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3752E" w14:textId="77777777" w:rsidR="00CD1524" w:rsidRPr="00C1057A" w:rsidRDefault="00CD1524" w:rsidP="0052457F">
      <w:pPr>
        <w:keepNext/>
        <w:keepLines/>
        <w:rPr>
          <w:rFonts w:ascii="Tahoma" w:hAnsi="Tahoma" w:cs="Tahoma"/>
          <w:b/>
        </w:rPr>
      </w:pPr>
    </w:p>
    <w:p w14:paraId="6BF33DD3" w14:textId="77777777" w:rsidR="00046004" w:rsidRDefault="00046004" w:rsidP="0052457F">
      <w:pPr>
        <w:keepNext/>
        <w:keepLines/>
        <w:ind w:right="1274"/>
        <w:rPr>
          <w:rFonts w:ascii="Tahoma" w:hAnsi="Tahoma" w:cs="Tahoma"/>
          <w:b/>
        </w:rPr>
      </w:pPr>
    </w:p>
    <w:p w14:paraId="6D97B8DE" w14:textId="77777777" w:rsidR="007C5771" w:rsidRPr="00A140BB" w:rsidRDefault="007C5771" w:rsidP="0052457F">
      <w:pPr>
        <w:keepNext/>
        <w:keepLines/>
        <w:ind w:right="1274"/>
        <w:rPr>
          <w:rFonts w:ascii="Tahoma" w:hAnsi="Tahoma" w:cs="Tahoma"/>
          <w:b/>
        </w:rPr>
      </w:pPr>
      <w:r w:rsidRPr="00A140BB">
        <w:rPr>
          <w:rFonts w:ascii="Tahoma" w:hAnsi="Tahoma" w:cs="Tahoma"/>
          <w:b/>
        </w:rPr>
        <w:t>Naročniki:</w:t>
      </w:r>
    </w:p>
    <w:p w14:paraId="709C082B" w14:textId="5125616E" w:rsidR="007C5771" w:rsidRPr="00A140BB" w:rsidRDefault="007C5771" w:rsidP="0052457F">
      <w:pPr>
        <w:keepNext/>
        <w:keepLines/>
        <w:rPr>
          <w:rFonts w:ascii="Tahoma" w:hAnsi="Tahoma" w:cs="Tahoma"/>
          <w:b/>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103"/>
      </w:tblGrid>
      <w:tr w:rsidR="005D77E8" w:rsidRPr="00A140BB" w14:paraId="4B02A7F6" w14:textId="77777777" w:rsidTr="005D77E8">
        <w:tc>
          <w:tcPr>
            <w:tcW w:w="4649" w:type="dxa"/>
          </w:tcPr>
          <w:p w14:paraId="10578297" w14:textId="77777777" w:rsidR="005D77E8" w:rsidRPr="00A140BB" w:rsidRDefault="005D77E8" w:rsidP="0052457F">
            <w:pPr>
              <w:keepNext/>
              <w:keepLines/>
              <w:rPr>
                <w:rFonts w:ascii="Tahoma" w:hAnsi="Tahoma" w:cs="Tahoma"/>
                <w:b/>
                <w:szCs w:val="22"/>
              </w:rPr>
            </w:pPr>
            <w:r w:rsidRPr="00A140BB">
              <w:rPr>
                <w:rFonts w:ascii="Tahoma" w:hAnsi="Tahoma" w:cs="Tahoma"/>
                <w:b/>
                <w:szCs w:val="22"/>
              </w:rPr>
              <w:t>JAVNO PODJETJE ENERGETIKA LJUBLJANA d.o.o.</w:t>
            </w:r>
          </w:p>
          <w:p w14:paraId="0839A08B" w14:textId="77777777" w:rsidR="005D77E8" w:rsidRPr="00A140BB" w:rsidRDefault="005D77E8" w:rsidP="0052457F">
            <w:pPr>
              <w:keepNext/>
              <w:keepLines/>
              <w:rPr>
                <w:rFonts w:ascii="Tahoma" w:hAnsi="Tahoma" w:cs="Tahoma"/>
                <w:szCs w:val="22"/>
              </w:rPr>
            </w:pPr>
            <w:r w:rsidRPr="00A140BB">
              <w:rPr>
                <w:rFonts w:ascii="Tahoma" w:hAnsi="Tahoma" w:cs="Tahoma"/>
                <w:szCs w:val="22"/>
              </w:rPr>
              <w:t xml:space="preserve"> Verovškova ulica 62</w:t>
            </w:r>
          </w:p>
          <w:p w14:paraId="25D0A520" w14:textId="77777777" w:rsidR="005D77E8" w:rsidRPr="00A140BB" w:rsidRDefault="005D77E8" w:rsidP="0052457F">
            <w:pPr>
              <w:keepNext/>
              <w:keepLines/>
              <w:rPr>
                <w:rFonts w:ascii="Tahoma" w:hAnsi="Tahoma" w:cs="Tahoma"/>
                <w:b/>
                <w:bCs/>
              </w:rPr>
            </w:pPr>
            <w:r w:rsidRPr="00A140BB">
              <w:rPr>
                <w:rFonts w:ascii="Tahoma" w:hAnsi="Tahoma" w:cs="Tahoma"/>
                <w:szCs w:val="22"/>
              </w:rPr>
              <w:t>1000  Ljubljana</w:t>
            </w:r>
          </w:p>
        </w:tc>
        <w:tc>
          <w:tcPr>
            <w:tcW w:w="5103" w:type="dxa"/>
          </w:tcPr>
          <w:p w14:paraId="505B920B" w14:textId="77777777" w:rsidR="005D77E8" w:rsidRPr="00A140BB" w:rsidRDefault="005D77E8" w:rsidP="0052457F">
            <w:pPr>
              <w:keepNext/>
              <w:keepLines/>
              <w:rPr>
                <w:rFonts w:ascii="Tahoma" w:hAnsi="Tahoma" w:cs="Tahoma"/>
                <w:b/>
                <w:bCs/>
              </w:rPr>
            </w:pPr>
            <w:r w:rsidRPr="00A140BB">
              <w:rPr>
                <w:rFonts w:ascii="Tahoma" w:hAnsi="Tahoma" w:cs="Tahoma"/>
                <w:b/>
                <w:bCs/>
              </w:rPr>
              <w:t>Javno podjetje Ljubljanska parkirišča in tržnice, d.o.o.</w:t>
            </w:r>
          </w:p>
          <w:p w14:paraId="63FE8C88" w14:textId="77777777" w:rsidR="005D77E8" w:rsidRPr="00A140BB" w:rsidRDefault="005D77E8" w:rsidP="0052457F">
            <w:pPr>
              <w:keepNext/>
              <w:keepLines/>
              <w:rPr>
                <w:rFonts w:ascii="Tahoma" w:hAnsi="Tahoma" w:cs="Tahoma"/>
              </w:rPr>
            </w:pPr>
            <w:r w:rsidRPr="00A140BB">
              <w:rPr>
                <w:rFonts w:ascii="Tahoma" w:hAnsi="Tahoma" w:cs="Tahoma"/>
              </w:rPr>
              <w:t>Kopitarjeva ulica 2</w:t>
            </w:r>
          </w:p>
          <w:p w14:paraId="376223C2" w14:textId="77777777" w:rsidR="005D77E8" w:rsidRPr="00A140BB" w:rsidRDefault="005D77E8" w:rsidP="0052457F">
            <w:pPr>
              <w:keepNext/>
              <w:keepLines/>
              <w:rPr>
                <w:rFonts w:ascii="Tahoma" w:hAnsi="Tahoma" w:cs="Tahoma"/>
                <w:b/>
                <w:bCs/>
              </w:rPr>
            </w:pPr>
            <w:r w:rsidRPr="00A140BB">
              <w:rPr>
                <w:rFonts w:ascii="Tahoma" w:hAnsi="Tahoma" w:cs="Tahoma"/>
              </w:rPr>
              <w:t>1000 Ljubljana</w:t>
            </w:r>
          </w:p>
        </w:tc>
      </w:tr>
      <w:tr w:rsidR="005D77E8" w:rsidRPr="00A140BB" w14:paraId="598ED731" w14:textId="77777777" w:rsidTr="005D77E8">
        <w:tc>
          <w:tcPr>
            <w:tcW w:w="4649" w:type="dxa"/>
          </w:tcPr>
          <w:p w14:paraId="3FF26414" w14:textId="6683B2FC" w:rsidR="005D77E8" w:rsidRPr="00A140BB" w:rsidRDefault="005D77E8" w:rsidP="0052457F">
            <w:pPr>
              <w:keepNext/>
              <w:keepLines/>
              <w:rPr>
                <w:rFonts w:ascii="Tahoma" w:hAnsi="Tahoma" w:cs="Tahoma"/>
                <w:b/>
                <w:bCs/>
              </w:rPr>
            </w:pPr>
            <w:r w:rsidRPr="00A140BB">
              <w:rPr>
                <w:rFonts w:ascii="Tahoma" w:hAnsi="Tahoma" w:cs="Tahoma"/>
                <w:b/>
                <w:bCs/>
              </w:rPr>
              <w:t>JAVNO PODJETJE VODOVOD KANALIZACIJA SNAGA d.o.o.</w:t>
            </w:r>
          </w:p>
          <w:p w14:paraId="50F639B1" w14:textId="77777777" w:rsidR="005D77E8" w:rsidRPr="00A140BB" w:rsidRDefault="005D77E8" w:rsidP="0052457F">
            <w:pPr>
              <w:keepNext/>
              <w:keepLines/>
              <w:rPr>
                <w:rFonts w:ascii="Tahoma" w:hAnsi="Tahoma" w:cs="Tahoma"/>
              </w:rPr>
            </w:pPr>
            <w:r w:rsidRPr="00A140BB">
              <w:rPr>
                <w:rFonts w:ascii="Tahoma" w:hAnsi="Tahoma" w:cs="Tahoma"/>
              </w:rPr>
              <w:t>Vodovodna cesta 90</w:t>
            </w:r>
          </w:p>
          <w:p w14:paraId="111020C2" w14:textId="77777777" w:rsidR="005D77E8" w:rsidRPr="00A140BB" w:rsidRDefault="005D77E8" w:rsidP="0052457F">
            <w:pPr>
              <w:keepNext/>
              <w:keepLines/>
              <w:rPr>
                <w:rFonts w:ascii="Tahoma" w:hAnsi="Tahoma" w:cs="Tahoma"/>
              </w:rPr>
            </w:pPr>
            <w:r w:rsidRPr="00A140BB">
              <w:rPr>
                <w:rFonts w:ascii="Tahoma" w:hAnsi="Tahoma" w:cs="Tahoma"/>
              </w:rPr>
              <w:t>1000 Ljubljana</w:t>
            </w:r>
          </w:p>
        </w:tc>
        <w:tc>
          <w:tcPr>
            <w:tcW w:w="5103" w:type="dxa"/>
          </w:tcPr>
          <w:p w14:paraId="32C563B5" w14:textId="77777777" w:rsidR="005D77E8" w:rsidRPr="00A140BB" w:rsidRDefault="005D77E8" w:rsidP="0052457F">
            <w:pPr>
              <w:keepNext/>
              <w:keepLines/>
              <w:rPr>
                <w:rFonts w:ascii="Tahoma" w:hAnsi="Tahoma" w:cs="Tahoma"/>
              </w:rPr>
            </w:pPr>
            <w:r w:rsidRPr="00A140BB">
              <w:rPr>
                <w:rFonts w:ascii="Tahoma" w:hAnsi="Tahoma" w:cs="Tahoma"/>
                <w:b/>
                <w:bCs/>
              </w:rPr>
              <w:t>ŽALE  Javno podjetje, d.o.o.</w:t>
            </w:r>
            <w:r w:rsidRPr="00A140BB">
              <w:rPr>
                <w:rFonts w:ascii="Tahoma" w:hAnsi="Tahoma" w:cs="Tahoma"/>
                <w:b/>
                <w:bCs/>
              </w:rPr>
              <w:br/>
            </w:r>
            <w:r w:rsidRPr="00A140BB">
              <w:rPr>
                <w:rFonts w:ascii="Tahoma" w:hAnsi="Tahoma" w:cs="Tahoma"/>
                <w:bCs/>
              </w:rPr>
              <w:t>Med hmeljniki 2</w:t>
            </w:r>
            <w:r w:rsidRPr="00A140BB">
              <w:rPr>
                <w:rFonts w:ascii="Tahoma" w:hAnsi="Tahoma" w:cs="Tahoma"/>
                <w:bCs/>
              </w:rPr>
              <w:br/>
              <w:t>1000 Ljubljana</w:t>
            </w:r>
          </w:p>
        </w:tc>
      </w:tr>
      <w:tr w:rsidR="005D77E8" w:rsidRPr="00A140BB" w14:paraId="7F45B870" w14:textId="77777777" w:rsidTr="005D77E8">
        <w:tc>
          <w:tcPr>
            <w:tcW w:w="4649" w:type="dxa"/>
          </w:tcPr>
          <w:p w14:paraId="57E254BB" w14:textId="77777777" w:rsidR="005D77E8" w:rsidRPr="00A140BB" w:rsidRDefault="005D77E8" w:rsidP="0052457F">
            <w:pPr>
              <w:keepNext/>
              <w:keepLines/>
              <w:rPr>
                <w:rFonts w:ascii="Tahoma" w:hAnsi="Tahoma" w:cs="Tahoma"/>
                <w:b/>
                <w:bCs/>
              </w:rPr>
            </w:pPr>
            <w:r w:rsidRPr="00A140BB">
              <w:rPr>
                <w:rFonts w:ascii="Tahoma" w:hAnsi="Tahoma" w:cs="Tahoma"/>
                <w:b/>
                <w:bCs/>
              </w:rPr>
              <w:t>JAVNO PODJETJE LJUBLJANSKI POTNIŠKI PROMET, d.o.o.</w:t>
            </w:r>
          </w:p>
          <w:p w14:paraId="20D97349" w14:textId="77777777" w:rsidR="005D77E8" w:rsidRPr="00A140BB" w:rsidRDefault="005D77E8" w:rsidP="0052457F">
            <w:pPr>
              <w:keepNext/>
              <w:keepLines/>
              <w:rPr>
                <w:rFonts w:ascii="Tahoma" w:hAnsi="Tahoma" w:cs="Tahoma"/>
              </w:rPr>
            </w:pPr>
            <w:r w:rsidRPr="00A140BB">
              <w:rPr>
                <w:rFonts w:ascii="Tahoma" w:hAnsi="Tahoma" w:cs="Tahoma"/>
              </w:rPr>
              <w:t>Celovška cesta 160</w:t>
            </w:r>
          </w:p>
          <w:p w14:paraId="512879D5" w14:textId="77777777" w:rsidR="005D77E8" w:rsidRPr="00A140BB" w:rsidRDefault="005D77E8" w:rsidP="0052457F">
            <w:pPr>
              <w:keepNext/>
              <w:keepLines/>
              <w:rPr>
                <w:rFonts w:ascii="Tahoma" w:hAnsi="Tahoma" w:cs="Tahoma"/>
                <w:b/>
                <w:bCs/>
              </w:rPr>
            </w:pPr>
            <w:r w:rsidRPr="00A140BB">
              <w:rPr>
                <w:rFonts w:ascii="Tahoma" w:hAnsi="Tahoma" w:cs="Tahoma"/>
              </w:rPr>
              <w:t>1000 Ljubljana</w:t>
            </w:r>
          </w:p>
        </w:tc>
        <w:tc>
          <w:tcPr>
            <w:tcW w:w="5103" w:type="dxa"/>
          </w:tcPr>
          <w:p w14:paraId="18D6B0B4" w14:textId="77777777" w:rsidR="005D77E8" w:rsidRPr="00A140BB" w:rsidRDefault="005D77E8" w:rsidP="0052457F">
            <w:pPr>
              <w:keepNext/>
              <w:keepLines/>
              <w:rPr>
                <w:rFonts w:ascii="Tahoma" w:hAnsi="Tahoma" w:cs="Tahoma"/>
              </w:rPr>
            </w:pPr>
          </w:p>
        </w:tc>
      </w:tr>
    </w:tbl>
    <w:p w14:paraId="60101B25" w14:textId="77777777" w:rsidR="00046004" w:rsidRPr="00A140BB" w:rsidRDefault="00046004" w:rsidP="0052457F">
      <w:pPr>
        <w:keepNext/>
        <w:keepLines/>
        <w:ind w:right="1132"/>
        <w:rPr>
          <w:rFonts w:ascii="Tahoma" w:hAnsi="Tahoma" w:cs="Tahoma"/>
          <w:b/>
        </w:rPr>
      </w:pPr>
    </w:p>
    <w:p w14:paraId="64EE50AD" w14:textId="77777777" w:rsidR="007C70A1" w:rsidRPr="00A140BB" w:rsidRDefault="007C70A1" w:rsidP="0052457F">
      <w:pPr>
        <w:keepNext/>
        <w:keepLines/>
        <w:ind w:right="1132"/>
        <w:rPr>
          <w:rFonts w:ascii="Tahoma" w:hAnsi="Tahoma" w:cs="Tahoma"/>
          <w:b/>
        </w:rPr>
      </w:pPr>
      <w:r w:rsidRPr="00A140BB">
        <w:rPr>
          <w:rFonts w:ascii="Tahoma" w:hAnsi="Tahoma" w:cs="Tahoma"/>
          <w:b/>
        </w:rPr>
        <w:t>Po pooblastilu javno naročilo vodi:</w:t>
      </w:r>
    </w:p>
    <w:p w14:paraId="2599EED1" w14:textId="77777777" w:rsidR="00840F4B" w:rsidRPr="00A140BB" w:rsidRDefault="00840F4B" w:rsidP="0052457F">
      <w:pPr>
        <w:keepNext/>
        <w:keepLines/>
        <w:ind w:right="1132"/>
        <w:rPr>
          <w:rFonts w:ascii="Tahoma" w:hAnsi="Tahoma" w:cs="Tahoma"/>
          <w:b/>
        </w:rPr>
      </w:pPr>
    </w:p>
    <w:p w14:paraId="1D6B85F8" w14:textId="77777777" w:rsidR="00A04160" w:rsidRPr="00A140BB" w:rsidRDefault="00A04160" w:rsidP="0052457F">
      <w:pPr>
        <w:keepNext/>
        <w:keepLines/>
        <w:ind w:right="1132"/>
        <w:rPr>
          <w:rFonts w:ascii="Tahoma" w:hAnsi="Tahoma" w:cs="Tahoma"/>
          <w:b/>
          <w:bCs/>
        </w:rPr>
      </w:pPr>
      <w:r w:rsidRPr="00A140BB">
        <w:rPr>
          <w:rFonts w:ascii="Tahoma" w:hAnsi="Tahoma" w:cs="Tahoma"/>
          <w:b/>
          <w:bCs/>
        </w:rPr>
        <w:t xml:space="preserve">JAVNI HOLDING Ljubljana, d.o.o. </w:t>
      </w:r>
    </w:p>
    <w:p w14:paraId="40FF3DDB" w14:textId="77777777" w:rsidR="007C70A1" w:rsidRPr="00A140BB" w:rsidRDefault="00A43EED" w:rsidP="0052457F">
      <w:pPr>
        <w:keepNext/>
        <w:keepLines/>
        <w:ind w:right="1132"/>
        <w:rPr>
          <w:rFonts w:ascii="Tahoma" w:hAnsi="Tahoma" w:cs="Tahoma"/>
        </w:rPr>
      </w:pPr>
      <w:r w:rsidRPr="00A140BB">
        <w:rPr>
          <w:rFonts w:ascii="Tahoma" w:hAnsi="Tahoma" w:cs="Tahoma"/>
        </w:rPr>
        <w:t>Verovškova ulica 70</w:t>
      </w:r>
    </w:p>
    <w:p w14:paraId="1AF4CE55" w14:textId="77777777" w:rsidR="00A04160" w:rsidRPr="00A140BB" w:rsidRDefault="00A04160" w:rsidP="0052457F">
      <w:pPr>
        <w:keepNext/>
        <w:keepLines/>
        <w:ind w:right="1132"/>
        <w:rPr>
          <w:rFonts w:ascii="Tahoma" w:hAnsi="Tahoma" w:cs="Tahoma"/>
        </w:rPr>
      </w:pPr>
      <w:r w:rsidRPr="00A140BB">
        <w:rPr>
          <w:rFonts w:ascii="Tahoma" w:hAnsi="Tahoma" w:cs="Tahoma"/>
        </w:rPr>
        <w:t>1000 Ljubljana</w:t>
      </w:r>
    </w:p>
    <w:p w14:paraId="3C9C4934" w14:textId="77777777" w:rsidR="007C70A1" w:rsidRPr="00A140BB" w:rsidRDefault="007C70A1" w:rsidP="0052457F">
      <w:pPr>
        <w:keepNext/>
        <w:keepLines/>
        <w:ind w:right="1132"/>
        <w:jc w:val="center"/>
        <w:rPr>
          <w:rFonts w:ascii="Tahoma" w:hAnsi="Tahoma" w:cs="Tahoma"/>
        </w:rPr>
      </w:pPr>
    </w:p>
    <w:p w14:paraId="52B11DD1" w14:textId="77777777" w:rsidR="007C70A1" w:rsidRPr="00A140BB" w:rsidRDefault="007C70A1" w:rsidP="0052457F">
      <w:pPr>
        <w:keepNext/>
        <w:keepLines/>
        <w:ind w:right="1132"/>
        <w:jc w:val="center"/>
        <w:rPr>
          <w:rFonts w:ascii="Tahoma" w:hAnsi="Tahoma" w:cs="Tahoma"/>
        </w:rPr>
      </w:pPr>
    </w:p>
    <w:p w14:paraId="6FD1B12A" w14:textId="6EFA53F4" w:rsidR="008619FC" w:rsidRPr="00A140BB" w:rsidRDefault="007C70A1" w:rsidP="0052457F">
      <w:pPr>
        <w:keepNext/>
        <w:keepLines/>
        <w:ind w:right="1132"/>
        <w:rPr>
          <w:rFonts w:ascii="Tahoma" w:hAnsi="Tahoma" w:cs="Tahoma"/>
        </w:rPr>
      </w:pPr>
      <w:r w:rsidRPr="00A140BB">
        <w:rPr>
          <w:rFonts w:ascii="Tahoma" w:hAnsi="Tahoma" w:cs="Tahoma"/>
        </w:rPr>
        <w:t xml:space="preserve">Številka:  </w:t>
      </w:r>
      <w:r w:rsidR="005D77E8" w:rsidRPr="00A140BB">
        <w:rPr>
          <w:rFonts w:ascii="Tahoma" w:hAnsi="Tahoma" w:cs="Tahoma"/>
          <w:b/>
        </w:rPr>
        <w:t>JHL-7/25</w:t>
      </w:r>
    </w:p>
    <w:p w14:paraId="5A869B15" w14:textId="77777777" w:rsidR="00E80E90" w:rsidRPr="00A140BB" w:rsidRDefault="00E80E90" w:rsidP="0052457F">
      <w:pPr>
        <w:keepNext/>
        <w:keepLines/>
        <w:ind w:right="1132"/>
        <w:rPr>
          <w:rFonts w:ascii="Tahoma" w:hAnsi="Tahoma" w:cs="Tahoma"/>
        </w:rPr>
      </w:pPr>
    </w:p>
    <w:p w14:paraId="78F85429" w14:textId="77777777" w:rsidR="00840F4B" w:rsidRPr="00A140BB" w:rsidRDefault="00840F4B" w:rsidP="0052457F">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A140BB" w14:paraId="432830EF" w14:textId="77777777" w:rsidTr="00A1586A">
        <w:trPr>
          <w:trHeight w:val="851"/>
        </w:trPr>
        <w:tc>
          <w:tcPr>
            <w:tcW w:w="7088" w:type="dxa"/>
            <w:shd w:val="pct12" w:color="auto" w:fill="FFFFFF"/>
            <w:vAlign w:val="center"/>
          </w:tcPr>
          <w:p w14:paraId="69C1996F" w14:textId="77777777" w:rsidR="00840F4B" w:rsidRPr="00A140BB" w:rsidRDefault="00A1586A" w:rsidP="0052457F">
            <w:pPr>
              <w:keepNext/>
              <w:keepLines/>
              <w:jc w:val="center"/>
              <w:rPr>
                <w:rFonts w:ascii="Tahoma" w:hAnsi="Tahoma" w:cs="Tahoma"/>
                <w:b/>
                <w:sz w:val="32"/>
                <w:szCs w:val="32"/>
              </w:rPr>
            </w:pPr>
            <w:r w:rsidRPr="00A140BB">
              <w:rPr>
                <w:rFonts w:ascii="Tahoma" w:hAnsi="Tahoma" w:cs="Tahoma"/>
                <w:b/>
                <w:sz w:val="28"/>
                <w:szCs w:val="28"/>
              </w:rPr>
              <w:t>DOKUMENTACIJA V ZVEZI Z ODDAJO JAVNEGA NAROČILA NA SPLOŠNEM PODROČJU Z UPORABO ODPRTEGA POSTOPKA</w:t>
            </w:r>
          </w:p>
        </w:tc>
      </w:tr>
    </w:tbl>
    <w:p w14:paraId="77EA1318" w14:textId="77777777" w:rsidR="007C70A1" w:rsidRPr="00A140BB" w:rsidRDefault="007C70A1" w:rsidP="0052457F">
      <w:pPr>
        <w:keepNext/>
        <w:keepLines/>
        <w:rPr>
          <w:rFonts w:ascii="Tahoma" w:hAnsi="Tahoma" w:cs="Tahoma"/>
        </w:rPr>
      </w:pPr>
    </w:p>
    <w:p w14:paraId="69EB6A7D" w14:textId="77777777" w:rsidR="00A9387B" w:rsidRPr="00A140BB" w:rsidRDefault="00A9387B" w:rsidP="0052457F">
      <w:pPr>
        <w:keepNext/>
        <w:keepLines/>
        <w:tabs>
          <w:tab w:val="left" w:pos="9356"/>
        </w:tabs>
        <w:rPr>
          <w:rFonts w:ascii="Tahoma" w:hAnsi="Tahoma" w:cs="Tahoma"/>
        </w:rPr>
      </w:pPr>
    </w:p>
    <w:p w14:paraId="07613779" w14:textId="6DA0717D" w:rsidR="00A9387B" w:rsidRPr="00A140BB" w:rsidRDefault="005D77E8" w:rsidP="0052457F">
      <w:pPr>
        <w:keepNext/>
        <w:keepLines/>
        <w:jc w:val="center"/>
        <w:rPr>
          <w:rFonts w:ascii="Tahoma" w:hAnsi="Tahoma" w:cs="Tahoma"/>
          <w:b/>
          <w:sz w:val="28"/>
          <w:szCs w:val="28"/>
        </w:rPr>
      </w:pPr>
      <w:r w:rsidRPr="00A140BB">
        <w:rPr>
          <w:rFonts w:ascii="Tahoma" w:hAnsi="Tahoma" w:cs="Tahoma"/>
          <w:b/>
          <w:sz w:val="28"/>
          <w:szCs w:val="28"/>
        </w:rPr>
        <w:t>Okoljsko manj obremenjujoče čiščenje poslovnih prostorov</w:t>
      </w:r>
    </w:p>
    <w:p w14:paraId="3799CC50" w14:textId="77777777" w:rsidR="007C70A1" w:rsidRPr="00A140BB" w:rsidRDefault="007C70A1" w:rsidP="0052457F">
      <w:pPr>
        <w:keepNext/>
        <w:keepLines/>
        <w:rPr>
          <w:rFonts w:ascii="Tahoma" w:hAnsi="Tahoma" w:cs="Tahoma"/>
        </w:rPr>
      </w:pPr>
    </w:p>
    <w:p w14:paraId="092B670B" w14:textId="790077DD" w:rsidR="007C70A1" w:rsidRPr="00A140BB" w:rsidRDefault="007C70A1" w:rsidP="0052457F">
      <w:pPr>
        <w:keepNext/>
        <w:keepLines/>
        <w:rPr>
          <w:rFonts w:ascii="Tahoma" w:hAnsi="Tahoma" w:cs="Tahoma"/>
        </w:rPr>
      </w:pPr>
    </w:p>
    <w:p w14:paraId="611CCA9D" w14:textId="77777777" w:rsidR="00B264D7" w:rsidRPr="00A140BB" w:rsidRDefault="00B264D7" w:rsidP="0052457F">
      <w:pPr>
        <w:keepNext/>
        <w:keepLines/>
        <w:rPr>
          <w:rFonts w:ascii="Tahoma" w:hAnsi="Tahoma" w:cs="Tahoma"/>
        </w:rPr>
      </w:pPr>
    </w:p>
    <w:p w14:paraId="2895DD07" w14:textId="02BF0A2C" w:rsidR="007C70A1" w:rsidRPr="00A140BB" w:rsidRDefault="007C70A1" w:rsidP="0052457F">
      <w:pPr>
        <w:pStyle w:val="Naslov3"/>
        <w:keepLines/>
        <w:rPr>
          <w:rFonts w:ascii="Tahoma" w:hAnsi="Tahoma" w:cs="Tahoma"/>
          <w:b w:val="0"/>
          <w:sz w:val="20"/>
        </w:rPr>
      </w:pPr>
      <w:r w:rsidRPr="00A140BB">
        <w:rPr>
          <w:rFonts w:ascii="Tahoma" w:hAnsi="Tahoma" w:cs="Tahoma"/>
          <w:b w:val="0"/>
          <w:sz w:val="20"/>
        </w:rPr>
        <w:t xml:space="preserve">Ljubljana, </w:t>
      </w:r>
      <w:r w:rsidR="006C09C7" w:rsidRPr="00A140BB">
        <w:rPr>
          <w:rFonts w:ascii="Tahoma" w:hAnsi="Tahoma" w:cs="Tahoma"/>
          <w:b w:val="0"/>
          <w:sz w:val="20"/>
        </w:rPr>
        <w:t>marec</w:t>
      </w:r>
      <w:r w:rsidR="0088639E" w:rsidRPr="00A140BB">
        <w:rPr>
          <w:rFonts w:ascii="Tahoma" w:hAnsi="Tahoma" w:cs="Tahoma"/>
          <w:b w:val="0"/>
          <w:sz w:val="20"/>
        </w:rPr>
        <w:t xml:space="preserve"> </w:t>
      </w:r>
      <w:r w:rsidR="002476D3" w:rsidRPr="00A140BB">
        <w:rPr>
          <w:rFonts w:ascii="Tahoma" w:hAnsi="Tahoma" w:cs="Tahoma"/>
          <w:b w:val="0"/>
          <w:sz w:val="20"/>
        </w:rPr>
        <w:t>202</w:t>
      </w:r>
      <w:r w:rsidR="005D77E8" w:rsidRPr="00A140BB">
        <w:rPr>
          <w:rFonts w:ascii="Tahoma" w:hAnsi="Tahoma" w:cs="Tahoma"/>
          <w:b w:val="0"/>
          <w:sz w:val="20"/>
        </w:rPr>
        <w:t>5</w:t>
      </w:r>
    </w:p>
    <w:p w14:paraId="184D0FEA" w14:textId="77777777" w:rsidR="007C70A1" w:rsidRPr="00A140BB" w:rsidRDefault="007C70A1" w:rsidP="0052457F">
      <w:pPr>
        <w:keepNext/>
        <w:keepLines/>
        <w:jc w:val="center"/>
        <w:rPr>
          <w:rFonts w:ascii="Tahoma" w:hAnsi="Tahoma" w:cs="Tahoma"/>
          <w:noProof/>
        </w:rPr>
      </w:pPr>
    </w:p>
    <w:p w14:paraId="5F684A97" w14:textId="77777777" w:rsidR="007C70A1" w:rsidRPr="00A140BB" w:rsidRDefault="007C70A1" w:rsidP="0052457F">
      <w:pPr>
        <w:keepNext/>
        <w:keepLines/>
        <w:jc w:val="center"/>
        <w:rPr>
          <w:rFonts w:ascii="Tahoma" w:hAnsi="Tahoma" w:cs="Tahoma"/>
          <w:noProof/>
        </w:rPr>
      </w:pPr>
    </w:p>
    <w:p w14:paraId="3F0260BE" w14:textId="77777777" w:rsidR="00413199" w:rsidRPr="00A140BB" w:rsidRDefault="00413199" w:rsidP="0052457F">
      <w:pPr>
        <w:keepNext/>
        <w:keepLines/>
        <w:jc w:val="center"/>
        <w:rPr>
          <w:rFonts w:ascii="Tahoma" w:hAnsi="Tahoma" w:cs="Tahoma"/>
          <w:noProof/>
        </w:rPr>
        <w:sectPr w:rsidR="00413199" w:rsidRPr="00A140BB"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5946235A" w14:textId="77777777" w:rsidR="00F738D4" w:rsidRPr="00A140BB" w:rsidRDefault="00F738D4" w:rsidP="0052457F">
      <w:pPr>
        <w:pStyle w:val="Naslov1"/>
        <w:keepLines/>
        <w:jc w:val="center"/>
        <w:rPr>
          <w:rFonts w:ascii="Tahoma" w:hAnsi="Tahoma" w:cs="Tahoma"/>
          <w:sz w:val="28"/>
          <w:szCs w:val="28"/>
        </w:rPr>
      </w:pPr>
      <w:bookmarkStart w:id="0" w:name="_Toc178483388"/>
    </w:p>
    <w:p w14:paraId="5A730606" w14:textId="77777777" w:rsidR="00ED4AAB" w:rsidRPr="00A140BB" w:rsidRDefault="00ED4AAB" w:rsidP="0052457F">
      <w:pPr>
        <w:pStyle w:val="Naslov1"/>
        <w:keepLines/>
        <w:jc w:val="center"/>
        <w:rPr>
          <w:rFonts w:ascii="Tahoma" w:hAnsi="Tahoma" w:cs="Tahoma"/>
          <w:sz w:val="28"/>
          <w:szCs w:val="28"/>
        </w:rPr>
      </w:pPr>
    </w:p>
    <w:p w14:paraId="09BB0819" w14:textId="77777777" w:rsidR="00832A7F" w:rsidRPr="00A140BB" w:rsidRDefault="00832A7F" w:rsidP="0052457F">
      <w:pPr>
        <w:pStyle w:val="Naslov1"/>
        <w:keepLines/>
        <w:jc w:val="center"/>
        <w:rPr>
          <w:rFonts w:ascii="Tahoma" w:hAnsi="Tahoma" w:cs="Tahoma"/>
          <w:sz w:val="28"/>
          <w:szCs w:val="28"/>
        </w:rPr>
      </w:pPr>
      <w:r w:rsidRPr="00A140BB">
        <w:rPr>
          <w:rFonts w:ascii="Tahoma" w:hAnsi="Tahoma" w:cs="Tahoma"/>
          <w:sz w:val="28"/>
          <w:szCs w:val="28"/>
        </w:rPr>
        <w:t>POVABILO K ODDAJI PONUDBE</w:t>
      </w:r>
    </w:p>
    <w:p w14:paraId="67325A7B" w14:textId="77777777" w:rsidR="00832A7F" w:rsidRPr="00A140BB" w:rsidRDefault="00832A7F" w:rsidP="0052457F">
      <w:pPr>
        <w:keepNext/>
        <w:keepLines/>
        <w:tabs>
          <w:tab w:val="left" w:pos="2895"/>
        </w:tabs>
        <w:rPr>
          <w:rFonts w:ascii="Tahoma" w:hAnsi="Tahoma" w:cs="Tahoma"/>
        </w:rPr>
      </w:pPr>
      <w:r w:rsidRPr="00A140BB">
        <w:rPr>
          <w:rFonts w:ascii="Tahoma" w:hAnsi="Tahoma" w:cs="Tahoma"/>
        </w:rPr>
        <w:tab/>
      </w:r>
    </w:p>
    <w:p w14:paraId="11C611C1" w14:textId="77777777" w:rsidR="00832A7F" w:rsidRPr="00A140BB" w:rsidRDefault="00832A7F" w:rsidP="0052457F">
      <w:pPr>
        <w:keepNext/>
        <w:keepLines/>
        <w:rPr>
          <w:rFonts w:ascii="Tahoma" w:hAnsi="Tahoma" w:cs="Tahoma"/>
        </w:rPr>
      </w:pPr>
    </w:p>
    <w:p w14:paraId="76A3D042" w14:textId="77777777" w:rsidR="00832A7F" w:rsidRPr="00A140BB" w:rsidRDefault="00832A7F" w:rsidP="0052457F">
      <w:pPr>
        <w:keepNext/>
        <w:keepLines/>
        <w:rPr>
          <w:rFonts w:ascii="Tahoma" w:hAnsi="Tahoma" w:cs="Tahoma"/>
        </w:rPr>
      </w:pPr>
    </w:p>
    <w:p w14:paraId="1D9EEF27" w14:textId="77777777" w:rsidR="00832A7F" w:rsidRPr="00A140BB" w:rsidRDefault="00832A7F" w:rsidP="0052457F">
      <w:pPr>
        <w:keepNext/>
        <w:keepLines/>
        <w:rPr>
          <w:rFonts w:ascii="Tahoma" w:hAnsi="Tahoma" w:cs="Tahoma"/>
        </w:rPr>
      </w:pPr>
    </w:p>
    <w:p w14:paraId="75496C5A" w14:textId="77777777" w:rsidR="00832A7F" w:rsidRPr="00A140BB" w:rsidRDefault="00832A7F" w:rsidP="0052457F">
      <w:pPr>
        <w:keepNext/>
        <w:keepLines/>
        <w:ind w:right="-2"/>
        <w:jc w:val="both"/>
        <w:rPr>
          <w:rFonts w:ascii="Tahoma" w:hAnsi="Tahoma" w:cs="Tahoma"/>
        </w:rPr>
      </w:pPr>
      <w:r w:rsidRPr="00A140BB">
        <w:rPr>
          <w:rFonts w:ascii="Tahoma" w:hAnsi="Tahoma" w:cs="Tahoma"/>
        </w:rPr>
        <w:t>JAVNI HOLDING Ljubljana, d.o.o</w:t>
      </w:r>
      <w:r w:rsidR="00307B78" w:rsidRPr="00A140BB">
        <w:rPr>
          <w:rFonts w:ascii="Tahoma" w:hAnsi="Tahoma" w:cs="Tahoma"/>
        </w:rPr>
        <w:t xml:space="preserve"> Verovškova ulica 70</w:t>
      </w:r>
      <w:r w:rsidRPr="00A140BB">
        <w:rPr>
          <w:rFonts w:ascii="Tahoma" w:hAnsi="Tahoma" w:cs="Tahoma"/>
        </w:rPr>
        <w:t>,</w:t>
      </w:r>
      <w:r w:rsidR="00307B78" w:rsidRPr="00A140BB">
        <w:rPr>
          <w:rFonts w:ascii="Tahoma" w:hAnsi="Tahoma" w:cs="Tahoma"/>
        </w:rPr>
        <w:t xml:space="preserve"> 1000</w:t>
      </w:r>
      <w:r w:rsidRPr="00A140BB">
        <w:rPr>
          <w:rFonts w:ascii="Tahoma" w:hAnsi="Tahoma" w:cs="Tahoma"/>
        </w:rPr>
        <w:t xml:space="preserve"> Lj</w:t>
      </w:r>
      <w:r w:rsidR="00FA7D61" w:rsidRPr="00A140BB">
        <w:rPr>
          <w:rFonts w:ascii="Tahoma" w:hAnsi="Tahoma" w:cs="Tahoma"/>
        </w:rPr>
        <w:t>ubljana, na podlagi pooblastil</w:t>
      </w:r>
      <w:r w:rsidR="00307B78" w:rsidRPr="00A140BB">
        <w:rPr>
          <w:rFonts w:ascii="Tahoma" w:hAnsi="Tahoma" w:cs="Tahoma"/>
        </w:rPr>
        <w:t xml:space="preserve"> </w:t>
      </w:r>
      <w:r w:rsidR="00FA7D61" w:rsidRPr="00A140BB">
        <w:rPr>
          <w:rFonts w:ascii="Tahoma" w:hAnsi="Tahoma" w:cs="Tahoma"/>
          <w:bCs/>
        </w:rPr>
        <w:t>navedenih naročnikov</w:t>
      </w:r>
      <w:r w:rsidR="00F738D4" w:rsidRPr="00A140BB">
        <w:rPr>
          <w:rFonts w:ascii="Tahoma" w:hAnsi="Tahoma" w:cs="Tahoma"/>
          <w:bCs/>
        </w:rPr>
        <w:t xml:space="preserve"> predmetnega javnega naročila</w:t>
      </w:r>
      <w:r w:rsidRPr="00A140BB">
        <w:rPr>
          <w:rFonts w:ascii="Tahoma" w:hAnsi="Tahoma" w:cs="Tahoma"/>
          <w:bCs/>
        </w:rPr>
        <w:t xml:space="preserve">, </w:t>
      </w:r>
    </w:p>
    <w:p w14:paraId="1CCEB9F3" w14:textId="77777777" w:rsidR="00832A7F" w:rsidRPr="00A140BB" w:rsidRDefault="00832A7F" w:rsidP="0052457F">
      <w:pPr>
        <w:keepNext/>
        <w:keepLines/>
        <w:rPr>
          <w:rFonts w:ascii="Tahoma" w:hAnsi="Tahoma" w:cs="Tahoma"/>
        </w:rPr>
      </w:pPr>
    </w:p>
    <w:p w14:paraId="41C05F7E" w14:textId="77777777" w:rsidR="00832A7F" w:rsidRPr="00A140BB" w:rsidRDefault="00832A7F" w:rsidP="0052457F">
      <w:pPr>
        <w:keepNext/>
        <w:keepLines/>
        <w:jc w:val="center"/>
        <w:rPr>
          <w:rFonts w:ascii="Tahoma" w:hAnsi="Tahoma" w:cs="Tahoma"/>
        </w:rPr>
      </w:pPr>
    </w:p>
    <w:p w14:paraId="0C1C31CE" w14:textId="77777777" w:rsidR="00832A7F" w:rsidRPr="00A140BB" w:rsidRDefault="00832A7F" w:rsidP="0052457F">
      <w:pPr>
        <w:keepNext/>
        <w:keepLines/>
        <w:rPr>
          <w:rFonts w:ascii="Tahoma" w:hAnsi="Tahoma" w:cs="Tahoma"/>
          <w:b/>
        </w:rPr>
      </w:pPr>
      <w:r w:rsidRPr="00A140BB">
        <w:rPr>
          <w:rFonts w:ascii="Tahoma" w:hAnsi="Tahoma" w:cs="Tahoma"/>
          <w:b/>
        </w:rPr>
        <w:t xml:space="preserve"> vabi </w:t>
      </w:r>
    </w:p>
    <w:p w14:paraId="30AF54D3" w14:textId="77777777" w:rsidR="00832A7F" w:rsidRPr="00A140BB" w:rsidRDefault="00832A7F" w:rsidP="0052457F">
      <w:pPr>
        <w:keepNext/>
        <w:keepLines/>
        <w:jc w:val="center"/>
        <w:rPr>
          <w:rFonts w:ascii="Tahoma" w:hAnsi="Tahoma" w:cs="Tahoma"/>
        </w:rPr>
      </w:pPr>
    </w:p>
    <w:p w14:paraId="5155E3D7" w14:textId="77777777" w:rsidR="00832A7F" w:rsidRPr="00A140BB" w:rsidRDefault="00832A7F" w:rsidP="0052457F">
      <w:pPr>
        <w:keepNext/>
        <w:keepLines/>
        <w:jc w:val="center"/>
        <w:rPr>
          <w:rFonts w:ascii="Tahoma" w:hAnsi="Tahoma" w:cs="Tahoma"/>
        </w:rPr>
      </w:pPr>
    </w:p>
    <w:p w14:paraId="671289FE" w14:textId="77777777" w:rsidR="00832A7F" w:rsidRPr="00A140BB" w:rsidRDefault="00832A7F" w:rsidP="0052457F">
      <w:pPr>
        <w:keepNext/>
        <w:keepLines/>
        <w:jc w:val="center"/>
        <w:rPr>
          <w:rFonts w:ascii="Tahoma" w:hAnsi="Tahoma" w:cs="Tahoma"/>
        </w:rPr>
      </w:pPr>
    </w:p>
    <w:p w14:paraId="4D44BBC6" w14:textId="77777777" w:rsidR="00832A7F" w:rsidRPr="00A140BB" w:rsidRDefault="00832A7F" w:rsidP="0052457F">
      <w:pPr>
        <w:keepNext/>
        <w:keepLines/>
        <w:jc w:val="both"/>
        <w:rPr>
          <w:rFonts w:ascii="Tahoma" w:hAnsi="Tahoma" w:cs="Tahoma"/>
        </w:rPr>
      </w:pPr>
      <w:r w:rsidRPr="00A140BB">
        <w:rPr>
          <w:rFonts w:ascii="Tahoma" w:hAnsi="Tahoma" w:cs="Tahoma"/>
        </w:rPr>
        <w:t xml:space="preserve">vse zainteresirane </w:t>
      </w:r>
      <w:r w:rsidR="0088639E" w:rsidRPr="00A140BB">
        <w:rPr>
          <w:rFonts w:ascii="Tahoma" w:hAnsi="Tahoma" w:cs="Tahoma"/>
        </w:rPr>
        <w:t>gospodarske subjekte</w:t>
      </w:r>
      <w:r w:rsidRPr="00A140BB">
        <w:rPr>
          <w:rFonts w:ascii="Tahoma" w:hAnsi="Tahoma" w:cs="Tahoma"/>
        </w:rPr>
        <w:t>, da predložijo svojo ponudbo po zahtevah razpisne dokumentacije za oddajo javnega naročila:</w:t>
      </w:r>
    </w:p>
    <w:p w14:paraId="60E48759" w14:textId="77777777" w:rsidR="00832A7F" w:rsidRPr="00A140BB" w:rsidRDefault="00832A7F" w:rsidP="0052457F">
      <w:pPr>
        <w:keepNext/>
        <w:keepLines/>
        <w:rPr>
          <w:rFonts w:ascii="Tahoma" w:hAnsi="Tahoma" w:cs="Tahoma"/>
        </w:rPr>
      </w:pPr>
    </w:p>
    <w:p w14:paraId="3A295B2B" w14:textId="77777777" w:rsidR="007A2BE5" w:rsidRPr="00A140BB" w:rsidRDefault="007A2BE5" w:rsidP="0052457F">
      <w:pPr>
        <w:keepNext/>
        <w:keepLines/>
        <w:rPr>
          <w:rFonts w:ascii="Tahoma" w:hAnsi="Tahoma" w:cs="Tahoma"/>
        </w:rPr>
      </w:pPr>
    </w:p>
    <w:p w14:paraId="5F9B416F" w14:textId="3BDABA0E" w:rsidR="00832A7F" w:rsidRPr="00A140BB" w:rsidRDefault="005D77E8" w:rsidP="0052457F">
      <w:pPr>
        <w:keepNext/>
        <w:keepLines/>
        <w:jc w:val="center"/>
        <w:rPr>
          <w:rFonts w:ascii="Tahoma" w:hAnsi="Tahoma" w:cs="Tahoma"/>
          <w:sz w:val="28"/>
          <w:szCs w:val="28"/>
        </w:rPr>
      </w:pPr>
      <w:r w:rsidRPr="00A140BB">
        <w:rPr>
          <w:rFonts w:ascii="Tahoma" w:hAnsi="Tahoma" w:cs="Tahoma"/>
          <w:b/>
          <w:sz w:val="28"/>
          <w:szCs w:val="28"/>
        </w:rPr>
        <w:t>Okoljsko manj obremenjujoče čiščenje poslovnih prostorov</w:t>
      </w:r>
      <w:r w:rsidR="00832A7F" w:rsidRPr="00A140BB">
        <w:rPr>
          <w:rFonts w:ascii="Tahoma" w:hAnsi="Tahoma" w:cs="Tahoma"/>
          <w:sz w:val="28"/>
          <w:szCs w:val="28"/>
        </w:rPr>
        <w:t xml:space="preserve"> </w:t>
      </w:r>
    </w:p>
    <w:p w14:paraId="622A1DBB" w14:textId="77777777" w:rsidR="00832A7F" w:rsidRPr="00A140BB" w:rsidRDefault="00832A7F" w:rsidP="0052457F">
      <w:pPr>
        <w:keepNext/>
        <w:keepLines/>
        <w:jc w:val="center"/>
        <w:rPr>
          <w:rFonts w:ascii="Tahoma" w:hAnsi="Tahoma" w:cs="Tahoma"/>
        </w:rPr>
      </w:pPr>
    </w:p>
    <w:p w14:paraId="04C38A0B" w14:textId="77777777" w:rsidR="00832A7F" w:rsidRPr="00A140BB" w:rsidRDefault="00832A7F" w:rsidP="0052457F">
      <w:pPr>
        <w:keepNext/>
        <w:keepLines/>
        <w:jc w:val="center"/>
        <w:rPr>
          <w:rFonts w:ascii="Tahoma" w:hAnsi="Tahoma" w:cs="Tahoma"/>
        </w:rPr>
      </w:pPr>
    </w:p>
    <w:p w14:paraId="5C938C2E" w14:textId="77777777" w:rsidR="00832A7F" w:rsidRPr="00A140BB" w:rsidRDefault="00832A7F" w:rsidP="0052457F">
      <w:pPr>
        <w:keepNext/>
        <w:keepLines/>
        <w:jc w:val="both"/>
        <w:rPr>
          <w:rFonts w:ascii="Tahoma" w:hAnsi="Tahoma" w:cs="Tahoma"/>
        </w:rPr>
      </w:pPr>
    </w:p>
    <w:p w14:paraId="5F491023" w14:textId="4FA87DDF" w:rsidR="00905439" w:rsidRPr="00A140BB" w:rsidRDefault="00905439" w:rsidP="0052457F">
      <w:pPr>
        <w:keepNext/>
        <w:keepLines/>
        <w:spacing w:line="288" w:lineRule="auto"/>
        <w:jc w:val="both"/>
        <w:rPr>
          <w:rFonts w:ascii="Tahoma" w:hAnsi="Tahoma" w:cs="Tahoma"/>
        </w:rPr>
      </w:pPr>
      <w:r w:rsidRPr="00A140BB">
        <w:rPr>
          <w:rFonts w:ascii="Tahoma" w:hAnsi="Tahoma" w:cs="Tahoma"/>
        </w:rPr>
        <w:t>Dokumentacija v zvezi z oddajo javnega naročila (v nadaljevanju tudi: razpisna dokumentacija) natančno določa predmet javnega naročila ter pogoje in merila za izbiro najugodnejšega ponudnika za posamezni sklop</w:t>
      </w:r>
      <w:r w:rsidR="005D77E8" w:rsidRPr="00A140BB">
        <w:rPr>
          <w:rFonts w:ascii="Tahoma" w:hAnsi="Tahoma" w:cs="Tahoma"/>
        </w:rPr>
        <w:t xml:space="preserve"> predmeta javnega naročila</w:t>
      </w:r>
      <w:r w:rsidRPr="00A140BB">
        <w:rPr>
          <w:rFonts w:ascii="Tahoma" w:hAnsi="Tahoma" w:cs="Tahoma"/>
        </w:rPr>
        <w:t>, s katerim/i bo/do sklenjen/i okvirni sporazumi</w:t>
      </w:r>
      <w:r w:rsidR="005D77E8" w:rsidRPr="00A140BB">
        <w:rPr>
          <w:rFonts w:ascii="Tahoma" w:hAnsi="Tahoma" w:cs="Tahoma"/>
        </w:rPr>
        <w:t>.</w:t>
      </w:r>
    </w:p>
    <w:p w14:paraId="10FCE6A5" w14:textId="77777777" w:rsidR="00905439" w:rsidRPr="00A140BB" w:rsidRDefault="00905439" w:rsidP="0052457F">
      <w:pPr>
        <w:keepNext/>
        <w:keepLines/>
        <w:spacing w:line="288" w:lineRule="auto"/>
        <w:rPr>
          <w:rFonts w:ascii="Tahoma" w:hAnsi="Tahoma" w:cs="Tahoma"/>
          <w:color w:val="FF0000"/>
        </w:rPr>
      </w:pPr>
    </w:p>
    <w:p w14:paraId="552566D8" w14:textId="3C320BDE" w:rsidR="00832A7F" w:rsidRPr="00A140BB" w:rsidRDefault="00905439" w:rsidP="0052457F">
      <w:pPr>
        <w:keepNext/>
        <w:keepLines/>
        <w:ind w:right="-2"/>
        <w:jc w:val="both"/>
        <w:rPr>
          <w:rFonts w:ascii="Tahoma" w:hAnsi="Tahoma" w:cs="Tahoma"/>
          <w:b/>
          <w:noProof/>
        </w:rPr>
      </w:pPr>
      <w:r w:rsidRPr="00A140BB">
        <w:rPr>
          <w:rFonts w:ascii="Tahoma" w:hAnsi="Tahoma" w:cs="Tahoma"/>
        </w:rPr>
        <w:t>Sestavni del razpisne dokumentacije so tudi morebitne spremembe, dopolnitve in pojasnila razpisne dokumentacije ter odgovori na vprašanja gospodarskih subjektov</w:t>
      </w:r>
      <w:r w:rsidR="00C96BD7" w:rsidRPr="00A140BB">
        <w:rPr>
          <w:rFonts w:ascii="Tahoma" w:hAnsi="Tahoma" w:cs="Tahoma"/>
        </w:rPr>
        <w:t>.</w:t>
      </w:r>
    </w:p>
    <w:p w14:paraId="16E74809" w14:textId="77777777" w:rsidR="00832A7F" w:rsidRPr="00A140BB" w:rsidRDefault="00832A7F" w:rsidP="0052457F">
      <w:pPr>
        <w:keepNext/>
        <w:keepLines/>
        <w:rPr>
          <w:rFonts w:ascii="Tahoma" w:hAnsi="Tahoma" w:cs="Tahoma"/>
        </w:rPr>
      </w:pPr>
    </w:p>
    <w:p w14:paraId="41C33366" w14:textId="77777777" w:rsidR="00832A7F" w:rsidRPr="00A140BB" w:rsidRDefault="00832A7F" w:rsidP="0052457F">
      <w:pPr>
        <w:keepNext/>
        <w:keepLines/>
        <w:rPr>
          <w:rFonts w:ascii="Tahoma" w:hAnsi="Tahoma" w:cs="Tahoma"/>
        </w:rPr>
      </w:pPr>
    </w:p>
    <w:p w14:paraId="78979762" w14:textId="77777777" w:rsidR="00832A7F" w:rsidRPr="00A140BB" w:rsidRDefault="00832A7F" w:rsidP="0052457F">
      <w:pPr>
        <w:keepNext/>
        <w:keepLines/>
        <w:rPr>
          <w:rFonts w:ascii="Tahoma" w:hAnsi="Tahoma" w:cs="Tahoma"/>
        </w:rPr>
      </w:pPr>
      <w:r w:rsidRPr="00A140BB">
        <w:rPr>
          <w:rFonts w:ascii="Tahoma" w:hAnsi="Tahoma" w:cs="Tahoma"/>
        </w:rPr>
        <w:t>S spoštovanjem!</w:t>
      </w:r>
    </w:p>
    <w:p w14:paraId="6A9787CE" w14:textId="77777777" w:rsidR="00832A7F" w:rsidRPr="00A140BB" w:rsidRDefault="00832A7F" w:rsidP="0052457F">
      <w:pPr>
        <w:keepNext/>
        <w:keepLines/>
        <w:autoSpaceDE w:val="0"/>
        <w:autoSpaceDN w:val="0"/>
        <w:adjustRightInd w:val="0"/>
        <w:rPr>
          <w:rFonts w:ascii="Tahoma" w:hAnsi="Tahoma" w:cs="Tahoma"/>
        </w:rPr>
      </w:pPr>
    </w:p>
    <w:p w14:paraId="49B7C367" w14:textId="77777777" w:rsidR="00832A7F" w:rsidRPr="00A140BB" w:rsidRDefault="00832A7F" w:rsidP="0052457F">
      <w:pPr>
        <w:keepNext/>
        <w:keepLines/>
        <w:autoSpaceDE w:val="0"/>
        <w:autoSpaceDN w:val="0"/>
        <w:adjustRightInd w:val="0"/>
        <w:rPr>
          <w:rFonts w:ascii="Tahoma,Bold" w:hAnsi="Tahoma,Bold" w:cs="Tahoma,Bold"/>
          <w:bCs/>
        </w:rPr>
      </w:pPr>
    </w:p>
    <w:p w14:paraId="29D02C52" w14:textId="77777777" w:rsidR="00832A7F" w:rsidRPr="00A140BB" w:rsidRDefault="00832A7F" w:rsidP="0052457F">
      <w:pPr>
        <w:keepNext/>
        <w:keepLines/>
        <w:autoSpaceDE w:val="0"/>
        <w:autoSpaceDN w:val="0"/>
        <w:adjustRightInd w:val="0"/>
        <w:jc w:val="right"/>
        <w:rPr>
          <w:rFonts w:ascii="Tahoma,Bold" w:hAnsi="Tahoma,Bold" w:cs="Tahoma,Bold"/>
          <w:bCs/>
        </w:rPr>
      </w:pPr>
    </w:p>
    <w:p w14:paraId="324120D4" w14:textId="77777777" w:rsidR="00832A7F" w:rsidRPr="00A140BB" w:rsidRDefault="00832A7F" w:rsidP="0052457F">
      <w:pPr>
        <w:keepNext/>
        <w:keepLines/>
        <w:autoSpaceDE w:val="0"/>
        <w:autoSpaceDN w:val="0"/>
        <w:adjustRightInd w:val="0"/>
        <w:ind w:left="6372"/>
        <w:rPr>
          <w:rFonts w:ascii="Tahoma,Bold" w:hAnsi="Tahoma,Bold" w:cs="Tahoma,Bold"/>
          <w:bCs/>
        </w:rPr>
      </w:pPr>
      <w:r w:rsidRPr="00A140BB">
        <w:rPr>
          <w:rFonts w:ascii="Tahoma,Bold" w:hAnsi="Tahoma,Bold" w:cs="Tahoma,Bold"/>
          <w:bCs/>
        </w:rPr>
        <w:t xml:space="preserve">      Direkto</w:t>
      </w:r>
      <w:r w:rsidR="008338BD" w:rsidRPr="00A140BB">
        <w:rPr>
          <w:rFonts w:ascii="Tahoma,Bold" w:hAnsi="Tahoma,Bold" w:cs="Tahoma,Bold"/>
          <w:bCs/>
        </w:rPr>
        <w:t>r</w:t>
      </w:r>
    </w:p>
    <w:p w14:paraId="07953318" w14:textId="77777777" w:rsidR="00832A7F" w:rsidRPr="00A140BB" w:rsidRDefault="00832A7F" w:rsidP="0052457F">
      <w:pPr>
        <w:keepNext/>
        <w:keepLines/>
        <w:ind w:left="4956" w:firstLine="708"/>
        <w:rPr>
          <w:rFonts w:ascii="Tahoma" w:hAnsi="Tahoma" w:cs="Tahoma"/>
        </w:rPr>
      </w:pPr>
      <w:proofErr w:type="spellStart"/>
      <w:r w:rsidRPr="00A140BB">
        <w:rPr>
          <w:rFonts w:ascii="Tahoma,Bold" w:hAnsi="Tahoma,Bold" w:cs="Tahoma,Bold"/>
          <w:bCs/>
        </w:rPr>
        <w:t>l.r</w:t>
      </w:r>
      <w:proofErr w:type="spellEnd"/>
      <w:r w:rsidRPr="00A140BB">
        <w:rPr>
          <w:rFonts w:ascii="Tahoma,Bold" w:hAnsi="Tahoma,Bold" w:cs="Tahoma,Bold"/>
          <w:bCs/>
        </w:rPr>
        <w:t xml:space="preserve">. </w:t>
      </w:r>
      <w:r w:rsidR="0016098B" w:rsidRPr="00A140BB">
        <w:rPr>
          <w:rFonts w:ascii="Tahoma,Bold" w:hAnsi="Tahoma,Bold" w:cs="Tahoma,Bold"/>
          <w:bCs/>
        </w:rPr>
        <w:t>Krištof Mlakar</w:t>
      </w:r>
      <w:r w:rsidRPr="00A140BB">
        <w:rPr>
          <w:rFonts w:ascii="Tahoma,Bold" w:hAnsi="Tahoma,Bold" w:cs="Tahoma,Bold"/>
          <w:bCs/>
        </w:rPr>
        <w:t>, univ. dipl. prav.</w:t>
      </w:r>
    </w:p>
    <w:p w14:paraId="01D5DD8A" w14:textId="77777777" w:rsidR="00A43EED" w:rsidRPr="00A140BB" w:rsidRDefault="00A43EED" w:rsidP="0052457F">
      <w:pPr>
        <w:pStyle w:val="Naslov1"/>
        <w:keepLines/>
        <w:jc w:val="center"/>
        <w:rPr>
          <w:rFonts w:ascii="Tahoma" w:hAnsi="Tahoma" w:cs="Tahoma"/>
          <w:sz w:val="28"/>
          <w:szCs w:val="28"/>
        </w:rPr>
      </w:pPr>
    </w:p>
    <w:bookmarkEnd w:id="0"/>
    <w:p w14:paraId="04A0A4FE" w14:textId="77777777" w:rsidR="006402A9" w:rsidRPr="00A140BB" w:rsidRDefault="006402A9" w:rsidP="0052457F">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21E65E0C" w14:textId="77777777" w:rsidR="00832A7F" w:rsidRPr="00A140BB" w:rsidRDefault="00267A10" w:rsidP="0052457F">
      <w:pPr>
        <w:keepNext/>
        <w:keepLines/>
        <w:numPr>
          <w:ilvl w:val="0"/>
          <w:numId w:val="2"/>
        </w:numPr>
        <w:jc w:val="both"/>
        <w:rPr>
          <w:rFonts w:ascii="Tahoma" w:hAnsi="Tahoma" w:cs="Tahoma"/>
          <w:b/>
          <w:sz w:val="24"/>
        </w:rPr>
      </w:pPr>
      <w:r w:rsidRPr="00A140BB">
        <w:rPr>
          <w:rFonts w:ascii="Tahoma" w:hAnsi="Tahoma" w:cs="Tahoma"/>
          <w:b/>
          <w:sz w:val="24"/>
        </w:rPr>
        <w:br w:type="page"/>
      </w:r>
      <w:r w:rsidR="00832A7F" w:rsidRPr="00A140BB">
        <w:rPr>
          <w:rFonts w:ascii="Tahoma" w:hAnsi="Tahoma" w:cs="Tahoma"/>
          <w:b/>
          <w:sz w:val="24"/>
        </w:rPr>
        <w:lastRenderedPageBreak/>
        <w:t xml:space="preserve">SPLOŠNA DOLOČILA </w:t>
      </w:r>
    </w:p>
    <w:p w14:paraId="1DB2BE8E" w14:textId="77777777" w:rsidR="00832A7F" w:rsidRPr="00A140BB" w:rsidRDefault="00832A7F" w:rsidP="0052457F">
      <w:pPr>
        <w:keepNext/>
        <w:keepLines/>
        <w:jc w:val="both"/>
        <w:rPr>
          <w:rFonts w:ascii="Tahoma" w:hAnsi="Tahoma" w:cs="Tahoma"/>
          <w:b/>
        </w:rPr>
      </w:pPr>
    </w:p>
    <w:p w14:paraId="6D450DC2" w14:textId="77777777" w:rsidR="00832A7F" w:rsidRPr="00A140BB" w:rsidRDefault="00832A7F" w:rsidP="0052457F">
      <w:pPr>
        <w:keepNext/>
        <w:keepLines/>
        <w:numPr>
          <w:ilvl w:val="1"/>
          <w:numId w:val="2"/>
        </w:numPr>
        <w:jc w:val="both"/>
        <w:rPr>
          <w:rFonts w:ascii="Tahoma" w:hAnsi="Tahoma" w:cs="Tahoma"/>
          <w:b/>
        </w:rPr>
      </w:pPr>
      <w:r w:rsidRPr="00A140BB">
        <w:rPr>
          <w:rFonts w:ascii="Tahoma" w:hAnsi="Tahoma" w:cs="Tahoma"/>
          <w:b/>
        </w:rPr>
        <w:t xml:space="preserve">Predmet javnega naročila </w:t>
      </w:r>
    </w:p>
    <w:p w14:paraId="0D2DCE91" w14:textId="77777777" w:rsidR="00832A7F" w:rsidRPr="00A140BB" w:rsidRDefault="00832A7F" w:rsidP="0052457F">
      <w:pPr>
        <w:keepNext/>
        <w:keepLines/>
        <w:jc w:val="both"/>
        <w:rPr>
          <w:rFonts w:ascii="Tahoma" w:hAnsi="Tahoma" w:cs="Tahoma"/>
          <w:b/>
        </w:rPr>
      </w:pPr>
    </w:p>
    <w:p w14:paraId="313A01F4" w14:textId="7562569C" w:rsidR="00D45965" w:rsidRPr="00A140BB" w:rsidRDefault="0016098B" w:rsidP="0052457F">
      <w:pPr>
        <w:keepNext/>
        <w:keepLines/>
        <w:jc w:val="both"/>
        <w:rPr>
          <w:rFonts w:ascii="Tahoma" w:hAnsi="Tahoma" w:cs="Tahoma"/>
        </w:rPr>
      </w:pPr>
      <w:r w:rsidRPr="00A140BB">
        <w:rPr>
          <w:rFonts w:ascii="Tahoma" w:hAnsi="Tahoma" w:cs="Tahoma"/>
          <w:color w:val="000000"/>
        </w:rPr>
        <w:t>Predmet javnega naročila je »</w:t>
      </w:r>
      <w:r w:rsidR="005D77E8" w:rsidRPr="00A140BB">
        <w:rPr>
          <w:rFonts w:ascii="Tahoma" w:hAnsi="Tahoma" w:cs="Tahoma"/>
          <w:lang w:eastAsia="en-US"/>
        </w:rPr>
        <w:t>Okoljsko manj obremenjujoče čiščenje poslovnih prostorov</w:t>
      </w:r>
      <w:r w:rsidRPr="00A140BB">
        <w:rPr>
          <w:rFonts w:ascii="Tahoma" w:hAnsi="Tahoma" w:cs="Tahoma"/>
          <w:color w:val="000000"/>
        </w:rPr>
        <w:t>«</w:t>
      </w:r>
      <w:r w:rsidR="00C663F0" w:rsidRPr="00A140BB">
        <w:rPr>
          <w:rFonts w:ascii="Tahoma" w:hAnsi="Tahoma" w:cs="Tahoma"/>
          <w:color w:val="000000"/>
        </w:rPr>
        <w:t xml:space="preserve"> </w:t>
      </w:r>
      <w:r w:rsidR="00D45965" w:rsidRPr="00A140BB">
        <w:rPr>
          <w:rFonts w:ascii="Tahoma" w:hAnsi="Tahoma" w:cs="Tahoma"/>
        </w:rPr>
        <w:t xml:space="preserve">(v nadaljevanju tudi: storitve in/ali čiščenje poslovnih prostorov) </w:t>
      </w:r>
      <w:r w:rsidR="00C663F0" w:rsidRPr="00A140BB">
        <w:rPr>
          <w:rFonts w:ascii="Tahoma" w:hAnsi="Tahoma" w:cs="Tahoma"/>
          <w:color w:val="000000"/>
        </w:rPr>
        <w:t xml:space="preserve">za obdobje </w:t>
      </w:r>
      <w:r w:rsidR="005D77E8" w:rsidRPr="00A140BB">
        <w:rPr>
          <w:rFonts w:ascii="Tahoma" w:hAnsi="Tahoma" w:cs="Tahoma"/>
        </w:rPr>
        <w:t xml:space="preserve">oseminštirideset </w:t>
      </w:r>
      <w:r w:rsidR="002A7ED6" w:rsidRPr="00A140BB">
        <w:rPr>
          <w:rFonts w:ascii="Tahoma" w:hAnsi="Tahoma" w:cs="Tahoma"/>
          <w:color w:val="000000"/>
        </w:rPr>
        <w:t>(</w:t>
      </w:r>
      <w:r w:rsidR="005D77E8" w:rsidRPr="00A140BB">
        <w:rPr>
          <w:rFonts w:ascii="Tahoma" w:hAnsi="Tahoma" w:cs="Tahoma"/>
          <w:color w:val="000000"/>
        </w:rPr>
        <w:t>48</w:t>
      </w:r>
      <w:r w:rsidR="002A7ED6" w:rsidRPr="00A140BB">
        <w:rPr>
          <w:rFonts w:ascii="Tahoma" w:hAnsi="Tahoma" w:cs="Tahoma"/>
          <w:color w:val="000000"/>
        </w:rPr>
        <w:t>)</w:t>
      </w:r>
      <w:r w:rsidR="00C663F0" w:rsidRPr="00A140BB">
        <w:rPr>
          <w:rFonts w:ascii="Tahoma" w:hAnsi="Tahoma" w:cs="Tahoma"/>
          <w:color w:val="000000"/>
        </w:rPr>
        <w:t xml:space="preserve"> mesecev</w:t>
      </w:r>
      <w:r w:rsidR="00D45965" w:rsidRPr="00A140BB">
        <w:rPr>
          <w:rFonts w:ascii="Tahoma" w:hAnsi="Tahoma" w:cs="Tahoma"/>
        </w:rPr>
        <w:t xml:space="preserve"> od dneva sklenitve okvirnega sporazuma.</w:t>
      </w:r>
    </w:p>
    <w:p w14:paraId="58A19F3F" w14:textId="77777777" w:rsidR="00D45965" w:rsidRPr="00A140BB" w:rsidRDefault="00D45965" w:rsidP="0052457F">
      <w:pPr>
        <w:keepNext/>
        <w:keepLines/>
        <w:jc w:val="both"/>
        <w:rPr>
          <w:rFonts w:ascii="Tahoma" w:hAnsi="Tahoma" w:cs="Tahoma"/>
        </w:rPr>
      </w:pPr>
    </w:p>
    <w:p w14:paraId="315A4EF1" w14:textId="4B672866" w:rsidR="0016098B" w:rsidRPr="00A140BB" w:rsidRDefault="00D45965" w:rsidP="0052457F">
      <w:pPr>
        <w:keepNext/>
        <w:keepLines/>
        <w:spacing w:after="120"/>
        <w:jc w:val="both"/>
        <w:rPr>
          <w:rFonts w:ascii="Tahoma" w:hAnsi="Tahoma" w:cs="Tahoma"/>
        </w:rPr>
      </w:pPr>
      <w:r w:rsidRPr="00A140BB">
        <w:rPr>
          <w:rFonts w:ascii="Tahoma" w:hAnsi="Tahoma" w:cs="Tahoma"/>
        </w:rPr>
        <w:t xml:space="preserve">Predmet javnega naročila je </w:t>
      </w:r>
      <w:r w:rsidR="0016098B" w:rsidRPr="00A140BB">
        <w:rPr>
          <w:rFonts w:ascii="Tahoma" w:hAnsi="Tahoma" w:cs="Tahoma"/>
        </w:rPr>
        <w:t>razdeljen na naslednje sklope:</w:t>
      </w:r>
      <w:r w:rsidRPr="00A140BB">
        <w:rPr>
          <w:rFonts w:ascii="Tahoma" w:hAnsi="Tahoma" w:cs="Tahoma"/>
        </w:rPr>
        <w:t xml:space="preserve"> </w:t>
      </w:r>
    </w:p>
    <w:p w14:paraId="0B993D73" w14:textId="093BEE3C" w:rsidR="00047B95" w:rsidRPr="00A140BB" w:rsidRDefault="002A7ED6" w:rsidP="0052457F">
      <w:pPr>
        <w:keepNext/>
        <w:keepLines/>
        <w:numPr>
          <w:ilvl w:val="0"/>
          <w:numId w:val="5"/>
        </w:numPr>
        <w:jc w:val="both"/>
        <w:rPr>
          <w:rFonts w:ascii="Tahoma" w:hAnsi="Tahoma" w:cs="Tahoma"/>
        </w:rPr>
      </w:pPr>
      <w:r w:rsidRPr="00A140BB">
        <w:rPr>
          <w:rFonts w:ascii="Tahoma" w:hAnsi="Tahoma" w:cs="Tahoma"/>
        </w:rPr>
        <w:t xml:space="preserve">Sklop </w:t>
      </w:r>
      <w:r w:rsidR="00845D04" w:rsidRPr="00A140BB">
        <w:rPr>
          <w:rFonts w:ascii="Tahoma" w:hAnsi="Tahoma" w:cs="Tahoma"/>
        </w:rPr>
        <w:t xml:space="preserve">št. </w:t>
      </w:r>
      <w:r w:rsidRPr="00A140BB">
        <w:rPr>
          <w:rFonts w:ascii="Tahoma" w:hAnsi="Tahoma" w:cs="Tahoma"/>
        </w:rPr>
        <w:t>1: JAVNO PODJETJE ENERGETIKA L</w:t>
      </w:r>
      <w:r w:rsidR="00AD1956" w:rsidRPr="00A140BB">
        <w:rPr>
          <w:rFonts w:ascii="Tahoma" w:hAnsi="Tahoma" w:cs="Tahoma"/>
        </w:rPr>
        <w:t xml:space="preserve">JUBLJANA d.o.o. </w:t>
      </w:r>
      <w:r w:rsidR="00845D04" w:rsidRPr="00A140BB">
        <w:rPr>
          <w:rFonts w:ascii="Tahoma" w:hAnsi="Tahoma" w:cs="Tahoma"/>
        </w:rPr>
        <w:t>–</w:t>
      </w:r>
      <w:r w:rsidR="00AD1956" w:rsidRPr="00A140BB">
        <w:rPr>
          <w:rFonts w:ascii="Tahoma" w:hAnsi="Tahoma" w:cs="Tahoma"/>
        </w:rPr>
        <w:t xml:space="preserve"> </w:t>
      </w:r>
      <w:r w:rsidR="00845D04" w:rsidRPr="00A140BB">
        <w:rPr>
          <w:rFonts w:ascii="Tahoma" w:hAnsi="Tahoma" w:cs="Tahoma"/>
        </w:rPr>
        <w:t>poslovna stavba JHL na V70</w:t>
      </w:r>
      <w:r w:rsidRPr="00A140BB">
        <w:rPr>
          <w:rFonts w:ascii="Tahoma" w:hAnsi="Tahoma" w:cs="Tahoma"/>
        </w:rPr>
        <w:t xml:space="preserve"> (v nadaljevanju tudi: Sklop</w:t>
      </w:r>
      <w:r w:rsidR="00845D04" w:rsidRPr="00A140BB">
        <w:rPr>
          <w:rFonts w:ascii="Tahoma" w:hAnsi="Tahoma" w:cs="Tahoma"/>
        </w:rPr>
        <w:t xml:space="preserve"> št.</w:t>
      </w:r>
      <w:r w:rsidRPr="00A140BB">
        <w:rPr>
          <w:rFonts w:ascii="Tahoma" w:hAnsi="Tahoma" w:cs="Tahoma"/>
        </w:rPr>
        <w:t xml:space="preserve"> 1 in/ali Sklop </w:t>
      </w:r>
      <w:r w:rsidR="00845D04" w:rsidRPr="00A140BB">
        <w:rPr>
          <w:rFonts w:ascii="Tahoma" w:hAnsi="Tahoma" w:cs="Tahoma"/>
        </w:rPr>
        <w:t xml:space="preserve">št. </w:t>
      </w:r>
      <w:r w:rsidRPr="00A140BB">
        <w:rPr>
          <w:rFonts w:ascii="Tahoma" w:hAnsi="Tahoma" w:cs="Tahoma"/>
        </w:rPr>
        <w:t xml:space="preserve">1: </w:t>
      </w:r>
      <w:r w:rsidR="00845D04" w:rsidRPr="00A140BB">
        <w:rPr>
          <w:rFonts w:ascii="Tahoma" w:hAnsi="Tahoma" w:cs="Tahoma"/>
        </w:rPr>
        <w:t>ENLJ in/ali Sklop št. 1: ENLJ - poslovna stavba JHL na V70</w:t>
      </w:r>
      <w:r w:rsidRPr="00A140BB">
        <w:rPr>
          <w:rFonts w:ascii="Tahoma" w:hAnsi="Tahoma" w:cs="Tahoma"/>
        </w:rPr>
        <w:t>),</w:t>
      </w:r>
    </w:p>
    <w:p w14:paraId="7E9321AA" w14:textId="1915E663" w:rsidR="00845D04" w:rsidRPr="00A140BB" w:rsidRDefault="00845D04" w:rsidP="0052457F">
      <w:pPr>
        <w:keepNext/>
        <w:keepLines/>
        <w:numPr>
          <w:ilvl w:val="0"/>
          <w:numId w:val="5"/>
        </w:numPr>
        <w:jc w:val="both"/>
        <w:rPr>
          <w:rFonts w:ascii="Tahoma" w:hAnsi="Tahoma" w:cs="Tahoma"/>
        </w:rPr>
      </w:pPr>
      <w:bookmarkStart w:id="1" w:name="_Hlk190156157"/>
      <w:r w:rsidRPr="00A140BB">
        <w:rPr>
          <w:rFonts w:ascii="Tahoma" w:hAnsi="Tahoma" w:cs="Tahoma"/>
        </w:rPr>
        <w:t xml:space="preserve">Sklop št. 2: JAVNO PODJETJE ENERGETIKA LJUBLJANA d.o.o. – delavnice na V70 in celotna V62 (v nadaljevanju tudi: Sklop št. </w:t>
      </w:r>
      <w:r w:rsidR="00063B43" w:rsidRPr="00A140BB">
        <w:rPr>
          <w:rFonts w:ascii="Tahoma" w:hAnsi="Tahoma" w:cs="Tahoma"/>
        </w:rPr>
        <w:t>2</w:t>
      </w:r>
      <w:r w:rsidRPr="00A140BB">
        <w:rPr>
          <w:rFonts w:ascii="Tahoma" w:hAnsi="Tahoma" w:cs="Tahoma"/>
        </w:rPr>
        <w:t xml:space="preserve"> in/ali Sklop št. </w:t>
      </w:r>
      <w:r w:rsidR="00063B43" w:rsidRPr="00A140BB">
        <w:rPr>
          <w:rFonts w:ascii="Tahoma" w:hAnsi="Tahoma" w:cs="Tahoma"/>
        </w:rPr>
        <w:t>2</w:t>
      </w:r>
      <w:r w:rsidRPr="00A140BB">
        <w:rPr>
          <w:rFonts w:ascii="Tahoma" w:hAnsi="Tahoma" w:cs="Tahoma"/>
        </w:rPr>
        <w:t xml:space="preserve">: ENLJ in/ali Sklop št. </w:t>
      </w:r>
      <w:r w:rsidR="00063B43" w:rsidRPr="00A140BB">
        <w:rPr>
          <w:rFonts w:ascii="Tahoma" w:hAnsi="Tahoma" w:cs="Tahoma"/>
        </w:rPr>
        <w:t>2</w:t>
      </w:r>
      <w:r w:rsidRPr="00A140BB">
        <w:rPr>
          <w:rFonts w:ascii="Tahoma" w:hAnsi="Tahoma" w:cs="Tahoma"/>
        </w:rPr>
        <w:t xml:space="preserve">: ENLJ - </w:t>
      </w:r>
      <w:r w:rsidR="00063B43" w:rsidRPr="00A140BB">
        <w:rPr>
          <w:rFonts w:ascii="Tahoma" w:hAnsi="Tahoma" w:cs="Tahoma"/>
        </w:rPr>
        <w:t>delavnice na V70 in celotna V62</w:t>
      </w:r>
      <w:r w:rsidRPr="00A140BB">
        <w:rPr>
          <w:rFonts w:ascii="Tahoma" w:hAnsi="Tahoma" w:cs="Tahoma"/>
        </w:rPr>
        <w:t>),</w:t>
      </w:r>
    </w:p>
    <w:bookmarkEnd w:id="1"/>
    <w:p w14:paraId="2954D626" w14:textId="5140A328" w:rsidR="00063B43" w:rsidRPr="00A140BB" w:rsidRDefault="00063B43" w:rsidP="0052457F">
      <w:pPr>
        <w:keepNext/>
        <w:keepLines/>
        <w:numPr>
          <w:ilvl w:val="0"/>
          <w:numId w:val="5"/>
        </w:numPr>
        <w:jc w:val="both"/>
        <w:rPr>
          <w:rFonts w:ascii="Tahoma" w:hAnsi="Tahoma" w:cs="Tahoma"/>
        </w:rPr>
      </w:pPr>
      <w:r w:rsidRPr="00A140BB">
        <w:rPr>
          <w:rFonts w:ascii="Tahoma" w:hAnsi="Tahoma" w:cs="Tahoma"/>
        </w:rPr>
        <w:t xml:space="preserve">Sklop št. 3: JAVNO PODJETJE ENERGETIKA LJUBLJANA d.o.o. – </w:t>
      </w:r>
      <w:r w:rsidRPr="00A140BB">
        <w:rPr>
          <w:rFonts w:ascii="Calibri" w:hAnsi="Calibri" w:cs="Calibri"/>
          <w:color w:val="000000"/>
          <w:sz w:val="22"/>
          <w:szCs w:val="22"/>
        </w:rPr>
        <w:t>poslovno tehnični objekt T19</w:t>
      </w:r>
      <w:r w:rsidRPr="00A140BB">
        <w:rPr>
          <w:rFonts w:ascii="Tahoma" w:hAnsi="Tahoma" w:cs="Tahoma"/>
        </w:rPr>
        <w:t xml:space="preserve"> (v nadaljevanju tudi: Sklop št. 3 in/ali Sklop št. 3: ENLJ in/ali Sklop št. 3: ENLJ - poslovno tehnični objekt na T19),</w:t>
      </w:r>
    </w:p>
    <w:p w14:paraId="1ED560DD" w14:textId="4503A2F7" w:rsidR="00063B43" w:rsidRPr="00A140BB" w:rsidRDefault="00063B43" w:rsidP="0052457F">
      <w:pPr>
        <w:keepNext/>
        <w:keepLines/>
        <w:numPr>
          <w:ilvl w:val="0"/>
          <w:numId w:val="5"/>
        </w:numPr>
        <w:jc w:val="both"/>
        <w:rPr>
          <w:rFonts w:ascii="Tahoma" w:hAnsi="Tahoma" w:cs="Tahoma"/>
        </w:rPr>
      </w:pPr>
      <w:r w:rsidRPr="00A140BB">
        <w:rPr>
          <w:rFonts w:ascii="Tahoma" w:hAnsi="Tahoma" w:cs="Tahoma"/>
        </w:rPr>
        <w:t xml:space="preserve">Sklop št. 4: JAVNO PODJETJE ENERGETIKA LJUBLJANA d.o.o. – </w:t>
      </w:r>
      <w:r w:rsidRPr="00A140BB">
        <w:rPr>
          <w:rFonts w:ascii="Calibri" w:hAnsi="Calibri" w:cs="Calibri"/>
          <w:color w:val="000000"/>
          <w:sz w:val="22"/>
          <w:szCs w:val="22"/>
        </w:rPr>
        <w:t>GPO - pogonski obrat</w:t>
      </w:r>
      <w:r w:rsidRPr="00A140BB">
        <w:rPr>
          <w:rFonts w:ascii="Tahoma" w:hAnsi="Tahoma" w:cs="Tahoma"/>
        </w:rPr>
        <w:t xml:space="preserve"> (v nadaljevanju tudi: Sklop št. 4 in/ali Sklop št. 4: ENLJ in/ali Sklop št. 4: ENLJ - </w:t>
      </w:r>
      <w:r w:rsidRPr="00A140BB">
        <w:rPr>
          <w:rFonts w:ascii="Calibri" w:hAnsi="Calibri" w:cs="Calibri"/>
          <w:color w:val="000000"/>
          <w:sz w:val="22"/>
          <w:szCs w:val="22"/>
        </w:rPr>
        <w:t>GPO - pogonski obrat</w:t>
      </w:r>
      <w:r w:rsidRPr="00A140BB">
        <w:rPr>
          <w:rFonts w:ascii="Tahoma" w:hAnsi="Tahoma" w:cs="Tahoma"/>
        </w:rPr>
        <w:t>),</w:t>
      </w:r>
    </w:p>
    <w:p w14:paraId="1615B6D4" w14:textId="2D60C6A4" w:rsidR="00063B43" w:rsidRPr="00A140BB" w:rsidRDefault="00063B43" w:rsidP="0052457F">
      <w:pPr>
        <w:keepNext/>
        <w:keepLines/>
        <w:numPr>
          <w:ilvl w:val="0"/>
          <w:numId w:val="5"/>
        </w:numPr>
        <w:jc w:val="both"/>
        <w:rPr>
          <w:rFonts w:ascii="Tahoma" w:hAnsi="Tahoma" w:cs="Tahoma"/>
        </w:rPr>
      </w:pPr>
      <w:r w:rsidRPr="00A140BB">
        <w:rPr>
          <w:rFonts w:ascii="Tahoma" w:hAnsi="Tahoma" w:cs="Tahoma"/>
        </w:rPr>
        <w:t xml:space="preserve">Sklop št. 5: JAVNO PODJETJE ENERGETIKA LJUBLJANA d.o.o. – </w:t>
      </w:r>
      <w:r w:rsidRPr="00A140BB">
        <w:rPr>
          <w:rFonts w:ascii="Calibri" w:hAnsi="Calibri" w:cs="Calibri"/>
          <w:color w:val="000000"/>
          <w:sz w:val="22"/>
          <w:szCs w:val="22"/>
        </w:rPr>
        <w:t>pomožna dela na obratovalnih napravah, predpriprava in urejanje delovišč ter strojev</w:t>
      </w:r>
      <w:r w:rsidRPr="00A140BB">
        <w:rPr>
          <w:rFonts w:ascii="Tahoma" w:hAnsi="Tahoma" w:cs="Tahoma"/>
        </w:rPr>
        <w:t xml:space="preserve"> (v nadaljevanju tudi: Sklop št. 5 in/ali Sklop št. 5: ENLJ in/ali Sklop št. 5: ENLJ - </w:t>
      </w:r>
      <w:r w:rsidRPr="00A140BB">
        <w:rPr>
          <w:rFonts w:ascii="Calibri" w:hAnsi="Calibri" w:cs="Calibri"/>
          <w:color w:val="000000"/>
          <w:sz w:val="22"/>
          <w:szCs w:val="22"/>
        </w:rPr>
        <w:t>GPO - pomožna dela na T19</w:t>
      </w:r>
      <w:r w:rsidRPr="00A140BB">
        <w:rPr>
          <w:rFonts w:ascii="Tahoma" w:hAnsi="Tahoma" w:cs="Tahoma"/>
        </w:rPr>
        <w:t>),</w:t>
      </w:r>
    </w:p>
    <w:p w14:paraId="5A1394B1" w14:textId="35CB2869" w:rsidR="00063B43" w:rsidRPr="00A140BB" w:rsidRDefault="00063B43" w:rsidP="0052457F">
      <w:pPr>
        <w:keepNext/>
        <w:keepLines/>
        <w:numPr>
          <w:ilvl w:val="0"/>
          <w:numId w:val="5"/>
        </w:numPr>
        <w:jc w:val="both"/>
        <w:rPr>
          <w:rFonts w:ascii="Tahoma" w:hAnsi="Tahoma" w:cs="Tahoma"/>
        </w:rPr>
      </w:pPr>
      <w:r w:rsidRPr="00A140BB">
        <w:rPr>
          <w:rFonts w:ascii="Tahoma" w:hAnsi="Tahoma" w:cs="Tahoma"/>
        </w:rPr>
        <w:t xml:space="preserve">Sklop 6: JAVNO PODJETJE VODOVOD KANALIZACIJA SNAGA d.o.o., </w:t>
      </w:r>
      <w:r w:rsidR="00A51DDA" w:rsidRPr="00A140BB">
        <w:rPr>
          <w:rFonts w:ascii="Tahoma" w:hAnsi="Tahoma" w:cs="Tahoma"/>
        </w:rPr>
        <w:t>(v nadaljevanju tudi: Sklop št. 6 in/ali Sklop št. 6: VKS)</w:t>
      </w:r>
      <w:r w:rsidRPr="00A140BB">
        <w:rPr>
          <w:rFonts w:ascii="Tahoma" w:hAnsi="Tahoma" w:cs="Tahoma"/>
        </w:rPr>
        <w:t>,</w:t>
      </w:r>
    </w:p>
    <w:p w14:paraId="3C3C400D" w14:textId="00985D7F" w:rsidR="00063B43" w:rsidRPr="00A140BB" w:rsidRDefault="00063B43" w:rsidP="0052457F">
      <w:pPr>
        <w:keepNext/>
        <w:keepLines/>
        <w:numPr>
          <w:ilvl w:val="0"/>
          <w:numId w:val="5"/>
        </w:numPr>
        <w:jc w:val="both"/>
        <w:rPr>
          <w:rFonts w:ascii="Tahoma" w:hAnsi="Tahoma" w:cs="Tahoma"/>
        </w:rPr>
      </w:pPr>
      <w:r w:rsidRPr="00A140BB">
        <w:rPr>
          <w:rFonts w:ascii="Tahoma" w:hAnsi="Tahoma" w:cs="Tahoma"/>
        </w:rPr>
        <w:t xml:space="preserve">Sklop 7: JAVNO PODJETJE LJUBLJANSKI POTNIŠKI PROMET, d.o.o. </w:t>
      </w:r>
      <w:r w:rsidR="00A51DDA" w:rsidRPr="00A140BB">
        <w:rPr>
          <w:rFonts w:ascii="Tahoma" w:hAnsi="Tahoma" w:cs="Tahoma"/>
        </w:rPr>
        <w:t>(v nadaljevanju tudi: Sklop št. 7 in/ali Sklop št. 7: LPP)</w:t>
      </w:r>
      <w:r w:rsidRPr="00A140BB">
        <w:rPr>
          <w:rFonts w:ascii="Tahoma" w:hAnsi="Tahoma" w:cs="Tahoma"/>
        </w:rPr>
        <w:t>,</w:t>
      </w:r>
    </w:p>
    <w:p w14:paraId="6E720A89" w14:textId="3147D604" w:rsidR="00063B43" w:rsidRPr="00A140BB" w:rsidRDefault="00063B43" w:rsidP="0052457F">
      <w:pPr>
        <w:keepNext/>
        <w:keepLines/>
        <w:numPr>
          <w:ilvl w:val="0"/>
          <w:numId w:val="5"/>
        </w:numPr>
        <w:jc w:val="both"/>
        <w:rPr>
          <w:rFonts w:ascii="Tahoma" w:hAnsi="Tahoma" w:cs="Tahoma"/>
        </w:rPr>
      </w:pPr>
      <w:r w:rsidRPr="00A140BB">
        <w:rPr>
          <w:rFonts w:ascii="Tahoma" w:hAnsi="Tahoma" w:cs="Tahoma"/>
        </w:rPr>
        <w:t xml:space="preserve">Sklop 8: Javno podjetje Ljubljanska parkirišča in tržnice, d.o.o. </w:t>
      </w:r>
      <w:r w:rsidR="00A51DDA" w:rsidRPr="00A140BB">
        <w:rPr>
          <w:rFonts w:ascii="Tahoma" w:hAnsi="Tahoma" w:cs="Tahoma"/>
        </w:rPr>
        <w:t>(v nadaljevanju tudi: Sklop št. 8 in/ali Sklop št. 8: LPT)</w:t>
      </w:r>
      <w:r w:rsidRPr="00A140BB">
        <w:rPr>
          <w:rFonts w:ascii="Tahoma" w:hAnsi="Tahoma" w:cs="Tahoma"/>
        </w:rPr>
        <w:t xml:space="preserve"> in</w:t>
      </w:r>
    </w:p>
    <w:p w14:paraId="280B257A" w14:textId="551ED382" w:rsidR="00063B43" w:rsidRPr="00A140BB" w:rsidRDefault="00063B43" w:rsidP="0052457F">
      <w:pPr>
        <w:keepNext/>
        <w:keepLines/>
        <w:numPr>
          <w:ilvl w:val="0"/>
          <w:numId w:val="5"/>
        </w:numPr>
        <w:jc w:val="both"/>
        <w:rPr>
          <w:rFonts w:ascii="Tahoma" w:hAnsi="Tahoma" w:cs="Tahoma"/>
        </w:rPr>
      </w:pPr>
      <w:r w:rsidRPr="00A140BB">
        <w:rPr>
          <w:rFonts w:ascii="Tahoma" w:hAnsi="Tahoma" w:cs="Tahoma"/>
        </w:rPr>
        <w:t xml:space="preserve">Sklop 9: ŽALE Javno podjetje, d.o.o. </w:t>
      </w:r>
      <w:bookmarkStart w:id="2" w:name="_Hlk190156739"/>
      <w:r w:rsidRPr="00A140BB">
        <w:rPr>
          <w:rFonts w:ascii="Tahoma" w:hAnsi="Tahoma" w:cs="Tahoma"/>
        </w:rPr>
        <w:t>(v nadaljevanju tudi: Sklop št. 9 in/ali Sklop</w:t>
      </w:r>
      <w:r w:rsidR="00A51DDA" w:rsidRPr="00A140BB">
        <w:rPr>
          <w:rFonts w:ascii="Tahoma" w:hAnsi="Tahoma" w:cs="Tahoma"/>
        </w:rPr>
        <w:t xml:space="preserve"> št.</w:t>
      </w:r>
      <w:r w:rsidRPr="00A140BB">
        <w:rPr>
          <w:rFonts w:ascii="Tahoma" w:hAnsi="Tahoma" w:cs="Tahoma"/>
        </w:rPr>
        <w:t xml:space="preserve"> 9: ŽALE)</w:t>
      </w:r>
      <w:bookmarkEnd w:id="2"/>
      <w:r w:rsidRPr="00A140BB">
        <w:rPr>
          <w:rFonts w:ascii="Tahoma" w:hAnsi="Tahoma" w:cs="Tahoma"/>
        </w:rPr>
        <w:t>.</w:t>
      </w:r>
    </w:p>
    <w:p w14:paraId="4EFA54F4" w14:textId="77777777" w:rsidR="005D77E8" w:rsidRPr="00A140BB" w:rsidRDefault="005D77E8" w:rsidP="0052457F">
      <w:pPr>
        <w:keepNext/>
        <w:keepLines/>
        <w:jc w:val="both"/>
        <w:rPr>
          <w:rFonts w:ascii="Tahoma" w:hAnsi="Tahoma" w:cs="Tahoma"/>
          <w:color w:val="000000"/>
        </w:rPr>
      </w:pPr>
    </w:p>
    <w:p w14:paraId="2EED8DF4" w14:textId="0672E434" w:rsidR="00D45965" w:rsidRPr="00A140BB" w:rsidRDefault="00D45965" w:rsidP="0052457F">
      <w:pPr>
        <w:keepNext/>
        <w:keepLines/>
        <w:jc w:val="both"/>
        <w:rPr>
          <w:rFonts w:ascii="Tahoma" w:hAnsi="Tahoma" w:cs="Tahoma"/>
          <w:color w:val="000000"/>
        </w:rPr>
      </w:pPr>
      <w:r w:rsidRPr="00A140BB">
        <w:rPr>
          <w:rFonts w:ascii="Tahoma" w:hAnsi="Tahoma" w:cs="Tahoma"/>
          <w:color w:val="000000"/>
        </w:rPr>
        <w:t xml:space="preserve">Predmet javnega naročila so storitve za katere je obvezno upoštevanje okoljskih vidikov, kot to določa </w:t>
      </w:r>
      <w:r w:rsidRPr="00A140BB">
        <w:rPr>
          <w:rFonts w:ascii="Tahoma" w:hAnsi="Tahoma" w:cs="Tahoma"/>
        </w:rPr>
        <w:t>19</w:t>
      </w:r>
      <w:r w:rsidR="00265742">
        <w:rPr>
          <w:rFonts w:ascii="Tahoma" w:hAnsi="Tahoma" w:cs="Tahoma"/>
        </w:rPr>
        <w:t>.</w:t>
      </w:r>
      <w:r w:rsidRPr="00A140BB">
        <w:rPr>
          <w:rFonts w:ascii="Tahoma" w:hAnsi="Tahoma" w:cs="Tahoma"/>
        </w:rPr>
        <w:t xml:space="preserve"> točka prvega odstavka 4. člena Uredbe o zelenem javnem naročanju (Ur. l. RS, št. </w:t>
      </w:r>
      <w:hyperlink r:id="rId12" w:tgtFrame="_blank" w:tooltip="Uredba o zelenem javnem naročanju" w:history="1">
        <w:r w:rsidRPr="00A140BB">
          <w:rPr>
            <w:rFonts w:ascii="Tahoma" w:hAnsi="Tahoma" w:cs="Tahoma"/>
          </w:rPr>
          <w:t>51/17</w:t>
        </w:r>
      </w:hyperlink>
      <w:r w:rsidRPr="00A140BB">
        <w:rPr>
          <w:rFonts w:ascii="Tahoma" w:hAnsi="Tahoma" w:cs="Tahoma"/>
        </w:rPr>
        <w:t> in nadaljnji; v nadaljevanju: Uredba o zelenem javnem naročanju), zato bo naročnik predmet javnega naročila za posamezni sklop oddal tako, da bo izpolnjen cilj, ki je za predmetno javno naročilo opredeljen v 24</w:t>
      </w:r>
      <w:r w:rsidR="00C37021">
        <w:rPr>
          <w:rFonts w:ascii="Tahoma" w:hAnsi="Tahoma" w:cs="Tahoma"/>
        </w:rPr>
        <w:t>.</w:t>
      </w:r>
      <w:r w:rsidRPr="00A140BB">
        <w:rPr>
          <w:rFonts w:ascii="Tahoma" w:hAnsi="Tahoma" w:cs="Tahoma"/>
        </w:rPr>
        <w:t xml:space="preserve"> točki drugega odstavka 6. člena Uredbe o zelenem javnem naročanju.</w:t>
      </w:r>
    </w:p>
    <w:p w14:paraId="6A6BA739" w14:textId="77777777" w:rsidR="00D45965" w:rsidRPr="00A140BB" w:rsidRDefault="00D45965" w:rsidP="0052457F">
      <w:pPr>
        <w:keepNext/>
        <w:keepLines/>
        <w:jc w:val="both"/>
        <w:rPr>
          <w:rFonts w:ascii="Tahoma" w:hAnsi="Tahoma" w:cs="Tahoma"/>
          <w:color w:val="000000"/>
        </w:rPr>
      </w:pPr>
    </w:p>
    <w:p w14:paraId="3EFB30E4" w14:textId="737EBDAC" w:rsidR="00D45965" w:rsidRPr="00A140BB" w:rsidRDefault="00D45965" w:rsidP="0052457F">
      <w:pPr>
        <w:keepNext/>
        <w:keepLines/>
        <w:jc w:val="both"/>
        <w:rPr>
          <w:rFonts w:ascii="Tahoma" w:hAnsi="Tahoma" w:cs="Tahoma"/>
        </w:rPr>
      </w:pPr>
      <w:r w:rsidRPr="00A140BB">
        <w:rPr>
          <w:rFonts w:ascii="Tahoma" w:hAnsi="Tahoma" w:cs="Tahoma"/>
        </w:rPr>
        <w:t xml:space="preserve">Posamezni naročnik bo z izbranim ponudnikom za posamezni sklop predmeta javnega naročila sklenil okvirni sporazum za obdobje oseminštirideset (48) mesecev od dneva sklenitve okvirnega sporazuma oziroma do izčrpanja ocenjene vrednosti okvirnega sporazuma, kar nastopi prej, pri čemer se bo posamezni okvirni sporazum pričel uporabljati naslednji dan po preteku trenutno veljavnih okvirnih sporazumov za </w:t>
      </w:r>
      <w:r w:rsidRPr="005910A9">
        <w:rPr>
          <w:rFonts w:ascii="Tahoma" w:hAnsi="Tahoma" w:cs="Tahoma"/>
        </w:rPr>
        <w:t>posameznega naročnika</w:t>
      </w:r>
      <w:r w:rsidR="00C37021" w:rsidRPr="005910A9">
        <w:rPr>
          <w:rFonts w:ascii="Tahoma" w:hAnsi="Tahoma" w:cs="Tahoma"/>
        </w:rPr>
        <w:t xml:space="preserve"> oziroma po uvedbi v delo.</w:t>
      </w:r>
    </w:p>
    <w:p w14:paraId="458F65FB" w14:textId="77777777" w:rsidR="00D45965" w:rsidRPr="00A140BB" w:rsidRDefault="00D45965" w:rsidP="0052457F">
      <w:pPr>
        <w:keepNext/>
        <w:keepLines/>
        <w:jc w:val="both"/>
        <w:rPr>
          <w:rFonts w:ascii="Tahoma" w:hAnsi="Tahoma" w:cs="Tahoma"/>
        </w:rPr>
      </w:pPr>
    </w:p>
    <w:p w14:paraId="29482F24" w14:textId="77777777" w:rsidR="00D45965" w:rsidRPr="00A140BB" w:rsidRDefault="00D45965" w:rsidP="0052457F">
      <w:pPr>
        <w:keepNext/>
        <w:keepLines/>
        <w:jc w:val="both"/>
        <w:rPr>
          <w:rFonts w:ascii="Tahoma" w:eastAsia="Arial Unicode MS" w:hAnsi="Tahoma" w:cs="Tahoma"/>
          <w:bCs/>
        </w:rPr>
      </w:pPr>
      <w:r w:rsidRPr="00A140BB">
        <w:rPr>
          <w:rFonts w:ascii="Tahoma" w:eastAsia="Arial Unicode MS" w:hAnsi="Tahoma" w:cs="Tahoma"/>
          <w:bCs/>
        </w:rPr>
        <w:t xml:space="preserve">Storitve, ki so predmet tega okvirnega sporazuma se pričnejo obračunavati s pričetkom uporabe okvirnega sporazuma oziroma z dnem pričetka izvajanja storitev, ki so predmet okvirnega sporazuma, ki jih izvajalec prične izvajati po uvedbi v delo in po preteku trenutno veljavnega okvirnega sporazuma, ki ga ima posamezni naročnik sklenjenega za izvajanje storitev čiščenja. </w:t>
      </w:r>
    </w:p>
    <w:p w14:paraId="51455391" w14:textId="77777777" w:rsidR="00D45965" w:rsidRPr="00A140BB" w:rsidRDefault="00D45965" w:rsidP="0052457F">
      <w:pPr>
        <w:keepNext/>
        <w:keepLines/>
        <w:jc w:val="both"/>
        <w:rPr>
          <w:rFonts w:ascii="Tahoma" w:hAnsi="Tahoma" w:cs="Tahoma"/>
        </w:rPr>
      </w:pPr>
    </w:p>
    <w:p w14:paraId="7EF8592E" w14:textId="0F87D142" w:rsidR="00FD19EE" w:rsidRPr="00A140BB" w:rsidRDefault="00FD19EE" w:rsidP="0052457F">
      <w:pPr>
        <w:keepNext/>
        <w:keepLines/>
        <w:jc w:val="both"/>
        <w:rPr>
          <w:rFonts w:ascii="Tahoma" w:hAnsi="Tahoma" w:cs="Tahoma"/>
        </w:rPr>
      </w:pPr>
      <w:bookmarkStart w:id="3" w:name="_Hlk190261825"/>
      <w:r w:rsidRPr="00A140BB">
        <w:rPr>
          <w:rFonts w:ascii="Tahoma" w:hAnsi="Tahoma" w:cs="Tahoma"/>
        </w:rPr>
        <w:t xml:space="preserve">Podrobnejši opis predmeta javnega naročila za posameznega naročnika oziroma za posamezni sklop predmeta javnega naročila (v nadaljevanju: posamezni naročnik in/ali posamezni sklop predmeta javnega naročnika) je podan v ponudbenem predračunu in v tehničnih ter ostali </w:t>
      </w:r>
      <w:r w:rsidR="00C3372A" w:rsidRPr="00A140BB">
        <w:rPr>
          <w:rFonts w:ascii="Tahoma" w:hAnsi="Tahoma" w:cs="Tahoma"/>
        </w:rPr>
        <w:t>dokumentaciji</w:t>
      </w:r>
      <w:r w:rsidRPr="00A140BB">
        <w:rPr>
          <w:rFonts w:ascii="Tahoma" w:hAnsi="Tahoma" w:cs="Tahoma"/>
        </w:rPr>
        <w:t xml:space="preserve"> za posamezni sklop predmeta javnega naročila, ki so kot priloge sestavni del razpisne dokumentacije.</w:t>
      </w:r>
    </w:p>
    <w:bookmarkEnd w:id="3"/>
    <w:p w14:paraId="61E7D8E9" w14:textId="3A810854" w:rsidR="00D45965" w:rsidRDefault="00D45965" w:rsidP="0052457F">
      <w:pPr>
        <w:keepNext/>
        <w:keepLines/>
        <w:spacing w:after="120"/>
        <w:jc w:val="both"/>
        <w:rPr>
          <w:rFonts w:ascii="Tahoma" w:hAnsi="Tahoma" w:cs="Tahoma"/>
          <w:color w:val="000000"/>
        </w:rPr>
      </w:pPr>
    </w:p>
    <w:p w14:paraId="03294C98" w14:textId="77777777" w:rsidR="00CB7A14" w:rsidRPr="00A140BB" w:rsidRDefault="00CB7A14" w:rsidP="0052457F">
      <w:pPr>
        <w:keepNext/>
        <w:keepLines/>
        <w:spacing w:after="120"/>
        <w:jc w:val="both"/>
        <w:rPr>
          <w:rFonts w:ascii="Tahoma" w:hAnsi="Tahoma" w:cs="Tahoma"/>
          <w:color w:val="000000"/>
        </w:rPr>
      </w:pPr>
    </w:p>
    <w:p w14:paraId="697E8E57" w14:textId="77777777" w:rsidR="00832A7F" w:rsidRPr="00A140BB" w:rsidRDefault="001E59FD" w:rsidP="0052457F">
      <w:pPr>
        <w:keepNext/>
        <w:keepLines/>
        <w:numPr>
          <w:ilvl w:val="1"/>
          <w:numId w:val="2"/>
        </w:numPr>
        <w:jc w:val="both"/>
        <w:rPr>
          <w:rFonts w:ascii="Tahoma" w:hAnsi="Tahoma" w:cs="Tahoma"/>
          <w:b/>
        </w:rPr>
      </w:pPr>
      <w:r w:rsidRPr="00A140BB">
        <w:rPr>
          <w:rFonts w:ascii="Tahoma" w:hAnsi="Tahoma" w:cs="Tahoma"/>
          <w:b/>
        </w:rPr>
        <w:lastRenderedPageBreak/>
        <w:t>Podatki o naročniku</w:t>
      </w:r>
    </w:p>
    <w:p w14:paraId="37278176" w14:textId="77777777" w:rsidR="00832A7F" w:rsidRPr="00A140BB" w:rsidRDefault="00832A7F" w:rsidP="0052457F">
      <w:pPr>
        <w:keepNext/>
        <w:keepLines/>
        <w:jc w:val="both"/>
        <w:rPr>
          <w:rFonts w:ascii="Tahoma" w:hAnsi="Tahoma" w:cs="Tahoma"/>
        </w:rPr>
      </w:pPr>
    </w:p>
    <w:p w14:paraId="019E6E41" w14:textId="77777777" w:rsidR="00F738D4" w:rsidRPr="00A140BB" w:rsidRDefault="00F738D4" w:rsidP="0052457F">
      <w:pPr>
        <w:keepNext/>
        <w:keepLines/>
        <w:spacing w:after="120"/>
        <w:jc w:val="both"/>
        <w:rPr>
          <w:rFonts w:ascii="Tahoma" w:hAnsi="Tahoma" w:cs="Tahoma"/>
        </w:rPr>
      </w:pPr>
      <w:r w:rsidRPr="00A140BB">
        <w:rPr>
          <w:rFonts w:ascii="Tahoma" w:hAnsi="Tahoma" w:cs="Tahoma"/>
        </w:rPr>
        <w:t>Naročniki javnega naročila so:</w:t>
      </w:r>
    </w:p>
    <w:p w14:paraId="54A56BE0" w14:textId="40FDAF94" w:rsidR="00FD19EE" w:rsidRPr="00A140BB" w:rsidRDefault="00FD19EE" w:rsidP="0052457F">
      <w:pPr>
        <w:keepNext/>
        <w:keepLines/>
        <w:numPr>
          <w:ilvl w:val="0"/>
          <w:numId w:val="5"/>
        </w:numPr>
        <w:jc w:val="both"/>
        <w:rPr>
          <w:rFonts w:ascii="Tahoma" w:hAnsi="Tahoma" w:cs="Tahoma"/>
        </w:rPr>
      </w:pPr>
      <w:r w:rsidRPr="00A140BB">
        <w:rPr>
          <w:rFonts w:ascii="Tahoma" w:hAnsi="Tahoma" w:cs="Tahoma"/>
        </w:rPr>
        <w:t>JAVNO PODJETJE ENERGETIKA LJUBLJANA d.o.o.</w:t>
      </w:r>
      <w:r w:rsidRPr="00A140BB">
        <w:rPr>
          <w:rFonts w:ascii="Tahoma" w:hAnsi="Tahoma" w:cs="Tahoma"/>
          <w:bCs/>
        </w:rPr>
        <w:t>,</w:t>
      </w:r>
      <w:r w:rsidR="00C3372A" w:rsidRPr="00A140BB">
        <w:rPr>
          <w:rFonts w:ascii="Tahoma" w:hAnsi="Tahoma" w:cs="Tahoma"/>
          <w:bCs/>
        </w:rPr>
        <w:t xml:space="preserve"> </w:t>
      </w:r>
      <w:r w:rsidR="00C3372A" w:rsidRPr="00A140BB">
        <w:rPr>
          <w:rFonts w:ascii="Tahoma" w:hAnsi="Tahoma" w:cs="Tahoma"/>
          <w:szCs w:val="22"/>
        </w:rPr>
        <w:t>Verovškova ulica 62, 1000  Ljubljana,</w:t>
      </w:r>
    </w:p>
    <w:p w14:paraId="35F853AF" w14:textId="13A8C7BB" w:rsidR="00F738D4" w:rsidRPr="00A140BB" w:rsidRDefault="00F738D4" w:rsidP="0052457F">
      <w:pPr>
        <w:keepNext/>
        <w:keepLines/>
        <w:numPr>
          <w:ilvl w:val="0"/>
          <w:numId w:val="5"/>
        </w:numPr>
        <w:jc w:val="both"/>
        <w:rPr>
          <w:rFonts w:ascii="Tahoma" w:hAnsi="Tahoma" w:cs="Tahoma"/>
          <w:b/>
          <w:bCs/>
        </w:rPr>
      </w:pPr>
      <w:r w:rsidRPr="00A140BB">
        <w:rPr>
          <w:rFonts w:ascii="Tahoma" w:hAnsi="Tahoma" w:cs="Tahoma"/>
        </w:rPr>
        <w:t xml:space="preserve">JAVNO PODJETJE </w:t>
      </w:r>
      <w:r w:rsidRPr="00A140BB">
        <w:rPr>
          <w:rFonts w:ascii="Tahoma" w:hAnsi="Tahoma" w:cs="Tahoma"/>
          <w:bCs/>
        </w:rPr>
        <w:t>VODOVOD</w:t>
      </w:r>
      <w:r w:rsidR="008E3F72" w:rsidRPr="00A140BB">
        <w:rPr>
          <w:rFonts w:ascii="Tahoma" w:hAnsi="Tahoma" w:cs="Tahoma"/>
          <w:bCs/>
        </w:rPr>
        <w:t xml:space="preserve"> </w:t>
      </w:r>
      <w:r w:rsidRPr="00A140BB">
        <w:rPr>
          <w:rFonts w:ascii="Tahoma" w:hAnsi="Tahoma" w:cs="Tahoma"/>
          <w:bCs/>
        </w:rPr>
        <w:t xml:space="preserve">KANALIZACIJA </w:t>
      </w:r>
      <w:r w:rsidR="001E59FD" w:rsidRPr="00A140BB">
        <w:rPr>
          <w:rFonts w:ascii="Tahoma" w:hAnsi="Tahoma" w:cs="Tahoma"/>
          <w:bCs/>
        </w:rPr>
        <w:t xml:space="preserve">SNAGA </w:t>
      </w:r>
      <w:r w:rsidRPr="00A140BB">
        <w:rPr>
          <w:rFonts w:ascii="Tahoma" w:hAnsi="Tahoma" w:cs="Tahoma"/>
          <w:bCs/>
        </w:rPr>
        <w:t>d.o.o.,</w:t>
      </w:r>
      <w:r w:rsidR="00C3372A" w:rsidRPr="00A140BB">
        <w:rPr>
          <w:rFonts w:ascii="Tahoma" w:hAnsi="Tahoma" w:cs="Tahoma"/>
          <w:bCs/>
        </w:rPr>
        <w:t xml:space="preserve"> Vodovodna cesta 90, 1000 Ljubljana,</w:t>
      </w:r>
    </w:p>
    <w:p w14:paraId="5256CD88" w14:textId="0292C300" w:rsidR="00FD19EE" w:rsidRPr="00A140BB" w:rsidRDefault="00FD19EE" w:rsidP="0052457F">
      <w:pPr>
        <w:keepNext/>
        <w:keepLines/>
        <w:numPr>
          <w:ilvl w:val="0"/>
          <w:numId w:val="5"/>
        </w:numPr>
        <w:ind w:left="714" w:hanging="357"/>
        <w:jc w:val="both"/>
        <w:rPr>
          <w:rFonts w:ascii="Tahoma" w:hAnsi="Tahoma" w:cs="Tahoma"/>
        </w:rPr>
      </w:pPr>
      <w:r w:rsidRPr="00A140BB">
        <w:rPr>
          <w:rFonts w:ascii="Tahoma" w:hAnsi="Tahoma" w:cs="Tahoma"/>
        </w:rPr>
        <w:t>JAVNO PODJETJE LJUBLJANSKI POTNIŠKI PROMET, d.o.o.</w:t>
      </w:r>
      <w:r w:rsidRPr="00A140BB">
        <w:rPr>
          <w:rFonts w:ascii="Tahoma" w:hAnsi="Tahoma" w:cs="Tahoma"/>
          <w:bCs/>
        </w:rPr>
        <w:t>,</w:t>
      </w:r>
      <w:r w:rsidR="00C3372A" w:rsidRPr="00A140BB">
        <w:rPr>
          <w:rFonts w:ascii="Tahoma" w:hAnsi="Tahoma" w:cs="Tahoma"/>
          <w:bCs/>
        </w:rPr>
        <w:t xml:space="preserve"> Celovška cesta 160, 1000 Ljubljana,</w:t>
      </w:r>
    </w:p>
    <w:p w14:paraId="65E562B6" w14:textId="3D348AFE" w:rsidR="00F738D4" w:rsidRPr="00A140BB" w:rsidRDefault="00F738D4" w:rsidP="0052457F">
      <w:pPr>
        <w:keepNext/>
        <w:keepLines/>
        <w:numPr>
          <w:ilvl w:val="0"/>
          <w:numId w:val="5"/>
        </w:numPr>
        <w:jc w:val="both"/>
        <w:rPr>
          <w:rFonts w:ascii="Tahoma" w:hAnsi="Tahoma" w:cs="Tahoma"/>
          <w:b/>
          <w:bCs/>
        </w:rPr>
      </w:pPr>
      <w:r w:rsidRPr="00A140BB">
        <w:rPr>
          <w:rFonts w:ascii="Tahoma" w:hAnsi="Tahoma" w:cs="Tahoma"/>
        </w:rPr>
        <w:t xml:space="preserve">Javno podjetje </w:t>
      </w:r>
      <w:r w:rsidRPr="00A140BB">
        <w:rPr>
          <w:rFonts w:ascii="Tahoma" w:hAnsi="Tahoma" w:cs="Tahoma"/>
          <w:bCs/>
        </w:rPr>
        <w:t>Ljubljanska parkirišča in</w:t>
      </w:r>
      <w:r w:rsidR="00E82BF2" w:rsidRPr="00A140BB">
        <w:rPr>
          <w:rFonts w:ascii="Tahoma" w:hAnsi="Tahoma" w:cs="Tahoma"/>
          <w:bCs/>
        </w:rPr>
        <w:t xml:space="preserve"> tržnice </w:t>
      </w:r>
      <w:r w:rsidRPr="00A140BB">
        <w:rPr>
          <w:rFonts w:ascii="Tahoma" w:hAnsi="Tahoma" w:cs="Tahoma"/>
          <w:bCs/>
        </w:rPr>
        <w:t>d.o.o.</w:t>
      </w:r>
      <w:r w:rsidR="00C3372A" w:rsidRPr="00A140BB">
        <w:rPr>
          <w:rFonts w:ascii="Tahoma" w:hAnsi="Tahoma" w:cs="Tahoma"/>
          <w:bCs/>
        </w:rPr>
        <w:t>, Kopitarjeva ulica 2, 1000 Ljubljana</w:t>
      </w:r>
      <w:r w:rsidR="00FD19EE" w:rsidRPr="00A140BB">
        <w:rPr>
          <w:rFonts w:ascii="Tahoma" w:hAnsi="Tahoma" w:cs="Tahoma"/>
          <w:bCs/>
        </w:rPr>
        <w:t xml:space="preserve"> in</w:t>
      </w:r>
    </w:p>
    <w:p w14:paraId="2C08DEBF" w14:textId="173143AF" w:rsidR="00F738D4" w:rsidRPr="00A140BB" w:rsidRDefault="00E82BF2" w:rsidP="0052457F">
      <w:pPr>
        <w:keepNext/>
        <w:keepLines/>
        <w:numPr>
          <w:ilvl w:val="0"/>
          <w:numId w:val="5"/>
        </w:numPr>
        <w:spacing w:after="120"/>
        <w:ind w:left="714" w:hanging="357"/>
        <w:jc w:val="both"/>
        <w:rPr>
          <w:rFonts w:ascii="Tahoma" w:hAnsi="Tahoma" w:cs="Tahoma"/>
        </w:rPr>
      </w:pPr>
      <w:r w:rsidRPr="00A140BB">
        <w:rPr>
          <w:rFonts w:ascii="Tahoma" w:hAnsi="Tahoma" w:cs="Tahoma"/>
        </w:rPr>
        <w:t>ŽALE  Javno podjetje, d.o.o.</w:t>
      </w:r>
      <w:r w:rsidR="00FD19EE" w:rsidRPr="00A140BB">
        <w:rPr>
          <w:rFonts w:ascii="Tahoma" w:hAnsi="Tahoma" w:cs="Tahoma"/>
          <w:bCs/>
        </w:rPr>
        <w:t>,</w:t>
      </w:r>
      <w:r w:rsidR="00C3372A" w:rsidRPr="00A140BB">
        <w:rPr>
          <w:rFonts w:ascii="Tahoma" w:hAnsi="Tahoma" w:cs="Tahoma"/>
          <w:bCs/>
        </w:rPr>
        <w:t xml:space="preserve"> Med hmeljniki 2, 1000 Ljubljana.</w:t>
      </w:r>
    </w:p>
    <w:p w14:paraId="61D0878D" w14:textId="5E6D3E16" w:rsidR="00F738D4" w:rsidRPr="00A140BB" w:rsidRDefault="00F738D4" w:rsidP="0052457F">
      <w:pPr>
        <w:keepNext/>
        <w:keepLines/>
        <w:jc w:val="both"/>
        <w:rPr>
          <w:rFonts w:ascii="Tahoma" w:hAnsi="Tahoma" w:cs="Tahoma"/>
        </w:rPr>
      </w:pPr>
      <w:r w:rsidRPr="00A140BB">
        <w:rPr>
          <w:rFonts w:ascii="Tahoma" w:hAnsi="Tahoma" w:cs="Tahoma"/>
        </w:rPr>
        <w:t>ki so na podlagi pooblastil,</w:t>
      </w:r>
      <w:r w:rsidRPr="00A140BB">
        <w:rPr>
          <w:rFonts w:ascii="Tahoma" w:hAnsi="Tahoma" w:cs="Tahoma"/>
          <w:bCs/>
        </w:rPr>
        <w:t xml:space="preserve"> </w:t>
      </w:r>
      <w:r w:rsidRPr="00A140BB">
        <w:rPr>
          <w:rFonts w:ascii="Tahoma" w:hAnsi="Tahoma" w:cs="Tahoma"/>
        </w:rPr>
        <w:t xml:space="preserve">prenesli izvedbo </w:t>
      </w:r>
      <w:r w:rsidR="00AD1956" w:rsidRPr="00A140BB">
        <w:rPr>
          <w:rFonts w:ascii="Tahoma" w:hAnsi="Tahoma" w:cs="Tahoma"/>
        </w:rPr>
        <w:t xml:space="preserve">postopka oddaje javnega naročila </w:t>
      </w:r>
      <w:r w:rsidRPr="00A140BB">
        <w:rPr>
          <w:rFonts w:ascii="Tahoma" w:hAnsi="Tahoma" w:cs="Tahoma"/>
        </w:rPr>
        <w:t>za »</w:t>
      </w:r>
      <w:r w:rsidR="005D77E8" w:rsidRPr="00A140BB">
        <w:rPr>
          <w:rFonts w:ascii="Tahoma" w:hAnsi="Tahoma" w:cs="Tahoma"/>
        </w:rPr>
        <w:t>Okoljsko manj obremenjujoče čiščenje poslovnih prostorov</w:t>
      </w:r>
      <w:r w:rsidRPr="00A140BB">
        <w:rPr>
          <w:rFonts w:ascii="Tahoma" w:hAnsi="Tahoma" w:cs="Tahoma"/>
        </w:rPr>
        <w:t xml:space="preserve">« na JAVNI HOLDING Ljubljana, d.o.o., Verovškova ulica 70, 1000 Ljubljana. </w:t>
      </w:r>
      <w:r w:rsidR="005D11F5" w:rsidRPr="00A140BB">
        <w:rPr>
          <w:rFonts w:ascii="Tahoma" w:hAnsi="Tahoma" w:cs="Tahoma"/>
        </w:rPr>
        <w:t>Okvirni sporazum z izbranim ponudnikom za posamezni sklop predmeta javnega naročila sklene vsak posamezni naročnik posebej.</w:t>
      </w:r>
    </w:p>
    <w:p w14:paraId="17ED18F2" w14:textId="77777777" w:rsidR="00F738D4" w:rsidRPr="00A140BB" w:rsidRDefault="00F738D4" w:rsidP="0052457F">
      <w:pPr>
        <w:keepNext/>
        <w:keepLines/>
        <w:jc w:val="both"/>
        <w:rPr>
          <w:rFonts w:ascii="Tahoma" w:hAnsi="Tahoma" w:cs="Tahoma"/>
          <w:b/>
        </w:rPr>
      </w:pPr>
    </w:p>
    <w:p w14:paraId="569D92B1" w14:textId="77777777" w:rsidR="00832A7F" w:rsidRPr="00A140BB" w:rsidRDefault="00832A7F" w:rsidP="0052457F">
      <w:pPr>
        <w:keepNext/>
        <w:keepLines/>
        <w:numPr>
          <w:ilvl w:val="1"/>
          <w:numId w:val="2"/>
        </w:numPr>
        <w:jc w:val="both"/>
        <w:rPr>
          <w:rFonts w:ascii="Tahoma" w:hAnsi="Tahoma" w:cs="Tahoma"/>
          <w:b/>
        </w:rPr>
      </w:pPr>
      <w:bookmarkStart w:id="4" w:name="_Toc116720497"/>
      <w:bookmarkStart w:id="5" w:name="_Toc116720561"/>
      <w:bookmarkStart w:id="6" w:name="_Toc116783470"/>
      <w:bookmarkStart w:id="7" w:name="_Toc116792904"/>
      <w:bookmarkStart w:id="8" w:name="_Toc136417476"/>
      <w:r w:rsidRPr="00A140BB">
        <w:rPr>
          <w:rFonts w:ascii="Tahoma" w:hAnsi="Tahoma" w:cs="Tahoma"/>
          <w:b/>
        </w:rPr>
        <w:t>Pravna podlaga</w:t>
      </w:r>
    </w:p>
    <w:p w14:paraId="76117813" w14:textId="77777777" w:rsidR="00832A7F" w:rsidRPr="00A140BB" w:rsidRDefault="00832A7F" w:rsidP="0052457F">
      <w:pPr>
        <w:keepNext/>
        <w:keepLines/>
        <w:jc w:val="both"/>
      </w:pPr>
    </w:p>
    <w:p w14:paraId="173860B3" w14:textId="77777777" w:rsidR="00832A7F" w:rsidRPr="00A140BB" w:rsidRDefault="00832A7F" w:rsidP="0052457F">
      <w:pPr>
        <w:keepNext/>
        <w:keepLines/>
        <w:tabs>
          <w:tab w:val="left" w:pos="142"/>
        </w:tabs>
        <w:spacing w:after="120"/>
        <w:jc w:val="both"/>
        <w:rPr>
          <w:rFonts w:ascii="Tahoma" w:hAnsi="Tahoma" w:cs="Tahoma"/>
        </w:rPr>
      </w:pPr>
      <w:r w:rsidRPr="00A140BB">
        <w:rPr>
          <w:rFonts w:ascii="Tahoma" w:hAnsi="Tahoma" w:cs="Tahoma"/>
        </w:rPr>
        <w:t xml:space="preserve">Javno naročilo se izvaja skladno </w:t>
      </w:r>
      <w:r w:rsidR="006B069D" w:rsidRPr="00A140BB">
        <w:rPr>
          <w:rFonts w:ascii="Tahoma" w:hAnsi="Tahoma" w:cs="Tahoma"/>
        </w:rPr>
        <w:t>z</w:t>
      </w:r>
      <w:r w:rsidRPr="00A140BB">
        <w:rPr>
          <w:rFonts w:ascii="Tahoma" w:hAnsi="Tahoma" w:cs="Tahoma"/>
        </w:rPr>
        <w:t xml:space="preserve"> določbami:</w:t>
      </w:r>
    </w:p>
    <w:p w14:paraId="68E266CD" w14:textId="366B7C45" w:rsidR="00E22B4A" w:rsidRPr="00A140BB" w:rsidRDefault="00E22B4A" w:rsidP="0052457F">
      <w:pPr>
        <w:keepNext/>
        <w:keepLines/>
        <w:numPr>
          <w:ilvl w:val="0"/>
          <w:numId w:val="5"/>
        </w:numPr>
        <w:jc w:val="both"/>
        <w:rPr>
          <w:rFonts w:ascii="Tahoma" w:hAnsi="Tahoma" w:cs="Tahoma"/>
        </w:rPr>
      </w:pPr>
      <w:r w:rsidRPr="00A140BB">
        <w:rPr>
          <w:rFonts w:ascii="Tahoma" w:hAnsi="Tahoma" w:cs="Tahoma"/>
        </w:rPr>
        <w:t>Zakona o javnem naročanju (Ur</w:t>
      </w:r>
      <w:r w:rsidR="0088639E" w:rsidRPr="00A140BB">
        <w:rPr>
          <w:rFonts w:ascii="Tahoma" w:hAnsi="Tahoma" w:cs="Tahoma"/>
        </w:rPr>
        <w:t xml:space="preserve">adni </w:t>
      </w:r>
      <w:r w:rsidRPr="00A140BB">
        <w:rPr>
          <w:rFonts w:ascii="Tahoma" w:hAnsi="Tahoma" w:cs="Tahoma"/>
        </w:rPr>
        <w:t xml:space="preserve"> l</w:t>
      </w:r>
      <w:r w:rsidR="0088639E" w:rsidRPr="00A140BB">
        <w:rPr>
          <w:rFonts w:ascii="Tahoma" w:hAnsi="Tahoma" w:cs="Tahoma"/>
        </w:rPr>
        <w:t>ist</w:t>
      </w:r>
      <w:r w:rsidRPr="00A140BB">
        <w:rPr>
          <w:rFonts w:ascii="Tahoma" w:hAnsi="Tahoma" w:cs="Tahoma"/>
        </w:rPr>
        <w:t>. RS, št. 91/15</w:t>
      </w:r>
      <w:r w:rsidR="00E82BF2" w:rsidRPr="00A140BB">
        <w:rPr>
          <w:rFonts w:ascii="Tahoma" w:hAnsi="Tahoma" w:cs="Tahoma"/>
        </w:rPr>
        <w:t xml:space="preserve"> in </w:t>
      </w:r>
      <w:r w:rsidR="00905439" w:rsidRPr="00A140BB">
        <w:rPr>
          <w:rFonts w:ascii="Tahoma" w:hAnsi="Tahoma" w:cs="Tahoma"/>
        </w:rPr>
        <w:t>nadaljnji</w:t>
      </w:r>
      <w:r w:rsidRPr="00A140BB">
        <w:rPr>
          <w:rFonts w:ascii="Tahoma" w:hAnsi="Tahoma" w:cs="Tahoma"/>
        </w:rPr>
        <w:t>; v nadaljevanju: ZJN-3),</w:t>
      </w:r>
    </w:p>
    <w:p w14:paraId="508EB404" w14:textId="7308DD1D" w:rsidR="00E22B4A" w:rsidRPr="00A140BB" w:rsidRDefault="00063115" w:rsidP="0052457F">
      <w:pPr>
        <w:keepNext/>
        <w:keepLines/>
        <w:numPr>
          <w:ilvl w:val="0"/>
          <w:numId w:val="5"/>
        </w:numPr>
        <w:jc w:val="both"/>
        <w:rPr>
          <w:rFonts w:ascii="Tahoma" w:hAnsi="Tahoma" w:cs="Tahoma"/>
        </w:rPr>
      </w:pPr>
      <w:r w:rsidRPr="00A140BB">
        <w:rPr>
          <w:rFonts w:ascii="Tahoma" w:hAnsi="Tahoma" w:cs="Tahoma"/>
        </w:rPr>
        <w:t>Zakona o pravnem varstvu v postopkih javnega naročanja (Ur. l. RS, št. 43/11</w:t>
      </w:r>
      <w:r w:rsidR="00905439" w:rsidRPr="00A140BB">
        <w:rPr>
          <w:rFonts w:ascii="Tahoma" w:hAnsi="Tahoma" w:cs="Tahoma"/>
        </w:rPr>
        <w:t xml:space="preserve"> in nadaljnji</w:t>
      </w:r>
      <w:r w:rsidRPr="00A140BB">
        <w:rPr>
          <w:rFonts w:ascii="Tahoma" w:hAnsi="Tahoma" w:cs="Tahoma"/>
        </w:rPr>
        <w:t>; v nadaljevanju: ZPVPJN)</w:t>
      </w:r>
      <w:r w:rsidR="00E22B4A" w:rsidRPr="00A140BB">
        <w:rPr>
          <w:rFonts w:ascii="Tahoma" w:hAnsi="Tahoma" w:cs="Tahoma"/>
        </w:rPr>
        <w:t xml:space="preserve">, </w:t>
      </w:r>
    </w:p>
    <w:p w14:paraId="361791B4" w14:textId="09E33B55" w:rsidR="00FD19EE" w:rsidRPr="00A140BB" w:rsidRDefault="00FD19EE" w:rsidP="0052457F">
      <w:pPr>
        <w:keepNext/>
        <w:keepLines/>
        <w:numPr>
          <w:ilvl w:val="0"/>
          <w:numId w:val="5"/>
        </w:numPr>
        <w:jc w:val="both"/>
        <w:rPr>
          <w:rFonts w:ascii="Tahoma" w:hAnsi="Tahoma" w:cs="Tahoma"/>
        </w:rPr>
      </w:pPr>
      <w:r w:rsidRPr="00A140BB">
        <w:rPr>
          <w:rFonts w:ascii="Tahoma" w:hAnsi="Tahoma" w:cs="Tahoma"/>
        </w:rPr>
        <w:t xml:space="preserve">Uredbe o zelenem javnem naročanju (Ur. l. RS, št. </w:t>
      </w:r>
      <w:hyperlink r:id="rId13" w:tgtFrame="_blank" w:tooltip="Uredba o zelenem javnem naročanju" w:history="1">
        <w:r w:rsidRPr="00A140BB">
          <w:rPr>
            <w:rFonts w:ascii="Tahoma" w:hAnsi="Tahoma" w:cs="Tahoma"/>
          </w:rPr>
          <w:t>51/17</w:t>
        </w:r>
      </w:hyperlink>
      <w:r w:rsidRPr="00A140BB">
        <w:rPr>
          <w:rFonts w:ascii="Tahoma" w:hAnsi="Tahoma" w:cs="Tahoma"/>
        </w:rPr>
        <w:t> in </w:t>
      </w:r>
      <w:hyperlink r:id="rId14" w:tgtFrame="_blank" w:tooltip="Uredba o spremembah in dopolnitvah Uredbe o zelenem javnem naročanju" w:history="1">
        <w:r w:rsidRPr="00A140BB">
          <w:rPr>
            <w:rFonts w:ascii="Tahoma" w:hAnsi="Tahoma" w:cs="Tahoma"/>
          </w:rPr>
          <w:t>nadaljnji</w:t>
        </w:r>
      </w:hyperlink>
      <w:r w:rsidR="009B35C4" w:rsidRPr="00A140BB">
        <w:rPr>
          <w:rFonts w:ascii="Tahoma" w:hAnsi="Tahoma" w:cs="Tahoma"/>
        </w:rPr>
        <w:t>; v nadaljevanju tudi Uredba o ZeJN</w:t>
      </w:r>
      <w:r w:rsidRPr="00A140BB">
        <w:rPr>
          <w:rFonts w:ascii="Tahoma" w:hAnsi="Tahoma" w:cs="Tahoma"/>
        </w:rPr>
        <w:t>),</w:t>
      </w:r>
    </w:p>
    <w:p w14:paraId="4882A20E" w14:textId="7C91D0D9" w:rsidR="001E59FD" w:rsidRPr="00A140BB" w:rsidRDefault="001E59FD" w:rsidP="0052457F">
      <w:pPr>
        <w:keepNext/>
        <w:keepLines/>
        <w:numPr>
          <w:ilvl w:val="0"/>
          <w:numId w:val="5"/>
        </w:numPr>
        <w:ind w:left="714"/>
        <w:jc w:val="both"/>
        <w:rPr>
          <w:rFonts w:ascii="Tahoma" w:hAnsi="Tahoma" w:cs="Tahoma"/>
        </w:rPr>
      </w:pPr>
      <w:r w:rsidRPr="00A140BB">
        <w:rPr>
          <w:rFonts w:ascii="Tahoma" w:hAnsi="Tahoma" w:cs="Tahoma"/>
        </w:rPr>
        <w:t>Zakona o varnosti in zdravju pri delu (Ur.</w:t>
      </w:r>
      <w:r w:rsidR="00EC7605" w:rsidRPr="00A140BB">
        <w:rPr>
          <w:rFonts w:ascii="Tahoma" w:hAnsi="Tahoma" w:cs="Tahoma"/>
        </w:rPr>
        <w:t xml:space="preserve"> </w:t>
      </w:r>
      <w:r w:rsidRPr="00A140BB">
        <w:rPr>
          <w:rFonts w:ascii="Tahoma" w:hAnsi="Tahoma" w:cs="Tahoma"/>
        </w:rPr>
        <w:t xml:space="preserve">l. RS, št. 43/11 – ZVZD-1), </w:t>
      </w:r>
    </w:p>
    <w:p w14:paraId="0E36AABF" w14:textId="77777777" w:rsidR="00296D77" w:rsidRPr="00A140BB" w:rsidRDefault="00296D77" w:rsidP="0052457F">
      <w:pPr>
        <w:keepNext/>
        <w:keepLines/>
        <w:numPr>
          <w:ilvl w:val="0"/>
          <w:numId w:val="5"/>
        </w:numPr>
        <w:spacing w:line="20" w:lineRule="atLeast"/>
        <w:ind w:left="714" w:hanging="357"/>
        <w:jc w:val="both"/>
        <w:rPr>
          <w:rFonts w:ascii="Tahoma" w:hAnsi="Tahoma" w:cs="Tahoma"/>
        </w:rPr>
      </w:pPr>
      <w:r w:rsidRPr="00A140BB">
        <w:rPr>
          <w:rFonts w:ascii="Tahoma" w:hAnsi="Tahoma" w:cs="Tahoma"/>
        </w:rPr>
        <w:t>ostalih podzakonskih predpisov, ki temeljijo na zgoraj navedenih zakonih ter</w:t>
      </w:r>
    </w:p>
    <w:p w14:paraId="62412B90" w14:textId="77777777" w:rsidR="00296D77" w:rsidRPr="00A140BB" w:rsidRDefault="00296D77" w:rsidP="0052457F">
      <w:pPr>
        <w:keepNext/>
        <w:keepLines/>
        <w:numPr>
          <w:ilvl w:val="0"/>
          <w:numId w:val="5"/>
        </w:numPr>
        <w:spacing w:line="20" w:lineRule="atLeast"/>
        <w:ind w:left="714" w:hanging="357"/>
        <w:jc w:val="both"/>
        <w:rPr>
          <w:rFonts w:ascii="Tahoma" w:hAnsi="Tahoma" w:cs="Tahoma"/>
        </w:rPr>
      </w:pPr>
      <w:r w:rsidRPr="00A140BB">
        <w:rPr>
          <w:rFonts w:ascii="Tahoma" w:hAnsi="Tahoma" w:cs="Tahoma"/>
        </w:rPr>
        <w:t>ostalih predpisov, ki temeljijo na zgoraj navedenih zakonih ter veljavno zakonodajo, ki se nanaša na predmet javnega naročila.</w:t>
      </w:r>
    </w:p>
    <w:p w14:paraId="79312CC5" w14:textId="77777777" w:rsidR="001E59FD" w:rsidRPr="00A140BB" w:rsidRDefault="001E59FD" w:rsidP="0052457F">
      <w:pPr>
        <w:keepNext/>
        <w:keepLines/>
        <w:spacing w:line="20" w:lineRule="atLeast"/>
        <w:jc w:val="both"/>
        <w:rPr>
          <w:rFonts w:ascii="Tahoma" w:hAnsi="Tahoma" w:cs="Tahoma"/>
        </w:rPr>
      </w:pPr>
    </w:p>
    <w:p w14:paraId="6E8F6C43" w14:textId="4172F6A7" w:rsidR="001E59FD" w:rsidRPr="00A140BB" w:rsidRDefault="001E59FD" w:rsidP="0052457F">
      <w:pPr>
        <w:keepNext/>
        <w:keepLines/>
        <w:jc w:val="both"/>
        <w:rPr>
          <w:rFonts w:ascii="Tahoma" w:hAnsi="Tahoma" w:cs="Tahoma"/>
        </w:rPr>
      </w:pPr>
      <w:r w:rsidRPr="00A140BB">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215A2B02" w14:textId="216E9605" w:rsidR="001E59FD" w:rsidRPr="00A140BB" w:rsidRDefault="001E59FD" w:rsidP="0052457F">
      <w:pPr>
        <w:keepNext/>
        <w:keepLines/>
        <w:spacing w:line="20" w:lineRule="atLeast"/>
        <w:jc w:val="both"/>
        <w:rPr>
          <w:rFonts w:ascii="Tahoma" w:hAnsi="Tahoma" w:cs="Tahoma"/>
        </w:rPr>
      </w:pPr>
    </w:p>
    <w:p w14:paraId="1B30A221" w14:textId="77777777" w:rsidR="00063115" w:rsidRPr="00A140BB" w:rsidRDefault="00063115" w:rsidP="0052457F">
      <w:pPr>
        <w:keepNext/>
        <w:keepLines/>
        <w:numPr>
          <w:ilvl w:val="1"/>
          <w:numId w:val="2"/>
        </w:numPr>
        <w:jc w:val="both"/>
        <w:rPr>
          <w:rFonts w:ascii="Tahoma" w:hAnsi="Tahoma" w:cs="Tahoma"/>
          <w:b/>
        </w:rPr>
      </w:pPr>
      <w:r w:rsidRPr="00A140BB">
        <w:rPr>
          <w:rFonts w:ascii="Tahoma" w:hAnsi="Tahoma" w:cs="Tahoma"/>
          <w:b/>
        </w:rPr>
        <w:t>Opredelitev postopka oddaje javnega naročila in sklenitev okvirnega sporazuma</w:t>
      </w:r>
    </w:p>
    <w:p w14:paraId="33C87A85" w14:textId="77777777" w:rsidR="00063115" w:rsidRPr="00A140BB" w:rsidRDefault="00063115" w:rsidP="0052457F">
      <w:pPr>
        <w:keepNext/>
        <w:keepLines/>
        <w:spacing w:line="20" w:lineRule="atLeast"/>
        <w:jc w:val="both"/>
        <w:rPr>
          <w:rFonts w:ascii="Tahoma" w:hAnsi="Tahoma" w:cs="Tahoma"/>
        </w:rPr>
      </w:pPr>
    </w:p>
    <w:p w14:paraId="2D111270" w14:textId="729B2BED" w:rsidR="00F738D4" w:rsidRPr="00A140BB" w:rsidRDefault="00063115" w:rsidP="0052457F">
      <w:pPr>
        <w:keepNext/>
        <w:keepLines/>
        <w:jc w:val="both"/>
        <w:rPr>
          <w:rFonts w:ascii="Tahoma" w:hAnsi="Tahoma" w:cs="Tahoma"/>
        </w:rPr>
      </w:pPr>
      <w:r w:rsidRPr="00A140BB">
        <w:rPr>
          <w:rFonts w:ascii="Tahoma" w:hAnsi="Tahoma" w:cs="Tahoma"/>
          <w:lang w:val="x-none"/>
        </w:rPr>
        <w:t>Naročnik izvaja javno naročilo po odprtem postopku v skladu s 40. členom ZJN-3</w:t>
      </w:r>
      <w:r w:rsidR="004E1B77" w:rsidRPr="00A140BB">
        <w:rPr>
          <w:rFonts w:ascii="Tahoma" w:hAnsi="Tahoma" w:cs="Tahoma"/>
        </w:rPr>
        <w:t xml:space="preserve">. Posamezni </w:t>
      </w:r>
      <w:r w:rsidR="00EE23F2" w:rsidRPr="00A140BB">
        <w:rPr>
          <w:rFonts w:ascii="Tahoma" w:hAnsi="Tahoma" w:cs="Tahoma"/>
        </w:rPr>
        <w:t>naročnik bo po pravnomočno</w:t>
      </w:r>
      <w:r w:rsidR="004E1B77" w:rsidRPr="00A140BB">
        <w:rPr>
          <w:rFonts w:ascii="Tahoma" w:hAnsi="Tahoma" w:cs="Tahoma"/>
        </w:rPr>
        <w:t>sti odločitve o oddaji naročila</w:t>
      </w:r>
      <w:r w:rsidR="00EE23F2" w:rsidRPr="00A140BB">
        <w:rPr>
          <w:rFonts w:ascii="Tahoma" w:hAnsi="Tahoma" w:cs="Tahoma"/>
        </w:rPr>
        <w:t xml:space="preserve"> sklenil okvirni sporazum </w:t>
      </w:r>
      <w:r w:rsidR="0054145A" w:rsidRPr="00A140BB">
        <w:rPr>
          <w:rFonts w:ascii="Tahoma" w:hAnsi="Tahoma" w:cs="Tahoma"/>
        </w:rPr>
        <w:t xml:space="preserve">za posamezni sklop predmeta javnega naročila </w:t>
      </w:r>
      <w:r w:rsidR="00EE23F2" w:rsidRPr="00A140BB">
        <w:rPr>
          <w:rFonts w:ascii="Tahoma" w:hAnsi="Tahoma" w:cs="Tahoma"/>
        </w:rPr>
        <w:t>z ekonomsko najugo</w:t>
      </w:r>
      <w:r w:rsidR="004E1B77" w:rsidRPr="00A140BB">
        <w:rPr>
          <w:rFonts w:ascii="Tahoma" w:hAnsi="Tahoma" w:cs="Tahoma"/>
        </w:rPr>
        <w:t xml:space="preserve">dnejšim ponudnikom za obdobje </w:t>
      </w:r>
      <w:r w:rsidR="001216E1" w:rsidRPr="00A140BB">
        <w:rPr>
          <w:rFonts w:ascii="Tahoma" w:hAnsi="Tahoma" w:cs="Tahoma"/>
        </w:rPr>
        <w:t>oseminštirideset</w:t>
      </w:r>
      <w:r w:rsidR="002A7ED6" w:rsidRPr="00A140BB">
        <w:rPr>
          <w:rFonts w:ascii="Tahoma" w:hAnsi="Tahoma" w:cs="Tahoma"/>
          <w:color w:val="000000"/>
        </w:rPr>
        <w:t xml:space="preserve"> (</w:t>
      </w:r>
      <w:r w:rsidR="001216E1" w:rsidRPr="00A140BB">
        <w:rPr>
          <w:rFonts w:ascii="Tahoma" w:hAnsi="Tahoma" w:cs="Tahoma"/>
          <w:color w:val="000000"/>
        </w:rPr>
        <w:t>48</w:t>
      </w:r>
      <w:r w:rsidR="002A7ED6" w:rsidRPr="00A140BB">
        <w:rPr>
          <w:rFonts w:ascii="Tahoma" w:hAnsi="Tahoma" w:cs="Tahoma"/>
          <w:color w:val="000000"/>
        </w:rPr>
        <w:t xml:space="preserve">) </w:t>
      </w:r>
      <w:r w:rsidR="00EE23F2" w:rsidRPr="00A140BB">
        <w:rPr>
          <w:rFonts w:ascii="Tahoma" w:hAnsi="Tahoma" w:cs="Tahoma"/>
        </w:rPr>
        <w:t>mesecev od dneva sklenitve okvirnega sporazuma.</w:t>
      </w:r>
    </w:p>
    <w:p w14:paraId="45F1221A" w14:textId="4EB614CA" w:rsidR="001216E1" w:rsidRPr="00A140BB" w:rsidRDefault="001216E1" w:rsidP="0052457F">
      <w:pPr>
        <w:keepNext/>
        <w:keepLines/>
        <w:jc w:val="both"/>
        <w:rPr>
          <w:rFonts w:ascii="Tahoma" w:hAnsi="Tahoma" w:cs="Tahoma"/>
        </w:rPr>
      </w:pPr>
    </w:p>
    <w:p w14:paraId="056F7AC1" w14:textId="77777777" w:rsidR="001216E1" w:rsidRPr="00A140BB" w:rsidRDefault="001216E1" w:rsidP="0052457F">
      <w:pPr>
        <w:keepNext/>
        <w:keepLines/>
        <w:jc w:val="both"/>
        <w:rPr>
          <w:rFonts w:ascii="Tahoma" w:hAnsi="Tahoma" w:cs="Tahoma"/>
        </w:rPr>
      </w:pPr>
      <w:r w:rsidRPr="00A140BB">
        <w:rPr>
          <w:rFonts w:ascii="Tahoma" w:hAnsi="Tahoma" w:cs="Tahoma"/>
        </w:rPr>
        <w:t>Okvirni sporazum z izbranim ponudnikom za posamezni sklop bo podpisal zakoniti zastopnik posameznega naročnika. Okvirni sporazum se bo pred podpisom vsebinsko prilagodil le glede na to, ali bo izbrani ponudnik predložil skupno ponudbo, prijavil sodelovanje podizvajalcev in podobno.</w:t>
      </w:r>
    </w:p>
    <w:p w14:paraId="02FD2F87" w14:textId="77777777" w:rsidR="0003233E" w:rsidRPr="00A140BB" w:rsidRDefault="0003233E" w:rsidP="0052457F">
      <w:pPr>
        <w:keepNext/>
        <w:keepLines/>
        <w:jc w:val="both"/>
        <w:rPr>
          <w:rFonts w:ascii="Tahoma" w:hAnsi="Tahoma" w:cs="Tahoma"/>
        </w:rPr>
      </w:pPr>
    </w:p>
    <w:p w14:paraId="4615038B" w14:textId="37294B33" w:rsidR="0003233E" w:rsidRPr="00A140BB" w:rsidRDefault="0003233E" w:rsidP="0052457F">
      <w:pPr>
        <w:keepNext/>
        <w:keepLines/>
        <w:jc w:val="both"/>
        <w:rPr>
          <w:rFonts w:ascii="Tahoma" w:hAnsi="Tahoma" w:cs="Tahoma"/>
        </w:rPr>
      </w:pPr>
      <w:r w:rsidRPr="00A140BB">
        <w:rPr>
          <w:rFonts w:ascii="Tahoma" w:hAnsi="Tahoma" w:cs="Tahoma"/>
        </w:rPr>
        <w:t xml:space="preserve">Izbrani ponudnik </w:t>
      </w:r>
      <w:r w:rsidR="0054145A" w:rsidRPr="00A140BB">
        <w:rPr>
          <w:rFonts w:ascii="Tahoma" w:hAnsi="Tahoma" w:cs="Tahoma"/>
        </w:rPr>
        <w:t xml:space="preserve">za posamezni sklop predmeta javnega naročila </w:t>
      </w:r>
      <w:r w:rsidRPr="00A140BB">
        <w:rPr>
          <w:rFonts w:ascii="Tahoma" w:hAnsi="Tahoma" w:cs="Tahoma"/>
        </w:rPr>
        <w:t>bo pozvan k podpisu okvirnega sporazuma pisno. V kolikor izbrani ponudnik ne bo sklenil okvirnega sporazuma s kupcem, bo naročnik Državni revizijski komisiji predlagal, da uvede postopek o prekršku</w:t>
      </w:r>
      <w:r w:rsidR="004A1D1F" w:rsidRPr="00A140BB">
        <w:rPr>
          <w:rFonts w:ascii="Tahoma" w:hAnsi="Tahoma" w:cs="Tahoma"/>
        </w:rPr>
        <w:t xml:space="preserve"> iz četrte točke prvega odstavka 112</w:t>
      </w:r>
      <w:r w:rsidR="00C551B5" w:rsidRPr="00A140BB">
        <w:rPr>
          <w:rFonts w:ascii="Tahoma" w:hAnsi="Tahoma" w:cs="Tahoma"/>
        </w:rPr>
        <w:t>.</w:t>
      </w:r>
      <w:r w:rsidR="004A1D1F" w:rsidRPr="00A140BB">
        <w:rPr>
          <w:rFonts w:ascii="Tahoma" w:hAnsi="Tahoma" w:cs="Tahoma"/>
        </w:rPr>
        <w:t xml:space="preserve"> člena ZJN-3</w:t>
      </w:r>
      <w:r w:rsidRPr="00A140BB">
        <w:rPr>
          <w:rFonts w:ascii="Tahoma" w:hAnsi="Tahoma" w:cs="Tahoma"/>
        </w:rPr>
        <w:t>.</w:t>
      </w:r>
    </w:p>
    <w:p w14:paraId="4636C71B" w14:textId="3E814002" w:rsidR="001216E1" w:rsidRPr="00A140BB" w:rsidRDefault="001216E1" w:rsidP="0052457F">
      <w:pPr>
        <w:keepNext/>
        <w:keepLines/>
        <w:jc w:val="both"/>
        <w:rPr>
          <w:rFonts w:ascii="Tahoma" w:hAnsi="Tahoma" w:cs="Tahoma"/>
        </w:rPr>
      </w:pPr>
    </w:p>
    <w:p w14:paraId="01A31890" w14:textId="18880B99" w:rsidR="001216E1" w:rsidRPr="00A140BB" w:rsidRDefault="001216E1" w:rsidP="0052457F">
      <w:pPr>
        <w:keepNext/>
        <w:keepLines/>
        <w:jc w:val="both"/>
        <w:rPr>
          <w:rFonts w:ascii="Tahoma" w:hAnsi="Tahoma" w:cs="Tahoma"/>
        </w:rPr>
      </w:pPr>
      <w:r w:rsidRPr="00A140BB">
        <w:rPr>
          <w:rFonts w:ascii="Tahoma" w:hAnsi="Tahoma" w:cs="Tahoma"/>
        </w:rPr>
        <w:t xml:space="preserve">Vzorec okvirnega sporazuma je kot Priloga </w:t>
      </w:r>
      <w:r w:rsidR="0034566F" w:rsidRPr="00A140BB">
        <w:rPr>
          <w:rFonts w:ascii="Tahoma" w:hAnsi="Tahoma" w:cs="Tahoma"/>
        </w:rPr>
        <w:t>9</w:t>
      </w:r>
      <w:r w:rsidRPr="00A140BB">
        <w:rPr>
          <w:rFonts w:ascii="Tahoma" w:hAnsi="Tahoma" w:cs="Tahoma"/>
        </w:rPr>
        <w:t xml:space="preserve">/1 oziroma </w:t>
      </w:r>
      <w:r w:rsidR="008B4168" w:rsidRPr="00A140BB">
        <w:rPr>
          <w:rFonts w:ascii="Tahoma" w:hAnsi="Tahoma" w:cs="Tahoma"/>
        </w:rPr>
        <w:t xml:space="preserve">Priloga </w:t>
      </w:r>
      <w:r w:rsidR="0034566F" w:rsidRPr="00A140BB">
        <w:rPr>
          <w:rFonts w:ascii="Tahoma" w:hAnsi="Tahoma" w:cs="Tahoma"/>
        </w:rPr>
        <w:t>9</w:t>
      </w:r>
      <w:r w:rsidRPr="00A140BB">
        <w:rPr>
          <w:rFonts w:ascii="Tahoma" w:hAnsi="Tahoma" w:cs="Tahoma"/>
        </w:rPr>
        <w:t xml:space="preserve">/2 sestavni del te razpisne dokumentacije. </w:t>
      </w:r>
    </w:p>
    <w:p w14:paraId="544D7E22" w14:textId="77777777" w:rsidR="00C3372A" w:rsidRPr="00A140BB" w:rsidRDefault="00C3372A" w:rsidP="0052457F">
      <w:pPr>
        <w:keepNext/>
        <w:keepLines/>
        <w:jc w:val="both"/>
        <w:rPr>
          <w:rFonts w:ascii="Tahoma" w:hAnsi="Tahoma" w:cs="Tahoma"/>
        </w:rPr>
      </w:pPr>
    </w:p>
    <w:p w14:paraId="3B1A315A" w14:textId="77777777" w:rsidR="00832A7F" w:rsidRPr="00A140BB" w:rsidRDefault="00832A7F" w:rsidP="0052457F">
      <w:pPr>
        <w:keepNext/>
        <w:keepLines/>
        <w:numPr>
          <w:ilvl w:val="1"/>
          <w:numId w:val="2"/>
        </w:numPr>
        <w:jc w:val="both"/>
        <w:rPr>
          <w:rFonts w:ascii="Tahoma" w:hAnsi="Tahoma" w:cs="Tahoma"/>
          <w:b/>
        </w:rPr>
      </w:pPr>
      <w:r w:rsidRPr="00A140BB">
        <w:rPr>
          <w:rFonts w:ascii="Tahoma" w:hAnsi="Tahoma" w:cs="Tahoma"/>
          <w:b/>
        </w:rPr>
        <w:t>Jezik in denarna enota</w:t>
      </w:r>
    </w:p>
    <w:p w14:paraId="76E418F7" w14:textId="77777777" w:rsidR="00832A7F" w:rsidRPr="00A140BB" w:rsidRDefault="00832A7F" w:rsidP="0052457F">
      <w:pPr>
        <w:keepNext/>
        <w:keepLines/>
        <w:jc w:val="both"/>
        <w:rPr>
          <w:rFonts w:ascii="Tahoma" w:hAnsi="Tahoma" w:cs="Tahoma"/>
          <w:b/>
        </w:rPr>
      </w:pPr>
    </w:p>
    <w:p w14:paraId="109F45EF" w14:textId="172F40BE" w:rsidR="00E82BF2" w:rsidRPr="00A140BB" w:rsidRDefault="0042264A" w:rsidP="0052457F">
      <w:pPr>
        <w:keepNext/>
        <w:keepLines/>
        <w:jc w:val="both"/>
        <w:rPr>
          <w:rFonts w:ascii="Tahoma" w:hAnsi="Tahoma" w:cs="Tahoma"/>
        </w:rPr>
      </w:pPr>
      <w:r w:rsidRPr="00A140BB">
        <w:rPr>
          <w:rFonts w:ascii="Tahoma" w:hAnsi="Tahoma" w:cs="Tahoma"/>
        </w:rPr>
        <w:t xml:space="preserve">Ponudniki predložijo ponudbo v slovenskem jeziku. </w:t>
      </w:r>
      <w:r w:rsidR="00060808" w:rsidRPr="00A140BB">
        <w:rPr>
          <w:rFonts w:ascii="Tahoma" w:hAnsi="Tahoma" w:cs="Tahoma"/>
        </w:rPr>
        <w:t xml:space="preserve">Ostala dokumentacija je lahko predložena v </w:t>
      </w:r>
      <w:r w:rsidR="008306CE" w:rsidRPr="00A140BB">
        <w:rPr>
          <w:rFonts w:ascii="Tahoma" w:hAnsi="Tahoma" w:cs="Tahoma"/>
        </w:rPr>
        <w:t xml:space="preserve">tujem </w:t>
      </w:r>
      <w:r w:rsidR="00060808" w:rsidRPr="00A140BB">
        <w:rPr>
          <w:rFonts w:ascii="Tahoma" w:hAnsi="Tahoma" w:cs="Tahoma"/>
        </w:rPr>
        <w:t>jeziku.</w:t>
      </w:r>
      <w:r w:rsidR="008306CE" w:rsidRPr="00A140BB">
        <w:rPr>
          <w:rFonts w:ascii="Tahoma" w:hAnsi="Tahoma" w:cs="Tahoma"/>
        </w:rPr>
        <w:t xml:space="preserve"> V tem primeru </w:t>
      </w:r>
      <w:r w:rsidR="00060808" w:rsidRPr="00A140BB">
        <w:rPr>
          <w:rFonts w:ascii="Tahoma" w:hAnsi="Tahoma" w:cs="Tahoma"/>
        </w:rPr>
        <w:t xml:space="preserve">ima </w:t>
      </w:r>
      <w:r w:rsidR="008306CE" w:rsidRPr="00A140BB">
        <w:rPr>
          <w:rFonts w:ascii="Tahoma" w:hAnsi="Tahoma" w:cs="Tahoma"/>
        </w:rPr>
        <w:t xml:space="preserve">naročnik </w:t>
      </w:r>
      <w:r w:rsidR="00060808" w:rsidRPr="00A140BB">
        <w:rPr>
          <w:rFonts w:ascii="Tahoma" w:hAnsi="Tahoma" w:cs="Tahoma"/>
        </w:rPr>
        <w:t xml:space="preserve">pravico, da v fazi pregledovanja in ocenjevanja ponudb od ponudnika zahteva, da na lastne </w:t>
      </w:r>
      <w:r w:rsidR="00060808" w:rsidRPr="00A140BB">
        <w:rPr>
          <w:rFonts w:ascii="Tahoma" w:hAnsi="Tahoma" w:cs="Tahoma"/>
          <w:color w:val="000000"/>
        </w:rPr>
        <w:t>stroške (tj. stroške ponudnika) predloži uradne prevode dokumentov/dokazil s strani sodnega tolmača za slovenski jezik, ki so predloženi v tujem jeziku.</w:t>
      </w:r>
      <w:r w:rsidR="00060808" w:rsidRPr="00A140BB">
        <w:rPr>
          <w:rFonts w:ascii="Tahoma" w:hAnsi="Tahoma" w:cs="Tahoma"/>
        </w:rPr>
        <w:t xml:space="preserve"> Finančni podatki morajo biti podani v evrih.</w:t>
      </w:r>
    </w:p>
    <w:p w14:paraId="494AA88E" w14:textId="77777777" w:rsidR="00832A7F" w:rsidRPr="00A140BB" w:rsidRDefault="00832A7F" w:rsidP="0052457F">
      <w:pPr>
        <w:keepNext/>
        <w:keepLines/>
        <w:numPr>
          <w:ilvl w:val="1"/>
          <w:numId w:val="2"/>
        </w:numPr>
        <w:jc w:val="both"/>
        <w:rPr>
          <w:rFonts w:ascii="Tahoma" w:hAnsi="Tahoma" w:cs="Tahoma"/>
          <w:b/>
        </w:rPr>
      </w:pPr>
      <w:r w:rsidRPr="00A140BB">
        <w:rPr>
          <w:rFonts w:ascii="Tahoma" w:hAnsi="Tahoma" w:cs="Tahoma"/>
          <w:b/>
        </w:rPr>
        <w:lastRenderedPageBreak/>
        <w:t xml:space="preserve">Dodatna pojasnila </w:t>
      </w:r>
      <w:bookmarkEnd w:id="4"/>
      <w:bookmarkEnd w:id="5"/>
      <w:bookmarkEnd w:id="6"/>
      <w:bookmarkEnd w:id="7"/>
      <w:bookmarkEnd w:id="8"/>
      <w:r w:rsidR="0088639E" w:rsidRPr="00A140BB">
        <w:rPr>
          <w:rFonts w:ascii="Tahoma" w:hAnsi="Tahoma" w:cs="Tahoma"/>
          <w:b/>
        </w:rPr>
        <w:t>gospodarskim subjektom</w:t>
      </w:r>
    </w:p>
    <w:p w14:paraId="50313B68" w14:textId="77777777" w:rsidR="00832A7F" w:rsidRPr="00A140BB" w:rsidRDefault="00832A7F" w:rsidP="0052457F">
      <w:pPr>
        <w:keepNext/>
        <w:keepLines/>
        <w:jc w:val="both"/>
        <w:rPr>
          <w:rFonts w:ascii="Tahoma" w:hAnsi="Tahoma" w:cs="Tahoma"/>
        </w:rPr>
      </w:pPr>
    </w:p>
    <w:p w14:paraId="6C50D4F4" w14:textId="74F15862" w:rsidR="0054145A" w:rsidRPr="00A140BB" w:rsidRDefault="0054145A" w:rsidP="0052457F">
      <w:pPr>
        <w:keepNext/>
        <w:keepLines/>
        <w:jc w:val="both"/>
        <w:rPr>
          <w:rFonts w:ascii="Tahoma" w:hAnsi="Tahoma"/>
        </w:rPr>
      </w:pPr>
      <w:r w:rsidRPr="00A140BB">
        <w:rPr>
          <w:rFonts w:ascii="Tahoma" w:hAnsi="Tahoma"/>
        </w:rPr>
        <w:t xml:space="preserve">Dodatna pojasnila ali vprašanja o </w:t>
      </w:r>
      <w:r w:rsidRPr="00A140BB">
        <w:rPr>
          <w:rFonts w:ascii="Tahoma" w:hAnsi="Tahoma" w:cs="Tahoma"/>
        </w:rPr>
        <w:t xml:space="preserve">razpisni dokumentaciji </w:t>
      </w:r>
      <w:r w:rsidRPr="00A140BB">
        <w:rPr>
          <w:rFonts w:ascii="Tahoma" w:hAnsi="Tahoma"/>
        </w:rPr>
        <w:t xml:space="preserve">lahko zainteresirani ponudniki zahtevajo samo </w:t>
      </w:r>
      <w:r w:rsidRPr="00A140BB">
        <w:rPr>
          <w:rFonts w:ascii="Tahoma" w:hAnsi="Tahoma"/>
          <w:b/>
        </w:rPr>
        <w:t>preko Portala javnih naročil</w:t>
      </w:r>
      <w:r w:rsidRPr="00A140BB">
        <w:rPr>
          <w:rFonts w:ascii="Tahoma" w:hAnsi="Tahoma"/>
        </w:rPr>
        <w:t xml:space="preserve">, vendar </w:t>
      </w:r>
      <w:r w:rsidRPr="00CA4F3B">
        <w:rPr>
          <w:rFonts w:ascii="Tahoma" w:hAnsi="Tahoma"/>
        </w:rPr>
        <w:t xml:space="preserve">najkasneje do </w:t>
      </w:r>
      <w:r w:rsidR="00944F1A">
        <w:rPr>
          <w:rFonts w:ascii="Tahoma" w:hAnsi="Tahoma"/>
        </w:rPr>
        <w:t>11</w:t>
      </w:r>
      <w:r w:rsidR="00AE28E2" w:rsidRPr="00CA4F3B">
        <w:rPr>
          <w:rFonts w:ascii="Tahoma" w:hAnsi="Tahoma"/>
        </w:rPr>
        <w:t xml:space="preserve">. </w:t>
      </w:r>
      <w:r w:rsidR="00944F1A">
        <w:rPr>
          <w:rFonts w:ascii="Tahoma" w:hAnsi="Tahoma"/>
        </w:rPr>
        <w:t>4</w:t>
      </w:r>
      <w:r w:rsidR="00913D53" w:rsidRPr="00CA4F3B">
        <w:rPr>
          <w:rFonts w:ascii="Tahoma" w:hAnsi="Tahoma"/>
        </w:rPr>
        <w:t>. 202</w:t>
      </w:r>
      <w:r w:rsidR="001216E1" w:rsidRPr="00CA4F3B">
        <w:rPr>
          <w:rFonts w:ascii="Tahoma" w:hAnsi="Tahoma"/>
        </w:rPr>
        <w:t>5</w:t>
      </w:r>
      <w:r w:rsidR="00F11B8A" w:rsidRPr="00CA4F3B">
        <w:rPr>
          <w:rFonts w:ascii="Tahoma" w:hAnsi="Tahoma"/>
        </w:rPr>
        <w:t xml:space="preserve"> do 1</w:t>
      </w:r>
      <w:r w:rsidR="001700BA" w:rsidRPr="00CA4F3B">
        <w:rPr>
          <w:rFonts w:ascii="Tahoma" w:hAnsi="Tahoma"/>
        </w:rPr>
        <w:t>0</w:t>
      </w:r>
      <w:r w:rsidR="00F11B8A" w:rsidRPr="00CA4F3B">
        <w:rPr>
          <w:rFonts w:ascii="Tahoma" w:hAnsi="Tahoma"/>
        </w:rPr>
        <w:t>:00 ure</w:t>
      </w:r>
      <w:r w:rsidRPr="00CA4F3B">
        <w:rPr>
          <w:rFonts w:ascii="Tahoma" w:hAnsi="Tahoma"/>
        </w:rPr>
        <w:t>. Odgovori oziroma pojasnila bodo objavljeni na Portalu javnih naročil</w:t>
      </w:r>
      <w:r w:rsidR="009A4E09" w:rsidRPr="00CA4F3B">
        <w:rPr>
          <w:rFonts w:ascii="Tahoma" w:hAnsi="Tahoma"/>
        </w:rPr>
        <w:t xml:space="preserve"> in na spletni podjetja JAVNI HOLDING Ljubljana, d.o.o.</w:t>
      </w:r>
      <w:r w:rsidRPr="00CA4F3B">
        <w:rPr>
          <w:rFonts w:ascii="Tahoma" w:hAnsi="Tahoma"/>
        </w:rPr>
        <w:t>, šest (6) koledarskih dni pred rokom za predložitev ponudb, pod pogojem, da bo zahteva posredovana pravočasno. Na drugače posredovane zahteve za dodatna pojasnila ali vprašanja naročnik</w:t>
      </w:r>
      <w:r w:rsidRPr="00A140BB">
        <w:rPr>
          <w:rFonts w:ascii="Tahoma" w:hAnsi="Tahoma"/>
        </w:rPr>
        <w:t xml:space="preserve"> ni dolžan odgovoriti.</w:t>
      </w:r>
    </w:p>
    <w:p w14:paraId="047CEA61" w14:textId="77777777" w:rsidR="00B474E5" w:rsidRPr="00A140BB" w:rsidRDefault="00B474E5" w:rsidP="0052457F">
      <w:pPr>
        <w:keepNext/>
        <w:keepLines/>
        <w:jc w:val="both"/>
        <w:rPr>
          <w:rFonts w:ascii="Tahoma" w:hAnsi="Tahoma"/>
        </w:rPr>
      </w:pPr>
    </w:p>
    <w:p w14:paraId="27E26365" w14:textId="1632C4DB" w:rsidR="00832A7F" w:rsidRPr="00A140BB" w:rsidRDefault="00832A7F" w:rsidP="0052457F">
      <w:pPr>
        <w:keepNext/>
        <w:keepLines/>
        <w:numPr>
          <w:ilvl w:val="1"/>
          <w:numId w:val="2"/>
        </w:numPr>
        <w:jc w:val="both"/>
        <w:rPr>
          <w:rFonts w:ascii="Tahoma" w:hAnsi="Tahoma" w:cs="Tahoma"/>
          <w:b/>
        </w:rPr>
      </w:pPr>
      <w:r w:rsidRPr="00A140BB">
        <w:rPr>
          <w:rFonts w:ascii="Tahoma" w:hAnsi="Tahoma" w:cs="Tahoma"/>
          <w:b/>
        </w:rPr>
        <w:t>Variantna ponudba</w:t>
      </w:r>
      <w:r w:rsidR="004D7DBE" w:rsidRPr="00A140BB">
        <w:rPr>
          <w:rFonts w:ascii="Tahoma" w:hAnsi="Tahoma" w:cs="Tahoma"/>
          <w:b/>
        </w:rPr>
        <w:t xml:space="preserve"> ali ponudba z opcij</w:t>
      </w:r>
      <w:r w:rsidR="009A4E09" w:rsidRPr="00A140BB">
        <w:rPr>
          <w:rFonts w:ascii="Tahoma" w:hAnsi="Tahoma" w:cs="Tahoma"/>
          <w:b/>
        </w:rPr>
        <w:t>ami</w:t>
      </w:r>
    </w:p>
    <w:p w14:paraId="330BE43F" w14:textId="77777777" w:rsidR="00832A7F" w:rsidRPr="00A140BB" w:rsidRDefault="00832A7F" w:rsidP="0052457F">
      <w:pPr>
        <w:keepNext/>
        <w:keepLines/>
        <w:jc w:val="both"/>
        <w:rPr>
          <w:rFonts w:ascii="Tahoma" w:hAnsi="Tahoma" w:cs="Tahoma"/>
        </w:rPr>
      </w:pPr>
    </w:p>
    <w:p w14:paraId="145A7946" w14:textId="203B56B3" w:rsidR="0054145A" w:rsidRPr="00A140BB" w:rsidRDefault="0054145A" w:rsidP="0052457F">
      <w:pPr>
        <w:keepNext/>
        <w:keepLines/>
        <w:tabs>
          <w:tab w:val="left" w:pos="2155"/>
        </w:tabs>
        <w:jc w:val="both"/>
        <w:rPr>
          <w:rFonts w:ascii="Tahoma" w:hAnsi="Tahoma" w:cs="Tahoma"/>
        </w:rPr>
      </w:pPr>
      <w:r w:rsidRPr="00A140BB">
        <w:rPr>
          <w:rFonts w:ascii="Tahoma" w:hAnsi="Tahoma" w:cs="Tahoma"/>
          <w:kern w:val="16"/>
        </w:rPr>
        <w:t xml:space="preserve">Naročnik ne dopušča predložitve variantne ponudbe ali ponudbe z opcijami. Naročnik bo ponudbo, ki bo vsebovala variantno ponudbo ali ponudbo z opcijo, zavrnil kot nedopustno. </w:t>
      </w:r>
      <w:r w:rsidRPr="00A140BB">
        <w:rPr>
          <w:rFonts w:ascii="Tahoma" w:hAnsi="Tahoma" w:cs="Tahoma"/>
        </w:rPr>
        <w:t>Ponudnik mora za posamezni sklop predmeta javnega naročila, za katerega oddaja ponudbo, v celoti ponuditi v celoti zagotoviti izvedbo storitev, ki so za posameznega naročnika</w:t>
      </w:r>
      <w:r w:rsidR="00C3372A" w:rsidRPr="00A140BB">
        <w:rPr>
          <w:rFonts w:ascii="Tahoma" w:hAnsi="Tahoma" w:cs="Tahoma"/>
        </w:rPr>
        <w:t xml:space="preserve"> oziroma za posamezni sklop predmeta javnega naročila</w:t>
      </w:r>
      <w:r w:rsidRPr="00A140BB">
        <w:rPr>
          <w:rFonts w:ascii="Tahoma" w:hAnsi="Tahoma" w:cs="Tahoma"/>
        </w:rPr>
        <w:t xml:space="preserve"> navedene v ponudbenem predračunu in </w:t>
      </w:r>
      <w:r w:rsidR="00C3372A" w:rsidRPr="00A140BB">
        <w:rPr>
          <w:rFonts w:ascii="Tahoma" w:hAnsi="Tahoma" w:cs="Tahoma"/>
        </w:rPr>
        <w:t xml:space="preserve">v </w:t>
      </w:r>
      <w:r w:rsidRPr="00A140BB">
        <w:rPr>
          <w:rFonts w:ascii="Tahoma" w:hAnsi="Tahoma" w:cs="Tahoma"/>
        </w:rPr>
        <w:t>tehničnih</w:t>
      </w:r>
      <w:r w:rsidR="009A4E09" w:rsidRPr="00A140BB">
        <w:rPr>
          <w:rFonts w:ascii="Tahoma" w:hAnsi="Tahoma" w:cs="Tahoma"/>
        </w:rPr>
        <w:t xml:space="preserve"> ter ostali</w:t>
      </w:r>
      <w:r w:rsidR="00C3372A" w:rsidRPr="00A140BB">
        <w:rPr>
          <w:rFonts w:ascii="Tahoma" w:hAnsi="Tahoma" w:cs="Tahoma"/>
        </w:rPr>
        <w:t>h</w:t>
      </w:r>
      <w:r w:rsidRPr="00A140BB">
        <w:rPr>
          <w:rFonts w:ascii="Tahoma" w:hAnsi="Tahoma" w:cs="Tahoma"/>
        </w:rPr>
        <w:t xml:space="preserve"> opisih.</w:t>
      </w:r>
    </w:p>
    <w:p w14:paraId="7C4AE93A" w14:textId="77777777" w:rsidR="0054145A" w:rsidRPr="00A140BB" w:rsidRDefault="0054145A" w:rsidP="0052457F">
      <w:pPr>
        <w:keepNext/>
        <w:keepLines/>
        <w:tabs>
          <w:tab w:val="left" w:pos="2155"/>
        </w:tabs>
        <w:jc w:val="both"/>
        <w:rPr>
          <w:rFonts w:ascii="Tahoma" w:hAnsi="Tahoma" w:cs="Tahoma"/>
        </w:rPr>
      </w:pPr>
    </w:p>
    <w:p w14:paraId="3BB79500" w14:textId="7F3F9FE2" w:rsidR="0054145A" w:rsidRPr="00A140BB" w:rsidRDefault="0054145A" w:rsidP="0052457F">
      <w:pPr>
        <w:keepNext/>
        <w:keepLines/>
        <w:tabs>
          <w:tab w:val="left" w:pos="2155"/>
        </w:tabs>
        <w:jc w:val="both"/>
        <w:rPr>
          <w:rFonts w:ascii="Tahoma" w:hAnsi="Tahoma" w:cs="Tahoma"/>
        </w:rPr>
      </w:pPr>
      <w:r w:rsidRPr="00A140BB">
        <w:rPr>
          <w:rFonts w:ascii="Tahoma" w:hAnsi="Tahoma" w:cs="Tahoma"/>
        </w:rPr>
        <w:t>Ponudba mora izpolnjevati vse zahteve in pogoje posameznega naročnika, navedene v razpisni dokumentaciji.</w:t>
      </w:r>
    </w:p>
    <w:p w14:paraId="46E592FE" w14:textId="77777777" w:rsidR="005D11F5" w:rsidRPr="00A140BB" w:rsidRDefault="005D11F5" w:rsidP="0052457F">
      <w:pPr>
        <w:keepNext/>
        <w:keepLines/>
        <w:tabs>
          <w:tab w:val="left" w:pos="2155"/>
        </w:tabs>
        <w:jc w:val="both"/>
        <w:rPr>
          <w:rFonts w:ascii="Tahoma" w:hAnsi="Tahoma" w:cs="Tahoma"/>
        </w:rPr>
      </w:pPr>
    </w:p>
    <w:p w14:paraId="23F353E5" w14:textId="77777777" w:rsidR="00701161" w:rsidRPr="00A140BB" w:rsidRDefault="00701161" w:rsidP="0052457F">
      <w:pPr>
        <w:keepNext/>
        <w:keepLines/>
        <w:numPr>
          <w:ilvl w:val="1"/>
          <w:numId w:val="2"/>
        </w:numPr>
        <w:jc w:val="both"/>
        <w:rPr>
          <w:rFonts w:ascii="Tahoma" w:hAnsi="Tahoma" w:cs="Tahoma"/>
          <w:b/>
        </w:rPr>
      </w:pPr>
      <w:r w:rsidRPr="00A140BB">
        <w:rPr>
          <w:rFonts w:ascii="Tahoma" w:hAnsi="Tahoma" w:cs="Tahoma"/>
          <w:b/>
        </w:rPr>
        <w:t>Ponudniki s sedežem izven Republike Slovenije</w:t>
      </w:r>
    </w:p>
    <w:p w14:paraId="48E63974" w14:textId="77777777" w:rsidR="00701161" w:rsidRPr="00A140BB" w:rsidRDefault="00701161" w:rsidP="0052457F">
      <w:pPr>
        <w:keepNext/>
        <w:keepLines/>
        <w:autoSpaceDE w:val="0"/>
        <w:autoSpaceDN w:val="0"/>
        <w:adjustRightInd w:val="0"/>
        <w:ind w:left="720"/>
        <w:jc w:val="both"/>
        <w:rPr>
          <w:rFonts w:ascii="Tahoma" w:eastAsia="Calibri" w:hAnsi="Tahoma" w:cs="Tahoma"/>
        </w:rPr>
      </w:pPr>
    </w:p>
    <w:p w14:paraId="4336F8FF" w14:textId="77777777" w:rsidR="00701161" w:rsidRPr="00A140BB" w:rsidRDefault="00701161" w:rsidP="0052457F">
      <w:pPr>
        <w:keepNext/>
        <w:keepLines/>
        <w:autoSpaceDE w:val="0"/>
        <w:autoSpaceDN w:val="0"/>
        <w:adjustRightInd w:val="0"/>
        <w:jc w:val="both"/>
        <w:rPr>
          <w:rFonts w:ascii="Tahoma" w:eastAsia="Calibri" w:hAnsi="Tahoma" w:cs="Tahoma"/>
        </w:rPr>
      </w:pPr>
      <w:r w:rsidRPr="00A140BB">
        <w:rPr>
          <w:rFonts w:ascii="Tahoma" w:hAnsi="Tahoma" w:cs="Tahoma"/>
        </w:rPr>
        <w:t xml:space="preserve">Ponudnik </w:t>
      </w:r>
      <w:r w:rsidRPr="00A140BB">
        <w:rPr>
          <w:rFonts w:ascii="Tahoma" w:eastAsia="Calibri" w:hAnsi="Tahoma" w:cs="Tahoma"/>
        </w:rPr>
        <w:t>s sedežem v tuji državi mora izpolnjevati enake pogoje kot p</w:t>
      </w:r>
      <w:r w:rsidRPr="00A140BB">
        <w:rPr>
          <w:rFonts w:ascii="Tahoma" w:hAnsi="Tahoma" w:cs="Tahoma"/>
        </w:rPr>
        <w:t xml:space="preserve">onudnik </w:t>
      </w:r>
      <w:r w:rsidRPr="00A140BB">
        <w:rPr>
          <w:rFonts w:ascii="Tahoma" w:eastAsia="Calibri" w:hAnsi="Tahoma" w:cs="Tahoma"/>
        </w:rPr>
        <w:t xml:space="preserve">s sedežem v Republiki Sloveniji. Enako velja tudi v primeru, da </w:t>
      </w:r>
      <w:r w:rsidRPr="00A140BB">
        <w:rPr>
          <w:rFonts w:ascii="Tahoma" w:hAnsi="Tahoma" w:cs="Tahoma"/>
        </w:rPr>
        <w:t xml:space="preserve">ponudnik </w:t>
      </w:r>
      <w:r w:rsidRPr="00A140BB">
        <w:rPr>
          <w:rFonts w:ascii="Tahoma" w:eastAsia="Calibri" w:hAnsi="Tahoma" w:cs="Tahoma"/>
        </w:rPr>
        <w:t>nastopa s partnerjem ali podizvajalcem ali se sklicuje na uporabo zmogljivosti drugih subjektov.</w:t>
      </w:r>
    </w:p>
    <w:p w14:paraId="2EFB3105" w14:textId="77777777" w:rsidR="00701161" w:rsidRPr="00A140BB" w:rsidRDefault="00701161" w:rsidP="0052457F">
      <w:pPr>
        <w:keepNext/>
        <w:keepLines/>
        <w:autoSpaceDE w:val="0"/>
        <w:autoSpaceDN w:val="0"/>
        <w:adjustRightInd w:val="0"/>
        <w:jc w:val="both"/>
        <w:rPr>
          <w:rFonts w:ascii="Tahoma" w:eastAsia="Calibri" w:hAnsi="Tahoma" w:cs="Tahoma"/>
        </w:rPr>
      </w:pPr>
    </w:p>
    <w:p w14:paraId="7594533F" w14:textId="77777777" w:rsidR="00701161" w:rsidRPr="00A140BB" w:rsidRDefault="00701161" w:rsidP="0052457F">
      <w:pPr>
        <w:keepNext/>
        <w:keepLines/>
        <w:tabs>
          <w:tab w:val="left" w:pos="142"/>
        </w:tabs>
        <w:jc w:val="both"/>
        <w:rPr>
          <w:rFonts w:ascii="Tahoma" w:hAnsi="Tahoma" w:cs="Tahoma"/>
        </w:rPr>
      </w:pPr>
      <w:r w:rsidRPr="00A140BB">
        <w:rPr>
          <w:rFonts w:ascii="Tahoma" w:hAnsi="Tahoma" w:cs="Tahoma"/>
          <w:lang w:val="x-none"/>
        </w:rPr>
        <w:t>Ponudniki in posamezni člani skupine ponudnikov v okviru skupne ponudbe</w:t>
      </w:r>
      <w:r w:rsidRPr="00A140BB">
        <w:rPr>
          <w:rFonts w:ascii="Tahoma" w:hAnsi="Tahoma" w:cs="Tahoma"/>
        </w:rPr>
        <w:t xml:space="preserve"> ter podizvajalci</w:t>
      </w:r>
      <w:r w:rsidRPr="00A140BB">
        <w:rPr>
          <w:rFonts w:ascii="Tahoma" w:hAnsi="Tahoma" w:cs="Tahoma"/>
          <w:lang w:val="x-none"/>
        </w:rPr>
        <w:t>, ki nimajo sedeža v Republiki Sloveniji, morajo posamezno sposobnost dokazovati v skladu</w:t>
      </w:r>
      <w:r w:rsidRPr="00A140BB">
        <w:rPr>
          <w:rFonts w:ascii="Tahoma" w:hAnsi="Tahoma" w:cs="Tahoma"/>
        </w:rPr>
        <w:t xml:space="preserve"> z zahtevami naročnika iz razpisne dokumentacije, ki velja za vse ponudnike</w:t>
      </w:r>
      <w:r w:rsidRPr="00A140BB">
        <w:rPr>
          <w:rFonts w:ascii="Tahoma" w:hAnsi="Tahoma" w:cs="Tahoma"/>
          <w:lang w:val="x-none"/>
        </w:rPr>
        <w:t xml:space="preserve"> </w:t>
      </w:r>
      <w:r w:rsidRPr="00A140BB">
        <w:rPr>
          <w:rFonts w:ascii="Tahoma" w:hAnsi="Tahoma" w:cs="Tahoma"/>
        </w:rPr>
        <w:t xml:space="preserve">ter v skladu </w:t>
      </w:r>
      <w:r w:rsidRPr="00A140BB">
        <w:rPr>
          <w:rFonts w:ascii="Tahoma" w:hAnsi="Tahoma" w:cs="Tahoma"/>
          <w:lang w:val="x-none"/>
        </w:rPr>
        <w:t xml:space="preserve">z določili </w:t>
      </w:r>
      <w:r w:rsidRPr="00A140BB">
        <w:rPr>
          <w:rFonts w:ascii="Tahoma" w:hAnsi="Tahoma" w:cs="Tahoma"/>
        </w:rPr>
        <w:t>četrtega odstavka 77</w:t>
      </w:r>
      <w:r w:rsidRPr="00A140BB">
        <w:rPr>
          <w:rFonts w:ascii="Tahoma" w:hAnsi="Tahoma" w:cs="Tahoma"/>
          <w:lang w:val="x-none"/>
        </w:rPr>
        <w:t>. člena ZJN-</w:t>
      </w:r>
      <w:r w:rsidRPr="00A140BB">
        <w:rPr>
          <w:rFonts w:ascii="Tahoma" w:hAnsi="Tahoma" w:cs="Tahoma"/>
        </w:rPr>
        <w:t>3</w:t>
      </w:r>
      <w:r w:rsidRPr="00A140BB">
        <w:rPr>
          <w:rFonts w:ascii="Tahoma" w:hAnsi="Tahoma" w:cs="Tahoma"/>
          <w:lang w:val="x-none"/>
        </w:rPr>
        <w:t xml:space="preserve"> in ta dokazila priložiti k ponudbi. </w:t>
      </w:r>
    </w:p>
    <w:p w14:paraId="388C383D" w14:textId="69DD94B7" w:rsidR="00701161" w:rsidRPr="00A140BB" w:rsidRDefault="00701161" w:rsidP="0052457F">
      <w:pPr>
        <w:keepNext/>
        <w:keepLines/>
        <w:jc w:val="both"/>
        <w:rPr>
          <w:rFonts w:ascii="Tahoma" w:hAnsi="Tahoma" w:cs="Tahoma"/>
        </w:rPr>
      </w:pPr>
    </w:p>
    <w:p w14:paraId="76563B2C" w14:textId="77777777" w:rsidR="00701161" w:rsidRPr="00A140BB" w:rsidRDefault="00701161" w:rsidP="0052457F">
      <w:pPr>
        <w:keepNext/>
        <w:keepLines/>
        <w:jc w:val="both"/>
        <w:rPr>
          <w:rFonts w:ascii="Tahoma" w:hAnsi="Tahoma" w:cs="Tahoma"/>
          <w:bCs/>
        </w:rPr>
      </w:pPr>
      <w:r w:rsidRPr="00A140BB">
        <w:rPr>
          <w:rFonts w:ascii="Tahoma" w:hAnsi="Tahoma" w:cs="Tahoma"/>
          <w:bCs/>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0A3FE04" w14:textId="4700796B" w:rsidR="008306CE" w:rsidRPr="00A140BB" w:rsidRDefault="008306CE" w:rsidP="0052457F">
      <w:pPr>
        <w:keepNext/>
        <w:keepLines/>
        <w:tabs>
          <w:tab w:val="left" w:pos="2155"/>
        </w:tabs>
        <w:jc w:val="both"/>
        <w:rPr>
          <w:rFonts w:ascii="Tahoma" w:hAnsi="Tahoma" w:cs="Tahoma"/>
          <w:kern w:val="16"/>
        </w:rPr>
      </w:pPr>
    </w:p>
    <w:p w14:paraId="5E54C102" w14:textId="77777777" w:rsidR="00701161" w:rsidRPr="00A140BB" w:rsidRDefault="00701161" w:rsidP="0052457F">
      <w:pPr>
        <w:keepNext/>
        <w:keepLines/>
        <w:numPr>
          <w:ilvl w:val="1"/>
          <w:numId w:val="2"/>
        </w:numPr>
        <w:jc w:val="both"/>
        <w:rPr>
          <w:rFonts w:ascii="Tahoma" w:hAnsi="Tahoma" w:cs="Tahoma"/>
          <w:b/>
        </w:rPr>
      </w:pPr>
      <w:r w:rsidRPr="00A140BB">
        <w:rPr>
          <w:rFonts w:ascii="Tahoma" w:hAnsi="Tahoma" w:cs="Tahoma"/>
          <w:b/>
        </w:rPr>
        <w:t>Skupna ponudba</w:t>
      </w:r>
    </w:p>
    <w:p w14:paraId="3451717A" w14:textId="4481B218" w:rsidR="002B5C4A" w:rsidRPr="00A140BB" w:rsidRDefault="002B5C4A" w:rsidP="0052457F">
      <w:pPr>
        <w:keepNext/>
        <w:keepLines/>
        <w:jc w:val="both"/>
        <w:rPr>
          <w:rFonts w:ascii="Tahoma" w:hAnsi="Tahoma" w:cs="Tahoma"/>
        </w:rPr>
      </w:pPr>
    </w:p>
    <w:p w14:paraId="240C288D" w14:textId="5D6D9627" w:rsidR="005D11F5" w:rsidRPr="00A140BB" w:rsidRDefault="005D11F5" w:rsidP="0052457F">
      <w:pPr>
        <w:keepNext/>
        <w:keepLines/>
        <w:spacing w:after="120"/>
        <w:jc w:val="both"/>
        <w:rPr>
          <w:rFonts w:ascii="Tahoma" w:hAnsi="Tahoma" w:cs="Tahoma"/>
        </w:rPr>
      </w:pPr>
      <w:r w:rsidRPr="00A140BB">
        <w:rPr>
          <w:rFonts w:ascii="Tahoma" w:hAnsi="Tahoma" w:cs="Tahoma"/>
        </w:rPr>
        <w:t>Ponudbo za posamezni sklop predmeta javnega naročila lahko predloži skupina gospodarskih subjektov (ponudnikov), ki morajo predložiti pravni akt o skupni izvedbi naročila (Obrazec k Prilogi 1), ki mora opredeliti:</w:t>
      </w:r>
    </w:p>
    <w:p w14:paraId="017C737B" w14:textId="77777777" w:rsidR="005D11F5" w:rsidRPr="00A140BB" w:rsidRDefault="005D11F5" w:rsidP="0052457F">
      <w:pPr>
        <w:keepNext/>
        <w:keepLines/>
        <w:numPr>
          <w:ilvl w:val="0"/>
          <w:numId w:val="5"/>
        </w:numPr>
        <w:jc w:val="both"/>
        <w:rPr>
          <w:rFonts w:ascii="Tahoma" w:hAnsi="Tahoma" w:cs="Tahoma"/>
        </w:rPr>
      </w:pPr>
      <w:r w:rsidRPr="00A140BB">
        <w:rPr>
          <w:rFonts w:ascii="Tahoma" w:hAnsi="Tahoma" w:cs="Tahoma"/>
        </w:rPr>
        <w:t>navedba, kateri izmed partnerjev iz skupine ponudnikov je pooblaščen za komuniciranje z naročnikom do sklenitve okvirnega sporazuma,</w:t>
      </w:r>
    </w:p>
    <w:p w14:paraId="1E66E963" w14:textId="77777777" w:rsidR="005D11F5" w:rsidRPr="00A140BB" w:rsidRDefault="005D11F5" w:rsidP="0052457F">
      <w:pPr>
        <w:keepNext/>
        <w:keepLines/>
        <w:numPr>
          <w:ilvl w:val="0"/>
          <w:numId w:val="5"/>
        </w:numPr>
        <w:jc w:val="both"/>
        <w:rPr>
          <w:rFonts w:ascii="Tahoma" w:hAnsi="Tahoma" w:cs="Tahoma"/>
        </w:rPr>
      </w:pPr>
      <w:r w:rsidRPr="00A140BB">
        <w:rPr>
          <w:rFonts w:ascii="Tahoma" w:hAnsi="Tahoma" w:cs="Tahoma"/>
        </w:rPr>
        <w:t>navedba vodilnega partnerja in pooblastilo vodilnemu partnerju,</w:t>
      </w:r>
    </w:p>
    <w:p w14:paraId="6D143B2D" w14:textId="77777777" w:rsidR="005D11F5" w:rsidRPr="00A140BB" w:rsidRDefault="005D11F5" w:rsidP="0052457F">
      <w:pPr>
        <w:keepNext/>
        <w:keepLines/>
        <w:numPr>
          <w:ilvl w:val="0"/>
          <w:numId w:val="5"/>
        </w:numPr>
        <w:jc w:val="both"/>
        <w:rPr>
          <w:rFonts w:ascii="Tahoma" w:hAnsi="Tahoma" w:cs="Tahoma"/>
        </w:rPr>
      </w:pPr>
      <w:r w:rsidRPr="00A140BB">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C2F2C3D" w14:textId="77777777" w:rsidR="005D11F5" w:rsidRPr="00A140BB" w:rsidRDefault="005D11F5" w:rsidP="0052457F">
      <w:pPr>
        <w:keepNext/>
        <w:keepLines/>
        <w:numPr>
          <w:ilvl w:val="0"/>
          <w:numId w:val="5"/>
        </w:numPr>
        <w:jc w:val="both"/>
        <w:rPr>
          <w:rFonts w:ascii="Tahoma" w:hAnsi="Tahoma" w:cs="Tahoma"/>
        </w:rPr>
      </w:pPr>
      <w:r w:rsidRPr="00A140BB">
        <w:rPr>
          <w:rFonts w:ascii="Tahoma" w:hAnsi="Tahoma" w:cs="Tahoma"/>
        </w:rPr>
        <w:t>podpisnike okvirnega sporazuma (opredelitev ali so podpisniki vsi člani skupine ali pooblaščen član iz skupine ponudnikov),</w:t>
      </w:r>
    </w:p>
    <w:p w14:paraId="78C0FE31" w14:textId="77777777" w:rsidR="005D11F5" w:rsidRPr="00A140BB" w:rsidRDefault="005D11F5" w:rsidP="0052457F">
      <w:pPr>
        <w:keepNext/>
        <w:keepLines/>
        <w:numPr>
          <w:ilvl w:val="0"/>
          <w:numId w:val="5"/>
        </w:numPr>
        <w:jc w:val="both"/>
        <w:rPr>
          <w:rFonts w:ascii="Tahoma" w:hAnsi="Tahoma" w:cs="Tahoma"/>
        </w:rPr>
      </w:pPr>
      <w:r w:rsidRPr="00A140BB">
        <w:rPr>
          <w:rFonts w:ascii="Tahoma" w:hAnsi="Tahoma" w:cs="Tahoma"/>
        </w:rPr>
        <w:t>medsebojno odgovornost posameznega partnerja iz skupine ponudnikov za izvedbo naročila,</w:t>
      </w:r>
    </w:p>
    <w:p w14:paraId="1EE49C6F" w14:textId="77777777" w:rsidR="005D11F5" w:rsidRPr="00A140BB" w:rsidRDefault="005D11F5" w:rsidP="0052457F">
      <w:pPr>
        <w:keepNext/>
        <w:keepLines/>
        <w:numPr>
          <w:ilvl w:val="0"/>
          <w:numId w:val="5"/>
        </w:numPr>
        <w:jc w:val="both"/>
        <w:rPr>
          <w:rFonts w:ascii="Tahoma" w:hAnsi="Tahoma" w:cs="Tahoma"/>
        </w:rPr>
      </w:pPr>
      <w:r w:rsidRPr="00A140BB">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435200E7" w14:textId="77777777" w:rsidR="005D11F5" w:rsidRPr="00A140BB" w:rsidRDefault="005D11F5" w:rsidP="0052457F">
      <w:pPr>
        <w:keepNext/>
        <w:keepLines/>
        <w:numPr>
          <w:ilvl w:val="0"/>
          <w:numId w:val="5"/>
        </w:numPr>
        <w:jc w:val="both"/>
        <w:rPr>
          <w:rFonts w:ascii="Tahoma" w:hAnsi="Tahoma" w:cs="Tahoma"/>
        </w:rPr>
      </w:pPr>
      <w:r w:rsidRPr="00A140BB">
        <w:rPr>
          <w:rFonts w:ascii="Tahoma" w:hAnsi="Tahoma" w:cs="Tahoma"/>
        </w:rPr>
        <w:t>glavnega nosilca izvedbe obveznosti iz okvirnega sporazuma,</w:t>
      </w:r>
    </w:p>
    <w:p w14:paraId="3BF968B2" w14:textId="77777777" w:rsidR="005D11F5" w:rsidRPr="00A140BB" w:rsidRDefault="005D11F5" w:rsidP="0052457F">
      <w:pPr>
        <w:keepNext/>
        <w:keepLines/>
        <w:numPr>
          <w:ilvl w:val="0"/>
          <w:numId w:val="5"/>
        </w:numPr>
        <w:jc w:val="both"/>
        <w:rPr>
          <w:rFonts w:ascii="Tahoma" w:hAnsi="Tahoma" w:cs="Tahoma"/>
        </w:rPr>
      </w:pPr>
      <w:r w:rsidRPr="00A140BB">
        <w:rPr>
          <w:rFonts w:ascii="Tahoma" w:hAnsi="Tahoma" w:cs="Tahoma"/>
        </w:rPr>
        <w:t>vse nosilce finančnih obračunov in transakcij z navedbo transakcijskega računa, preko katerega se bo izvajalo plačevanje izvedenih obveznosti iz okvirnega sporazuma,</w:t>
      </w:r>
    </w:p>
    <w:p w14:paraId="6A325924" w14:textId="77777777" w:rsidR="005D11F5" w:rsidRPr="00A140BB" w:rsidRDefault="005D11F5" w:rsidP="0052457F">
      <w:pPr>
        <w:keepNext/>
        <w:keepLines/>
        <w:numPr>
          <w:ilvl w:val="0"/>
          <w:numId w:val="5"/>
        </w:numPr>
        <w:jc w:val="both"/>
        <w:rPr>
          <w:rFonts w:ascii="Tahoma" w:hAnsi="Tahoma" w:cs="Tahoma"/>
        </w:rPr>
      </w:pPr>
      <w:r w:rsidRPr="00A140BB">
        <w:rPr>
          <w:rFonts w:ascii="Tahoma" w:hAnsi="Tahoma" w:cs="Tahoma"/>
        </w:rPr>
        <w:lastRenderedPageBreak/>
        <w:t>določila v primeru izstopa partnerja, ter pod kakšnimi pogoji lahko pride do izstopa posameznega partnerja,</w:t>
      </w:r>
    </w:p>
    <w:p w14:paraId="2892AA2C" w14:textId="77777777" w:rsidR="005D11F5" w:rsidRPr="00A140BB" w:rsidRDefault="005D11F5" w:rsidP="0052457F">
      <w:pPr>
        <w:keepNext/>
        <w:keepLines/>
        <w:numPr>
          <w:ilvl w:val="0"/>
          <w:numId w:val="5"/>
        </w:numPr>
        <w:jc w:val="both"/>
        <w:rPr>
          <w:rFonts w:ascii="Tahoma" w:hAnsi="Tahoma" w:cs="Tahoma"/>
        </w:rPr>
      </w:pPr>
      <w:r w:rsidRPr="00A140BB">
        <w:rPr>
          <w:rFonts w:ascii="Tahoma" w:hAnsi="Tahoma" w:cs="Tahoma"/>
        </w:rPr>
        <w:t>nosilca finančnih zavarovanj za zavarovanje dobre izvedbe obveznosti iz okvirnega sporazuma,</w:t>
      </w:r>
    </w:p>
    <w:p w14:paraId="1D9729A3" w14:textId="77777777" w:rsidR="005D11F5" w:rsidRPr="00A140BB" w:rsidRDefault="005D11F5" w:rsidP="0052457F">
      <w:pPr>
        <w:keepNext/>
        <w:keepLines/>
        <w:numPr>
          <w:ilvl w:val="0"/>
          <w:numId w:val="23"/>
        </w:numPr>
        <w:ind w:left="714" w:hanging="357"/>
        <w:jc w:val="both"/>
        <w:rPr>
          <w:rFonts w:ascii="Tahoma" w:hAnsi="Tahoma" w:cs="Tahoma"/>
        </w:rPr>
      </w:pPr>
      <w:r w:rsidRPr="00A140BB">
        <w:rPr>
          <w:rFonts w:ascii="Tahoma" w:hAnsi="Tahoma" w:cs="Tahoma"/>
        </w:rPr>
        <w:t>obveznost članov skupine ponudnikov, da morajo o vseh spremembah pravnega akta o skupni izvedbi naročila, redno obveščati naročnika.</w:t>
      </w:r>
    </w:p>
    <w:p w14:paraId="4B2508EA" w14:textId="77777777" w:rsidR="005D11F5" w:rsidRPr="00A140BB" w:rsidRDefault="005D11F5" w:rsidP="0052457F">
      <w:pPr>
        <w:keepNext/>
        <w:keepLines/>
        <w:tabs>
          <w:tab w:val="left" w:pos="180"/>
        </w:tabs>
        <w:suppressAutoHyphens/>
        <w:jc w:val="both"/>
        <w:rPr>
          <w:rFonts w:ascii="Tahoma" w:hAnsi="Tahoma" w:cs="Tahoma"/>
        </w:rPr>
      </w:pPr>
    </w:p>
    <w:p w14:paraId="66D3C369" w14:textId="77777777" w:rsidR="005D11F5" w:rsidRPr="00A140BB" w:rsidRDefault="005D11F5" w:rsidP="0052457F">
      <w:pPr>
        <w:keepNext/>
        <w:keepLines/>
        <w:tabs>
          <w:tab w:val="left" w:pos="180"/>
        </w:tabs>
        <w:suppressAutoHyphens/>
        <w:jc w:val="both"/>
        <w:rPr>
          <w:rFonts w:ascii="Tahoma" w:hAnsi="Tahoma" w:cs="Tahoma"/>
        </w:rPr>
      </w:pPr>
      <w:r w:rsidRPr="00A140BB">
        <w:rPr>
          <w:rFonts w:ascii="Tahoma" w:hAnsi="Tahoma" w:cs="Tahoma"/>
        </w:rPr>
        <w:t>V primeru skupne ponudbe, okvirni sporazum podpišejo vsi partnerji v skupni ponudbi. Vsak član skupine ponudnikov v okviru skupne ponudbe odgovarja naročniku neomejeno solidarno.</w:t>
      </w:r>
    </w:p>
    <w:p w14:paraId="337B347B" w14:textId="78703B05" w:rsidR="002B5C4A" w:rsidRPr="00A140BB" w:rsidRDefault="002B5C4A" w:rsidP="0052457F">
      <w:pPr>
        <w:keepNext/>
        <w:keepLines/>
        <w:tabs>
          <w:tab w:val="left" w:pos="180"/>
        </w:tabs>
        <w:suppressAutoHyphens/>
        <w:jc w:val="both"/>
        <w:rPr>
          <w:rFonts w:ascii="Tahoma" w:hAnsi="Tahoma" w:cs="Tahoma"/>
        </w:rPr>
      </w:pPr>
    </w:p>
    <w:p w14:paraId="2EC73204" w14:textId="5ACBE798" w:rsidR="004D78FC" w:rsidRPr="00A140BB" w:rsidRDefault="004D78FC" w:rsidP="0052457F">
      <w:pPr>
        <w:keepNext/>
        <w:keepLines/>
        <w:spacing w:after="120"/>
        <w:jc w:val="both"/>
        <w:rPr>
          <w:rFonts w:ascii="Tahoma" w:hAnsi="Tahoma" w:cs="Tahoma"/>
          <w:kern w:val="16"/>
        </w:rPr>
      </w:pPr>
      <w:r w:rsidRPr="00A140BB">
        <w:rPr>
          <w:rFonts w:ascii="Tahoma" w:hAnsi="Tahoma" w:cs="Tahoma"/>
        </w:rPr>
        <w:t>V primeru skupne ponudbe mora glavni (vodilni) ponudnik za vse partnerje v skupni ponudbi k ponudbi v razdelek »Sodelujoči«, del »ESPD – ostali sodelujoči« priložiti izpolnjen ESPD v .pdf formatu ali elektronsko podpisan ESPD</w:t>
      </w:r>
      <w:r w:rsidRPr="00A140BB">
        <w:rPr>
          <w:rFonts w:ascii="Tahoma" w:hAnsi="Tahoma" w:cs="Tahoma"/>
          <w:kern w:val="16"/>
        </w:rPr>
        <w:t>, ter v razdelek »</w:t>
      </w:r>
      <w:r w:rsidR="00BA14DB" w:rsidRPr="00A140BB">
        <w:rPr>
          <w:rFonts w:ascii="Tahoma" w:hAnsi="Tahoma" w:cs="Tahoma"/>
          <w:kern w:val="16"/>
        </w:rPr>
        <w:t>DOKUMENTI</w:t>
      </w:r>
      <w:r w:rsidRPr="00A140BB">
        <w:rPr>
          <w:rFonts w:ascii="Tahoma" w:hAnsi="Tahoma" w:cs="Tahoma"/>
          <w:kern w:val="16"/>
        </w:rPr>
        <w:t xml:space="preserve">«, del »Ostale priloge« </w:t>
      </w:r>
      <w:r w:rsidRPr="00A140BB">
        <w:rPr>
          <w:rFonts w:ascii="Tahoma" w:hAnsi="Tahoma" w:cs="Tahoma"/>
          <w:bCs/>
        </w:rPr>
        <w:t>v .pdf formatu, predložiti tudi</w:t>
      </w:r>
      <w:r w:rsidRPr="00A140BB">
        <w:rPr>
          <w:rFonts w:ascii="Tahoma" w:hAnsi="Tahoma" w:cs="Tahoma"/>
          <w:kern w:val="16"/>
        </w:rPr>
        <w:t>:</w:t>
      </w:r>
    </w:p>
    <w:p w14:paraId="2AD6962D" w14:textId="77777777" w:rsidR="004D78FC" w:rsidRPr="00A140BB" w:rsidRDefault="004D78FC" w:rsidP="0052457F">
      <w:pPr>
        <w:keepNext/>
        <w:keepLines/>
        <w:numPr>
          <w:ilvl w:val="0"/>
          <w:numId w:val="23"/>
        </w:numPr>
        <w:ind w:left="714" w:hanging="357"/>
        <w:jc w:val="both"/>
        <w:rPr>
          <w:rFonts w:ascii="Tahoma" w:hAnsi="Tahoma" w:cs="Tahoma"/>
        </w:rPr>
      </w:pPr>
      <w:r w:rsidRPr="00A140BB">
        <w:rPr>
          <w:rFonts w:ascii="Tahoma" w:hAnsi="Tahoma" w:cs="Tahoma"/>
          <w:kern w:val="16"/>
        </w:rPr>
        <w:t>izpolnjeno, podpisano in žigosano</w:t>
      </w:r>
      <w:r w:rsidRPr="00A140BB">
        <w:rPr>
          <w:rFonts w:ascii="Tahoma" w:hAnsi="Tahoma" w:cs="Tahoma"/>
        </w:rPr>
        <w:t xml:space="preserve"> Prilogo 1 PODATKI O PONUDNIKU,</w:t>
      </w:r>
    </w:p>
    <w:p w14:paraId="054C0435" w14:textId="77777777" w:rsidR="004D78FC" w:rsidRPr="00A140BB" w:rsidRDefault="004D78FC" w:rsidP="0052457F">
      <w:pPr>
        <w:keepNext/>
        <w:keepLines/>
        <w:numPr>
          <w:ilvl w:val="0"/>
          <w:numId w:val="23"/>
        </w:numPr>
        <w:ind w:left="714" w:hanging="357"/>
        <w:jc w:val="both"/>
        <w:rPr>
          <w:rFonts w:ascii="Tahoma" w:hAnsi="Tahoma" w:cs="Tahoma"/>
        </w:rPr>
      </w:pPr>
      <w:r w:rsidRPr="00A140BB">
        <w:rPr>
          <w:rFonts w:ascii="Tahoma" w:hAnsi="Tahoma" w:cs="Tahoma"/>
          <w:kern w:val="16"/>
        </w:rPr>
        <w:t>izpolnjeno, podpisano in žigosano</w:t>
      </w:r>
      <w:r w:rsidRPr="00A140BB">
        <w:rPr>
          <w:rFonts w:ascii="Tahoma" w:hAnsi="Tahoma" w:cs="Tahoma"/>
        </w:rPr>
        <w:t xml:space="preserve"> Prilogo 3 ESPD in Obrazec k Prilogi 3 (izjava),</w:t>
      </w:r>
    </w:p>
    <w:p w14:paraId="504A2026" w14:textId="64F40D34" w:rsidR="004D78FC" w:rsidRPr="00A140BB" w:rsidRDefault="004D78FC" w:rsidP="0052457F">
      <w:pPr>
        <w:keepNext/>
        <w:keepLines/>
        <w:numPr>
          <w:ilvl w:val="0"/>
          <w:numId w:val="23"/>
        </w:numPr>
        <w:ind w:left="714" w:hanging="357"/>
        <w:jc w:val="both"/>
        <w:rPr>
          <w:rFonts w:ascii="Tahoma" w:hAnsi="Tahoma" w:cs="Tahoma"/>
        </w:rPr>
      </w:pPr>
      <w:r w:rsidRPr="00A140BB">
        <w:rPr>
          <w:rFonts w:ascii="Tahoma" w:hAnsi="Tahoma" w:cs="Tahoma"/>
        </w:rPr>
        <w:t>ostala dokazila, kot to izhaja iz posameznih točk v nadaljevanju razpisne dokumentacije.</w:t>
      </w:r>
    </w:p>
    <w:p w14:paraId="567596B7" w14:textId="533989BA" w:rsidR="00F0352A" w:rsidRPr="00A140BB" w:rsidRDefault="00F0352A" w:rsidP="0052457F">
      <w:pPr>
        <w:keepNext/>
        <w:keepLines/>
        <w:jc w:val="both"/>
        <w:rPr>
          <w:rFonts w:ascii="Tahoma" w:hAnsi="Tahoma" w:cs="Tahoma"/>
        </w:rPr>
      </w:pPr>
    </w:p>
    <w:p w14:paraId="38F02D7D" w14:textId="77777777" w:rsidR="00C3372A" w:rsidRPr="00A140BB" w:rsidRDefault="00C3372A" w:rsidP="0052457F">
      <w:pPr>
        <w:keepNext/>
        <w:keepLines/>
        <w:jc w:val="both"/>
        <w:rPr>
          <w:rFonts w:ascii="Tahoma" w:hAnsi="Tahoma" w:cs="Tahoma"/>
        </w:rPr>
      </w:pPr>
      <w:r w:rsidRPr="00A140BB">
        <w:rPr>
          <w:rFonts w:ascii="Tahoma" w:hAnsi="Tahoma" w:cs="Tahoma"/>
        </w:rPr>
        <w:t>Pravni akt o skupni izvedbi naročila se priloži k Prilogi 1.</w:t>
      </w:r>
    </w:p>
    <w:p w14:paraId="5C6C11B5" w14:textId="77777777" w:rsidR="00C3372A" w:rsidRPr="00A140BB" w:rsidRDefault="00C3372A" w:rsidP="0052457F">
      <w:pPr>
        <w:keepNext/>
        <w:keepLines/>
        <w:jc w:val="both"/>
        <w:rPr>
          <w:rFonts w:ascii="Tahoma" w:hAnsi="Tahoma" w:cs="Tahoma"/>
        </w:rPr>
      </w:pPr>
    </w:p>
    <w:p w14:paraId="18992063" w14:textId="77777777" w:rsidR="00701161" w:rsidRPr="00A140BB" w:rsidRDefault="00701161" w:rsidP="0052457F">
      <w:pPr>
        <w:keepNext/>
        <w:keepLines/>
        <w:numPr>
          <w:ilvl w:val="1"/>
          <w:numId w:val="2"/>
        </w:numPr>
        <w:jc w:val="both"/>
        <w:rPr>
          <w:rFonts w:ascii="Tahoma" w:hAnsi="Tahoma" w:cs="Tahoma"/>
          <w:b/>
        </w:rPr>
      </w:pPr>
      <w:r w:rsidRPr="00A140BB">
        <w:rPr>
          <w:rFonts w:ascii="Tahoma" w:hAnsi="Tahoma" w:cs="Tahoma"/>
          <w:b/>
        </w:rPr>
        <w:t>Ponudba s podizvajalci</w:t>
      </w:r>
    </w:p>
    <w:p w14:paraId="457C374D" w14:textId="77777777" w:rsidR="00701161" w:rsidRPr="00A140BB" w:rsidRDefault="00701161" w:rsidP="0052457F">
      <w:pPr>
        <w:keepNext/>
        <w:keepLines/>
        <w:ind w:left="720"/>
        <w:jc w:val="both"/>
        <w:rPr>
          <w:rFonts w:ascii="Tahoma" w:hAnsi="Tahoma" w:cs="Tahoma"/>
        </w:rPr>
      </w:pPr>
    </w:p>
    <w:p w14:paraId="7C1D735B" w14:textId="064A83CD" w:rsidR="004D78FC" w:rsidRPr="00A140BB" w:rsidRDefault="004D78FC" w:rsidP="0052457F">
      <w:pPr>
        <w:keepNext/>
        <w:keepLines/>
        <w:spacing w:after="120"/>
        <w:jc w:val="both"/>
        <w:rPr>
          <w:rFonts w:ascii="Tahoma" w:hAnsi="Tahoma" w:cs="Tahoma"/>
        </w:rPr>
      </w:pPr>
      <w:r w:rsidRPr="00A140BB">
        <w:rPr>
          <w:rFonts w:ascii="Tahoma" w:hAnsi="Tahoma" w:cs="Tahoma"/>
        </w:rPr>
        <w:t>V kolikor namerava ponudnik predmeta javnega naročila za posamezni sklop izvajati s podizvajalci, mora v ponudbi:</w:t>
      </w:r>
    </w:p>
    <w:p w14:paraId="10DF7534" w14:textId="77777777" w:rsidR="004D78FC" w:rsidRPr="00A140BB" w:rsidRDefault="004D78FC" w:rsidP="0052457F">
      <w:pPr>
        <w:keepNext/>
        <w:keepLines/>
        <w:numPr>
          <w:ilvl w:val="0"/>
          <w:numId w:val="23"/>
        </w:numPr>
        <w:ind w:left="714" w:hanging="357"/>
        <w:jc w:val="both"/>
        <w:rPr>
          <w:rFonts w:ascii="Tahoma" w:hAnsi="Tahoma" w:cs="Tahoma"/>
        </w:rPr>
      </w:pPr>
      <w:r w:rsidRPr="00A140BB">
        <w:rPr>
          <w:rFonts w:ascii="Tahoma" w:hAnsi="Tahoma" w:cs="Tahoma"/>
        </w:rPr>
        <w:t xml:space="preserve">navesti vse podizvajalce ter vsak del javnega naročila, ki ga namerava oddati v </w:t>
      </w:r>
      <w:proofErr w:type="spellStart"/>
      <w:r w:rsidRPr="00A140BB">
        <w:rPr>
          <w:rFonts w:ascii="Tahoma" w:hAnsi="Tahoma" w:cs="Tahoma"/>
        </w:rPr>
        <w:t>podizvajanje</w:t>
      </w:r>
      <w:proofErr w:type="spellEnd"/>
      <w:r w:rsidRPr="00A140BB">
        <w:rPr>
          <w:rFonts w:ascii="Tahoma" w:hAnsi="Tahoma" w:cs="Tahoma"/>
        </w:rPr>
        <w:t>,</w:t>
      </w:r>
    </w:p>
    <w:p w14:paraId="67A00B34" w14:textId="77777777" w:rsidR="004D78FC" w:rsidRPr="00A140BB" w:rsidRDefault="004D78FC" w:rsidP="0052457F">
      <w:pPr>
        <w:keepNext/>
        <w:keepLines/>
        <w:numPr>
          <w:ilvl w:val="0"/>
          <w:numId w:val="23"/>
        </w:numPr>
        <w:ind w:left="714" w:hanging="357"/>
        <w:jc w:val="both"/>
        <w:rPr>
          <w:rFonts w:ascii="Tahoma" w:hAnsi="Tahoma" w:cs="Tahoma"/>
        </w:rPr>
      </w:pPr>
      <w:r w:rsidRPr="00A140BB">
        <w:rPr>
          <w:rFonts w:ascii="Tahoma" w:hAnsi="Tahoma" w:cs="Tahoma"/>
        </w:rPr>
        <w:t>predložiti izpolnjene priloge razpisne dokumentacije, ki se nanašajo na podizvajalce,</w:t>
      </w:r>
    </w:p>
    <w:p w14:paraId="01DAB664" w14:textId="77777777" w:rsidR="004D78FC" w:rsidRPr="00A140BB" w:rsidRDefault="004D78FC" w:rsidP="0052457F">
      <w:pPr>
        <w:keepNext/>
        <w:keepLines/>
        <w:numPr>
          <w:ilvl w:val="0"/>
          <w:numId w:val="23"/>
        </w:numPr>
        <w:ind w:left="714" w:hanging="357"/>
        <w:jc w:val="both"/>
        <w:rPr>
          <w:rFonts w:ascii="Tahoma" w:hAnsi="Tahoma" w:cs="Tahoma"/>
        </w:rPr>
      </w:pPr>
      <w:r w:rsidRPr="00A140BB">
        <w:rPr>
          <w:rFonts w:ascii="Tahoma" w:hAnsi="Tahoma" w:cs="Tahoma"/>
        </w:rPr>
        <w:t>navesti kontaktne podatke in zakonite zastopnike predlaganih podizvajalcev,</w:t>
      </w:r>
    </w:p>
    <w:p w14:paraId="3E93CE67" w14:textId="31B9A3FE" w:rsidR="004D78FC" w:rsidRPr="00A140BB" w:rsidRDefault="004D78FC" w:rsidP="0052457F">
      <w:pPr>
        <w:keepNext/>
        <w:keepLines/>
        <w:numPr>
          <w:ilvl w:val="0"/>
          <w:numId w:val="23"/>
        </w:numPr>
        <w:ind w:left="714" w:hanging="357"/>
        <w:jc w:val="both"/>
        <w:rPr>
          <w:rFonts w:ascii="Tahoma" w:hAnsi="Tahoma" w:cs="Tahoma"/>
          <w:kern w:val="16"/>
        </w:rPr>
      </w:pPr>
      <w:r w:rsidRPr="00A140BB">
        <w:rPr>
          <w:rFonts w:ascii="Tahoma" w:hAnsi="Tahoma" w:cs="Tahoma"/>
        </w:rPr>
        <w:t xml:space="preserve">v razdelek »Sodelujoči«, del »ESPD – ostali sodelujoči, predložiti </w:t>
      </w:r>
      <w:r w:rsidRPr="00A140BB">
        <w:rPr>
          <w:rFonts w:ascii="Tahoma" w:hAnsi="Tahoma" w:cs="Tahoma"/>
          <w:kern w:val="16"/>
        </w:rPr>
        <w:t>izpolnjen in popisan obrazec ESPD s strani podizvajalca/</w:t>
      </w:r>
      <w:proofErr w:type="spellStart"/>
      <w:r w:rsidRPr="00A140BB">
        <w:rPr>
          <w:rFonts w:ascii="Tahoma" w:hAnsi="Tahoma" w:cs="Tahoma"/>
          <w:kern w:val="16"/>
        </w:rPr>
        <w:t>ev</w:t>
      </w:r>
      <w:proofErr w:type="spellEnd"/>
      <w:r w:rsidRPr="00A140BB">
        <w:rPr>
          <w:rFonts w:ascii="Tahoma" w:hAnsi="Tahoma" w:cs="Tahoma"/>
          <w:kern w:val="16"/>
        </w:rPr>
        <w:t xml:space="preserve"> (Priloga 3 ESPD),</w:t>
      </w:r>
    </w:p>
    <w:p w14:paraId="4762287A" w14:textId="70C3FD0F" w:rsidR="004D78FC" w:rsidRPr="00A140BB" w:rsidRDefault="004D78FC" w:rsidP="0052457F">
      <w:pPr>
        <w:keepNext/>
        <w:keepLines/>
        <w:numPr>
          <w:ilvl w:val="0"/>
          <w:numId w:val="23"/>
        </w:numPr>
        <w:ind w:left="714" w:hanging="357"/>
        <w:jc w:val="both"/>
        <w:rPr>
          <w:rFonts w:ascii="Tahoma" w:hAnsi="Tahoma" w:cs="Tahoma"/>
          <w:kern w:val="16"/>
        </w:rPr>
      </w:pPr>
      <w:r w:rsidRPr="00A140BB">
        <w:rPr>
          <w:rFonts w:ascii="Tahoma" w:hAnsi="Tahoma" w:cs="Tahoma"/>
        </w:rPr>
        <w:t>v razdelek »</w:t>
      </w:r>
      <w:r w:rsidR="00BA14DB" w:rsidRPr="00A140BB">
        <w:rPr>
          <w:rFonts w:ascii="Tahoma" w:hAnsi="Tahoma" w:cs="Tahoma"/>
        </w:rPr>
        <w:t>DOKUMENTI</w:t>
      </w:r>
      <w:r w:rsidRPr="00A140BB">
        <w:rPr>
          <w:rFonts w:ascii="Tahoma" w:hAnsi="Tahoma" w:cs="Tahoma"/>
        </w:rPr>
        <w:t xml:space="preserve">«, del »Ostale </w:t>
      </w:r>
      <w:r w:rsidR="00934A01" w:rsidRPr="00A140BB">
        <w:rPr>
          <w:rFonts w:ascii="Tahoma" w:hAnsi="Tahoma" w:cs="Tahoma"/>
        </w:rPr>
        <w:t xml:space="preserve">priloge«, predložiti </w:t>
      </w:r>
      <w:r w:rsidR="00D15219" w:rsidRPr="00A140BB">
        <w:rPr>
          <w:rFonts w:ascii="Tahoma" w:hAnsi="Tahoma" w:cs="Tahoma"/>
        </w:rPr>
        <w:t>Obrazec k Prilogi 3 (</w:t>
      </w:r>
      <w:r w:rsidRPr="00A140BB">
        <w:rPr>
          <w:rFonts w:ascii="Tahoma" w:hAnsi="Tahoma" w:cs="Tahoma"/>
        </w:rPr>
        <w:t>izjava),</w:t>
      </w:r>
    </w:p>
    <w:p w14:paraId="1BB79FBF" w14:textId="38D9BDD5" w:rsidR="004D78FC" w:rsidRPr="00A140BB" w:rsidRDefault="004D78FC" w:rsidP="0052457F">
      <w:pPr>
        <w:keepNext/>
        <w:keepLines/>
        <w:numPr>
          <w:ilvl w:val="0"/>
          <w:numId w:val="23"/>
        </w:numPr>
        <w:ind w:left="714" w:hanging="357"/>
        <w:jc w:val="both"/>
        <w:rPr>
          <w:rFonts w:ascii="Tahoma" w:hAnsi="Tahoma" w:cs="Tahoma"/>
        </w:rPr>
      </w:pPr>
      <w:r w:rsidRPr="00A140BB">
        <w:rPr>
          <w:rFonts w:ascii="Tahoma" w:hAnsi="Tahoma" w:cs="Tahoma"/>
        </w:rPr>
        <w:t xml:space="preserve">predložiti </w:t>
      </w:r>
      <w:r w:rsidR="00D15219" w:rsidRPr="00A140BB">
        <w:rPr>
          <w:rFonts w:ascii="Tahoma" w:hAnsi="Tahoma" w:cs="Tahoma"/>
          <w:u w:val="single"/>
        </w:rPr>
        <w:t xml:space="preserve">Prilogo 4 </w:t>
      </w:r>
      <w:bookmarkStart w:id="9" w:name="_Hlk190419434"/>
      <w:r w:rsidR="00CF36F4" w:rsidRPr="00A140BB">
        <w:rPr>
          <w:rFonts w:ascii="Tahoma" w:hAnsi="Tahoma" w:cs="Tahoma"/>
          <w:u w:val="single"/>
        </w:rPr>
        <w:t>Udeležba</w:t>
      </w:r>
      <w:r w:rsidRPr="00A140BB">
        <w:rPr>
          <w:rFonts w:ascii="Tahoma" w:hAnsi="Tahoma" w:cs="Tahoma"/>
          <w:u w:val="single"/>
        </w:rPr>
        <w:t xml:space="preserve"> podizvajalc</w:t>
      </w:r>
      <w:r w:rsidR="00CF36F4" w:rsidRPr="00A140BB">
        <w:rPr>
          <w:rFonts w:ascii="Tahoma" w:hAnsi="Tahoma" w:cs="Tahoma"/>
          <w:u w:val="single"/>
        </w:rPr>
        <w:t>a</w:t>
      </w:r>
      <w:r w:rsidRPr="00A140BB">
        <w:rPr>
          <w:rFonts w:ascii="Tahoma" w:hAnsi="Tahoma" w:cs="Tahoma"/>
          <w:u w:val="single"/>
        </w:rPr>
        <w:t xml:space="preserve"> in zahteva za neposredn</w:t>
      </w:r>
      <w:r w:rsidR="00CF36F4" w:rsidRPr="00A140BB">
        <w:rPr>
          <w:rFonts w:ascii="Tahoma" w:hAnsi="Tahoma" w:cs="Tahoma"/>
          <w:u w:val="single"/>
        </w:rPr>
        <w:t>a</w:t>
      </w:r>
      <w:r w:rsidRPr="00A140BB">
        <w:rPr>
          <w:rFonts w:ascii="Tahoma" w:hAnsi="Tahoma" w:cs="Tahoma"/>
          <w:u w:val="single"/>
        </w:rPr>
        <w:t xml:space="preserve"> plačil</w:t>
      </w:r>
      <w:r w:rsidR="00CF36F4" w:rsidRPr="00A140BB">
        <w:rPr>
          <w:rFonts w:ascii="Tahoma" w:hAnsi="Tahoma" w:cs="Tahoma"/>
          <w:u w:val="single"/>
        </w:rPr>
        <w:t>a</w:t>
      </w:r>
      <w:bookmarkEnd w:id="9"/>
      <w:r w:rsidRPr="00A140BB">
        <w:rPr>
          <w:rFonts w:ascii="Tahoma" w:hAnsi="Tahoma" w:cs="Tahoma"/>
        </w:rPr>
        <w:t>,</w:t>
      </w:r>
    </w:p>
    <w:p w14:paraId="6E782A8A" w14:textId="0105D49C" w:rsidR="004D78FC" w:rsidRPr="00A140BB" w:rsidRDefault="004D78FC" w:rsidP="0052457F">
      <w:pPr>
        <w:keepNext/>
        <w:keepLines/>
        <w:numPr>
          <w:ilvl w:val="0"/>
          <w:numId w:val="23"/>
        </w:numPr>
        <w:ind w:left="714" w:hanging="357"/>
        <w:jc w:val="both"/>
        <w:rPr>
          <w:rFonts w:ascii="Tahoma" w:hAnsi="Tahoma" w:cs="Tahoma"/>
        </w:rPr>
      </w:pPr>
      <w:r w:rsidRPr="00A140BB">
        <w:rPr>
          <w:rFonts w:ascii="Tahoma" w:hAnsi="Tahoma" w:cs="Tahoma"/>
        </w:rPr>
        <w:t xml:space="preserve">predložiti </w:t>
      </w:r>
      <w:r w:rsidR="00D15219" w:rsidRPr="00A140BB">
        <w:rPr>
          <w:rFonts w:ascii="Tahoma" w:hAnsi="Tahoma" w:cs="Tahoma"/>
          <w:u w:val="single"/>
        </w:rPr>
        <w:t>Obrazec 1 k Prilogi 4</w:t>
      </w:r>
      <w:r w:rsidRPr="00A140BB">
        <w:rPr>
          <w:rFonts w:ascii="Tahoma" w:hAnsi="Tahoma" w:cs="Tahoma"/>
          <w:u w:val="single"/>
        </w:rPr>
        <w:t xml:space="preserve"> Pooblastilo ponudnika</w:t>
      </w:r>
      <w:r w:rsidRPr="00A140BB">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1304ED44" w14:textId="4C5E6F61" w:rsidR="004D78FC" w:rsidRPr="00A140BB" w:rsidRDefault="004D78FC" w:rsidP="0052457F">
      <w:pPr>
        <w:keepNext/>
        <w:keepLines/>
        <w:numPr>
          <w:ilvl w:val="0"/>
          <w:numId w:val="23"/>
        </w:numPr>
        <w:ind w:left="714" w:hanging="357"/>
        <w:jc w:val="both"/>
        <w:rPr>
          <w:rFonts w:ascii="Tahoma" w:hAnsi="Tahoma" w:cs="Tahoma"/>
        </w:rPr>
      </w:pPr>
      <w:r w:rsidRPr="00A140BB">
        <w:rPr>
          <w:rFonts w:ascii="Tahoma" w:hAnsi="Tahoma" w:cs="Tahoma"/>
        </w:rPr>
        <w:t xml:space="preserve">predložiti </w:t>
      </w:r>
      <w:r w:rsidR="00D15219" w:rsidRPr="00A140BB">
        <w:rPr>
          <w:rFonts w:ascii="Tahoma" w:hAnsi="Tahoma" w:cs="Tahoma"/>
          <w:u w:val="single"/>
        </w:rPr>
        <w:t>Obrazec 2 k Prilogi 4</w:t>
      </w:r>
      <w:r w:rsidRPr="00A140BB">
        <w:rPr>
          <w:rFonts w:ascii="Tahoma" w:hAnsi="Tahoma" w:cs="Tahoma"/>
          <w:u w:val="single"/>
        </w:rPr>
        <w:t xml:space="preserve"> Soglasje podizvajalcev</w:t>
      </w:r>
      <w:r w:rsidRPr="00A140BB">
        <w:rPr>
          <w:rFonts w:ascii="Tahoma" w:hAnsi="Tahoma" w:cs="Tahoma"/>
        </w:rPr>
        <w:t xml:space="preserve"> (v primeru zahteve posameznega podizvajalca za neposredna plačila, na podlagi katerega naročnik namesto ponudnika poravna podizvajalčevo terjatev do ponudnika),</w:t>
      </w:r>
    </w:p>
    <w:p w14:paraId="3F0F0A5E" w14:textId="6BE9B88C" w:rsidR="004D78FC" w:rsidRPr="00A140BB" w:rsidRDefault="004D78FC" w:rsidP="0052457F">
      <w:pPr>
        <w:keepNext/>
        <w:keepLines/>
        <w:numPr>
          <w:ilvl w:val="0"/>
          <w:numId w:val="23"/>
        </w:numPr>
        <w:ind w:left="714" w:hanging="357"/>
        <w:jc w:val="both"/>
        <w:rPr>
          <w:rFonts w:ascii="Tahoma" w:hAnsi="Tahoma" w:cs="Tahoma"/>
        </w:rPr>
      </w:pPr>
      <w:r w:rsidRPr="00A140BB">
        <w:rPr>
          <w:rFonts w:ascii="Tahoma" w:hAnsi="Tahoma" w:cs="Tahoma"/>
        </w:rPr>
        <w:t xml:space="preserve">predložiti </w:t>
      </w:r>
      <w:r w:rsidR="00D15219" w:rsidRPr="00A140BB">
        <w:rPr>
          <w:rFonts w:ascii="Tahoma" w:hAnsi="Tahoma" w:cs="Tahoma"/>
          <w:u w:val="single"/>
        </w:rPr>
        <w:t>Obrazec 3 k Prilogi 4</w:t>
      </w:r>
      <w:r w:rsidRPr="00A140BB">
        <w:rPr>
          <w:rFonts w:ascii="Tahoma" w:hAnsi="Tahoma" w:cs="Tahoma"/>
          <w:u w:val="single"/>
        </w:rPr>
        <w:t xml:space="preserve"> Sporazum o medsebojnem sodelovanju</w:t>
      </w:r>
      <w:r w:rsidRPr="00A140BB">
        <w:rPr>
          <w:rFonts w:ascii="Tahoma" w:hAnsi="Tahoma" w:cs="Tahoma"/>
        </w:rPr>
        <w:t xml:space="preserve"> (med ponudnikom in posameznim podizvajalcem),</w:t>
      </w:r>
    </w:p>
    <w:p w14:paraId="3F0D889F" w14:textId="77777777" w:rsidR="004D78FC" w:rsidRPr="00A140BB" w:rsidRDefault="004D78FC" w:rsidP="0052457F">
      <w:pPr>
        <w:keepNext/>
        <w:keepLines/>
        <w:numPr>
          <w:ilvl w:val="0"/>
          <w:numId w:val="23"/>
        </w:numPr>
        <w:ind w:left="714" w:hanging="357"/>
        <w:jc w:val="both"/>
        <w:rPr>
          <w:rFonts w:ascii="Tahoma" w:hAnsi="Tahoma" w:cs="Tahoma"/>
        </w:rPr>
      </w:pPr>
      <w:r w:rsidRPr="00A140BB">
        <w:rPr>
          <w:rFonts w:ascii="Tahoma" w:hAnsi="Tahoma" w:cs="Tahoma"/>
          <w:kern w:val="16"/>
        </w:rPr>
        <w:t>predložiti ostala dokazila, v kolikor/kot to izhaja iz posameznih točk v nadaljevanju razpisne dokumentacije.</w:t>
      </w:r>
    </w:p>
    <w:p w14:paraId="163FF205" w14:textId="77777777" w:rsidR="00C71D64" w:rsidRPr="00A140BB" w:rsidRDefault="00C71D64" w:rsidP="0052457F">
      <w:pPr>
        <w:keepNext/>
        <w:keepLines/>
        <w:numPr>
          <w:ilvl w:val="12"/>
          <w:numId w:val="0"/>
        </w:numPr>
        <w:jc w:val="both"/>
        <w:rPr>
          <w:rFonts w:ascii="Tahoma" w:hAnsi="Tahoma" w:cs="Tahoma"/>
          <w:kern w:val="16"/>
        </w:rPr>
      </w:pPr>
    </w:p>
    <w:p w14:paraId="60A5412F" w14:textId="573E90A5" w:rsidR="004D78FC" w:rsidRPr="00A140BB" w:rsidRDefault="004D78FC" w:rsidP="0052457F">
      <w:pPr>
        <w:keepNext/>
        <w:keepLines/>
        <w:numPr>
          <w:ilvl w:val="12"/>
          <w:numId w:val="0"/>
        </w:numPr>
        <w:jc w:val="both"/>
      </w:pPr>
      <w:r w:rsidRPr="00A140BB">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A140BB">
        <w:t xml:space="preserve"> </w:t>
      </w:r>
    </w:p>
    <w:p w14:paraId="3EC29432" w14:textId="77777777" w:rsidR="004D78FC" w:rsidRPr="00A140BB" w:rsidRDefault="004D78FC" w:rsidP="0052457F">
      <w:pPr>
        <w:keepNext/>
        <w:keepLines/>
        <w:jc w:val="both"/>
        <w:rPr>
          <w:rFonts w:ascii="Tahoma" w:hAnsi="Tahoma" w:cs="Tahoma"/>
        </w:rPr>
      </w:pPr>
    </w:p>
    <w:p w14:paraId="49BC2020" w14:textId="77777777" w:rsidR="004D78FC" w:rsidRPr="00A140BB" w:rsidRDefault="004D78FC" w:rsidP="0052457F">
      <w:pPr>
        <w:keepNext/>
        <w:keepLines/>
        <w:jc w:val="both"/>
        <w:rPr>
          <w:rFonts w:ascii="Tahoma" w:hAnsi="Tahoma" w:cs="Tahoma"/>
        </w:rPr>
      </w:pPr>
      <w:r w:rsidRPr="00A140BB">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51293CEC" w14:textId="77777777" w:rsidR="004D78FC" w:rsidRPr="00A140BB" w:rsidRDefault="004D78FC" w:rsidP="0052457F">
      <w:pPr>
        <w:keepNext/>
        <w:keepLines/>
        <w:jc w:val="both"/>
        <w:rPr>
          <w:rFonts w:ascii="Tahoma" w:hAnsi="Tahoma" w:cs="Tahoma"/>
        </w:rPr>
      </w:pPr>
    </w:p>
    <w:p w14:paraId="361306A5" w14:textId="77777777" w:rsidR="004D78FC" w:rsidRPr="00A140BB" w:rsidRDefault="004D78FC" w:rsidP="0052457F">
      <w:pPr>
        <w:keepNext/>
        <w:keepLines/>
        <w:jc w:val="both"/>
        <w:rPr>
          <w:rFonts w:ascii="Tahoma" w:hAnsi="Tahoma" w:cs="Tahoma"/>
        </w:rPr>
      </w:pPr>
      <w:r w:rsidRPr="00A140BB">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12F2CAC6" w14:textId="77777777" w:rsidR="004D78FC" w:rsidRPr="00A140BB" w:rsidRDefault="004D78FC" w:rsidP="0052457F">
      <w:pPr>
        <w:keepNext/>
        <w:keepLines/>
        <w:jc w:val="both"/>
        <w:rPr>
          <w:rFonts w:ascii="Tahoma" w:hAnsi="Tahoma" w:cs="Tahoma"/>
        </w:rPr>
      </w:pPr>
    </w:p>
    <w:p w14:paraId="0759D7D0" w14:textId="77777777" w:rsidR="004D78FC" w:rsidRPr="00A140BB" w:rsidRDefault="004D78FC" w:rsidP="0052457F">
      <w:pPr>
        <w:keepNext/>
        <w:keepLines/>
        <w:jc w:val="both"/>
        <w:rPr>
          <w:rFonts w:ascii="Tahoma" w:hAnsi="Tahoma" w:cs="Tahoma"/>
        </w:rPr>
      </w:pPr>
      <w:r w:rsidRPr="00A140BB">
        <w:rPr>
          <w:rFonts w:ascii="Tahoma" w:hAnsi="Tahoma" w:cs="Tahoma"/>
        </w:rPr>
        <w:t>Glavni izvajalec mora svojemu računu ali situaciji priložiti račun ali situacijo podizvajalca, ki ga je predhodno potrdil.</w:t>
      </w:r>
    </w:p>
    <w:p w14:paraId="7FECDCD6" w14:textId="77777777" w:rsidR="004D78FC" w:rsidRPr="00A140BB" w:rsidRDefault="004D78FC" w:rsidP="0052457F">
      <w:pPr>
        <w:keepNext/>
        <w:keepLines/>
        <w:jc w:val="both"/>
        <w:rPr>
          <w:rFonts w:ascii="Tahoma" w:hAnsi="Tahoma" w:cs="Tahoma"/>
        </w:rPr>
      </w:pPr>
      <w:r w:rsidRPr="00A140BB">
        <w:rPr>
          <w:rFonts w:ascii="Tahoma" w:hAnsi="Tahoma" w:cs="Tahoma"/>
        </w:rPr>
        <w:lastRenderedPageBreak/>
        <w:t>Ponudnik, kateremu bo javno naročilo oddano, bo v razmerju do naročnika v celoti odgovarjal za izvedbo prejetega naročila, ne glede na število podizvajalcev.</w:t>
      </w:r>
    </w:p>
    <w:p w14:paraId="3CE0EF42" w14:textId="77777777" w:rsidR="004D78FC" w:rsidRPr="00A140BB" w:rsidRDefault="004D78FC" w:rsidP="0052457F">
      <w:pPr>
        <w:keepNext/>
        <w:keepLines/>
        <w:jc w:val="both"/>
        <w:rPr>
          <w:rFonts w:ascii="Tahoma" w:hAnsi="Tahoma" w:cs="Tahoma"/>
        </w:rPr>
      </w:pPr>
    </w:p>
    <w:p w14:paraId="1C479803" w14:textId="77777777" w:rsidR="004D78FC" w:rsidRPr="00A140BB" w:rsidRDefault="004D78FC" w:rsidP="0052457F">
      <w:pPr>
        <w:keepNext/>
        <w:keepLines/>
        <w:numPr>
          <w:ilvl w:val="12"/>
          <w:numId w:val="0"/>
        </w:numPr>
        <w:jc w:val="both"/>
        <w:rPr>
          <w:rFonts w:ascii="Tahoma" w:hAnsi="Tahoma" w:cs="Tahoma"/>
          <w:kern w:val="16"/>
        </w:rPr>
      </w:pPr>
      <w:r w:rsidRPr="00A140BB">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19F6730" w14:textId="77777777" w:rsidR="004D78FC" w:rsidRPr="00A140BB" w:rsidRDefault="004D78FC" w:rsidP="0052457F">
      <w:pPr>
        <w:keepNext/>
        <w:keepLines/>
        <w:jc w:val="both"/>
        <w:rPr>
          <w:rFonts w:ascii="Tahoma" w:hAnsi="Tahoma" w:cs="Tahoma"/>
        </w:rPr>
      </w:pPr>
    </w:p>
    <w:p w14:paraId="5B464379" w14:textId="77777777" w:rsidR="004D78FC" w:rsidRPr="00A140BB" w:rsidRDefault="004D78FC" w:rsidP="0052457F">
      <w:pPr>
        <w:keepNext/>
        <w:keepLines/>
        <w:jc w:val="both"/>
        <w:rPr>
          <w:rFonts w:ascii="Tahoma" w:hAnsi="Tahoma" w:cs="Tahoma"/>
        </w:rPr>
      </w:pPr>
      <w:r w:rsidRPr="00A140BB">
        <w:rPr>
          <w:rFonts w:ascii="Tahoma" w:hAnsi="Tahoma" w:cs="Tahoma"/>
        </w:rPr>
        <w:t xml:space="preserve">Naročnik bo zavrnil vsakega podizvajalca, če zanj obstajajo razlogi za izključitev iz tč. 3.1. razpisne dokumentacije. </w:t>
      </w:r>
    </w:p>
    <w:p w14:paraId="31976B26" w14:textId="77777777" w:rsidR="004D78FC" w:rsidRPr="00A140BB" w:rsidRDefault="004D78FC" w:rsidP="0052457F">
      <w:pPr>
        <w:keepNext/>
        <w:keepLines/>
        <w:jc w:val="both"/>
        <w:rPr>
          <w:rFonts w:ascii="Tahoma" w:hAnsi="Tahoma" w:cs="Tahoma"/>
        </w:rPr>
      </w:pPr>
    </w:p>
    <w:p w14:paraId="18F66F38" w14:textId="77777777" w:rsidR="004D78FC" w:rsidRPr="00A140BB" w:rsidRDefault="004D78FC" w:rsidP="0052457F">
      <w:pPr>
        <w:keepNext/>
        <w:keepLines/>
        <w:jc w:val="both"/>
        <w:rPr>
          <w:rFonts w:ascii="Tahoma" w:hAnsi="Tahoma" w:cs="Tahoma"/>
        </w:rPr>
      </w:pPr>
      <w:r w:rsidRPr="00A140BB">
        <w:rPr>
          <w:rFonts w:ascii="Tahoma" w:hAnsi="Tahoma" w:cs="Tahoma"/>
        </w:rPr>
        <w:t>V kolikor ponudnik oddaja ponudbo brez podizvajalca/podizvajalcev, mu ni potrebno izpolniti/priložiti prilog, ki se nanašajo na podizvajalce.</w:t>
      </w:r>
    </w:p>
    <w:p w14:paraId="1E5F3ECC" w14:textId="10EDC43B" w:rsidR="004D78FC" w:rsidRPr="00A140BB" w:rsidRDefault="004D78FC" w:rsidP="0052457F">
      <w:pPr>
        <w:keepNext/>
        <w:keepLines/>
        <w:jc w:val="both"/>
        <w:rPr>
          <w:rFonts w:ascii="Tahoma" w:hAnsi="Tahoma" w:cs="Tahoma"/>
        </w:rPr>
      </w:pPr>
    </w:p>
    <w:p w14:paraId="5E7AC122" w14:textId="1F3016A7" w:rsidR="00701161" w:rsidRPr="00A140BB" w:rsidRDefault="00701161" w:rsidP="0052457F">
      <w:pPr>
        <w:keepNext/>
        <w:keepLines/>
        <w:jc w:val="both"/>
        <w:rPr>
          <w:rFonts w:ascii="Tahoma" w:hAnsi="Tahoma" w:cs="Tahoma"/>
        </w:rPr>
      </w:pPr>
      <w:r w:rsidRPr="00A140BB">
        <w:rPr>
          <w:rFonts w:ascii="Tahoma" w:hAnsi="Tahoma" w:cs="Tahoma"/>
        </w:rPr>
        <w:t>V kolikor bo ponudnik izkazoval izpolnjevanje referenčnih pogojev s podizvajalci, morajo le-ti v ponudbi prevzeti dela</w:t>
      </w:r>
      <w:r w:rsidR="00D15219" w:rsidRPr="00A140BB">
        <w:rPr>
          <w:rFonts w:ascii="Tahoma" w:hAnsi="Tahoma" w:cs="Tahoma"/>
        </w:rPr>
        <w:t xml:space="preserve"> in dejansko izvajati</w:t>
      </w:r>
      <w:r w:rsidRPr="00A140BB">
        <w:rPr>
          <w:rFonts w:ascii="Tahoma" w:hAnsi="Tahoma" w:cs="Tahoma"/>
        </w:rPr>
        <w:t>, za k</w:t>
      </w:r>
      <w:r w:rsidR="00D15219" w:rsidRPr="00A140BB">
        <w:rPr>
          <w:rFonts w:ascii="Tahoma" w:hAnsi="Tahoma" w:cs="Tahoma"/>
        </w:rPr>
        <w:t xml:space="preserve">atera bodo predložili reference, kar mora biti razvidno v predloženem </w:t>
      </w:r>
    </w:p>
    <w:p w14:paraId="68541476" w14:textId="1B523467" w:rsidR="00D15219" w:rsidRPr="00A140BB" w:rsidRDefault="00F0352A" w:rsidP="0052457F">
      <w:pPr>
        <w:keepNext/>
        <w:keepLines/>
        <w:jc w:val="both"/>
        <w:rPr>
          <w:rFonts w:ascii="Tahoma" w:hAnsi="Tahoma" w:cs="Tahoma"/>
        </w:rPr>
      </w:pPr>
      <w:r w:rsidRPr="00A140BB">
        <w:rPr>
          <w:rFonts w:ascii="Tahoma" w:hAnsi="Tahoma" w:cs="Tahoma"/>
          <w:u w:val="single"/>
        </w:rPr>
        <w:t xml:space="preserve">Sporazumu </w:t>
      </w:r>
      <w:r w:rsidR="00D15219" w:rsidRPr="00A140BB">
        <w:rPr>
          <w:rFonts w:ascii="Tahoma" w:hAnsi="Tahoma" w:cs="Tahoma"/>
          <w:u w:val="single"/>
        </w:rPr>
        <w:t>o medsebojnem sodelovanju</w:t>
      </w:r>
      <w:r w:rsidR="00D15219" w:rsidRPr="00A140BB">
        <w:rPr>
          <w:rFonts w:ascii="Tahoma" w:hAnsi="Tahoma" w:cs="Tahoma"/>
        </w:rPr>
        <w:t xml:space="preserve"> (med ponudnikom in posameznim podizvajalcem).</w:t>
      </w:r>
    </w:p>
    <w:p w14:paraId="26503089" w14:textId="77777777" w:rsidR="00701161" w:rsidRPr="00A140BB" w:rsidRDefault="00701161" w:rsidP="0052457F">
      <w:pPr>
        <w:keepNext/>
        <w:keepLines/>
        <w:jc w:val="both"/>
        <w:rPr>
          <w:rFonts w:ascii="Tahoma" w:hAnsi="Tahoma" w:cs="Tahoma"/>
        </w:rPr>
      </w:pPr>
    </w:p>
    <w:p w14:paraId="1B3F2E05" w14:textId="77777777" w:rsidR="00AE7A5C" w:rsidRPr="00A140BB" w:rsidRDefault="00AE7A5C" w:rsidP="0052457F">
      <w:pPr>
        <w:keepNext/>
        <w:keepLines/>
        <w:numPr>
          <w:ilvl w:val="1"/>
          <w:numId w:val="2"/>
        </w:numPr>
        <w:jc w:val="both"/>
        <w:rPr>
          <w:rFonts w:ascii="Tahoma" w:hAnsi="Tahoma" w:cs="Tahoma"/>
          <w:b/>
        </w:rPr>
      </w:pPr>
      <w:r w:rsidRPr="00A140BB">
        <w:rPr>
          <w:rFonts w:ascii="Tahoma" w:hAnsi="Tahoma" w:cs="Tahoma"/>
          <w:b/>
        </w:rPr>
        <w:t>Uporaba zmogljivosti drugih subjektov</w:t>
      </w:r>
    </w:p>
    <w:p w14:paraId="61D5355B" w14:textId="77777777" w:rsidR="00AE7A5C" w:rsidRPr="00A140BB" w:rsidRDefault="00AE7A5C" w:rsidP="0052457F">
      <w:pPr>
        <w:keepNext/>
        <w:keepLines/>
        <w:jc w:val="both"/>
        <w:rPr>
          <w:rFonts w:ascii="Tahoma" w:hAnsi="Tahoma" w:cs="Tahoma"/>
        </w:rPr>
      </w:pPr>
    </w:p>
    <w:p w14:paraId="3776307C" w14:textId="77777777" w:rsidR="00D15219" w:rsidRPr="00A140BB" w:rsidRDefault="00D15219" w:rsidP="0052457F">
      <w:pPr>
        <w:keepNext/>
        <w:keepLines/>
        <w:jc w:val="both"/>
        <w:rPr>
          <w:rFonts w:ascii="Tahoma" w:hAnsi="Tahoma" w:cs="Tahoma"/>
          <w:lang w:val="x-none"/>
        </w:rPr>
      </w:pPr>
      <w:r w:rsidRPr="00A140BB">
        <w:rPr>
          <w:rFonts w:ascii="Tahoma" w:hAnsi="Tahoma" w:cs="Tahoma"/>
        </w:rPr>
        <w:t>Ponudnik lahko glede pogojev v zvezi z ekonomskim in finančnim položajem ter tehnično in strokovno sposobnostjo za predmetno javno naročilo</w:t>
      </w:r>
      <w:r w:rsidRPr="00A140BB">
        <w:rPr>
          <w:rFonts w:ascii="Tahoma" w:hAnsi="Tahoma" w:cs="Tahoma"/>
          <w:lang w:val="x-none"/>
        </w:rPr>
        <w:t xml:space="preserve"> uporabi zmogljivosti</w:t>
      </w:r>
      <w:r w:rsidRPr="00A140BB">
        <w:rPr>
          <w:rFonts w:ascii="Tahoma" w:hAnsi="Tahoma" w:cs="Tahoma"/>
        </w:rPr>
        <w:t xml:space="preserve"> </w:t>
      </w:r>
      <w:r w:rsidRPr="00A140BB">
        <w:rPr>
          <w:rFonts w:ascii="Tahoma" w:hAnsi="Tahoma" w:cs="Tahoma"/>
          <w:lang w:val="x-none"/>
        </w:rPr>
        <w:t>drugih subjektov, ne glede na pravno razmerje med njim in temi subjekti</w:t>
      </w:r>
      <w:r w:rsidRPr="00A140BB">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A140BB">
        <w:rPr>
          <w:rFonts w:ascii="Tahoma" w:hAnsi="Tahoma" w:cs="Tahoma"/>
          <w:lang w:val="x-none"/>
        </w:rPr>
        <w:t>Glede pogojev v zvezi z</w:t>
      </w:r>
      <w:r w:rsidRPr="00A140BB">
        <w:rPr>
          <w:rFonts w:ascii="Tahoma" w:hAnsi="Tahoma" w:cs="Tahoma"/>
        </w:rPr>
        <w:t xml:space="preserve"> </w:t>
      </w:r>
      <w:r w:rsidRPr="00A140BB">
        <w:rPr>
          <w:rFonts w:ascii="Tahoma" w:hAnsi="Tahoma" w:cs="Tahoma"/>
          <w:lang w:val="x-none"/>
        </w:rPr>
        <w:t>ustreznimi poklicnimi izkušnjami lahko gospodarski subjekt uporabi zmogljivosti drugih subjektov le, če</w:t>
      </w:r>
      <w:r w:rsidRPr="00A140BB">
        <w:rPr>
          <w:rFonts w:ascii="Tahoma" w:hAnsi="Tahoma" w:cs="Tahoma"/>
        </w:rPr>
        <w:t xml:space="preserve"> </w:t>
      </w:r>
      <w:r w:rsidRPr="00A140BB">
        <w:rPr>
          <w:rFonts w:ascii="Tahoma" w:hAnsi="Tahoma" w:cs="Tahoma"/>
          <w:lang w:val="x-none"/>
        </w:rPr>
        <w:t>bodo slednji izvajali storitve</w:t>
      </w:r>
      <w:r w:rsidRPr="00A140BB">
        <w:rPr>
          <w:rFonts w:ascii="Tahoma" w:hAnsi="Tahoma" w:cs="Tahoma"/>
        </w:rPr>
        <w:t>/dobave</w:t>
      </w:r>
      <w:r w:rsidRPr="00A140BB">
        <w:rPr>
          <w:rFonts w:ascii="Tahoma" w:hAnsi="Tahoma" w:cs="Tahoma"/>
          <w:lang w:val="x-none"/>
        </w:rPr>
        <w:t xml:space="preserve">, za katere se zahtevajo te zmogljivosti. </w:t>
      </w:r>
    </w:p>
    <w:p w14:paraId="4C2ED179" w14:textId="77777777" w:rsidR="00D15219" w:rsidRPr="00A140BB" w:rsidRDefault="00D15219" w:rsidP="0052457F">
      <w:pPr>
        <w:keepNext/>
        <w:keepLines/>
        <w:jc w:val="both"/>
        <w:rPr>
          <w:rFonts w:ascii="Tahoma" w:hAnsi="Tahoma" w:cs="Tahoma"/>
          <w:lang w:val="x-none"/>
        </w:rPr>
      </w:pPr>
    </w:p>
    <w:p w14:paraId="3B26F349" w14:textId="77777777" w:rsidR="00D15219" w:rsidRPr="00A140BB" w:rsidRDefault="00D15219" w:rsidP="0052457F">
      <w:pPr>
        <w:keepNext/>
        <w:keepLines/>
        <w:ind w:right="-2"/>
        <w:jc w:val="both"/>
        <w:rPr>
          <w:rFonts w:ascii="Tahoma" w:hAnsi="Tahoma" w:cs="Tahoma"/>
        </w:rPr>
      </w:pPr>
      <w:r w:rsidRPr="00A140BB">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605019AD" w14:textId="77777777" w:rsidR="00D15219" w:rsidRPr="00A140BB" w:rsidRDefault="00D15219" w:rsidP="0052457F">
      <w:pPr>
        <w:keepNext/>
        <w:keepLines/>
        <w:jc w:val="both"/>
        <w:rPr>
          <w:rFonts w:ascii="Tahoma" w:hAnsi="Tahoma" w:cs="Tahoma"/>
          <w:lang w:val="x-none"/>
        </w:rPr>
      </w:pPr>
    </w:p>
    <w:p w14:paraId="7BF5D9BC" w14:textId="77777777" w:rsidR="00D15219" w:rsidRPr="00A140BB" w:rsidRDefault="00D15219" w:rsidP="0052457F">
      <w:pPr>
        <w:keepNext/>
        <w:keepLines/>
        <w:autoSpaceDE w:val="0"/>
        <w:autoSpaceDN w:val="0"/>
        <w:adjustRightInd w:val="0"/>
        <w:jc w:val="both"/>
        <w:rPr>
          <w:rFonts w:ascii="Tahoma" w:hAnsi="Tahoma" w:cs="Tahoma"/>
        </w:rPr>
      </w:pPr>
      <w:r w:rsidRPr="00A140BB">
        <w:rPr>
          <w:rFonts w:ascii="Tahoma" w:hAnsi="Tahoma" w:cs="Tahoma"/>
        </w:rPr>
        <w:t xml:space="preserve">O uporabi zmogljivosti drugih subjektov govorimo, ko drugi subjekt </w:t>
      </w:r>
      <w:r w:rsidRPr="00A140BB">
        <w:rPr>
          <w:rFonts w:ascii="Tahoma" w:hAnsi="Tahoma" w:cs="Tahoma"/>
          <w:u w:val="single"/>
        </w:rPr>
        <w:t>ni neposredno udeležen pri sami izvedbi naročila</w:t>
      </w:r>
      <w:r w:rsidRPr="00A140BB">
        <w:rPr>
          <w:rFonts w:ascii="Tahoma" w:hAnsi="Tahoma" w:cs="Tahoma"/>
        </w:rPr>
        <w:t xml:space="preserve">, temveč ponudniku le npr. posodi določeno opremo, tehnična sredstva, mehanizacijo itd.. Če bo drugi subjekt z zmogljivostmi, s katerimi razpolaga in na katere se sklicuje ponudnik, </w:t>
      </w:r>
      <w:r w:rsidRPr="00A140BB">
        <w:rPr>
          <w:rFonts w:ascii="Tahoma" w:hAnsi="Tahoma" w:cs="Tahoma"/>
          <w:u w:val="single"/>
        </w:rPr>
        <w:t>neposredno sam izvedel del predmeta javnega naročila</w:t>
      </w:r>
      <w:r w:rsidRPr="00A140BB">
        <w:rPr>
          <w:rFonts w:ascii="Tahoma" w:hAnsi="Tahoma" w:cs="Tahoma"/>
        </w:rPr>
        <w:t xml:space="preserve">, potem govorimo o subjektu, ki izpolnjuje definicijo </w:t>
      </w:r>
      <w:r w:rsidRPr="00A140BB">
        <w:rPr>
          <w:rFonts w:ascii="Tahoma" w:hAnsi="Tahoma" w:cs="Tahoma"/>
          <w:b/>
        </w:rPr>
        <w:t>podizvajalca</w:t>
      </w:r>
      <w:r w:rsidRPr="00A140BB">
        <w:rPr>
          <w:rFonts w:ascii="Tahoma" w:hAnsi="Tahoma" w:cs="Tahoma"/>
        </w:rPr>
        <w:t xml:space="preserve">, </w:t>
      </w:r>
      <w:r w:rsidRPr="00A140BB">
        <w:rPr>
          <w:rFonts w:ascii="Tahoma" w:hAnsi="Tahoma" w:cs="Tahoma"/>
          <w:u w:val="single"/>
        </w:rPr>
        <w:t xml:space="preserve">zato naj ga ponudnik nominira kot podizvajalca/e </w:t>
      </w:r>
      <w:r w:rsidRPr="00A140BB">
        <w:rPr>
          <w:rFonts w:ascii="Tahoma" w:hAnsi="Tahoma" w:cs="Tahoma"/>
          <w:b/>
          <w:u w:val="single"/>
        </w:rPr>
        <w:t>in ne</w:t>
      </w:r>
      <w:r w:rsidRPr="00A140BB">
        <w:rPr>
          <w:rFonts w:ascii="Tahoma" w:hAnsi="Tahoma" w:cs="Tahoma"/>
          <w:u w:val="single"/>
        </w:rPr>
        <w:t xml:space="preserve"> kot subjekt/e, katerih zmogljivost uporablja ponudnik v ponudbi</w:t>
      </w:r>
      <w:r w:rsidRPr="00A140BB">
        <w:rPr>
          <w:rFonts w:ascii="Tahoma" w:hAnsi="Tahoma" w:cs="Tahoma"/>
        </w:rPr>
        <w:t>.</w:t>
      </w:r>
    </w:p>
    <w:p w14:paraId="21AF03F9" w14:textId="77777777" w:rsidR="00D15219" w:rsidRPr="00A140BB" w:rsidRDefault="00D15219" w:rsidP="0052457F">
      <w:pPr>
        <w:keepNext/>
        <w:keepLines/>
        <w:jc w:val="both"/>
        <w:rPr>
          <w:rFonts w:ascii="Tahoma" w:hAnsi="Tahoma" w:cs="Tahoma"/>
          <w:lang w:val="x-none"/>
        </w:rPr>
      </w:pPr>
    </w:p>
    <w:p w14:paraId="523838E7" w14:textId="7EC67D93" w:rsidR="00D15219" w:rsidRPr="00A140BB" w:rsidRDefault="00D15219" w:rsidP="0052457F">
      <w:pPr>
        <w:keepNext/>
        <w:keepLines/>
        <w:jc w:val="both"/>
        <w:rPr>
          <w:rFonts w:ascii="Tahoma" w:hAnsi="Tahoma" w:cs="Tahoma"/>
          <w:kern w:val="16"/>
        </w:rPr>
      </w:pPr>
      <w:r w:rsidRPr="00A140BB">
        <w:rPr>
          <w:rFonts w:ascii="Tahoma" w:hAnsi="Tahoma" w:cs="Tahoma"/>
        </w:rPr>
        <w:t xml:space="preserve">V kolikor namerava ponudnik </w:t>
      </w:r>
      <w:r w:rsidRPr="00A140BB">
        <w:rPr>
          <w:rFonts w:ascii="Tahoma" w:hAnsi="Tahoma" w:cs="Tahoma"/>
          <w:lang w:val="x-none"/>
        </w:rPr>
        <w:t>uporabi</w:t>
      </w:r>
      <w:r w:rsidRPr="00A140BB">
        <w:rPr>
          <w:rFonts w:ascii="Tahoma" w:hAnsi="Tahoma" w:cs="Tahoma"/>
        </w:rPr>
        <w:t>ti</w:t>
      </w:r>
      <w:r w:rsidRPr="00A140BB">
        <w:rPr>
          <w:rFonts w:ascii="Tahoma" w:hAnsi="Tahoma" w:cs="Tahoma"/>
          <w:lang w:val="x-none"/>
        </w:rPr>
        <w:t xml:space="preserve"> zmogljivosti</w:t>
      </w:r>
      <w:r w:rsidRPr="00A140BB">
        <w:rPr>
          <w:rFonts w:ascii="Tahoma" w:hAnsi="Tahoma" w:cs="Tahoma"/>
        </w:rPr>
        <w:t xml:space="preserve"> </w:t>
      </w:r>
      <w:r w:rsidRPr="00A140BB">
        <w:rPr>
          <w:rFonts w:ascii="Tahoma" w:hAnsi="Tahoma" w:cs="Tahoma"/>
          <w:lang w:val="x-none"/>
        </w:rPr>
        <w:t>drugih subjektov</w:t>
      </w:r>
      <w:r w:rsidRPr="00A140BB">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A140BB">
        <w:rPr>
          <w:rFonts w:ascii="Tahoma" w:hAnsi="Tahoma" w:cs="Tahoma"/>
          <w:kern w:val="16"/>
        </w:rPr>
        <w:t>ostala dokazila, v kolikor/kot to izhaja iz posameznih točk v nadaljevanju razpisne dokumentacije.</w:t>
      </w:r>
    </w:p>
    <w:p w14:paraId="51EBE0C4" w14:textId="77777777" w:rsidR="00D15219" w:rsidRPr="00A140BB" w:rsidRDefault="00D15219" w:rsidP="0052457F">
      <w:pPr>
        <w:keepNext/>
        <w:keepLines/>
        <w:jc w:val="both"/>
        <w:rPr>
          <w:rFonts w:ascii="Tahoma" w:hAnsi="Tahoma" w:cs="Tahoma"/>
          <w:kern w:val="16"/>
        </w:rPr>
      </w:pPr>
    </w:p>
    <w:p w14:paraId="611A99CA" w14:textId="77777777" w:rsidR="00D15219" w:rsidRPr="00A140BB" w:rsidRDefault="00D15219" w:rsidP="0052457F">
      <w:pPr>
        <w:keepNext/>
        <w:keepLines/>
        <w:ind w:right="-2"/>
        <w:jc w:val="both"/>
        <w:rPr>
          <w:rFonts w:ascii="Tahoma" w:hAnsi="Tahoma" w:cs="Tahoma"/>
        </w:rPr>
      </w:pPr>
      <w:r w:rsidRPr="00A140BB">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1ACD4034" w14:textId="77777777" w:rsidR="0083549B" w:rsidRPr="00A140BB" w:rsidRDefault="0083549B" w:rsidP="00CB7A14">
      <w:pPr>
        <w:keepNext/>
        <w:keepLines/>
        <w:jc w:val="both"/>
        <w:rPr>
          <w:rFonts w:ascii="Tahoma" w:hAnsi="Tahoma" w:cs="Tahoma"/>
        </w:rPr>
      </w:pPr>
    </w:p>
    <w:p w14:paraId="6BA8F86A" w14:textId="20348B35" w:rsidR="00D15219" w:rsidRPr="00A140BB" w:rsidRDefault="00D15219" w:rsidP="0052457F">
      <w:pPr>
        <w:keepNext/>
        <w:keepLines/>
        <w:spacing w:after="120"/>
        <w:jc w:val="both"/>
        <w:rPr>
          <w:rFonts w:ascii="Tahoma" w:hAnsi="Tahoma" w:cs="Tahoma"/>
        </w:rPr>
      </w:pPr>
      <w:r w:rsidRPr="00A140BB">
        <w:rPr>
          <w:rFonts w:ascii="Tahoma" w:hAnsi="Tahoma" w:cs="Tahoma"/>
        </w:rPr>
        <w:t xml:space="preserve">V kolikor namerava ponudnik </w:t>
      </w:r>
      <w:r w:rsidRPr="00A140BB">
        <w:rPr>
          <w:rFonts w:ascii="Tahoma" w:hAnsi="Tahoma" w:cs="Tahoma"/>
          <w:lang w:val="x-none"/>
        </w:rPr>
        <w:t>uporabi</w:t>
      </w:r>
      <w:r w:rsidRPr="00A140BB">
        <w:rPr>
          <w:rFonts w:ascii="Tahoma" w:hAnsi="Tahoma" w:cs="Tahoma"/>
        </w:rPr>
        <w:t>ti</w:t>
      </w:r>
      <w:r w:rsidRPr="00A140BB">
        <w:rPr>
          <w:rFonts w:ascii="Tahoma" w:hAnsi="Tahoma" w:cs="Tahoma"/>
          <w:lang w:val="x-none"/>
        </w:rPr>
        <w:t xml:space="preserve"> zmogljivosti</w:t>
      </w:r>
      <w:r w:rsidRPr="00A140BB">
        <w:rPr>
          <w:rFonts w:ascii="Tahoma" w:hAnsi="Tahoma" w:cs="Tahoma"/>
        </w:rPr>
        <w:t xml:space="preserve"> </w:t>
      </w:r>
      <w:r w:rsidRPr="00A140BB">
        <w:rPr>
          <w:rFonts w:ascii="Tahoma" w:hAnsi="Tahoma" w:cs="Tahoma"/>
          <w:lang w:val="x-none"/>
        </w:rPr>
        <w:t>drugih subjektov</w:t>
      </w:r>
      <w:r w:rsidRPr="00A140BB">
        <w:rPr>
          <w:rFonts w:ascii="Tahoma" w:hAnsi="Tahoma" w:cs="Tahoma"/>
        </w:rPr>
        <w:t>, mora v ponudbi:</w:t>
      </w:r>
    </w:p>
    <w:p w14:paraId="4C4EF2D8" w14:textId="77777777" w:rsidR="00D15219" w:rsidRPr="00A140BB" w:rsidRDefault="00D15219" w:rsidP="0052457F">
      <w:pPr>
        <w:keepNext/>
        <w:keepLines/>
        <w:numPr>
          <w:ilvl w:val="0"/>
          <w:numId w:val="23"/>
        </w:numPr>
        <w:ind w:left="714" w:hanging="357"/>
        <w:jc w:val="both"/>
        <w:rPr>
          <w:rFonts w:ascii="Tahoma" w:hAnsi="Tahoma" w:cs="Tahoma"/>
        </w:rPr>
      </w:pPr>
      <w:r w:rsidRPr="00A140BB">
        <w:rPr>
          <w:rFonts w:ascii="Tahoma" w:hAnsi="Tahoma" w:cs="Tahoma"/>
        </w:rPr>
        <w:t>navesti vse druge subjekte, katerih zmogljivosti bo uporabljal za vsak del javnega naročila za katerega bo uporabljal te zmogljivosti,</w:t>
      </w:r>
    </w:p>
    <w:p w14:paraId="0BC71786" w14:textId="77777777" w:rsidR="00D15219" w:rsidRPr="00A140BB" w:rsidRDefault="00D15219" w:rsidP="0052457F">
      <w:pPr>
        <w:keepNext/>
        <w:keepLines/>
        <w:numPr>
          <w:ilvl w:val="0"/>
          <w:numId w:val="23"/>
        </w:numPr>
        <w:ind w:left="714" w:hanging="357"/>
        <w:jc w:val="both"/>
        <w:rPr>
          <w:rFonts w:ascii="Tahoma" w:hAnsi="Tahoma" w:cs="Tahoma"/>
        </w:rPr>
      </w:pPr>
      <w:r w:rsidRPr="00A140BB">
        <w:rPr>
          <w:rFonts w:ascii="Tahoma" w:hAnsi="Tahoma" w:cs="Tahoma"/>
        </w:rPr>
        <w:t>predložiti izpolnjene priloge razpisne dokumentacije, ki se nanašajo na druge subjekte,</w:t>
      </w:r>
    </w:p>
    <w:p w14:paraId="6FDE14FE" w14:textId="77777777" w:rsidR="00D15219" w:rsidRPr="00A140BB" w:rsidRDefault="00D15219" w:rsidP="0052457F">
      <w:pPr>
        <w:keepNext/>
        <w:keepLines/>
        <w:numPr>
          <w:ilvl w:val="0"/>
          <w:numId w:val="23"/>
        </w:numPr>
        <w:ind w:left="714" w:hanging="357"/>
        <w:jc w:val="both"/>
        <w:rPr>
          <w:rFonts w:ascii="Tahoma" w:hAnsi="Tahoma" w:cs="Tahoma"/>
        </w:rPr>
      </w:pPr>
      <w:r w:rsidRPr="00A140BB">
        <w:rPr>
          <w:rFonts w:ascii="Tahoma" w:hAnsi="Tahoma" w:cs="Tahoma"/>
        </w:rPr>
        <w:t>navesti kontaktne podatke in zakonite zastopnike predlaganih drugih subjektov,</w:t>
      </w:r>
    </w:p>
    <w:p w14:paraId="35D83FA6" w14:textId="346ECA28" w:rsidR="00D15219" w:rsidRPr="00A140BB" w:rsidRDefault="00D15219" w:rsidP="0052457F">
      <w:pPr>
        <w:keepNext/>
        <w:keepLines/>
        <w:numPr>
          <w:ilvl w:val="0"/>
          <w:numId w:val="23"/>
        </w:numPr>
        <w:ind w:left="714" w:hanging="357"/>
        <w:jc w:val="both"/>
        <w:rPr>
          <w:rFonts w:ascii="Tahoma" w:hAnsi="Tahoma" w:cs="Tahoma"/>
          <w:kern w:val="16"/>
        </w:rPr>
      </w:pPr>
      <w:r w:rsidRPr="00A140BB">
        <w:rPr>
          <w:rFonts w:ascii="Tahoma" w:hAnsi="Tahoma" w:cs="Tahoma"/>
        </w:rPr>
        <w:t xml:space="preserve">v razdelek »Sodelujoči«, del »ESPD – ostali sodelujoči, predložiti </w:t>
      </w:r>
      <w:r w:rsidRPr="00A140BB">
        <w:rPr>
          <w:rFonts w:ascii="Tahoma" w:hAnsi="Tahoma" w:cs="Tahoma"/>
          <w:kern w:val="16"/>
        </w:rPr>
        <w:t>izpolnjen in popisan obrazec ESPD s strani drugega subjekta/ov (Priloga 3 ESPD),</w:t>
      </w:r>
    </w:p>
    <w:p w14:paraId="440E8205" w14:textId="5CBF31B5" w:rsidR="00D15219" w:rsidRPr="00A140BB" w:rsidRDefault="00D15219" w:rsidP="0052457F">
      <w:pPr>
        <w:keepNext/>
        <w:keepLines/>
        <w:numPr>
          <w:ilvl w:val="0"/>
          <w:numId w:val="23"/>
        </w:numPr>
        <w:ind w:left="714" w:hanging="357"/>
        <w:jc w:val="both"/>
        <w:rPr>
          <w:rFonts w:ascii="Tahoma" w:hAnsi="Tahoma" w:cs="Tahoma"/>
          <w:kern w:val="16"/>
        </w:rPr>
      </w:pPr>
      <w:r w:rsidRPr="00A140BB">
        <w:rPr>
          <w:rFonts w:ascii="Tahoma" w:hAnsi="Tahoma" w:cs="Tahoma"/>
        </w:rPr>
        <w:t>v razdelek »</w:t>
      </w:r>
      <w:r w:rsidR="00BA14DB" w:rsidRPr="00A140BB">
        <w:rPr>
          <w:rFonts w:ascii="Tahoma" w:hAnsi="Tahoma" w:cs="Tahoma"/>
        </w:rPr>
        <w:t>DOKUMENTI</w:t>
      </w:r>
      <w:r w:rsidRPr="00A140BB">
        <w:rPr>
          <w:rFonts w:ascii="Tahoma" w:hAnsi="Tahoma" w:cs="Tahoma"/>
        </w:rPr>
        <w:t>«, del »Ostale priloge«, predložiti vse Obrazec k Prilogi 3 (izjava),</w:t>
      </w:r>
    </w:p>
    <w:p w14:paraId="7B9ED4ED" w14:textId="5B2D651E" w:rsidR="00D15219" w:rsidRPr="00A140BB" w:rsidRDefault="00D15219" w:rsidP="0052457F">
      <w:pPr>
        <w:keepNext/>
        <w:keepLines/>
        <w:numPr>
          <w:ilvl w:val="0"/>
          <w:numId w:val="23"/>
        </w:numPr>
        <w:ind w:left="714" w:hanging="357"/>
        <w:jc w:val="both"/>
        <w:rPr>
          <w:rFonts w:ascii="Tahoma" w:hAnsi="Tahoma" w:cs="Tahoma"/>
        </w:rPr>
      </w:pPr>
      <w:r w:rsidRPr="00A140BB">
        <w:rPr>
          <w:rFonts w:ascii="Tahoma" w:hAnsi="Tahoma" w:cs="Tahoma"/>
        </w:rPr>
        <w:lastRenderedPageBreak/>
        <w:t xml:space="preserve">predložiti </w:t>
      </w:r>
      <w:r w:rsidRPr="00A140BB">
        <w:rPr>
          <w:rFonts w:ascii="Tahoma" w:hAnsi="Tahoma" w:cs="Tahoma"/>
          <w:u w:val="single"/>
        </w:rPr>
        <w:t xml:space="preserve">Prilogo </w:t>
      </w:r>
      <w:r w:rsidR="00CF36F4" w:rsidRPr="00A140BB">
        <w:rPr>
          <w:rFonts w:ascii="Tahoma" w:hAnsi="Tahoma" w:cs="Tahoma"/>
          <w:u w:val="single"/>
        </w:rPr>
        <w:t>5</w:t>
      </w:r>
      <w:r w:rsidRPr="00A140BB">
        <w:rPr>
          <w:rFonts w:ascii="Tahoma" w:hAnsi="Tahoma" w:cs="Tahoma"/>
          <w:u w:val="single"/>
        </w:rPr>
        <w:t xml:space="preserve"> Seznam </w:t>
      </w:r>
      <w:r w:rsidR="00CF36F4" w:rsidRPr="00A140BB">
        <w:rPr>
          <w:rFonts w:ascii="Tahoma" w:hAnsi="Tahoma" w:cs="Tahoma"/>
          <w:u w:val="single"/>
        </w:rPr>
        <w:t>s</w:t>
      </w:r>
      <w:r w:rsidRPr="00A140BB">
        <w:rPr>
          <w:rFonts w:ascii="Tahoma" w:hAnsi="Tahoma" w:cs="Tahoma"/>
          <w:u w:val="single"/>
        </w:rPr>
        <w:t>ubjektov, katerih zmogljivosti uporablja ponudnik</w:t>
      </w:r>
      <w:r w:rsidRPr="00A140BB">
        <w:rPr>
          <w:rFonts w:ascii="Tahoma" w:hAnsi="Tahoma" w:cs="Tahoma"/>
        </w:rPr>
        <w:t>,</w:t>
      </w:r>
    </w:p>
    <w:p w14:paraId="175B8382" w14:textId="77777777" w:rsidR="00D15219" w:rsidRPr="00A140BB" w:rsidRDefault="00D15219" w:rsidP="0052457F">
      <w:pPr>
        <w:keepNext/>
        <w:keepLines/>
        <w:numPr>
          <w:ilvl w:val="0"/>
          <w:numId w:val="23"/>
        </w:numPr>
        <w:ind w:left="714" w:hanging="357"/>
        <w:jc w:val="both"/>
        <w:rPr>
          <w:rFonts w:ascii="Tahoma" w:hAnsi="Tahoma" w:cs="Tahoma"/>
        </w:rPr>
      </w:pPr>
      <w:r w:rsidRPr="00A140BB">
        <w:rPr>
          <w:rFonts w:ascii="Tahoma" w:hAnsi="Tahoma" w:cs="Tahoma"/>
          <w:kern w:val="16"/>
        </w:rPr>
        <w:t>predložiti ostala dokazila, v kolikor/kot to izhaja iz posameznih točk v nadaljevanju razpisne dokumentacije.</w:t>
      </w:r>
    </w:p>
    <w:p w14:paraId="2CD0CBFF" w14:textId="77777777" w:rsidR="00D15219" w:rsidRPr="00A140BB" w:rsidRDefault="00D15219" w:rsidP="0052457F">
      <w:pPr>
        <w:keepNext/>
        <w:keepLines/>
        <w:jc w:val="both"/>
        <w:rPr>
          <w:rFonts w:ascii="Tahoma" w:hAnsi="Tahoma" w:cs="Tahoma"/>
        </w:rPr>
      </w:pPr>
    </w:p>
    <w:p w14:paraId="612ED133" w14:textId="6F9BF3C9" w:rsidR="00D15219" w:rsidRPr="00A140BB" w:rsidRDefault="00D15219" w:rsidP="0052457F">
      <w:pPr>
        <w:keepNext/>
        <w:keepLines/>
        <w:jc w:val="both"/>
        <w:rPr>
          <w:rFonts w:ascii="Tahoma" w:hAnsi="Tahoma" w:cs="Tahoma"/>
        </w:rPr>
      </w:pPr>
      <w:r w:rsidRPr="00A140BB">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5C1C6A04" w14:textId="77777777" w:rsidR="00D15219" w:rsidRPr="00A140BB" w:rsidRDefault="00D15219" w:rsidP="0052457F">
      <w:pPr>
        <w:keepNext/>
        <w:keepLines/>
        <w:jc w:val="both"/>
        <w:rPr>
          <w:rFonts w:ascii="Tahoma" w:hAnsi="Tahoma" w:cs="Tahoma"/>
        </w:rPr>
      </w:pPr>
    </w:p>
    <w:p w14:paraId="491C0926" w14:textId="77777777" w:rsidR="00D15219" w:rsidRPr="00A140BB" w:rsidRDefault="00D15219" w:rsidP="0052457F">
      <w:pPr>
        <w:keepNext/>
        <w:keepLines/>
        <w:jc w:val="both"/>
        <w:rPr>
          <w:rFonts w:ascii="Tahoma" w:hAnsi="Tahoma" w:cs="Tahoma"/>
        </w:rPr>
      </w:pPr>
      <w:r w:rsidRPr="00A140BB">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A140BB">
        <w:t xml:space="preserve"> </w:t>
      </w:r>
      <w:r w:rsidRPr="00A140BB">
        <w:rPr>
          <w:rFonts w:ascii="Tahoma" w:hAnsi="Tahoma" w:cs="Tahoma"/>
        </w:rPr>
        <w:t>uporablja ponudnik v ponudbi.</w:t>
      </w:r>
    </w:p>
    <w:p w14:paraId="7D2504B1" w14:textId="2438FFBB" w:rsidR="00D15219" w:rsidRPr="00A140BB" w:rsidRDefault="00D15219" w:rsidP="0052457F">
      <w:pPr>
        <w:keepNext/>
        <w:keepLines/>
        <w:jc w:val="both"/>
        <w:rPr>
          <w:rFonts w:ascii="Tahoma" w:hAnsi="Tahoma" w:cs="Tahoma"/>
        </w:rPr>
      </w:pPr>
    </w:p>
    <w:p w14:paraId="676912B5" w14:textId="77777777" w:rsidR="00701161" w:rsidRPr="00A140BB" w:rsidRDefault="00701161" w:rsidP="0052457F">
      <w:pPr>
        <w:keepNext/>
        <w:keepLines/>
        <w:numPr>
          <w:ilvl w:val="1"/>
          <w:numId w:val="2"/>
        </w:numPr>
        <w:jc w:val="both"/>
        <w:rPr>
          <w:rFonts w:ascii="Tahoma" w:hAnsi="Tahoma" w:cs="Tahoma"/>
          <w:b/>
        </w:rPr>
      </w:pPr>
      <w:r w:rsidRPr="00A140BB">
        <w:rPr>
          <w:rFonts w:ascii="Tahoma" w:hAnsi="Tahoma" w:cs="Tahoma"/>
          <w:b/>
        </w:rPr>
        <w:t>Veljavnost ponudbe</w:t>
      </w:r>
    </w:p>
    <w:p w14:paraId="44FFA456" w14:textId="77777777" w:rsidR="00701161" w:rsidRPr="00A140BB" w:rsidRDefault="00701161" w:rsidP="0052457F">
      <w:pPr>
        <w:keepNext/>
        <w:keepLines/>
        <w:jc w:val="both"/>
        <w:rPr>
          <w:rFonts w:ascii="Tahoma" w:hAnsi="Tahoma" w:cs="Tahoma"/>
        </w:rPr>
      </w:pPr>
    </w:p>
    <w:p w14:paraId="1E505761" w14:textId="1ABC88BA" w:rsidR="00701161" w:rsidRPr="00A140BB" w:rsidRDefault="00701161" w:rsidP="0052457F">
      <w:pPr>
        <w:keepNext/>
        <w:keepLines/>
        <w:jc w:val="both"/>
        <w:rPr>
          <w:rFonts w:ascii="Tahoma" w:hAnsi="Tahoma" w:cs="Tahoma"/>
        </w:rPr>
      </w:pPr>
      <w:r w:rsidRPr="00A140BB">
        <w:rPr>
          <w:rFonts w:ascii="Tahoma" w:hAnsi="Tahoma" w:cs="Tahoma"/>
        </w:rPr>
        <w:t>Ponudba</w:t>
      </w:r>
      <w:r w:rsidR="00AD1956" w:rsidRPr="00A140BB">
        <w:rPr>
          <w:rFonts w:ascii="Tahoma" w:hAnsi="Tahoma" w:cs="Tahoma"/>
        </w:rPr>
        <w:t xml:space="preserve"> za posamezni sklop </w:t>
      </w:r>
      <w:r w:rsidR="00C551B5" w:rsidRPr="00A140BB">
        <w:rPr>
          <w:rFonts w:ascii="Tahoma" w:hAnsi="Tahoma" w:cs="Tahoma"/>
        </w:rPr>
        <w:t>predmeta javnega naročila</w:t>
      </w:r>
      <w:r w:rsidR="00CF36F4" w:rsidRPr="00A140BB">
        <w:rPr>
          <w:rFonts w:ascii="Tahoma" w:hAnsi="Tahoma" w:cs="Tahoma"/>
        </w:rPr>
        <w:t>, za katerega ponudnik oddaja ponudbo,</w:t>
      </w:r>
      <w:r w:rsidR="00C551B5" w:rsidRPr="00A140BB">
        <w:rPr>
          <w:rFonts w:ascii="Tahoma" w:hAnsi="Tahoma" w:cs="Tahoma"/>
        </w:rPr>
        <w:t xml:space="preserve"> </w:t>
      </w:r>
      <w:r w:rsidRPr="00A140BB">
        <w:rPr>
          <w:rFonts w:ascii="Tahoma" w:hAnsi="Tahoma" w:cs="Tahoma"/>
        </w:rPr>
        <w:t>mora b</w:t>
      </w:r>
      <w:r w:rsidR="00D61E87" w:rsidRPr="00A140BB">
        <w:rPr>
          <w:rFonts w:ascii="Tahoma" w:hAnsi="Tahoma" w:cs="Tahoma"/>
        </w:rPr>
        <w:t xml:space="preserve">iti veljavna </w:t>
      </w:r>
      <w:r w:rsidR="00CF36F4" w:rsidRPr="00A140BB">
        <w:rPr>
          <w:rFonts w:ascii="Tahoma" w:hAnsi="Tahoma" w:cs="Tahoma"/>
          <w:b/>
          <w:bCs/>
          <w:u w:val="single"/>
        </w:rPr>
        <w:t xml:space="preserve">še </w:t>
      </w:r>
      <w:r w:rsidR="00D61E87" w:rsidRPr="00A140BB">
        <w:rPr>
          <w:rFonts w:ascii="Tahoma" w:hAnsi="Tahoma" w:cs="Tahoma"/>
          <w:b/>
          <w:bCs/>
          <w:u w:val="single"/>
        </w:rPr>
        <w:t xml:space="preserve">najmanj </w:t>
      </w:r>
      <w:r w:rsidR="00CF36F4" w:rsidRPr="00A140BB">
        <w:rPr>
          <w:rFonts w:ascii="Tahoma" w:hAnsi="Tahoma" w:cs="Tahoma"/>
          <w:b/>
          <w:bCs/>
          <w:u w:val="single"/>
        </w:rPr>
        <w:t>120 dni</w:t>
      </w:r>
      <w:r w:rsidR="00CF36F4" w:rsidRPr="00A140BB">
        <w:rPr>
          <w:rFonts w:ascii="Tahoma" w:hAnsi="Tahoma" w:cs="Tahoma"/>
        </w:rPr>
        <w:t xml:space="preserve">, šteto od roka za predložitev ponudb. </w:t>
      </w:r>
    </w:p>
    <w:p w14:paraId="38497265" w14:textId="59322F2F" w:rsidR="00934A01" w:rsidRPr="00A140BB" w:rsidRDefault="00934A01" w:rsidP="0052457F">
      <w:pPr>
        <w:keepNext/>
        <w:keepLines/>
        <w:jc w:val="both"/>
        <w:rPr>
          <w:rFonts w:ascii="Tahoma" w:hAnsi="Tahoma" w:cs="Tahoma"/>
          <w:b/>
        </w:rPr>
      </w:pPr>
    </w:p>
    <w:p w14:paraId="0586762F" w14:textId="77777777" w:rsidR="00FA7D61" w:rsidRPr="00A140BB" w:rsidRDefault="00FA7D61" w:rsidP="0052457F">
      <w:pPr>
        <w:keepNext/>
        <w:keepLines/>
        <w:numPr>
          <w:ilvl w:val="1"/>
          <w:numId w:val="2"/>
        </w:numPr>
        <w:jc w:val="both"/>
        <w:rPr>
          <w:rFonts w:ascii="Tahoma" w:hAnsi="Tahoma" w:cs="Tahoma"/>
          <w:b/>
        </w:rPr>
      </w:pPr>
      <w:r w:rsidRPr="00A140BB">
        <w:rPr>
          <w:rFonts w:ascii="Tahoma" w:hAnsi="Tahoma" w:cs="Tahoma"/>
          <w:b/>
        </w:rPr>
        <w:t>Rok za predložitev ponudb in javno odpiranje ponudb</w:t>
      </w:r>
    </w:p>
    <w:p w14:paraId="12708A0C" w14:textId="77777777" w:rsidR="00FA7D61" w:rsidRPr="00A140BB" w:rsidRDefault="00FA7D61" w:rsidP="0052457F">
      <w:pPr>
        <w:keepNext/>
        <w:keepLines/>
        <w:ind w:left="720"/>
        <w:jc w:val="both"/>
        <w:rPr>
          <w:rFonts w:ascii="Tahoma" w:hAnsi="Tahoma" w:cs="Tahoma"/>
          <w:b/>
        </w:rPr>
      </w:pPr>
    </w:p>
    <w:p w14:paraId="026C9ED8" w14:textId="3E3C7EA2" w:rsidR="00FA7D61" w:rsidRPr="00A140BB" w:rsidRDefault="00FA7D61" w:rsidP="0052457F">
      <w:pPr>
        <w:keepNext/>
        <w:keepLines/>
        <w:tabs>
          <w:tab w:val="left" w:pos="142"/>
        </w:tabs>
        <w:jc w:val="both"/>
        <w:rPr>
          <w:rFonts w:ascii="Tahoma" w:hAnsi="Tahoma" w:cs="Tahoma"/>
        </w:rPr>
      </w:pPr>
      <w:r w:rsidRPr="00A140BB">
        <w:rPr>
          <w:rFonts w:ascii="Tahoma" w:hAnsi="Tahoma" w:cs="Tahoma"/>
          <w:lang w:val="x-none"/>
        </w:rPr>
        <w:t>Ponudnik mora ponudb</w:t>
      </w:r>
      <w:r w:rsidRPr="00A140BB">
        <w:rPr>
          <w:rFonts w:ascii="Tahoma" w:hAnsi="Tahoma" w:cs="Tahoma"/>
        </w:rPr>
        <w:t>o</w:t>
      </w:r>
      <w:r w:rsidRPr="00A140BB">
        <w:rPr>
          <w:rFonts w:ascii="Tahoma" w:hAnsi="Tahoma" w:cs="Tahoma"/>
          <w:lang w:val="x-none"/>
        </w:rPr>
        <w:t xml:space="preserve"> predložiti </w:t>
      </w:r>
      <w:r w:rsidRPr="00A140BB">
        <w:rPr>
          <w:rFonts w:ascii="Tahoma" w:hAnsi="Tahoma" w:cs="Tahoma"/>
        </w:rPr>
        <w:t xml:space="preserve">elektronsko, </w:t>
      </w:r>
      <w:r w:rsidRPr="00A140BB">
        <w:rPr>
          <w:rFonts w:ascii="Tahoma" w:hAnsi="Tahoma" w:cs="Tahoma"/>
          <w:lang w:val="x-none"/>
        </w:rPr>
        <w:t xml:space="preserve">v </w:t>
      </w:r>
      <w:r w:rsidRPr="00A140BB">
        <w:rPr>
          <w:rFonts w:ascii="Tahoma" w:hAnsi="Tahoma" w:cs="Tahoma"/>
          <w:b/>
          <w:lang w:val="x-none"/>
        </w:rPr>
        <w:t>informacijsk</w:t>
      </w:r>
      <w:r w:rsidRPr="00A140BB">
        <w:rPr>
          <w:rFonts w:ascii="Tahoma" w:hAnsi="Tahoma" w:cs="Tahoma"/>
          <w:b/>
        </w:rPr>
        <w:t>em</w:t>
      </w:r>
      <w:r w:rsidRPr="00A140BB">
        <w:rPr>
          <w:rFonts w:ascii="Tahoma" w:hAnsi="Tahoma" w:cs="Tahoma"/>
          <w:b/>
          <w:lang w:val="x-none"/>
        </w:rPr>
        <w:t xml:space="preserve"> sistem</w:t>
      </w:r>
      <w:r w:rsidRPr="00A140BB">
        <w:rPr>
          <w:rFonts w:ascii="Tahoma" w:hAnsi="Tahoma" w:cs="Tahoma"/>
          <w:b/>
        </w:rPr>
        <w:t>u</w:t>
      </w:r>
      <w:r w:rsidRPr="00A140BB">
        <w:rPr>
          <w:rFonts w:ascii="Tahoma" w:hAnsi="Tahoma" w:cs="Tahoma"/>
          <w:b/>
          <w:lang w:val="x-none"/>
        </w:rPr>
        <w:t xml:space="preserve"> e-JN</w:t>
      </w:r>
      <w:r w:rsidRPr="00A140BB">
        <w:rPr>
          <w:rFonts w:ascii="Tahoma" w:hAnsi="Tahoma" w:cs="Tahoma"/>
        </w:rPr>
        <w:t>,</w:t>
      </w:r>
      <w:r w:rsidRPr="00A140BB">
        <w:rPr>
          <w:rFonts w:ascii="Tahoma" w:hAnsi="Tahoma" w:cs="Tahoma"/>
          <w:lang w:val="x-none"/>
        </w:rPr>
        <w:t xml:space="preserve"> na spletnem naslovu </w:t>
      </w:r>
      <w:hyperlink r:id="rId15" w:history="1">
        <w:r w:rsidRPr="00A140BB">
          <w:rPr>
            <w:rFonts w:ascii="Tahoma" w:hAnsi="Tahoma" w:cs="Tahoma"/>
            <w:color w:val="0000FF"/>
            <w:u w:val="single"/>
            <w:lang w:val="x-none"/>
          </w:rPr>
          <w:t>https://ejn.gov.si/eJN2</w:t>
        </w:r>
      </w:hyperlink>
      <w:r w:rsidRPr="00A140BB">
        <w:rPr>
          <w:rFonts w:ascii="Tahoma" w:hAnsi="Tahoma" w:cs="Tahoma"/>
        </w:rPr>
        <w:t>, v skladu</w:t>
      </w:r>
      <w:r w:rsidR="00600AFF" w:rsidRPr="00A140BB">
        <w:rPr>
          <w:rFonts w:ascii="Tahoma" w:hAnsi="Tahoma" w:cs="Tahoma"/>
        </w:rPr>
        <w:t xml:space="preserve"> z navodili, navedenimi</w:t>
      </w:r>
      <w:r w:rsidRPr="00A140BB">
        <w:rPr>
          <w:rFonts w:ascii="Tahoma" w:hAnsi="Tahoma" w:cs="Tahoma"/>
        </w:rPr>
        <w:t xml:space="preserve"> </w:t>
      </w:r>
      <w:r w:rsidR="00600AFF" w:rsidRPr="00A140BB">
        <w:rPr>
          <w:rFonts w:ascii="Tahoma" w:hAnsi="Tahoma" w:cs="Tahoma"/>
          <w:u w:val="single"/>
        </w:rPr>
        <w:t xml:space="preserve">v </w:t>
      </w:r>
      <w:r w:rsidR="00600AFF" w:rsidRPr="00A140BB">
        <w:rPr>
          <w:rFonts w:ascii="Tahoma" w:hAnsi="Tahoma" w:cs="Tahoma"/>
          <w:b/>
          <w:u w:val="single"/>
        </w:rPr>
        <w:t>poglavju</w:t>
      </w:r>
      <w:r w:rsidRPr="00A140BB">
        <w:rPr>
          <w:rFonts w:ascii="Tahoma" w:hAnsi="Tahoma" w:cs="Tahoma"/>
          <w:b/>
          <w:u w:val="single"/>
        </w:rPr>
        <w:t xml:space="preserve"> 6</w:t>
      </w:r>
      <w:r w:rsidRPr="00A140BB">
        <w:rPr>
          <w:rFonts w:ascii="Tahoma" w:hAnsi="Tahoma" w:cs="Tahoma"/>
          <w:u w:val="single"/>
        </w:rPr>
        <w:t xml:space="preserve"> te razpisne dokumentacije</w:t>
      </w:r>
      <w:r w:rsidRPr="00A140BB">
        <w:rPr>
          <w:rFonts w:ascii="Tahoma" w:hAnsi="Tahoma" w:cs="Tahoma"/>
        </w:rPr>
        <w:t>, v katerem je opredeljen tudi rok za predložitev elektronske ponudbe. Ponudnik nosi vse stroške za pripravo in predložitev ponudbe.</w:t>
      </w:r>
    </w:p>
    <w:p w14:paraId="1C166597" w14:textId="77777777" w:rsidR="00FA7D61" w:rsidRPr="00A140BB" w:rsidRDefault="00FA7D61" w:rsidP="0052457F">
      <w:pPr>
        <w:keepNext/>
        <w:keepLines/>
        <w:tabs>
          <w:tab w:val="left" w:pos="142"/>
        </w:tabs>
        <w:jc w:val="both"/>
        <w:rPr>
          <w:rFonts w:ascii="Tahoma" w:hAnsi="Tahoma" w:cs="Tahoma"/>
        </w:rPr>
      </w:pPr>
    </w:p>
    <w:p w14:paraId="460A9E80" w14:textId="77777777" w:rsidR="00031D41" w:rsidRPr="00A140BB" w:rsidRDefault="00031D41" w:rsidP="0052457F">
      <w:pPr>
        <w:keepNext/>
        <w:keepLines/>
        <w:jc w:val="both"/>
        <w:rPr>
          <w:rFonts w:ascii="Tahoma" w:hAnsi="Tahoma" w:cs="Tahoma"/>
        </w:rPr>
      </w:pPr>
      <w:r w:rsidRPr="00A140BB">
        <w:rPr>
          <w:rFonts w:ascii="Tahoma" w:hAnsi="Tahoma" w:cs="Tahoma"/>
        </w:rPr>
        <w:t xml:space="preserve">Javno odpiranje ponudb v informacijskem sistemu e-JN, na spletnem naslovu </w:t>
      </w:r>
      <w:hyperlink r:id="rId16" w:history="1">
        <w:r w:rsidRPr="00A140BB">
          <w:rPr>
            <w:rFonts w:ascii="Tahoma" w:hAnsi="Tahoma" w:cs="Tahoma"/>
            <w:color w:val="0000FF"/>
            <w:u w:val="single"/>
          </w:rPr>
          <w:t>https://ejn.gov.si/eJN2</w:t>
        </w:r>
      </w:hyperlink>
      <w:r w:rsidRPr="00A140BB">
        <w:rPr>
          <w:rFonts w:ascii="Tahoma" w:hAnsi="Tahoma" w:cs="Tahoma"/>
          <w:color w:val="0000FF"/>
          <w:u w:val="single"/>
        </w:rPr>
        <w:t xml:space="preserve">, </w:t>
      </w:r>
      <w:r w:rsidRPr="00A140BB">
        <w:rPr>
          <w:rFonts w:ascii="Tahoma" w:hAnsi="Tahoma" w:cs="Tahoma"/>
        </w:rPr>
        <w:t>poteka avtomatično, na način  da informacijski sistem e-JN samodejno, dve uri po poteku roka za predložitev elektronskih ponudb, prikaže podatke o ponudniku, o variantah, če so bile zahtevane oziroma dovoljene, ter omogoči dostop do pdf. dokumenta, ki ga ponudnik naloži v sistem e-JN v del »</w:t>
      </w:r>
      <w:r w:rsidRPr="00A140BB">
        <w:rPr>
          <w:rFonts w:ascii="Tahoma" w:hAnsi="Tahoma" w:cs="Tahoma"/>
          <w:b/>
        </w:rPr>
        <w:t>Predračun</w:t>
      </w:r>
      <w:r w:rsidRPr="00A140BB">
        <w:rPr>
          <w:rFonts w:ascii="Tahoma" w:hAnsi="Tahoma" w:cs="Tahoma"/>
        </w:rPr>
        <w:t xml:space="preserve">«. Ponudniki, ki so oddali ponudbe, imajo te podatke v informacijskem sistemu e-JN na razpolago v razdelku »Zapisnik o odpiranju ponudb«. </w:t>
      </w:r>
    </w:p>
    <w:p w14:paraId="283123AD" w14:textId="77777777" w:rsidR="009605AA" w:rsidRPr="00A140BB" w:rsidRDefault="009605AA" w:rsidP="0052457F">
      <w:pPr>
        <w:keepNext/>
        <w:keepLines/>
        <w:jc w:val="both"/>
        <w:rPr>
          <w:rFonts w:ascii="Tahoma" w:hAnsi="Tahoma" w:cs="Tahoma"/>
        </w:rPr>
      </w:pPr>
    </w:p>
    <w:p w14:paraId="003259F3" w14:textId="77777777" w:rsidR="00E54A67" w:rsidRPr="00A140BB" w:rsidRDefault="00E54A67" w:rsidP="0052457F">
      <w:pPr>
        <w:keepNext/>
        <w:keepLines/>
        <w:numPr>
          <w:ilvl w:val="1"/>
          <w:numId w:val="2"/>
        </w:numPr>
        <w:jc w:val="both"/>
        <w:rPr>
          <w:rFonts w:ascii="Tahoma" w:hAnsi="Tahoma" w:cs="Tahoma"/>
          <w:b/>
        </w:rPr>
      </w:pPr>
      <w:r w:rsidRPr="00A140BB">
        <w:rPr>
          <w:rFonts w:ascii="Tahoma" w:hAnsi="Tahoma" w:cs="Tahoma"/>
          <w:b/>
        </w:rPr>
        <w:t>Pregled in ocenjevanje ponudb</w:t>
      </w:r>
    </w:p>
    <w:p w14:paraId="26B1784D" w14:textId="77777777" w:rsidR="00E54A67" w:rsidRPr="00A140BB" w:rsidRDefault="00E54A67" w:rsidP="0052457F">
      <w:pPr>
        <w:keepNext/>
        <w:keepLines/>
        <w:rPr>
          <w:rFonts w:ascii="Tahoma" w:hAnsi="Tahoma" w:cs="Tahoma"/>
        </w:rPr>
      </w:pPr>
    </w:p>
    <w:p w14:paraId="107F3264" w14:textId="77777777" w:rsidR="006C75FC" w:rsidRPr="00A140BB" w:rsidRDefault="006C75FC" w:rsidP="0052457F">
      <w:pPr>
        <w:keepNext/>
        <w:keepLines/>
        <w:jc w:val="both"/>
        <w:rPr>
          <w:rFonts w:ascii="Tahoma" w:hAnsi="Tahoma" w:cs="Tahoma"/>
        </w:rPr>
      </w:pPr>
      <w:r w:rsidRPr="00A140BB">
        <w:rPr>
          <w:rFonts w:ascii="Tahoma" w:hAnsi="Tahoma" w:cs="Tahoma"/>
        </w:rPr>
        <w:t>Naročnik bo pred oddajo javnega naročila preveril obstoj in vsebino podatkov oziroma drugih navedb iz ponudbe ponudnika, kateremu se je odločil oddati javno naročilo za posamezni sklop predmeta javnega naročila. Naročnik bo opravil pregled in ocenjevanje ponudb ter javno naročilo oddal na način, kot je opredeljeno v določilih 89. člena ZJN-3.</w:t>
      </w:r>
    </w:p>
    <w:p w14:paraId="7C39CDB3" w14:textId="77777777" w:rsidR="00654ABA" w:rsidRPr="00A140BB" w:rsidRDefault="00654ABA" w:rsidP="0052457F">
      <w:pPr>
        <w:keepNext/>
        <w:keepLines/>
        <w:ind w:right="56"/>
        <w:jc w:val="both"/>
        <w:rPr>
          <w:rFonts w:ascii="Tahoma" w:hAnsi="Tahoma" w:cs="Tahoma"/>
        </w:rPr>
      </w:pPr>
    </w:p>
    <w:p w14:paraId="5095578B" w14:textId="77777777" w:rsidR="00E54A67" w:rsidRPr="00A140BB" w:rsidRDefault="00E54A67" w:rsidP="0052457F">
      <w:pPr>
        <w:keepNext/>
        <w:keepLines/>
        <w:numPr>
          <w:ilvl w:val="1"/>
          <w:numId w:val="2"/>
        </w:numPr>
        <w:jc w:val="both"/>
        <w:rPr>
          <w:rFonts w:ascii="Tahoma" w:hAnsi="Tahoma" w:cs="Tahoma"/>
          <w:b/>
        </w:rPr>
      </w:pPr>
      <w:r w:rsidRPr="00A140BB">
        <w:rPr>
          <w:rFonts w:ascii="Tahoma" w:hAnsi="Tahoma" w:cs="Tahoma"/>
          <w:b/>
        </w:rPr>
        <w:t xml:space="preserve">Sprejem odločitve o oddaji javnega naročila in obveščanje </w:t>
      </w:r>
    </w:p>
    <w:p w14:paraId="0C4C5D1F" w14:textId="77777777" w:rsidR="00E54A67" w:rsidRPr="00A140BB" w:rsidRDefault="00E54A67" w:rsidP="0052457F">
      <w:pPr>
        <w:keepNext/>
        <w:keepLines/>
        <w:ind w:left="720" w:right="56"/>
        <w:jc w:val="both"/>
        <w:rPr>
          <w:rFonts w:ascii="Tahoma" w:hAnsi="Tahoma" w:cs="Tahoma"/>
        </w:rPr>
      </w:pPr>
    </w:p>
    <w:p w14:paraId="32FD9A88" w14:textId="77777777" w:rsidR="006C75FC" w:rsidRPr="00A140BB" w:rsidRDefault="006C75FC" w:rsidP="0052457F">
      <w:pPr>
        <w:keepNext/>
        <w:keepLines/>
        <w:ind w:right="56"/>
        <w:jc w:val="both"/>
        <w:rPr>
          <w:rFonts w:ascii="Tahoma" w:hAnsi="Tahoma" w:cs="Tahoma"/>
        </w:rPr>
      </w:pPr>
      <w:r w:rsidRPr="00A140BB">
        <w:rPr>
          <w:rFonts w:ascii="Tahoma" w:hAnsi="Tahoma" w:cs="Tahoma"/>
        </w:rPr>
        <w:t>Naročnik bo v roku petih dni po končanem preverjanju in ocenjevanju ponudb obvestil vse ponudnike o sprejeti odločitvi v zvezi z oddajo javnega naročila, v skladu z določili 90. člena ZJN-3.</w:t>
      </w:r>
    </w:p>
    <w:p w14:paraId="461E1E2F" w14:textId="77777777" w:rsidR="006C75FC" w:rsidRPr="00A140BB" w:rsidRDefault="006C75FC" w:rsidP="0052457F">
      <w:pPr>
        <w:keepNext/>
        <w:keepLines/>
        <w:ind w:right="56"/>
        <w:jc w:val="both"/>
        <w:rPr>
          <w:rFonts w:ascii="Tahoma" w:hAnsi="Tahoma" w:cs="Tahoma"/>
        </w:rPr>
      </w:pPr>
    </w:p>
    <w:p w14:paraId="0C78D58E" w14:textId="77777777" w:rsidR="006C75FC" w:rsidRPr="00A140BB" w:rsidRDefault="006C75FC" w:rsidP="0052457F">
      <w:pPr>
        <w:keepNext/>
        <w:keepLines/>
        <w:ind w:right="56"/>
        <w:jc w:val="both"/>
        <w:rPr>
          <w:rFonts w:ascii="Tahoma" w:hAnsi="Tahoma" w:cs="Tahoma"/>
        </w:rPr>
      </w:pPr>
      <w:r w:rsidRPr="00A140BB">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12A57252" w14:textId="77777777" w:rsidR="006C75FC" w:rsidRPr="00A140BB" w:rsidRDefault="006C75FC" w:rsidP="0052457F">
      <w:pPr>
        <w:keepNext/>
        <w:keepLines/>
        <w:ind w:right="56"/>
        <w:jc w:val="both"/>
        <w:rPr>
          <w:rFonts w:ascii="Tahoma" w:hAnsi="Tahoma" w:cs="Tahoma"/>
        </w:rPr>
      </w:pPr>
    </w:p>
    <w:p w14:paraId="701F5D12" w14:textId="77777777" w:rsidR="006C75FC" w:rsidRPr="00A140BB" w:rsidRDefault="006C75FC" w:rsidP="0052457F">
      <w:pPr>
        <w:keepNext/>
        <w:keepLines/>
        <w:ind w:right="56"/>
        <w:jc w:val="both"/>
        <w:rPr>
          <w:rFonts w:ascii="Tahoma" w:hAnsi="Tahoma" w:cs="Tahoma"/>
        </w:rPr>
      </w:pPr>
      <w:r w:rsidRPr="00A140BB">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E427EF6" w14:textId="350949A1" w:rsidR="006C75FC" w:rsidRDefault="006C75FC" w:rsidP="0052457F">
      <w:pPr>
        <w:keepNext/>
        <w:keepLines/>
        <w:ind w:right="56"/>
        <w:jc w:val="both"/>
        <w:rPr>
          <w:rFonts w:ascii="Tahoma" w:hAnsi="Tahoma" w:cs="Tahoma"/>
        </w:rPr>
      </w:pPr>
    </w:p>
    <w:p w14:paraId="405A8685" w14:textId="6BE77EC5" w:rsidR="00CB7A14" w:rsidRDefault="00CB7A14" w:rsidP="0052457F">
      <w:pPr>
        <w:keepNext/>
        <w:keepLines/>
        <w:ind w:right="56"/>
        <w:jc w:val="both"/>
        <w:rPr>
          <w:rFonts w:ascii="Tahoma" w:hAnsi="Tahoma" w:cs="Tahoma"/>
        </w:rPr>
      </w:pPr>
    </w:p>
    <w:p w14:paraId="2AF73F55" w14:textId="6A456BC7" w:rsidR="00CB7A14" w:rsidRDefault="00CB7A14" w:rsidP="0052457F">
      <w:pPr>
        <w:keepNext/>
        <w:keepLines/>
        <w:ind w:right="56"/>
        <w:jc w:val="both"/>
        <w:rPr>
          <w:rFonts w:ascii="Tahoma" w:hAnsi="Tahoma" w:cs="Tahoma"/>
        </w:rPr>
      </w:pPr>
    </w:p>
    <w:p w14:paraId="0444B193" w14:textId="5A5D06AE" w:rsidR="00CB7A14" w:rsidRDefault="00CB7A14" w:rsidP="0052457F">
      <w:pPr>
        <w:keepNext/>
        <w:keepLines/>
        <w:ind w:right="56"/>
        <w:jc w:val="both"/>
        <w:rPr>
          <w:rFonts w:ascii="Tahoma" w:hAnsi="Tahoma" w:cs="Tahoma"/>
        </w:rPr>
      </w:pPr>
    </w:p>
    <w:p w14:paraId="3DD6167B" w14:textId="77777777" w:rsidR="00CB7A14" w:rsidRPr="00A140BB" w:rsidRDefault="00CB7A14" w:rsidP="0052457F">
      <w:pPr>
        <w:keepNext/>
        <w:keepLines/>
        <w:ind w:right="56"/>
        <w:jc w:val="both"/>
        <w:rPr>
          <w:rFonts w:ascii="Tahoma" w:hAnsi="Tahoma" w:cs="Tahoma"/>
        </w:rPr>
      </w:pPr>
    </w:p>
    <w:p w14:paraId="580D9448" w14:textId="77777777" w:rsidR="006C75FC" w:rsidRPr="00A140BB" w:rsidRDefault="006C75FC" w:rsidP="0052457F">
      <w:pPr>
        <w:keepNext/>
        <w:keepLines/>
        <w:spacing w:after="120"/>
        <w:jc w:val="both"/>
        <w:rPr>
          <w:rFonts w:ascii="Tahoma" w:hAnsi="Tahoma" w:cs="Tahoma"/>
        </w:rPr>
      </w:pPr>
      <w:r w:rsidRPr="00A140BB">
        <w:rPr>
          <w:rFonts w:ascii="Tahoma" w:hAnsi="Tahoma" w:cs="Tahoma"/>
        </w:rPr>
        <w:lastRenderedPageBreak/>
        <w:t>Naročnik lahko, v skladu z določili 90. člena ZJN-3:</w:t>
      </w:r>
    </w:p>
    <w:p w14:paraId="1BFE842C" w14:textId="77777777" w:rsidR="006C75FC" w:rsidRPr="00A140BB" w:rsidRDefault="006C75FC" w:rsidP="0052457F">
      <w:pPr>
        <w:keepNext/>
        <w:keepLines/>
        <w:numPr>
          <w:ilvl w:val="0"/>
          <w:numId w:val="5"/>
        </w:numPr>
        <w:jc w:val="both"/>
        <w:rPr>
          <w:rFonts w:ascii="Tahoma" w:hAnsi="Tahoma" w:cs="Tahoma"/>
        </w:rPr>
      </w:pPr>
      <w:r w:rsidRPr="00A140BB">
        <w:rPr>
          <w:rFonts w:ascii="Tahoma" w:hAnsi="Tahoma" w:cs="Tahoma"/>
        </w:rPr>
        <w:t>do roka za oddajo ponudb kadar koli ustavi postopek oddaje javnega naročila,</w:t>
      </w:r>
    </w:p>
    <w:p w14:paraId="0E2142AF" w14:textId="77777777" w:rsidR="006C75FC" w:rsidRPr="00A140BB" w:rsidRDefault="006C75FC" w:rsidP="0052457F">
      <w:pPr>
        <w:keepNext/>
        <w:keepLines/>
        <w:numPr>
          <w:ilvl w:val="0"/>
          <w:numId w:val="5"/>
        </w:numPr>
        <w:jc w:val="both"/>
        <w:rPr>
          <w:rFonts w:ascii="Tahoma" w:hAnsi="Tahoma" w:cs="Tahoma"/>
        </w:rPr>
      </w:pPr>
      <w:r w:rsidRPr="00A140BB">
        <w:rPr>
          <w:rFonts w:ascii="Tahoma" w:hAnsi="Tahoma" w:cs="Tahoma"/>
        </w:rPr>
        <w:t>na vseh stopnjah postopka oddaje javnega naročila, po izteku roka za odpiranje ponudb, zavrne vse ponudbe,</w:t>
      </w:r>
    </w:p>
    <w:p w14:paraId="2D07FDFB" w14:textId="77777777" w:rsidR="006C75FC" w:rsidRPr="00A140BB" w:rsidRDefault="006C75FC" w:rsidP="0052457F">
      <w:pPr>
        <w:keepNext/>
        <w:keepLines/>
        <w:numPr>
          <w:ilvl w:val="0"/>
          <w:numId w:val="5"/>
        </w:numPr>
        <w:jc w:val="both"/>
        <w:rPr>
          <w:rFonts w:ascii="Tahoma" w:hAnsi="Tahoma" w:cs="Tahoma"/>
        </w:rPr>
      </w:pPr>
      <w:r w:rsidRPr="00A140BB">
        <w:rPr>
          <w:rFonts w:ascii="Tahoma" w:hAnsi="Tahoma" w:cs="Tahoma"/>
        </w:rPr>
        <w:t>po pravnomočnosti odločitve o oddaji javnega naročila do datuma sklenitve okvirnega sporazuma o izvedbi javnega naročila, odstopi od izvedbe javnega naročila.</w:t>
      </w:r>
    </w:p>
    <w:p w14:paraId="26A747D3" w14:textId="77777777" w:rsidR="006C75FC" w:rsidRPr="00A140BB" w:rsidRDefault="006C75FC" w:rsidP="0052457F">
      <w:pPr>
        <w:keepNext/>
        <w:keepLines/>
        <w:jc w:val="both"/>
        <w:rPr>
          <w:rFonts w:ascii="Tahoma" w:hAnsi="Tahoma" w:cs="Tahoma"/>
        </w:rPr>
      </w:pPr>
    </w:p>
    <w:p w14:paraId="7A7B219F" w14:textId="77777777" w:rsidR="006C75FC" w:rsidRPr="00A140BB" w:rsidRDefault="006C75FC" w:rsidP="0052457F">
      <w:pPr>
        <w:keepNext/>
        <w:keepLines/>
        <w:jc w:val="both"/>
        <w:rPr>
          <w:rFonts w:ascii="Tahoma" w:hAnsi="Tahoma" w:cs="Tahoma"/>
        </w:rPr>
      </w:pPr>
      <w:r w:rsidRPr="00A140BB">
        <w:rPr>
          <w:rFonts w:ascii="Tahoma" w:hAnsi="Tahoma" w:cs="Tahoma"/>
        </w:rPr>
        <w:t xml:space="preserve">V zgoraj navedenih primerih, ponudnik ni upravičen od naročnika zahtevati nikakršne odškodnine. </w:t>
      </w:r>
    </w:p>
    <w:p w14:paraId="42C6112D" w14:textId="77777777" w:rsidR="00E54A67" w:rsidRPr="00A140BB" w:rsidRDefault="00E54A67" w:rsidP="0052457F">
      <w:pPr>
        <w:keepNext/>
        <w:keepLines/>
        <w:jc w:val="both"/>
        <w:rPr>
          <w:rFonts w:ascii="Tahoma" w:hAnsi="Tahoma" w:cs="Tahoma"/>
        </w:rPr>
      </w:pPr>
    </w:p>
    <w:p w14:paraId="438DCABB" w14:textId="77777777" w:rsidR="00E54A67" w:rsidRPr="00A140BB" w:rsidRDefault="00E54A67" w:rsidP="0052457F">
      <w:pPr>
        <w:keepNext/>
        <w:keepLines/>
        <w:numPr>
          <w:ilvl w:val="1"/>
          <w:numId w:val="2"/>
        </w:numPr>
        <w:jc w:val="both"/>
        <w:rPr>
          <w:rFonts w:ascii="Tahoma" w:hAnsi="Tahoma" w:cs="Tahoma"/>
          <w:b/>
        </w:rPr>
      </w:pPr>
      <w:r w:rsidRPr="00A140BB">
        <w:rPr>
          <w:rFonts w:ascii="Tahoma" w:hAnsi="Tahoma" w:cs="Tahoma"/>
          <w:b/>
        </w:rPr>
        <w:t>Pravno varstvo</w:t>
      </w:r>
    </w:p>
    <w:p w14:paraId="31A74A8A" w14:textId="77777777" w:rsidR="00E54A67" w:rsidRPr="00A140BB" w:rsidRDefault="00E54A67" w:rsidP="0052457F">
      <w:pPr>
        <w:keepNext/>
        <w:keepLines/>
        <w:jc w:val="both"/>
        <w:rPr>
          <w:rFonts w:ascii="Tahoma" w:hAnsi="Tahoma" w:cs="Tahoma"/>
          <w:b/>
        </w:rPr>
      </w:pPr>
    </w:p>
    <w:p w14:paraId="79E36B78" w14:textId="3E74FF51" w:rsidR="00E54A67" w:rsidRPr="00A140BB" w:rsidRDefault="00E54A67" w:rsidP="0052457F">
      <w:pPr>
        <w:keepNext/>
        <w:keepLines/>
        <w:autoSpaceDE w:val="0"/>
        <w:autoSpaceDN w:val="0"/>
        <w:adjustRightInd w:val="0"/>
        <w:jc w:val="both"/>
        <w:rPr>
          <w:rFonts w:ascii="Tahoma" w:hAnsi="Tahoma" w:cs="Tahoma"/>
        </w:rPr>
      </w:pPr>
      <w:r w:rsidRPr="00A140BB">
        <w:rPr>
          <w:rFonts w:ascii="Tahoma" w:hAnsi="Tahoma" w:cs="Tahoma"/>
        </w:rPr>
        <w:t xml:space="preserve">Ponudnikom je zagotovljeno pravno varstvo skladno z določbami Zakona o pravnem varstvu v postopkih javnega </w:t>
      </w:r>
      <w:r w:rsidR="002F398D" w:rsidRPr="00A140BB">
        <w:rPr>
          <w:rFonts w:ascii="Tahoma" w:hAnsi="Tahoma" w:cs="Tahoma"/>
        </w:rPr>
        <w:t>naročanja (Ur. l. RS, št. 43/11 in nadaljnji</w:t>
      </w:r>
      <w:r w:rsidRPr="00A140BB">
        <w:rPr>
          <w:rFonts w:ascii="Tahoma" w:hAnsi="Tahoma" w:cs="Tahoma"/>
        </w:rPr>
        <w:t>; v nadaljevanju: ZPVPJN).</w:t>
      </w:r>
    </w:p>
    <w:p w14:paraId="249EC48B" w14:textId="77777777" w:rsidR="00E54A67" w:rsidRPr="00A140BB" w:rsidRDefault="00E54A67" w:rsidP="0052457F">
      <w:pPr>
        <w:keepNext/>
        <w:keepLines/>
        <w:autoSpaceDE w:val="0"/>
        <w:autoSpaceDN w:val="0"/>
        <w:adjustRightInd w:val="0"/>
        <w:jc w:val="both"/>
        <w:rPr>
          <w:rFonts w:ascii="Tahoma" w:hAnsi="Tahoma" w:cs="Tahoma"/>
        </w:rPr>
      </w:pPr>
    </w:p>
    <w:p w14:paraId="09D25840" w14:textId="403D0536" w:rsidR="002F398D" w:rsidRPr="00A140BB" w:rsidRDefault="00E54A67" w:rsidP="0052457F">
      <w:pPr>
        <w:keepNext/>
        <w:keepLines/>
        <w:tabs>
          <w:tab w:val="left" w:pos="1155"/>
        </w:tabs>
        <w:autoSpaceDE w:val="0"/>
        <w:autoSpaceDN w:val="0"/>
        <w:adjustRightInd w:val="0"/>
        <w:jc w:val="both"/>
        <w:rPr>
          <w:rFonts w:ascii="Tahoma" w:hAnsi="Tahoma" w:cs="Tahoma"/>
        </w:rPr>
      </w:pPr>
      <w:r w:rsidRPr="00A140BB">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7FFDC41A" w14:textId="77777777" w:rsidR="00031D41" w:rsidRPr="00A140BB" w:rsidRDefault="00031D41" w:rsidP="0052457F">
      <w:pPr>
        <w:keepNext/>
        <w:keepLines/>
        <w:tabs>
          <w:tab w:val="left" w:pos="1155"/>
        </w:tabs>
        <w:autoSpaceDE w:val="0"/>
        <w:autoSpaceDN w:val="0"/>
        <w:adjustRightInd w:val="0"/>
        <w:jc w:val="both"/>
        <w:rPr>
          <w:rFonts w:ascii="Tahoma" w:hAnsi="Tahoma" w:cs="Tahoma"/>
        </w:rPr>
      </w:pPr>
    </w:p>
    <w:p w14:paraId="289FD943" w14:textId="77777777" w:rsidR="00E54A67" w:rsidRPr="00A140BB" w:rsidRDefault="007A724C" w:rsidP="0052457F">
      <w:pPr>
        <w:keepNext/>
        <w:keepLines/>
        <w:autoSpaceDE w:val="0"/>
        <w:autoSpaceDN w:val="0"/>
        <w:adjustRightInd w:val="0"/>
        <w:jc w:val="both"/>
        <w:rPr>
          <w:rFonts w:ascii="Tahoma" w:hAnsi="Tahoma" w:cs="Tahoma"/>
        </w:rPr>
      </w:pPr>
      <w:r w:rsidRPr="00A140BB">
        <w:rPr>
          <w:rFonts w:ascii="Tahoma" w:hAnsi="Tahoma" w:cs="Tahoma"/>
        </w:rPr>
        <w:t>V kolikor se</w:t>
      </w:r>
      <w:r w:rsidR="00E54A67" w:rsidRPr="00A140BB">
        <w:rPr>
          <w:rFonts w:ascii="Tahoma" w:hAnsi="Tahoma" w:cs="Tahoma"/>
        </w:rPr>
        <w:t xml:space="preserv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175EA94C" w14:textId="77777777" w:rsidR="00E54A67" w:rsidRPr="00A140BB" w:rsidRDefault="00E54A67" w:rsidP="0052457F">
      <w:pPr>
        <w:keepNext/>
        <w:keepLines/>
        <w:autoSpaceDE w:val="0"/>
        <w:autoSpaceDN w:val="0"/>
        <w:adjustRightInd w:val="0"/>
        <w:jc w:val="both"/>
        <w:rPr>
          <w:rFonts w:ascii="Tahoma" w:hAnsi="Tahoma" w:cs="Tahoma"/>
        </w:rPr>
      </w:pPr>
    </w:p>
    <w:p w14:paraId="6157D9C3" w14:textId="77777777" w:rsidR="002F398D" w:rsidRPr="00A140BB" w:rsidRDefault="002F398D" w:rsidP="0052457F">
      <w:pPr>
        <w:keepNext/>
        <w:keepLines/>
        <w:autoSpaceDE w:val="0"/>
        <w:autoSpaceDN w:val="0"/>
        <w:adjustRightInd w:val="0"/>
        <w:jc w:val="both"/>
        <w:rPr>
          <w:rFonts w:ascii="Tahoma" w:hAnsi="Tahoma" w:cs="Tahoma"/>
        </w:rPr>
      </w:pPr>
      <w:r w:rsidRPr="00A140BB">
        <w:rPr>
          <w:rFonts w:ascii="Tahoma" w:hAnsi="Tahoma" w:cs="Tahoma"/>
        </w:rPr>
        <w:t xml:space="preserve">Zahtevek za revizijo mora biti sestavljen v skladu z določili 15. člena ZPVPJN in se vloži preko portala </w:t>
      </w:r>
      <w:proofErr w:type="spellStart"/>
      <w:r w:rsidRPr="00A140BB">
        <w:rPr>
          <w:rFonts w:ascii="Tahoma" w:hAnsi="Tahoma" w:cs="Tahoma"/>
        </w:rPr>
        <w:t>eRevizija</w:t>
      </w:r>
      <w:proofErr w:type="spellEnd"/>
      <w:r w:rsidRPr="00A140BB">
        <w:rPr>
          <w:rFonts w:ascii="Tahoma" w:hAnsi="Tahoma" w:cs="Tahoma"/>
        </w:rPr>
        <w:t xml:space="preserve">. Vlagatelj mora zahtevku za revizijo priložiti potrdilo o plačilu takse. Zahtevek za revizijo se vloži v roku iz 25. člena ZPVPJN. </w:t>
      </w:r>
    </w:p>
    <w:p w14:paraId="5AED372B" w14:textId="77777777" w:rsidR="00E54A67" w:rsidRPr="00A140BB" w:rsidRDefault="00E54A67" w:rsidP="0052457F">
      <w:pPr>
        <w:keepNext/>
        <w:keepLines/>
        <w:jc w:val="both"/>
        <w:rPr>
          <w:rFonts w:ascii="Tahoma" w:hAnsi="Tahoma" w:cs="Tahoma"/>
        </w:rPr>
      </w:pPr>
    </w:p>
    <w:p w14:paraId="596A5E83" w14:textId="77777777" w:rsidR="00E54A67" w:rsidRPr="00A140BB" w:rsidRDefault="00E54A67" w:rsidP="0052457F">
      <w:pPr>
        <w:keepNext/>
        <w:keepLines/>
        <w:numPr>
          <w:ilvl w:val="1"/>
          <w:numId w:val="2"/>
        </w:numPr>
        <w:jc w:val="both"/>
        <w:rPr>
          <w:rFonts w:ascii="Tahoma" w:hAnsi="Tahoma" w:cs="Tahoma"/>
          <w:b/>
        </w:rPr>
      </w:pPr>
      <w:r w:rsidRPr="00A140BB">
        <w:rPr>
          <w:rFonts w:ascii="Tahoma" w:hAnsi="Tahoma" w:cs="Tahoma"/>
          <w:b/>
        </w:rPr>
        <w:t>Zaupnost podatkov</w:t>
      </w:r>
    </w:p>
    <w:p w14:paraId="2A17F5AC" w14:textId="5AF7F113" w:rsidR="002A275B" w:rsidRPr="00A140BB" w:rsidRDefault="002A275B" w:rsidP="0052457F">
      <w:pPr>
        <w:keepNext/>
        <w:keepLines/>
        <w:jc w:val="both"/>
        <w:rPr>
          <w:rFonts w:ascii="Tahoma" w:hAnsi="Tahoma" w:cs="Tahoma"/>
        </w:rPr>
      </w:pPr>
    </w:p>
    <w:p w14:paraId="0F41E668" w14:textId="77777777" w:rsidR="002A275B" w:rsidRPr="00A140BB" w:rsidRDefault="002A275B" w:rsidP="0052457F">
      <w:pPr>
        <w:keepNext/>
        <w:keepLines/>
        <w:jc w:val="both"/>
        <w:rPr>
          <w:rFonts w:ascii="Republika" w:hAnsi="Republika"/>
          <w:color w:val="292B2C"/>
          <w:sz w:val="23"/>
          <w:szCs w:val="23"/>
          <w:shd w:val="clear" w:color="auto" w:fill="FFFFFF"/>
        </w:rPr>
      </w:pPr>
      <w:r w:rsidRPr="00A140BB">
        <w:rPr>
          <w:rFonts w:ascii="Tahoma" w:hAnsi="Tahoma" w:cs="Tahoma"/>
        </w:rPr>
        <w:t>Naročnik zagotavlja zaupnost in varovanje podatkov skladno s 35. členom ZJN-3. Naročnik ne sme razkriti informacij, ki mu jih gospodarski subjekt predloži in označi kot poslovno skrivnost, kot to določa zakon, ki ureja gospodarske družbe, če ta ali drug zakon ne določa drugače, pri čemer so javni podatke specifikacije ponujenega blaga, storitve ali gradnje in količina iz te specifikacije, cena na enoto, vrednost posamezne postavke in skupna vrednost iz ponudbe ter vsi tisti podatki, ki so vplivali na razvrstitev ponudbe v okviru drugih meril.</w:t>
      </w:r>
      <w:r w:rsidRPr="00A140BB">
        <w:rPr>
          <w:rFonts w:ascii="Republika" w:hAnsi="Republika"/>
          <w:color w:val="292B2C"/>
          <w:sz w:val="23"/>
          <w:szCs w:val="23"/>
          <w:shd w:val="clear" w:color="auto" w:fill="FFFFFF"/>
        </w:rPr>
        <w:t xml:space="preserve"> </w:t>
      </w:r>
      <w:r w:rsidRPr="00A140BB">
        <w:rPr>
          <w:rFonts w:ascii="Tahoma" w:hAnsi="Tahoma" w:cs="Tahoma"/>
        </w:rPr>
        <w:t>Naročnik bo zagotovil varovanje podatkov, ki se glede na določbe zakona, ki ureja varstvo osebnih podatkov in varstvo tajnih podatkov, štejejo za osebne ali tajne podatke.</w:t>
      </w:r>
    </w:p>
    <w:p w14:paraId="6E30D6BB" w14:textId="77777777" w:rsidR="002A275B" w:rsidRPr="00A140BB" w:rsidRDefault="002A275B" w:rsidP="0052457F">
      <w:pPr>
        <w:keepNext/>
        <w:keepLines/>
        <w:jc w:val="both"/>
        <w:rPr>
          <w:rFonts w:ascii="Tahoma" w:hAnsi="Tahoma" w:cs="Tahoma"/>
        </w:rPr>
      </w:pPr>
    </w:p>
    <w:p w14:paraId="62AAB18D" w14:textId="1F23BDA2" w:rsidR="002A275B" w:rsidRPr="00A140BB" w:rsidRDefault="002A275B" w:rsidP="0052457F">
      <w:pPr>
        <w:keepNext/>
        <w:keepLines/>
        <w:jc w:val="both"/>
        <w:rPr>
          <w:rFonts w:ascii="Tahoma" w:hAnsi="Tahoma" w:cs="Tahoma"/>
        </w:rPr>
      </w:pPr>
      <w:r w:rsidRPr="00A140BB">
        <w:rPr>
          <w:rFonts w:ascii="Tahoma" w:hAnsi="Tahoma" w:cs="Tahoma"/>
        </w:rPr>
        <w:t>Vsi dokumenti v zvezi z oddajo javnega naročila so po pravnomočnosti odločitve o oddaji javnega naročila javni, če ne vsebujejo poslovnih skrivnosti, tajnih in osebnih podatkov, kot to določa četrti odstavek 35. člena ZJN-3. Pred tem datumom se določbe zakona, ki ureja dostop do informacij javnega značaja, ne uporabljajo.</w:t>
      </w:r>
    </w:p>
    <w:p w14:paraId="496A6489" w14:textId="77777777" w:rsidR="002A275B" w:rsidRPr="00A140BB" w:rsidRDefault="002A275B" w:rsidP="0052457F">
      <w:pPr>
        <w:keepNext/>
        <w:keepLines/>
        <w:jc w:val="both"/>
        <w:rPr>
          <w:rFonts w:ascii="Tahoma" w:hAnsi="Tahoma" w:cs="Tahoma"/>
        </w:rPr>
      </w:pPr>
    </w:p>
    <w:p w14:paraId="119FAE58" w14:textId="14DA2681" w:rsidR="002A275B" w:rsidRPr="00A140BB" w:rsidRDefault="002A275B" w:rsidP="0052457F">
      <w:pPr>
        <w:keepNext/>
        <w:keepLines/>
        <w:jc w:val="both"/>
        <w:rPr>
          <w:rFonts w:ascii="Tahoma" w:hAnsi="Tahoma" w:cs="Tahoma"/>
        </w:rPr>
      </w:pPr>
      <w:bookmarkStart w:id="10" w:name="_Hlk189750850"/>
      <w:r w:rsidRPr="00A140BB">
        <w:rPr>
          <w:rFonts w:ascii="Tahoma" w:hAnsi="Tahoma" w:cs="Tahoma"/>
        </w:rPr>
        <w:t xml:space="preserve">Naročnik bo omogočil vpogled v ponudbo izbranega ponudnika ponudnikom v skladu s petim odstavkom 35. člena ZJN-3. Ponudniki morajo zahtevo za vpogled v ponudbo izbranega ponudnika pravočasno posredovati naročniku pisno na naslov: JAVNI HOLDING Ljubljana, d.o.o.,  Verovškova ulica 70, 1000 Ljubljana ali po elektronski pošti na naslov: </w:t>
      </w:r>
      <w:hyperlink r:id="rId17" w:history="1">
        <w:r w:rsidRPr="00A140BB">
          <w:rPr>
            <w:rFonts w:ascii="Tahoma" w:hAnsi="Tahoma" w:cs="Tahoma"/>
            <w:u w:val="single"/>
          </w:rPr>
          <w:t>sjn@jhl.si</w:t>
        </w:r>
      </w:hyperlink>
      <w:r w:rsidRPr="00A140BB">
        <w:rPr>
          <w:rFonts w:ascii="Tahoma" w:hAnsi="Tahoma" w:cs="Tahoma"/>
        </w:rPr>
        <w:t xml:space="preserve"> ali na elektronski naslov, ki je naveden v Obvestilu o naročilu (</w:t>
      </w:r>
      <w:r w:rsidR="00B01EBA">
        <w:rPr>
          <w:rFonts w:ascii="Tahoma" w:hAnsi="Tahoma" w:cs="Tahoma"/>
        </w:rPr>
        <w:t>Razdelek</w:t>
      </w:r>
      <w:r w:rsidRPr="00A140BB">
        <w:rPr>
          <w:rFonts w:ascii="Tahoma" w:hAnsi="Tahoma" w:cs="Tahoma"/>
        </w:rPr>
        <w:t xml:space="preserve"> A.1: Osnovni podatki), ki je objavljeno na Portalu javnih naročil.  </w:t>
      </w:r>
    </w:p>
    <w:bookmarkEnd w:id="10"/>
    <w:p w14:paraId="3ECE6796" w14:textId="77777777" w:rsidR="0083549B" w:rsidRPr="00A140BB" w:rsidRDefault="0083549B" w:rsidP="0052457F">
      <w:pPr>
        <w:keepNext/>
        <w:keepLines/>
        <w:jc w:val="both"/>
        <w:rPr>
          <w:rFonts w:ascii="Tahoma" w:hAnsi="Tahoma" w:cs="Tahoma"/>
        </w:rPr>
      </w:pPr>
    </w:p>
    <w:p w14:paraId="38C6BB5A" w14:textId="77777777" w:rsidR="00832A7F" w:rsidRPr="00A140BB" w:rsidRDefault="00832A7F" w:rsidP="0052457F">
      <w:pPr>
        <w:keepNext/>
        <w:keepLines/>
        <w:numPr>
          <w:ilvl w:val="1"/>
          <w:numId w:val="2"/>
        </w:numPr>
        <w:jc w:val="both"/>
        <w:rPr>
          <w:rFonts w:ascii="Tahoma" w:hAnsi="Tahoma" w:cs="Tahoma"/>
          <w:b/>
        </w:rPr>
      </w:pPr>
      <w:r w:rsidRPr="00A140BB">
        <w:rPr>
          <w:rFonts w:ascii="Tahoma" w:hAnsi="Tahoma" w:cs="Tahoma"/>
          <w:b/>
        </w:rPr>
        <w:t>Jamstvo za napake</w:t>
      </w:r>
    </w:p>
    <w:p w14:paraId="3B0E3367" w14:textId="77777777" w:rsidR="00832A7F" w:rsidRPr="00A140BB" w:rsidRDefault="00832A7F" w:rsidP="0052457F">
      <w:pPr>
        <w:keepNext/>
        <w:keepLines/>
        <w:jc w:val="both"/>
        <w:rPr>
          <w:rFonts w:ascii="Tahoma" w:hAnsi="Tahoma" w:cs="Tahoma"/>
        </w:rPr>
      </w:pPr>
    </w:p>
    <w:p w14:paraId="557AD21D" w14:textId="18EA7368" w:rsidR="00031D41" w:rsidRPr="00A140BB" w:rsidRDefault="00832A7F" w:rsidP="0052457F">
      <w:pPr>
        <w:keepNext/>
        <w:keepLines/>
        <w:jc w:val="both"/>
        <w:rPr>
          <w:rFonts w:ascii="Tahoma" w:hAnsi="Tahoma" w:cs="Tahoma"/>
        </w:rPr>
      </w:pPr>
      <w:r w:rsidRPr="00A140BB">
        <w:rPr>
          <w:rFonts w:ascii="Tahoma" w:hAnsi="Tahoma" w:cs="Tahoma"/>
        </w:rPr>
        <w:t xml:space="preserve">Izbrani ponudnik, s katerim bo </w:t>
      </w:r>
      <w:r w:rsidR="00031D41" w:rsidRPr="00A140BB">
        <w:rPr>
          <w:rFonts w:ascii="Tahoma" w:hAnsi="Tahoma" w:cs="Tahoma"/>
        </w:rPr>
        <w:t xml:space="preserve">posamezni </w:t>
      </w:r>
      <w:r w:rsidRPr="00A140BB">
        <w:rPr>
          <w:rFonts w:ascii="Tahoma" w:hAnsi="Tahoma" w:cs="Tahoma"/>
        </w:rPr>
        <w:t>naročnik sklenil okvirni sporazum</w:t>
      </w:r>
      <w:r w:rsidR="006C75FC" w:rsidRPr="00A140BB">
        <w:rPr>
          <w:rFonts w:ascii="Tahoma" w:hAnsi="Tahoma" w:cs="Tahoma"/>
        </w:rPr>
        <w:t xml:space="preserve"> za posamezni sklop predmeta javnega naročila</w:t>
      </w:r>
      <w:r w:rsidRPr="00A140BB">
        <w:rPr>
          <w:rFonts w:ascii="Tahoma" w:hAnsi="Tahoma" w:cs="Tahoma"/>
        </w:rPr>
        <w:t xml:space="preserve">, bo moral jamčiti </w:t>
      </w:r>
      <w:r w:rsidR="00031D41" w:rsidRPr="00A140BB">
        <w:rPr>
          <w:rFonts w:ascii="Tahoma" w:hAnsi="Tahoma" w:cs="Tahoma"/>
        </w:rPr>
        <w:t>za vso škodo, ki bo morebiti nastala pri izvedbi predmeta naročila in jamčiti za odpravo vseh vrst napak, skladno z določili Obligacijskega zakonika.</w:t>
      </w:r>
    </w:p>
    <w:p w14:paraId="0D0630E7" w14:textId="59293B48" w:rsidR="005331F8" w:rsidRDefault="005331F8" w:rsidP="0052457F">
      <w:pPr>
        <w:keepNext/>
        <w:keepLines/>
        <w:jc w:val="both"/>
        <w:rPr>
          <w:rFonts w:ascii="Tahoma" w:hAnsi="Tahoma" w:cs="Tahoma"/>
        </w:rPr>
      </w:pPr>
    </w:p>
    <w:p w14:paraId="1DD427C1" w14:textId="6F05CE7C" w:rsidR="00CB7A14" w:rsidRDefault="00CB7A14" w:rsidP="0052457F">
      <w:pPr>
        <w:keepNext/>
        <w:keepLines/>
        <w:jc w:val="both"/>
        <w:rPr>
          <w:rFonts w:ascii="Tahoma" w:hAnsi="Tahoma" w:cs="Tahoma"/>
        </w:rPr>
      </w:pPr>
    </w:p>
    <w:p w14:paraId="418ECE35" w14:textId="4129DE0A" w:rsidR="00832A7F" w:rsidRPr="00A140BB" w:rsidRDefault="00031D41" w:rsidP="0052457F">
      <w:pPr>
        <w:keepNext/>
        <w:keepLines/>
        <w:numPr>
          <w:ilvl w:val="0"/>
          <w:numId w:val="2"/>
        </w:numPr>
        <w:jc w:val="both"/>
        <w:rPr>
          <w:rFonts w:ascii="Tahoma" w:hAnsi="Tahoma" w:cs="Tahoma"/>
          <w:b/>
          <w:sz w:val="24"/>
        </w:rPr>
      </w:pPr>
      <w:r w:rsidRPr="00A140BB">
        <w:rPr>
          <w:rFonts w:ascii="Tahoma" w:hAnsi="Tahoma" w:cs="Tahoma"/>
          <w:b/>
          <w:sz w:val="24"/>
        </w:rPr>
        <w:lastRenderedPageBreak/>
        <w:t xml:space="preserve">OPIS PREDMETA JAVNEGA NAROČILA IN </w:t>
      </w:r>
      <w:r w:rsidR="00832A7F" w:rsidRPr="00A140BB">
        <w:rPr>
          <w:rFonts w:ascii="Tahoma" w:hAnsi="Tahoma" w:cs="Tahoma"/>
          <w:b/>
          <w:sz w:val="24"/>
        </w:rPr>
        <w:t xml:space="preserve">PONUDBENI POGOJI </w:t>
      </w:r>
    </w:p>
    <w:p w14:paraId="1E899B40" w14:textId="77777777" w:rsidR="00832A7F" w:rsidRPr="00A140BB" w:rsidRDefault="00832A7F" w:rsidP="0052457F">
      <w:pPr>
        <w:keepNext/>
        <w:keepLines/>
        <w:jc w:val="both"/>
        <w:rPr>
          <w:rFonts w:ascii="Tahoma" w:hAnsi="Tahoma" w:cs="Tahoma"/>
          <w:b/>
        </w:rPr>
      </w:pPr>
    </w:p>
    <w:p w14:paraId="2015B17B" w14:textId="210654F4" w:rsidR="00832A7F" w:rsidRPr="00A140BB" w:rsidRDefault="00832A7F" w:rsidP="0052457F">
      <w:pPr>
        <w:keepNext/>
        <w:keepLines/>
        <w:numPr>
          <w:ilvl w:val="1"/>
          <w:numId w:val="4"/>
        </w:numPr>
        <w:jc w:val="both"/>
        <w:rPr>
          <w:rFonts w:ascii="Tahoma" w:hAnsi="Tahoma" w:cs="Tahoma"/>
          <w:b/>
        </w:rPr>
      </w:pPr>
      <w:r w:rsidRPr="00A140BB">
        <w:rPr>
          <w:rFonts w:ascii="Tahoma" w:hAnsi="Tahoma" w:cs="Tahoma"/>
          <w:b/>
        </w:rPr>
        <w:t>Sploš</w:t>
      </w:r>
      <w:r w:rsidR="00031D41" w:rsidRPr="00A140BB">
        <w:rPr>
          <w:rFonts w:ascii="Tahoma" w:hAnsi="Tahoma" w:cs="Tahoma"/>
          <w:b/>
        </w:rPr>
        <w:t>ni opis predmeta javnega naročila in splošne zahteve</w:t>
      </w:r>
    </w:p>
    <w:p w14:paraId="42E6926F" w14:textId="228C8976" w:rsidR="00031D41" w:rsidRPr="00A140BB" w:rsidRDefault="00031D41" w:rsidP="0052457F">
      <w:pPr>
        <w:keepNext/>
        <w:keepLines/>
        <w:jc w:val="both"/>
        <w:rPr>
          <w:rFonts w:ascii="Tahoma" w:hAnsi="Tahoma" w:cs="Tahoma"/>
        </w:rPr>
      </w:pPr>
    </w:p>
    <w:p w14:paraId="7CC7C467" w14:textId="77777777" w:rsidR="00031D41" w:rsidRPr="00A140BB" w:rsidRDefault="00031D41" w:rsidP="0052457F">
      <w:pPr>
        <w:keepNext/>
        <w:keepLines/>
        <w:numPr>
          <w:ilvl w:val="2"/>
          <w:numId w:val="53"/>
        </w:numPr>
        <w:contextualSpacing/>
        <w:jc w:val="both"/>
        <w:rPr>
          <w:rFonts w:ascii="Tahoma" w:hAnsi="Tahoma" w:cs="Tahoma"/>
          <w:kern w:val="16"/>
        </w:rPr>
      </w:pPr>
      <w:r w:rsidRPr="00A140BB">
        <w:rPr>
          <w:rFonts w:ascii="Tahoma" w:hAnsi="Tahoma" w:cs="Tahoma"/>
          <w:kern w:val="16"/>
        </w:rPr>
        <w:t>Splošni opis predmeta javnega naročila</w:t>
      </w:r>
    </w:p>
    <w:p w14:paraId="16C6B036" w14:textId="77777777" w:rsidR="00031D41" w:rsidRPr="00A140BB" w:rsidRDefault="00031D41" w:rsidP="0052457F">
      <w:pPr>
        <w:keepNext/>
        <w:keepLines/>
        <w:jc w:val="both"/>
        <w:rPr>
          <w:rFonts w:ascii="Tahoma" w:hAnsi="Tahoma" w:cs="Tahoma"/>
          <w:kern w:val="16"/>
        </w:rPr>
      </w:pPr>
    </w:p>
    <w:p w14:paraId="5F62C6C8" w14:textId="37408CE0" w:rsidR="00031D41" w:rsidRPr="00A140BB" w:rsidRDefault="00031D41" w:rsidP="0052457F">
      <w:pPr>
        <w:keepNext/>
        <w:keepLines/>
        <w:spacing w:after="120"/>
        <w:jc w:val="both"/>
        <w:rPr>
          <w:rFonts w:ascii="Tahoma" w:hAnsi="Tahoma" w:cs="Tahoma"/>
          <w:kern w:val="16"/>
        </w:rPr>
      </w:pPr>
      <w:r w:rsidRPr="00A140BB">
        <w:rPr>
          <w:rFonts w:ascii="Tahoma" w:hAnsi="Tahoma" w:cs="Tahoma"/>
          <w:kern w:val="16"/>
        </w:rPr>
        <w:t>Predmet javnega naročila</w:t>
      </w:r>
      <w:r w:rsidR="00AA18F1" w:rsidRPr="00A140BB">
        <w:rPr>
          <w:rFonts w:ascii="Tahoma" w:hAnsi="Tahoma" w:cs="Tahoma"/>
          <w:kern w:val="16"/>
        </w:rPr>
        <w:t xml:space="preserve"> </w:t>
      </w:r>
      <w:r w:rsidR="006C09C7" w:rsidRPr="00A140BB">
        <w:rPr>
          <w:rFonts w:ascii="Tahoma" w:hAnsi="Tahoma" w:cs="Tahoma"/>
          <w:kern w:val="16"/>
        </w:rPr>
        <w:t xml:space="preserve">za posamezni sklop predmeta javnega naročila </w:t>
      </w:r>
      <w:r w:rsidRPr="00A140BB">
        <w:rPr>
          <w:rFonts w:ascii="Tahoma" w:hAnsi="Tahoma" w:cs="Tahoma"/>
          <w:kern w:val="16"/>
        </w:rPr>
        <w:t xml:space="preserve">zajema </w:t>
      </w:r>
      <w:r w:rsidR="00AA18F1" w:rsidRPr="00A140BB">
        <w:rPr>
          <w:rFonts w:ascii="Tahoma" w:hAnsi="Tahoma" w:cs="Tahoma"/>
          <w:kern w:val="16"/>
        </w:rPr>
        <w:t xml:space="preserve">enega ali več </w:t>
      </w:r>
      <w:r w:rsidRPr="00A140BB">
        <w:rPr>
          <w:rFonts w:ascii="Tahoma" w:hAnsi="Tahoma" w:cs="Tahoma"/>
          <w:kern w:val="16"/>
        </w:rPr>
        <w:t>nasledn</w:t>
      </w:r>
      <w:r w:rsidR="00AA18F1" w:rsidRPr="00A140BB">
        <w:rPr>
          <w:rFonts w:ascii="Tahoma" w:hAnsi="Tahoma" w:cs="Tahoma"/>
          <w:kern w:val="16"/>
        </w:rPr>
        <w:t>jih</w:t>
      </w:r>
      <w:r w:rsidRPr="00A140BB">
        <w:rPr>
          <w:rFonts w:ascii="Tahoma" w:hAnsi="Tahoma" w:cs="Tahoma"/>
          <w:kern w:val="16"/>
        </w:rPr>
        <w:t xml:space="preserve"> čiščenj:</w:t>
      </w:r>
    </w:p>
    <w:p w14:paraId="6B70C537" w14:textId="0614F0D1" w:rsidR="00031D41" w:rsidRPr="00A140BB" w:rsidRDefault="00031D41" w:rsidP="0052457F">
      <w:pPr>
        <w:keepNext/>
        <w:keepLines/>
        <w:numPr>
          <w:ilvl w:val="0"/>
          <w:numId w:val="17"/>
        </w:numPr>
        <w:ind w:left="720"/>
        <w:jc w:val="both"/>
        <w:rPr>
          <w:rFonts w:ascii="Tahoma" w:hAnsi="Tahoma" w:cs="Tahoma"/>
        </w:rPr>
      </w:pPr>
      <w:r w:rsidRPr="00A140BB">
        <w:rPr>
          <w:rFonts w:ascii="Tahoma" w:hAnsi="Tahoma" w:cs="Tahoma"/>
          <w:b/>
        </w:rPr>
        <w:t xml:space="preserve">redna čiščenja: </w:t>
      </w:r>
      <w:r w:rsidRPr="00A140BB">
        <w:rPr>
          <w:rFonts w:ascii="Tahoma" w:hAnsi="Tahoma" w:cs="Tahoma"/>
        </w:rPr>
        <w:t>izvajajo</w:t>
      </w:r>
      <w:r w:rsidRPr="00A140BB">
        <w:rPr>
          <w:rFonts w:ascii="Tahoma" w:hAnsi="Tahoma" w:cs="Tahoma"/>
          <w:b/>
        </w:rPr>
        <w:t xml:space="preserve"> </w:t>
      </w:r>
      <w:r w:rsidR="00AA18F1" w:rsidRPr="00A140BB">
        <w:rPr>
          <w:rFonts w:ascii="Tahoma" w:hAnsi="Tahoma" w:cs="Tahoma"/>
          <w:bCs/>
        </w:rPr>
        <w:t xml:space="preserve">se </w:t>
      </w:r>
      <w:r w:rsidRPr="00A140BB">
        <w:rPr>
          <w:rFonts w:ascii="Tahoma" w:hAnsi="Tahoma" w:cs="Tahoma"/>
          <w:bCs/>
        </w:rPr>
        <w:t>dnevno</w:t>
      </w:r>
      <w:r w:rsidRPr="00A140BB">
        <w:rPr>
          <w:rFonts w:ascii="Tahoma" w:hAnsi="Tahoma" w:cs="Tahoma"/>
        </w:rPr>
        <w:t xml:space="preserve">/tedensko/mesečno in obračunajo po ceni na kvadratni meter na posamezni lokaciji naročnika,   </w:t>
      </w:r>
    </w:p>
    <w:p w14:paraId="604AB1A9" w14:textId="3D58AE7E" w:rsidR="00031D41" w:rsidRPr="00A140BB" w:rsidRDefault="00031D41" w:rsidP="0052457F">
      <w:pPr>
        <w:keepNext/>
        <w:keepLines/>
        <w:numPr>
          <w:ilvl w:val="0"/>
          <w:numId w:val="17"/>
        </w:numPr>
        <w:ind w:left="720"/>
        <w:jc w:val="both"/>
        <w:rPr>
          <w:rFonts w:ascii="Tahoma" w:hAnsi="Tahoma" w:cs="Tahoma"/>
        </w:rPr>
      </w:pPr>
      <w:r w:rsidRPr="00A140BB">
        <w:rPr>
          <w:rFonts w:ascii="Tahoma" w:hAnsi="Tahoma" w:cs="Tahoma"/>
          <w:b/>
        </w:rPr>
        <w:t>generalna čiščenja:</w:t>
      </w:r>
      <w:r w:rsidRPr="00A140BB">
        <w:rPr>
          <w:rFonts w:ascii="Tahoma" w:hAnsi="Tahoma" w:cs="Tahoma"/>
        </w:rPr>
        <w:t xml:space="preserve"> izvajajo</w:t>
      </w:r>
      <w:r w:rsidR="00AA18F1" w:rsidRPr="00A140BB">
        <w:rPr>
          <w:rFonts w:ascii="Tahoma" w:hAnsi="Tahoma" w:cs="Tahoma"/>
        </w:rPr>
        <w:t xml:space="preserve"> se</w:t>
      </w:r>
      <w:r w:rsidRPr="00A140BB">
        <w:rPr>
          <w:rFonts w:ascii="Tahoma" w:hAnsi="Tahoma" w:cs="Tahoma"/>
        </w:rPr>
        <w:t xml:space="preserve"> po posebnem predhodnem pisnem naročilu in dogovorom z naročnikom ter obračunajo za posamezno izvedeno generalno čiščenje,</w:t>
      </w:r>
    </w:p>
    <w:p w14:paraId="2C8E82C7" w14:textId="6B2B63E0" w:rsidR="00031D41" w:rsidRPr="00A140BB" w:rsidRDefault="00031D41" w:rsidP="0052457F">
      <w:pPr>
        <w:keepNext/>
        <w:keepLines/>
        <w:numPr>
          <w:ilvl w:val="0"/>
          <w:numId w:val="17"/>
        </w:numPr>
        <w:ind w:left="720"/>
        <w:jc w:val="both"/>
        <w:rPr>
          <w:rFonts w:ascii="Tahoma" w:hAnsi="Tahoma" w:cs="Tahoma"/>
        </w:rPr>
      </w:pPr>
      <w:r w:rsidRPr="00A140BB">
        <w:rPr>
          <w:rFonts w:ascii="Tahoma" w:hAnsi="Tahoma" w:cs="Tahoma"/>
          <w:b/>
        </w:rPr>
        <w:t xml:space="preserve">dodatna čiščenja: </w:t>
      </w:r>
      <w:r w:rsidRPr="00A140BB">
        <w:rPr>
          <w:rFonts w:ascii="Tahoma" w:hAnsi="Tahoma" w:cs="Tahoma"/>
        </w:rPr>
        <w:t>izvajajo</w:t>
      </w:r>
      <w:r w:rsidR="00AA18F1" w:rsidRPr="00A140BB">
        <w:rPr>
          <w:rFonts w:ascii="Tahoma" w:hAnsi="Tahoma" w:cs="Tahoma"/>
        </w:rPr>
        <w:t xml:space="preserve"> se</w:t>
      </w:r>
      <w:r w:rsidRPr="00A140BB">
        <w:rPr>
          <w:rFonts w:ascii="Tahoma" w:hAnsi="Tahoma" w:cs="Tahoma"/>
        </w:rPr>
        <w:t xml:space="preserve"> po posebnem predhodnem pisnem naročilu in dogovorom z naročnikom ter obračunajo po storitveni uri dodatnega čiščenja. </w:t>
      </w:r>
    </w:p>
    <w:p w14:paraId="723BD2B9" w14:textId="77777777" w:rsidR="00031D41" w:rsidRPr="00A140BB" w:rsidRDefault="00031D41" w:rsidP="0052457F">
      <w:pPr>
        <w:keepNext/>
        <w:keepLines/>
        <w:jc w:val="both"/>
        <w:rPr>
          <w:rFonts w:ascii="Tahoma" w:hAnsi="Tahoma" w:cs="Tahoma"/>
        </w:rPr>
      </w:pPr>
    </w:p>
    <w:p w14:paraId="7C0FF984" w14:textId="42469CA5" w:rsidR="00031D41" w:rsidRPr="00A140BB" w:rsidRDefault="00031D41" w:rsidP="0052457F">
      <w:pPr>
        <w:keepNext/>
        <w:keepLines/>
        <w:jc w:val="both"/>
        <w:rPr>
          <w:rFonts w:ascii="Tahoma" w:hAnsi="Tahoma" w:cs="Tahoma"/>
        </w:rPr>
      </w:pPr>
      <w:r w:rsidRPr="00A140BB">
        <w:rPr>
          <w:rFonts w:ascii="Tahoma" w:hAnsi="Tahoma" w:cs="Tahoma"/>
        </w:rPr>
        <w:t xml:space="preserve">Podrobnejši opis predmeta javnega naročila za posameznega naročnika oziroma za posamezni sklop predmeta javnega naročila je </w:t>
      </w:r>
      <w:r w:rsidR="00C036FB" w:rsidRPr="00A140BB">
        <w:rPr>
          <w:rFonts w:ascii="Tahoma" w:hAnsi="Tahoma" w:cs="Tahoma"/>
        </w:rPr>
        <w:t>podrobno opisan</w:t>
      </w:r>
      <w:r w:rsidRPr="00A140BB">
        <w:rPr>
          <w:rFonts w:ascii="Tahoma" w:hAnsi="Tahoma" w:cs="Tahoma"/>
        </w:rPr>
        <w:t xml:space="preserve"> v ponudbenem predračunu in v tehničnih</w:t>
      </w:r>
      <w:r w:rsidR="006C09C7" w:rsidRPr="00A140BB">
        <w:rPr>
          <w:rFonts w:ascii="Tahoma" w:hAnsi="Tahoma" w:cs="Tahoma"/>
        </w:rPr>
        <w:t xml:space="preserve"> opis</w:t>
      </w:r>
      <w:r w:rsidR="002470E9" w:rsidRPr="00A140BB">
        <w:rPr>
          <w:rFonts w:ascii="Tahoma" w:hAnsi="Tahoma" w:cs="Tahoma"/>
        </w:rPr>
        <w:t>i</w:t>
      </w:r>
      <w:r w:rsidR="006C09C7" w:rsidRPr="00A140BB">
        <w:rPr>
          <w:rFonts w:ascii="Tahoma" w:hAnsi="Tahoma" w:cs="Tahoma"/>
        </w:rPr>
        <w:t>h</w:t>
      </w:r>
      <w:r w:rsidRPr="00A140BB">
        <w:rPr>
          <w:rFonts w:ascii="Tahoma" w:hAnsi="Tahoma" w:cs="Tahoma"/>
        </w:rPr>
        <w:t xml:space="preserve"> ter ostali dokumentaciji za posamezni sklop predmeta javnega naročila</w:t>
      </w:r>
      <w:r w:rsidR="00C036FB" w:rsidRPr="00A140BB">
        <w:rPr>
          <w:rFonts w:ascii="Tahoma" w:hAnsi="Tahoma" w:cs="Tahoma"/>
        </w:rPr>
        <w:t>.</w:t>
      </w:r>
      <w:r w:rsidRPr="00A140BB">
        <w:rPr>
          <w:rFonts w:ascii="Tahoma" w:hAnsi="Tahoma" w:cs="Tahoma"/>
        </w:rPr>
        <w:t xml:space="preserve"> </w:t>
      </w:r>
      <w:r w:rsidR="00C036FB" w:rsidRPr="00A140BB">
        <w:rPr>
          <w:rFonts w:ascii="Tahoma" w:hAnsi="Tahoma" w:cs="Tahoma"/>
        </w:rPr>
        <w:t xml:space="preserve"> </w:t>
      </w:r>
      <w:r w:rsidRPr="00A140BB">
        <w:rPr>
          <w:rFonts w:ascii="Tahoma" w:hAnsi="Tahoma" w:cs="Tahoma"/>
        </w:rPr>
        <w:t>Navedeni dokumenti so kot prilogi sestavni del razpisne dokumentacije.</w:t>
      </w:r>
    </w:p>
    <w:p w14:paraId="428FDD78" w14:textId="77777777" w:rsidR="00031D41" w:rsidRPr="00A140BB" w:rsidRDefault="00031D41" w:rsidP="0052457F">
      <w:pPr>
        <w:keepNext/>
        <w:keepLines/>
        <w:jc w:val="both"/>
        <w:rPr>
          <w:rFonts w:ascii="Tahoma" w:hAnsi="Tahoma" w:cs="Tahoma"/>
        </w:rPr>
      </w:pPr>
    </w:p>
    <w:p w14:paraId="5A3FB140" w14:textId="77777777" w:rsidR="00832A7F" w:rsidRPr="00A140BB" w:rsidRDefault="00832A7F" w:rsidP="0052457F">
      <w:pPr>
        <w:keepNext/>
        <w:keepLines/>
        <w:numPr>
          <w:ilvl w:val="2"/>
          <w:numId w:val="4"/>
        </w:numPr>
        <w:jc w:val="both"/>
        <w:rPr>
          <w:rFonts w:ascii="Tahoma" w:hAnsi="Tahoma" w:cs="Tahoma"/>
        </w:rPr>
      </w:pPr>
      <w:r w:rsidRPr="00A140BB">
        <w:rPr>
          <w:rFonts w:ascii="Tahoma" w:hAnsi="Tahoma" w:cs="Tahoma"/>
        </w:rPr>
        <w:t>Celovitost ponudbe</w:t>
      </w:r>
    </w:p>
    <w:p w14:paraId="587FDCA9" w14:textId="77777777" w:rsidR="000D5B40" w:rsidRPr="00A140BB" w:rsidRDefault="000D5B40" w:rsidP="0052457F">
      <w:pPr>
        <w:keepNext/>
        <w:keepLines/>
        <w:jc w:val="both"/>
        <w:rPr>
          <w:rFonts w:ascii="Tahoma" w:hAnsi="Tahoma" w:cs="Tahoma"/>
        </w:rPr>
      </w:pPr>
    </w:p>
    <w:p w14:paraId="101A3667" w14:textId="77777777" w:rsidR="00C036FB" w:rsidRPr="00A140BB" w:rsidRDefault="00C036FB" w:rsidP="0052457F">
      <w:pPr>
        <w:keepNext/>
        <w:keepLines/>
        <w:jc w:val="both"/>
        <w:rPr>
          <w:rFonts w:ascii="Tahoma" w:hAnsi="Tahoma" w:cs="Tahoma"/>
        </w:rPr>
      </w:pPr>
      <w:r w:rsidRPr="00A140BB">
        <w:rPr>
          <w:rFonts w:ascii="Tahoma" w:hAnsi="Tahoma" w:cs="Tahoma"/>
        </w:rPr>
        <w:t>Ponudnik lahko odda ponudbo za enega ali več sklopov, ki so predmet javnega naročila, pri čemer mora ponudnik izpolnjevati  tehnične in ostale zahteve, navedene v razpisni dokumentaciji naročnika, za vsak sklop za katerega oddaja ponudbo.</w:t>
      </w:r>
    </w:p>
    <w:p w14:paraId="27D98B53" w14:textId="77777777" w:rsidR="00EE23F2" w:rsidRPr="00A140BB" w:rsidRDefault="00EE23F2" w:rsidP="0052457F">
      <w:pPr>
        <w:keepNext/>
        <w:keepLines/>
        <w:jc w:val="both"/>
        <w:rPr>
          <w:rFonts w:ascii="Tahoma" w:hAnsi="Tahoma" w:cs="Tahoma"/>
        </w:rPr>
      </w:pPr>
    </w:p>
    <w:p w14:paraId="5FC2BCC7" w14:textId="5B59AE79" w:rsidR="00D915A3" w:rsidRPr="00A140BB" w:rsidRDefault="00D915A3" w:rsidP="0052457F">
      <w:pPr>
        <w:keepNext/>
        <w:keepLines/>
        <w:jc w:val="both"/>
        <w:rPr>
          <w:rFonts w:ascii="Tahoma" w:hAnsi="Tahoma" w:cs="Tahoma"/>
        </w:rPr>
      </w:pPr>
      <w:r w:rsidRPr="00A140BB">
        <w:rPr>
          <w:rFonts w:ascii="Tahoma" w:hAnsi="Tahoma" w:cs="Tahoma"/>
        </w:rPr>
        <w:t xml:space="preserve">V primeru, da predmet ponudbe </w:t>
      </w:r>
      <w:r w:rsidR="00934A01" w:rsidRPr="00A140BB">
        <w:rPr>
          <w:rFonts w:ascii="Tahoma" w:hAnsi="Tahoma" w:cs="Tahoma"/>
        </w:rPr>
        <w:t>za katerega ponudnik oddaja ponudbo</w:t>
      </w:r>
      <w:r w:rsidR="00C036FB" w:rsidRPr="00A140BB">
        <w:rPr>
          <w:rFonts w:ascii="Tahoma" w:hAnsi="Tahoma" w:cs="Tahoma"/>
        </w:rPr>
        <w:t xml:space="preserve"> </w:t>
      </w:r>
      <w:r w:rsidRPr="00A140BB">
        <w:rPr>
          <w:rFonts w:ascii="Tahoma" w:hAnsi="Tahoma" w:cs="Tahoma"/>
        </w:rPr>
        <w:t>ne bo v skladu z vsemi zahtevami in pogoji razpisne dokumentacije, bo naročnik tako ponudbo izključil iz sodelovanja v postopku oddaje javnega naročila.</w:t>
      </w:r>
    </w:p>
    <w:p w14:paraId="14150428" w14:textId="625842C0" w:rsidR="00B474E5" w:rsidRPr="00A140BB" w:rsidRDefault="00B474E5" w:rsidP="0052457F">
      <w:pPr>
        <w:keepNext/>
        <w:keepLines/>
        <w:jc w:val="both"/>
        <w:rPr>
          <w:rFonts w:ascii="Tahoma" w:hAnsi="Tahoma" w:cs="Tahoma"/>
        </w:rPr>
      </w:pPr>
    </w:p>
    <w:p w14:paraId="08D47621" w14:textId="77777777" w:rsidR="00D915A3" w:rsidRPr="00A140BB" w:rsidRDefault="005937B4" w:rsidP="0052457F">
      <w:pPr>
        <w:keepNext/>
        <w:keepLines/>
        <w:numPr>
          <w:ilvl w:val="2"/>
          <w:numId w:val="4"/>
        </w:numPr>
        <w:jc w:val="both"/>
        <w:rPr>
          <w:rFonts w:ascii="Tahoma" w:hAnsi="Tahoma" w:cs="Tahoma"/>
        </w:rPr>
      </w:pPr>
      <w:r w:rsidRPr="00A140BB">
        <w:rPr>
          <w:rFonts w:ascii="Tahoma" w:hAnsi="Tahoma" w:cs="Tahoma"/>
        </w:rPr>
        <w:t>Ponudbena cena</w:t>
      </w:r>
      <w:r w:rsidR="00FA1573" w:rsidRPr="00A140BB">
        <w:rPr>
          <w:rFonts w:ascii="Tahoma" w:hAnsi="Tahoma" w:cs="Tahoma"/>
        </w:rPr>
        <w:t xml:space="preserve"> in ponudbeni predračun</w:t>
      </w:r>
    </w:p>
    <w:p w14:paraId="59C48782" w14:textId="77777777" w:rsidR="00D915A3" w:rsidRPr="00A140BB" w:rsidRDefault="00D915A3" w:rsidP="0052457F">
      <w:pPr>
        <w:keepNext/>
        <w:keepLines/>
        <w:jc w:val="both"/>
        <w:rPr>
          <w:rFonts w:ascii="Tahoma" w:hAnsi="Tahoma" w:cs="Tahoma"/>
        </w:rPr>
      </w:pPr>
    </w:p>
    <w:p w14:paraId="0661328D" w14:textId="5E9CAF64" w:rsidR="00995FFE" w:rsidRPr="00A140BB" w:rsidRDefault="00995FFE" w:rsidP="0052457F">
      <w:pPr>
        <w:keepNext/>
        <w:keepLines/>
        <w:jc w:val="both"/>
        <w:rPr>
          <w:rFonts w:ascii="Tahoma" w:hAnsi="Tahoma" w:cs="Tahoma"/>
        </w:rPr>
      </w:pPr>
      <w:r w:rsidRPr="00A140BB">
        <w:rPr>
          <w:rFonts w:ascii="Tahoma" w:hAnsi="Tahoma" w:cs="Tahoma"/>
        </w:rPr>
        <w:t>Ponudnik mora izpolniti obrazec ponudbe (Priloga 2) ločeno za vsak posamezni sklop</w:t>
      </w:r>
      <w:r w:rsidR="00C62609" w:rsidRPr="00A140BB">
        <w:rPr>
          <w:rFonts w:ascii="Tahoma" w:hAnsi="Tahoma" w:cs="Tahoma"/>
        </w:rPr>
        <w:t>,</w:t>
      </w:r>
      <w:r w:rsidRPr="00A140BB">
        <w:rPr>
          <w:rFonts w:ascii="Tahoma" w:hAnsi="Tahoma" w:cs="Tahoma"/>
        </w:rPr>
        <w:t xml:space="preserve"> za katerega </w:t>
      </w:r>
      <w:r w:rsidR="00C62609" w:rsidRPr="00A140BB">
        <w:rPr>
          <w:rFonts w:ascii="Tahoma" w:hAnsi="Tahoma" w:cs="Tahoma"/>
        </w:rPr>
        <w:t xml:space="preserve">ponudnik </w:t>
      </w:r>
      <w:r w:rsidRPr="00A140BB">
        <w:rPr>
          <w:rFonts w:ascii="Tahoma" w:hAnsi="Tahoma" w:cs="Tahoma"/>
        </w:rPr>
        <w:t xml:space="preserve">oddaja ponudbo. </w:t>
      </w:r>
    </w:p>
    <w:p w14:paraId="4C58D145" w14:textId="77777777" w:rsidR="00995FFE" w:rsidRPr="00A140BB" w:rsidRDefault="00995FFE" w:rsidP="0052457F">
      <w:pPr>
        <w:keepNext/>
        <w:keepLines/>
        <w:jc w:val="both"/>
        <w:rPr>
          <w:rFonts w:ascii="Tahoma" w:hAnsi="Tahoma" w:cs="Tahoma"/>
        </w:rPr>
      </w:pPr>
    </w:p>
    <w:p w14:paraId="638F76EB" w14:textId="62224F80" w:rsidR="00515EC3" w:rsidRPr="00A140BB" w:rsidRDefault="00515EC3" w:rsidP="0052457F">
      <w:pPr>
        <w:keepNext/>
        <w:keepLines/>
        <w:jc w:val="both"/>
      </w:pPr>
      <w:r w:rsidRPr="00A140BB">
        <w:rPr>
          <w:rFonts w:ascii="Tahoma" w:hAnsi="Tahoma" w:cs="Tahoma"/>
        </w:rPr>
        <w:t>Ponudbene cene na enoto, navedene v posameznih postavkah ponudbenega predračuna</w:t>
      </w:r>
      <w:r w:rsidR="00FA524D" w:rsidRPr="00A140BB">
        <w:rPr>
          <w:rFonts w:ascii="Tahoma" w:hAnsi="Tahoma" w:cs="Tahoma"/>
        </w:rPr>
        <w:t xml:space="preserve"> za posamezni sklop predmeta javnega naročila</w:t>
      </w:r>
      <w:r w:rsidRPr="00A140BB">
        <w:rPr>
          <w:rFonts w:ascii="Tahoma" w:hAnsi="Tahoma" w:cs="Tahoma"/>
        </w:rPr>
        <w:t xml:space="preserve">, vključujejo vse materialne in nematerialne stroške, ki bodo potrebni za kvalitetno in pravočasno izvedbo predmeta okvirnega sporazuma, vključno z vsemi stroški izvedbe storitve, stroški dela in stroški prevoza, </w:t>
      </w:r>
      <w:r w:rsidR="00C036FB" w:rsidRPr="00A140BB">
        <w:rPr>
          <w:rFonts w:ascii="Tahoma" w:hAnsi="Tahoma" w:cs="Tahoma"/>
        </w:rPr>
        <w:t>stro</w:t>
      </w:r>
      <w:r w:rsidR="009B7D6B" w:rsidRPr="00A140BB">
        <w:rPr>
          <w:rFonts w:ascii="Tahoma" w:hAnsi="Tahoma" w:cs="Tahoma"/>
        </w:rPr>
        <w:t>š</w:t>
      </w:r>
      <w:r w:rsidR="00C036FB" w:rsidRPr="00A140BB">
        <w:rPr>
          <w:rFonts w:ascii="Tahoma" w:hAnsi="Tahoma" w:cs="Tahoma"/>
        </w:rPr>
        <w:t xml:space="preserve">ki priprave ponudbene dokumentacije </w:t>
      </w:r>
      <w:r w:rsidRPr="00A140BB">
        <w:rPr>
          <w:rFonts w:ascii="Tahoma" w:hAnsi="Tahoma" w:cs="Tahoma"/>
        </w:rPr>
        <w:t>in vsemi ostalimi stroški</w:t>
      </w:r>
      <w:r w:rsidR="00C036FB" w:rsidRPr="00A140BB">
        <w:rPr>
          <w:rFonts w:ascii="Tahoma" w:hAnsi="Tahoma" w:cs="Tahoma"/>
        </w:rPr>
        <w:t>.</w:t>
      </w:r>
    </w:p>
    <w:p w14:paraId="64572AE7" w14:textId="77777777" w:rsidR="00165F7F" w:rsidRPr="00A140BB" w:rsidRDefault="00165F7F" w:rsidP="0052457F">
      <w:pPr>
        <w:keepNext/>
        <w:keepLines/>
        <w:jc w:val="both"/>
        <w:rPr>
          <w:rFonts w:ascii="Tahoma" w:hAnsi="Tahoma" w:cs="Tahoma"/>
        </w:rPr>
      </w:pPr>
    </w:p>
    <w:p w14:paraId="0C7BC929" w14:textId="26E96F14" w:rsidR="00C036FB" w:rsidRPr="00A140BB" w:rsidRDefault="00C036FB" w:rsidP="0052457F">
      <w:pPr>
        <w:keepNext/>
        <w:keepLines/>
        <w:jc w:val="both"/>
        <w:rPr>
          <w:rFonts w:ascii="Tahoma" w:hAnsi="Tahoma" w:cs="Tahoma"/>
        </w:rPr>
      </w:pPr>
      <w:r w:rsidRPr="00A140BB">
        <w:rPr>
          <w:rFonts w:ascii="Tahoma" w:hAnsi="Tahoma" w:cs="Tahoma"/>
        </w:rPr>
        <w:t>V ponudbeni ceni morajo biti vključeni vsi stroški uporabljenih čistil, stroški  uporabe delovne in čistilne opreme ter stroški uporabe orodij, strojev in drugih sredstev za čiščenje prostorov, delo, nadzor in organizacija dela.</w:t>
      </w:r>
    </w:p>
    <w:p w14:paraId="1B5ACA5A" w14:textId="77777777" w:rsidR="003575CD" w:rsidRPr="00A140BB" w:rsidRDefault="003575CD" w:rsidP="0052457F">
      <w:pPr>
        <w:keepNext/>
        <w:keepLines/>
        <w:jc w:val="both"/>
      </w:pPr>
    </w:p>
    <w:p w14:paraId="0BA930F9" w14:textId="60D2C3CE" w:rsidR="00FA524D" w:rsidRPr="00A140BB" w:rsidRDefault="00515EC3" w:rsidP="0052457F">
      <w:pPr>
        <w:keepNext/>
        <w:keepLines/>
        <w:jc w:val="both"/>
        <w:rPr>
          <w:rFonts w:ascii="Tahoma" w:hAnsi="Tahoma" w:cs="Tahoma"/>
        </w:rPr>
      </w:pPr>
      <w:r w:rsidRPr="00A140BB">
        <w:rPr>
          <w:rFonts w:ascii="Tahoma" w:hAnsi="Tahoma" w:cs="Tahoma"/>
        </w:rPr>
        <w:t>Ponudbene cene na enoto</w:t>
      </w:r>
      <w:r w:rsidR="00BE6B11" w:rsidRPr="00A140BB">
        <w:rPr>
          <w:rFonts w:ascii="Tahoma" w:hAnsi="Tahoma" w:cs="Tahoma"/>
        </w:rPr>
        <w:t xml:space="preserve"> mere</w:t>
      </w:r>
      <w:r w:rsidRPr="00A140BB">
        <w:rPr>
          <w:rFonts w:ascii="Tahoma" w:hAnsi="Tahoma" w:cs="Tahoma"/>
        </w:rPr>
        <w:t>, naveden</w:t>
      </w:r>
      <w:r w:rsidR="00BE6B11" w:rsidRPr="00A140BB">
        <w:rPr>
          <w:rFonts w:ascii="Tahoma" w:hAnsi="Tahoma" w:cs="Tahoma"/>
        </w:rPr>
        <w:t>e</w:t>
      </w:r>
      <w:r w:rsidRPr="00A140BB">
        <w:rPr>
          <w:rFonts w:ascii="Tahoma" w:hAnsi="Tahoma" w:cs="Tahoma"/>
        </w:rPr>
        <w:t xml:space="preserve"> v posameznih postavkah ponudbenega predračuna morajo zajemati </w:t>
      </w:r>
      <w:r w:rsidR="00D61E87" w:rsidRPr="00A140BB">
        <w:rPr>
          <w:rFonts w:ascii="Tahoma" w:hAnsi="Tahoma" w:cs="Tahoma"/>
        </w:rPr>
        <w:t xml:space="preserve">tudi </w:t>
      </w:r>
      <w:r w:rsidR="00F42284" w:rsidRPr="00A140BB">
        <w:rPr>
          <w:rFonts w:ascii="Tahoma" w:hAnsi="Tahoma" w:cs="Tahoma"/>
        </w:rPr>
        <w:t xml:space="preserve">vse </w:t>
      </w:r>
      <w:r w:rsidR="00D61E87" w:rsidRPr="00A140BB">
        <w:rPr>
          <w:rFonts w:ascii="Tahoma" w:hAnsi="Tahoma" w:cs="Tahoma"/>
        </w:rPr>
        <w:t xml:space="preserve">ostale </w:t>
      </w:r>
      <w:r w:rsidR="00F42284" w:rsidRPr="00A140BB">
        <w:rPr>
          <w:rFonts w:ascii="Tahoma" w:hAnsi="Tahoma" w:cs="Tahoma"/>
        </w:rPr>
        <w:t xml:space="preserve">stroške, </w:t>
      </w:r>
      <w:r w:rsidR="00D61E87" w:rsidRPr="00A140BB">
        <w:rPr>
          <w:rFonts w:ascii="Tahoma" w:hAnsi="Tahoma" w:cs="Tahoma"/>
        </w:rPr>
        <w:t xml:space="preserve">ki so povezani s pravočasno in kvalitetno izvedbo predmeta javnega naročila in vse stroške, </w:t>
      </w:r>
      <w:r w:rsidR="00F42284" w:rsidRPr="00A140BB">
        <w:rPr>
          <w:rFonts w:ascii="Tahoma" w:hAnsi="Tahoma" w:cs="Tahoma"/>
        </w:rPr>
        <w:t>povezane z do</w:t>
      </w:r>
      <w:r w:rsidR="00D61E87" w:rsidRPr="00A140BB">
        <w:rPr>
          <w:rFonts w:ascii="Tahoma" w:hAnsi="Tahoma" w:cs="Tahoma"/>
        </w:rPr>
        <w:t>ločili Zakona o minimalni plači in ostalo relevantno zakonodajo, ki se nanaša na predmet javnega naročila</w:t>
      </w:r>
      <w:r w:rsidR="00BE6B11" w:rsidRPr="00A140BB">
        <w:rPr>
          <w:rFonts w:ascii="Tahoma" w:hAnsi="Tahoma" w:cs="Tahoma"/>
        </w:rPr>
        <w:t>,</w:t>
      </w:r>
      <w:r w:rsidR="00D61E87" w:rsidRPr="00A140BB">
        <w:rPr>
          <w:rFonts w:ascii="Tahoma" w:hAnsi="Tahoma" w:cs="Tahoma"/>
        </w:rPr>
        <w:t xml:space="preserve"> za katerega ponudnik o oddaja ponudbo.</w:t>
      </w:r>
      <w:r w:rsidR="00FA524D" w:rsidRPr="00A140BB">
        <w:rPr>
          <w:rFonts w:ascii="Tahoma" w:hAnsi="Tahoma" w:cs="Tahoma"/>
        </w:rPr>
        <w:t xml:space="preserve"> </w:t>
      </w:r>
    </w:p>
    <w:p w14:paraId="29668B15" w14:textId="0ADD88CA" w:rsidR="00FA524D" w:rsidRPr="00A140BB" w:rsidRDefault="00FA524D" w:rsidP="0052457F">
      <w:pPr>
        <w:keepNext/>
        <w:keepLines/>
        <w:jc w:val="both"/>
      </w:pPr>
    </w:p>
    <w:p w14:paraId="20492B1F" w14:textId="2BA62CCC" w:rsidR="00515EC3" w:rsidRPr="00A140BB" w:rsidRDefault="00515EC3" w:rsidP="0052457F">
      <w:pPr>
        <w:keepNext/>
        <w:keepLines/>
        <w:jc w:val="both"/>
        <w:rPr>
          <w:rFonts w:ascii="Tahoma" w:hAnsi="Tahoma" w:cs="Tahoma"/>
        </w:rPr>
      </w:pPr>
      <w:r w:rsidRPr="00A140BB">
        <w:rPr>
          <w:rFonts w:ascii="Tahoma" w:hAnsi="Tahoma" w:cs="Tahoma"/>
        </w:rPr>
        <w:t>Ponudbene cene, navedene v posameznih postavkah ponudbenega predračuna</w:t>
      </w:r>
      <w:r w:rsidR="00FA524D" w:rsidRPr="00A140BB">
        <w:rPr>
          <w:rFonts w:ascii="Tahoma" w:hAnsi="Tahoma" w:cs="Tahoma"/>
        </w:rPr>
        <w:t xml:space="preserve"> za posamezni sklop predmeta javnega naročila,</w:t>
      </w:r>
      <w:r w:rsidRPr="00A140BB">
        <w:rPr>
          <w:rFonts w:ascii="Tahoma" w:hAnsi="Tahoma" w:cs="Tahoma"/>
        </w:rPr>
        <w:t xml:space="preserve"> morajo biti pripravljene v skladu z vsemi zahtevami naročnika</w:t>
      </w:r>
      <w:bookmarkStart w:id="11" w:name="_Hlk191648925"/>
      <w:r w:rsidRPr="00A140BB">
        <w:rPr>
          <w:rFonts w:ascii="Tahoma" w:hAnsi="Tahoma" w:cs="Tahoma"/>
        </w:rPr>
        <w:t>, navedenimi v razpisni dokumentaciji in opisom predmeta naročila</w:t>
      </w:r>
      <w:bookmarkEnd w:id="11"/>
      <w:r w:rsidRPr="00A140BB">
        <w:rPr>
          <w:rFonts w:ascii="Tahoma" w:hAnsi="Tahoma" w:cs="Tahoma"/>
        </w:rPr>
        <w:t>. Količine, navedene v ponudbenem predračunu so okvirne in odvisne dejanski potreb, ki jih bo posamezni naročnik predvidoma potreboval v obdobju veljavnosti okvirnega sporazuma.</w:t>
      </w:r>
    </w:p>
    <w:p w14:paraId="1AB3E726" w14:textId="77777777" w:rsidR="00C62609" w:rsidRPr="00A140BB" w:rsidRDefault="00C62609" w:rsidP="0052457F">
      <w:pPr>
        <w:keepNext/>
        <w:keepLines/>
        <w:jc w:val="both"/>
        <w:rPr>
          <w:rFonts w:ascii="Tahoma" w:hAnsi="Tahoma" w:cs="Tahoma"/>
        </w:rPr>
      </w:pPr>
    </w:p>
    <w:p w14:paraId="23FDEDE5" w14:textId="27DD7972" w:rsidR="00C62609" w:rsidRPr="00A140BB" w:rsidRDefault="00C62609" w:rsidP="0052457F">
      <w:pPr>
        <w:keepNext/>
        <w:keepLines/>
        <w:jc w:val="both"/>
        <w:rPr>
          <w:rFonts w:ascii="Tahoma" w:hAnsi="Tahoma" w:cs="Tahoma"/>
        </w:rPr>
      </w:pPr>
      <w:r w:rsidRPr="00A140BB">
        <w:rPr>
          <w:rFonts w:ascii="Tahoma" w:hAnsi="Tahoma" w:cs="Tahoma"/>
        </w:rPr>
        <w:lastRenderedPageBreak/>
        <w:t xml:space="preserve">Ponudniki priloge </w:t>
      </w:r>
      <w:r w:rsidRPr="00A140BB">
        <w:rPr>
          <w:rFonts w:ascii="Tahoma" w:hAnsi="Tahoma" w:cs="Tahoma"/>
          <w:bCs/>
        </w:rPr>
        <w:t>ponudbenega predračuna</w:t>
      </w:r>
      <w:r w:rsidRPr="00A140BB">
        <w:rPr>
          <w:rFonts w:ascii="Tahoma" w:hAnsi="Tahoma" w:cs="Tahoma"/>
        </w:rPr>
        <w:t xml:space="preserve"> ne smejo kakorkoli spreminjati, dodajati vrstice, stolpce ali celice ter spreminjati formule, ki jih je nastavil naročnik ali kakorkoli drugače dopolnjevati. V kolikor naročnik ugotovi kakršnekoli nedovoljene posege v ponudbeni </w:t>
      </w:r>
      <w:r w:rsidRPr="00A140BB">
        <w:rPr>
          <w:rFonts w:ascii="Tahoma" w:hAnsi="Tahoma" w:cs="Tahoma"/>
          <w:bCs/>
        </w:rPr>
        <w:t>predračun</w:t>
      </w:r>
      <w:r w:rsidRPr="00A140BB">
        <w:rPr>
          <w:rFonts w:ascii="Tahoma" w:hAnsi="Tahoma" w:cs="Tahoma"/>
        </w:rPr>
        <w:t>, bo naročnik takšno ponudbo izključil.</w:t>
      </w:r>
    </w:p>
    <w:p w14:paraId="76D7A31D" w14:textId="77777777" w:rsidR="00C62609" w:rsidRPr="00A140BB" w:rsidRDefault="00C62609" w:rsidP="0052457F">
      <w:pPr>
        <w:keepNext/>
        <w:keepLines/>
        <w:jc w:val="both"/>
        <w:rPr>
          <w:rFonts w:ascii="Tahoma" w:hAnsi="Tahoma" w:cs="Tahoma"/>
        </w:rPr>
      </w:pPr>
    </w:p>
    <w:p w14:paraId="32081735" w14:textId="550D35D9" w:rsidR="0072740B" w:rsidRPr="00A140BB" w:rsidRDefault="0072740B" w:rsidP="0052457F">
      <w:pPr>
        <w:keepNext/>
        <w:keepLines/>
        <w:jc w:val="both"/>
        <w:rPr>
          <w:rFonts w:ascii="Tahoma" w:hAnsi="Tahoma" w:cs="Tahoma"/>
        </w:rPr>
      </w:pPr>
      <w:bookmarkStart w:id="12" w:name="_Hlk191970089"/>
      <w:r w:rsidRPr="00A140BB">
        <w:rPr>
          <w:rFonts w:ascii="Tahoma" w:hAnsi="Tahoma" w:cs="Tahoma"/>
        </w:rPr>
        <w:t>Ponudbeni predračun</w:t>
      </w:r>
      <w:r w:rsidR="00FA524D" w:rsidRPr="00A140BB">
        <w:rPr>
          <w:rFonts w:ascii="Tahoma" w:hAnsi="Tahoma" w:cs="Tahoma"/>
        </w:rPr>
        <w:t xml:space="preserve"> za posamezni sklop predmeta javnega naročila</w:t>
      </w:r>
      <w:r w:rsidRPr="00A140BB">
        <w:rPr>
          <w:rFonts w:ascii="Tahoma" w:hAnsi="Tahoma" w:cs="Tahoma"/>
        </w:rPr>
        <w:t xml:space="preserve"> je kot priloga sestavni del te razpisne dokumentacije in je ponudnikom na voljo v elektronski obliki. Ponudnik mora k ponudbi priložiti natisnjen in podpisan predračun</w:t>
      </w:r>
      <w:r w:rsidR="00FA524D" w:rsidRPr="00A140BB">
        <w:rPr>
          <w:rFonts w:ascii="Tahoma" w:hAnsi="Tahoma" w:cs="Tahoma"/>
        </w:rPr>
        <w:t xml:space="preserve"> za sklop za katerega oddaja ponudbo</w:t>
      </w:r>
      <w:r w:rsidR="00BE6B11" w:rsidRPr="00A140BB">
        <w:rPr>
          <w:rFonts w:ascii="Tahoma" w:hAnsi="Tahoma" w:cs="Tahoma"/>
        </w:rPr>
        <w:t xml:space="preserve"> v pdf. in xslx. datoteki</w:t>
      </w:r>
      <w:r w:rsidRPr="00A140BB">
        <w:rPr>
          <w:rFonts w:ascii="Tahoma" w:hAnsi="Tahoma" w:cs="Tahoma"/>
        </w:rPr>
        <w:t xml:space="preserve">, ki ga je natisnil iz popisa v elektronski obliki. </w:t>
      </w:r>
    </w:p>
    <w:bookmarkEnd w:id="12"/>
    <w:p w14:paraId="7B6F2903" w14:textId="12ADB025" w:rsidR="0072740B" w:rsidRPr="00A140BB" w:rsidRDefault="0072740B" w:rsidP="0052457F">
      <w:pPr>
        <w:pStyle w:val="Telobesedila"/>
        <w:keepNext/>
        <w:keepLines/>
        <w:widowControl/>
        <w:rPr>
          <w:rFonts w:ascii="Tahoma" w:hAnsi="Tahoma" w:cs="Tahoma"/>
          <w:b w:val="0"/>
        </w:rPr>
      </w:pPr>
    </w:p>
    <w:p w14:paraId="3E40F5A3" w14:textId="4715E69C" w:rsidR="00BE6B11" w:rsidRPr="00A140BB" w:rsidRDefault="00BE6B11" w:rsidP="0052457F">
      <w:pPr>
        <w:keepNext/>
        <w:keepLines/>
        <w:spacing w:after="120"/>
        <w:jc w:val="both"/>
        <w:rPr>
          <w:rFonts w:ascii="Tahoma" w:hAnsi="Tahoma" w:cs="Tahoma"/>
          <w:kern w:val="16"/>
        </w:rPr>
      </w:pPr>
      <w:bookmarkStart w:id="13" w:name="_Hlk190349661"/>
      <w:r w:rsidRPr="00A140BB">
        <w:rPr>
          <w:rFonts w:ascii="Tahoma" w:hAnsi="Tahoma" w:cs="Tahoma"/>
          <w:kern w:val="16"/>
        </w:rPr>
        <w:t xml:space="preserve">Ponudnik </w:t>
      </w:r>
      <w:r w:rsidR="00995FFE" w:rsidRPr="00A140BB">
        <w:rPr>
          <w:rFonts w:ascii="Tahoma" w:hAnsi="Tahoma" w:cs="Tahoma"/>
          <w:kern w:val="16"/>
        </w:rPr>
        <w:t>v ponudbeni predračun za posamezni sklop predmeta javnega naročila</w:t>
      </w:r>
      <w:r w:rsidR="00DB68FA" w:rsidRPr="00A140BB">
        <w:rPr>
          <w:rFonts w:ascii="Tahoma" w:hAnsi="Tahoma" w:cs="Tahoma"/>
          <w:kern w:val="16"/>
        </w:rPr>
        <w:t>,</w:t>
      </w:r>
      <w:r w:rsidR="00995FFE" w:rsidRPr="00A140BB">
        <w:rPr>
          <w:rFonts w:ascii="Tahoma" w:hAnsi="Tahoma" w:cs="Tahoma"/>
          <w:kern w:val="16"/>
        </w:rPr>
        <w:t xml:space="preserve"> </w:t>
      </w:r>
      <w:r w:rsidRPr="00A140BB">
        <w:rPr>
          <w:rFonts w:ascii="Tahoma" w:hAnsi="Tahoma" w:cs="Tahoma"/>
          <w:kern w:val="16"/>
        </w:rPr>
        <w:t xml:space="preserve">poda </w:t>
      </w:r>
      <w:r w:rsidR="00AB347A" w:rsidRPr="00A140BB">
        <w:rPr>
          <w:rFonts w:ascii="Tahoma" w:hAnsi="Tahoma" w:cs="Tahoma"/>
          <w:kern w:val="16"/>
        </w:rPr>
        <w:t xml:space="preserve">ceno </w:t>
      </w:r>
      <w:r w:rsidRPr="00A140BB">
        <w:rPr>
          <w:rFonts w:ascii="Tahoma" w:hAnsi="Tahoma" w:cs="Tahoma"/>
          <w:kern w:val="16"/>
        </w:rPr>
        <w:t>za posamezno vrsto čiščenja v EUR brez DDV, in sicer</w:t>
      </w:r>
      <w:r w:rsidR="00995FFE" w:rsidRPr="00A140BB">
        <w:rPr>
          <w:rFonts w:ascii="Tahoma" w:hAnsi="Tahoma" w:cs="Tahoma"/>
          <w:kern w:val="16"/>
        </w:rPr>
        <w:t xml:space="preserve"> na največ</w:t>
      </w:r>
      <w:r w:rsidRPr="00A140BB">
        <w:rPr>
          <w:rFonts w:ascii="Tahoma" w:hAnsi="Tahoma" w:cs="Tahoma"/>
          <w:kern w:val="16"/>
        </w:rPr>
        <w:t xml:space="preserve">: </w:t>
      </w:r>
    </w:p>
    <w:p w14:paraId="4AF30077" w14:textId="5F650AEE" w:rsidR="00AA0893" w:rsidRPr="00A140BB" w:rsidRDefault="00995FFE" w:rsidP="0052457F">
      <w:pPr>
        <w:keepNext/>
        <w:keepLines/>
        <w:numPr>
          <w:ilvl w:val="0"/>
          <w:numId w:val="17"/>
        </w:numPr>
        <w:ind w:left="720"/>
        <w:jc w:val="both"/>
        <w:rPr>
          <w:rFonts w:ascii="Tahoma" w:hAnsi="Tahoma" w:cs="Tahoma"/>
        </w:rPr>
      </w:pPr>
      <w:r w:rsidRPr="00A140BB">
        <w:rPr>
          <w:rFonts w:ascii="Tahoma" w:hAnsi="Tahoma" w:cs="Tahoma"/>
          <w:b/>
          <w:bCs/>
        </w:rPr>
        <w:t xml:space="preserve">do </w:t>
      </w:r>
      <w:r w:rsidR="00AA0893" w:rsidRPr="00A140BB">
        <w:rPr>
          <w:rFonts w:ascii="Tahoma" w:hAnsi="Tahoma" w:cs="Tahoma"/>
          <w:b/>
          <w:bCs/>
        </w:rPr>
        <w:t xml:space="preserve">štiri (4) decimalna </w:t>
      </w:r>
      <w:bookmarkStart w:id="14" w:name="_Hlk190349570"/>
      <w:r w:rsidR="00AA0893" w:rsidRPr="00A140BB">
        <w:rPr>
          <w:rFonts w:ascii="Tahoma" w:hAnsi="Tahoma" w:cs="Tahoma"/>
          <w:b/>
          <w:bCs/>
        </w:rPr>
        <w:t>mesta</w:t>
      </w:r>
      <w:r w:rsidR="00AA0893" w:rsidRPr="00A140BB">
        <w:rPr>
          <w:rFonts w:ascii="Tahoma" w:hAnsi="Tahoma" w:cs="Tahoma"/>
        </w:rPr>
        <w:t xml:space="preserve"> natančno za storitve, pri katerih ponudnik v ponudbeni predračun vpiše </w:t>
      </w:r>
      <w:r w:rsidR="00AA0893" w:rsidRPr="00A140BB">
        <w:rPr>
          <w:rFonts w:ascii="Tahoma" w:hAnsi="Tahoma" w:cs="Tahoma"/>
          <w:u w:val="single"/>
        </w:rPr>
        <w:t>cen</w:t>
      </w:r>
      <w:r w:rsidR="00C62609" w:rsidRPr="00A140BB">
        <w:rPr>
          <w:rFonts w:ascii="Tahoma" w:hAnsi="Tahoma" w:cs="Tahoma"/>
          <w:u w:val="single"/>
        </w:rPr>
        <w:t>o</w:t>
      </w:r>
      <w:r w:rsidR="00AA0893" w:rsidRPr="00A140BB">
        <w:rPr>
          <w:rFonts w:ascii="Tahoma" w:hAnsi="Tahoma" w:cs="Tahoma"/>
          <w:u w:val="single"/>
        </w:rPr>
        <w:t xml:space="preserve"> na m²</w:t>
      </w:r>
      <w:r w:rsidR="00AA0893" w:rsidRPr="00A140BB">
        <w:rPr>
          <w:rFonts w:ascii="Tahoma" w:hAnsi="Tahoma" w:cs="Tahoma"/>
        </w:rPr>
        <w:t xml:space="preserve"> v EUR brez DDV,                </w:t>
      </w:r>
      <w:bookmarkEnd w:id="14"/>
    </w:p>
    <w:p w14:paraId="4791681A" w14:textId="09A091C8" w:rsidR="00995FFE" w:rsidRPr="00A140BB" w:rsidRDefault="00995FFE" w:rsidP="0052457F">
      <w:pPr>
        <w:keepNext/>
        <w:keepLines/>
        <w:numPr>
          <w:ilvl w:val="0"/>
          <w:numId w:val="17"/>
        </w:numPr>
        <w:ind w:left="720"/>
        <w:jc w:val="both"/>
        <w:rPr>
          <w:rFonts w:ascii="Tahoma" w:hAnsi="Tahoma" w:cs="Tahoma"/>
        </w:rPr>
      </w:pPr>
      <w:r w:rsidRPr="00A140BB">
        <w:rPr>
          <w:rFonts w:ascii="Tahoma" w:hAnsi="Tahoma" w:cs="Tahoma"/>
          <w:b/>
          <w:bCs/>
        </w:rPr>
        <w:t xml:space="preserve">do </w:t>
      </w:r>
      <w:r w:rsidR="00BE6B11" w:rsidRPr="00A140BB">
        <w:rPr>
          <w:rFonts w:ascii="Tahoma" w:hAnsi="Tahoma" w:cs="Tahoma"/>
          <w:b/>
          <w:bCs/>
        </w:rPr>
        <w:t>dve (2) decimalni mesti</w:t>
      </w:r>
      <w:r w:rsidR="00BE6B11" w:rsidRPr="00A140BB">
        <w:rPr>
          <w:rFonts w:ascii="Tahoma" w:hAnsi="Tahoma" w:cs="Tahoma"/>
        </w:rPr>
        <w:t xml:space="preserve"> </w:t>
      </w:r>
      <w:r w:rsidR="00F914E8" w:rsidRPr="00A140BB">
        <w:rPr>
          <w:rFonts w:ascii="Tahoma" w:hAnsi="Tahoma" w:cs="Tahoma"/>
        </w:rPr>
        <w:t xml:space="preserve">natančno </w:t>
      </w:r>
      <w:r w:rsidR="00BE6B11" w:rsidRPr="00A140BB">
        <w:rPr>
          <w:rFonts w:ascii="Tahoma" w:hAnsi="Tahoma" w:cs="Tahoma"/>
        </w:rPr>
        <w:t xml:space="preserve">za storitve, </w:t>
      </w:r>
      <w:r w:rsidR="00F914E8" w:rsidRPr="00A140BB">
        <w:rPr>
          <w:rFonts w:ascii="Tahoma" w:hAnsi="Tahoma" w:cs="Tahoma"/>
        </w:rPr>
        <w:t xml:space="preserve">pri </w:t>
      </w:r>
      <w:r w:rsidR="00BE6B11" w:rsidRPr="00A140BB">
        <w:rPr>
          <w:rFonts w:ascii="Tahoma" w:hAnsi="Tahoma" w:cs="Tahoma"/>
        </w:rPr>
        <w:t xml:space="preserve">katerih </w:t>
      </w:r>
      <w:r w:rsidR="00F914E8" w:rsidRPr="00A140BB">
        <w:rPr>
          <w:rFonts w:ascii="Tahoma" w:hAnsi="Tahoma" w:cs="Tahoma"/>
        </w:rPr>
        <w:t xml:space="preserve">ponudnik v ponudbeni predračun vpiše </w:t>
      </w:r>
      <w:r w:rsidR="00F914E8" w:rsidRPr="00A140BB">
        <w:rPr>
          <w:rFonts w:ascii="Tahoma" w:hAnsi="Tahoma" w:cs="Tahoma"/>
          <w:u w:val="single"/>
        </w:rPr>
        <w:t>dejansko ceno izvedbe posameznega čiščenja</w:t>
      </w:r>
      <w:r w:rsidR="00F914E8" w:rsidRPr="00A140BB">
        <w:rPr>
          <w:rFonts w:ascii="Tahoma" w:hAnsi="Tahoma" w:cs="Tahoma"/>
        </w:rPr>
        <w:t xml:space="preserve"> v EUR brez DDV (upošteva</w:t>
      </w:r>
      <w:r w:rsidR="00AA0893" w:rsidRPr="00A140BB">
        <w:rPr>
          <w:rFonts w:ascii="Tahoma" w:hAnsi="Tahoma" w:cs="Tahoma"/>
        </w:rPr>
        <w:t>joč kvadraturo v posamezni postavki ponudbenega predračuna)</w:t>
      </w:r>
      <w:r w:rsidRPr="00A140BB">
        <w:rPr>
          <w:rFonts w:ascii="Tahoma" w:hAnsi="Tahoma" w:cs="Tahoma"/>
        </w:rPr>
        <w:t xml:space="preserve"> in</w:t>
      </w:r>
    </w:p>
    <w:p w14:paraId="63BA7305" w14:textId="15D5E26A" w:rsidR="00F914E8" w:rsidRPr="00A140BB" w:rsidRDefault="00995FFE" w:rsidP="0052457F">
      <w:pPr>
        <w:keepNext/>
        <w:keepLines/>
        <w:numPr>
          <w:ilvl w:val="0"/>
          <w:numId w:val="17"/>
        </w:numPr>
        <w:ind w:left="720"/>
        <w:jc w:val="both"/>
        <w:rPr>
          <w:rFonts w:ascii="Tahoma" w:hAnsi="Tahoma" w:cs="Tahoma"/>
          <w:u w:val="single"/>
        </w:rPr>
      </w:pPr>
      <w:r w:rsidRPr="00A140BB">
        <w:rPr>
          <w:rFonts w:ascii="Tahoma" w:hAnsi="Tahoma" w:cs="Tahoma"/>
          <w:b/>
          <w:bCs/>
        </w:rPr>
        <w:t>do dve (2) decimalni mesti</w:t>
      </w:r>
      <w:r w:rsidRPr="00A140BB">
        <w:rPr>
          <w:rFonts w:ascii="Tahoma" w:hAnsi="Tahoma" w:cs="Tahoma"/>
        </w:rPr>
        <w:t xml:space="preserve"> natančno za storitve, pri katerih ponudnik v ponudbeni predračun vpiše</w:t>
      </w:r>
      <w:r w:rsidRPr="00A140BB">
        <w:rPr>
          <w:rFonts w:ascii="Tahoma" w:hAnsi="Tahoma" w:cs="Tahoma"/>
          <w:u w:val="single"/>
        </w:rPr>
        <w:t xml:space="preserve"> </w:t>
      </w:r>
      <w:r w:rsidR="00F914E8" w:rsidRPr="00A140BB">
        <w:rPr>
          <w:rFonts w:ascii="Tahoma" w:hAnsi="Tahoma" w:cs="Tahoma"/>
          <w:u w:val="single"/>
        </w:rPr>
        <w:t>ceno delovne ure</w:t>
      </w:r>
      <w:r w:rsidR="00F914E8" w:rsidRPr="00A140BB">
        <w:rPr>
          <w:rFonts w:ascii="Tahoma" w:hAnsi="Tahoma" w:cs="Tahoma"/>
        </w:rPr>
        <w:t xml:space="preserve"> v EUR brez DDV</w:t>
      </w:r>
      <w:r w:rsidR="00AA0893" w:rsidRPr="00A140BB">
        <w:rPr>
          <w:rFonts w:ascii="Tahoma" w:hAnsi="Tahoma" w:cs="Tahoma"/>
        </w:rPr>
        <w:t>.</w:t>
      </w:r>
    </w:p>
    <w:bookmarkEnd w:id="13"/>
    <w:p w14:paraId="114E89FD" w14:textId="77777777" w:rsidR="00BE6B11" w:rsidRPr="00A140BB" w:rsidRDefault="00BE6B11" w:rsidP="0052457F">
      <w:pPr>
        <w:pStyle w:val="Telobesedila"/>
        <w:keepNext/>
        <w:keepLines/>
        <w:widowControl/>
        <w:rPr>
          <w:rFonts w:ascii="Tahoma" w:hAnsi="Tahoma" w:cs="Tahoma"/>
          <w:b w:val="0"/>
        </w:rPr>
      </w:pPr>
    </w:p>
    <w:p w14:paraId="226E2DC7" w14:textId="52085F72" w:rsidR="00995FFE" w:rsidRPr="00A140BB" w:rsidRDefault="00995FFE" w:rsidP="0052457F">
      <w:pPr>
        <w:keepNext/>
        <w:keepLines/>
        <w:jc w:val="both"/>
        <w:rPr>
          <w:rFonts w:ascii="Tahoma" w:hAnsi="Tahoma" w:cs="Tahoma"/>
        </w:rPr>
      </w:pPr>
      <w:r w:rsidRPr="00A140BB">
        <w:rPr>
          <w:rFonts w:ascii="Tahoma" w:hAnsi="Tahoma" w:cs="Tahoma"/>
        </w:rPr>
        <w:t>V primeru, da ponudnik v ponudbeni predračun za posamezno postavko ne vnese vrednosti ali vnese vrednost »0« (nič), bo naročnik štel, da je vrednost navedene postavke upoštevana v skupni ponudbeni ceni, pri čemer ponudnik storitve za navedeno postavko</w:t>
      </w:r>
      <w:r w:rsidR="00C62609" w:rsidRPr="00A140BB">
        <w:rPr>
          <w:rFonts w:ascii="Tahoma" w:hAnsi="Tahoma" w:cs="Tahoma"/>
        </w:rPr>
        <w:t>,</w:t>
      </w:r>
      <w:r w:rsidRPr="00A140BB">
        <w:rPr>
          <w:rFonts w:ascii="Tahoma" w:hAnsi="Tahoma" w:cs="Tahoma"/>
        </w:rPr>
        <w:t xml:space="preserve"> </w:t>
      </w:r>
      <w:r w:rsidR="00C62609" w:rsidRPr="00A140BB">
        <w:rPr>
          <w:rFonts w:ascii="Tahoma" w:hAnsi="Tahoma" w:cs="Tahoma"/>
        </w:rPr>
        <w:t xml:space="preserve">naročniku </w:t>
      </w:r>
      <w:r w:rsidRPr="00A140BB">
        <w:rPr>
          <w:rFonts w:ascii="Tahoma" w:hAnsi="Tahoma" w:cs="Tahoma"/>
        </w:rPr>
        <w:t>ne sme kako drugače obračunati.</w:t>
      </w:r>
    </w:p>
    <w:p w14:paraId="20D88F52" w14:textId="77777777" w:rsidR="003474E8" w:rsidRPr="00A140BB" w:rsidRDefault="003474E8" w:rsidP="0052457F">
      <w:pPr>
        <w:pStyle w:val="Telobesedila"/>
        <w:keepNext/>
        <w:keepLines/>
        <w:widowControl/>
        <w:rPr>
          <w:rFonts w:ascii="Tahoma" w:hAnsi="Tahoma" w:cs="Tahoma"/>
          <w:b w:val="0"/>
        </w:rPr>
      </w:pPr>
    </w:p>
    <w:p w14:paraId="72855358" w14:textId="3ABE5600" w:rsidR="00EE23F2" w:rsidRPr="00A140BB" w:rsidRDefault="0081109F" w:rsidP="0052457F">
      <w:pPr>
        <w:pStyle w:val="Telobesedila"/>
        <w:keepNext/>
        <w:keepLines/>
        <w:widowControl/>
        <w:rPr>
          <w:rFonts w:ascii="Tahoma" w:hAnsi="Tahoma" w:cs="Tahoma"/>
          <w:b w:val="0"/>
        </w:rPr>
      </w:pPr>
      <w:r w:rsidRPr="00A140BB">
        <w:rPr>
          <w:rFonts w:ascii="Tahoma" w:hAnsi="Tahoma" w:cs="Tahoma"/>
          <w:b w:val="0"/>
        </w:rPr>
        <w:t>P</w:t>
      </w:r>
      <w:r w:rsidR="00EE23F2" w:rsidRPr="00A140BB">
        <w:rPr>
          <w:rFonts w:ascii="Tahoma" w:hAnsi="Tahoma" w:cs="Tahoma"/>
          <w:b w:val="0"/>
        </w:rPr>
        <w:t xml:space="preserve">onudbeno ceno </w:t>
      </w:r>
      <w:r w:rsidRPr="00A140BB">
        <w:rPr>
          <w:rFonts w:ascii="Tahoma" w:hAnsi="Tahoma" w:cs="Tahoma"/>
          <w:b w:val="0"/>
        </w:rPr>
        <w:t xml:space="preserve">za </w:t>
      </w:r>
      <w:r w:rsidR="00FA524D" w:rsidRPr="00A140BB">
        <w:rPr>
          <w:rFonts w:ascii="Tahoma" w:hAnsi="Tahoma" w:cs="Tahoma"/>
          <w:b w:val="0"/>
        </w:rPr>
        <w:t>posamezni sklop predmeta javnega naročila</w:t>
      </w:r>
      <w:r w:rsidRPr="00A140BB">
        <w:rPr>
          <w:rFonts w:ascii="Tahoma" w:hAnsi="Tahoma" w:cs="Tahoma"/>
          <w:b w:val="0"/>
        </w:rPr>
        <w:t xml:space="preserve"> </w:t>
      </w:r>
      <w:r w:rsidR="00EE23F2" w:rsidRPr="00A140BB">
        <w:rPr>
          <w:rFonts w:ascii="Tahoma" w:hAnsi="Tahoma" w:cs="Tahoma"/>
          <w:b w:val="0"/>
        </w:rPr>
        <w:t xml:space="preserve">predstavlja vsota vrednosti posameznih postavk ponudbenega predračuna, katera se izračunava </w:t>
      </w:r>
      <w:r w:rsidR="00995FFE" w:rsidRPr="00A140BB">
        <w:rPr>
          <w:rFonts w:ascii="Tahoma" w:hAnsi="Tahoma" w:cs="Tahoma"/>
          <w:b w:val="0"/>
        </w:rPr>
        <w:t>samodejno</w:t>
      </w:r>
      <w:r w:rsidR="00EE23F2" w:rsidRPr="00A140BB">
        <w:rPr>
          <w:rFonts w:ascii="Tahoma" w:hAnsi="Tahoma" w:cs="Tahoma"/>
          <w:b w:val="0"/>
        </w:rPr>
        <w:t xml:space="preserve"> po vnosu cen na enoto v obrazec ponudbenega predračuna. Obrazec ponudbenega predračuna je zaščiten proti spreminjanju oziroma vnosu dodatnih parametrov in ga ponudniki ne smejo spreminjati ali kako drugače dopolnjevati. Zmnožek količin in cen na enoto ter vsoto postavk </w:t>
      </w:r>
      <w:r w:rsidR="00995FFE" w:rsidRPr="00A140BB">
        <w:rPr>
          <w:rFonts w:ascii="Tahoma" w:hAnsi="Tahoma" w:cs="Tahoma"/>
          <w:b w:val="0"/>
        </w:rPr>
        <w:t xml:space="preserve">izvrši </w:t>
      </w:r>
      <w:r w:rsidR="00EE23F2" w:rsidRPr="00A140BB">
        <w:rPr>
          <w:rFonts w:ascii="Tahoma" w:hAnsi="Tahoma" w:cs="Tahoma"/>
          <w:b w:val="0"/>
        </w:rPr>
        <w:t>računalniški program</w:t>
      </w:r>
      <w:r w:rsidR="00995FFE" w:rsidRPr="00A140BB">
        <w:rPr>
          <w:rFonts w:ascii="Tahoma" w:hAnsi="Tahoma" w:cs="Tahoma"/>
          <w:b w:val="0"/>
        </w:rPr>
        <w:t xml:space="preserve"> samodejno</w:t>
      </w:r>
      <w:r w:rsidR="00EE23F2" w:rsidRPr="00A140BB">
        <w:rPr>
          <w:rFonts w:ascii="Tahoma" w:hAnsi="Tahoma" w:cs="Tahoma"/>
          <w:b w:val="0"/>
        </w:rPr>
        <w:t xml:space="preserve">. Ponudnik mora navesti ceno za vse postavke iz ponudbenega predračuna. </w:t>
      </w:r>
    </w:p>
    <w:p w14:paraId="7FDB4F86" w14:textId="77777777" w:rsidR="00515EC3" w:rsidRPr="00A140BB" w:rsidRDefault="00515EC3" w:rsidP="0052457F">
      <w:pPr>
        <w:pStyle w:val="Telobesedila"/>
        <w:keepNext/>
        <w:keepLines/>
        <w:widowControl/>
        <w:rPr>
          <w:rFonts w:ascii="Tahoma" w:hAnsi="Tahoma" w:cs="Tahoma"/>
          <w:b w:val="0"/>
        </w:rPr>
      </w:pPr>
    </w:p>
    <w:p w14:paraId="1B86D1ED" w14:textId="7B478235" w:rsidR="00EE23F2" w:rsidRPr="00A140BB" w:rsidRDefault="00EE23F2" w:rsidP="0052457F">
      <w:pPr>
        <w:pStyle w:val="Telobesedila"/>
        <w:keepNext/>
        <w:keepLines/>
        <w:widowControl/>
        <w:rPr>
          <w:rFonts w:ascii="Tahoma" w:hAnsi="Tahoma" w:cs="Tahoma"/>
          <w:b w:val="0"/>
        </w:rPr>
      </w:pPr>
      <w:r w:rsidRPr="00A140BB">
        <w:rPr>
          <w:rFonts w:ascii="Tahoma" w:hAnsi="Tahoma" w:cs="Tahoma"/>
          <w:b w:val="0"/>
        </w:rPr>
        <w:t>Ponudbene cene na enoto, navedene v posamezni postavki ponudbenega predračuna, morajo biti v času veljavnosti okvirnega sporazuma fiksne in se ne s</w:t>
      </w:r>
      <w:r w:rsidR="00515EC3" w:rsidRPr="00A140BB">
        <w:rPr>
          <w:rFonts w:ascii="Tahoma" w:hAnsi="Tahoma" w:cs="Tahoma"/>
          <w:b w:val="0"/>
        </w:rPr>
        <w:t>preminjajo pod nobenim pogojem, razen v primer</w:t>
      </w:r>
      <w:r w:rsidR="00995FFE" w:rsidRPr="00A140BB">
        <w:rPr>
          <w:rFonts w:ascii="Tahoma" w:hAnsi="Tahoma" w:cs="Tahoma"/>
          <w:b w:val="0"/>
        </w:rPr>
        <w:t>u</w:t>
      </w:r>
      <w:r w:rsidR="00515EC3" w:rsidRPr="00A140BB">
        <w:rPr>
          <w:rFonts w:ascii="Tahoma" w:hAnsi="Tahoma" w:cs="Tahoma"/>
          <w:b w:val="0"/>
        </w:rPr>
        <w:t xml:space="preserve">, ki </w:t>
      </w:r>
      <w:r w:rsidR="00995FFE" w:rsidRPr="00A140BB">
        <w:rPr>
          <w:rFonts w:ascii="Tahoma" w:hAnsi="Tahoma" w:cs="Tahoma"/>
          <w:b w:val="0"/>
        </w:rPr>
        <w:t>je</w:t>
      </w:r>
      <w:r w:rsidR="00515EC3" w:rsidRPr="00A140BB">
        <w:rPr>
          <w:rFonts w:ascii="Tahoma" w:hAnsi="Tahoma" w:cs="Tahoma"/>
          <w:b w:val="0"/>
        </w:rPr>
        <w:t xml:space="preserve"> opredeljen v osnutku </w:t>
      </w:r>
      <w:r w:rsidR="00995FFE" w:rsidRPr="00A140BB">
        <w:rPr>
          <w:rFonts w:ascii="Tahoma" w:hAnsi="Tahoma" w:cs="Tahoma"/>
          <w:b w:val="0"/>
        </w:rPr>
        <w:t xml:space="preserve">posameznega </w:t>
      </w:r>
      <w:r w:rsidR="00515EC3" w:rsidRPr="00A140BB">
        <w:rPr>
          <w:rFonts w:ascii="Tahoma" w:hAnsi="Tahoma" w:cs="Tahoma"/>
          <w:b w:val="0"/>
        </w:rPr>
        <w:t>okvirnega sporazuma.</w:t>
      </w:r>
    </w:p>
    <w:p w14:paraId="397140A8" w14:textId="2AFE6C6B" w:rsidR="00934A01" w:rsidRPr="00A140BB" w:rsidRDefault="00934A01" w:rsidP="0052457F">
      <w:pPr>
        <w:pStyle w:val="Telobesedila"/>
        <w:keepNext/>
        <w:keepLines/>
        <w:widowControl/>
        <w:rPr>
          <w:rFonts w:ascii="Tahoma" w:hAnsi="Tahoma" w:cs="Tahoma"/>
          <w:b w:val="0"/>
        </w:rPr>
      </w:pPr>
    </w:p>
    <w:p w14:paraId="3EE5EC18" w14:textId="59135C12" w:rsidR="00354C6F" w:rsidRPr="00A140BB" w:rsidRDefault="00DB68FA" w:rsidP="0052457F">
      <w:pPr>
        <w:pStyle w:val="Telobesedila"/>
        <w:keepNext/>
        <w:keepLines/>
        <w:widowControl/>
        <w:rPr>
          <w:rFonts w:ascii="Tahoma" w:hAnsi="Tahoma" w:cs="Tahoma"/>
          <w:b w:val="0"/>
        </w:rPr>
      </w:pPr>
      <w:r w:rsidRPr="00A140BB">
        <w:rPr>
          <w:rFonts w:ascii="Tahoma" w:hAnsi="Tahoma" w:cs="Tahoma"/>
          <w:b w:val="0"/>
        </w:rPr>
        <w:t xml:space="preserve">SKUPNA PONUDBENA VREDNOST v EUR brez DDV za obdobje 48 mesecev (za posamezni sklop predmeta javnega naročila), je v ponudbenem predračunu samodejno zaokrožena na dve decimalni mesti. Ponudnik skupno ponudbeno vrednost vpiše v informacijski sistem e-JN ter v obrazec v Predračun in obrazec Ponudba (Priloga 2), kot je opredeljeno v nadaljevanju razpisne dokumentacije. </w:t>
      </w:r>
    </w:p>
    <w:p w14:paraId="751C585A" w14:textId="5B767D37" w:rsidR="00354C6F" w:rsidRPr="00A140BB" w:rsidRDefault="00354C6F" w:rsidP="0052457F">
      <w:pPr>
        <w:pStyle w:val="Telobesedila"/>
        <w:keepNext/>
        <w:keepLines/>
        <w:widowControl/>
        <w:rPr>
          <w:rFonts w:ascii="Tahoma" w:hAnsi="Tahoma" w:cs="Tahoma"/>
          <w:b w:val="0"/>
        </w:rPr>
      </w:pPr>
    </w:p>
    <w:p w14:paraId="0B4B0685" w14:textId="4EE2633E" w:rsidR="003474E8" w:rsidRPr="00A140BB" w:rsidRDefault="003474E8" w:rsidP="0052457F">
      <w:pPr>
        <w:pStyle w:val="Telobesedila"/>
        <w:keepNext/>
        <w:keepLines/>
        <w:widowControl/>
        <w:rPr>
          <w:rFonts w:ascii="Tahoma" w:hAnsi="Tahoma" w:cs="Tahoma"/>
          <w:b w:val="0"/>
        </w:rPr>
      </w:pPr>
      <w:r w:rsidRPr="00A140BB">
        <w:rPr>
          <w:rFonts w:ascii="Tahoma" w:hAnsi="Tahoma" w:cs="Tahoma"/>
          <w:b w:val="0"/>
        </w:rPr>
        <w:t>V primeru razlikovanja med xslx in pdf. verzijo ponudbenega predračuna, bo naročnik upošteval tiskano (pdf.) verzijo ponudbenega predračuna, ter morebitno odstopanje/nepravilnost v seštevku (skupne) ponudbene cene odpravil z institutom računske napake, v skladu z določili ZJN-3.</w:t>
      </w:r>
    </w:p>
    <w:p w14:paraId="1889FECA" w14:textId="77777777" w:rsidR="00943F40" w:rsidRPr="00A140BB" w:rsidRDefault="00943F40" w:rsidP="0052457F">
      <w:pPr>
        <w:pStyle w:val="Telobesedila"/>
        <w:keepNext/>
        <w:keepLines/>
        <w:widowControl/>
        <w:rPr>
          <w:rFonts w:ascii="Tahoma" w:hAnsi="Tahoma" w:cs="Tahoma"/>
          <w:b w:val="0"/>
        </w:rPr>
      </w:pPr>
    </w:p>
    <w:p w14:paraId="4C006926" w14:textId="77777777" w:rsidR="00832A7F" w:rsidRPr="00A140BB" w:rsidRDefault="00832A7F" w:rsidP="0052457F">
      <w:pPr>
        <w:keepNext/>
        <w:keepLines/>
        <w:numPr>
          <w:ilvl w:val="2"/>
          <w:numId w:val="4"/>
        </w:numPr>
        <w:jc w:val="both"/>
        <w:rPr>
          <w:rFonts w:ascii="Tahoma" w:hAnsi="Tahoma" w:cs="Tahoma"/>
        </w:rPr>
      </w:pPr>
      <w:r w:rsidRPr="00A140BB">
        <w:rPr>
          <w:rFonts w:ascii="Tahoma" w:hAnsi="Tahoma" w:cs="Tahoma"/>
        </w:rPr>
        <w:t>Plačilni pogoji</w:t>
      </w:r>
    </w:p>
    <w:p w14:paraId="46CEC5A0" w14:textId="77777777" w:rsidR="00832A7F" w:rsidRPr="00A140BB" w:rsidRDefault="00832A7F" w:rsidP="0052457F">
      <w:pPr>
        <w:keepNext/>
        <w:keepLines/>
        <w:jc w:val="both"/>
        <w:rPr>
          <w:rFonts w:ascii="Tahoma" w:hAnsi="Tahoma" w:cs="Tahoma"/>
        </w:rPr>
      </w:pPr>
    </w:p>
    <w:p w14:paraId="05805768" w14:textId="219CC06D" w:rsidR="00DA2583" w:rsidRPr="00A140BB" w:rsidRDefault="00DA2583" w:rsidP="0052457F">
      <w:pPr>
        <w:keepNext/>
        <w:keepLines/>
        <w:tabs>
          <w:tab w:val="left" w:pos="142"/>
        </w:tabs>
        <w:ind w:right="98"/>
        <w:jc w:val="both"/>
        <w:rPr>
          <w:rFonts w:ascii="Tahoma" w:hAnsi="Tahoma" w:cs="Tahoma"/>
        </w:rPr>
      </w:pPr>
      <w:r w:rsidRPr="00A140BB">
        <w:rPr>
          <w:rFonts w:ascii="Tahoma" w:hAnsi="Tahoma" w:cs="Tahoma"/>
        </w:rPr>
        <w:t>Izbrani ponudnik</w:t>
      </w:r>
      <w:r w:rsidRPr="00A140BB">
        <w:rPr>
          <w:rFonts w:ascii="Tahoma" w:hAnsi="Tahoma" w:cs="Tahoma"/>
          <w:lang w:val="x-none"/>
        </w:rPr>
        <w:t xml:space="preserve"> </w:t>
      </w:r>
      <w:r w:rsidR="00FA524D" w:rsidRPr="00A140BB">
        <w:rPr>
          <w:rFonts w:ascii="Tahoma" w:hAnsi="Tahoma" w:cs="Tahoma"/>
        </w:rPr>
        <w:t xml:space="preserve">za posamezni sklop predmeta javnega naročila </w:t>
      </w:r>
      <w:r w:rsidRPr="00A140BB">
        <w:rPr>
          <w:rFonts w:ascii="Tahoma" w:hAnsi="Tahoma" w:cs="Tahoma"/>
        </w:rPr>
        <w:t>bo</w:t>
      </w:r>
      <w:r w:rsidRPr="00A140BB">
        <w:rPr>
          <w:rFonts w:ascii="Tahoma" w:hAnsi="Tahoma" w:cs="Tahoma"/>
          <w:lang w:val="x-none"/>
        </w:rPr>
        <w:t xml:space="preserve"> naročniku </w:t>
      </w:r>
      <w:r w:rsidRPr="00A140BB">
        <w:rPr>
          <w:rFonts w:ascii="Tahoma" w:hAnsi="Tahoma" w:cs="Tahoma"/>
        </w:rPr>
        <w:t xml:space="preserve">izdal </w:t>
      </w:r>
      <w:r w:rsidRPr="00A140BB">
        <w:rPr>
          <w:rFonts w:ascii="Tahoma" w:hAnsi="Tahoma" w:cs="Tahoma"/>
          <w:lang w:val="x-none"/>
        </w:rPr>
        <w:t xml:space="preserve">račun za opravljeno storitev do </w:t>
      </w:r>
      <w:r w:rsidRPr="00A140BB">
        <w:rPr>
          <w:rFonts w:ascii="Tahoma" w:hAnsi="Tahoma" w:cs="Tahoma"/>
        </w:rPr>
        <w:t>5</w:t>
      </w:r>
      <w:r w:rsidRPr="00A140BB">
        <w:rPr>
          <w:rFonts w:ascii="Tahoma" w:hAnsi="Tahoma" w:cs="Tahoma"/>
          <w:lang w:val="x-none"/>
        </w:rPr>
        <w:t>. d</w:t>
      </w:r>
      <w:r w:rsidR="00C551B5" w:rsidRPr="00A140BB">
        <w:rPr>
          <w:rFonts w:ascii="Tahoma" w:hAnsi="Tahoma" w:cs="Tahoma"/>
          <w:lang w:val="x-none"/>
        </w:rPr>
        <w:t xml:space="preserve">ne v mesecu za pretekli mesec. </w:t>
      </w:r>
      <w:r w:rsidRPr="00A140BB">
        <w:rPr>
          <w:rFonts w:ascii="Tahoma" w:hAnsi="Tahoma"/>
          <w:kern w:val="16"/>
          <w:lang w:val="x-none"/>
        </w:rPr>
        <w:t xml:space="preserve">Naročnik bo račun za </w:t>
      </w:r>
      <w:r w:rsidRPr="00A140BB">
        <w:rPr>
          <w:rFonts w:ascii="Tahoma" w:hAnsi="Tahoma"/>
          <w:kern w:val="16"/>
        </w:rPr>
        <w:t>opravljeno</w:t>
      </w:r>
      <w:r w:rsidRPr="00A140BB">
        <w:rPr>
          <w:rFonts w:ascii="Tahoma" w:hAnsi="Tahoma"/>
          <w:kern w:val="16"/>
          <w:lang w:val="x-none"/>
        </w:rPr>
        <w:t xml:space="preserve"> storit</w:t>
      </w:r>
      <w:r w:rsidRPr="00A140BB">
        <w:rPr>
          <w:rFonts w:ascii="Tahoma" w:hAnsi="Tahoma"/>
          <w:kern w:val="16"/>
        </w:rPr>
        <w:t>ev</w:t>
      </w:r>
      <w:r w:rsidRPr="00A140BB">
        <w:rPr>
          <w:rFonts w:ascii="Tahoma" w:hAnsi="Tahoma"/>
          <w:kern w:val="16"/>
          <w:lang w:val="x-none"/>
        </w:rPr>
        <w:t xml:space="preserve"> po okvirnem sporazumu za pretekli mesec, plačal na transakcijski račun izvajalca, ki je uradno evidentiran pri AJPES in bo naveden na računu, v roku tridesetih (30) koledarskih dni od </w:t>
      </w:r>
      <w:r w:rsidRPr="00943F40">
        <w:rPr>
          <w:rFonts w:ascii="Tahoma" w:hAnsi="Tahoma"/>
          <w:kern w:val="16"/>
          <w:lang w:val="x-none"/>
        </w:rPr>
        <w:t>dneva izstavitve računa</w:t>
      </w:r>
      <w:r w:rsidR="00136415">
        <w:rPr>
          <w:rFonts w:ascii="Tahoma" w:hAnsi="Tahoma"/>
          <w:kern w:val="16"/>
        </w:rPr>
        <w:t>.</w:t>
      </w:r>
      <w:r w:rsidRPr="00943F40">
        <w:rPr>
          <w:rFonts w:ascii="Tahoma" w:hAnsi="Tahoma"/>
          <w:kern w:val="16"/>
          <w:lang w:val="x-none"/>
        </w:rPr>
        <w:t xml:space="preserve"> </w:t>
      </w:r>
      <w:r w:rsidRPr="00A140BB">
        <w:rPr>
          <w:rFonts w:ascii="Tahoma" w:hAnsi="Tahoma" w:cs="Tahoma"/>
        </w:rPr>
        <w:t xml:space="preserve">Račun mora biti specificiran po vrstah </w:t>
      </w:r>
      <w:r w:rsidR="00E1447F" w:rsidRPr="00A140BB">
        <w:rPr>
          <w:rFonts w:ascii="Tahoma" w:hAnsi="Tahoma" w:cs="Tahoma"/>
        </w:rPr>
        <w:t>dogovorjenih</w:t>
      </w:r>
      <w:r w:rsidRPr="00A140BB">
        <w:rPr>
          <w:rFonts w:ascii="Tahoma" w:hAnsi="Tahoma" w:cs="Tahoma"/>
        </w:rPr>
        <w:t xml:space="preserve"> del, na računu mora biti navedena številka naročilnice in okvirnega sporazuma.</w:t>
      </w:r>
    </w:p>
    <w:p w14:paraId="27A5E0D0" w14:textId="77777777" w:rsidR="00DA2583" w:rsidRPr="00A140BB" w:rsidRDefault="00DA2583" w:rsidP="0052457F">
      <w:pPr>
        <w:keepNext/>
        <w:keepLines/>
        <w:tabs>
          <w:tab w:val="left" w:pos="0"/>
        </w:tabs>
        <w:ind w:right="-2"/>
        <w:jc w:val="both"/>
        <w:rPr>
          <w:rFonts w:ascii="Tahoma" w:hAnsi="Tahoma" w:cs="Tahoma"/>
        </w:rPr>
      </w:pPr>
    </w:p>
    <w:p w14:paraId="21AE4F99" w14:textId="735E2C82" w:rsidR="00175395" w:rsidRPr="00A140BB" w:rsidRDefault="00175395" w:rsidP="0052457F">
      <w:pPr>
        <w:keepNext/>
        <w:keepLines/>
        <w:jc w:val="both"/>
        <w:rPr>
          <w:rFonts w:ascii="Tahoma" w:hAnsi="Tahoma" w:cs="Tahoma"/>
        </w:rPr>
      </w:pPr>
      <w:r w:rsidRPr="00A140BB">
        <w:rPr>
          <w:rFonts w:ascii="Tahoma" w:hAnsi="Tahoma" w:cs="Tahoma"/>
        </w:rPr>
        <w:lastRenderedPageBreak/>
        <w:t xml:space="preserve">Izbrani ponudnik </w:t>
      </w:r>
      <w:r w:rsidR="00FA524D" w:rsidRPr="00A140BB">
        <w:rPr>
          <w:rFonts w:ascii="Tahoma" w:hAnsi="Tahoma" w:cs="Tahoma"/>
        </w:rPr>
        <w:t xml:space="preserve">za posamezni sklop predmeta javnega naročila </w:t>
      </w:r>
      <w:r w:rsidRPr="00A140BB">
        <w:rPr>
          <w:rFonts w:ascii="Tahoma" w:hAnsi="Tahoma" w:cs="Tahoma"/>
        </w:rPr>
        <w:t>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73077B9" w14:textId="77777777" w:rsidR="00800594" w:rsidRPr="00A140BB" w:rsidRDefault="00800594" w:rsidP="0052457F">
      <w:pPr>
        <w:pStyle w:val="BESEDILO"/>
        <w:keepNext/>
        <w:widowControl/>
        <w:tabs>
          <w:tab w:val="clear" w:pos="2155"/>
        </w:tabs>
        <w:rPr>
          <w:rFonts w:ascii="Tahoma" w:hAnsi="Tahoma" w:cs="Tahoma"/>
        </w:rPr>
      </w:pPr>
    </w:p>
    <w:p w14:paraId="596DD790" w14:textId="77777777" w:rsidR="00175395" w:rsidRPr="00A140BB" w:rsidRDefault="00175395" w:rsidP="0052457F">
      <w:pPr>
        <w:pStyle w:val="BESEDILO"/>
        <w:keepNext/>
        <w:widowControl/>
        <w:tabs>
          <w:tab w:val="clear" w:pos="2155"/>
        </w:tabs>
        <w:rPr>
          <w:rFonts w:ascii="Tahoma" w:hAnsi="Tahoma" w:cs="Tahoma"/>
        </w:rPr>
      </w:pPr>
      <w:r w:rsidRPr="00A140BB">
        <w:rPr>
          <w:rFonts w:ascii="Tahoma" w:hAnsi="Tahoma" w:cs="Tahoma"/>
        </w:rPr>
        <w:t>Naročnik bo plačila vsem v ponudbi navedenim podizvajalcem, izvajal skladno z določili ZJN-</w:t>
      </w:r>
      <w:r w:rsidR="00123A3A" w:rsidRPr="00A140BB">
        <w:rPr>
          <w:rFonts w:ascii="Tahoma" w:hAnsi="Tahoma" w:cs="Tahoma"/>
        </w:rPr>
        <w:t>3</w:t>
      </w:r>
      <w:r w:rsidRPr="00A140BB">
        <w:rPr>
          <w:rFonts w:ascii="Tahoma" w:hAnsi="Tahoma" w:cs="Tahoma"/>
        </w:rPr>
        <w:t>.</w:t>
      </w:r>
    </w:p>
    <w:p w14:paraId="65F3839B" w14:textId="5845DB1B" w:rsidR="00175395" w:rsidRPr="00A140BB" w:rsidRDefault="00175395" w:rsidP="0052457F">
      <w:pPr>
        <w:keepNext/>
        <w:keepLines/>
        <w:jc w:val="both"/>
        <w:rPr>
          <w:rFonts w:ascii="Tahoma" w:hAnsi="Tahoma" w:cs="Tahoma"/>
          <w:kern w:val="16"/>
        </w:rPr>
      </w:pPr>
    </w:p>
    <w:p w14:paraId="7FA33632" w14:textId="6B8953AB" w:rsidR="003474E8" w:rsidRPr="00A140BB" w:rsidRDefault="003474E8" w:rsidP="0052457F">
      <w:pPr>
        <w:keepNext/>
        <w:keepLines/>
        <w:numPr>
          <w:ilvl w:val="2"/>
          <w:numId w:val="53"/>
        </w:numPr>
        <w:contextualSpacing/>
        <w:jc w:val="both"/>
        <w:rPr>
          <w:rFonts w:ascii="Tahoma" w:hAnsi="Tahoma" w:cs="Tahoma"/>
        </w:rPr>
      </w:pPr>
      <w:r w:rsidRPr="00A140BB">
        <w:rPr>
          <w:rFonts w:ascii="Tahoma" w:hAnsi="Tahoma" w:cs="Tahoma"/>
        </w:rPr>
        <w:t>Upoštevanje Zakona o minimalni plači</w:t>
      </w:r>
      <w:r w:rsidR="00920172" w:rsidRPr="00A140BB">
        <w:rPr>
          <w:rFonts w:ascii="Tahoma" w:hAnsi="Tahoma" w:cs="Tahoma"/>
        </w:rPr>
        <w:t xml:space="preserve"> in ostala relevantna zakonodaja</w:t>
      </w:r>
    </w:p>
    <w:p w14:paraId="336318B2" w14:textId="77777777" w:rsidR="003474E8" w:rsidRPr="00A140BB" w:rsidRDefault="003474E8" w:rsidP="0052457F">
      <w:pPr>
        <w:keepNext/>
        <w:keepLines/>
        <w:jc w:val="both"/>
        <w:rPr>
          <w:rFonts w:ascii="Tahoma" w:hAnsi="Tahoma" w:cs="Tahoma"/>
          <w:kern w:val="16"/>
        </w:rPr>
      </w:pPr>
    </w:p>
    <w:p w14:paraId="36A1911B" w14:textId="77777777" w:rsidR="00920172" w:rsidRPr="00A140BB" w:rsidRDefault="00920172" w:rsidP="0052457F">
      <w:pPr>
        <w:keepNext/>
        <w:keepLines/>
        <w:jc w:val="both"/>
        <w:rPr>
          <w:rFonts w:ascii="Tahoma" w:eastAsiaTheme="minorHAnsi" w:hAnsi="Tahoma" w:cs="Tahoma"/>
        </w:rPr>
      </w:pPr>
      <w:r w:rsidRPr="00A140BB">
        <w:rPr>
          <w:rFonts w:ascii="Tahoma" w:hAnsi="Tahoma" w:cs="Tahoma"/>
        </w:rPr>
        <w:t>Izbrani izvajalec bo moral zagotavljati</w:t>
      </w:r>
      <w:r w:rsidRPr="00A140BB">
        <w:rPr>
          <w:rFonts w:ascii="Tahoma" w:eastAsiaTheme="minorHAnsi" w:hAnsi="Tahoma" w:cs="Tahoma"/>
        </w:rPr>
        <w:t>, da bo varnostno osebje zaposleno v skladu z veljavno delovnopravno zakonodajo v Republiki Sloveniji in izpolnjevalo vse zakonske pogoje, ki jih mora čistilno osebje izpolnjevati za izvedbo storitev, ki so predmet okvirnega sporazuma.</w:t>
      </w:r>
    </w:p>
    <w:p w14:paraId="27064569" w14:textId="77777777" w:rsidR="00920172" w:rsidRPr="00A140BB" w:rsidRDefault="00920172" w:rsidP="0052457F">
      <w:pPr>
        <w:keepNext/>
        <w:keepLines/>
        <w:jc w:val="both"/>
        <w:rPr>
          <w:rFonts w:ascii="Tahoma" w:eastAsia="Arial Unicode MS" w:hAnsi="Tahoma" w:cs="Tahoma"/>
          <w:bCs/>
        </w:rPr>
      </w:pPr>
    </w:p>
    <w:p w14:paraId="7BB73A4E" w14:textId="05E7C1E6" w:rsidR="003474E8" w:rsidRPr="00A140BB" w:rsidRDefault="003474E8" w:rsidP="0052457F">
      <w:pPr>
        <w:keepNext/>
        <w:keepLines/>
        <w:jc w:val="both"/>
        <w:rPr>
          <w:rFonts w:ascii="Tahoma" w:eastAsia="Arial Unicode MS" w:hAnsi="Tahoma" w:cs="Tahoma"/>
          <w:bCs/>
        </w:rPr>
      </w:pPr>
      <w:r w:rsidRPr="00A140BB">
        <w:rPr>
          <w:rFonts w:ascii="Tahoma" w:eastAsia="Arial Unicode MS" w:hAnsi="Tahoma" w:cs="Tahoma"/>
          <w:bCs/>
        </w:rPr>
        <w:t xml:space="preserve">Ponudnik mora pri pripravi ponudbene cene dosledno upoštevati določila Zakona o minimalni plači ter čistilnem osebju, ki bo izvajalo storitve, ki so predmet javnega naročila, zagotavljati zakonsko minimalno plačo v skladu z vso ostalo relevantno zakonodajo, ki določa minimalno plačo delavca, vključno z vsemi dodatki in stroški, ki delavcu pripadajo. </w:t>
      </w:r>
    </w:p>
    <w:p w14:paraId="2AF28E48" w14:textId="77777777" w:rsidR="00920172" w:rsidRPr="00A140BB" w:rsidRDefault="00920172" w:rsidP="0052457F">
      <w:pPr>
        <w:keepNext/>
        <w:keepLines/>
      </w:pPr>
    </w:p>
    <w:p w14:paraId="49B1B36E" w14:textId="77777777" w:rsidR="003474E8" w:rsidRPr="00A140BB" w:rsidRDefault="003474E8" w:rsidP="0052457F">
      <w:pPr>
        <w:keepNext/>
        <w:keepLines/>
        <w:jc w:val="both"/>
        <w:rPr>
          <w:rFonts w:ascii="Tahoma" w:eastAsia="Arial Unicode MS" w:hAnsi="Tahoma" w:cs="Tahoma"/>
          <w:bCs/>
        </w:rPr>
      </w:pPr>
      <w:r w:rsidRPr="00A140BB">
        <w:rPr>
          <w:rFonts w:ascii="Tahoma" w:eastAsia="Arial Unicode MS" w:hAnsi="Tahoma" w:cs="Tahoma"/>
          <w:bCs/>
        </w:rPr>
        <w:t xml:space="preserve">Izbrani ponudnik bo moral na zahtevo posameznega naročnika </w:t>
      </w:r>
      <w:r w:rsidRPr="00A140BB">
        <w:rPr>
          <w:rFonts w:ascii="Tahoma" w:hAnsi="Tahoma" w:cs="Tahoma"/>
        </w:rPr>
        <w:t xml:space="preserve">predložiti ustrezna dokazila o zagotavljanja minimalne plače za čistilno osebje, ki izvaja storitve, ki so predmet okvirnega sporazuma. </w:t>
      </w:r>
      <w:r w:rsidRPr="00A140BB">
        <w:rPr>
          <w:rFonts w:ascii="Tahoma" w:eastAsia="Arial Unicode MS" w:hAnsi="Tahoma" w:cs="Tahoma"/>
          <w:bCs/>
        </w:rPr>
        <w:t xml:space="preserve">V kolikor posamezni naročnik na podlagi vpogleda v taka dokazila ali kakorkoli drugače ugotovi, da izvajalec ne izpolnjuje relevantne zakonodaje, ki določa minimalno plačo delavca, bo naročnik ponudnika pisno opozoril in ga pozval k izpolnitvi le tega. V kolikor izvajalec ne bo upošteval pisnega opozorila naročnika, bo naročnik to štel kot neizpolnjevanje obveznosti izvajalca iz okvirnega sporazuma in od okvirnega sporazuma odstopil, </w:t>
      </w:r>
      <w:r w:rsidRPr="00A140BB">
        <w:rPr>
          <w:rFonts w:ascii="Tahoma" w:hAnsi="Tahoma" w:cs="Tahoma"/>
        </w:rPr>
        <w:t>brez kakršnekoli obveznosti do izvajalca.</w:t>
      </w:r>
    </w:p>
    <w:p w14:paraId="68CFAC5F" w14:textId="77777777" w:rsidR="00974761" w:rsidRPr="00A140BB" w:rsidRDefault="00974761" w:rsidP="0052457F">
      <w:pPr>
        <w:keepNext/>
        <w:keepLines/>
        <w:jc w:val="both"/>
        <w:rPr>
          <w:rFonts w:ascii="Tahoma" w:hAnsi="Tahoma" w:cs="Tahoma"/>
          <w:kern w:val="16"/>
        </w:rPr>
      </w:pPr>
    </w:p>
    <w:p w14:paraId="6BF69627" w14:textId="12678D35" w:rsidR="00D6564B" w:rsidRPr="00A140BB" w:rsidRDefault="00D6564B" w:rsidP="0052457F">
      <w:pPr>
        <w:keepNext/>
        <w:keepLines/>
        <w:numPr>
          <w:ilvl w:val="2"/>
          <w:numId w:val="53"/>
        </w:numPr>
        <w:contextualSpacing/>
        <w:jc w:val="both"/>
        <w:rPr>
          <w:rFonts w:ascii="Tahoma" w:hAnsi="Tahoma" w:cs="Tahoma"/>
          <w:kern w:val="16"/>
        </w:rPr>
      </w:pPr>
      <w:bookmarkStart w:id="15" w:name="_Hlk190348759"/>
      <w:bookmarkStart w:id="16" w:name="_Hlk190348555"/>
      <w:r w:rsidRPr="00A140BB">
        <w:rPr>
          <w:rFonts w:ascii="Tahoma" w:hAnsi="Tahoma" w:cs="Tahoma"/>
          <w:kern w:val="16"/>
        </w:rPr>
        <w:t>Ogled lokac</w:t>
      </w:r>
      <w:r w:rsidR="0093640F" w:rsidRPr="00A140BB">
        <w:rPr>
          <w:rFonts w:ascii="Tahoma" w:hAnsi="Tahoma" w:cs="Tahoma"/>
          <w:kern w:val="16"/>
        </w:rPr>
        <w:t>ije</w:t>
      </w:r>
      <w:r w:rsidR="00603501" w:rsidRPr="00A140BB">
        <w:rPr>
          <w:rFonts w:ascii="Tahoma" w:hAnsi="Tahoma" w:cs="Tahoma"/>
          <w:kern w:val="16"/>
        </w:rPr>
        <w:t xml:space="preserve"> čiščenja</w:t>
      </w:r>
      <w:r w:rsidR="0093640F" w:rsidRPr="00A140BB">
        <w:rPr>
          <w:rFonts w:ascii="Tahoma" w:hAnsi="Tahoma" w:cs="Tahoma"/>
          <w:kern w:val="16"/>
        </w:rPr>
        <w:t xml:space="preserve"> za posameznega naročnika oziroma za posamezni sklop</w:t>
      </w:r>
    </w:p>
    <w:bookmarkEnd w:id="15"/>
    <w:p w14:paraId="6DEB58C4" w14:textId="77777777" w:rsidR="00D6564B" w:rsidRPr="00A140BB" w:rsidRDefault="00D6564B" w:rsidP="0052457F">
      <w:pPr>
        <w:keepNext/>
        <w:keepLines/>
        <w:jc w:val="both"/>
        <w:rPr>
          <w:rFonts w:ascii="Tahoma" w:hAnsi="Tahoma" w:cs="Tahoma"/>
          <w:kern w:val="16"/>
        </w:rPr>
      </w:pPr>
    </w:p>
    <w:p w14:paraId="1AFE21E8" w14:textId="4E0CBFAD" w:rsidR="0093640F" w:rsidRPr="00A140BB" w:rsidRDefault="0093640F" w:rsidP="0052457F">
      <w:pPr>
        <w:keepNext/>
        <w:keepLines/>
        <w:spacing w:after="120"/>
        <w:jc w:val="both"/>
        <w:rPr>
          <w:rFonts w:ascii="Tahoma" w:hAnsi="Tahoma" w:cs="Tahoma"/>
        </w:rPr>
      </w:pPr>
      <w:r w:rsidRPr="00A140BB">
        <w:rPr>
          <w:rFonts w:ascii="Tahoma" w:hAnsi="Tahoma" w:cs="Tahoma"/>
        </w:rPr>
        <w:t xml:space="preserve">V zvezi z izvedbo predmeta javnega naročila se mora ponudnik, ki namerava oddati svojo ponudbo, obvezno udeležiti ogleda lokacije čiščenja </w:t>
      </w:r>
      <w:r w:rsidR="00603501" w:rsidRPr="00A140BB">
        <w:rPr>
          <w:rFonts w:ascii="Tahoma" w:hAnsi="Tahoma" w:cs="Tahoma"/>
        </w:rPr>
        <w:t xml:space="preserve">poslovnih prostorov </w:t>
      </w:r>
      <w:r w:rsidRPr="00A140BB">
        <w:rPr>
          <w:rFonts w:ascii="Tahoma" w:hAnsi="Tahoma" w:cs="Tahoma"/>
        </w:rPr>
        <w:t>za posamezni sklop predmeta javnega naročila pri posameznem naročniku.</w:t>
      </w:r>
    </w:p>
    <w:p w14:paraId="22679102" w14:textId="714B838A" w:rsidR="0093640F" w:rsidRPr="00A140BB" w:rsidRDefault="0093640F" w:rsidP="0052457F">
      <w:pPr>
        <w:keepNext/>
        <w:keepLines/>
        <w:jc w:val="both"/>
        <w:rPr>
          <w:rFonts w:ascii="Tahoma" w:hAnsi="Tahoma" w:cs="Tahoma"/>
        </w:rPr>
      </w:pPr>
      <w:r w:rsidRPr="00A140BB">
        <w:rPr>
          <w:rFonts w:ascii="Tahoma" w:hAnsi="Tahoma" w:cs="Tahoma"/>
        </w:rPr>
        <w:t xml:space="preserve">Neodvisno od podatkov, ki so vsebovani v razpisni dokumentaciji, si </w:t>
      </w:r>
      <w:r w:rsidRPr="00A140BB">
        <w:rPr>
          <w:rFonts w:ascii="Tahoma" w:hAnsi="Tahoma" w:cs="Tahoma"/>
          <w:b/>
        </w:rPr>
        <w:t>mora</w:t>
      </w:r>
      <w:r w:rsidRPr="00A140BB">
        <w:rPr>
          <w:rFonts w:ascii="Tahoma" w:hAnsi="Tahoma" w:cs="Tahoma"/>
        </w:rPr>
        <w:t xml:space="preserve"> ponudnik pred oddajo ponudbe za posamezni sklop predmeta javnega naročila, ogledati lokacijo čiščenja za posamezni sklop predmeta javnega naročila pri posameznem naročniku, kjer se bodo izvajale razpisane storitve z namenom, da si pridobi morebitne ostale podatke, ki se nanašajo na izvedbo storitev po tej razpisni dokumentaciji in ki lahko vplivajo na ponudnikovo ceno ali ponudnikove obveznosti in izvedbene zmogljivosti ter se seznani s predmetom javnega naročila za posamezni sklop predmeta javnega naročila.</w:t>
      </w:r>
    </w:p>
    <w:p w14:paraId="23378E22" w14:textId="77777777" w:rsidR="0093640F" w:rsidRPr="00A140BB" w:rsidRDefault="0093640F" w:rsidP="0052457F">
      <w:pPr>
        <w:keepNext/>
        <w:keepLines/>
        <w:jc w:val="both"/>
        <w:rPr>
          <w:rFonts w:ascii="Tahoma" w:hAnsi="Tahoma" w:cs="Tahoma"/>
        </w:rPr>
      </w:pPr>
    </w:p>
    <w:p w14:paraId="536073C8" w14:textId="282CAFFC" w:rsidR="00D6564B" w:rsidRPr="00A140BB" w:rsidRDefault="00D6564B" w:rsidP="0052457F">
      <w:pPr>
        <w:keepNext/>
        <w:keepLines/>
        <w:jc w:val="both"/>
        <w:rPr>
          <w:rFonts w:ascii="Tahoma" w:hAnsi="Tahoma" w:cs="Tahoma"/>
          <w:bCs/>
        </w:rPr>
      </w:pPr>
      <w:bookmarkStart w:id="17" w:name="_Hlk193439790"/>
      <w:r w:rsidRPr="00A140BB">
        <w:rPr>
          <w:rFonts w:ascii="Tahoma" w:hAnsi="Tahoma" w:cs="Tahoma"/>
          <w:bCs/>
        </w:rPr>
        <w:t xml:space="preserve">Ogled lokacije </w:t>
      </w:r>
      <w:r w:rsidR="005E58F8" w:rsidRPr="00A140BB">
        <w:rPr>
          <w:rFonts w:ascii="Tahoma" w:hAnsi="Tahoma" w:cs="Tahoma"/>
          <w:bCs/>
        </w:rPr>
        <w:t xml:space="preserve">čiščenja </w:t>
      </w:r>
      <w:r w:rsidRPr="00A140BB">
        <w:rPr>
          <w:rFonts w:ascii="Tahoma" w:hAnsi="Tahoma" w:cs="Tahoma"/>
          <w:bCs/>
        </w:rPr>
        <w:t xml:space="preserve">je možen na podlagi predhodnega dogovora s kontaktno osebo posameznega naročnika, pri čemer bo ogled lokacije možen najkasneje </w:t>
      </w:r>
      <w:r w:rsidR="00286F31" w:rsidRPr="00A140BB">
        <w:rPr>
          <w:rFonts w:ascii="Tahoma" w:hAnsi="Tahoma" w:cs="Tahoma"/>
          <w:bCs/>
        </w:rPr>
        <w:t>en dan</w:t>
      </w:r>
      <w:r w:rsidR="006137B9">
        <w:rPr>
          <w:rFonts w:ascii="Tahoma" w:hAnsi="Tahoma" w:cs="Tahoma"/>
          <w:bCs/>
        </w:rPr>
        <w:t xml:space="preserve"> </w:t>
      </w:r>
      <w:r w:rsidR="00286F31" w:rsidRPr="00A140BB">
        <w:rPr>
          <w:rFonts w:ascii="Tahoma" w:hAnsi="Tahoma" w:cs="Tahoma"/>
          <w:bCs/>
        </w:rPr>
        <w:t xml:space="preserve">pred potekom roka za </w:t>
      </w:r>
      <w:r w:rsidR="00AB347A" w:rsidRPr="00A140BB">
        <w:rPr>
          <w:rFonts w:ascii="Tahoma" w:hAnsi="Tahoma" w:cs="Tahoma"/>
          <w:bCs/>
        </w:rPr>
        <w:t>postavljanje</w:t>
      </w:r>
      <w:r w:rsidR="00286F31" w:rsidRPr="00A140BB">
        <w:rPr>
          <w:rFonts w:ascii="Tahoma" w:hAnsi="Tahoma" w:cs="Tahoma"/>
          <w:bCs/>
        </w:rPr>
        <w:t xml:space="preserve"> vprašanj naročniku</w:t>
      </w:r>
      <w:r w:rsidR="00944F1A">
        <w:rPr>
          <w:rFonts w:ascii="Tahoma" w:hAnsi="Tahoma" w:cs="Tahoma"/>
          <w:bCs/>
        </w:rPr>
        <w:t xml:space="preserve"> (ogled </w:t>
      </w:r>
      <w:r w:rsidR="00386B4A">
        <w:rPr>
          <w:rFonts w:ascii="Tahoma" w:hAnsi="Tahoma" w:cs="Tahoma"/>
          <w:bCs/>
        </w:rPr>
        <w:t xml:space="preserve">lokacije </w:t>
      </w:r>
      <w:r w:rsidR="00944F1A">
        <w:rPr>
          <w:rFonts w:ascii="Tahoma" w:hAnsi="Tahoma" w:cs="Tahoma"/>
          <w:bCs/>
        </w:rPr>
        <w:t>najkasneje 10. 4. 2025)</w:t>
      </w:r>
      <w:r w:rsidR="00603211">
        <w:rPr>
          <w:rFonts w:ascii="Tahoma" w:hAnsi="Tahoma" w:cs="Tahoma"/>
          <w:bCs/>
        </w:rPr>
        <w:t>.</w:t>
      </w:r>
      <w:r w:rsidRPr="00A140BB">
        <w:rPr>
          <w:rFonts w:ascii="Tahoma" w:hAnsi="Tahoma" w:cs="Tahoma"/>
          <w:bCs/>
        </w:rPr>
        <w:t xml:space="preserve"> </w:t>
      </w:r>
      <w:r w:rsidR="00603211">
        <w:rPr>
          <w:rFonts w:ascii="Tahoma" w:hAnsi="Tahoma" w:cs="Tahoma"/>
          <w:bCs/>
        </w:rPr>
        <w:t>P</w:t>
      </w:r>
      <w:r w:rsidRPr="00A140BB">
        <w:rPr>
          <w:rFonts w:ascii="Tahoma" w:hAnsi="Tahoma" w:cs="Tahoma"/>
          <w:bCs/>
        </w:rPr>
        <w:t xml:space="preserve">onudnik </w:t>
      </w:r>
      <w:r w:rsidR="00603211">
        <w:rPr>
          <w:rFonts w:ascii="Tahoma" w:hAnsi="Tahoma" w:cs="Tahoma"/>
          <w:bCs/>
        </w:rPr>
        <w:t xml:space="preserve">se mora </w:t>
      </w:r>
      <w:r w:rsidRPr="00A140BB">
        <w:rPr>
          <w:rFonts w:ascii="Tahoma" w:hAnsi="Tahoma" w:cs="Tahoma"/>
          <w:bCs/>
        </w:rPr>
        <w:t>dogovori</w:t>
      </w:r>
      <w:r w:rsidR="00603211">
        <w:rPr>
          <w:rFonts w:ascii="Tahoma" w:hAnsi="Tahoma" w:cs="Tahoma"/>
          <w:bCs/>
        </w:rPr>
        <w:t>ti</w:t>
      </w:r>
      <w:r w:rsidRPr="00A140BB">
        <w:rPr>
          <w:rFonts w:ascii="Tahoma" w:hAnsi="Tahoma" w:cs="Tahoma"/>
          <w:bCs/>
        </w:rPr>
        <w:t xml:space="preserve"> za ogled lokacije s kontaktno osebo pri posameznem naročniku najkasneje do</w:t>
      </w:r>
      <w:r w:rsidR="00286F31" w:rsidRPr="00A140BB">
        <w:rPr>
          <w:rFonts w:ascii="Tahoma" w:hAnsi="Tahoma" w:cs="Tahoma"/>
          <w:bCs/>
        </w:rPr>
        <w:t xml:space="preserve"> tri </w:t>
      </w:r>
      <w:r w:rsidRPr="00A140BB">
        <w:rPr>
          <w:rFonts w:ascii="Tahoma" w:hAnsi="Tahoma" w:cs="Tahoma"/>
          <w:bCs/>
        </w:rPr>
        <w:t>(</w:t>
      </w:r>
      <w:r w:rsidR="00286F31" w:rsidRPr="00A140BB">
        <w:rPr>
          <w:rFonts w:ascii="Tahoma" w:hAnsi="Tahoma" w:cs="Tahoma"/>
          <w:bCs/>
        </w:rPr>
        <w:t>3</w:t>
      </w:r>
      <w:r w:rsidRPr="00A140BB">
        <w:rPr>
          <w:rFonts w:ascii="Tahoma" w:hAnsi="Tahoma" w:cs="Tahoma"/>
          <w:bCs/>
        </w:rPr>
        <w:t>) koledarsk</w:t>
      </w:r>
      <w:r w:rsidR="00286F31" w:rsidRPr="00A140BB">
        <w:rPr>
          <w:rFonts w:ascii="Tahoma" w:hAnsi="Tahoma" w:cs="Tahoma"/>
          <w:bCs/>
        </w:rPr>
        <w:t>e</w:t>
      </w:r>
      <w:r w:rsidRPr="00A140BB">
        <w:rPr>
          <w:rFonts w:ascii="Tahoma" w:hAnsi="Tahoma" w:cs="Tahoma"/>
          <w:bCs/>
        </w:rPr>
        <w:t xml:space="preserve"> dni pred potekom roka za </w:t>
      </w:r>
      <w:r w:rsidR="00286F31" w:rsidRPr="00A140BB">
        <w:rPr>
          <w:rFonts w:ascii="Tahoma" w:hAnsi="Tahoma" w:cs="Tahoma"/>
          <w:bCs/>
        </w:rPr>
        <w:t xml:space="preserve">predložitev </w:t>
      </w:r>
      <w:r w:rsidR="00AB347A" w:rsidRPr="00A140BB">
        <w:rPr>
          <w:rFonts w:ascii="Tahoma" w:hAnsi="Tahoma" w:cs="Tahoma"/>
          <w:bCs/>
        </w:rPr>
        <w:t xml:space="preserve">za postavljanje </w:t>
      </w:r>
      <w:r w:rsidR="00286F31" w:rsidRPr="00A140BB">
        <w:rPr>
          <w:rFonts w:ascii="Tahoma" w:hAnsi="Tahoma" w:cs="Tahoma"/>
          <w:bCs/>
        </w:rPr>
        <w:t>vprašanj naročniku</w:t>
      </w:r>
      <w:r w:rsidR="00944F1A">
        <w:rPr>
          <w:rFonts w:ascii="Tahoma" w:hAnsi="Tahoma" w:cs="Tahoma"/>
          <w:bCs/>
        </w:rPr>
        <w:t xml:space="preserve"> (</w:t>
      </w:r>
      <w:r w:rsidR="00386B4A">
        <w:rPr>
          <w:rFonts w:ascii="Tahoma" w:hAnsi="Tahoma" w:cs="Tahoma"/>
          <w:bCs/>
        </w:rPr>
        <w:t xml:space="preserve">dogovor za ogled lokacije </w:t>
      </w:r>
      <w:r w:rsidR="00944F1A">
        <w:rPr>
          <w:rFonts w:ascii="Tahoma" w:hAnsi="Tahoma" w:cs="Tahoma"/>
          <w:bCs/>
        </w:rPr>
        <w:t>najkasneje do 8. 4. 2025)</w:t>
      </w:r>
      <w:r w:rsidRPr="00A140BB">
        <w:rPr>
          <w:rFonts w:ascii="Tahoma" w:hAnsi="Tahoma" w:cs="Tahoma"/>
          <w:bCs/>
        </w:rPr>
        <w:t>.</w:t>
      </w:r>
    </w:p>
    <w:p w14:paraId="1A19FEBE" w14:textId="77777777" w:rsidR="00D6564B" w:rsidRPr="00A140BB" w:rsidRDefault="00D6564B" w:rsidP="0052457F">
      <w:pPr>
        <w:keepNext/>
        <w:keepLines/>
        <w:jc w:val="both"/>
        <w:rPr>
          <w:rFonts w:ascii="Tahoma" w:hAnsi="Tahoma" w:cs="Tahoma"/>
          <w:bCs/>
        </w:rPr>
      </w:pPr>
    </w:p>
    <w:p w14:paraId="7E9EFDCC" w14:textId="6663F41B" w:rsidR="0093640F" w:rsidRPr="00A140BB" w:rsidRDefault="0093640F" w:rsidP="0052457F">
      <w:pPr>
        <w:keepNext/>
        <w:keepLines/>
        <w:spacing w:after="120"/>
        <w:jc w:val="both"/>
        <w:rPr>
          <w:rFonts w:ascii="Tahoma" w:hAnsi="Tahoma" w:cs="Tahoma"/>
        </w:rPr>
      </w:pPr>
      <w:r w:rsidRPr="00A140BB">
        <w:rPr>
          <w:rFonts w:ascii="Tahoma" w:hAnsi="Tahoma" w:cs="Tahoma"/>
        </w:rPr>
        <w:t>Ogled lokacije čiščenja bodo naročniki za posamezni sklop predmeta javnega naročila omogočili (po obvezni predhodni najavi ponudnika) na naslednjih lokacijah in pri naslednjih kontaktnih osebah:</w:t>
      </w:r>
    </w:p>
    <w:p w14:paraId="43376FB0" w14:textId="77777777" w:rsidR="00720956" w:rsidRPr="00A140BB" w:rsidRDefault="00720956" w:rsidP="0052457F">
      <w:pPr>
        <w:keepNext/>
        <w:keepLines/>
        <w:numPr>
          <w:ilvl w:val="0"/>
          <w:numId w:val="54"/>
        </w:numPr>
        <w:spacing w:line="312" w:lineRule="auto"/>
        <w:ind w:left="720"/>
        <w:jc w:val="both"/>
        <w:rPr>
          <w:rFonts w:ascii="Tahoma" w:hAnsi="Tahoma" w:cs="Tahoma"/>
        </w:rPr>
      </w:pPr>
      <w:r w:rsidRPr="00A140BB">
        <w:rPr>
          <w:rFonts w:ascii="Tahoma" w:hAnsi="Tahoma" w:cs="Tahoma"/>
        </w:rPr>
        <w:t xml:space="preserve">Sklop št. 1 ENLJ: Nejc Kordiš, e-pošta: </w:t>
      </w:r>
      <w:hyperlink r:id="rId18" w:history="1">
        <w:r w:rsidRPr="00A140BB">
          <w:rPr>
            <w:rStyle w:val="Hiperpovezava"/>
            <w:rFonts w:ascii="Tahoma" w:hAnsi="Tahoma" w:cs="Tahoma"/>
          </w:rPr>
          <w:t>nejc.kordis@energetika.si</w:t>
        </w:r>
      </w:hyperlink>
      <w:r w:rsidRPr="00A140BB">
        <w:rPr>
          <w:rFonts w:ascii="Tahoma" w:hAnsi="Tahoma" w:cs="Tahoma"/>
        </w:rPr>
        <w:t>, tel. 051 205 832,</w:t>
      </w:r>
    </w:p>
    <w:p w14:paraId="40C483DC" w14:textId="77777777" w:rsidR="00720956" w:rsidRPr="00A140BB" w:rsidRDefault="00720956" w:rsidP="0052457F">
      <w:pPr>
        <w:keepNext/>
        <w:keepLines/>
        <w:numPr>
          <w:ilvl w:val="0"/>
          <w:numId w:val="54"/>
        </w:numPr>
        <w:spacing w:line="312" w:lineRule="auto"/>
        <w:ind w:left="720"/>
        <w:jc w:val="both"/>
        <w:rPr>
          <w:rFonts w:ascii="Tahoma" w:hAnsi="Tahoma" w:cs="Tahoma"/>
        </w:rPr>
      </w:pPr>
      <w:r w:rsidRPr="00A140BB">
        <w:rPr>
          <w:rFonts w:ascii="Tahoma" w:hAnsi="Tahoma" w:cs="Tahoma"/>
        </w:rPr>
        <w:t xml:space="preserve">Sklop št. 2 ENLJ: Bojan Zupančič, e-pošta: </w:t>
      </w:r>
      <w:hyperlink r:id="rId19" w:history="1">
        <w:r w:rsidRPr="00A140BB">
          <w:rPr>
            <w:rStyle w:val="Hiperpovezava"/>
            <w:rFonts w:ascii="Tahoma" w:hAnsi="Tahoma" w:cs="Tahoma"/>
          </w:rPr>
          <w:t>bojan.zupancic@energetika.si</w:t>
        </w:r>
      </w:hyperlink>
      <w:r w:rsidRPr="00A140BB">
        <w:rPr>
          <w:rFonts w:ascii="Tahoma" w:hAnsi="Tahoma" w:cs="Tahoma"/>
        </w:rPr>
        <w:t>, tel. 031 707 651,</w:t>
      </w:r>
    </w:p>
    <w:p w14:paraId="4E036F5B" w14:textId="77777777" w:rsidR="00720956" w:rsidRPr="00A140BB" w:rsidRDefault="00720956" w:rsidP="0052457F">
      <w:pPr>
        <w:keepNext/>
        <w:keepLines/>
        <w:numPr>
          <w:ilvl w:val="0"/>
          <w:numId w:val="54"/>
        </w:numPr>
        <w:spacing w:line="312" w:lineRule="auto"/>
        <w:ind w:left="720"/>
        <w:jc w:val="both"/>
        <w:rPr>
          <w:rFonts w:ascii="Tahoma" w:hAnsi="Tahoma" w:cs="Tahoma"/>
        </w:rPr>
      </w:pPr>
      <w:r w:rsidRPr="00A140BB">
        <w:rPr>
          <w:rFonts w:ascii="Tahoma" w:hAnsi="Tahoma" w:cs="Tahoma"/>
        </w:rPr>
        <w:t xml:space="preserve">Sklop št. 3 ENLJ: Mark Anthony Čebular, e-pošta: </w:t>
      </w:r>
      <w:hyperlink r:id="rId20" w:history="1">
        <w:r w:rsidRPr="00A140BB">
          <w:rPr>
            <w:rStyle w:val="Hiperpovezava"/>
            <w:rFonts w:ascii="Tahoma" w:hAnsi="Tahoma" w:cs="Tahoma"/>
          </w:rPr>
          <w:t>mark.anthony.cebular@energetika.si</w:t>
        </w:r>
      </w:hyperlink>
      <w:r w:rsidRPr="00A140BB">
        <w:rPr>
          <w:rFonts w:ascii="Tahoma" w:hAnsi="Tahoma" w:cs="Tahoma"/>
        </w:rPr>
        <w:t>, tel. 051 356 605,</w:t>
      </w:r>
    </w:p>
    <w:p w14:paraId="5C6E108C" w14:textId="60A690C9" w:rsidR="00720956" w:rsidRPr="00A140BB" w:rsidRDefault="00720956" w:rsidP="0052457F">
      <w:pPr>
        <w:keepNext/>
        <w:keepLines/>
        <w:numPr>
          <w:ilvl w:val="0"/>
          <w:numId w:val="54"/>
        </w:numPr>
        <w:spacing w:line="312" w:lineRule="auto"/>
        <w:ind w:left="720"/>
        <w:jc w:val="both"/>
        <w:rPr>
          <w:rFonts w:ascii="Tahoma" w:hAnsi="Tahoma" w:cs="Tahoma"/>
        </w:rPr>
      </w:pPr>
      <w:r w:rsidRPr="00A140BB">
        <w:rPr>
          <w:rFonts w:ascii="Tahoma" w:hAnsi="Tahoma" w:cs="Tahoma"/>
        </w:rPr>
        <w:t xml:space="preserve">Sklop št. 4 ENLJ: je Bojan Đorđević, e-pošta: </w:t>
      </w:r>
      <w:hyperlink r:id="rId21" w:history="1">
        <w:r w:rsidRPr="00A140BB">
          <w:rPr>
            <w:rStyle w:val="Hiperpovezava"/>
            <w:rFonts w:ascii="Tahoma" w:hAnsi="Tahoma" w:cs="Tahoma"/>
          </w:rPr>
          <w:t>bojan.dordevic@energetika.si</w:t>
        </w:r>
      </w:hyperlink>
      <w:r w:rsidRPr="00A140BB">
        <w:rPr>
          <w:rFonts w:ascii="Tahoma" w:hAnsi="Tahoma" w:cs="Tahoma"/>
        </w:rPr>
        <w:t>, tel. 051 364 350,</w:t>
      </w:r>
    </w:p>
    <w:p w14:paraId="403D2FF2" w14:textId="7990B804" w:rsidR="00D6564B" w:rsidRPr="00A140BB" w:rsidRDefault="0085276C" w:rsidP="0052457F">
      <w:pPr>
        <w:keepNext/>
        <w:keepLines/>
        <w:numPr>
          <w:ilvl w:val="0"/>
          <w:numId w:val="54"/>
        </w:numPr>
        <w:spacing w:line="312" w:lineRule="auto"/>
        <w:ind w:left="720"/>
        <w:jc w:val="both"/>
        <w:rPr>
          <w:rFonts w:ascii="Tahoma" w:hAnsi="Tahoma" w:cs="Tahoma"/>
        </w:rPr>
      </w:pPr>
      <w:r w:rsidRPr="00A140BB">
        <w:rPr>
          <w:rFonts w:ascii="Tahoma" w:hAnsi="Tahoma" w:cs="Tahoma"/>
        </w:rPr>
        <w:t xml:space="preserve">Sklop št. 5 ENLJ: </w:t>
      </w:r>
      <w:r w:rsidR="00C555B4" w:rsidRPr="00A140BB">
        <w:rPr>
          <w:rFonts w:ascii="Tahoma" w:hAnsi="Tahoma" w:cs="Tahoma"/>
        </w:rPr>
        <w:t xml:space="preserve">Matic Skubic, e-pošta: </w:t>
      </w:r>
      <w:hyperlink r:id="rId22" w:history="1">
        <w:r w:rsidR="00C555B4" w:rsidRPr="00A140BB">
          <w:rPr>
            <w:rStyle w:val="Hiperpovezava"/>
            <w:rFonts w:ascii="Tahoma" w:hAnsi="Tahoma" w:cs="Tahoma"/>
          </w:rPr>
          <w:t>matic.skubic@energetika.si</w:t>
        </w:r>
      </w:hyperlink>
      <w:r w:rsidR="00C555B4" w:rsidRPr="00A140BB">
        <w:rPr>
          <w:rFonts w:ascii="Tahoma" w:hAnsi="Tahoma" w:cs="Tahoma"/>
        </w:rPr>
        <w:t>, tel.  01 58 75 368,</w:t>
      </w:r>
    </w:p>
    <w:p w14:paraId="68463A70" w14:textId="0FE68430" w:rsidR="00D6564B" w:rsidRPr="00A140BB" w:rsidRDefault="00D6564B" w:rsidP="0052457F">
      <w:pPr>
        <w:keepNext/>
        <w:keepLines/>
        <w:numPr>
          <w:ilvl w:val="0"/>
          <w:numId w:val="17"/>
        </w:numPr>
        <w:spacing w:after="60" w:line="312" w:lineRule="auto"/>
        <w:ind w:left="720"/>
        <w:jc w:val="both"/>
        <w:rPr>
          <w:rFonts w:ascii="Tahoma" w:hAnsi="Tahoma" w:cs="Tahoma"/>
        </w:rPr>
      </w:pPr>
      <w:r w:rsidRPr="00A140BB">
        <w:rPr>
          <w:rFonts w:ascii="Tahoma" w:hAnsi="Tahoma" w:cs="Tahoma"/>
        </w:rPr>
        <w:t xml:space="preserve">Sklop </w:t>
      </w:r>
      <w:r w:rsidR="00A65EFE" w:rsidRPr="00A140BB">
        <w:rPr>
          <w:rFonts w:ascii="Tahoma" w:hAnsi="Tahoma" w:cs="Tahoma"/>
        </w:rPr>
        <w:t xml:space="preserve">št. </w:t>
      </w:r>
      <w:r w:rsidRPr="00A140BB">
        <w:rPr>
          <w:rFonts w:ascii="Tahoma" w:hAnsi="Tahoma" w:cs="Tahoma"/>
        </w:rPr>
        <w:t xml:space="preserve">6 VKS: </w:t>
      </w:r>
      <w:r w:rsidR="00A65EFE" w:rsidRPr="00A140BB">
        <w:rPr>
          <w:rFonts w:ascii="Tahoma" w:hAnsi="Tahoma" w:cs="Tahoma"/>
        </w:rPr>
        <w:t>Klemen Korenčič</w:t>
      </w:r>
      <w:r w:rsidRPr="00A140BB">
        <w:rPr>
          <w:rFonts w:ascii="Tahoma" w:hAnsi="Tahoma" w:cs="Tahoma"/>
        </w:rPr>
        <w:t>, e</w:t>
      </w:r>
      <w:r w:rsidR="00A65EFE" w:rsidRPr="00A140BB">
        <w:rPr>
          <w:rFonts w:ascii="Tahoma" w:hAnsi="Tahoma" w:cs="Tahoma"/>
        </w:rPr>
        <w:t>-pošta</w:t>
      </w:r>
      <w:r w:rsidRPr="00A140BB">
        <w:rPr>
          <w:rFonts w:ascii="Tahoma" w:hAnsi="Tahoma" w:cs="Tahoma"/>
        </w:rPr>
        <w:t xml:space="preserve">: </w:t>
      </w:r>
      <w:hyperlink r:id="rId23" w:history="1">
        <w:r w:rsidR="00C328F9" w:rsidRPr="00A140BB">
          <w:rPr>
            <w:rStyle w:val="Hiperpovezava"/>
            <w:rFonts w:ascii="Tahoma" w:hAnsi="Tahoma" w:cs="Tahoma"/>
          </w:rPr>
          <w:t>klemen.korencic@vokasnaga.si</w:t>
        </w:r>
      </w:hyperlink>
      <w:r w:rsidRPr="00A140BB">
        <w:rPr>
          <w:rFonts w:ascii="Tahoma" w:hAnsi="Tahoma" w:cs="Tahoma"/>
        </w:rPr>
        <w:t xml:space="preserve">, telefon: </w:t>
      </w:r>
      <w:r w:rsidR="00A65EFE" w:rsidRPr="00A140BB">
        <w:rPr>
          <w:rFonts w:ascii="Tahoma" w:hAnsi="Tahoma" w:cs="Tahoma"/>
        </w:rPr>
        <w:t>01</w:t>
      </w:r>
      <w:r w:rsidRPr="00A140BB">
        <w:rPr>
          <w:rFonts w:ascii="Tahoma" w:hAnsi="Tahoma" w:cs="Tahoma"/>
        </w:rPr>
        <w:t>/</w:t>
      </w:r>
      <w:r w:rsidR="00A65EFE" w:rsidRPr="00A140BB">
        <w:rPr>
          <w:rFonts w:ascii="Tahoma" w:hAnsi="Tahoma" w:cs="Tahoma"/>
        </w:rPr>
        <w:t>5808 287</w:t>
      </w:r>
      <w:r w:rsidRPr="00A140BB">
        <w:rPr>
          <w:rFonts w:ascii="Tahoma" w:hAnsi="Tahoma" w:cs="Tahoma"/>
        </w:rPr>
        <w:t>,</w:t>
      </w:r>
    </w:p>
    <w:p w14:paraId="693CDC3C" w14:textId="7B706A67" w:rsidR="00D6564B" w:rsidRPr="00A140BB" w:rsidRDefault="00D6564B" w:rsidP="0052457F">
      <w:pPr>
        <w:keepNext/>
        <w:keepLines/>
        <w:numPr>
          <w:ilvl w:val="0"/>
          <w:numId w:val="17"/>
        </w:numPr>
        <w:spacing w:after="60" w:line="312" w:lineRule="auto"/>
        <w:ind w:left="720"/>
        <w:jc w:val="both"/>
        <w:rPr>
          <w:rFonts w:ascii="Tahoma" w:hAnsi="Tahoma" w:cs="Tahoma"/>
        </w:rPr>
      </w:pPr>
      <w:r w:rsidRPr="00A140BB">
        <w:rPr>
          <w:rFonts w:ascii="Tahoma" w:hAnsi="Tahoma" w:cs="Tahoma"/>
        </w:rPr>
        <w:lastRenderedPageBreak/>
        <w:t xml:space="preserve">Sklop </w:t>
      </w:r>
      <w:r w:rsidR="00A65EFE" w:rsidRPr="00A140BB">
        <w:rPr>
          <w:rFonts w:ascii="Tahoma" w:hAnsi="Tahoma" w:cs="Tahoma"/>
        </w:rPr>
        <w:t xml:space="preserve">št. </w:t>
      </w:r>
      <w:r w:rsidRPr="00A140BB">
        <w:rPr>
          <w:rFonts w:ascii="Tahoma" w:hAnsi="Tahoma" w:cs="Tahoma"/>
        </w:rPr>
        <w:t>7 LPP: Andrej Tomazini, e</w:t>
      </w:r>
      <w:r w:rsidR="000E03B0" w:rsidRPr="00A140BB">
        <w:rPr>
          <w:rFonts w:ascii="Tahoma" w:hAnsi="Tahoma" w:cs="Tahoma"/>
        </w:rPr>
        <w:t>-</w:t>
      </w:r>
      <w:r w:rsidRPr="00A140BB">
        <w:rPr>
          <w:rFonts w:ascii="Tahoma" w:hAnsi="Tahoma" w:cs="Tahoma"/>
        </w:rPr>
        <w:t xml:space="preserve">pošta: </w:t>
      </w:r>
      <w:hyperlink r:id="rId24" w:history="1">
        <w:r w:rsidR="00C328F9" w:rsidRPr="00A140BB">
          <w:rPr>
            <w:rStyle w:val="Hiperpovezava"/>
            <w:rFonts w:ascii="Tahoma" w:hAnsi="Tahoma" w:cs="Tahoma"/>
          </w:rPr>
          <w:t>andrej.tomazini@lpp.si</w:t>
        </w:r>
      </w:hyperlink>
      <w:r w:rsidRPr="00A140BB">
        <w:rPr>
          <w:rFonts w:ascii="Tahoma" w:hAnsi="Tahoma" w:cs="Tahoma"/>
        </w:rPr>
        <w:t>, telefon: 051 653 148,</w:t>
      </w:r>
    </w:p>
    <w:p w14:paraId="5ED9EC2C" w14:textId="1744FA3C" w:rsidR="00D6564B" w:rsidRPr="00A140BB" w:rsidRDefault="00D6564B" w:rsidP="0052457F">
      <w:pPr>
        <w:keepNext/>
        <w:keepLines/>
        <w:numPr>
          <w:ilvl w:val="0"/>
          <w:numId w:val="17"/>
        </w:numPr>
        <w:spacing w:after="60" w:line="312" w:lineRule="auto"/>
        <w:ind w:left="720"/>
        <w:jc w:val="both"/>
        <w:rPr>
          <w:rFonts w:ascii="Tahoma" w:hAnsi="Tahoma" w:cs="Tahoma"/>
        </w:rPr>
      </w:pPr>
      <w:r w:rsidRPr="00A140BB">
        <w:rPr>
          <w:rFonts w:ascii="Tahoma" w:hAnsi="Tahoma" w:cs="Tahoma"/>
        </w:rPr>
        <w:t xml:space="preserve">Sklop </w:t>
      </w:r>
      <w:r w:rsidR="00A65EFE" w:rsidRPr="00A140BB">
        <w:rPr>
          <w:rFonts w:ascii="Tahoma" w:hAnsi="Tahoma" w:cs="Tahoma"/>
        </w:rPr>
        <w:t xml:space="preserve">št. </w:t>
      </w:r>
      <w:r w:rsidRPr="00A140BB">
        <w:rPr>
          <w:rFonts w:ascii="Tahoma" w:hAnsi="Tahoma" w:cs="Tahoma"/>
        </w:rPr>
        <w:t xml:space="preserve">8 LPT: </w:t>
      </w:r>
      <w:r w:rsidR="00286F31" w:rsidRPr="00A140BB">
        <w:rPr>
          <w:rFonts w:ascii="Tahoma" w:hAnsi="Tahoma" w:cs="Tahoma"/>
        </w:rPr>
        <w:t>Monika Tomše</w:t>
      </w:r>
      <w:r w:rsidRPr="00A140BB">
        <w:rPr>
          <w:rFonts w:ascii="Tahoma" w:hAnsi="Tahoma" w:cs="Tahoma"/>
        </w:rPr>
        <w:t>, e</w:t>
      </w:r>
      <w:r w:rsidR="000E03B0" w:rsidRPr="00A140BB">
        <w:rPr>
          <w:rFonts w:ascii="Tahoma" w:hAnsi="Tahoma" w:cs="Tahoma"/>
        </w:rPr>
        <w:t>-</w:t>
      </w:r>
      <w:r w:rsidRPr="00A140BB">
        <w:rPr>
          <w:rFonts w:ascii="Tahoma" w:hAnsi="Tahoma" w:cs="Tahoma"/>
        </w:rPr>
        <w:t xml:space="preserve">pošta: </w:t>
      </w:r>
      <w:hyperlink r:id="rId25" w:history="1">
        <w:r w:rsidR="00C328F9" w:rsidRPr="00A140BB">
          <w:rPr>
            <w:rStyle w:val="Hiperpovezava"/>
            <w:rFonts w:ascii="Tahoma" w:hAnsi="Tahoma" w:cs="Tahoma"/>
          </w:rPr>
          <w:t>monika.tomse@lpt.si</w:t>
        </w:r>
      </w:hyperlink>
      <w:r w:rsidRPr="00A140BB">
        <w:rPr>
          <w:rFonts w:ascii="Tahoma" w:hAnsi="Tahoma" w:cs="Tahoma"/>
        </w:rPr>
        <w:t>, telefon: 04</w:t>
      </w:r>
      <w:r w:rsidR="00286F31" w:rsidRPr="00A140BB">
        <w:rPr>
          <w:rFonts w:ascii="Tahoma" w:hAnsi="Tahoma" w:cs="Tahoma"/>
        </w:rPr>
        <w:t>0</w:t>
      </w:r>
      <w:r w:rsidRPr="00A140BB">
        <w:rPr>
          <w:rFonts w:ascii="Tahoma" w:hAnsi="Tahoma" w:cs="Tahoma"/>
        </w:rPr>
        <w:t xml:space="preserve"> </w:t>
      </w:r>
      <w:r w:rsidR="00286F31" w:rsidRPr="00A140BB">
        <w:rPr>
          <w:rFonts w:ascii="Tahoma" w:hAnsi="Tahoma" w:cs="Tahoma"/>
        </w:rPr>
        <w:t>426 001</w:t>
      </w:r>
      <w:r w:rsidRPr="00A140BB">
        <w:rPr>
          <w:rFonts w:ascii="Tahoma" w:hAnsi="Tahoma" w:cs="Tahoma"/>
        </w:rPr>
        <w:t>,</w:t>
      </w:r>
    </w:p>
    <w:p w14:paraId="1ECE17DE" w14:textId="2637EDE9" w:rsidR="003111F6" w:rsidRPr="00A140BB" w:rsidRDefault="00D6564B" w:rsidP="0052457F">
      <w:pPr>
        <w:keepNext/>
        <w:keepLines/>
        <w:numPr>
          <w:ilvl w:val="0"/>
          <w:numId w:val="17"/>
        </w:numPr>
        <w:spacing w:line="312" w:lineRule="auto"/>
        <w:ind w:left="720"/>
        <w:jc w:val="both"/>
        <w:rPr>
          <w:rFonts w:ascii="Tahoma" w:hAnsi="Tahoma" w:cs="Tahoma"/>
          <w:color w:val="000000"/>
        </w:rPr>
      </w:pPr>
      <w:r w:rsidRPr="00A140BB">
        <w:rPr>
          <w:rFonts w:ascii="Tahoma" w:hAnsi="Tahoma" w:cs="Tahoma"/>
        </w:rPr>
        <w:t xml:space="preserve">Sklop </w:t>
      </w:r>
      <w:r w:rsidR="00A65EFE" w:rsidRPr="00A140BB">
        <w:rPr>
          <w:rFonts w:ascii="Tahoma" w:hAnsi="Tahoma" w:cs="Tahoma"/>
        </w:rPr>
        <w:t xml:space="preserve">št. </w:t>
      </w:r>
      <w:r w:rsidRPr="00A140BB">
        <w:rPr>
          <w:rFonts w:ascii="Tahoma" w:hAnsi="Tahoma" w:cs="Tahoma"/>
        </w:rPr>
        <w:t>9</w:t>
      </w:r>
      <w:r w:rsidR="00C328F9" w:rsidRPr="00A140BB">
        <w:rPr>
          <w:rFonts w:ascii="Tahoma" w:hAnsi="Tahoma" w:cs="Tahoma"/>
        </w:rPr>
        <w:t xml:space="preserve"> </w:t>
      </w:r>
      <w:r w:rsidRPr="00A140BB">
        <w:rPr>
          <w:rFonts w:ascii="Tahoma" w:hAnsi="Tahoma" w:cs="Tahoma"/>
        </w:rPr>
        <w:t xml:space="preserve">ŽALE: </w:t>
      </w:r>
      <w:r w:rsidR="000E03B0" w:rsidRPr="00A140BB">
        <w:rPr>
          <w:rFonts w:ascii="Tahoma" w:hAnsi="Tahoma" w:cs="Tahoma"/>
        </w:rPr>
        <w:t xml:space="preserve">Jurij Perger, e-pošta: </w:t>
      </w:r>
      <w:hyperlink r:id="rId26" w:history="1">
        <w:r w:rsidR="000E03B0" w:rsidRPr="00A140BB">
          <w:rPr>
            <w:rStyle w:val="Hiperpovezava"/>
            <w:rFonts w:ascii="Tahoma" w:hAnsi="Tahoma" w:cs="Tahoma"/>
          </w:rPr>
          <w:t>jurij.perger@zale.si</w:t>
        </w:r>
      </w:hyperlink>
      <w:r w:rsidR="000E03B0" w:rsidRPr="00A140BB">
        <w:rPr>
          <w:rFonts w:ascii="Tahoma" w:hAnsi="Tahoma" w:cs="Tahoma"/>
        </w:rPr>
        <w:t>, telefon: 051/390 471.</w:t>
      </w:r>
    </w:p>
    <w:bookmarkEnd w:id="17"/>
    <w:p w14:paraId="62776069" w14:textId="77777777" w:rsidR="000E03B0" w:rsidRPr="00A140BB" w:rsidRDefault="000E03B0" w:rsidP="0052457F">
      <w:pPr>
        <w:keepNext/>
        <w:keepLines/>
        <w:jc w:val="both"/>
        <w:rPr>
          <w:rFonts w:ascii="Tahoma" w:hAnsi="Tahoma" w:cs="Tahoma"/>
          <w:b/>
        </w:rPr>
      </w:pPr>
    </w:p>
    <w:p w14:paraId="4B49C7B7" w14:textId="02CE801E" w:rsidR="005E58F8" w:rsidRPr="00A140BB" w:rsidRDefault="003111F6" w:rsidP="0052457F">
      <w:pPr>
        <w:keepNext/>
        <w:keepLines/>
        <w:jc w:val="both"/>
        <w:rPr>
          <w:rFonts w:ascii="Tahoma" w:hAnsi="Tahoma" w:cs="Tahoma"/>
          <w:b/>
          <w:color w:val="000000"/>
        </w:rPr>
      </w:pPr>
      <w:r w:rsidRPr="00A140BB">
        <w:rPr>
          <w:rFonts w:ascii="Tahoma" w:hAnsi="Tahoma" w:cs="Tahoma"/>
          <w:b/>
        </w:rPr>
        <w:t xml:space="preserve">Obvezna sestavina ponudbene dokumentacije je </w:t>
      </w:r>
      <w:r w:rsidRPr="00A140BB">
        <w:rPr>
          <w:rFonts w:ascii="Tahoma" w:hAnsi="Tahoma" w:cs="Tahoma"/>
          <w:b/>
          <w:color w:val="000000"/>
        </w:rPr>
        <w:t>Potrdilo o opravljenem ogledu lokacije čiščenja (Priloga</w:t>
      </w:r>
      <w:r w:rsidR="005E58F8" w:rsidRPr="00A140BB">
        <w:rPr>
          <w:rFonts w:ascii="Tahoma" w:hAnsi="Tahoma" w:cs="Tahoma"/>
          <w:b/>
          <w:color w:val="000000"/>
        </w:rPr>
        <w:t xml:space="preserve"> </w:t>
      </w:r>
      <w:r w:rsidR="00BB17A1" w:rsidRPr="00A140BB">
        <w:rPr>
          <w:rFonts w:ascii="Tahoma" w:hAnsi="Tahoma" w:cs="Tahoma"/>
          <w:b/>
          <w:color w:val="000000"/>
        </w:rPr>
        <w:t>8</w:t>
      </w:r>
      <w:r w:rsidRPr="00A140BB">
        <w:rPr>
          <w:rFonts w:ascii="Tahoma" w:hAnsi="Tahoma" w:cs="Tahoma"/>
          <w:b/>
          <w:color w:val="000000"/>
        </w:rPr>
        <w:t xml:space="preserve">), ki ga bo kontaktna oseba posameznega naročnika potrdila predstavniku ponudnika po opravljenem ogledu lokacije čiščenja. </w:t>
      </w:r>
    </w:p>
    <w:p w14:paraId="00B1CB92" w14:textId="77777777" w:rsidR="005E58F8" w:rsidRPr="00A140BB" w:rsidRDefault="005E58F8" w:rsidP="0052457F">
      <w:pPr>
        <w:keepNext/>
        <w:keepLines/>
        <w:jc w:val="both"/>
        <w:rPr>
          <w:rFonts w:ascii="Tahoma" w:hAnsi="Tahoma" w:cs="Tahoma"/>
          <w:b/>
          <w:color w:val="000000"/>
        </w:rPr>
      </w:pPr>
    </w:p>
    <w:p w14:paraId="1A0B3C61" w14:textId="56BDA0E0" w:rsidR="005E58F8" w:rsidRPr="00A140BB" w:rsidRDefault="0093640F" w:rsidP="0052457F">
      <w:pPr>
        <w:keepNext/>
        <w:keepLines/>
        <w:jc w:val="both"/>
        <w:rPr>
          <w:rFonts w:ascii="Republika" w:hAnsi="Republika"/>
          <w:b/>
          <w:color w:val="292B2C"/>
          <w:sz w:val="23"/>
          <w:szCs w:val="23"/>
          <w:shd w:val="clear" w:color="auto" w:fill="FFFFFF"/>
        </w:rPr>
      </w:pPr>
      <w:r w:rsidRPr="00A140BB">
        <w:rPr>
          <w:rFonts w:ascii="Tahoma" w:hAnsi="Tahoma" w:cs="Tahoma"/>
          <w:b/>
          <w:color w:val="000000"/>
        </w:rPr>
        <w:t xml:space="preserve">Ponudbo ponudnika, ki se ogleda lokacije ne bo udeležil, bo naročnik </w:t>
      </w:r>
      <w:r w:rsidR="004D1364" w:rsidRPr="00A140BB">
        <w:rPr>
          <w:rFonts w:ascii="Tahoma" w:hAnsi="Tahoma" w:cs="Tahoma"/>
          <w:b/>
          <w:color w:val="000000"/>
        </w:rPr>
        <w:t>kot nedopustno</w:t>
      </w:r>
      <w:r w:rsidR="006C09C7" w:rsidRPr="00A140BB">
        <w:rPr>
          <w:rFonts w:ascii="Tahoma" w:hAnsi="Tahoma" w:cs="Tahoma"/>
          <w:b/>
          <w:color w:val="000000"/>
        </w:rPr>
        <w:t xml:space="preserve"> zavrnil</w:t>
      </w:r>
      <w:r w:rsidR="004D1364" w:rsidRPr="00A140BB">
        <w:rPr>
          <w:rFonts w:ascii="Tahoma" w:hAnsi="Tahoma" w:cs="Tahoma"/>
          <w:b/>
          <w:color w:val="000000"/>
        </w:rPr>
        <w:t xml:space="preserve">. </w:t>
      </w:r>
    </w:p>
    <w:p w14:paraId="19B905AC" w14:textId="77777777" w:rsidR="00BB17A1" w:rsidRPr="00A140BB" w:rsidRDefault="00BB17A1" w:rsidP="0052457F">
      <w:pPr>
        <w:keepNext/>
        <w:keepLines/>
        <w:jc w:val="both"/>
        <w:rPr>
          <w:rFonts w:ascii="Tahoma" w:hAnsi="Tahoma" w:cs="Tahoma"/>
          <w:color w:val="000000"/>
        </w:rPr>
      </w:pPr>
    </w:p>
    <w:p w14:paraId="271DA3A6" w14:textId="3CA4C7EC" w:rsidR="0093640F" w:rsidRPr="00A140BB" w:rsidRDefault="0093640F" w:rsidP="0052457F">
      <w:pPr>
        <w:keepNext/>
        <w:keepLines/>
        <w:jc w:val="both"/>
        <w:rPr>
          <w:rFonts w:ascii="Tahoma" w:hAnsi="Tahoma" w:cs="Tahoma"/>
          <w:color w:val="000000"/>
        </w:rPr>
      </w:pPr>
      <w:r w:rsidRPr="00A140BB">
        <w:rPr>
          <w:rFonts w:ascii="Tahoma" w:hAnsi="Tahoma" w:cs="Tahoma"/>
          <w:color w:val="000000"/>
        </w:rPr>
        <w:t xml:space="preserve">Ogled lokacije </w:t>
      </w:r>
      <w:r w:rsidR="005E58F8" w:rsidRPr="00A140BB">
        <w:rPr>
          <w:rFonts w:ascii="Tahoma" w:hAnsi="Tahoma" w:cs="Tahoma"/>
          <w:color w:val="000000"/>
        </w:rPr>
        <w:t xml:space="preserve">čiščenja </w:t>
      </w:r>
      <w:r w:rsidRPr="00A140BB">
        <w:rPr>
          <w:rFonts w:ascii="Tahoma" w:hAnsi="Tahoma" w:cs="Tahoma"/>
          <w:color w:val="000000"/>
        </w:rPr>
        <w:t xml:space="preserve">se lahko udeleži </w:t>
      </w:r>
      <w:r w:rsidR="003111F6" w:rsidRPr="00A140BB">
        <w:rPr>
          <w:rFonts w:ascii="Tahoma" w:hAnsi="Tahoma" w:cs="Tahoma"/>
          <w:color w:val="000000"/>
        </w:rPr>
        <w:t xml:space="preserve">odgovorna/pooblaščena oseba ponudnika. </w:t>
      </w:r>
      <w:r w:rsidRPr="00A140BB">
        <w:rPr>
          <w:rFonts w:ascii="Tahoma" w:hAnsi="Tahoma" w:cs="Tahoma"/>
          <w:color w:val="000000"/>
        </w:rPr>
        <w:t xml:space="preserve">V kolikor se bo ogleda </w:t>
      </w:r>
      <w:r w:rsidR="005E58F8" w:rsidRPr="00A140BB">
        <w:rPr>
          <w:rFonts w:ascii="Tahoma" w:hAnsi="Tahoma" w:cs="Tahoma"/>
          <w:color w:val="000000"/>
        </w:rPr>
        <w:t xml:space="preserve">lokacije čiščenja </w:t>
      </w:r>
      <w:r w:rsidRPr="00A140BB">
        <w:rPr>
          <w:rFonts w:ascii="Tahoma" w:hAnsi="Tahoma" w:cs="Tahoma"/>
          <w:color w:val="000000"/>
        </w:rPr>
        <w:t xml:space="preserve">udeležila oseba, ki ni zakoniti zastopnik ponudnika, mora imeti ustrezno pooblastilo zakonitega zastopnika. </w:t>
      </w:r>
    </w:p>
    <w:p w14:paraId="189681C0" w14:textId="60FC747F" w:rsidR="00C328F9" w:rsidRPr="00A140BB" w:rsidRDefault="00C328F9" w:rsidP="0052457F">
      <w:pPr>
        <w:keepNext/>
        <w:keepLines/>
        <w:jc w:val="both"/>
        <w:rPr>
          <w:rFonts w:ascii="Tahoma" w:hAnsi="Tahoma" w:cs="Tahoma"/>
          <w:color w:val="000000"/>
        </w:rPr>
      </w:pPr>
    </w:p>
    <w:p w14:paraId="500E0C7E" w14:textId="631ABBEB" w:rsidR="00C328F9" w:rsidRPr="00A140BB" w:rsidRDefault="00C328F9" w:rsidP="0052457F">
      <w:pPr>
        <w:keepNext/>
        <w:keepLines/>
        <w:jc w:val="both"/>
        <w:rPr>
          <w:rFonts w:ascii="Tahoma" w:hAnsi="Tahoma" w:cs="Tahoma"/>
          <w:b/>
          <w:color w:val="000000"/>
        </w:rPr>
      </w:pPr>
      <w:r w:rsidRPr="00A140BB">
        <w:rPr>
          <w:rFonts w:ascii="Tahoma" w:hAnsi="Tahoma" w:cs="Tahoma"/>
          <w:color w:val="000000"/>
        </w:rPr>
        <w:t xml:space="preserve">Posamezni naročnik bo ogled lokacije čiščenja za posamezni sklop predmeta javnega naročila organiziral hkrati za vse najavljene ponudnike </w:t>
      </w:r>
      <w:r w:rsidR="00FA30FD" w:rsidRPr="00A140BB">
        <w:rPr>
          <w:rFonts w:ascii="Tahoma" w:hAnsi="Tahoma" w:cs="Tahoma"/>
          <w:color w:val="000000"/>
        </w:rPr>
        <w:t xml:space="preserve">skupaj </w:t>
      </w:r>
      <w:r w:rsidRPr="00A140BB">
        <w:rPr>
          <w:rFonts w:ascii="Tahoma" w:hAnsi="Tahoma" w:cs="Tahoma"/>
          <w:color w:val="000000"/>
        </w:rPr>
        <w:t>ali za posameznega ponudnika samostojno.</w:t>
      </w:r>
    </w:p>
    <w:p w14:paraId="00C63829" w14:textId="77777777" w:rsidR="003111F6" w:rsidRPr="00A140BB" w:rsidRDefault="003111F6" w:rsidP="0052457F">
      <w:pPr>
        <w:keepNext/>
        <w:keepLines/>
        <w:jc w:val="both"/>
        <w:rPr>
          <w:rFonts w:ascii="Tahoma" w:hAnsi="Tahoma" w:cs="Tahoma"/>
          <w:b/>
        </w:rPr>
      </w:pPr>
    </w:p>
    <w:p w14:paraId="2CE3E37B" w14:textId="1023F8CD" w:rsidR="00D6564B" w:rsidRPr="00A140BB" w:rsidRDefault="00D6564B" w:rsidP="0052457F">
      <w:pPr>
        <w:keepNext/>
        <w:keepLines/>
        <w:jc w:val="both"/>
        <w:rPr>
          <w:rFonts w:ascii="Tahoma" w:hAnsi="Tahoma" w:cs="Tahoma"/>
          <w:bCs/>
        </w:rPr>
      </w:pPr>
      <w:r w:rsidRPr="00A140BB">
        <w:rPr>
          <w:rFonts w:ascii="Tahoma" w:hAnsi="Tahoma" w:cs="Tahoma"/>
          <w:bCs/>
        </w:rPr>
        <w:t>Ponudnik ne bo upravičen do nobenega povečanja cene, ki bi ga utemeljeval s tem, da ni bil polno obveščen o pogojih, ki se nanašajo na izvedbo predmeta okvirnega sporazuma pri posameznemu naročniku</w:t>
      </w:r>
      <w:r w:rsidR="005E58F8" w:rsidRPr="00A140BB">
        <w:rPr>
          <w:rFonts w:ascii="Tahoma" w:hAnsi="Tahoma" w:cs="Tahoma"/>
          <w:bCs/>
        </w:rPr>
        <w:t xml:space="preserve"> oziroma za posamezni sklop predmeta javnega naročnika.</w:t>
      </w:r>
      <w:r w:rsidRPr="00A140BB">
        <w:rPr>
          <w:rFonts w:ascii="Tahoma" w:hAnsi="Tahoma" w:cs="Tahoma"/>
          <w:bCs/>
        </w:rPr>
        <w:t xml:space="preserve"> </w:t>
      </w:r>
    </w:p>
    <w:bookmarkEnd w:id="16"/>
    <w:p w14:paraId="1D27C954" w14:textId="33965274" w:rsidR="000145D6" w:rsidRPr="00A140BB" w:rsidRDefault="000145D6" w:rsidP="0052457F">
      <w:pPr>
        <w:keepNext/>
        <w:keepLines/>
        <w:jc w:val="both"/>
        <w:rPr>
          <w:rFonts w:ascii="Tahoma" w:hAnsi="Tahoma" w:cs="Tahoma"/>
          <w:kern w:val="16"/>
        </w:rPr>
      </w:pPr>
    </w:p>
    <w:p w14:paraId="1ABF2CC5" w14:textId="77777777" w:rsidR="00BB17A1" w:rsidRPr="00A140BB" w:rsidRDefault="00BB17A1" w:rsidP="0052457F">
      <w:pPr>
        <w:keepNext/>
        <w:keepLines/>
        <w:ind w:right="57"/>
        <w:jc w:val="both"/>
        <w:rPr>
          <w:rFonts w:ascii="Tahoma" w:hAnsi="Tahoma" w:cs="Tahoma"/>
          <w:color w:val="000000"/>
        </w:rPr>
      </w:pPr>
      <w:r w:rsidRPr="00A140BB">
        <w:rPr>
          <w:rFonts w:ascii="Tahoma" w:hAnsi="Tahoma" w:cs="Tahoma"/>
          <w:color w:val="000000"/>
        </w:rPr>
        <w:t>V kolikor ponudnik k ponudbeni dokumentaciji ne predloži potrdila o opravljenem ogledu lokacije čiščenja pri posameznem naročniku oziroma posamezni sklop predmeta javnega naročila za katerega oddaja ponudbo, bo naročnik tako ponudbo izključil iz postopka oddaje javnega naročila.</w:t>
      </w:r>
    </w:p>
    <w:p w14:paraId="49C4B777" w14:textId="77777777" w:rsidR="00BB17A1" w:rsidRPr="00A140BB" w:rsidRDefault="00BB17A1" w:rsidP="0052457F">
      <w:pPr>
        <w:keepNext/>
        <w:keepLines/>
        <w:jc w:val="both"/>
        <w:rPr>
          <w:rFonts w:ascii="Tahoma" w:hAnsi="Tahoma" w:cs="Tahoma"/>
          <w:kern w:val="16"/>
        </w:rPr>
      </w:pPr>
    </w:p>
    <w:p w14:paraId="4A0CB869" w14:textId="2BDECD97" w:rsidR="00832A7F" w:rsidRPr="00A140BB" w:rsidRDefault="00FA1573" w:rsidP="0052457F">
      <w:pPr>
        <w:keepNext/>
        <w:keepLines/>
        <w:numPr>
          <w:ilvl w:val="1"/>
          <w:numId w:val="4"/>
        </w:numPr>
        <w:jc w:val="both"/>
        <w:rPr>
          <w:rFonts w:ascii="Tahoma" w:hAnsi="Tahoma" w:cs="Tahoma"/>
          <w:b/>
        </w:rPr>
      </w:pPr>
      <w:r w:rsidRPr="00A140BB">
        <w:rPr>
          <w:rFonts w:ascii="Tahoma" w:hAnsi="Tahoma" w:cs="Tahoma"/>
          <w:b/>
        </w:rPr>
        <w:t>Posebne</w:t>
      </w:r>
      <w:r w:rsidR="00832A7F" w:rsidRPr="00A140BB">
        <w:rPr>
          <w:rFonts w:ascii="Tahoma" w:hAnsi="Tahoma" w:cs="Tahoma"/>
          <w:b/>
        </w:rPr>
        <w:t xml:space="preserve"> zahteve</w:t>
      </w:r>
      <w:r w:rsidR="008B4168" w:rsidRPr="00A140BB">
        <w:rPr>
          <w:rFonts w:ascii="Tahoma" w:hAnsi="Tahoma" w:cs="Tahoma"/>
          <w:b/>
        </w:rPr>
        <w:t xml:space="preserve"> in ponudbeni pogoji</w:t>
      </w:r>
    </w:p>
    <w:p w14:paraId="650B6B95" w14:textId="1D81D5E0" w:rsidR="00055F77" w:rsidRPr="00A140BB" w:rsidRDefault="00055F77" w:rsidP="0052457F">
      <w:pPr>
        <w:keepNext/>
        <w:keepLines/>
        <w:jc w:val="both"/>
        <w:rPr>
          <w:rFonts w:ascii="Tahoma" w:hAnsi="Tahoma" w:cs="Tahoma"/>
        </w:rPr>
      </w:pPr>
    </w:p>
    <w:p w14:paraId="0A09D90E" w14:textId="77777777" w:rsidR="008B4168" w:rsidRPr="00A140BB" w:rsidRDefault="008B4168" w:rsidP="0052457F">
      <w:pPr>
        <w:keepNext/>
        <w:keepLines/>
        <w:numPr>
          <w:ilvl w:val="2"/>
          <w:numId w:val="4"/>
        </w:numPr>
        <w:jc w:val="both"/>
        <w:rPr>
          <w:rFonts w:ascii="Tahoma" w:hAnsi="Tahoma" w:cs="Tahoma"/>
        </w:rPr>
      </w:pPr>
      <w:r w:rsidRPr="00A140BB">
        <w:rPr>
          <w:rFonts w:ascii="Tahoma" w:hAnsi="Tahoma" w:cs="Tahoma"/>
        </w:rPr>
        <w:t>Opremljenost ponudnika in tehnologija čiščenja</w:t>
      </w:r>
    </w:p>
    <w:p w14:paraId="36D897D2" w14:textId="77777777" w:rsidR="008B4168" w:rsidRPr="00A140BB" w:rsidRDefault="008B4168" w:rsidP="0052457F">
      <w:pPr>
        <w:keepNext/>
        <w:keepLines/>
        <w:jc w:val="both"/>
        <w:rPr>
          <w:rFonts w:ascii="Tahoma" w:hAnsi="Tahoma" w:cs="Tahoma"/>
          <w:b/>
        </w:rPr>
      </w:pPr>
    </w:p>
    <w:p w14:paraId="2E4533CC" w14:textId="77777777" w:rsidR="008B4168" w:rsidRPr="00A140BB" w:rsidRDefault="008B4168" w:rsidP="0052457F">
      <w:pPr>
        <w:pStyle w:val="Brezrazmikov"/>
        <w:keepNext/>
        <w:keepLines/>
        <w:jc w:val="both"/>
        <w:rPr>
          <w:rFonts w:ascii="Tahoma" w:hAnsi="Tahoma" w:cs="Tahoma"/>
          <w:sz w:val="20"/>
          <w:szCs w:val="20"/>
        </w:rPr>
      </w:pPr>
      <w:r w:rsidRPr="00A140BB">
        <w:rPr>
          <w:rFonts w:ascii="Tahoma" w:hAnsi="Tahoma" w:cs="Tahoma"/>
          <w:sz w:val="20"/>
          <w:szCs w:val="20"/>
        </w:rPr>
        <w:t xml:space="preserve">Ponudnik mora pri izvajanju storitev čiščenja uporabljati sodobne tehnološke rešitve in posodabljati delovni proces v skladu s tehnološkim napredkom in spoznanji na področju čiščenja. </w:t>
      </w:r>
    </w:p>
    <w:p w14:paraId="2FE0F127" w14:textId="77777777" w:rsidR="008B4168" w:rsidRPr="00A140BB" w:rsidRDefault="008B4168" w:rsidP="0052457F">
      <w:pPr>
        <w:pStyle w:val="Brezrazmikov"/>
        <w:keepNext/>
        <w:keepLines/>
        <w:jc w:val="both"/>
        <w:rPr>
          <w:rFonts w:ascii="Tahoma" w:hAnsi="Tahoma" w:cs="Tahoma"/>
          <w:sz w:val="20"/>
          <w:szCs w:val="20"/>
        </w:rPr>
      </w:pPr>
    </w:p>
    <w:p w14:paraId="6390290D" w14:textId="77777777" w:rsidR="008B4168" w:rsidRPr="00A140BB" w:rsidRDefault="008B4168" w:rsidP="0052457F">
      <w:pPr>
        <w:pStyle w:val="Brezrazmikov"/>
        <w:keepNext/>
        <w:keepLines/>
        <w:jc w:val="both"/>
        <w:rPr>
          <w:rFonts w:ascii="Tahoma" w:hAnsi="Tahoma" w:cs="Tahoma"/>
          <w:sz w:val="20"/>
          <w:szCs w:val="20"/>
        </w:rPr>
      </w:pPr>
      <w:r w:rsidRPr="00A140BB">
        <w:rPr>
          <w:rFonts w:ascii="Tahoma" w:hAnsi="Tahoma" w:cs="Tahoma"/>
          <w:sz w:val="20"/>
          <w:szCs w:val="20"/>
        </w:rPr>
        <w:t>Ponudnik mora zagotoviti pripomočke za čiščenje (krpe, vedra, lestve, čistilne vozičke, itd.) in delovne stroje za izvajanje storitev čiščenja skladno s tehnično specifikacijo za posamezni sklop. Vsi čistilni pripomočki, ki jih bo uporabljal izvajalec čiščenja morajo biti dnevno čisti in redno vzdrževani.</w:t>
      </w:r>
    </w:p>
    <w:p w14:paraId="2C83C74B" w14:textId="77777777" w:rsidR="008B4168" w:rsidRPr="00A140BB" w:rsidRDefault="008B4168" w:rsidP="0052457F">
      <w:pPr>
        <w:keepNext/>
        <w:keepLines/>
      </w:pPr>
    </w:p>
    <w:p w14:paraId="56814D7B" w14:textId="0447DF0F" w:rsidR="008B4168" w:rsidRPr="00A140BB" w:rsidRDefault="008B4168" w:rsidP="0052457F">
      <w:pPr>
        <w:pStyle w:val="Brezrazmikov"/>
        <w:keepNext/>
        <w:keepLines/>
        <w:jc w:val="both"/>
        <w:rPr>
          <w:rFonts w:ascii="Tahoma" w:hAnsi="Tahoma" w:cs="Tahoma"/>
          <w:sz w:val="20"/>
          <w:szCs w:val="20"/>
        </w:rPr>
      </w:pPr>
      <w:r w:rsidRPr="00A140BB">
        <w:rPr>
          <w:rFonts w:ascii="Tahoma" w:hAnsi="Tahoma" w:cs="Tahoma"/>
          <w:sz w:val="20"/>
          <w:szCs w:val="20"/>
        </w:rPr>
        <w:t>Za čiščenje mora ponudnik zagotoviti zadostno število čistilnih vozičkov (t</w:t>
      </w:r>
      <w:r w:rsidR="00265742">
        <w:rPr>
          <w:rFonts w:ascii="Tahoma" w:hAnsi="Tahoma" w:cs="Tahoma"/>
          <w:sz w:val="20"/>
          <w:szCs w:val="20"/>
        </w:rPr>
        <w:t>rodelni ali večdelni vozički</w:t>
      </w:r>
      <w:r w:rsidR="0069759B">
        <w:rPr>
          <w:rFonts w:ascii="Tahoma" w:hAnsi="Tahoma" w:cs="Tahoma"/>
          <w:sz w:val="20"/>
          <w:szCs w:val="20"/>
        </w:rPr>
        <w:t xml:space="preserve"> </w:t>
      </w:r>
      <w:r w:rsidRPr="00A140BB">
        <w:rPr>
          <w:rFonts w:ascii="Tahoma" w:hAnsi="Tahoma" w:cs="Tahoma"/>
          <w:sz w:val="20"/>
          <w:szCs w:val="20"/>
        </w:rPr>
        <w:t>za ločevanje odpadkov), ki bodo omogočali ločeno zbiranje odpadkov, kot ga imajo naročniki že vpeljanega</w:t>
      </w:r>
      <w:r w:rsidR="00603211" w:rsidRPr="00603211">
        <w:t xml:space="preserve"> </w:t>
      </w:r>
      <w:r w:rsidR="00603211">
        <w:t>(mešani komunalni odpadki, embalaža</w:t>
      </w:r>
      <w:r w:rsidR="0069759B">
        <w:t xml:space="preserve">, steklo, </w:t>
      </w:r>
      <w:r w:rsidR="00603211">
        <w:t>biološki odpadki</w:t>
      </w:r>
      <w:r w:rsidR="00265742">
        <w:t>,</w:t>
      </w:r>
      <w:r w:rsidR="0069759B">
        <w:t xml:space="preserve"> itd.</w:t>
      </w:r>
      <w:r w:rsidR="00603211">
        <w:t>)</w:t>
      </w:r>
      <w:r w:rsidRPr="00A140BB">
        <w:rPr>
          <w:rFonts w:ascii="Tahoma" w:hAnsi="Tahoma" w:cs="Tahoma"/>
          <w:sz w:val="20"/>
          <w:szCs w:val="20"/>
        </w:rPr>
        <w:t>.</w:t>
      </w:r>
    </w:p>
    <w:p w14:paraId="39863B3B" w14:textId="77777777" w:rsidR="008B4168" w:rsidRPr="00A140BB" w:rsidRDefault="008B4168" w:rsidP="0052457F">
      <w:pPr>
        <w:pStyle w:val="Brezrazmikov"/>
        <w:keepNext/>
        <w:keepLines/>
        <w:jc w:val="both"/>
        <w:rPr>
          <w:rFonts w:ascii="Tahoma" w:hAnsi="Tahoma" w:cs="Tahoma"/>
          <w:sz w:val="20"/>
          <w:szCs w:val="20"/>
        </w:rPr>
      </w:pPr>
    </w:p>
    <w:p w14:paraId="52530657" w14:textId="3694DF94" w:rsidR="00F21A86" w:rsidRPr="00A140BB" w:rsidRDefault="00F21A86" w:rsidP="0052457F">
      <w:pPr>
        <w:keepNext/>
        <w:keepLines/>
        <w:contextualSpacing/>
        <w:jc w:val="both"/>
        <w:rPr>
          <w:rFonts w:ascii="Tahoma" w:hAnsi="Tahoma" w:cs="Tahoma"/>
        </w:rPr>
      </w:pPr>
      <w:r w:rsidRPr="00A140BB">
        <w:rPr>
          <w:rFonts w:ascii="Tahoma" w:hAnsi="Tahoma" w:cs="Tahoma"/>
        </w:rPr>
        <w:t>Kakovost čiščenja mora biti v skladu s tehničn</w:t>
      </w:r>
      <w:r w:rsidR="00932538" w:rsidRPr="00A140BB">
        <w:rPr>
          <w:rFonts w:ascii="Tahoma" w:hAnsi="Tahoma" w:cs="Tahoma"/>
        </w:rPr>
        <w:t>im opisom</w:t>
      </w:r>
      <w:r w:rsidRPr="00A140BB">
        <w:rPr>
          <w:rFonts w:ascii="Tahoma" w:hAnsi="Tahoma" w:cs="Tahoma"/>
        </w:rPr>
        <w:t xml:space="preserve"> naročnika in vsemi ostalimi zahtevami naročnika, navedenimi v razpisni dokumentaciji in tehničnih specifikacijah za posamezni sklop predmeta javnega naročila.</w:t>
      </w:r>
    </w:p>
    <w:p w14:paraId="6F7ABA89" w14:textId="77777777" w:rsidR="00F21A86" w:rsidRPr="00A140BB" w:rsidRDefault="00F21A86" w:rsidP="0052457F">
      <w:pPr>
        <w:pStyle w:val="Brezrazmikov"/>
        <w:keepNext/>
        <w:keepLines/>
        <w:jc w:val="both"/>
        <w:rPr>
          <w:rFonts w:ascii="Tahoma" w:hAnsi="Tahoma" w:cs="Tahoma"/>
          <w:sz w:val="20"/>
          <w:szCs w:val="20"/>
        </w:rPr>
      </w:pPr>
    </w:p>
    <w:p w14:paraId="6D9B0E36" w14:textId="2A64937C" w:rsidR="008B4168" w:rsidRPr="00A140BB" w:rsidRDefault="008B4168" w:rsidP="0052457F">
      <w:pPr>
        <w:pStyle w:val="Brezrazmikov"/>
        <w:keepNext/>
        <w:keepLines/>
        <w:jc w:val="both"/>
        <w:rPr>
          <w:rFonts w:ascii="Tahoma" w:hAnsi="Tahoma" w:cs="Tahoma"/>
          <w:sz w:val="20"/>
          <w:szCs w:val="20"/>
        </w:rPr>
      </w:pPr>
      <w:r w:rsidRPr="00A140BB">
        <w:rPr>
          <w:rFonts w:ascii="Tahoma" w:hAnsi="Tahoma" w:cs="Tahoma"/>
          <w:sz w:val="20"/>
          <w:szCs w:val="20"/>
        </w:rPr>
        <w:t>Ponudnik mora zagotoviti, da se bo uporabljalo različne krpe glede na predmet čiščenja (lokacijo čiščenja – pisarne, sanitarije, hodniki, skladišča, ….) ter dnevno pranje krp za brisanje talnih in zgornjih površin. Stroji, ki jih uporablja ponudnik morajo izpolnjevati zahteve Pravilnika o varnosti strojev (</w:t>
      </w:r>
      <w:r w:rsidRPr="00A140BB">
        <w:rPr>
          <w:rFonts w:ascii="Tahoma" w:hAnsi="Tahoma" w:cs="Tahoma"/>
          <w:bCs/>
          <w:sz w:val="20"/>
          <w:szCs w:val="20"/>
        </w:rPr>
        <w:t>Ur. l. RS, št. 75/08, 66/10, 17/11 – ZTZPUS-1 in 74/11</w:t>
      </w:r>
      <w:r w:rsidRPr="00A140BB">
        <w:rPr>
          <w:rFonts w:ascii="Tahoma" w:hAnsi="Tahoma" w:cs="Tahoma"/>
          <w:sz w:val="20"/>
          <w:szCs w:val="20"/>
        </w:rPr>
        <w:t>).</w:t>
      </w:r>
    </w:p>
    <w:p w14:paraId="707D2E44" w14:textId="77777777" w:rsidR="008B4168" w:rsidRPr="00A140BB" w:rsidRDefault="008B4168" w:rsidP="0052457F">
      <w:pPr>
        <w:keepNext/>
        <w:keepLines/>
      </w:pPr>
    </w:p>
    <w:p w14:paraId="0D64E243" w14:textId="3ACDF7D5" w:rsidR="008B4168" w:rsidRPr="00A140BB" w:rsidRDefault="008B4168" w:rsidP="0052457F">
      <w:pPr>
        <w:keepNext/>
        <w:keepLines/>
        <w:jc w:val="both"/>
        <w:rPr>
          <w:rFonts w:ascii="Tahoma" w:hAnsi="Tahoma" w:cs="Tahoma"/>
        </w:rPr>
      </w:pPr>
      <w:r w:rsidRPr="00A140BB">
        <w:rPr>
          <w:rFonts w:ascii="Tahoma" w:hAnsi="Tahoma" w:cs="Tahoma"/>
        </w:rPr>
        <w:t xml:space="preserve">Ponudnik </w:t>
      </w:r>
      <w:r w:rsidRPr="00943F40">
        <w:rPr>
          <w:rFonts w:ascii="Tahoma" w:hAnsi="Tahoma" w:cs="Tahoma"/>
        </w:rPr>
        <w:t>mora v Prilogo 6/</w:t>
      </w:r>
      <w:r w:rsidR="00932538" w:rsidRPr="00943F40">
        <w:rPr>
          <w:rFonts w:ascii="Tahoma" w:hAnsi="Tahoma" w:cs="Tahoma"/>
        </w:rPr>
        <w:t>6</w:t>
      </w:r>
      <w:r w:rsidRPr="00943F40">
        <w:rPr>
          <w:rFonts w:ascii="Tahoma" w:hAnsi="Tahoma" w:cs="Tahoma"/>
        </w:rPr>
        <w:t xml:space="preserve"> priložiti seznam pripomočkov za čiščenje (krpe</w:t>
      </w:r>
      <w:r w:rsidRPr="00A140BB">
        <w:rPr>
          <w:rFonts w:ascii="Tahoma" w:hAnsi="Tahoma" w:cs="Tahoma"/>
        </w:rPr>
        <w:t xml:space="preserve">, metle, lestve, itd.) in delovnih strojev (sesalni stroji, čistilni stroji za strojno čiščenje tal, itd.), s katerimi bo opravljal storitev čiščenja za posameznega naročnika. </w:t>
      </w:r>
    </w:p>
    <w:p w14:paraId="7248EC0B" w14:textId="77777777" w:rsidR="008B4168" w:rsidRPr="00A140BB" w:rsidRDefault="008B4168" w:rsidP="0052457F">
      <w:pPr>
        <w:keepNext/>
        <w:keepLines/>
        <w:jc w:val="both"/>
        <w:rPr>
          <w:rFonts w:ascii="Tahoma" w:hAnsi="Tahoma" w:cs="Tahoma"/>
        </w:rPr>
      </w:pPr>
    </w:p>
    <w:p w14:paraId="72945BAD" w14:textId="5D8F4447" w:rsidR="008B4168" w:rsidRPr="00A140BB" w:rsidRDefault="008B4168" w:rsidP="0052457F">
      <w:pPr>
        <w:keepNext/>
        <w:keepLines/>
        <w:jc w:val="both"/>
        <w:rPr>
          <w:rFonts w:ascii="Tahoma" w:hAnsi="Tahoma" w:cs="Tahoma"/>
        </w:rPr>
      </w:pPr>
      <w:r w:rsidRPr="00A140BB">
        <w:rPr>
          <w:rFonts w:ascii="Tahoma" w:hAnsi="Tahoma" w:cs="Tahoma"/>
          <w:u w:val="single"/>
        </w:rPr>
        <w:lastRenderedPageBreak/>
        <w:t>Seznam pripomočkov za čiščenje mora biti priložen za vsak sklop posebej za katerega ponudnik oddaja ponudbo</w:t>
      </w:r>
      <w:r w:rsidRPr="00A140BB">
        <w:rPr>
          <w:rFonts w:ascii="Tahoma" w:hAnsi="Tahoma" w:cs="Tahoma"/>
        </w:rPr>
        <w:t xml:space="preserve">. Posamezne zahteve naročnika so opredeljene v tehničnih opisih predmeta naročila predmeta, ki so kot priloge sestavni del razpisne dokumentacije. </w:t>
      </w:r>
    </w:p>
    <w:p w14:paraId="5C3B317B" w14:textId="77777777" w:rsidR="00945715" w:rsidRPr="00A140BB" w:rsidRDefault="00945715" w:rsidP="0052457F">
      <w:pPr>
        <w:keepNext/>
        <w:keepLines/>
        <w:jc w:val="both"/>
        <w:rPr>
          <w:rFonts w:ascii="Tahoma" w:hAnsi="Tahoma" w:cs="Tahoma"/>
        </w:rPr>
      </w:pPr>
    </w:p>
    <w:p w14:paraId="7D1F65D0" w14:textId="77777777" w:rsidR="00FE547E" w:rsidRPr="00A140BB" w:rsidRDefault="00FE547E" w:rsidP="0052457F">
      <w:pPr>
        <w:keepNext/>
        <w:keepLines/>
        <w:numPr>
          <w:ilvl w:val="2"/>
          <w:numId w:val="4"/>
        </w:numPr>
        <w:jc w:val="both"/>
        <w:rPr>
          <w:rFonts w:ascii="Tahoma" w:hAnsi="Tahoma" w:cs="Tahoma"/>
        </w:rPr>
      </w:pPr>
      <w:r w:rsidRPr="00A140BB">
        <w:rPr>
          <w:rFonts w:ascii="Tahoma" w:hAnsi="Tahoma" w:cs="Tahoma"/>
        </w:rPr>
        <w:t>Zagotavljanje varnosti in zdravja pri delu</w:t>
      </w:r>
    </w:p>
    <w:p w14:paraId="0B27212A" w14:textId="77300506" w:rsidR="00FE547E" w:rsidRPr="00A140BB" w:rsidRDefault="00FE547E" w:rsidP="0052457F">
      <w:pPr>
        <w:keepNext/>
        <w:keepLines/>
        <w:jc w:val="both"/>
        <w:rPr>
          <w:rFonts w:ascii="Tahoma" w:hAnsi="Tahoma" w:cs="Tahoma"/>
        </w:rPr>
      </w:pPr>
    </w:p>
    <w:p w14:paraId="55F3201B" w14:textId="77777777" w:rsidR="00FE547E" w:rsidRPr="00A140BB" w:rsidRDefault="00FE547E" w:rsidP="0052457F">
      <w:pPr>
        <w:keepNext/>
        <w:keepLines/>
        <w:jc w:val="both"/>
        <w:rPr>
          <w:rFonts w:ascii="Tahoma" w:hAnsi="Tahoma" w:cs="Tahoma"/>
        </w:rPr>
      </w:pPr>
      <w:r w:rsidRPr="00A140BB">
        <w:rPr>
          <w:rFonts w:ascii="Tahoma" w:hAnsi="Tahoma" w:cs="Tahoma"/>
        </w:rPr>
        <w:t xml:space="preserve">Izvajalec bo moral po sklenitvi okvirnega sporazuma z naročnikom skleniti tudi Pisni sporazum v skladu z 39. členom Zakona o varnosti in zdravju pri delu (Ur. L. RS., št. 43/11; ZVZD-1), ki ureja skupne varstvene ukrepe za zagotavljanje varstva in zdravja pri delu. Nespoštovanje določil je razlog za prekinitev okvirnega sporazuma. </w:t>
      </w:r>
    </w:p>
    <w:p w14:paraId="7DF9A81C" w14:textId="77777777" w:rsidR="00326F0B" w:rsidRPr="00A140BB" w:rsidRDefault="00326F0B" w:rsidP="0052457F">
      <w:pPr>
        <w:keepNext/>
        <w:keepLines/>
        <w:jc w:val="both"/>
        <w:rPr>
          <w:rFonts w:ascii="Tahoma" w:hAnsi="Tahoma" w:cs="Tahoma"/>
        </w:rPr>
      </w:pPr>
    </w:p>
    <w:p w14:paraId="4F980D78" w14:textId="2511C98E" w:rsidR="00FE547E" w:rsidRPr="00A140BB" w:rsidRDefault="00FE547E" w:rsidP="0052457F">
      <w:pPr>
        <w:keepNext/>
        <w:keepLines/>
        <w:numPr>
          <w:ilvl w:val="2"/>
          <w:numId w:val="4"/>
        </w:numPr>
        <w:jc w:val="both"/>
        <w:rPr>
          <w:rFonts w:ascii="Tahoma" w:hAnsi="Tahoma" w:cs="Tahoma"/>
        </w:rPr>
      </w:pPr>
      <w:r w:rsidRPr="00A140BB">
        <w:rPr>
          <w:rFonts w:ascii="Tahoma" w:hAnsi="Tahoma" w:cs="Tahoma"/>
        </w:rPr>
        <w:t>Zdravstven</w:t>
      </w:r>
      <w:r w:rsidR="00136415">
        <w:rPr>
          <w:rFonts w:ascii="Tahoma" w:hAnsi="Tahoma" w:cs="Tahoma"/>
        </w:rPr>
        <w:t>e</w:t>
      </w:r>
      <w:r w:rsidRPr="00A140BB">
        <w:rPr>
          <w:rFonts w:ascii="Tahoma" w:hAnsi="Tahoma" w:cs="Tahoma"/>
        </w:rPr>
        <w:t xml:space="preserve"> </w:t>
      </w:r>
      <w:r w:rsidR="001F5F81" w:rsidRPr="00A140BB">
        <w:rPr>
          <w:rFonts w:ascii="Tahoma" w:hAnsi="Tahoma" w:cs="Tahoma"/>
        </w:rPr>
        <w:t>zahteve</w:t>
      </w:r>
      <w:r w:rsidRPr="00A140BB">
        <w:rPr>
          <w:rFonts w:ascii="Tahoma" w:hAnsi="Tahoma" w:cs="Tahoma"/>
        </w:rPr>
        <w:t xml:space="preserve"> (velja za Sklop št. 6 VKS</w:t>
      </w:r>
      <w:r w:rsidR="00326F0B" w:rsidRPr="00A140BB">
        <w:rPr>
          <w:rFonts w:ascii="Tahoma" w:hAnsi="Tahoma" w:cs="Tahoma"/>
        </w:rPr>
        <w:t>,</w:t>
      </w:r>
      <w:r w:rsidR="00943F40">
        <w:rPr>
          <w:rFonts w:ascii="Tahoma" w:hAnsi="Tahoma" w:cs="Tahoma"/>
        </w:rPr>
        <w:t xml:space="preserve"> za</w:t>
      </w:r>
      <w:r w:rsidR="00326F0B" w:rsidRPr="00A140BB">
        <w:rPr>
          <w:rFonts w:ascii="Tahoma" w:hAnsi="Tahoma" w:cs="Tahoma"/>
        </w:rPr>
        <w:t xml:space="preserve"> </w:t>
      </w:r>
      <w:r w:rsidR="001F5F81" w:rsidRPr="00A140BB">
        <w:rPr>
          <w:rFonts w:ascii="Tahoma" w:hAnsi="Tahoma"/>
        </w:rPr>
        <w:t xml:space="preserve">naročnika </w:t>
      </w:r>
      <w:r w:rsidR="001F5F81" w:rsidRPr="00A140BB">
        <w:rPr>
          <w:rFonts w:ascii="Tahoma" w:hAnsi="Tahoma" w:cs="Tahoma"/>
          <w:szCs w:val="22"/>
        </w:rPr>
        <w:t xml:space="preserve">JAVNO PODJETJE </w:t>
      </w:r>
      <w:r w:rsidR="001F5F81" w:rsidRPr="00A140BB">
        <w:rPr>
          <w:rFonts w:ascii="Tahoma" w:hAnsi="Tahoma" w:cs="Tahoma"/>
          <w:bCs/>
        </w:rPr>
        <w:t>VODOVOD KANALIZACIJA SNAGA, d.o.o.)</w:t>
      </w:r>
    </w:p>
    <w:p w14:paraId="174986A5" w14:textId="77777777" w:rsidR="00FE547E" w:rsidRPr="00A140BB" w:rsidRDefault="00FE547E" w:rsidP="0052457F">
      <w:pPr>
        <w:keepNext/>
        <w:keepLines/>
        <w:jc w:val="both"/>
        <w:rPr>
          <w:rFonts w:ascii="Tahoma" w:hAnsi="Tahoma" w:cs="Tahoma"/>
        </w:rPr>
      </w:pPr>
    </w:p>
    <w:p w14:paraId="7ABF1771" w14:textId="229C0312" w:rsidR="00FE547E" w:rsidRPr="00A140BB" w:rsidRDefault="00FE547E" w:rsidP="0052457F">
      <w:pPr>
        <w:keepNext/>
        <w:keepLines/>
        <w:jc w:val="both"/>
        <w:rPr>
          <w:rFonts w:ascii="Tahoma" w:hAnsi="Tahoma" w:cs="Tahoma"/>
        </w:rPr>
      </w:pPr>
      <w:r w:rsidRPr="00A140BB">
        <w:rPr>
          <w:rFonts w:ascii="Tahoma" w:hAnsi="Tahoma" w:cs="Tahoma"/>
          <w:u w:val="single"/>
        </w:rPr>
        <w:t>Pravilnik o zdravstvenih zahtevah za osebe, ki pri delu v proizvodnji in prometu z živili prihajajo v stik z živili (Ur.</w:t>
      </w:r>
      <w:r w:rsidR="00326F0B" w:rsidRPr="00A140BB">
        <w:rPr>
          <w:rFonts w:ascii="Tahoma" w:hAnsi="Tahoma" w:cs="Tahoma"/>
          <w:u w:val="single"/>
        </w:rPr>
        <w:t xml:space="preserve"> </w:t>
      </w:r>
      <w:r w:rsidRPr="00A140BB">
        <w:rPr>
          <w:rFonts w:ascii="Tahoma" w:hAnsi="Tahoma" w:cs="Tahoma"/>
          <w:u w:val="single"/>
        </w:rPr>
        <w:t>l. RS št. 82/2003 in Ur.</w:t>
      </w:r>
      <w:r w:rsidR="00326F0B" w:rsidRPr="00A140BB">
        <w:rPr>
          <w:rFonts w:ascii="Tahoma" w:hAnsi="Tahoma" w:cs="Tahoma"/>
          <w:u w:val="single"/>
        </w:rPr>
        <w:t xml:space="preserve"> </w:t>
      </w:r>
      <w:r w:rsidRPr="00A140BB">
        <w:rPr>
          <w:rFonts w:ascii="Tahoma" w:hAnsi="Tahoma" w:cs="Tahoma"/>
          <w:u w:val="single"/>
        </w:rPr>
        <w:t>l. RS št. 25/2009)</w:t>
      </w:r>
      <w:r w:rsidRPr="00A140BB">
        <w:rPr>
          <w:rFonts w:ascii="Tahoma" w:hAnsi="Tahoma" w:cs="Tahoma"/>
        </w:rPr>
        <w:t xml:space="preserve"> določa:</w:t>
      </w:r>
    </w:p>
    <w:p w14:paraId="0FF35067" w14:textId="77777777" w:rsidR="00FE547E" w:rsidRPr="00A140BB" w:rsidRDefault="00FE547E" w:rsidP="0052457F">
      <w:pPr>
        <w:keepNext/>
        <w:keepLines/>
        <w:numPr>
          <w:ilvl w:val="0"/>
          <w:numId w:val="12"/>
        </w:numPr>
        <w:jc w:val="both"/>
        <w:rPr>
          <w:rFonts w:ascii="Tahoma" w:hAnsi="Tahoma" w:cs="Tahoma"/>
        </w:rPr>
      </w:pPr>
      <w:r w:rsidRPr="00A140BB">
        <w:rPr>
          <w:rFonts w:ascii="Tahoma" w:hAnsi="Tahoma" w:cs="Tahoma"/>
        </w:rPr>
        <w:t xml:space="preserve">zdravstvene zahteve za osebe, ki pri delu v proizvodnji in prometu z živili, </w:t>
      </w:r>
      <w:r w:rsidRPr="00A140BB">
        <w:rPr>
          <w:rFonts w:ascii="Tahoma" w:hAnsi="Tahoma" w:cs="Tahoma"/>
          <w:u w:val="single"/>
        </w:rPr>
        <w:t>vključno s pitno vodo</w:t>
      </w:r>
      <w:r w:rsidRPr="00A140BB">
        <w:rPr>
          <w:rFonts w:ascii="Tahoma" w:hAnsi="Tahoma" w:cs="Tahoma"/>
        </w:rPr>
        <w:t xml:space="preserve">, prihajajo stalno ali občasno v stik z živili (pitno vodo) </w:t>
      </w:r>
    </w:p>
    <w:p w14:paraId="046026C2" w14:textId="77777777" w:rsidR="00FE547E" w:rsidRPr="00A140BB" w:rsidRDefault="00FE547E" w:rsidP="0052457F">
      <w:pPr>
        <w:keepNext/>
        <w:keepLines/>
        <w:numPr>
          <w:ilvl w:val="0"/>
          <w:numId w:val="12"/>
        </w:numPr>
        <w:jc w:val="both"/>
        <w:rPr>
          <w:rFonts w:ascii="Tahoma" w:hAnsi="Tahoma" w:cs="Tahoma"/>
        </w:rPr>
      </w:pPr>
      <w:r w:rsidRPr="00A140BB">
        <w:rPr>
          <w:rFonts w:ascii="Tahoma" w:hAnsi="Tahoma" w:cs="Tahoma"/>
        </w:rPr>
        <w:t>dolžnosti oseb</w:t>
      </w:r>
    </w:p>
    <w:p w14:paraId="77BBA1D0" w14:textId="77777777" w:rsidR="00FE547E" w:rsidRPr="00A140BB" w:rsidRDefault="00FE547E" w:rsidP="0052457F">
      <w:pPr>
        <w:keepNext/>
        <w:keepLines/>
        <w:numPr>
          <w:ilvl w:val="0"/>
          <w:numId w:val="12"/>
        </w:numPr>
        <w:jc w:val="both"/>
        <w:rPr>
          <w:rFonts w:ascii="Tahoma" w:hAnsi="Tahoma" w:cs="Tahoma"/>
        </w:rPr>
      </w:pPr>
      <w:r w:rsidRPr="00A140BB">
        <w:rPr>
          <w:rFonts w:ascii="Tahoma" w:hAnsi="Tahoma" w:cs="Tahoma"/>
        </w:rPr>
        <w:t>obseg, način in pogoje za opravljanje pregledov oseb</w:t>
      </w:r>
    </w:p>
    <w:p w14:paraId="743B9162" w14:textId="77777777" w:rsidR="00FE547E" w:rsidRPr="00A140BB" w:rsidRDefault="00FE547E" w:rsidP="0052457F">
      <w:pPr>
        <w:keepNext/>
        <w:keepLines/>
        <w:numPr>
          <w:ilvl w:val="0"/>
          <w:numId w:val="12"/>
        </w:numPr>
        <w:jc w:val="both"/>
        <w:rPr>
          <w:rFonts w:ascii="Tahoma" w:hAnsi="Tahoma" w:cs="Tahoma"/>
        </w:rPr>
      </w:pPr>
      <w:r w:rsidRPr="00A140BB">
        <w:rPr>
          <w:rFonts w:ascii="Tahoma" w:hAnsi="Tahoma" w:cs="Tahoma"/>
        </w:rPr>
        <w:t>dolžnosti nosilcev živilske dejavnosti</w:t>
      </w:r>
    </w:p>
    <w:p w14:paraId="2C45614D" w14:textId="77777777" w:rsidR="00FE547E" w:rsidRPr="00A140BB" w:rsidRDefault="00FE547E" w:rsidP="0052457F">
      <w:pPr>
        <w:keepNext/>
        <w:keepLines/>
        <w:jc w:val="both"/>
        <w:rPr>
          <w:rFonts w:ascii="Tahoma" w:hAnsi="Tahoma" w:cs="Tahoma"/>
        </w:rPr>
      </w:pPr>
    </w:p>
    <w:p w14:paraId="7CB294D2" w14:textId="77777777" w:rsidR="00FE547E" w:rsidRPr="00A140BB" w:rsidRDefault="00FE547E" w:rsidP="0052457F">
      <w:pPr>
        <w:keepNext/>
        <w:keepLines/>
        <w:jc w:val="both"/>
        <w:rPr>
          <w:rFonts w:ascii="Tahoma" w:hAnsi="Tahoma" w:cs="Tahoma"/>
        </w:rPr>
      </w:pPr>
      <w:r w:rsidRPr="00A140BB">
        <w:rPr>
          <w:rFonts w:ascii="Tahoma" w:hAnsi="Tahoma" w:cs="Tahoma"/>
        </w:rPr>
        <w:t>Stik z živili (pitno vodo) v smislu tega pravilnika pomeni stik z:</w:t>
      </w:r>
    </w:p>
    <w:p w14:paraId="6A0431ED" w14:textId="77777777" w:rsidR="00FE547E" w:rsidRPr="00A140BB" w:rsidRDefault="00FE547E" w:rsidP="0052457F">
      <w:pPr>
        <w:keepNext/>
        <w:keepLines/>
        <w:numPr>
          <w:ilvl w:val="0"/>
          <w:numId w:val="13"/>
        </w:numPr>
        <w:jc w:val="both"/>
        <w:rPr>
          <w:rFonts w:ascii="Tahoma" w:hAnsi="Tahoma" w:cs="Tahoma"/>
        </w:rPr>
      </w:pPr>
      <w:r w:rsidRPr="00A140BB">
        <w:rPr>
          <w:rFonts w:ascii="Tahoma" w:hAnsi="Tahoma" w:cs="Tahoma"/>
        </w:rPr>
        <w:t>delovno opremo,</w:t>
      </w:r>
    </w:p>
    <w:p w14:paraId="3DFC31D5" w14:textId="77777777" w:rsidR="00FE547E" w:rsidRPr="00A140BB" w:rsidRDefault="00FE547E" w:rsidP="0052457F">
      <w:pPr>
        <w:keepNext/>
        <w:keepLines/>
        <w:numPr>
          <w:ilvl w:val="0"/>
          <w:numId w:val="13"/>
        </w:numPr>
        <w:jc w:val="both"/>
        <w:rPr>
          <w:rFonts w:ascii="Tahoma" w:hAnsi="Tahoma" w:cs="Tahoma"/>
        </w:rPr>
      </w:pPr>
      <w:r w:rsidRPr="00A140BB">
        <w:rPr>
          <w:rFonts w:ascii="Tahoma" w:hAnsi="Tahoma" w:cs="Tahoma"/>
        </w:rPr>
        <w:t>delovnimi površinami,</w:t>
      </w:r>
    </w:p>
    <w:p w14:paraId="0F107EF7" w14:textId="77777777" w:rsidR="00FE547E" w:rsidRPr="00A140BB" w:rsidRDefault="00FE547E" w:rsidP="0052457F">
      <w:pPr>
        <w:keepNext/>
        <w:keepLines/>
        <w:numPr>
          <w:ilvl w:val="0"/>
          <w:numId w:val="13"/>
        </w:numPr>
        <w:jc w:val="both"/>
        <w:rPr>
          <w:rFonts w:ascii="Tahoma" w:hAnsi="Tahoma" w:cs="Tahoma"/>
        </w:rPr>
      </w:pPr>
      <w:r w:rsidRPr="00A140BB">
        <w:rPr>
          <w:rFonts w:ascii="Tahoma" w:hAnsi="Tahoma" w:cs="Tahoma"/>
        </w:rPr>
        <w:t>predmeti ali materiali, ki neposredno prihajajo v stik z živili.</w:t>
      </w:r>
    </w:p>
    <w:p w14:paraId="6CAEDAC2" w14:textId="77777777" w:rsidR="00FE547E" w:rsidRPr="00A140BB" w:rsidRDefault="00FE547E" w:rsidP="0052457F">
      <w:pPr>
        <w:pStyle w:val="Telobesedila2"/>
        <w:keepNext/>
        <w:keepLines/>
        <w:rPr>
          <w:rFonts w:ascii="Tahoma" w:hAnsi="Tahoma" w:cs="Tahoma"/>
        </w:rPr>
      </w:pPr>
    </w:p>
    <w:p w14:paraId="0B0B479B" w14:textId="5DD13320" w:rsidR="00FE547E" w:rsidRPr="00265742" w:rsidRDefault="00FE547E" w:rsidP="0052457F">
      <w:pPr>
        <w:pStyle w:val="Telobesedila2"/>
        <w:keepNext/>
        <w:keepLines/>
        <w:rPr>
          <w:rFonts w:ascii="Tahoma" w:hAnsi="Tahoma" w:cs="Tahoma"/>
          <w:sz w:val="20"/>
        </w:rPr>
      </w:pPr>
      <w:r w:rsidRPr="00265742">
        <w:rPr>
          <w:rFonts w:ascii="Tahoma" w:hAnsi="Tahoma" w:cs="Tahoma"/>
          <w:sz w:val="20"/>
        </w:rPr>
        <w:t xml:space="preserve">Zahteve za ponudnika, ki bo izvajal dela iz okvirnega sporazuma ali druga dela za </w:t>
      </w:r>
      <w:r w:rsidR="001F5F81" w:rsidRPr="00265742">
        <w:rPr>
          <w:rFonts w:ascii="Tahoma" w:hAnsi="Tahoma" w:cs="Tahoma"/>
          <w:sz w:val="20"/>
        </w:rPr>
        <w:t>JP VOKA SNAGA d.o.o.</w:t>
      </w:r>
      <w:r w:rsidRPr="00265742">
        <w:rPr>
          <w:rFonts w:ascii="Tahoma" w:hAnsi="Tahoma" w:cs="Tahoma"/>
          <w:sz w:val="20"/>
        </w:rPr>
        <w:t>:</w:t>
      </w:r>
    </w:p>
    <w:p w14:paraId="4AC6B3FD" w14:textId="63CF3091" w:rsidR="00FE547E" w:rsidRPr="00A140BB" w:rsidRDefault="00FE547E" w:rsidP="0052457F">
      <w:pPr>
        <w:keepNext/>
        <w:keepLines/>
        <w:numPr>
          <w:ilvl w:val="0"/>
          <w:numId w:val="15"/>
        </w:numPr>
        <w:jc w:val="both"/>
        <w:rPr>
          <w:rFonts w:ascii="Tahoma" w:hAnsi="Tahoma" w:cs="Tahoma"/>
        </w:rPr>
      </w:pPr>
      <w:r w:rsidRPr="00A140BB">
        <w:rPr>
          <w:rFonts w:ascii="Tahoma" w:hAnsi="Tahoma" w:cs="Tahoma"/>
        </w:rPr>
        <w:t xml:space="preserve">Pred pričetkom dela iz okvirnega sporazuma ali drugega dela mora izbrani ponudnik obvestiti </w:t>
      </w:r>
      <w:r w:rsidR="001F5F81" w:rsidRPr="00A140BB">
        <w:rPr>
          <w:rFonts w:ascii="Tahoma" w:hAnsi="Tahoma" w:cs="Tahoma"/>
        </w:rPr>
        <w:t xml:space="preserve">JP VOKA SNAGA d.o.o. </w:t>
      </w:r>
      <w:r w:rsidRPr="00A140BB">
        <w:rPr>
          <w:rFonts w:ascii="Tahoma" w:hAnsi="Tahoma" w:cs="Tahoma"/>
        </w:rPr>
        <w:t>o zdravstvenem stanju zaposlenih, ki bodo opravljali delo in sicer s:</w:t>
      </w:r>
    </w:p>
    <w:p w14:paraId="43F3D0F8" w14:textId="40BFA483" w:rsidR="00FE547E" w:rsidRPr="00A140BB" w:rsidRDefault="00FE547E" w:rsidP="0052457F">
      <w:pPr>
        <w:keepNext/>
        <w:keepLines/>
        <w:numPr>
          <w:ilvl w:val="2"/>
          <w:numId w:val="13"/>
        </w:numPr>
        <w:jc w:val="both"/>
        <w:rPr>
          <w:rFonts w:ascii="Tahoma" w:hAnsi="Tahoma" w:cs="Tahoma"/>
        </w:rPr>
      </w:pPr>
      <w:r w:rsidRPr="00A140BB">
        <w:rPr>
          <w:rFonts w:ascii="Tahoma" w:hAnsi="Tahoma" w:cs="Tahoma"/>
        </w:rPr>
        <w:t>predložitvijo podpisanih (Prilog 1</w:t>
      </w:r>
      <w:r w:rsidR="001F5F81" w:rsidRPr="00A140BB">
        <w:rPr>
          <w:rFonts w:ascii="Tahoma" w:hAnsi="Tahoma" w:cs="Tahoma"/>
        </w:rPr>
        <w:t>2</w:t>
      </w:r>
      <w:r w:rsidRPr="00A140BB">
        <w:rPr>
          <w:rFonts w:ascii="Tahoma" w:hAnsi="Tahoma" w:cs="Tahoma"/>
        </w:rPr>
        <w:t>) (Soglasje osebe k obveznosti prijavljanja bolezni, ki se lahko prenašajo z delom) za vse zaposlene, ki bodo pri svojem delu prihajali stalno ali občasno v stik s pitno vodo,</w:t>
      </w:r>
    </w:p>
    <w:p w14:paraId="7BA48EAF" w14:textId="74B537C7" w:rsidR="00FE547E" w:rsidRPr="00A140BB" w:rsidRDefault="00FE547E" w:rsidP="0052457F">
      <w:pPr>
        <w:keepNext/>
        <w:keepLines/>
        <w:numPr>
          <w:ilvl w:val="2"/>
          <w:numId w:val="13"/>
        </w:numPr>
        <w:jc w:val="both"/>
        <w:rPr>
          <w:rFonts w:ascii="Tahoma" w:hAnsi="Tahoma" w:cs="Tahoma"/>
        </w:rPr>
      </w:pPr>
      <w:r w:rsidRPr="00A140BB">
        <w:rPr>
          <w:rFonts w:ascii="Tahoma" w:hAnsi="Tahoma" w:cs="Tahoma"/>
        </w:rPr>
        <w:t>predložitvijo podpisanih (Prilog 1</w:t>
      </w:r>
      <w:r w:rsidR="001F5F81" w:rsidRPr="00A140BB">
        <w:rPr>
          <w:rFonts w:ascii="Tahoma" w:hAnsi="Tahoma" w:cs="Tahoma"/>
        </w:rPr>
        <w:t>2</w:t>
      </w:r>
      <w:r w:rsidRPr="00A140BB">
        <w:rPr>
          <w:rFonts w:ascii="Tahoma" w:hAnsi="Tahoma" w:cs="Tahoma"/>
        </w:rPr>
        <w:t>.a) (Individualna izjava o bolezenskih znakih) za vse zaposlene, ki bodo pri svojem delu prihajali stalno ali občasno v stik s pitno vodo, da se ugotovi začetno zdravstveno stanje zaposlenih.</w:t>
      </w:r>
    </w:p>
    <w:p w14:paraId="7302D28C" w14:textId="77777777" w:rsidR="00FE547E" w:rsidRPr="00A140BB" w:rsidRDefault="00FE547E" w:rsidP="0052457F">
      <w:pPr>
        <w:keepNext/>
        <w:keepLines/>
        <w:jc w:val="both"/>
        <w:rPr>
          <w:rFonts w:ascii="Tahoma" w:hAnsi="Tahoma" w:cs="Tahoma"/>
        </w:rPr>
      </w:pPr>
    </w:p>
    <w:p w14:paraId="4E54322E" w14:textId="4F3DB4BF" w:rsidR="00FE547E" w:rsidRPr="00A140BB" w:rsidRDefault="00FE547E" w:rsidP="0052457F">
      <w:pPr>
        <w:keepNext/>
        <w:keepLines/>
        <w:numPr>
          <w:ilvl w:val="0"/>
          <w:numId w:val="14"/>
        </w:numPr>
        <w:jc w:val="both"/>
        <w:rPr>
          <w:rFonts w:ascii="Tahoma" w:hAnsi="Tahoma" w:cs="Tahoma"/>
        </w:rPr>
      </w:pPr>
      <w:r w:rsidRPr="00A140BB">
        <w:rPr>
          <w:rFonts w:ascii="Tahoma" w:hAnsi="Tahoma" w:cs="Tahoma"/>
        </w:rPr>
        <w:t>V primeru pojava bolezenskih znakov iz (Priloge 1</w:t>
      </w:r>
      <w:r w:rsidR="001F5F81" w:rsidRPr="00A140BB">
        <w:rPr>
          <w:rFonts w:ascii="Tahoma" w:hAnsi="Tahoma" w:cs="Tahoma"/>
        </w:rPr>
        <w:t>2</w:t>
      </w:r>
      <w:r w:rsidRPr="00A140BB">
        <w:rPr>
          <w:rFonts w:ascii="Tahoma" w:hAnsi="Tahoma" w:cs="Tahoma"/>
        </w:rPr>
        <w:t xml:space="preserve">) pri zaposlenem pred ali med izvajanjem del iz okvirnega sporazuma ali drugega dela, mora izvajalec del obvestiti </w:t>
      </w:r>
      <w:r w:rsidR="001F5F81" w:rsidRPr="00A140BB">
        <w:rPr>
          <w:rFonts w:ascii="Tahoma" w:hAnsi="Tahoma" w:cs="Tahoma"/>
        </w:rPr>
        <w:t>JP VOKA SNAGA d.o.o.</w:t>
      </w:r>
      <w:r w:rsidRPr="00A140BB">
        <w:rPr>
          <w:rFonts w:ascii="Tahoma" w:hAnsi="Tahoma" w:cs="Tahoma"/>
        </w:rPr>
        <w:t>:</w:t>
      </w:r>
    </w:p>
    <w:p w14:paraId="0F15E927" w14:textId="77777777" w:rsidR="00FE547E" w:rsidRPr="00A140BB" w:rsidRDefault="00FE547E" w:rsidP="0052457F">
      <w:pPr>
        <w:keepNext/>
        <w:keepLines/>
        <w:numPr>
          <w:ilvl w:val="3"/>
          <w:numId w:val="14"/>
        </w:numPr>
        <w:tabs>
          <w:tab w:val="num" w:pos="1843"/>
        </w:tabs>
        <w:ind w:left="1875" w:hanging="450"/>
        <w:jc w:val="both"/>
        <w:rPr>
          <w:rFonts w:ascii="Tahoma" w:hAnsi="Tahoma" w:cs="Tahoma"/>
        </w:rPr>
      </w:pPr>
      <w:r w:rsidRPr="00A140BB">
        <w:rPr>
          <w:rFonts w:ascii="Tahoma" w:hAnsi="Tahoma" w:cs="Tahoma"/>
        </w:rPr>
        <w:t xml:space="preserve">o napotitvi in ugotovitvah ter morebitnem ukrepanju javnega zdravstvenega zavoda, ki je opravil pregled zaposlenega in </w:t>
      </w:r>
    </w:p>
    <w:p w14:paraId="569E39DC" w14:textId="4AFC649A" w:rsidR="00FE547E" w:rsidRPr="00A140BB" w:rsidRDefault="00FE547E" w:rsidP="0052457F">
      <w:pPr>
        <w:keepNext/>
        <w:keepLines/>
        <w:numPr>
          <w:ilvl w:val="3"/>
          <w:numId w:val="14"/>
        </w:numPr>
        <w:tabs>
          <w:tab w:val="num" w:pos="1800"/>
        </w:tabs>
        <w:ind w:left="1875" w:hanging="450"/>
        <w:jc w:val="both"/>
        <w:rPr>
          <w:rFonts w:ascii="Tahoma" w:hAnsi="Tahoma" w:cs="Tahoma"/>
        </w:rPr>
      </w:pPr>
      <w:r w:rsidRPr="00A140BB">
        <w:rPr>
          <w:rFonts w:ascii="Tahoma" w:hAnsi="Tahoma" w:cs="Tahoma"/>
        </w:rPr>
        <w:t xml:space="preserve"> predložiti (Prilogo 1</w:t>
      </w:r>
      <w:r w:rsidR="001F5F81" w:rsidRPr="00A140BB">
        <w:rPr>
          <w:rFonts w:ascii="Tahoma" w:hAnsi="Tahoma" w:cs="Tahoma"/>
        </w:rPr>
        <w:t>2</w:t>
      </w:r>
      <w:r w:rsidRPr="00A140BB">
        <w:rPr>
          <w:rFonts w:ascii="Tahoma" w:hAnsi="Tahoma" w:cs="Tahoma"/>
        </w:rPr>
        <w:t>.b) (Potrdilo o pregledu osebe, ki pri delu prihaja v stik z živili).</w:t>
      </w:r>
    </w:p>
    <w:p w14:paraId="0F1E8BB6" w14:textId="77777777" w:rsidR="00FE547E" w:rsidRPr="00A140BB" w:rsidRDefault="00FE547E" w:rsidP="0052457F">
      <w:pPr>
        <w:pStyle w:val="Sprotnaopomba-besedilo"/>
        <w:keepNext/>
        <w:keepLines/>
        <w:rPr>
          <w:rFonts w:ascii="Tahoma" w:hAnsi="Tahoma" w:cs="Tahoma"/>
        </w:rPr>
      </w:pPr>
    </w:p>
    <w:p w14:paraId="21E26FFA" w14:textId="439F6111" w:rsidR="00FE547E" w:rsidRPr="00A140BB" w:rsidRDefault="00FE547E" w:rsidP="0052457F">
      <w:pPr>
        <w:keepNext/>
        <w:keepLines/>
        <w:jc w:val="both"/>
        <w:rPr>
          <w:rFonts w:ascii="Tahoma" w:hAnsi="Tahoma" w:cs="Tahoma"/>
        </w:rPr>
      </w:pPr>
      <w:r w:rsidRPr="00A140BB">
        <w:rPr>
          <w:rFonts w:ascii="Tahoma" w:hAnsi="Tahoma" w:cs="Tahoma"/>
        </w:rPr>
        <w:t>Izbrani ponudnik bo moral najkasneje pred pričetkom del iz okvirnega sporazuma naročniku predložiti soglasja vseh delavcev (Priloga 1</w:t>
      </w:r>
      <w:r w:rsidR="001F5F81" w:rsidRPr="00A140BB">
        <w:rPr>
          <w:rFonts w:ascii="Tahoma" w:hAnsi="Tahoma" w:cs="Tahoma"/>
        </w:rPr>
        <w:t>2</w:t>
      </w:r>
      <w:r w:rsidRPr="00A140BB">
        <w:rPr>
          <w:rFonts w:ascii="Tahoma" w:hAnsi="Tahoma" w:cs="Tahoma"/>
        </w:rPr>
        <w:t>), ki bodo izvajali dela za predmetno javno naročilo, vključno z vsemi delavci svojih morebitnih podizvajalcev.</w:t>
      </w:r>
    </w:p>
    <w:p w14:paraId="06EE9FC4" w14:textId="1E870F02" w:rsidR="00FE547E" w:rsidRPr="00A140BB" w:rsidRDefault="00FE547E" w:rsidP="0052457F">
      <w:pPr>
        <w:keepNext/>
        <w:keepLines/>
        <w:jc w:val="both"/>
        <w:rPr>
          <w:rFonts w:ascii="Tahoma" w:hAnsi="Tahoma" w:cs="Tahoma"/>
        </w:rPr>
      </w:pPr>
    </w:p>
    <w:p w14:paraId="364812D6" w14:textId="2A1F1E6C" w:rsidR="001F5F81" w:rsidRPr="00A140BB" w:rsidRDefault="001F5F81" w:rsidP="0052457F">
      <w:pPr>
        <w:keepNext/>
        <w:keepLines/>
        <w:jc w:val="both"/>
        <w:rPr>
          <w:rFonts w:ascii="Tahoma" w:hAnsi="Tahoma" w:cs="Tahoma"/>
        </w:rPr>
      </w:pPr>
      <w:r w:rsidRPr="00A140BB">
        <w:rPr>
          <w:rFonts w:ascii="Tahoma" w:hAnsi="Tahoma" w:cs="Tahoma"/>
        </w:rPr>
        <w:t xml:space="preserve">Ponudnik mora k ponudbeni dokumentaciji priložiti izpolnjeno, podpisano in žigosano Prilogo 11, s čimer potrjuje, da soglaša z zdravstvenimi zahtevami naročnika. </w:t>
      </w:r>
    </w:p>
    <w:p w14:paraId="49A205D8" w14:textId="47E89AE6" w:rsidR="00F21A86" w:rsidRDefault="00F21A86" w:rsidP="0052457F">
      <w:pPr>
        <w:keepNext/>
        <w:keepLines/>
        <w:jc w:val="both"/>
        <w:rPr>
          <w:rFonts w:ascii="Tahoma" w:hAnsi="Tahoma" w:cs="Tahoma"/>
        </w:rPr>
      </w:pPr>
    </w:p>
    <w:p w14:paraId="418B32D6" w14:textId="142A07F2" w:rsidR="00CB7A14" w:rsidRDefault="00CB7A14" w:rsidP="0052457F">
      <w:pPr>
        <w:keepNext/>
        <w:keepLines/>
        <w:jc w:val="both"/>
        <w:rPr>
          <w:rFonts w:ascii="Tahoma" w:hAnsi="Tahoma" w:cs="Tahoma"/>
        </w:rPr>
      </w:pPr>
    </w:p>
    <w:p w14:paraId="2B7F9E57" w14:textId="59EA37C3" w:rsidR="00CB7A14" w:rsidRDefault="00CB7A14" w:rsidP="0052457F">
      <w:pPr>
        <w:keepNext/>
        <w:keepLines/>
        <w:jc w:val="both"/>
        <w:rPr>
          <w:rFonts w:ascii="Tahoma" w:hAnsi="Tahoma" w:cs="Tahoma"/>
        </w:rPr>
      </w:pPr>
    </w:p>
    <w:p w14:paraId="096A0A9C" w14:textId="4425C32F" w:rsidR="00CB7A14" w:rsidRDefault="00CB7A14" w:rsidP="0052457F">
      <w:pPr>
        <w:keepNext/>
        <w:keepLines/>
        <w:jc w:val="both"/>
        <w:rPr>
          <w:rFonts w:ascii="Tahoma" w:hAnsi="Tahoma" w:cs="Tahoma"/>
        </w:rPr>
      </w:pPr>
    </w:p>
    <w:p w14:paraId="77BDCAF9" w14:textId="77777777" w:rsidR="00CB7A14" w:rsidRPr="00A140BB" w:rsidRDefault="00CB7A14" w:rsidP="0052457F">
      <w:pPr>
        <w:keepNext/>
        <w:keepLines/>
        <w:jc w:val="both"/>
        <w:rPr>
          <w:rFonts w:ascii="Tahoma" w:hAnsi="Tahoma" w:cs="Tahoma"/>
        </w:rPr>
      </w:pPr>
    </w:p>
    <w:p w14:paraId="72B347C3" w14:textId="20427BA9" w:rsidR="00A0359C" w:rsidRPr="00A140BB" w:rsidRDefault="00A0359C" w:rsidP="0052457F">
      <w:pPr>
        <w:keepNext/>
        <w:keepLines/>
        <w:numPr>
          <w:ilvl w:val="2"/>
          <w:numId w:val="4"/>
        </w:numPr>
        <w:jc w:val="both"/>
        <w:rPr>
          <w:rFonts w:ascii="Tahoma" w:hAnsi="Tahoma" w:cs="Tahoma"/>
        </w:rPr>
      </w:pPr>
      <w:r w:rsidRPr="00A140BB">
        <w:rPr>
          <w:rFonts w:ascii="Tahoma" w:hAnsi="Tahoma" w:cs="Tahoma"/>
        </w:rPr>
        <w:lastRenderedPageBreak/>
        <w:t>Ocena tveganja za delo z nevarnimi kemičnimi snovmi</w:t>
      </w:r>
    </w:p>
    <w:p w14:paraId="08FA5E20" w14:textId="77777777" w:rsidR="00A0359C" w:rsidRPr="00A140BB" w:rsidRDefault="00A0359C" w:rsidP="0052457F">
      <w:pPr>
        <w:keepNext/>
        <w:keepLines/>
        <w:jc w:val="both"/>
        <w:rPr>
          <w:rFonts w:ascii="Tahoma" w:hAnsi="Tahoma" w:cs="Tahoma"/>
        </w:rPr>
      </w:pPr>
    </w:p>
    <w:p w14:paraId="0510FD66" w14:textId="7B095EC8" w:rsidR="00A0359C" w:rsidRPr="00A140BB" w:rsidRDefault="006C09C7" w:rsidP="0052457F">
      <w:pPr>
        <w:keepNext/>
        <w:keepLines/>
        <w:jc w:val="both"/>
        <w:rPr>
          <w:rFonts w:ascii="Tahoma" w:hAnsi="Tahoma" w:cs="Tahoma"/>
        </w:rPr>
      </w:pPr>
      <w:r w:rsidRPr="00A140BB">
        <w:rPr>
          <w:rFonts w:ascii="Tahoma" w:hAnsi="Tahoma" w:cs="Tahoma"/>
        </w:rPr>
        <w:t>Ponudnik</w:t>
      </w:r>
      <w:r w:rsidR="00A0359C" w:rsidRPr="00A140BB">
        <w:rPr>
          <w:rFonts w:ascii="Tahoma" w:hAnsi="Tahoma" w:cs="Tahoma"/>
        </w:rPr>
        <w:t xml:space="preserve"> mora k ponudbeni dokumentaciji predložiti oceno tveganja za prisotne kemične snovi na delovnem mestu, kot to določa  Zakon o varnosti in zdravju pri delu (Ur. l. RS, št. 43/11 – ZVZD-1), ki določa, da mora vsak delodajalec izdelati in sprejeti izjavo o varnosti z oceno tveganja, ki vključuje vse nevarnosti na delovnem mestu, med katere spada tudi uporaba nevarnih kemičnih snovi.  </w:t>
      </w:r>
    </w:p>
    <w:p w14:paraId="1D967360" w14:textId="7C84EDF2" w:rsidR="00A0359C" w:rsidRPr="00A140BB" w:rsidRDefault="00A0359C" w:rsidP="0052457F">
      <w:pPr>
        <w:keepNext/>
        <w:keepLines/>
        <w:jc w:val="both"/>
        <w:rPr>
          <w:rFonts w:ascii="Tahoma" w:hAnsi="Tahoma" w:cs="Tahoma"/>
        </w:rPr>
      </w:pPr>
    </w:p>
    <w:p w14:paraId="71ADE3E2" w14:textId="7706404A" w:rsidR="00A0359C" w:rsidRPr="00A140BB" w:rsidRDefault="00A0359C" w:rsidP="0052457F">
      <w:pPr>
        <w:keepNext/>
        <w:keepLines/>
        <w:jc w:val="both"/>
        <w:rPr>
          <w:rFonts w:ascii="Tahoma" w:hAnsi="Tahoma" w:cs="Tahoma"/>
        </w:rPr>
      </w:pPr>
      <w:r w:rsidRPr="00A140BB">
        <w:rPr>
          <w:rFonts w:ascii="Tahoma" w:hAnsi="Tahoma" w:cs="Tahoma"/>
        </w:rPr>
        <w:t>Minimalne zahteve za zagotavljanje varnosti in zdravja delavcev pred tveganji zaradi izpostavljenosti kemičnim snovem, ki se nahajajo v delovnem okolju ali so posledica katerekoli dejavnosti, ki vključuje kemične snovi in zavezujoče mejne vrednosti za poklicno izpostavljenost, so podrobno opredeljene v Pravilniku o varovanju delavcev pred tveganji zaradi izpostavljenosti kemičnim snovem pri delu (</w:t>
      </w:r>
      <w:r w:rsidR="0013308B" w:rsidRPr="00A140BB">
        <w:rPr>
          <w:rFonts w:ascii="Tahoma" w:hAnsi="Tahoma" w:cs="Tahoma"/>
        </w:rPr>
        <w:t xml:space="preserve">Ur. l. RS, št. </w:t>
      </w:r>
      <w:r w:rsidRPr="00A140BB">
        <w:rPr>
          <w:rFonts w:ascii="Tahoma" w:hAnsi="Tahoma" w:cs="Tahoma"/>
        </w:rPr>
        <w:t>72/2</w:t>
      </w:r>
      <w:r w:rsidR="0013308B" w:rsidRPr="00A140BB">
        <w:rPr>
          <w:rFonts w:ascii="Tahoma" w:hAnsi="Tahoma" w:cs="Tahoma"/>
        </w:rPr>
        <w:t>1</w:t>
      </w:r>
      <w:r w:rsidRPr="00A140BB">
        <w:rPr>
          <w:rFonts w:ascii="Tahoma" w:hAnsi="Tahoma" w:cs="Tahoma"/>
        </w:rPr>
        <w:t>)</w:t>
      </w:r>
      <w:r w:rsidR="0013308B" w:rsidRPr="00A140BB">
        <w:rPr>
          <w:rFonts w:ascii="Tahoma" w:hAnsi="Tahoma" w:cs="Tahoma"/>
        </w:rPr>
        <w:t>.</w:t>
      </w:r>
    </w:p>
    <w:p w14:paraId="31F3FFC7" w14:textId="77777777" w:rsidR="002E4933" w:rsidRPr="00A140BB" w:rsidRDefault="002E4933" w:rsidP="0052457F">
      <w:pPr>
        <w:keepNext/>
        <w:keepLines/>
        <w:jc w:val="both"/>
        <w:rPr>
          <w:rFonts w:ascii="Tahoma" w:hAnsi="Tahoma" w:cs="Tahoma"/>
        </w:rPr>
      </w:pPr>
    </w:p>
    <w:p w14:paraId="3DEAE6D4" w14:textId="66AF288E" w:rsidR="0013308B" w:rsidRPr="00A140BB" w:rsidRDefault="006C09C7" w:rsidP="0052457F">
      <w:pPr>
        <w:keepNext/>
        <w:keepLines/>
        <w:jc w:val="both"/>
        <w:rPr>
          <w:rFonts w:ascii="Tahoma" w:hAnsi="Tahoma" w:cs="Tahoma"/>
          <w:color w:val="FF0000"/>
        </w:rPr>
      </w:pPr>
      <w:r w:rsidRPr="00A140BB">
        <w:rPr>
          <w:rFonts w:ascii="Tahoma" w:hAnsi="Tahoma" w:cs="Tahoma"/>
        </w:rPr>
        <w:t>Ponudnik</w:t>
      </w:r>
      <w:r w:rsidR="0013308B" w:rsidRPr="00A140BB">
        <w:rPr>
          <w:rFonts w:ascii="Tahoma" w:hAnsi="Tahoma" w:cs="Tahoma"/>
        </w:rPr>
        <w:t xml:space="preserve"> </w:t>
      </w:r>
      <w:r w:rsidR="0013308B" w:rsidRPr="00943F40">
        <w:rPr>
          <w:rFonts w:ascii="Tahoma" w:hAnsi="Tahoma" w:cs="Tahoma"/>
        </w:rPr>
        <w:t>k ponudbeni dokumentaciji na lastnem obrazci predloži oceno tveganja za delo z nevarnimi kemičnimi snovmi (Priloga 6/</w:t>
      </w:r>
      <w:r w:rsidR="00C841B6" w:rsidRPr="00943F40">
        <w:rPr>
          <w:rFonts w:ascii="Tahoma" w:hAnsi="Tahoma" w:cs="Tahoma"/>
        </w:rPr>
        <w:t>7</w:t>
      </w:r>
      <w:r w:rsidR="0013308B" w:rsidRPr="00943F40">
        <w:rPr>
          <w:rFonts w:ascii="Tahoma" w:hAnsi="Tahoma" w:cs="Tahoma"/>
        </w:rPr>
        <w:t>).</w:t>
      </w:r>
    </w:p>
    <w:p w14:paraId="6D4F9015" w14:textId="20575A2F" w:rsidR="004A6A5D" w:rsidRPr="00A140BB" w:rsidRDefault="004A6A5D" w:rsidP="0052457F">
      <w:pPr>
        <w:keepNext/>
        <w:keepLines/>
        <w:jc w:val="both"/>
        <w:rPr>
          <w:rFonts w:ascii="Tahoma" w:hAnsi="Tahoma" w:cs="Tahoma"/>
          <w:color w:val="FF0000"/>
        </w:rPr>
      </w:pPr>
    </w:p>
    <w:p w14:paraId="522B8DEC" w14:textId="2E212F75" w:rsidR="004A6A5D" w:rsidRPr="00A140BB" w:rsidRDefault="004A6A5D" w:rsidP="0052457F">
      <w:pPr>
        <w:keepNext/>
        <w:keepLines/>
        <w:jc w:val="both"/>
        <w:rPr>
          <w:rFonts w:ascii="Tahoma" w:hAnsi="Tahoma" w:cs="Tahoma"/>
        </w:rPr>
      </w:pPr>
      <w:r w:rsidRPr="00A140BB">
        <w:rPr>
          <w:rFonts w:ascii="Tahoma" w:hAnsi="Tahoma" w:cs="Tahoma"/>
        </w:rPr>
        <w:t>Prilogo predložijo tudi VSI posamezni člani skupine ponudnikov (partnerji) v okviru skupne ponudbe, VSI morebitni v ponudbi navedeni podizvajalci in VSI drugi subjekti, katerih zmogljivost uporablja ponudnik.</w:t>
      </w:r>
    </w:p>
    <w:p w14:paraId="03608AEA" w14:textId="77777777" w:rsidR="00A0359C" w:rsidRPr="00A140BB" w:rsidRDefault="00A0359C" w:rsidP="0052457F">
      <w:pPr>
        <w:keepNext/>
        <w:keepLines/>
        <w:jc w:val="both"/>
        <w:rPr>
          <w:rFonts w:ascii="Tahoma" w:hAnsi="Tahoma" w:cs="Tahoma"/>
        </w:rPr>
      </w:pPr>
    </w:p>
    <w:p w14:paraId="33F8FD2B" w14:textId="20E8CE69" w:rsidR="00DB3388" w:rsidRPr="00A140BB" w:rsidRDefault="00DB3388" w:rsidP="0052457F">
      <w:pPr>
        <w:keepNext/>
        <w:keepLines/>
        <w:numPr>
          <w:ilvl w:val="2"/>
          <w:numId w:val="4"/>
        </w:numPr>
        <w:jc w:val="both"/>
        <w:rPr>
          <w:rFonts w:ascii="Tahoma" w:hAnsi="Tahoma" w:cs="Tahoma"/>
        </w:rPr>
      </w:pPr>
      <w:r w:rsidRPr="00A140BB">
        <w:rPr>
          <w:rFonts w:ascii="Tahoma" w:hAnsi="Tahoma" w:cs="Tahoma"/>
        </w:rPr>
        <w:t>Program</w:t>
      </w:r>
      <w:r w:rsidR="00003325" w:rsidRPr="00A140BB">
        <w:rPr>
          <w:rFonts w:ascii="Tahoma" w:hAnsi="Tahoma" w:cs="Tahoma"/>
        </w:rPr>
        <w:t xml:space="preserve"> izvajanja</w:t>
      </w:r>
      <w:r w:rsidRPr="00A140BB">
        <w:rPr>
          <w:rFonts w:ascii="Tahoma" w:hAnsi="Tahoma" w:cs="Tahoma"/>
        </w:rPr>
        <w:t xml:space="preserve"> čiščenja</w:t>
      </w:r>
    </w:p>
    <w:p w14:paraId="32090A5C" w14:textId="472D4B20" w:rsidR="00DB3388" w:rsidRPr="00A140BB" w:rsidRDefault="00DB3388" w:rsidP="0052457F">
      <w:pPr>
        <w:keepNext/>
        <w:keepLines/>
        <w:jc w:val="both"/>
        <w:rPr>
          <w:rFonts w:ascii="Tahoma" w:hAnsi="Tahoma" w:cs="Tahoma"/>
        </w:rPr>
      </w:pPr>
    </w:p>
    <w:p w14:paraId="5C486B66" w14:textId="2A54AB08" w:rsidR="00003325" w:rsidRPr="00A140BB" w:rsidRDefault="00DB3388" w:rsidP="0052457F">
      <w:pPr>
        <w:keepNext/>
        <w:keepLines/>
        <w:spacing w:after="120"/>
        <w:jc w:val="both"/>
        <w:rPr>
          <w:rFonts w:ascii="Tahoma" w:hAnsi="Tahoma" w:cs="Tahoma"/>
        </w:rPr>
      </w:pPr>
      <w:r w:rsidRPr="00A140BB">
        <w:rPr>
          <w:rFonts w:ascii="Tahoma" w:hAnsi="Tahoma" w:cs="Tahoma"/>
        </w:rPr>
        <w:t>Ponudnik mora k ponudbeni dokumentaciji (za posamezni sklop za katerega oddaja ponudbo) predložiti</w:t>
      </w:r>
      <w:r w:rsidR="00510166" w:rsidRPr="00A140BB">
        <w:rPr>
          <w:rFonts w:ascii="Tahoma" w:hAnsi="Tahoma" w:cs="Tahoma"/>
        </w:rPr>
        <w:t xml:space="preserve"> predviden</w:t>
      </w:r>
      <w:r w:rsidRPr="00A140BB">
        <w:rPr>
          <w:rFonts w:ascii="Tahoma" w:hAnsi="Tahoma" w:cs="Tahoma"/>
        </w:rPr>
        <w:t xml:space="preserve"> program izvajanja storitve čiščenj</w:t>
      </w:r>
      <w:r w:rsidR="00510166" w:rsidRPr="00A140BB">
        <w:rPr>
          <w:rFonts w:ascii="Tahoma" w:hAnsi="Tahoma" w:cs="Tahoma"/>
        </w:rPr>
        <w:t>a</w:t>
      </w:r>
      <w:r w:rsidR="00003325" w:rsidRPr="00A140BB">
        <w:rPr>
          <w:rFonts w:ascii="Tahoma" w:hAnsi="Tahoma" w:cs="Tahoma"/>
        </w:rPr>
        <w:t>, v katerem mora biti navedeno:</w:t>
      </w:r>
    </w:p>
    <w:p w14:paraId="6D214B79" w14:textId="58D64F48" w:rsidR="00277FC1" w:rsidRPr="00A140BB" w:rsidRDefault="00277FC1" w:rsidP="0052457F">
      <w:pPr>
        <w:keepNext/>
        <w:keepLines/>
        <w:numPr>
          <w:ilvl w:val="0"/>
          <w:numId w:val="54"/>
        </w:numPr>
        <w:spacing w:line="312" w:lineRule="auto"/>
        <w:ind w:left="720"/>
        <w:jc w:val="both"/>
        <w:rPr>
          <w:rFonts w:ascii="Tahoma" w:hAnsi="Tahoma" w:cs="Tahoma"/>
        </w:rPr>
      </w:pPr>
      <w:r w:rsidRPr="00A140BB">
        <w:rPr>
          <w:rFonts w:ascii="Tahoma" w:hAnsi="Tahoma" w:cs="Tahoma"/>
        </w:rPr>
        <w:t>organizacija dela (lasten obrazec ponudnika),</w:t>
      </w:r>
    </w:p>
    <w:p w14:paraId="31596189" w14:textId="77777777" w:rsidR="00277FC1" w:rsidRPr="00A140BB" w:rsidRDefault="00277FC1" w:rsidP="0052457F">
      <w:pPr>
        <w:keepNext/>
        <w:keepLines/>
        <w:numPr>
          <w:ilvl w:val="0"/>
          <w:numId w:val="54"/>
        </w:numPr>
        <w:spacing w:line="312" w:lineRule="auto"/>
        <w:ind w:left="720"/>
        <w:jc w:val="both"/>
        <w:rPr>
          <w:rFonts w:ascii="Tahoma" w:hAnsi="Tahoma" w:cs="Tahoma"/>
        </w:rPr>
      </w:pPr>
      <w:r w:rsidRPr="00A140BB">
        <w:rPr>
          <w:rFonts w:ascii="Tahoma" w:hAnsi="Tahoma" w:cs="Tahoma"/>
        </w:rPr>
        <w:t>navodila za delo (lasten obrazec ponudnika),</w:t>
      </w:r>
    </w:p>
    <w:p w14:paraId="4CFF92EB" w14:textId="77777777" w:rsidR="00277FC1" w:rsidRPr="00A140BB" w:rsidRDefault="00277FC1" w:rsidP="0052457F">
      <w:pPr>
        <w:keepNext/>
        <w:keepLines/>
        <w:numPr>
          <w:ilvl w:val="0"/>
          <w:numId w:val="54"/>
        </w:numPr>
        <w:spacing w:line="312" w:lineRule="auto"/>
        <w:ind w:left="720"/>
        <w:jc w:val="both"/>
        <w:rPr>
          <w:rFonts w:ascii="Tahoma" w:hAnsi="Tahoma" w:cs="Tahoma"/>
        </w:rPr>
      </w:pPr>
      <w:r w:rsidRPr="00A140BB">
        <w:rPr>
          <w:rFonts w:ascii="Tahoma" w:hAnsi="Tahoma" w:cs="Tahoma"/>
        </w:rPr>
        <w:t>sistem nadzora in spremljanja kakovosti dela (lasten obrazec ponudnika),</w:t>
      </w:r>
    </w:p>
    <w:p w14:paraId="03B42C86" w14:textId="77777777" w:rsidR="00277FC1" w:rsidRPr="00A140BB" w:rsidRDefault="00277FC1" w:rsidP="0052457F">
      <w:pPr>
        <w:keepNext/>
        <w:keepLines/>
        <w:numPr>
          <w:ilvl w:val="0"/>
          <w:numId w:val="54"/>
        </w:numPr>
        <w:spacing w:line="312" w:lineRule="auto"/>
        <w:ind w:left="720"/>
        <w:jc w:val="both"/>
        <w:rPr>
          <w:rFonts w:ascii="Tahoma" w:hAnsi="Tahoma" w:cs="Tahoma"/>
        </w:rPr>
      </w:pPr>
      <w:r w:rsidRPr="00A140BB">
        <w:rPr>
          <w:rFonts w:ascii="Tahoma" w:hAnsi="Tahoma" w:cs="Tahoma"/>
        </w:rPr>
        <w:t>število in seznam čistilnega osebja ter čas čiščenja (izpolnjena Priloga 6/3),</w:t>
      </w:r>
    </w:p>
    <w:p w14:paraId="321CBA6A" w14:textId="56C137FC" w:rsidR="00277FC1" w:rsidRPr="00A140BB" w:rsidRDefault="00277FC1" w:rsidP="0052457F">
      <w:pPr>
        <w:keepNext/>
        <w:keepLines/>
        <w:numPr>
          <w:ilvl w:val="0"/>
          <w:numId w:val="54"/>
        </w:numPr>
        <w:spacing w:line="312" w:lineRule="auto"/>
        <w:ind w:left="720"/>
        <w:jc w:val="both"/>
        <w:rPr>
          <w:rFonts w:ascii="Tahoma" w:hAnsi="Tahoma" w:cs="Tahoma"/>
        </w:rPr>
      </w:pPr>
      <w:r w:rsidRPr="00A140BB">
        <w:rPr>
          <w:rFonts w:ascii="Tahoma" w:hAnsi="Tahoma" w:cs="Tahoma"/>
        </w:rPr>
        <w:t>seznam čistil (izpolnjena Priloga 6/5</w:t>
      </w:r>
      <w:r w:rsidR="0054172A" w:rsidRPr="00A140BB">
        <w:rPr>
          <w:rFonts w:ascii="Tahoma" w:hAnsi="Tahoma" w:cs="Tahoma"/>
        </w:rPr>
        <w:t>, s priloženimi varnostnimi listi</w:t>
      </w:r>
      <w:r w:rsidRPr="00A140BB">
        <w:rPr>
          <w:rFonts w:ascii="Tahoma" w:hAnsi="Tahoma" w:cs="Tahoma"/>
        </w:rPr>
        <w:t>),</w:t>
      </w:r>
    </w:p>
    <w:p w14:paraId="13285505" w14:textId="77777777" w:rsidR="00277FC1" w:rsidRPr="00A140BB" w:rsidRDefault="00277FC1" w:rsidP="0052457F">
      <w:pPr>
        <w:keepNext/>
        <w:keepLines/>
        <w:numPr>
          <w:ilvl w:val="0"/>
          <w:numId w:val="54"/>
        </w:numPr>
        <w:spacing w:line="312" w:lineRule="auto"/>
        <w:ind w:left="720"/>
        <w:jc w:val="both"/>
        <w:rPr>
          <w:rFonts w:ascii="Tahoma" w:hAnsi="Tahoma" w:cs="Tahoma"/>
        </w:rPr>
      </w:pPr>
      <w:r w:rsidRPr="00A140BB">
        <w:rPr>
          <w:rFonts w:ascii="Tahoma" w:hAnsi="Tahoma" w:cs="Tahoma"/>
        </w:rPr>
        <w:t>seznam pripomočkov za čiščenje in delovnih strojev (izpolnjena Priloga 6/6),</w:t>
      </w:r>
    </w:p>
    <w:p w14:paraId="0D52527F" w14:textId="77777777" w:rsidR="00277FC1" w:rsidRPr="00A140BB" w:rsidRDefault="00277FC1" w:rsidP="0052457F">
      <w:pPr>
        <w:keepNext/>
        <w:keepLines/>
        <w:numPr>
          <w:ilvl w:val="0"/>
          <w:numId w:val="54"/>
        </w:numPr>
        <w:spacing w:line="312" w:lineRule="auto"/>
        <w:ind w:left="720"/>
        <w:jc w:val="both"/>
        <w:rPr>
          <w:rFonts w:ascii="Tahoma" w:hAnsi="Tahoma" w:cs="Tahoma"/>
        </w:rPr>
      </w:pPr>
      <w:r w:rsidRPr="00A140BB">
        <w:rPr>
          <w:rFonts w:ascii="Tahoma" w:hAnsi="Tahoma" w:cs="Tahoma"/>
        </w:rPr>
        <w:t>ocena tveganja za delo z nevarnimi kemičnimi snovmi (izpolnjena Priloga 6/7).</w:t>
      </w:r>
    </w:p>
    <w:p w14:paraId="608CB725" w14:textId="115ADE56" w:rsidR="00277FC1" w:rsidRPr="00A140BB" w:rsidRDefault="00277FC1" w:rsidP="0052457F">
      <w:pPr>
        <w:keepNext/>
        <w:keepLines/>
        <w:jc w:val="both"/>
        <w:rPr>
          <w:rFonts w:ascii="Tahoma" w:hAnsi="Tahoma" w:cs="Tahoma"/>
        </w:rPr>
      </w:pPr>
    </w:p>
    <w:p w14:paraId="5A264A44" w14:textId="20299401" w:rsidR="00277FC1" w:rsidRPr="00CA4F3B" w:rsidRDefault="00277FC1" w:rsidP="0052457F">
      <w:pPr>
        <w:keepNext/>
        <w:keepLines/>
        <w:jc w:val="both"/>
        <w:rPr>
          <w:rFonts w:ascii="Tahoma" w:hAnsi="Tahoma" w:cs="Tahoma"/>
        </w:rPr>
      </w:pPr>
      <w:r w:rsidRPr="00A140BB">
        <w:rPr>
          <w:rFonts w:ascii="Tahoma" w:hAnsi="Tahoma" w:cs="Tahoma"/>
        </w:rPr>
        <w:t xml:space="preserve">Ponudnik mora </w:t>
      </w:r>
      <w:r w:rsidR="0054172A" w:rsidRPr="00A140BB">
        <w:rPr>
          <w:rFonts w:ascii="Tahoma" w:hAnsi="Tahoma" w:cs="Tahoma"/>
        </w:rPr>
        <w:t xml:space="preserve">pri </w:t>
      </w:r>
      <w:r w:rsidR="0054172A" w:rsidRPr="00CA4F3B">
        <w:rPr>
          <w:rFonts w:ascii="Tahoma" w:hAnsi="Tahoma" w:cs="Tahoma"/>
        </w:rPr>
        <w:t xml:space="preserve">izpolnjevanju </w:t>
      </w:r>
      <w:r w:rsidRPr="00CA4F3B">
        <w:rPr>
          <w:rFonts w:ascii="Tahoma" w:hAnsi="Tahoma" w:cs="Tahoma"/>
        </w:rPr>
        <w:t>zgoraj naveden</w:t>
      </w:r>
      <w:r w:rsidR="0054172A" w:rsidRPr="00CA4F3B">
        <w:rPr>
          <w:rFonts w:ascii="Tahoma" w:hAnsi="Tahoma" w:cs="Tahoma"/>
        </w:rPr>
        <w:t>ih</w:t>
      </w:r>
      <w:r w:rsidRPr="00CA4F3B">
        <w:rPr>
          <w:rFonts w:ascii="Tahoma" w:hAnsi="Tahoma" w:cs="Tahoma"/>
        </w:rPr>
        <w:t xml:space="preserve"> prilog, ki so pripravljene na obrazcih naročnika, </w:t>
      </w:r>
      <w:r w:rsidR="0054172A" w:rsidRPr="00CA4F3B">
        <w:rPr>
          <w:rFonts w:ascii="Tahoma" w:hAnsi="Tahoma" w:cs="Tahoma"/>
        </w:rPr>
        <w:t>upoštevati vse zahteve naročnika, navedene v razpisni dokumentaciji in tehničnem opisu za posamezni sklop predmeta javnega naročila</w:t>
      </w:r>
      <w:r w:rsidR="006C09C7" w:rsidRPr="00CA4F3B">
        <w:rPr>
          <w:rFonts w:ascii="Tahoma" w:hAnsi="Tahoma" w:cs="Tahoma"/>
        </w:rPr>
        <w:t>.</w:t>
      </w:r>
    </w:p>
    <w:p w14:paraId="141D2786" w14:textId="3D81F541" w:rsidR="00277FC1" w:rsidRPr="00CA4F3B" w:rsidRDefault="00277FC1" w:rsidP="0052457F">
      <w:pPr>
        <w:keepNext/>
        <w:keepLines/>
        <w:jc w:val="both"/>
        <w:rPr>
          <w:rFonts w:ascii="Tahoma" w:hAnsi="Tahoma" w:cs="Tahoma"/>
        </w:rPr>
      </w:pPr>
    </w:p>
    <w:p w14:paraId="0B73E2CB" w14:textId="6E6BA76B" w:rsidR="00FE547E" w:rsidRPr="00CA4F3B" w:rsidRDefault="00FE547E" w:rsidP="0052457F">
      <w:pPr>
        <w:keepNext/>
        <w:keepLines/>
        <w:numPr>
          <w:ilvl w:val="2"/>
          <w:numId w:val="4"/>
        </w:numPr>
        <w:jc w:val="both"/>
        <w:rPr>
          <w:rFonts w:ascii="Tahoma" w:hAnsi="Tahoma" w:cs="Tahoma"/>
        </w:rPr>
      </w:pPr>
      <w:r w:rsidRPr="00CA4F3B">
        <w:rPr>
          <w:rFonts w:ascii="Tahoma" w:hAnsi="Tahoma" w:cs="Tahoma"/>
        </w:rPr>
        <w:t>Elaborat čiščenja</w:t>
      </w:r>
      <w:r w:rsidR="0073389C" w:rsidRPr="00CA4F3B">
        <w:rPr>
          <w:rFonts w:ascii="Tahoma" w:hAnsi="Tahoma" w:cs="Tahoma"/>
        </w:rPr>
        <w:t xml:space="preserve"> (ne velja za Sklop št. 5 ENLJ)</w:t>
      </w:r>
    </w:p>
    <w:p w14:paraId="46230041" w14:textId="77777777" w:rsidR="00DB3388" w:rsidRPr="00CA4F3B" w:rsidRDefault="00DB3388" w:rsidP="0052457F">
      <w:pPr>
        <w:pStyle w:val="Glava"/>
        <w:keepNext/>
        <w:keepLines/>
        <w:tabs>
          <w:tab w:val="clear" w:pos="4536"/>
          <w:tab w:val="clear" w:pos="9072"/>
        </w:tabs>
        <w:jc w:val="both"/>
        <w:rPr>
          <w:rFonts w:ascii="Tahoma" w:hAnsi="Tahoma" w:cs="Tahoma"/>
          <w:sz w:val="20"/>
        </w:rPr>
      </w:pPr>
    </w:p>
    <w:p w14:paraId="23FCD0B0" w14:textId="1C25748A" w:rsidR="00EB2AB6" w:rsidRPr="00CA4F3B" w:rsidRDefault="00FE547E" w:rsidP="0052457F">
      <w:pPr>
        <w:pStyle w:val="Glava"/>
        <w:keepNext/>
        <w:keepLines/>
        <w:tabs>
          <w:tab w:val="clear" w:pos="4536"/>
          <w:tab w:val="clear" w:pos="9072"/>
        </w:tabs>
        <w:jc w:val="both"/>
        <w:rPr>
          <w:rFonts w:ascii="Tahoma" w:hAnsi="Tahoma" w:cs="Tahoma"/>
          <w:sz w:val="20"/>
        </w:rPr>
      </w:pPr>
      <w:r w:rsidRPr="00CA4F3B">
        <w:rPr>
          <w:rFonts w:ascii="Tahoma" w:hAnsi="Tahoma" w:cs="Tahoma"/>
          <w:sz w:val="20"/>
        </w:rPr>
        <w:t xml:space="preserve">Izbrani ponudnik bo </w:t>
      </w:r>
      <w:r w:rsidR="00EB2AB6" w:rsidRPr="00CA4F3B">
        <w:rPr>
          <w:rFonts w:ascii="Tahoma" w:hAnsi="Tahoma" w:cs="Tahoma"/>
          <w:sz w:val="20"/>
        </w:rPr>
        <w:t>moral, v roku 5 (petih) dni od sklenitve okvirnega sporazuma za posamezni sklop predmeta javnega naročila</w:t>
      </w:r>
      <w:r w:rsidR="00943F40" w:rsidRPr="00CA4F3B">
        <w:rPr>
          <w:rFonts w:ascii="Tahoma" w:hAnsi="Tahoma" w:cs="Tahoma"/>
          <w:sz w:val="20"/>
        </w:rPr>
        <w:t xml:space="preserve"> oziroma najkasneje do uvedbe v delo</w:t>
      </w:r>
      <w:r w:rsidR="00EB2AB6" w:rsidRPr="00CA4F3B">
        <w:rPr>
          <w:rFonts w:ascii="Tahoma" w:hAnsi="Tahoma" w:cs="Tahoma"/>
          <w:sz w:val="20"/>
        </w:rPr>
        <w:t xml:space="preserve">, naročniku </w:t>
      </w:r>
      <w:r w:rsidRPr="00CA4F3B">
        <w:rPr>
          <w:rFonts w:ascii="Tahoma" w:hAnsi="Tahoma" w:cs="Tahoma"/>
          <w:sz w:val="20"/>
        </w:rPr>
        <w:t>predložiti elaborat čiščenja, ki  je</w:t>
      </w:r>
      <w:r w:rsidR="00EB2AB6" w:rsidRPr="00CA4F3B">
        <w:rPr>
          <w:rFonts w:ascii="Tahoma" w:hAnsi="Tahoma" w:cs="Tahoma"/>
          <w:sz w:val="20"/>
        </w:rPr>
        <w:t xml:space="preserve"> pripravljen</w:t>
      </w:r>
      <w:r w:rsidRPr="00CA4F3B">
        <w:rPr>
          <w:rFonts w:ascii="Tahoma" w:hAnsi="Tahoma" w:cs="Tahoma"/>
          <w:sz w:val="20"/>
        </w:rPr>
        <w:t xml:space="preserve"> v skladu s tehničnimi zahtevami iz razpisne dokumentacije</w:t>
      </w:r>
      <w:r w:rsidR="00EB2AB6" w:rsidRPr="00CA4F3B">
        <w:rPr>
          <w:rFonts w:ascii="Tahoma" w:hAnsi="Tahoma" w:cs="Tahoma"/>
          <w:sz w:val="20"/>
        </w:rPr>
        <w:t xml:space="preserve"> za posamezni sklop oziroma za posameznega naročnika.</w:t>
      </w:r>
      <w:r w:rsidRPr="00CA4F3B">
        <w:rPr>
          <w:rFonts w:ascii="Tahoma" w:hAnsi="Tahoma" w:cs="Tahoma"/>
          <w:sz w:val="20"/>
        </w:rPr>
        <w:t xml:space="preserve"> </w:t>
      </w:r>
    </w:p>
    <w:p w14:paraId="652341A5" w14:textId="77777777" w:rsidR="0083549B" w:rsidRPr="00CA4F3B" w:rsidRDefault="0083549B" w:rsidP="0052457F">
      <w:pPr>
        <w:pStyle w:val="Glava"/>
        <w:keepNext/>
        <w:keepLines/>
        <w:tabs>
          <w:tab w:val="clear" w:pos="4536"/>
          <w:tab w:val="clear" w:pos="9072"/>
        </w:tabs>
        <w:jc w:val="both"/>
        <w:rPr>
          <w:rFonts w:ascii="Tahoma" w:hAnsi="Tahoma" w:cs="Tahoma"/>
          <w:sz w:val="20"/>
        </w:rPr>
      </w:pPr>
    </w:p>
    <w:p w14:paraId="0D7D2B5C" w14:textId="317B00B3" w:rsidR="00FE547E" w:rsidRPr="00CA4F3B" w:rsidRDefault="00EB2AB6" w:rsidP="0052457F">
      <w:pPr>
        <w:pStyle w:val="Glava"/>
        <w:keepNext/>
        <w:keepLines/>
        <w:tabs>
          <w:tab w:val="clear" w:pos="4536"/>
          <w:tab w:val="clear" w:pos="9072"/>
        </w:tabs>
        <w:spacing w:after="120"/>
        <w:jc w:val="both"/>
        <w:rPr>
          <w:rFonts w:ascii="Tahoma" w:hAnsi="Tahoma" w:cs="Tahoma"/>
          <w:sz w:val="20"/>
        </w:rPr>
      </w:pPr>
      <w:r w:rsidRPr="00CA4F3B">
        <w:rPr>
          <w:rFonts w:ascii="Tahoma" w:hAnsi="Tahoma" w:cs="Tahoma"/>
          <w:sz w:val="20"/>
        </w:rPr>
        <w:t>Ponudnik mora v</w:t>
      </w:r>
      <w:r w:rsidR="00FE547E" w:rsidRPr="00CA4F3B">
        <w:rPr>
          <w:rFonts w:ascii="Tahoma" w:hAnsi="Tahoma" w:cs="Tahoma"/>
          <w:sz w:val="20"/>
        </w:rPr>
        <w:t xml:space="preserve"> elaboratu čiščenja mora posebej navesti:</w:t>
      </w:r>
    </w:p>
    <w:p w14:paraId="15F52B7C" w14:textId="0FC3F2F6" w:rsidR="00FE547E" w:rsidRPr="00CA4F3B" w:rsidRDefault="00510166" w:rsidP="0052457F">
      <w:pPr>
        <w:keepNext/>
        <w:keepLines/>
        <w:numPr>
          <w:ilvl w:val="0"/>
          <w:numId w:val="54"/>
        </w:numPr>
        <w:spacing w:line="312" w:lineRule="auto"/>
        <w:ind w:left="720"/>
        <w:jc w:val="both"/>
        <w:rPr>
          <w:rFonts w:ascii="Tahoma" w:hAnsi="Tahoma" w:cs="Tahoma"/>
        </w:rPr>
      </w:pPr>
      <w:r w:rsidRPr="00CA4F3B">
        <w:rPr>
          <w:rFonts w:ascii="Tahoma" w:hAnsi="Tahoma" w:cs="Tahoma"/>
        </w:rPr>
        <w:t>o</w:t>
      </w:r>
      <w:r w:rsidR="00FE547E" w:rsidRPr="00CA4F3B">
        <w:rPr>
          <w:rFonts w:ascii="Tahoma" w:hAnsi="Tahoma" w:cs="Tahoma"/>
        </w:rPr>
        <w:t>rganizacijo dela</w:t>
      </w:r>
      <w:r w:rsidRPr="00CA4F3B">
        <w:rPr>
          <w:rFonts w:ascii="Tahoma" w:hAnsi="Tahoma" w:cs="Tahoma"/>
        </w:rPr>
        <w:t>,</w:t>
      </w:r>
    </w:p>
    <w:p w14:paraId="7991FD53" w14:textId="6FE0A456" w:rsidR="00FE547E" w:rsidRPr="00CA4F3B" w:rsidRDefault="00510166" w:rsidP="0052457F">
      <w:pPr>
        <w:keepNext/>
        <w:keepLines/>
        <w:numPr>
          <w:ilvl w:val="0"/>
          <w:numId w:val="54"/>
        </w:numPr>
        <w:spacing w:line="312" w:lineRule="auto"/>
        <w:ind w:left="720"/>
        <w:jc w:val="both"/>
        <w:rPr>
          <w:rFonts w:ascii="Tahoma" w:hAnsi="Tahoma" w:cs="Tahoma"/>
        </w:rPr>
      </w:pPr>
      <w:r w:rsidRPr="00CA4F3B">
        <w:rPr>
          <w:rFonts w:ascii="Tahoma" w:hAnsi="Tahoma" w:cs="Tahoma"/>
        </w:rPr>
        <w:t>n</w:t>
      </w:r>
      <w:r w:rsidR="00FE547E" w:rsidRPr="00CA4F3B">
        <w:rPr>
          <w:rFonts w:ascii="Tahoma" w:hAnsi="Tahoma" w:cs="Tahoma"/>
        </w:rPr>
        <w:t>avodila za delo</w:t>
      </w:r>
      <w:r w:rsidRPr="00CA4F3B">
        <w:rPr>
          <w:rFonts w:ascii="Tahoma" w:hAnsi="Tahoma" w:cs="Tahoma"/>
        </w:rPr>
        <w:t>,</w:t>
      </w:r>
    </w:p>
    <w:p w14:paraId="70B04BB7" w14:textId="569DEE51" w:rsidR="00FE547E" w:rsidRPr="00CA4F3B" w:rsidRDefault="00510166" w:rsidP="0052457F">
      <w:pPr>
        <w:keepNext/>
        <w:keepLines/>
        <w:numPr>
          <w:ilvl w:val="0"/>
          <w:numId w:val="54"/>
        </w:numPr>
        <w:spacing w:line="312" w:lineRule="auto"/>
        <w:ind w:left="720"/>
        <w:jc w:val="both"/>
        <w:rPr>
          <w:rFonts w:ascii="Tahoma" w:hAnsi="Tahoma" w:cs="Tahoma"/>
        </w:rPr>
      </w:pPr>
      <w:r w:rsidRPr="00CA4F3B">
        <w:rPr>
          <w:rFonts w:ascii="Tahoma" w:hAnsi="Tahoma" w:cs="Tahoma"/>
        </w:rPr>
        <w:t>š</w:t>
      </w:r>
      <w:r w:rsidR="00FE547E" w:rsidRPr="00CA4F3B">
        <w:rPr>
          <w:rFonts w:ascii="Tahoma" w:hAnsi="Tahoma" w:cs="Tahoma"/>
        </w:rPr>
        <w:t>tevilo čistilnega osebja, ki opravlja delo po posameznih lokacijah</w:t>
      </w:r>
      <w:r w:rsidRPr="00CA4F3B">
        <w:rPr>
          <w:rFonts w:ascii="Tahoma" w:hAnsi="Tahoma" w:cs="Tahoma"/>
        </w:rPr>
        <w:t>,</w:t>
      </w:r>
    </w:p>
    <w:p w14:paraId="3655A158" w14:textId="56F897A8" w:rsidR="00FE547E" w:rsidRPr="00CA4F3B" w:rsidRDefault="00510166" w:rsidP="0052457F">
      <w:pPr>
        <w:keepNext/>
        <w:keepLines/>
        <w:numPr>
          <w:ilvl w:val="0"/>
          <w:numId w:val="54"/>
        </w:numPr>
        <w:spacing w:line="312" w:lineRule="auto"/>
        <w:ind w:left="720"/>
        <w:jc w:val="both"/>
        <w:rPr>
          <w:rFonts w:ascii="Tahoma" w:hAnsi="Tahoma" w:cs="Tahoma"/>
        </w:rPr>
      </w:pPr>
      <w:r w:rsidRPr="00CA4F3B">
        <w:rPr>
          <w:rFonts w:ascii="Tahoma" w:hAnsi="Tahoma" w:cs="Tahoma"/>
        </w:rPr>
        <w:t>č</w:t>
      </w:r>
      <w:r w:rsidR="00FE547E" w:rsidRPr="00CA4F3B">
        <w:rPr>
          <w:rFonts w:ascii="Tahoma" w:hAnsi="Tahoma" w:cs="Tahoma"/>
        </w:rPr>
        <w:t>as opravljanja dela na posamezni lokaciji</w:t>
      </w:r>
      <w:r w:rsidRPr="00CA4F3B">
        <w:rPr>
          <w:rFonts w:ascii="Tahoma" w:hAnsi="Tahoma" w:cs="Tahoma"/>
        </w:rPr>
        <w:t>,</w:t>
      </w:r>
    </w:p>
    <w:p w14:paraId="0E1B7C2C" w14:textId="181B87B6" w:rsidR="00FE547E" w:rsidRPr="00CA4F3B" w:rsidRDefault="00510166" w:rsidP="0052457F">
      <w:pPr>
        <w:keepNext/>
        <w:keepLines/>
        <w:numPr>
          <w:ilvl w:val="0"/>
          <w:numId w:val="54"/>
        </w:numPr>
        <w:spacing w:line="312" w:lineRule="auto"/>
        <w:ind w:left="720"/>
        <w:jc w:val="both"/>
        <w:rPr>
          <w:rFonts w:ascii="Tahoma" w:hAnsi="Tahoma" w:cs="Tahoma"/>
        </w:rPr>
      </w:pPr>
      <w:r w:rsidRPr="00CA4F3B">
        <w:rPr>
          <w:rFonts w:ascii="Tahoma" w:hAnsi="Tahoma" w:cs="Tahoma"/>
        </w:rPr>
        <w:t>t</w:t>
      </w:r>
      <w:r w:rsidR="00FE547E" w:rsidRPr="00CA4F3B">
        <w:rPr>
          <w:rFonts w:ascii="Tahoma" w:hAnsi="Tahoma" w:cs="Tahoma"/>
        </w:rPr>
        <w:t>erminski plan dnevnih, tedenskih in mesečnih čiščenj</w:t>
      </w:r>
      <w:r w:rsidRPr="00CA4F3B">
        <w:rPr>
          <w:rFonts w:ascii="Tahoma" w:hAnsi="Tahoma" w:cs="Tahoma"/>
        </w:rPr>
        <w:t>,</w:t>
      </w:r>
    </w:p>
    <w:p w14:paraId="4F77573C" w14:textId="613A6923" w:rsidR="00FE547E" w:rsidRPr="00CA4F3B" w:rsidRDefault="00510166" w:rsidP="0052457F">
      <w:pPr>
        <w:keepNext/>
        <w:keepLines/>
        <w:numPr>
          <w:ilvl w:val="0"/>
          <w:numId w:val="54"/>
        </w:numPr>
        <w:spacing w:line="312" w:lineRule="auto"/>
        <w:ind w:left="720"/>
        <w:jc w:val="both"/>
        <w:rPr>
          <w:rFonts w:ascii="Tahoma" w:hAnsi="Tahoma" w:cs="Tahoma"/>
        </w:rPr>
      </w:pPr>
      <w:r w:rsidRPr="00CA4F3B">
        <w:rPr>
          <w:rFonts w:ascii="Tahoma" w:hAnsi="Tahoma" w:cs="Tahoma"/>
        </w:rPr>
        <w:t>s</w:t>
      </w:r>
      <w:r w:rsidR="00FE547E" w:rsidRPr="00CA4F3B">
        <w:rPr>
          <w:rFonts w:ascii="Tahoma" w:hAnsi="Tahoma" w:cs="Tahoma"/>
        </w:rPr>
        <w:t>eznam delovne opreme in čistil na posameznem objektu</w:t>
      </w:r>
      <w:r w:rsidRPr="00CA4F3B">
        <w:rPr>
          <w:rFonts w:ascii="Tahoma" w:hAnsi="Tahoma" w:cs="Tahoma"/>
        </w:rPr>
        <w:t>,</w:t>
      </w:r>
    </w:p>
    <w:p w14:paraId="305A7BEE" w14:textId="219AAD1A" w:rsidR="00FE547E" w:rsidRPr="00CA4F3B" w:rsidRDefault="00510166" w:rsidP="0052457F">
      <w:pPr>
        <w:keepNext/>
        <w:keepLines/>
        <w:numPr>
          <w:ilvl w:val="0"/>
          <w:numId w:val="54"/>
        </w:numPr>
        <w:spacing w:line="312" w:lineRule="auto"/>
        <w:ind w:left="720"/>
        <w:jc w:val="both"/>
        <w:rPr>
          <w:rFonts w:ascii="Tahoma" w:hAnsi="Tahoma" w:cs="Tahoma"/>
        </w:rPr>
      </w:pPr>
      <w:r w:rsidRPr="00CA4F3B">
        <w:rPr>
          <w:rFonts w:ascii="Tahoma" w:hAnsi="Tahoma" w:cs="Tahoma"/>
        </w:rPr>
        <w:t>s</w:t>
      </w:r>
      <w:r w:rsidR="00FE547E" w:rsidRPr="00CA4F3B">
        <w:rPr>
          <w:rFonts w:ascii="Tahoma" w:hAnsi="Tahoma" w:cs="Tahoma"/>
        </w:rPr>
        <w:t>istem nadzora in spremljanja kakovosti dela.</w:t>
      </w:r>
    </w:p>
    <w:p w14:paraId="026B0A56" w14:textId="77777777" w:rsidR="00893488" w:rsidRPr="00CA4F3B" w:rsidRDefault="00893488" w:rsidP="0052457F">
      <w:pPr>
        <w:keepNext/>
        <w:keepLines/>
        <w:jc w:val="both"/>
        <w:rPr>
          <w:rFonts w:ascii="Tahoma" w:hAnsi="Tahoma" w:cs="Tahoma"/>
          <w:szCs w:val="22"/>
        </w:rPr>
      </w:pPr>
    </w:p>
    <w:p w14:paraId="448ECF99" w14:textId="1DA601CA" w:rsidR="008D09D6" w:rsidRPr="00CA4F3B" w:rsidRDefault="008D09D6" w:rsidP="0052457F">
      <w:pPr>
        <w:keepNext/>
        <w:keepLines/>
        <w:numPr>
          <w:ilvl w:val="2"/>
          <w:numId w:val="4"/>
        </w:numPr>
        <w:jc w:val="both"/>
        <w:rPr>
          <w:rFonts w:ascii="Tahoma" w:hAnsi="Tahoma" w:cs="Tahoma"/>
        </w:rPr>
      </w:pPr>
      <w:r w:rsidRPr="00CA4F3B">
        <w:rPr>
          <w:rFonts w:ascii="Tahoma" w:hAnsi="Tahoma" w:cs="Tahoma"/>
        </w:rPr>
        <w:lastRenderedPageBreak/>
        <w:t>Mapa objekta</w:t>
      </w:r>
      <w:r w:rsidR="0073389C" w:rsidRPr="00CA4F3B">
        <w:rPr>
          <w:rFonts w:ascii="Tahoma" w:hAnsi="Tahoma" w:cs="Tahoma"/>
        </w:rPr>
        <w:t xml:space="preserve"> (ne velja za Sklop št. 5 ENLJ)</w:t>
      </w:r>
    </w:p>
    <w:p w14:paraId="35BF0091" w14:textId="77777777" w:rsidR="008D09D6" w:rsidRPr="00CA4F3B" w:rsidRDefault="008D09D6" w:rsidP="0052457F">
      <w:pPr>
        <w:keepNext/>
        <w:keepLines/>
        <w:tabs>
          <w:tab w:val="left" w:pos="1140"/>
        </w:tabs>
        <w:jc w:val="both"/>
        <w:rPr>
          <w:rFonts w:ascii="Tahoma" w:hAnsi="Tahoma" w:cs="Tahoma"/>
          <w:b/>
        </w:rPr>
      </w:pPr>
      <w:r w:rsidRPr="00CA4F3B">
        <w:rPr>
          <w:rFonts w:ascii="Tahoma" w:hAnsi="Tahoma" w:cs="Tahoma"/>
          <w:b/>
        </w:rPr>
        <w:tab/>
      </w:r>
    </w:p>
    <w:p w14:paraId="7B85884C" w14:textId="5046D312" w:rsidR="008D09D6" w:rsidRPr="00CA4F3B" w:rsidRDefault="008D09D6" w:rsidP="0052457F">
      <w:pPr>
        <w:pStyle w:val="Brezrazmikov"/>
        <w:keepNext/>
        <w:keepLines/>
        <w:jc w:val="both"/>
        <w:rPr>
          <w:rFonts w:ascii="Tahoma" w:hAnsi="Tahoma" w:cs="Tahoma"/>
          <w:sz w:val="20"/>
          <w:szCs w:val="20"/>
        </w:rPr>
      </w:pPr>
      <w:r w:rsidRPr="00CA4F3B">
        <w:rPr>
          <w:rFonts w:ascii="Tahoma" w:hAnsi="Tahoma" w:cs="Tahoma"/>
          <w:sz w:val="20"/>
        </w:rPr>
        <w:t>Izbrani ponudnik bo moral</w:t>
      </w:r>
      <w:r w:rsidR="00EB2AB6" w:rsidRPr="00CA4F3B">
        <w:rPr>
          <w:rFonts w:ascii="Tahoma" w:hAnsi="Tahoma" w:cs="Tahoma"/>
          <w:sz w:val="20"/>
        </w:rPr>
        <w:t>,</w:t>
      </w:r>
      <w:r w:rsidRPr="00CA4F3B">
        <w:rPr>
          <w:rFonts w:ascii="Tahoma" w:hAnsi="Tahoma" w:cs="Tahoma"/>
          <w:sz w:val="20"/>
        </w:rPr>
        <w:t xml:space="preserve"> </w:t>
      </w:r>
      <w:r w:rsidR="00EB2AB6" w:rsidRPr="00CA4F3B">
        <w:rPr>
          <w:rFonts w:ascii="Tahoma" w:hAnsi="Tahoma" w:cs="Tahoma"/>
          <w:sz w:val="20"/>
        </w:rPr>
        <w:t>v roku 5 (petih) dni od sklenitve okvirnega sporazuma za posamezni sklop predmeta javnega naročila</w:t>
      </w:r>
      <w:r w:rsidR="00943F40" w:rsidRPr="00CA4F3B">
        <w:rPr>
          <w:rFonts w:ascii="Tahoma" w:hAnsi="Tahoma" w:cs="Tahoma"/>
          <w:sz w:val="20"/>
        </w:rPr>
        <w:t xml:space="preserve"> oziroma najkasneje do uvedbe v delo</w:t>
      </w:r>
      <w:r w:rsidR="00EB2AB6" w:rsidRPr="00CA4F3B">
        <w:rPr>
          <w:rFonts w:ascii="Tahoma" w:hAnsi="Tahoma" w:cs="Tahoma"/>
          <w:sz w:val="20"/>
        </w:rPr>
        <w:t xml:space="preserve">, naročniku </w:t>
      </w:r>
      <w:r w:rsidRPr="00CA4F3B">
        <w:rPr>
          <w:rFonts w:ascii="Tahoma" w:hAnsi="Tahoma" w:cs="Tahoma"/>
          <w:sz w:val="20"/>
        </w:rPr>
        <w:t xml:space="preserve">predložiti </w:t>
      </w:r>
      <w:r w:rsidRPr="00CA4F3B">
        <w:rPr>
          <w:rFonts w:ascii="Tahoma" w:hAnsi="Tahoma" w:cs="Tahoma"/>
          <w:sz w:val="20"/>
          <w:szCs w:val="20"/>
        </w:rPr>
        <w:t>Mapo objekta, v kateri so obrazci, seznam čistilnega osebja, evidenčni list prisotnosti čistilcev, evidenčni listi čiščenja, obrazec za reklamacijo, seznam čistil ter varnostni listi za čistila, sistem nadzora, spremljanja kakovosti dela oz. druga navodila. Mapa objekta mora biti nameščena na dogovorjenem mestu na posamezni lokaciji in je namenjena tudi naročniku.</w:t>
      </w:r>
    </w:p>
    <w:p w14:paraId="04B4ACDE" w14:textId="77777777" w:rsidR="008D09D6" w:rsidRPr="00CA4F3B" w:rsidRDefault="008D09D6" w:rsidP="0052457F">
      <w:pPr>
        <w:keepNext/>
        <w:keepLines/>
        <w:jc w:val="both"/>
        <w:rPr>
          <w:rFonts w:ascii="Tahoma" w:hAnsi="Tahoma" w:cs="Tahoma"/>
          <w:szCs w:val="22"/>
        </w:rPr>
      </w:pPr>
    </w:p>
    <w:p w14:paraId="64FA0CD2" w14:textId="736DBF65" w:rsidR="001F37DF" w:rsidRPr="00CA4F3B" w:rsidRDefault="001F37DF" w:rsidP="0052457F">
      <w:pPr>
        <w:keepNext/>
        <w:keepLines/>
        <w:numPr>
          <w:ilvl w:val="2"/>
          <w:numId w:val="4"/>
        </w:numPr>
        <w:jc w:val="both"/>
        <w:rPr>
          <w:rFonts w:ascii="Tahoma" w:eastAsia="Arial Unicode MS" w:hAnsi="Tahoma" w:cs="Tahoma"/>
          <w:bCs/>
        </w:rPr>
      </w:pPr>
      <w:r w:rsidRPr="00CA4F3B">
        <w:rPr>
          <w:rFonts w:ascii="Tahoma" w:hAnsi="Tahoma" w:cs="Tahoma"/>
        </w:rPr>
        <w:t>Uvedba v delo</w:t>
      </w:r>
      <w:r w:rsidR="0073389C" w:rsidRPr="00CA4F3B">
        <w:rPr>
          <w:rFonts w:ascii="Tahoma" w:hAnsi="Tahoma" w:cs="Tahoma"/>
        </w:rPr>
        <w:t xml:space="preserve"> (ne velja za Sklop št. 5 ENLJ)</w:t>
      </w:r>
    </w:p>
    <w:p w14:paraId="42A731B1" w14:textId="77777777" w:rsidR="00FE20C3" w:rsidRPr="00CA4F3B" w:rsidRDefault="00FE20C3" w:rsidP="0052457F">
      <w:pPr>
        <w:keepNext/>
        <w:keepLines/>
        <w:tabs>
          <w:tab w:val="left" w:pos="284"/>
        </w:tabs>
        <w:jc w:val="both"/>
        <w:rPr>
          <w:rFonts w:ascii="Tahoma" w:hAnsi="Tahoma" w:cs="Tahoma"/>
        </w:rPr>
      </w:pPr>
      <w:bookmarkStart w:id="18" w:name="_Hlk191904546"/>
    </w:p>
    <w:p w14:paraId="67CAC128" w14:textId="4E2027E4" w:rsidR="00935AF1" w:rsidRPr="00A140BB" w:rsidRDefault="00935AF1" w:rsidP="0052457F">
      <w:pPr>
        <w:keepNext/>
        <w:keepLines/>
        <w:tabs>
          <w:tab w:val="left" w:pos="284"/>
        </w:tabs>
        <w:jc w:val="both"/>
        <w:rPr>
          <w:rFonts w:ascii="Tahoma" w:eastAsia="Arial Unicode MS" w:hAnsi="Tahoma" w:cs="Tahoma"/>
          <w:bCs/>
        </w:rPr>
      </w:pPr>
      <w:r w:rsidRPr="00CA4F3B">
        <w:rPr>
          <w:rFonts w:ascii="Tahoma" w:hAnsi="Tahoma" w:cs="Tahoma"/>
        </w:rPr>
        <w:t xml:space="preserve">Pred pričetkom izvajanja okvirnega sporazuma bo posamezni naročnik izvajalca oziroma izvajalčevo </w:t>
      </w:r>
      <w:r w:rsidR="00F21A86" w:rsidRPr="00CA4F3B">
        <w:rPr>
          <w:rFonts w:ascii="Tahoma" w:hAnsi="Tahoma" w:cs="Tahoma"/>
        </w:rPr>
        <w:t>čistilno</w:t>
      </w:r>
      <w:r w:rsidRPr="00CA4F3B">
        <w:rPr>
          <w:rFonts w:ascii="Tahoma" w:hAnsi="Tahoma" w:cs="Tahoma"/>
        </w:rPr>
        <w:t xml:space="preserve"> osebje, ki ga bo izvajalec predvidel za izvajanje okvirnega sporazuma, uvedel v delo. </w:t>
      </w:r>
      <w:r w:rsidRPr="00CA4F3B">
        <w:rPr>
          <w:rFonts w:ascii="Tahoma" w:eastAsia="Arial Unicode MS" w:hAnsi="Tahoma" w:cs="Tahoma"/>
          <w:bCs/>
        </w:rPr>
        <w:t xml:space="preserve">O terminu uvedbe v delo bo naročnik izvajalca obvestil po sklenitvi okvirnega sporazuma. Prisotnost </w:t>
      </w:r>
      <w:r w:rsidR="00F21A86" w:rsidRPr="00CA4F3B">
        <w:rPr>
          <w:rFonts w:ascii="Tahoma" w:eastAsia="Arial Unicode MS" w:hAnsi="Tahoma" w:cs="Tahoma"/>
          <w:bCs/>
        </w:rPr>
        <w:t xml:space="preserve">čistilnega </w:t>
      </w:r>
      <w:r w:rsidRPr="00CA4F3B">
        <w:rPr>
          <w:rFonts w:ascii="Tahoma" w:eastAsia="Arial Unicode MS" w:hAnsi="Tahoma" w:cs="Tahoma"/>
          <w:bCs/>
        </w:rPr>
        <w:t xml:space="preserve"> osebja izvajalca na uvedbo v delo, ki bo izvajalo storitve, ki</w:t>
      </w:r>
      <w:r w:rsidRPr="00A140BB">
        <w:rPr>
          <w:rFonts w:ascii="Tahoma" w:eastAsia="Arial Unicode MS" w:hAnsi="Tahoma" w:cs="Tahoma"/>
          <w:bCs/>
        </w:rPr>
        <w:t xml:space="preserve"> so predmet okvirnega sporazuma, ni strošek naročnika in ga izvajalec naročniku ne bo posebej obračunal. Po uspešno opravljeni uvedbi v delo se sestavi zapisnik, ki ga s svoj</w:t>
      </w:r>
      <w:r w:rsidR="0036563D" w:rsidRPr="00A140BB">
        <w:rPr>
          <w:rFonts w:ascii="Tahoma" w:eastAsia="Arial Unicode MS" w:hAnsi="Tahoma" w:cs="Tahoma"/>
          <w:bCs/>
        </w:rPr>
        <w:t>im podpisom potrdita</w:t>
      </w:r>
      <w:r w:rsidRPr="00A140BB">
        <w:rPr>
          <w:rFonts w:ascii="Tahoma" w:eastAsia="Arial Unicode MS" w:hAnsi="Tahoma" w:cs="Tahoma"/>
          <w:bCs/>
        </w:rPr>
        <w:t xml:space="preserve"> predstavnika obeh strank okvirnega sporazuma.</w:t>
      </w:r>
    </w:p>
    <w:p w14:paraId="7001B203" w14:textId="2D7D8252" w:rsidR="00646484" w:rsidRPr="00A140BB" w:rsidRDefault="00646484" w:rsidP="0052457F">
      <w:pPr>
        <w:keepNext/>
        <w:keepLines/>
        <w:tabs>
          <w:tab w:val="left" w:pos="284"/>
        </w:tabs>
        <w:jc w:val="both"/>
        <w:rPr>
          <w:rFonts w:ascii="Tahoma" w:eastAsia="Arial Unicode MS" w:hAnsi="Tahoma" w:cs="Tahoma"/>
          <w:bCs/>
        </w:rPr>
      </w:pPr>
    </w:p>
    <w:p w14:paraId="0C16FDC0" w14:textId="338CC6A4" w:rsidR="00935AF1" w:rsidRPr="00A140BB" w:rsidRDefault="00935AF1" w:rsidP="0052457F">
      <w:pPr>
        <w:keepNext/>
        <w:keepLines/>
        <w:jc w:val="both"/>
        <w:rPr>
          <w:rFonts w:ascii="Tahoma" w:eastAsia="Arial Unicode MS" w:hAnsi="Tahoma" w:cs="Tahoma"/>
          <w:bCs/>
        </w:rPr>
      </w:pPr>
      <w:r w:rsidRPr="00A140BB">
        <w:rPr>
          <w:rFonts w:ascii="Tahoma" w:eastAsia="Arial Unicode MS" w:hAnsi="Tahoma" w:cs="Tahoma"/>
          <w:bCs/>
        </w:rPr>
        <w:t xml:space="preserve">Storitve se pričnejo obračunavati z dnem pričetka izvajanja storitev, ki so predmet okvirnega sporazuma, ki jih izvajalec prične izvajati po uvedbi v delo. </w:t>
      </w:r>
    </w:p>
    <w:p w14:paraId="3AAD3F78" w14:textId="77777777" w:rsidR="00F21A86" w:rsidRPr="00A140BB" w:rsidRDefault="00F21A86" w:rsidP="0052457F">
      <w:pPr>
        <w:keepNext/>
        <w:keepLines/>
        <w:jc w:val="both"/>
        <w:rPr>
          <w:rFonts w:ascii="Tahoma" w:eastAsia="Arial Unicode MS" w:hAnsi="Tahoma" w:cs="Tahoma"/>
          <w:bCs/>
        </w:rPr>
      </w:pPr>
    </w:p>
    <w:p w14:paraId="4585595B" w14:textId="22339899" w:rsidR="008D519A" w:rsidRPr="00A140BB" w:rsidRDefault="008D519A" w:rsidP="0052457F">
      <w:pPr>
        <w:keepNext/>
        <w:keepLines/>
        <w:jc w:val="both"/>
        <w:rPr>
          <w:rFonts w:ascii="Tahoma" w:eastAsiaTheme="minorHAnsi" w:hAnsi="Tahoma" w:cs="Tahoma"/>
        </w:rPr>
      </w:pPr>
      <w:r w:rsidRPr="00A140BB">
        <w:rPr>
          <w:rFonts w:ascii="Tahoma" w:eastAsiaTheme="minorHAnsi" w:hAnsi="Tahoma" w:cs="Tahoma"/>
        </w:rPr>
        <w:t xml:space="preserve">Posamezni naročnik ima pravico v okviru uvedbe izvajalca v delo, ob morebitni zamenjavi </w:t>
      </w:r>
      <w:r w:rsidR="00974761" w:rsidRPr="00A140BB">
        <w:rPr>
          <w:rFonts w:ascii="Tahoma" w:eastAsiaTheme="minorHAnsi" w:hAnsi="Tahoma" w:cs="Tahoma"/>
        </w:rPr>
        <w:t>čistilnega</w:t>
      </w:r>
      <w:r w:rsidRPr="00A140BB">
        <w:rPr>
          <w:rFonts w:ascii="Tahoma" w:eastAsiaTheme="minorHAnsi" w:hAnsi="Tahoma" w:cs="Tahoma"/>
        </w:rPr>
        <w:t xml:space="preserve"> osebja  in/ali kadarkoli v obdobju veljavnosti okvirnega sporazuma, v kolikor se pri naročniku pojavi sum, da izvajalec ali izvajalčevo </w:t>
      </w:r>
      <w:r w:rsidR="00974761" w:rsidRPr="00A140BB">
        <w:rPr>
          <w:rFonts w:ascii="Tahoma" w:eastAsiaTheme="minorHAnsi" w:hAnsi="Tahoma" w:cs="Tahoma"/>
        </w:rPr>
        <w:t>čistilno</w:t>
      </w:r>
      <w:r w:rsidRPr="00A140BB">
        <w:rPr>
          <w:rFonts w:ascii="Tahoma" w:eastAsiaTheme="minorHAnsi" w:hAnsi="Tahoma" w:cs="Tahoma"/>
        </w:rPr>
        <w:t xml:space="preserve"> osebje ne izpolnjujejo vseh zakonskih pogojev, od izbranega izvajalca zahtevati predložitev vseh dokazil iz katerih je razvidno, da izvajalec in izvajalčevo </w:t>
      </w:r>
      <w:r w:rsidR="00974761" w:rsidRPr="00A140BB">
        <w:rPr>
          <w:rFonts w:ascii="Tahoma" w:eastAsiaTheme="minorHAnsi" w:hAnsi="Tahoma" w:cs="Tahoma"/>
        </w:rPr>
        <w:t>čistilno</w:t>
      </w:r>
      <w:r w:rsidRPr="00A140BB">
        <w:rPr>
          <w:rFonts w:ascii="Tahoma" w:eastAsiaTheme="minorHAnsi" w:hAnsi="Tahoma" w:cs="Tahoma"/>
        </w:rPr>
        <w:t xml:space="preserve"> osebje, ki bo sodelovalo pri izvedbi okvirnega sporazuma, izpolnjuje vse zahteve naročnika, navedene v razpisni dokumentaciji in predložitev vseh ostalih dokazil iz katerih je razvidno, da izvajalec in izvajalčevo </w:t>
      </w:r>
      <w:r w:rsidR="00974761" w:rsidRPr="00A140BB">
        <w:rPr>
          <w:rFonts w:ascii="Tahoma" w:eastAsiaTheme="minorHAnsi" w:hAnsi="Tahoma" w:cs="Tahoma"/>
        </w:rPr>
        <w:t xml:space="preserve">čistilno </w:t>
      </w:r>
      <w:r w:rsidRPr="00A140BB">
        <w:rPr>
          <w:rFonts w:ascii="Tahoma" w:eastAsiaTheme="minorHAnsi" w:hAnsi="Tahoma" w:cs="Tahoma"/>
        </w:rPr>
        <w:t>osebje, ki bo sodelovalo pri izvedbi okvirnega sporazuma, izpolnjuje vse zakonske pogoje za izvedbo predmeta okvirnega sporazuma (kopije obrazcev M-1/M-2 in v primeru sprememb kopije M-3 obrazcev, pooblastila, potrdila, dovoljenja, spričevala, …).</w:t>
      </w:r>
    </w:p>
    <w:p w14:paraId="5F664F0F" w14:textId="18D97FF2" w:rsidR="00CB2E4A" w:rsidRPr="00A140BB" w:rsidRDefault="00CB2E4A" w:rsidP="0052457F">
      <w:pPr>
        <w:keepNext/>
        <w:keepLines/>
        <w:jc w:val="both"/>
        <w:rPr>
          <w:rFonts w:ascii="Tahoma" w:eastAsiaTheme="minorHAnsi" w:hAnsi="Tahoma" w:cs="Tahoma"/>
        </w:rPr>
      </w:pPr>
    </w:p>
    <w:p w14:paraId="626CCB46" w14:textId="023C27D5" w:rsidR="00CB2E4A" w:rsidRPr="00A140BB" w:rsidRDefault="00CB2E4A" w:rsidP="0052457F">
      <w:pPr>
        <w:keepNext/>
        <w:keepLines/>
        <w:jc w:val="both"/>
        <w:rPr>
          <w:rFonts w:ascii="Tahoma" w:hAnsi="Tahoma" w:cs="Tahoma"/>
        </w:rPr>
      </w:pPr>
      <w:r w:rsidRPr="00A140BB">
        <w:rPr>
          <w:rFonts w:ascii="Tahoma" w:hAnsi="Tahoma" w:cs="Tahoma"/>
        </w:rPr>
        <w:t xml:space="preserve">Izbrani ponudnik bo moral ob predložitvi dokazil iz prejšnjega odstavka priložiti tudi pisna soglasja </w:t>
      </w:r>
      <w:r w:rsidR="00974761" w:rsidRPr="00A140BB">
        <w:rPr>
          <w:rFonts w:ascii="Tahoma" w:hAnsi="Tahoma" w:cs="Tahoma"/>
        </w:rPr>
        <w:t>čistilnega</w:t>
      </w:r>
      <w:r w:rsidRPr="00A140BB">
        <w:rPr>
          <w:rFonts w:ascii="Tahoma" w:hAnsi="Tahoma" w:cs="Tahoma"/>
        </w:rPr>
        <w:t xml:space="preserve"> osebja za predložitev takih dokazil, v skladu z zakonom, ki ureja varstvo osebnih podatkov, oziroma v skladu z Uredbo (EU) 2016/679 Evropskega parlamenta in Sveta z dne 27. aprila 2016 o varstvu posameznikov pri obdelavi osebnih podatkov in o prostem pretoku takih podatkov.</w:t>
      </w:r>
    </w:p>
    <w:bookmarkEnd w:id="18"/>
    <w:p w14:paraId="622D917A" w14:textId="77777777" w:rsidR="00003325" w:rsidRPr="00A140BB" w:rsidRDefault="00003325" w:rsidP="0052457F">
      <w:pPr>
        <w:keepNext/>
        <w:keepLines/>
        <w:jc w:val="both"/>
        <w:rPr>
          <w:rFonts w:ascii="Tahoma" w:eastAsia="Arial Unicode MS" w:hAnsi="Tahoma" w:cs="Tahoma"/>
          <w:bCs/>
        </w:rPr>
      </w:pPr>
    </w:p>
    <w:p w14:paraId="5E63F947" w14:textId="021BE804" w:rsidR="0035351D" w:rsidRPr="00A140BB" w:rsidRDefault="0035351D" w:rsidP="0052457F">
      <w:pPr>
        <w:keepNext/>
        <w:keepLines/>
        <w:numPr>
          <w:ilvl w:val="2"/>
          <w:numId w:val="4"/>
        </w:numPr>
        <w:jc w:val="both"/>
        <w:rPr>
          <w:rFonts w:ascii="Tahoma" w:hAnsi="Tahoma" w:cs="Tahoma"/>
        </w:rPr>
      </w:pPr>
      <w:r w:rsidRPr="00A140BB">
        <w:rPr>
          <w:rFonts w:ascii="Tahoma" w:hAnsi="Tahoma" w:cs="Tahoma"/>
        </w:rPr>
        <w:t>Ostale</w:t>
      </w:r>
      <w:r w:rsidR="008D09D6" w:rsidRPr="00A140BB">
        <w:rPr>
          <w:rFonts w:ascii="Tahoma" w:hAnsi="Tahoma" w:cs="Tahoma"/>
        </w:rPr>
        <w:t xml:space="preserve"> splošne in posebne </w:t>
      </w:r>
      <w:r w:rsidRPr="00A140BB">
        <w:rPr>
          <w:rFonts w:ascii="Tahoma" w:hAnsi="Tahoma" w:cs="Tahoma"/>
        </w:rPr>
        <w:t>zahteve in osnutek okvirnega sporazuma</w:t>
      </w:r>
    </w:p>
    <w:p w14:paraId="3C5F0464" w14:textId="77777777" w:rsidR="0035351D" w:rsidRPr="00A140BB" w:rsidRDefault="0035351D" w:rsidP="0052457F">
      <w:pPr>
        <w:keepNext/>
        <w:keepLines/>
        <w:jc w:val="both"/>
        <w:rPr>
          <w:rFonts w:ascii="Tahoma" w:hAnsi="Tahoma" w:cs="Tahoma"/>
          <w:lang w:val="x-none"/>
        </w:rPr>
      </w:pPr>
    </w:p>
    <w:p w14:paraId="1F50A794" w14:textId="77777777" w:rsidR="0034566F" w:rsidRPr="00A140BB" w:rsidRDefault="0034566F" w:rsidP="0052457F">
      <w:pPr>
        <w:keepNext/>
        <w:keepLines/>
        <w:jc w:val="both"/>
        <w:rPr>
          <w:rFonts w:ascii="Tahoma" w:hAnsi="Tahoma" w:cs="Tahoma"/>
        </w:rPr>
      </w:pPr>
      <w:r w:rsidRPr="00A140BB">
        <w:rPr>
          <w:rFonts w:ascii="Tahoma" w:hAnsi="Tahoma" w:cs="Tahoma"/>
        </w:rPr>
        <w:t>Sestavni del razpisne dokumentacije je osnutek okvirnega sporazuma (Priloga 9/1), ki velja za vse sklope predmeta javnega naročila, razen za Sklop št. 5 (za naročnika ENLJ) in osnutek okvirnega sporazuma (Priloga 9/2), ki velja izključno za Sklop št. 5 (za naročnika ENLJ).</w:t>
      </w:r>
    </w:p>
    <w:p w14:paraId="09477578" w14:textId="77777777" w:rsidR="0034566F" w:rsidRPr="00A140BB" w:rsidRDefault="0034566F" w:rsidP="0052457F">
      <w:pPr>
        <w:keepNext/>
        <w:keepLines/>
        <w:jc w:val="both"/>
        <w:rPr>
          <w:rFonts w:ascii="Tahoma" w:hAnsi="Tahoma" w:cs="Tahoma"/>
        </w:rPr>
      </w:pPr>
    </w:p>
    <w:p w14:paraId="21DDE2B3" w14:textId="7FDE2BE9" w:rsidR="0034566F" w:rsidRPr="00A140BB" w:rsidRDefault="008D09D6" w:rsidP="0052457F">
      <w:pPr>
        <w:keepNext/>
        <w:keepLines/>
        <w:jc w:val="both"/>
        <w:rPr>
          <w:rFonts w:ascii="Tahoma" w:hAnsi="Tahoma" w:cs="Tahoma"/>
        </w:rPr>
      </w:pPr>
      <w:r w:rsidRPr="00A140BB">
        <w:rPr>
          <w:rFonts w:ascii="Tahoma" w:hAnsi="Tahoma" w:cs="Tahoma"/>
        </w:rPr>
        <w:t xml:space="preserve">Ostale splošne in posebne zahteve naročnika so podrobno opisane v osnutku posameznega okvirnega sporazuma, ki sta kot prilogi sestavni del te razpisne dokumentacije (Priloga </w:t>
      </w:r>
      <w:r w:rsidR="0034566F" w:rsidRPr="00A140BB">
        <w:rPr>
          <w:rFonts w:ascii="Tahoma" w:hAnsi="Tahoma" w:cs="Tahoma"/>
        </w:rPr>
        <w:t>9</w:t>
      </w:r>
      <w:r w:rsidRPr="00A140BB">
        <w:rPr>
          <w:rFonts w:ascii="Tahoma" w:hAnsi="Tahoma" w:cs="Tahoma"/>
        </w:rPr>
        <w:t>/</w:t>
      </w:r>
      <w:r w:rsidR="0034566F" w:rsidRPr="00A140BB">
        <w:rPr>
          <w:rFonts w:ascii="Tahoma" w:hAnsi="Tahoma" w:cs="Tahoma"/>
        </w:rPr>
        <w:t>1</w:t>
      </w:r>
      <w:r w:rsidRPr="00A140BB">
        <w:rPr>
          <w:rFonts w:ascii="Tahoma" w:hAnsi="Tahoma" w:cs="Tahoma"/>
        </w:rPr>
        <w:t xml:space="preserve"> in Priloga </w:t>
      </w:r>
      <w:r w:rsidR="0034566F" w:rsidRPr="00A140BB">
        <w:rPr>
          <w:rFonts w:ascii="Tahoma" w:hAnsi="Tahoma" w:cs="Tahoma"/>
        </w:rPr>
        <w:t>9</w:t>
      </w:r>
      <w:r w:rsidRPr="00A140BB">
        <w:rPr>
          <w:rFonts w:ascii="Tahoma" w:hAnsi="Tahoma" w:cs="Tahoma"/>
        </w:rPr>
        <w:t xml:space="preserve">/2). </w:t>
      </w:r>
    </w:p>
    <w:p w14:paraId="575AAE3B" w14:textId="77777777" w:rsidR="0034566F" w:rsidRPr="00A140BB" w:rsidRDefault="0034566F" w:rsidP="0052457F">
      <w:pPr>
        <w:keepNext/>
        <w:keepLines/>
        <w:jc w:val="both"/>
        <w:rPr>
          <w:rFonts w:ascii="Tahoma" w:hAnsi="Tahoma" w:cs="Tahoma"/>
        </w:rPr>
      </w:pPr>
    </w:p>
    <w:p w14:paraId="32E72E64" w14:textId="384F5AC9" w:rsidR="008D09D6" w:rsidRPr="00A140BB" w:rsidRDefault="008D09D6" w:rsidP="0052457F">
      <w:pPr>
        <w:keepNext/>
        <w:keepLines/>
        <w:jc w:val="both"/>
        <w:rPr>
          <w:rFonts w:ascii="Tahoma" w:hAnsi="Tahoma" w:cs="Tahoma"/>
        </w:rPr>
      </w:pPr>
      <w:r w:rsidRPr="00A140BB">
        <w:rPr>
          <w:rFonts w:ascii="Tahoma" w:hAnsi="Tahoma" w:cs="Tahoma"/>
        </w:rPr>
        <w:t>Ponudnik naj posamezni osnutek okvirnega sporazuma izpolni ter predložiti k ponudbeni dokumentaciji</w:t>
      </w:r>
      <w:r w:rsidR="0034566F" w:rsidRPr="00A140BB">
        <w:rPr>
          <w:rFonts w:ascii="Tahoma" w:hAnsi="Tahoma" w:cs="Tahoma"/>
        </w:rPr>
        <w:t>.</w:t>
      </w:r>
      <w:r w:rsidRPr="00A140BB">
        <w:rPr>
          <w:rFonts w:ascii="Tahoma" w:hAnsi="Tahoma" w:cs="Tahoma"/>
        </w:rPr>
        <w:t xml:space="preserve"> </w:t>
      </w:r>
    </w:p>
    <w:p w14:paraId="1380F478" w14:textId="77777777" w:rsidR="008D09D6" w:rsidRPr="00A140BB" w:rsidRDefault="008D09D6" w:rsidP="0052457F">
      <w:pPr>
        <w:keepNext/>
        <w:keepLines/>
        <w:tabs>
          <w:tab w:val="left" w:pos="567"/>
          <w:tab w:val="left" w:pos="1418"/>
          <w:tab w:val="left" w:pos="1702"/>
        </w:tabs>
        <w:jc w:val="both"/>
        <w:rPr>
          <w:rFonts w:ascii="Tahoma" w:hAnsi="Tahoma" w:cs="Tahoma"/>
        </w:rPr>
      </w:pPr>
      <w:r w:rsidRPr="00A140BB">
        <w:rPr>
          <w:rFonts w:ascii="Tahoma" w:hAnsi="Tahoma" w:cs="Tahoma"/>
          <w:bCs/>
        </w:rPr>
        <w:t>Izbrani ponudnik za posamezni sklop predmeta javnega naročila bo k podpisu okvirnega sporazuma pozvan pisno.</w:t>
      </w:r>
      <w:r w:rsidRPr="00A140BB">
        <w:rPr>
          <w:rFonts w:ascii="Tahoma" w:hAnsi="Tahoma" w:cs="Tahoma"/>
          <w:color w:val="000000"/>
        </w:rPr>
        <w:t xml:space="preserve"> V kolikor izbrani ponudnik ne bo sklenil okvirnega sporazuma z naročnikom, bo naročnik </w:t>
      </w:r>
      <w:r w:rsidRPr="00A140BB">
        <w:rPr>
          <w:rFonts w:ascii="Tahoma" w:hAnsi="Tahoma" w:cs="Tahoma"/>
        </w:rPr>
        <w:t xml:space="preserve">Državni revizijski komisiji predlagal, da uvede postopek o prekršku iz 112. člena ZJN-3. </w:t>
      </w:r>
    </w:p>
    <w:p w14:paraId="64151D10" w14:textId="77777777" w:rsidR="00673C9C" w:rsidRPr="00A140BB" w:rsidRDefault="00673C9C" w:rsidP="0052457F">
      <w:pPr>
        <w:keepNext/>
        <w:keepLines/>
        <w:jc w:val="both"/>
        <w:rPr>
          <w:rFonts w:ascii="Tahoma" w:hAnsi="Tahoma" w:cs="Tahoma"/>
        </w:rPr>
      </w:pPr>
    </w:p>
    <w:p w14:paraId="1908DC23" w14:textId="4E17E44F" w:rsidR="00673C9C" w:rsidRPr="00A140BB" w:rsidRDefault="00673C9C" w:rsidP="0052457F">
      <w:pPr>
        <w:keepNext/>
        <w:keepLines/>
        <w:jc w:val="both"/>
        <w:rPr>
          <w:rFonts w:ascii="Tahoma" w:hAnsi="Tahoma" w:cs="Tahoma"/>
        </w:rPr>
      </w:pPr>
      <w:r w:rsidRPr="00A140BB">
        <w:rPr>
          <w:rFonts w:ascii="Tahoma" w:hAnsi="Tahoma" w:cs="Tahoma"/>
        </w:rPr>
        <w:t>Okvirni sporazum se bo pred podpisom vsebinsko prilagodil le glede na to, ali bo izbrani ponudnik predložil skupno ponudbo, prijavil sodelovanje podizvajalcev in podobno ter glede na sklop za katerega se bo okvirni sporazum sklenil.</w:t>
      </w:r>
    </w:p>
    <w:p w14:paraId="03F1DEB8" w14:textId="77777777" w:rsidR="00673C9C" w:rsidRPr="00A140BB" w:rsidRDefault="00673C9C" w:rsidP="0052457F">
      <w:pPr>
        <w:keepNext/>
        <w:keepLines/>
        <w:jc w:val="both"/>
        <w:rPr>
          <w:rFonts w:ascii="Tahoma" w:hAnsi="Tahoma" w:cs="Tahoma"/>
        </w:rPr>
      </w:pPr>
    </w:p>
    <w:p w14:paraId="70F9EE91" w14:textId="77777777" w:rsidR="00673C9C" w:rsidRPr="00A140BB" w:rsidRDefault="00673C9C" w:rsidP="0052457F">
      <w:pPr>
        <w:keepNext/>
        <w:keepLines/>
        <w:jc w:val="both"/>
        <w:rPr>
          <w:rFonts w:ascii="Tahoma" w:hAnsi="Tahoma" w:cs="Tahoma"/>
        </w:rPr>
      </w:pPr>
      <w:r w:rsidRPr="00A140BB">
        <w:rPr>
          <w:rFonts w:ascii="Tahoma" w:hAnsi="Tahoma" w:cs="Tahoma"/>
        </w:rPr>
        <w:lastRenderedPageBreak/>
        <w:t xml:space="preserve">V skladu s šestim odstavkom 14. člena Zakona o integriteti in preprečevanju korupcije (Ur. l. RS, št. 69/11-UPB2 s spremembami; v nadaljevanju </w:t>
      </w:r>
      <w:proofErr w:type="spellStart"/>
      <w:r w:rsidRPr="00A140BB">
        <w:rPr>
          <w:rFonts w:ascii="Tahoma" w:hAnsi="Tahoma" w:cs="Tahoma"/>
        </w:rPr>
        <w:t>ZIntPK</w:t>
      </w:r>
      <w:proofErr w:type="spellEnd"/>
      <w:r w:rsidRPr="00A140BB">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(Obrazec 3 k Prilogi 3). Če bo ponudnik predložil lažno izjavo oziroma bo dal neresnične podatke o navedenih dejstvih, bo to imelo za posledico ničnost okvirnega sporazuma. Izjavo bodo morali podati tudi ostali gospodarski subjekti, ki nastopajo v ponudbi skupaj s ponudnikom. V kolikor ponudnik Obrazec 3 k Prilogi 3 ne bo priloži že v ponudbi, bo naročnik ponudnika pozval k predložitvi izpolnjene predmetne priloge pred sklenitvijo okvirnega sporazuma.</w:t>
      </w:r>
    </w:p>
    <w:p w14:paraId="30BFCEBD" w14:textId="77777777" w:rsidR="00945715" w:rsidRPr="00A140BB" w:rsidRDefault="00945715" w:rsidP="0052457F">
      <w:pPr>
        <w:keepNext/>
        <w:keepLines/>
        <w:jc w:val="both"/>
        <w:rPr>
          <w:rFonts w:ascii="Tahoma" w:eastAsia="Arial Unicode MS" w:hAnsi="Tahoma" w:cs="Tahoma"/>
          <w:bCs/>
        </w:rPr>
      </w:pPr>
    </w:p>
    <w:p w14:paraId="5B1D2978" w14:textId="17D398EB" w:rsidR="001F37DF" w:rsidRPr="00A140BB" w:rsidRDefault="00F945AF" w:rsidP="0052457F">
      <w:pPr>
        <w:keepNext/>
        <w:keepLines/>
        <w:numPr>
          <w:ilvl w:val="1"/>
          <w:numId w:val="4"/>
        </w:numPr>
        <w:jc w:val="both"/>
        <w:rPr>
          <w:rFonts w:ascii="Tahoma" w:hAnsi="Tahoma" w:cs="Tahoma"/>
          <w:b/>
        </w:rPr>
      </w:pPr>
      <w:r w:rsidRPr="00A140BB">
        <w:rPr>
          <w:rFonts w:ascii="Tahoma" w:hAnsi="Tahoma" w:cs="Tahoma"/>
          <w:b/>
        </w:rPr>
        <w:t>Upoštevanje okoljskih vidikov</w:t>
      </w:r>
    </w:p>
    <w:p w14:paraId="08CCCA65" w14:textId="77777777" w:rsidR="001F37DF" w:rsidRPr="00A140BB" w:rsidRDefault="001F37DF" w:rsidP="0052457F">
      <w:pPr>
        <w:keepNext/>
        <w:keepLines/>
        <w:jc w:val="both"/>
        <w:rPr>
          <w:rFonts w:ascii="Tahoma" w:hAnsi="Tahoma" w:cs="Tahoma"/>
          <w:b/>
        </w:rPr>
      </w:pPr>
    </w:p>
    <w:p w14:paraId="504CACD5" w14:textId="16243787" w:rsidR="00E10F7C" w:rsidRPr="00A140BB" w:rsidRDefault="00945715" w:rsidP="0052457F">
      <w:pPr>
        <w:keepNext/>
        <w:keepLines/>
        <w:jc w:val="both"/>
        <w:rPr>
          <w:rFonts w:ascii="Tahoma" w:hAnsi="Tahoma" w:cs="Tahoma"/>
        </w:rPr>
      </w:pPr>
      <w:r w:rsidRPr="00A140BB">
        <w:rPr>
          <w:rFonts w:ascii="Tahoma" w:hAnsi="Tahoma" w:cs="Tahoma"/>
          <w:color w:val="000000"/>
        </w:rPr>
        <w:t xml:space="preserve">Predmet javnega naročila so storitve za katere je obvezno upoštevanje okoljskih vidikov, kot to določa </w:t>
      </w:r>
      <w:r w:rsidRPr="00A140BB">
        <w:rPr>
          <w:rFonts w:ascii="Tahoma" w:hAnsi="Tahoma" w:cs="Tahoma"/>
        </w:rPr>
        <w:t>19</w:t>
      </w:r>
      <w:r w:rsidR="00265742">
        <w:rPr>
          <w:rFonts w:ascii="Tahoma" w:hAnsi="Tahoma" w:cs="Tahoma"/>
        </w:rPr>
        <w:t>.</w:t>
      </w:r>
      <w:r w:rsidRPr="00A140BB">
        <w:rPr>
          <w:rFonts w:ascii="Tahoma" w:hAnsi="Tahoma" w:cs="Tahoma"/>
        </w:rPr>
        <w:t xml:space="preserve"> točka prvega odstavka 4. člena Uredbe o zelenem javnem naročanju (Ur. l. RS, št. </w:t>
      </w:r>
      <w:hyperlink r:id="rId27" w:tgtFrame="_blank" w:tooltip="Uredba o zelenem javnem naročanju" w:history="1">
        <w:r w:rsidRPr="00A140BB">
          <w:rPr>
            <w:rFonts w:ascii="Tahoma" w:hAnsi="Tahoma" w:cs="Tahoma"/>
          </w:rPr>
          <w:t>51/17</w:t>
        </w:r>
      </w:hyperlink>
      <w:r w:rsidRPr="00A140BB">
        <w:rPr>
          <w:rFonts w:ascii="Tahoma" w:hAnsi="Tahoma" w:cs="Tahoma"/>
        </w:rPr>
        <w:t> in nadaljnji; v nadaljevanju: Uredba o zelenem javnem naročanju)</w:t>
      </w:r>
      <w:r w:rsidR="00F945AF" w:rsidRPr="00A140BB">
        <w:rPr>
          <w:rFonts w:ascii="Tahoma" w:hAnsi="Tahoma" w:cs="Tahoma"/>
        </w:rPr>
        <w:t xml:space="preserve">. </w:t>
      </w:r>
    </w:p>
    <w:p w14:paraId="1A3BD93A" w14:textId="77777777" w:rsidR="00E10F7C" w:rsidRPr="00A140BB" w:rsidRDefault="00E10F7C" w:rsidP="0052457F">
      <w:pPr>
        <w:keepNext/>
        <w:keepLines/>
        <w:jc w:val="both"/>
        <w:rPr>
          <w:rFonts w:ascii="Tahoma" w:hAnsi="Tahoma" w:cs="Tahoma"/>
        </w:rPr>
      </w:pPr>
    </w:p>
    <w:p w14:paraId="3E8A9728" w14:textId="0509C2C0" w:rsidR="00F945AF" w:rsidRPr="00A140BB" w:rsidRDefault="00F945AF" w:rsidP="0052457F">
      <w:pPr>
        <w:keepNext/>
        <w:keepLines/>
        <w:jc w:val="both"/>
        <w:rPr>
          <w:rFonts w:ascii="Tahoma" w:hAnsi="Tahoma" w:cs="Tahoma"/>
        </w:rPr>
      </w:pPr>
      <w:r w:rsidRPr="00A140BB">
        <w:rPr>
          <w:rFonts w:ascii="Tahoma" w:hAnsi="Tahoma" w:cs="Tahoma"/>
        </w:rPr>
        <w:t>N</w:t>
      </w:r>
      <w:r w:rsidR="00945715" w:rsidRPr="00A140BB">
        <w:rPr>
          <w:rFonts w:ascii="Tahoma" w:hAnsi="Tahoma" w:cs="Tahoma"/>
        </w:rPr>
        <w:t xml:space="preserve">aročnik </w:t>
      </w:r>
      <w:r w:rsidR="00E10F7C" w:rsidRPr="00A140BB">
        <w:rPr>
          <w:rFonts w:ascii="Tahoma" w:hAnsi="Tahoma" w:cs="Tahoma"/>
        </w:rPr>
        <w:t xml:space="preserve">bo </w:t>
      </w:r>
      <w:r w:rsidR="00945715" w:rsidRPr="00A140BB">
        <w:rPr>
          <w:rFonts w:ascii="Tahoma" w:hAnsi="Tahoma" w:cs="Tahoma"/>
        </w:rPr>
        <w:t>predmet javnega naročila za posamezni sklop oddal tako, da bo izpolnjen cilj, ki je za predmetno javno naročilo opredeljen v 24</w:t>
      </w:r>
      <w:r w:rsidR="00265742">
        <w:rPr>
          <w:rFonts w:ascii="Tahoma" w:hAnsi="Tahoma" w:cs="Tahoma"/>
        </w:rPr>
        <w:t>.</w:t>
      </w:r>
      <w:r w:rsidR="00945715" w:rsidRPr="00A140BB">
        <w:rPr>
          <w:rFonts w:ascii="Tahoma" w:hAnsi="Tahoma" w:cs="Tahoma"/>
        </w:rPr>
        <w:t xml:space="preserve"> točki drugega odstavka 6. člena Uredbe o zelenem javnem naročanju</w:t>
      </w:r>
      <w:r w:rsidRPr="00A140BB">
        <w:rPr>
          <w:rFonts w:ascii="Tahoma" w:hAnsi="Tahoma" w:cs="Tahoma"/>
        </w:rPr>
        <w:t>, ki se glasi:</w:t>
      </w:r>
      <w:r w:rsidRPr="00A140BB">
        <w:rPr>
          <w:rFonts w:ascii="Tahoma" w:hAnsi="Tahoma" w:cs="Tahoma"/>
          <w:color w:val="000000"/>
        </w:rPr>
        <w:t xml:space="preserve"> </w:t>
      </w:r>
      <w:r w:rsidRPr="00A140BB">
        <w:rPr>
          <w:rFonts w:ascii="Tahoma" w:hAnsi="Tahoma" w:cs="Tahoma"/>
        </w:rPr>
        <w:t>»delež univerzalnih čistil, ki ustrezajo zahtevam za pridobitev znaka za okolje EU za čistila za trdne površine glede merila strupenosti za vodno okolje in zahtevam za pridobitev znaka za okolje EU za čistila za trdne površine glede merila o izključenih in omejenih snoveh, znaša glede na prostornino vseh artiklov univerzalnih čistil najmanj 30 %.«</w:t>
      </w:r>
    </w:p>
    <w:p w14:paraId="5FDFE796" w14:textId="77777777" w:rsidR="00285D3B" w:rsidRPr="00A140BB" w:rsidRDefault="00285D3B" w:rsidP="0052457F">
      <w:pPr>
        <w:keepNext/>
        <w:keepLines/>
        <w:jc w:val="both"/>
        <w:rPr>
          <w:rFonts w:ascii="Tahoma" w:hAnsi="Tahoma" w:cs="Tahoma"/>
        </w:rPr>
      </w:pPr>
    </w:p>
    <w:p w14:paraId="16FED617" w14:textId="00E504BA" w:rsidR="00E10F7C" w:rsidRPr="00A140BB" w:rsidRDefault="00E10F7C" w:rsidP="0052457F">
      <w:pPr>
        <w:keepNext/>
        <w:keepLines/>
        <w:jc w:val="both"/>
        <w:rPr>
          <w:rFonts w:ascii="Tahoma" w:hAnsi="Tahoma" w:cs="Tahoma"/>
        </w:rPr>
      </w:pPr>
      <w:r w:rsidRPr="00A140BB">
        <w:rPr>
          <w:rFonts w:ascii="Tahoma" w:hAnsi="Tahoma" w:cs="Tahoma"/>
        </w:rPr>
        <w:t>Natančnejša opredelitev predmeta javnega naročila, za katerega je zeleno javno naročanje obvezno, je podrobno opredeljen</w:t>
      </w:r>
      <w:r w:rsidR="002C6ABD" w:rsidRPr="00A140BB">
        <w:rPr>
          <w:rFonts w:ascii="Tahoma" w:hAnsi="Tahoma" w:cs="Tahoma"/>
        </w:rPr>
        <w:t>a</w:t>
      </w:r>
      <w:r w:rsidRPr="00A140BB">
        <w:rPr>
          <w:rFonts w:ascii="Tahoma" w:hAnsi="Tahoma" w:cs="Tahoma"/>
        </w:rPr>
        <w:t xml:space="preserve"> v </w:t>
      </w:r>
      <w:r w:rsidR="002C6ABD" w:rsidRPr="00A140BB">
        <w:rPr>
          <w:rFonts w:ascii="Tahoma" w:hAnsi="Tahoma" w:cs="Tahoma"/>
        </w:rPr>
        <w:t>točki 68 in 69 Priloge 1 (Natančnejša opredelitev predmetov, za katere je zeleno javno naročanje obvezno) Uredbe o zelenem javnem naročanju.</w:t>
      </w:r>
    </w:p>
    <w:p w14:paraId="34F1EDA4" w14:textId="77777777" w:rsidR="00E10F7C" w:rsidRPr="00A140BB" w:rsidRDefault="00E10F7C" w:rsidP="0052457F">
      <w:pPr>
        <w:keepNext/>
        <w:keepLines/>
        <w:jc w:val="both"/>
      </w:pPr>
    </w:p>
    <w:p w14:paraId="36AF5455" w14:textId="7A8DE85A" w:rsidR="00840983" w:rsidRPr="00A140BB" w:rsidRDefault="002C6ABD" w:rsidP="0052457F">
      <w:pPr>
        <w:keepNext/>
        <w:keepLines/>
        <w:jc w:val="both"/>
        <w:rPr>
          <w:rFonts w:ascii="Tahoma" w:hAnsi="Tahoma" w:cs="Tahoma"/>
        </w:rPr>
      </w:pPr>
      <w:r w:rsidRPr="00A140BB">
        <w:rPr>
          <w:rFonts w:ascii="Tahoma" w:hAnsi="Tahoma" w:cs="Tahoma"/>
        </w:rPr>
        <w:t xml:space="preserve">Naročnik v postopek javnega naročanja vključuje okoljske vidike kot posebno določilo okvirnega sporazuma, ki  ga bo sklenil z izbranimi ponudniki za posamezni sklop predmeta javnega naročila. </w:t>
      </w:r>
    </w:p>
    <w:p w14:paraId="55EB12E2" w14:textId="77777777" w:rsidR="0081253B" w:rsidRPr="00A140BB" w:rsidRDefault="0081253B" w:rsidP="0052457F">
      <w:pPr>
        <w:keepNext/>
        <w:keepLines/>
        <w:jc w:val="both"/>
        <w:rPr>
          <w:rFonts w:ascii="Tahoma" w:hAnsi="Tahoma" w:cs="Tahoma"/>
          <w:b/>
          <w:bCs/>
        </w:rPr>
      </w:pPr>
    </w:p>
    <w:p w14:paraId="4DD02E12" w14:textId="38755078" w:rsidR="0081253B" w:rsidRPr="00A140BB" w:rsidRDefault="004F582A" w:rsidP="0052457F">
      <w:pPr>
        <w:keepNext/>
        <w:keepLines/>
        <w:jc w:val="both"/>
        <w:rPr>
          <w:rFonts w:ascii="Tahoma" w:hAnsi="Tahoma" w:cs="Tahoma"/>
          <w:b/>
          <w:bCs/>
        </w:rPr>
      </w:pPr>
      <w:r w:rsidRPr="00A140BB">
        <w:rPr>
          <w:rFonts w:ascii="Tahoma" w:hAnsi="Tahoma" w:cs="Tahoma"/>
          <w:b/>
          <w:bCs/>
        </w:rPr>
        <w:t xml:space="preserve">Gospodarski subjekt izkaže izpolnjevanje pogoja </w:t>
      </w:r>
      <w:r w:rsidR="0081253B" w:rsidRPr="00A140BB">
        <w:rPr>
          <w:rFonts w:ascii="Tahoma" w:hAnsi="Tahoma" w:cs="Tahoma"/>
          <w:b/>
          <w:bCs/>
        </w:rPr>
        <w:t>s predložitvijo</w:t>
      </w:r>
      <w:r w:rsidRPr="00A140BB">
        <w:rPr>
          <w:rFonts w:ascii="Tahoma" w:hAnsi="Tahoma" w:cs="Tahoma"/>
          <w:b/>
          <w:bCs/>
        </w:rPr>
        <w:t xml:space="preserve"> </w:t>
      </w:r>
      <w:r w:rsidR="0081253B" w:rsidRPr="00A140BB">
        <w:rPr>
          <w:rFonts w:ascii="Tahoma" w:hAnsi="Tahoma" w:cs="Tahoma"/>
          <w:b/>
          <w:bCs/>
        </w:rPr>
        <w:t xml:space="preserve">Izjave o izpolnjevanju zahtev iz Uredbe o zelenem javnem naročanju (Priloga 6/1), ki se predloži za vsak posamezni sklop posebej za katerega ponudnik oddaja ponudbo. </w:t>
      </w:r>
    </w:p>
    <w:p w14:paraId="5E37CF46" w14:textId="77777777" w:rsidR="0081253B" w:rsidRPr="00A140BB" w:rsidRDefault="0081253B" w:rsidP="0052457F">
      <w:pPr>
        <w:keepNext/>
        <w:keepLines/>
        <w:jc w:val="both"/>
        <w:rPr>
          <w:rFonts w:ascii="Tahoma" w:hAnsi="Tahoma" w:cs="Tahoma"/>
          <w:b/>
          <w:bCs/>
        </w:rPr>
      </w:pPr>
    </w:p>
    <w:p w14:paraId="6E1C9B91" w14:textId="4684582F" w:rsidR="0081253B" w:rsidRPr="00A140BB" w:rsidRDefault="0081253B" w:rsidP="0052457F">
      <w:pPr>
        <w:keepNext/>
        <w:keepLines/>
        <w:jc w:val="both"/>
        <w:rPr>
          <w:rFonts w:ascii="Tahoma" w:hAnsi="Tahoma" w:cs="Tahoma"/>
          <w:b/>
          <w:bCs/>
        </w:rPr>
      </w:pPr>
      <w:r w:rsidRPr="00A140BB">
        <w:rPr>
          <w:rFonts w:ascii="Tahoma" w:hAnsi="Tahoma" w:cs="Tahoma"/>
        </w:rPr>
        <w:t>V primeru, da ponudnik oddaja ponudbo za več sklopov predmeta javnega naročila, se obrazec kopira v ustreznem številu.</w:t>
      </w:r>
    </w:p>
    <w:p w14:paraId="1F219232" w14:textId="77777777" w:rsidR="004F582A" w:rsidRPr="00A140BB" w:rsidRDefault="004F582A" w:rsidP="0052457F">
      <w:pPr>
        <w:keepNext/>
        <w:keepLines/>
        <w:jc w:val="both"/>
        <w:rPr>
          <w:rFonts w:ascii="Tahoma" w:hAnsi="Tahoma" w:cs="Tahoma"/>
        </w:rPr>
      </w:pPr>
    </w:p>
    <w:p w14:paraId="65DB3694" w14:textId="56DC0122" w:rsidR="005335B7" w:rsidRPr="00A140BB" w:rsidRDefault="005335B7" w:rsidP="0052457F">
      <w:pPr>
        <w:keepNext/>
        <w:keepLines/>
        <w:numPr>
          <w:ilvl w:val="2"/>
          <w:numId w:val="4"/>
        </w:numPr>
        <w:jc w:val="both"/>
        <w:rPr>
          <w:rFonts w:ascii="Tahoma" w:hAnsi="Tahoma" w:cs="Tahoma"/>
        </w:rPr>
      </w:pPr>
      <w:r w:rsidRPr="00A140BB">
        <w:rPr>
          <w:rFonts w:ascii="Tahoma" w:hAnsi="Tahoma" w:cs="Tahoma"/>
        </w:rPr>
        <w:t>Posebno določilo okvirnega sporazuma</w:t>
      </w:r>
    </w:p>
    <w:p w14:paraId="478EF2B1" w14:textId="520144D2" w:rsidR="005335B7" w:rsidRPr="00A140BB" w:rsidRDefault="005335B7" w:rsidP="0052457F">
      <w:pPr>
        <w:keepNext/>
        <w:keepLines/>
        <w:jc w:val="both"/>
        <w:rPr>
          <w:rFonts w:ascii="Tahoma" w:hAnsi="Tahoma" w:cs="Tahoma"/>
        </w:rPr>
      </w:pPr>
    </w:p>
    <w:p w14:paraId="09169BEB" w14:textId="51B474AA" w:rsidR="00281628" w:rsidRPr="00A140BB" w:rsidRDefault="00281628" w:rsidP="0052457F">
      <w:pPr>
        <w:keepNext/>
        <w:keepLines/>
        <w:jc w:val="both"/>
        <w:rPr>
          <w:rFonts w:ascii="Tahoma" w:hAnsi="Tahoma" w:cs="Tahoma"/>
        </w:rPr>
      </w:pPr>
      <w:r w:rsidRPr="00A140BB">
        <w:rPr>
          <w:rFonts w:ascii="Tahoma" w:hAnsi="Tahoma" w:cs="Tahoma"/>
        </w:rPr>
        <w:t>Izbrani ponudnik se bo s sklenitvijo okvirnega sporazuma obvezal, da bo pri izpolnjevanju obveznosti (izvajanju storitev čiščenja) izvajal na način, ki je opredeljen v 24</w:t>
      </w:r>
      <w:r w:rsidR="00265742">
        <w:rPr>
          <w:rFonts w:ascii="Tahoma" w:hAnsi="Tahoma" w:cs="Tahoma"/>
        </w:rPr>
        <w:t xml:space="preserve">. </w:t>
      </w:r>
      <w:r w:rsidRPr="00A140BB">
        <w:rPr>
          <w:rFonts w:ascii="Tahoma" w:hAnsi="Tahoma" w:cs="Tahoma"/>
        </w:rPr>
        <w:t>točki drugega odstavka 6. člena Uredbe o zelenem javnem naročanju.</w:t>
      </w:r>
    </w:p>
    <w:p w14:paraId="43138160" w14:textId="78B43B65" w:rsidR="00281628" w:rsidRPr="00A140BB" w:rsidRDefault="00281628" w:rsidP="0052457F">
      <w:pPr>
        <w:keepNext/>
        <w:keepLines/>
        <w:jc w:val="both"/>
        <w:rPr>
          <w:rFonts w:ascii="Tahoma" w:hAnsi="Tahoma" w:cs="Tahoma"/>
        </w:rPr>
      </w:pPr>
    </w:p>
    <w:p w14:paraId="2CD168F5" w14:textId="4E71B773" w:rsidR="00205A80" w:rsidRPr="00A140BB" w:rsidRDefault="00205A80" w:rsidP="0052457F">
      <w:pPr>
        <w:keepNext/>
        <w:keepLines/>
        <w:jc w:val="both"/>
        <w:rPr>
          <w:rFonts w:ascii="Tahoma" w:hAnsi="Tahoma" w:cs="Tahoma"/>
        </w:rPr>
      </w:pPr>
      <w:r w:rsidRPr="00A140BB">
        <w:rPr>
          <w:rFonts w:ascii="Tahoma" w:hAnsi="Tahoma" w:cs="Tahoma"/>
        </w:rPr>
        <w:t xml:space="preserve">Izbrani ponudnik bo moral v </w:t>
      </w:r>
      <w:r w:rsidR="00030056" w:rsidRPr="00A140BB">
        <w:rPr>
          <w:rFonts w:ascii="Tahoma" w:hAnsi="Tahoma" w:cs="Tahoma"/>
        </w:rPr>
        <w:t xml:space="preserve">obdobju izvajanja storitev čiščenja zagotavljati, </w:t>
      </w:r>
      <w:r w:rsidRPr="00A140BB">
        <w:rPr>
          <w:rFonts w:ascii="Tahoma" w:hAnsi="Tahoma" w:cs="Tahoma"/>
        </w:rPr>
        <w:t>da bo delež univerzalnih čistil, ki ustrezajo zahtevam za pridobitev znaka za okolje EU za čistila za trdne površine glede merila strupenosti za vodno okolje in zahtevam za pridobitev znaka za okolje EU za čistila za trdne površine glede merila o izključenih in omejenih snoveh, glede na prostornino vseh artiklov univerzalnih čistil, ki jih bo uporabljal</w:t>
      </w:r>
      <w:r w:rsidR="003C254F" w:rsidRPr="00A140BB">
        <w:rPr>
          <w:rFonts w:ascii="Tahoma" w:hAnsi="Tahoma" w:cs="Tahoma"/>
        </w:rPr>
        <w:t xml:space="preserve"> izvajalec</w:t>
      </w:r>
      <w:r w:rsidRPr="00A140BB">
        <w:rPr>
          <w:rFonts w:ascii="Tahoma" w:hAnsi="Tahoma" w:cs="Tahoma"/>
        </w:rPr>
        <w:t xml:space="preserve"> pri izvedbi storitev čiščenja, znašal najmanj 30 %.</w:t>
      </w:r>
    </w:p>
    <w:p w14:paraId="31809498" w14:textId="77777777" w:rsidR="00205A80" w:rsidRPr="00A140BB" w:rsidRDefault="00205A80" w:rsidP="0052457F">
      <w:pPr>
        <w:keepNext/>
        <w:keepLines/>
        <w:jc w:val="both"/>
        <w:rPr>
          <w:rFonts w:ascii="Tahoma" w:hAnsi="Tahoma" w:cs="Tahoma"/>
        </w:rPr>
      </w:pPr>
    </w:p>
    <w:p w14:paraId="275F30C8" w14:textId="77777777" w:rsidR="00281628" w:rsidRPr="00A140BB" w:rsidRDefault="00281628" w:rsidP="0052457F">
      <w:pPr>
        <w:keepNext/>
        <w:keepLines/>
        <w:jc w:val="both"/>
        <w:rPr>
          <w:rFonts w:ascii="Tahoma" w:hAnsi="Tahoma" w:cs="Tahoma"/>
        </w:rPr>
      </w:pPr>
      <w:r w:rsidRPr="00A140BB">
        <w:rPr>
          <w:rFonts w:ascii="Tahoma" w:hAnsi="Tahoma" w:cs="Tahoma"/>
        </w:rPr>
        <w:t xml:space="preserve">Izvajalec bo moral po prvih 6 (šestih) mesecih in ob koncu vsakega leta izvajanja storitev čiščenja, naročniku posredovati seznam, s katerega sta razvidna ime in količina čistilnih sredstev, ki jih je porabil pri izvajanju storitev čiščenja. </w:t>
      </w:r>
    </w:p>
    <w:p w14:paraId="259B87E7" w14:textId="5AB976EB" w:rsidR="00281628" w:rsidRPr="00A140BB" w:rsidRDefault="00281628" w:rsidP="0052457F">
      <w:pPr>
        <w:keepNext/>
        <w:keepLines/>
        <w:jc w:val="both"/>
        <w:rPr>
          <w:rFonts w:ascii="Tahoma" w:hAnsi="Tahoma" w:cs="Tahoma"/>
        </w:rPr>
      </w:pPr>
    </w:p>
    <w:p w14:paraId="5229D4C9" w14:textId="2FC1374F" w:rsidR="00281628" w:rsidRPr="00A140BB" w:rsidRDefault="00281628" w:rsidP="0052457F">
      <w:pPr>
        <w:keepNext/>
        <w:keepLines/>
        <w:jc w:val="both"/>
        <w:rPr>
          <w:rFonts w:ascii="Tahoma" w:hAnsi="Tahoma" w:cs="Tahoma"/>
        </w:rPr>
      </w:pPr>
      <w:r w:rsidRPr="00A140BB">
        <w:rPr>
          <w:rFonts w:ascii="Tahoma" w:hAnsi="Tahoma" w:cs="Tahoma"/>
        </w:rPr>
        <w:t xml:space="preserve">Če izvajalec po svoji krivdi ne bo izvršil pogodbenih del na dogovorjen način oz. ustrezne kakovosti, je dolžan plačati naročniku pogodbeno kazen v višini </w:t>
      </w:r>
      <w:r w:rsidR="009F60B0" w:rsidRPr="00A140BB">
        <w:rPr>
          <w:rFonts w:ascii="Tahoma" w:hAnsi="Tahoma" w:cs="Tahoma"/>
        </w:rPr>
        <w:t>1.000,00 EUR</w:t>
      </w:r>
      <w:r w:rsidRPr="00A140BB">
        <w:rPr>
          <w:rFonts w:ascii="Tahoma" w:hAnsi="Tahoma" w:cs="Tahoma"/>
        </w:rPr>
        <w:t xml:space="preserve"> za vsako ugotovljeno nepravilnost pri izpolnjevanju obveznosti.</w:t>
      </w:r>
    </w:p>
    <w:p w14:paraId="1813F296" w14:textId="504E1678" w:rsidR="00281628" w:rsidRPr="00A140BB" w:rsidRDefault="00281628" w:rsidP="0052457F">
      <w:pPr>
        <w:keepNext/>
        <w:keepLines/>
        <w:jc w:val="both"/>
        <w:rPr>
          <w:rFonts w:ascii="Tahoma" w:hAnsi="Tahoma" w:cs="Tahoma"/>
        </w:rPr>
      </w:pPr>
    </w:p>
    <w:p w14:paraId="14A12A3E" w14:textId="359BFA30" w:rsidR="00281628" w:rsidRPr="00A140BB" w:rsidRDefault="00281628" w:rsidP="0052457F">
      <w:pPr>
        <w:keepNext/>
        <w:keepLines/>
        <w:jc w:val="both"/>
        <w:rPr>
          <w:rFonts w:ascii="Tahoma" w:hAnsi="Tahoma" w:cs="Tahoma"/>
        </w:rPr>
      </w:pPr>
      <w:r w:rsidRPr="00A140BB">
        <w:rPr>
          <w:rFonts w:ascii="Tahoma" w:hAnsi="Tahoma" w:cs="Tahoma"/>
        </w:rPr>
        <w:t>V primeru, da izvajalec ne izpolnjuje obveznosti na način, predviden v okvirnem sporazumu o izvedbi javnega naročila, naročnik od okvirnega sporazuma odstopi.</w:t>
      </w:r>
    </w:p>
    <w:p w14:paraId="5EC0D95A" w14:textId="77777777" w:rsidR="00281628" w:rsidRPr="00A140BB" w:rsidRDefault="00281628" w:rsidP="0052457F">
      <w:pPr>
        <w:keepNext/>
        <w:keepLines/>
        <w:jc w:val="both"/>
        <w:rPr>
          <w:rFonts w:ascii="Tahoma" w:hAnsi="Tahoma" w:cs="Tahoma"/>
        </w:rPr>
      </w:pPr>
    </w:p>
    <w:p w14:paraId="3EC7BC3D" w14:textId="413ABE5E" w:rsidR="00281628" w:rsidRPr="00A140BB" w:rsidRDefault="00281628" w:rsidP="0052457F">
      <w:pPr>
        <w:keepNext/>
        <w:keepLines/>
        <w:jc w:val="both"/>
        <w:rPr>
          <w:rFonts w:ascii="Tahoma" w:hAnsi="Tahoma" w:cs="Tahoma"/>
        </w:rPr>
      </w:pPr>
      <w:r w:rsidRPr="00A140BB">
        <w:rPr>
          <w:rFonts w:ascii="Tahoma" w:hAnsi="Tahoma" w:cs="Tahoma"/>
        </w:rPr>
        <w:t>Izbrani ponudnik bo moral v obdobju veljavnosti okvirnega sporazuma na naročnikovo zahtevo dokazati, da sestavine uporabljenih čistilnih sredstev izpolnjujejo zahteve glede biološke razgradljivosti iz Uredbe (ES), št. 648/2004</w:t>
      </w:r>
      <w:r w:rsidR="0026749E" w:rsidRPr="00A140BB">
        <w:rPr>
          <w:rFonts w:ascii="Tahoma" w:hAnsi="Tahoma" w:cs="Tahoma"/>
        </w:rPr>
        <w:t>, na način, kot je opredeljen Uredbi o zelenem javnem naročanju.</w:t>
      </w:r>
    </w:p>
    <w:p w14:paraId="3595F2B2" w14:textId="548C73E0" w:rsidR="00281628" w:rsidRPr="00A140BB" w:rsidRDefault="00281628" w:rsidP="0052457F">
      <w:pPr>
        <w:keepNext/>
        <w:keepLines/>
        <w:jc w:val="both"/>
        <w:rPr>
          <w:rFonts w:ascii="Tahoma" w:hAnsi="Tahoma" w:cs="Tahoma"/>
        </w:rPr>
      </w:pPr>
    </w:p>
    <w:p w14:paraId="02291231" w14:textId="77777777" w:rsidR="00281628" w:rsidRPr="00A140BB" w:rsidRDefault="00281628" w:rsidP="0052457F">
      <w:pPr>
        <w:keepNext/>
        <w:keepLines/>
        <w:jc w:val="both"/>
        <w:rPr>
          <w:rFonts w:ascii="Tahoma" w:hAnsi="Tahoma" w:cs="Tahoma"/>
        </w:rPr>
      </w:pPr>
      <w:r w:rsidRPr="00A140BB">
        <w:rPr>
          <w:rFonts w:ascii="Tahoma" w:hAnsi="Tahoma" w:cs="Tahoma"/>
        </w:rPr>
        <w:t xml:space="preserve">Naročnik ima pravico, da kadarkoli v obdobju veljavnosti okvirnega sporazuma od izvajalca zahteva, da le-ta predloži dokazila o uporabi ustreznih čistil. </w:t>
      </w:r>
    </w:p>
    <w:p w14:paraId="4DF8595C" w14:textId="77777777" w:rsidR="00281628" w:rsidRPr="00A140BB" w:rsidRDefault="00281628" w:rsidP="0052457F">
      <w:pPr>
        <w:keepNext/>
        <w:keepLines/>
        <w:jc w:val="both"/>
        <w:rPr>
          <w:rFonts w:ascii="Tahoma" w:hAnsi="Tahoma" w:cs="Tahoma"/>
        </w:rPr>
      </w:pPr>
    </w:p>
    <w:p w14:paraId="1BE8F8E8" w14:textId="6F4A33FB" w:rsidR="005335B7" w:rsidRPr="00A140BB" w:rsidRDefault="005335B7" w:rsidP="0052457F">
      <w:pPr>
        <w:keepNext/>
        <w:keepLines/>
        <w:jc w:val="both"/>
        <w:rPr>
          <w:rFonts w:ascii="Tahoma" w:eastAsia="Calibri" w:hAnsi="Tahoma" w:cs="Tahoma"/>
        </w:rPr>
      </w:pPr>
      <w:bookmarkStart w:id="19" w:name="_Hlk191973004"/>
      <w:r w:rsidRPr="00A140BB">
        <w:rPr>
          <w:rFonts w:ascii="Tahoma" w:hAnsi="Tahoma" w:cs="Tahoma"/>
        </w:rPr>
        <w:t xml:space="preserve">V primeru, da bo izvajalec med izvajanjem predmet javnega naročila zamenjal čistilna sredstva, bo moral predhodno predložiti naročniku varnostne liste in po potrditvi le-teh s strani naročnika bo lahko ponudnik zamenjal čistila. </w:t>
      </w:r>
      <w:r w:rsidRPr="00A140BB">
        <w:rPr>
          <w:rFonts w:ascii="Tahoma" w:eastAsia="Calibri" w:hAnsi="Tahoma" w:cs="Tahoma"/>
          <w:lang w:val="x-none"/>
        </w:rPr>
        <w:t>V primeru, da bo  izvajalec zamenjal čistilna sredstva, mora  tudi v Mapi objekta dodati varnostne listine novih</w:t>
      </w:r>
      <w:r w:rsidRPr="00A140BB">
        <w:rPr>
          <w:rFonts w:ascii="Tahoma" w:eastAsia="Calibri" w:hAnsi="Tahoma" w:cs="Tahoma"/>
        </w:rPr>
        <w:t xml:space="preserve"> </w:t>
      </w:r>
      <w:r w:rsidRPr="00A140BB">
        <w:rPr>
          <w:rFonts w:ascii="Tahoma" w:eastAsia="Calibri" w:hAnsi="Tahoma" w:cs="Tahoma"/>
          <w:lang w:val="x-none"/>
        </w:rPr>
        <w:t>čistilnih sredstev.</w:t>
      </w:r>
      <w:r w:rsidRPr="00A140BB">
        <w:rPr>
          <w:rFonts w:ascii="Tahoma" w:eastAsia="Calibri" w:hAnsi="Tahoma" w:cs="Tahoma"/>
        </w:rPr>
        <w:t xml:space="preserve"> </w:t>
      </w:r>
    </w:p>
    <w:bookmarkEnd w:id="19"/>
    <w:p w14:paraId="7374B34E" w14:textId="1AD7DB08" w:rsidR="00285D3B" w:rsidRPr="00A140BB" w:rsidRDefault="00285D3B" w:rsidP="0052457F">
      <w:pPr>
        <w:keepNext/>
        <w:keepLines/>
        <w:jc w:val="both"/>
        <w:rPr>
          <w:rFonts w:ascii="Tahoma" w:hAnsi="Tahoma" w:cs="Tahoma"/>
        </w:rPr>
      </w:pPr>
    </w:p>
    <w:p w14:paraId="603A9B94" w14:textId="7252672C" w:rsidR="00205A80" w:rsidRPr="00A140BB" w:rsidRDefault="00205A80" w:rsidP="0052457F">
      <w:pPr>
        <w:keepNext/>
        <w:keepLines/>
        <w:jc w:val="both"/>
        <w:rPr>
          <w:rFonts w:ascii="Tahoma" w:hAnsi="Tahoma" w:cs="Tahoma"/>
        </w:rPr>
      </w:pPr>
      <w:r w:rsidRPr="00A140BB">
        <w:rPr>
          <w:rFonts w:ascii="Tahoma" w:hAnsi="Tahoma" w:cs="Tahoma"/>
        </w:rPr>
        <w:t xml:space="preserve">V skladu z navedenim, bo moral izbrani ponudnik </w:t>
      </w:r>
      <w:r w:rsidR="000E1794" w:rsidRPr="00A140BB">
        <w:rPr>
          <w:rFonts w:ascii="Tahoma" w:hAnsi="Tahoma" w:cs="Tahoma"/>
        </w:rPr>
        <w:t xml:space="preserve">pri izvajanju storitev čiščenja </w:t>
      </w:r>
      <w:r w:rsidRPr="00A140BB">
        <w:rPr>
          <w:rFonts w:ascii="Tahoma" w:hAnsi="Tahoma" w:cs="Tahoma"/>
        </w:rPr>
        <w:t>zagotavljati, da bo najmanj 30</w:t>
      </w:r>
      <w:r w:rsidR="000E1794" w:rsidRPr="00A140BB">
        <w:rPr>
          <w:rFonts w:ascii="Tahoma" w:hAnsi="Tahoma" w:cs="Tahoma"/>
        </w:rPr>
        <w:t xml:space="preserve"> </w:t>
      </w:r>
      <w:r w:rsidRPr="00A140BB">
        <w:rPr>
          <w:rFonts w:ascii="Tahoma" w:hAnsi="Tahoma" w:cs="Tahoma"/>
        </w:rPr>
        <w:t>% uporabljenih univerzalnih čistil</w:t>
      </w:r>
      <w:r w:rsidR="000E1794" w:rsidRPr="00A140BB">
        <w:rPr>
          <w:rFonts w:ascii="Tahoma" w:hAnsi="Tahoma" w:cs="Tahoma"/>
        </w:rPr>
        <w:t xml:space="preserve"> </w:t>
      </w:r>
      <w:r w:rsidRPr="00A140BB">
        <w:rPr>
          <w:rFonts w:ascii="Tahoma" w:hAnsi="Tahoma" w:cs="Tahoma"/>
        </w:rPr>
        <w:t>izpolnjevalo zahteve iz 2.3.</w:t>
      </w:r>
      <w:r w:rsidR="00265742">
        <w:rPr>
          <w:rFonts w:ascii="Tahoma" w:hAnsi="Tahoma" w:cs="Tahoma"/>
        </w:rPr>
        <w:t>2</w:t>
      </w:r>
      <w:r w:rsidRPr="00A140BB">
        <w:rPr>
          <w:rFonts w:ascii="Tahoma" w:hAnsi="Tahoma" w:cs="Tahoma"/>
        </w:rPr>
        <w:t>. in 2.3.</w:t>
      </w:r>
      <w:r w:rsidR="00265742">
        <w:rPr>
          <w:rFonts w:ascii="Tahoma" w:hAnsi="Tahoma" w:cs="Tahoma"/>
        </w:rPr>
        <w:t>3.</w:t>
      </w:r>
      <w:r w:rsidRPr="00A140BB">
        <w:rPr>
          <w:rFonts w:ascii="Tahoma" w:hAnsi="Tahoma" w:cs="Tahoma"/>
        </w:rPr>
        <w:t xml:space="preserve"> točke razpisne dokumentacije</w:t>
      </w:r>
      <w:r w:rsidR="0081253B" w:rsidRPr="00A140BB">
        <w:rPr>
          <w:rFonts w:ascii="Tahoma" w:hAnsi="Tahoma" w:cs="Tahoma"/>
        </w:rPr>
        <w:t>.</w:t>
      </w:r>
    </w:p>
    <w:p w14:paraId="3005071B" w14:textId="77777777" w:rsidR="0081253B" w:rsidRPr="00A140BB" w:rsidRDefault="0081253B" w:rsidP="0052457F">
      <w:pPr>
        <w:keepNext/>
        <w:keepLines/>
        <w:jc w:val="both"/>
        <w:rPr>
          <w:rFonts w:ascii="Tahoma" w:hAnsi="Tahoma" w:cs="Tahoma"/>
        </w:rPr>
      </w:pPr>
    </w:p>
    <w:p w14:paraId="1E5119A0" w14:textId="01F8888B" w:rsidR="00EB01B8" w:rsidRPr="00A140BB" w:rsidRDefault="00EB01B8" w:rsidP="0052457F">
      <w:pPr>
        <w:keepNext/>
        <w:keepLines/>
        <w:numPr>
          <w:ilvl w:val="2"/>
          <w:numId w:val="4"/>
        </w:numPr>
        <w:jc w:val="both"/>
        <w:rPr>
          <w:rFonts w:ascii="Tahoma" w:hAnsi="Tahoma" w:cs="Tahoma"/>
        </w:rPr>
      </w:pPr>
      <w:r w:rsidRPr="00A140BB">
        <w:rPr>
          <w:rFonts w:ascii="Tahoma" w:hAnsi="Tahoma" w:cs="Tahoma"/>
        </w:rPr>
        <w:t>Razvrstitev in označitev čistil s stavki za nevarnost</w:t>
      </w:r>
    </w:p>
    <w:p w14:paraId="2850E149" w14:textId="77777777" w:rsidR="00EB01B8" w:rsidRPr="00A140BB" w:rsidRDefault="00EB01B8" w:rsidP="0052457F">
      <w:pPr>
        <w:keepNext/>
        <w:keepLines/>
        <w:jc w:val="both"/>
        <w:rPr>
          <w:rFonts w:ascii="Tahoma" w:hAnsi="Tahoma" w:cs="Tahoma"/>
        </w:rPr>
      </w:pPr>
    </w:p>
    <w:p w14:paraId="41DF7AA9" w14:textId="4777FF16" w:rsidR="00EB01B8" w:rsidRPr="00A140BB" w:rsidRDefault="00EB01B8" w:rsidP="0052457F">
      <w:pPr>
        <w:keepNext/>
        <w:keepLines/>
        <w:spacing w:after="120"/>
        <w:jc w:val="both"/>
        <w:rPr>
          <w:rFonts w:ascii="Tahoma" w:hAnsi="Tahoma" w:cs="Tahoma"/>
        </w:rPr>
      </w:pPr>
      <w:r w:rsidRPr="00A140BB">
        <w:rPr>
          <w:rFonts w:ascii="Tahoma" w:hAnsi="Tahoma" w:cs="Tahoma"/>
        </w:rPr>
        <w:t>Izbrani izvajalec bo moral pri izvedbi storitev za posamezni sklop predmeta javnega naročila (za posameznega naročnika)</w:t>
      </w:r>
      <w:r w:rsidR="00336A29" w:rsidRPr="00A140BB">
        <w:rPr>
          <w:rFonts w:ascii="Tahoma" w:hAnsi="Tahoma" w:cs="Tahoma"/>
        </w:rPr>
        <w:t>,</w:t>
      </w:r>
      <w:r w:rsidRPr="00A140BB">
        <w:rPr>
          <w:rFonts w:ascii="Tahoma" w:hAnsi="Tahoma" w:cs="Tahoma"/>
        </w:rPr>
        <w:t xml:space="preserve"> v skladu z določili Uredbe o zelenem javnem naročanju</w:t>
      </w:r>
      <w:r w:rsidR="00336A29" w:rsidRPr="00A140BB">
        <w:rPr>
          <w:rFonts w:ascii="Tahoma" w:hAnsi="Tahoma" w:cs="Tahoma"/>
        </w:rPr>
        <w:t>,</w:t>
      </w:r>
      <w:r w:rsidRPr="00A140BB">
        <w:rPr>
          <w:rFonts w:ascii="Tahoma" w:hAnsi="Tahoma" w:cs="Tahoma"/>
        </w:rPr>
        <w:t xml:space="preserve"> uporabljati univerzalna čistila, čistila za sanitarne prostore, čistila za okna, detergenti za ročno pomivanje posode, detergenti za pomivalne stroje in detergenti za pranje perila, ki ne</w:t>
      </w:r>
      <w:bookmarkStart w:id="20" w:name="_Toc10099140"/>
      <w:bookmarkStart w:id="21" w:name="_Toc10099139"/>
      <w:r w:rsidRPr="00A140BB">
        <w:rPr>
          <w:rFonts w:ascii="Tahoma" w:hAnsi="Tahoma" w:cs="Tahoma"/>
        </w:rPr>
        <w:t xml:space="preserve"> smejo biti razvrščena in označena z enim ali več stavki za nevarnost po Uredbi (ES) št. 1272/2008:</w:t>
      </w:r>
      <w:bookmarkEnd w:id="20"/>
    </w:p>
    <w:p w14:paraId="5B49A3AD"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H300 (Smrtno pri zaužitju),</w:t>
      </w:r>
    </w:p>
    <w:p w14:paraId="331915F7"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H301 (Strupeno pri zaužitju),</w:t>
      </w:r>
    </w:p>
    <w:p w14:paraId="646C70B5"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H304 (Pri zaužitju in vstopu v dihalne poti je lahko smrtno),</w:t>
      </w:r>
    </w:p>
    <w:p w14:paraId="2F2CB0A3"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H310 (Smrtno v stiku s kožo),</w:t>
      </w:r>
    </w:p>
    <w:p w14:paraId="608131BB"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H311 (Strupeno v stiku s kožo),</w:t>
      </w:r>
    </w:p>
    <w:p w14:paraId="575DCEF0"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H330 (Smrtno pri vdihavanju),</w:t>
      </w:r>
    </w:p>
    <w:p w14:paraId="44D8BEA1"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H331 (Strupeno pri vdihavanju),</w:t>
      </w:r>
    </w:p>
    <w:p w14:paraId="4A16007A"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H340 (Lahko povzroči genske okvare),</w:t>
      </w:r>
    </w:p>
    <w:p w14:paraId="491D27EE"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H341 (Sum povzročitve genskih okvar),</w:t>
      </w:r>
    </w:p>
    <w:p w14:paraId="7E91A69B"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H350 (Lahko povzroči raka),</w:t>
      </w:r>
    </w:p>
    <w:p w14:paraId="34B17DA6"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H350i (Lahko povzroči raka pri vdihavanju),</w:t>
      </w:r>
    </w:p>
    <w:p w14:paraId="182E0E2B"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H351 (Sum povzročitve raka),</w:t>
      </w:r>
    </w:p>
    <w:p w14:paraId="39E23853"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H360F (Lahko škodi plodnosti),</w:t>
      </w:r>
    </w:p>
    <w:p w14:paraId="3697A48A"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H360D (Lahko škodi nerojenemu otroku),</w:t>
      </w:r>
    </w:p>
    <w:p w14:paraId="72901A8C"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H360FD (Lahko škodi plodnosti, lahko škodi nerojenemu otroku),</w:t>
      </w:r>
    </w:p>
    <w:p w14:paraId="1D575397"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H360Fd (Lahko škodi plodnosti, sum, da škodi plodnosti),</w:t>
      </w:r>
    </w:p>
    <w:p w14:paraId="3A2E7C88"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H360Df (Lahko škodi nerojenemu otroku, sum, da škodi plodnosti),</w:t>
      </w:r>
    </w:p>
    <w:p w14:paraId="246C3B7C"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H361f (Sum škodljivosti za plodnost),</w:t>
      </w:r>
    </w:p>
    <w:p w14:paraId="6732C1DC"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H361d (Sum škodljivosti za nerojenega otroka),</w:t>
      </w:r>
    </w:p>
    <w:p w14:paraId="21440F82"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H361fd (Sum škodljivosti za plodnost, sum škodljivosti za nerojenega otroka),</w:t>
      </w:r>
    </w:p>
    <w:p w14:paraId="4B13A7FF"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H362 (Lahko škodi dojenim otrokom),</w:t>
      </w:r>
    </w:p>
    <w:p w14:paraId="4C20BD33"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H370 (Škodi organom),</w:t>
      </w:r>
    </w:p>
    <w:p w14:paraId="1F072605"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H371 (Lahko škodi organom),</w:t>
      </w:r>
    </w:p>
    <w:p w14:paraId="704A5525"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H372 (Škodi organom pri dolgotrajni ali ponavljajoči se izpostavljenosti),</w:t>
      </w:r>
    </w:p>
    <w:p w14:paraId="6EB169A5"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H373 (Lahko škodi organom pri dolgotrajni ali ponavljajoči se izpostavljenosti),</w:t>
      </w:r>
    </w:p>
    <w:p w14:paraId="272ECCDD"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H400 (Zelo strupeno za vodno okolje),</w:t>
      </w:r>
    </w:p>
    <w:p w14:paraId="4975FFBE"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H410 (Zelo strupeno za vodno okolje, z dolgotrajnimi učinki),</w:t>
      </w:r>
    </w:p>
    <w:p w14:paraId="4EE10479"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H411 (Strupeno za vodno okolje, z dolgotrajnimi učinki),</w:t>
      </w:r>
    </w:p>
    <w:p w14:paraId="297577BD"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H412 (Škodljivo za vodno okolje, z dolgotrajnimi učinki),</w:t>
      </w:r>
    </w:p>
    <w:p w14:paraId="1A7F6913"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H413 (Lahko ima dolgotrajne škodljive učinke na vodno okolje),</w:t>
      </w:r>
    </w:p>
    <w:p w14:paraId="24EEC875"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lastRenderedPageBreak/>
        <w:t>H59 (Nevarno ozonskemu plašču),</w:t>
      </w:r>
    </w:p>
    <w:p w14:paraId="778D0013"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EUH029 (V stiku z vodo se sprošča strupen plin),</w:t>
      </w:r>
    </w:p>
    <w:p w14:paraId="7748D55B"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EUH031 (V stiku s kislinami s sprošča strupen plin),</w:t>
      </w:r>
    </w:p>
    <w:p w14:paraId="402DF906"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EUH032 (V stiku s kislinami se sprošča zelo strupen plin),</w:t>
      </w:r>
    </w:p>
    <w:p w14:paraId="3EB7237C"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EUH070 (Strupeno ob stiku z očmi),</w:t>
      </w:r>
    </w:p>
    <w:p w14:paraId="12D930C1"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H334 (Lahko povzroči simptome alergije ali astme ali težave z dihanjem pri vdihavanju),</w:t>
      </w:r>
    </w:p>
    <w:p w14:paraId="31301463"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H317 (Lahko povzroči alergijski odziv kože),</w:t>
      </w:r>
    </w:p>
    <w:p w14:paraId="1C8ADD41"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H420 (Škodljivo za javno zdravje in okolje zaradi uničevanja ozona v zgornji atmosferi).</w:t>
      </w:r>
      <w:bookmarkEnd w:id="21"/>
    </w:p>
    <w:p w14:paraId="1656BE70" w14:textId="77777777" w:rsidR="00EB01B8" w:rsidRPr="00A140BB" w:rsidRDefault="00EB01B8" w:rsidP="0052457F">
      <w:pPr>
        <w:keepNext/>
        <w:keepLines/>
        <w:jc w:val="both"/>
        <w:rPr>
          <w:rFonts w:ascii="Tahoma" w:hAnsi="Tahoma" w:cs="Tahoma"/>
          <w:b/>
        </w:rPr>
      </w:pPr>
    </w:p>
    <w:p w14:paraId="6AC7C800" w14:textId="77777777" w:rsidR="00030056" w:rsidRPr="00A140BB" w:rsidRDefault="00030056" w:rsidP="0052457F">
      <w:pPr>
        <w:keepNext/>
        <w:keepLines/>
        <w:spacing w:after="120"/>
        <w:jc w:val="both"/>
        <w:rPr>
          <w:rFonts w:ascii="Tahoma" w:hAnsi="Tahoma" w:cs="Tahoma"/>
        </w:rPr>
      </w:pPr>
      <w:r w:rsidRPr="00A140BB">
        <w:rPr>
          <w:rFonts w:ascii="Tahoma" w:hAnsi="Tahoma" w:cs="Tahoma"/>
        </w:rPr>
        <w:t>Naročnik bo med izvajanjem okvirnega sporazum preverjal, ali izvajalec izpolnjuje zahteve, pri čemer bo izvajalec za uporabljena univerzalna čistila predložil naslednja dokazila:</w:t>
      </w:r>
    </w:p>
    <w:p w14:paraId="761C48DE" w14:textId="5FDB24FD"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ustrezno dokazilo, iz katerega izhaja, da so zahteve izpolnjene, ali</w:t>
      </w:r>
    </w:p>
    <w:p w14:paraId="36246D73"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 xml:space="preserve">potrdilo, da ima posamezno čistilo znak za okolje EU za čistila (angl. </w:t>
      </w:r>
      <w:proofErr w:type="spellStart"/>
      <w:r w:rsidRPr="00A140BB">
        <w:rPr>
          <w:rFonts w:ascii="Tahoma" w:hAnsi="Tahoma" w:cs="Tahoma"/>
        </w:rPr>
        <w:t>Ecolabel</w:t>
      </w:r>
      <w:proofErr w:type="spellEnd"/>
      <w:r w:rsidRPr="00A140BB">
        <w:rPr>
          <w:rFonts w:ascii="Tahoma" w:hAnsi="Tahoma" w:cs="Tahoma"/>
        </w:rPr>
        <w:t xml:space="preserve"> </w:t>
      </w:r>
      <w:proofErr w:type="spellStart"/>
      <w:r w:rsidRPr="00A140BB">
        <w:rPr>
          <w:rFonts w:ascii="Tahoma" w:hAnsi="Tahoma" w:cs="Tahoma"/>
        </w:rPr>
        <w:t>for</w:t>
      </w:r>
      <w:proofErr w:type="spellEnd"/>
      <w:r w:rsidRPr="00A140BB">
        <w:rPr>
          <w:rFonts w:ascii="Tahoma" w:hAnsi="Tahoma" w:cs="Tahoma"/>
        </w:rPr>
        <w:t xml:space="preserve"> </w:t>
      </w:r>
      <w:proofErr w:type="spellStart"/>
      <w:r w:rsidRPr="00A140BB">
        <w:rPr>
          <w:rFonts w:ascii="Tahoma" w:hAnsi="Tahoma" w:cs="Tahoma"/>
        </w:rPr>
        <w:t>Hard</w:t>
      </w:r>
      <w:proofErr w:type="spellEnd"/>
      <w:r w:rsidRPr="00A140BB">
        <w:rPr>
          <w:rFonts w:ascii="Tahoma" w:hAnsi="Tahoma" w:cs="Tahoma"/>
        </w:rPr>
        <w:t xml:space="preserve"> </w:t>
      </w:r>
      <w:proofErr w:type="spellStart"/>
      <w:r w:rsidRPr="00A140BB">
        <w:rPr>
          <w:rFonts w:ascii="Tahoma" w:hAnsi="Tahoma" w:cs="Tahoma"/>
        </w:rPr>
        <w:t>Surface</w:t>
      </w:r>
      <w:proofErr w:type="spellEnd"/>
      <w:r w:rsidRPr="00A140BB">
        <w:rPr>
          <w:rFonts w:ascii="Tahoma" w:hAnsi="Tahoma" w:cs="Tahoma"/>
        </w:rPr>
        <w:t xml:space="preserve"> </w:t>
      </w:r>
      <w:proofErr w:type="spellStart"/>
      <w:r w:rsidRPr="00A140BB">
        <w:rPr>
          <w:rFonts w:ascii="Tahoma" w:hAnsi="Tahoma" w:cs="Tahoma"/>
        </w:rPr>
        <w:t>Cleaning</w:t>
      </w:r>
      <w:proofErr w:type="spellEnd"/>
      <w:r w:rsidRPr="00A140BB">
        <w:rPr>
          <w:rFonts w:ascii="Tahoma" w:hAnsi="Tahoma" w:cs="Tahoma"/>
        </w:rPr>
        <w:t xml:space="preserve"> </w:t>
      </w:r>
      <w:proofErr w:type="spellStart"/>
      <w:r w:rsidRPr="00A140BB">
        <w:rPr>
          <w:rFonts w:ascii="Tahoma" w:hAnsi="Tahoma" w:cs="Tahoma"/>
        </w:rPr>
        <w:t>products</w:t>
      </w:r>
      <w:proofErr w:type="spellEnd"/>
      <w:r w:rsidRPr="00A140BB">
        <w:rPr>
          <w:rFonts w:ascii="Tahoma" w:hAnsi="Tahoma" w:cs="Tahoma"/>
        </w:rPr>
        <w:t>), ali</w:t>
      </w:r>
    </w:p>
    <w:p w14:paraId="2E87B7E9"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ustrezno dokazilo za posamezno čistilo, iz katerega izhaja, da so zahteve izpolnjene, ali</w:t>
      </w:r>
    </w:p>
    <w:p w14:paraId="27A72509" w14:textId="77777777" w:rsidR="00EB01B8" w:rsidRPr="00A140BB" w:rsidRDefault="00EB01B8" w:rsidP="0052457F">
      <w:pPr>
        <w:keepNext/>
        <w:keepLines/>
        <w:numPr>
          <w:ilvl w:val="0"/>
          <w:numId w:val="55"/>
        </w:numPr>
        <w:ind w:left="720"/>
        <w:jc w:val="both"/>
        <w:rPr>
          <w:rFonts w:ascii="Tahoma" w:hAnsi="Tahoma" w:cs="Tahoma"/>
        </w:rPr>
      </w:pPr>
      <w:r w:rsidRPr="00A140BB">
        <w:rPr>
          <w:rFonts w:ascii="Tahoma" w:hAnsi="Tahoma" w:cs="Tahoma"/>
        </w:rPr>
        <w:t>varnostne liste za vsa navedena čistila in ustrezno dokazilo, iz katerega izhaja, da so zahteve izpolnjene (v kolikor to ni razvidno iz varnostnih listov).</w:t>
      </w:r>
    </w:p>
    <w:p w14:paraId="331688D4" w14:textId="77777777" w:rsidR="00EB01B8" w:rsidRPr="00A140BB" w:rsidRDefault="00EB01B8" w:rsidP="0052457F">
      <w:pPr>
        <w:keepNext/>
        <w:keepLines/>
        <w:jc w:val="both"/>
        <w:rPr>
          <w:rFonts w:ascii="Tahoma" w:hAnsi="Tahoma" w:cs="Tahoma"/>
        </w:rPr>
      </w:pPr>
    </w:p>
    <w:p w14:paraId="028C04E9" w14:textId="01E0228C" w:rsidR="00EB01B8" w:rsidRPr="00A140BB" w:rsidRDefault="00EB01B8" w:rsidP="0052457F">
      <w:pPr>
        <w:keepNext/>
        <w:keepLines/>
        <w:numPr>
          <w:ilvl w:val="2"/>
          <w:numId w:val="4"/>
        </w:numPr>
        <w:jc w:val="both"/>
        <w:rPr>
          <w:rFonts w:ascii="Tahoma" w:hAnsi="Tahoma" w:cs="Tahoma"/>
        </w:rPr>
      </w:pPr>
      <w:r w:rsidRPr="00A140BB">
        <w:rPr>
          <w:rFonts w:ascii="Tahoma" w:hAnsi="Tahoma" w:cs="Tahoma"/>
        </w:rPr>
        <w:t>Vsebovanje nevarnih snovi v čistilih</w:t>
      </w:r>
      <w:r w:rsidR="00837FE8" w:rsidRPr="00A140BB">
        <w:rPr>
          <w:rFonts w:ascii="Tahoma" w:hAnsi="Tahoma" w:cs="Tahoma"/>
        </w:rPr>
        <w:t xml:space="preserve"> </w:t>
      </w:r>
    </w:p>
    <w:p w14:paraId="50A51498" w14:textId="77777777" w:rsidR="00EB01B8" w:rsidRPr="00A140BB" w:rsidRDefault="00EB01B8" w:rsidP="0052457F">
      <w:pPr>
        <w:keepNext/>
        <w:keepLines/>
        <w:jc w:val="both"/>
        <w:rPr>
          <w:rFonts w:ascii="Tahoma" w:hAnsi="Tahoma" w:cs="Tahoma"/>
        </w:rPr>
      </w:pPr>
    </w:p>
    <w:p w14:paraId="6813DCAB" w14:textId="1BA6673F" w:rsidR="00EB01B8" w:rsidRPr="00A140BB" w:rsidRDefault="00EB01B8" w:rsidP="0052457F">
      <w:pPr>
        <w:keepNext/>
        <w:keepLines/>
        <w:spacing w:after="120"/>
        <w:jc w:val="both"/>
        <w:rPr>
          <w:rFonts w:ascii="Tahoma" w:hAnsi="Tahoma" w:cs="Tahoma"/>
        </w:rPr>
      </w:pPr>
      <w:r w:rsidRPr="00A140BB">
        <w:rPr>
          <w:rFonts w:ascii="Tahoma" w:hAnsi="Tahoma" w:cs="Tahoma"/>
        </w:rPr>
        <w:t>Izbrani izvajalec bo moral pri izvedbi storitev za posamezni sklop predmeta javnega naročila (za posameznega naročnika)</w:t>
      </w:r>
      <w:r w:rsidR="00336A29" w:rsidRPr="00A140BB">
        <w:rPr>
          <w:rFonts w:ascii="Tahoma" w:hAnsi="Tahoma" w:cs="Tahoma"/>
        </w:rPr>
        <w:t xml:space="preserve">, v skladu z določili Uredbe o zelenem javnem naročanju, </w:t>
      </w:r>
      <w:r w:rsidRPr="00A140BB">
        <w:rPr>
          <w:rFonts w:ascii="Tahoma" w:hAnsi="Tahoma" w:cs="Tahoma"/>
        </w:rPr>
        <w:t xml:space="preserve">uporabljati univerzalna čistila, čistila za sanitarne prostore, čistila za okna, </w:t>
      </w:r>
      <w:bookmarkStart w:id="22" w:name="_Hlk190438270"/>
      <w:r w:rsidRPr="00A140BB">
        <w:rPr>
          <w:rFonts w:ascii="Tahoma" w:hAnsi="Tahoma" w:cs="Tahoma"/>
        </w:rPr>
        <w:t>detergenti za ročno pomivanje posode, detergenti za pomivalne stroje in detergenti za pranje perila</w:t>
      </w:r>
      <w:bookmarkEnd w:id="22"/>
      <w:r w:rsidRPr="00A140BB">
        <w:rPr>
          <w:rFonts w:ascii="Tahoma" w:hAnsi="Tahoma" w:cs="Tahoma"/>
        </w:rPr>
        <w:t>, ki ne smejo vsebovati:</w:t>
      </w:r>
    </w:p>
    <w:p w14:paraId="33649D32" w14:textId="77777777" w:rsidR="00EB01B8" w:rsidRPr="00A140BB" w:rsidRDefault="00EB01B8" w:rsidP="0052457F">
      <w:pPr>
        <w:keepNext/>
        <w:keepLines/>
        <w:numPr>
          <w:ilvl w:val="0"/>
          <w:numId w:val="55"/>
        </w:numPr>
        <w:tabs>
          <w:tab w:val="num" w:pos="1106"/>
        </w:tabs>
        <w:ind w:left="1106"/>
        <w:jc w:val="both"/>
        <w:rPr>
          <w:rFonts w:ascii="Tahoma" w:hAnsi="Tahoma" w:cs="Tahoma"/>
        </w:rPr>
      </w:pPr>
      <w:r w:rsidRPr="00A140BB">
        <w:rPr>
          <w:rFonts w:ascii="Tahoma" w:hAnsi="Tahoma" w:cs="Tahoma"/>
        </w:rPr>
        <w:t xml:space="preserve">več kot 0,02 g fosforja na funkcionalno enoto univerzalnega čistila, </w:t>
      </w:r>
    </w:p>
    <w:p w14:paraId="35EF529E" w14:textId="77777777" w:rsidR="00EB01B8" w:rsidRPr="00A140BB" w:rsidRDefault="00EB01B8" w:rsidP="0052457F">
      <w:pPr>
        <w:keepNext/>
        <w:keepLines/>
        <w:numPr>
          <w:ilvl w:val="0"/>
          <w:numId w:val="55"/>
        </w:numPr>
        <w:tabs>
          <w:tab w:val="num" w:pos="1106"/>
        </w:tabs>
        <w:ind w:left="1106"/>
        <w:jc w:val="both"/>
        <w:rPr>
          <w:rFonts w:ascii="Tahoma" w:hAnsi="Tahoma" w:cs="Tahoma"/>
        </w:rPr>
      </w:pPr>
      <w:proofErr w:type="spellStart"/>
      <w:r w:rsidRPr="00A140BB">
        <w:rPr>
          <w:rFonts w:ascii="Tahoma" w:hAnsi="Tahoma" w:cs="Tahoma"/>
        </w:rPr>
        <w:t>biocidov</w:t>
      </w:r>
      <w:proofErr w:type="spellEnd"/>
      <w:r w:rsidRPr="00A140BB">
        <w:rPr>
          <w:rFonts w:ascii="Tahoma" w:hAnsi="Tahoma" w:cs="Tahoma"/>
        </w:rPr>
        <w:t xml:space="preserve">, razen če se uporabljajo kot sredstva za konzerviranje, </w:t>
      </w:r>
    </w:p>
    <w:p w14:paraId="39414DDE" w14:textId="77777777" w:rsidR="00EB01B8" w:rsidRPr="00A140BB" w:rsidRDefault="00EB01B8" w:rsidP="0052457F">
      <w:pPr>
        <w:keepNext/>
        <w:keepLines/>
        <w:numPr>
          <w:ilvl w:val="0"/>
          <w:numId w:val="55"/>
        </w:numPr>
        <w:tabs>
          <w:tab w:val="num" w:pos="1106"/>
        </w:tabs>
        <w:ind w:left="1106"/>
        <w:jc w:val="both"/>
        <w:rPr>
          <w:rFonts w:ascii="Tahoma" w:hAnsi="Tahoma" w:cs="Tahoma"/>
        </w:rPr>
      </w:pPr>
      <w:proofErr w:type="spellStart"/>
      <w:r w:rsidRPr="00A140BB">
        <w:rPr>
          <w:rFonts w:ascii="Tahoma" w:hAnsi="Tahoma" w:cs="Tahoma"/>
        </w:rPr>
        <w:t>biocidov</w:t>
      </w:r>
      <w:proofErr w:type="spellEnd"/>
      <w:r w:rsidRPr="00A140BB">
        <w:rPr>
          <w:rFonts w:ascii="Tahoma" w:hAnsi="Tahoma" w:cs="Tahoma"/>
        </w:rPr>
        <w:t>, za katere velja eno ali več naslednjih standardnih opozoril, stavkov za nevarnost ali previdnostnih stavkov iz zakona, ki ureja kemikalije, ali Uredbe (ES) št. 1272/2008:</w:t>
      </w:r>
    </w:p>
    <w:p w14:paraId="195508A8" w14:textId="77777777" w:rsidR="00EB01B8" w:rsidRPr="00A140BB" w:rsidRDefault="00EB01B8" w:rsidP="0052457F">
      <w:pPr>
        <w:keepNext/>
        <w:keepLines/>
        <w:numPr>
          <w:ilvl w:val="0"/>
          <w:numId w:val="55"/>
        </w:numPr>
        <w:tabs>
          <w:tab w:val="num" w:pos="1106"/>
        </w:tabs>
        <w:ind w:left="1106"/>
        <w:jc w:val="both"/>
        <w:rPr>
          <w:rFonts w:ascii="Tahoma" w:hAnsi="Tahoma" w:cs="Tahoma"/>
        </w:rPr>
      </w:pPr>
      <w:r w:rsidRPr="00A140BB">
        <w:rPr>
          <w:rFonts w:ascii="Tahoma" w:hAnsi="Tahoma" w:cs="Tahoma"/>
        </w:rPr>
        <w:t xml:space="preserve">H400 (Zelo strupeno za vodno okolje) in H410 (Zelo strupeno za vodno okolje, z dolgotrajnimi učinki), </w:t>
      </w:r>
    </w:p>
    <w:p w14:paraId="68984A7D" w14:textId="360F98CB" w:rsidR="000E1794" w:rsidRPr="00A140BB" w:rsidRDefault="00EB01B8" w:rsidP="0052457F">
      <w:pPr>
        <w:keepNext/>
        <w:keepLines/>
        <w:numPr>
          <w:ilvl w:val="0"/>
          <w:numId w:val="55"/>
        </w:numPr>
        <w:tabs>
          <w:tab w:val="num" w:pos="1106"/>
        </w:tabs>
        <w:ind w:left="1106"/>
        <w:jc w:val="both"/>
        <w:rPr>
          <w:rFonts w:ascii="Tahoma" w:hAnsi="Tahoma" w:cs="Tahoma"/>
        </w:rPr>
      </w:pPr>
      <w:r w:rsidRPr="00A140BB">
        <w:rPr>
          <w:rFonts w:ascii="Tahoma" w:hAnsi="Tahoma" w:cs="Tahoma"/>
        </w:rPr>
        <w:t xml:space="preserve">H411 (Strupeno za vodno okolje z dolgotrajnimi učinki), razen če je Log P2 ≥ 3,0 oziroma če je eksperimentalno določen BCF3 ≤100, kar pomeni, da </w:t>
      </w:r>
      <w:proofErr w:type="spellStart"/>
      <w:r w:rsidRPr="00A140BB">
        <w:rPr>
          <w:rFonts w:ascii="Tahoma" w:hAnsi="Tahoma" w:cs="Tahoma"/>
        </w:rPr>
        <w:t>biocidi</w:t>
      </w:r>
      <w:proofErr w:type="spellEnd"/>
      <w:r w:rsidRPr="00A140BB">
        <w:rPr>
          <w:rFonts w:ascii="Tahoma" w:hAnsi="Tahoma" w:cs="Tahoma"/>
        </w:rPr>
        <w:t xml:space="preserve"> niso potencialno </w:t>
      </w:r>
      <w:proofErr w:type="spellStart"/>
      <w:r w:rsidRPr="00A140BB">
        <w:rPr>
          <w:rFonts w:ascii="Tahoma" w:hAnsi="Tahoma" w:cs="Tahoma"/>
        </w:rPr>
        <w:t>bioakumulativni</w:t>
      </w:r>
      <w:proofErr w:type="spellEnd"/>
      <w:r w:rsidRPr="00A140BB">
        <w:rPr>
          <w:rFonts w:ascii="Tahoma" w:hAnsi="Tahoma" w:cs="Tahoma"/>
        </w:rPr>
        <w:t>.</w:t>
      </w:r>
    </w:p>
    <w:p w14:paraId="41C280D5" w14:textId="77777777" w:rsidR="0083549B" w:rsidRPr="00A140BB" w:rsidRDefault="0083549B" w:rsidP="0052457F">
      <w:pPr>
        <w:keepNext/>
        <w:keepLines/>
        <w:jc w:val="both"/>
        <w:rPr>
          <w:rFonts w:ascii="Tahoma" w:hAnsi="Tahoma" w:cs="Tahoma"/>
        </w:rPr>
      </w:pPr>
    </w:p>
    <w:p w14:paraId="5BDBE860" w14:textId="76F9CF72" w:rsidR="0081253B" w:rsidRPr="00A140BB" w:rsidRDefault="0081253B" w:rsidP="0052457F">
      <w:pPr>
        <w:keepNext/>
        <w:keepLines/>
        <w:spacing w:after="120"/>
        <w:jc w:val="both"/>
        <w:rPr>
          <w:rFonts w:ascii="Tahoma" w:hAnsi="Tahoma" w:cs="Tahoma"/>
        </w:rPr>
      </w:pPr>
      <w:r w:rsidRPr="00A140BB">
        <w:rPr>
          <w:rFonts w:ascii="Tahoma" w:hAnsi="Tahoma" w:cs="Tahoma"/>
        </w:rPr>
        <w:t>Naročnik bo med izvajanjem okvirnega sporazum preverjal, ali izvajalec izpolnjuje zahteve, pri čemer bo izvajalec za uporabljena univerzalna čistila predložil naslednja dokazila:</w:t>
      </w:r>
    </w:p>
    <w:p w14:paraId="1E6E8205" w14:textId="77777777" w:rsidR="0081253B" w:rsidRPr="00A140BB" w:rsidRDefault="0081253B" w:rsidP="0052457F">
      <w:pPr>
        <w:keepNext/>
        <w:keepLines/>
        <w:numPr>
          <w:ilvl w:val="0"/>
          <w:numId w:val="55"/>
        </w:numPr>
        <w:ind w:left="720"/>
        <w:jc w:val="both"/>
        <w:rPr>
          <w:rFonts w:ascii="Tahoma" w:hAnsi="Tahoma" w:cs="Tahoma"/>
        </w:rPr>
      </w:pPr>
      <w:r w:rsidRPr="00A140BB">
        <w:rPr>
          <w:rFonts w:ascii="Tahoma" w:hAnsi="Tahoma" w:cs="Tahoma"/>
        </w:rPr>
        <w:t>ustrezno dokazilo, iz katerega izhaja, da so zahteve izpolnjene, ali</w:t>
      </w:r>
    </w:p>
    <w:p w14:paraId="107EB6D0" w14:textId="77777777" w:rsidR="0081253B" w:rsidRPr="00A140BB" w:rsidRDefault="0081253B" w:rsidP="0052457F">
      <w:pPr>
        <w:keepNext/>
        <w:keepLines/>
        <w:numPr>
          <w:ilvl w:val="0"/>
          <w:numId w:val="55"/>
        </w:numPr>
        <w:ind w:left="720"/>
        <w:jc w:val="both"/>
        <w:rPr>
          <w:rFonts w:ascii="Tahoma" w:hAnsi="Tahoma" w:cs="Tahoma"/>
        </w:rPr>
      </w:pPr>
      <w:r w:rsidRPr="00A140BB">
        <w:rPr>
          <w:rFonts w:ascii="Tahoma" w:hAnsi="Tahoma" w:cs="Tahoma"/>
        </w:rPr>
        <w:t xml:space="preserve">potrdilo, da ima posamezno čistilo znak za okolje EU za čistila (angl. </w:t>
      </w:r>
      <w:proofErr w:type="spellStart"/>
      <w:r w:rsidRPr="00A140BB">
        <w:rPr>
          <w:rFonts w:ascii="Tahoma" w:hAnsi="Tahoma" w:cs="Tahoma"/>
        </w:rPr>
        <w:t>Ecolabel</w:t>
      </w:r>
      <w:proofErr w:type="spellEnd"/>
      <w:r w:rsidRPr="00A140BB">
        <w:rPr>
          <w:rFonts w:ascii="Tahoma" w:hAnsi="Tahoma" w:cs="Tahoma"/>
        </w:rPr>
        <w:t xml:space="preserve"> </w:t>
      </w:r>
      <w:proofErr w:type="spellStart"/>
      <w:r w:rsidRPr="00A140BB">
        <w:rPr>
          <w:rFonts w:ascii="Tahoma" w:hAnsi="Tahoma" w:cs="Tahoma"/>
        </w:rPr>
        <w:t>for</w:t>
      </w:r>
      <w:proofErr w:type="spellEnd"/>
      <w:r w:rsidRPr="00A140BB">
        <w:rPr>
          <w:rFonts w:ascii="Tahoma" w:hAnsi="Tahoma" w:cs="Tahoma"/>
        </w:rPr>
        <w:t xml:space="preserve"> </w:t>
      </w:r>
      <w:proofErr w:type="spellStart"/>
      <w:r w:rsidRPr="00A140BB">
        <w:rPr>
          <w:rFonts w:ascii="Tahoma" w:hAnsi="Tahoma" w:cs="Tahoma"/>
        </w:rPr>
        <w:t>Hard</w:t>
      </w:r>
      <w:proofErr w:type="spellEnd"/>
      <w:r w:rsidRPr="00A140BB">
        <w:rPr>
          <w:rFonts w:ascii="Tahoma" w:hAnsi="Tahoma" w:cs="Tahoma"/>
        </w:rPr>
        <w:t xml:space="preserve"> </w:t>
      </w:r>
      <w:proofErr w:type="spellStart"/>
      <w:r w:rsidRPr="00A140BB">
        <w:rPr>
          <w:rFonts w:ascii="Tahoma" w:hAnsi="Tahoma" w:cs="Tahoma"/>
        </w:rPr>
        <w:t>Surface</w:t>
      </w:r>
      <w:proofErr w:type="spellEnd"/>
      <w:r w:rsidRPr="00A140BB">
        <w:rPr>
          <w:rFonts w:ascii="Tahoma" w:hAnsi="Tahoma" w:cs="Tahoma"/>
        </w:rPr>
        <w:t xml:space="preserve"> </w:t>
      </w:r>
      <w:proofErr w:type="spellStart"/>
      <w:r w:rsidRPr="00A140BB">
        <w:rPr>
          <w:rFonts w:ascii="Tahoma" w:hAnsi="Tahoma" w:cs="Tahoma"/>
        </w:rPr>
        <w:t>Cleaning</w:t>
      </w:r>
      <w:proofErr w:type="spellEnd"/>
      <w:r w:rsidRPr="00A140BB">
        <w:rPr>
          <w:rFonts w:ascii="Tahoma" w:hAnsi="Tahoma" w:cs="Tahoma"/>
        </w:rPr>
        <w:t xml:space="preserve"> </w:t>
      </w:r>
      <w:proofErr w:type="spellStart"/>
      <w:r w:rsidRPr="00A140BB">
        <w:rPr>
          <w:rFonts w:ascii="Tahoma" w:hAnsi="Tahoma" w:cs="Tahoma"/>
        </w:rPr>
        <w:t>products</w:t>
      </w:r>
      <w:proofErr w:type="spellEnd"/>
      <w:r w:rsidRPr="00A140BB">
        <w:rPr>
          <w:rFonts w:ascii="Tahoma" w:hAnsi="Tahoma" w:cs="Tahoma"/>
        </w:rPr>
        <w:t>), ali</w:t>
      </w:r>
    </w:p>
    <w:p w14:paraId="6837F77E" w14:textId="77777777" w:rsidR="0081253B" w:rsidRPr="00A140BB" w:rsidRDefault="0081253B" w:rsidP="0052457F">
      <w:pPr>
        <w:keepNext/>
        <w:keepLines/>
        <w:numPr>
          <w:ilvl w:val="0"/>
          <w:numId w:val="55"/>
        </w:numPr>
        <w:ind w:left="720"/>
        <w:jc w:val="both"/>
        <w:rPr>
          <w:rFonts w:ascii="Tahoma" w:hAnsi="Tahoma" w:cs="Tahoma"/>
        </w:rPr>
      </w:pPr>
      <w:r w:rsidRPr="00A140BB">
        <w:rPr>
          <w:rFonts w:ascii="Tahoma" w:hAnsi="Tahoma" w:cs="Tahoma"/>
        </w:rPr>
        <w:t>ustrezno dokazilo za posamezno čistilo, iz katerega izhaja, da so zahteve izpolnjene, ali</w:t>
      </w:r>
    </w:p>
    <w:p w14:paraId="461E83E0" w14:textId="77777777" w:rsidR="0081253B" w:rsidRPr="00A140BB" w:rsidRDefault="0081253B" w:rsidP="0052457F">
      <w:pPr>
        <w:keepNext/>
        <w:keepLines/>
        <w:numPr>
          <w:ilvl w:val="0"/>
          <w:numId w:val="55"/>
        </w:numPr>
        <w:ind w:left="720"/>
        <w:jc w:val="both"/>
        <w:rPr>
          <w:rFonts w:ascii="Tahoma" w:hAnsi="Tahoma" w:cs="Tahoma"/>
        </w:rPr>
      </w:pPr>
      <w:r w:rsidRPr="00A140BB">
        <w:rPr>
          <w:rFonts w:ascii="Tahoma" w:hAnsi="Tahoma" w:cs="Tahoma"/>
        </w:rPr>
        <w:t>varnostne liste za vsa navedena čistila in ustrezno dokazilo, iz katerega izhaja, da so zahteve izpolnjene (v kolikor to ni razvidno iz varnostnih listov).</w:t>
      </w:r>
    </w:p>
    <w:p w14:paraId="50AFAB8D" w14:textId="215ABA14" w:rsidR="0083549B" w:rsidRPr="00A140BB" w:rsidRDefault="0083549B" w:rsidP="0052457F">
      <w:pPr>
        <w:keepNext/>
        <w:keepLines/>
        <w:rPr>
          <w:rFonts w:ascii="Tahoma" w:hAnsi="Tahoma" w:cs="Tahoma"/>
        </w:rPr>
      </w:pPr>
      <w:r w:rsidRPr="00A140BB">
        <w:rPr>
          <w:rFonts w:ascii="Tahoma" w:hAnsi="Tahoma" w:cs="Tahoma"/>
        </w:rPr>
        <w:br w:type="page"/>
      </w:r>
    </w:p>
    <w:p w14:paraId="7CCCCE13" w14:textId="211ED3C8" w:rsidR="00832A7F" w:rsidRPr="00A140BB" w:rsidRDefault="003705CC" w:rsidP="0052457F">
      <w:pPr>
        <w:keepNext/>
        <w:keepLines/>
        <w:numPr>
          <w:ilvl w:val="0"/>
          <w:numId w:val="2"/>
        </w:numPr>
        <w:jc w:val="both"/>
        <w:rPr>
          <w:rFonts w:ascii="Tahoma" w:hAnsi="Tahoma" w:cs="Tahoma"/>
          <w:b/>
          <w:sz w:val="24"/>
        </w:rPr>
      </w:pPr>
      <w:r w:rsidRPr="00A140BB">
        <w:rPr>
          <w:rFonts w:ascii="Tahoma" w:hAnsi="Tahoma" w:cs="Tahoma"/>
          <w:b/>
          <w:sz w:val="24"/>
        </w:rPr>
        <w:lastRenderedPageBreak/>
        <w:t>UGOTAVLJANJE SPOSOBNOSTI</w:t>
      </w:r>
      <w:r w:rsidR="00832A7F" w:rsidRPr="00A140BB">
        <w:rPr>
          <w:rFonts w:ascii="Tahoma" w:hAnsi="Tahoma" w:cs="Tahoma"/>
          <w:b/>
          <w:sz w:val="24"/>
        </w:rPr>
        <w:t xml:space="preserve"> </w:t>
      </w:r>
    </w:p>
    <w:p w14:paraId="580AA9B5" w14:textId="77777777" w:rsidR="003705CC" w:rsidRPr="00A140BB" w:rsidRDefault="003705CC" w:rsidP="0052457F">
      <w:pPr>
        <w:keepNext/>
        <w:keepLines/>
        <w:jc w:val="both"/>
        <w:rPr>
          <w:rFonts w:ascii="Tahoma" w:hAnsi="Tahoma" w:cs="Tahoma"/>
          <w:b/>
          <w:sz w:val="24"/>
        </w:rPr>
      </w:pPr>
    </w:p>
    <w:p w14:paraId="7D445C43" w14:textId="53B13577" w:rsidR="0031455C" w:rsidRPr="00A140BB" w:rsidRDefault="0031455C" w:rsidP="0052457F">
      <w:pPr>
        <w:keepNext/>
        <w:keepLines/>
        <w:jc w:val="both"/>
        <w:rPr>
          <w:rFonts w:ascii="Tahoma" w:hAnsi="Tahoma" w:cs="Tahoma"/>
          <w:b/>
          <w:bCs/>
        </w:rPr>
      </w:pPr>
      <w:r w:rsidRPr="00A140BB">
        <w:rPr>
          <w:rFonts w:ascii="Tahoma" w:hAnsi="Tahoma" w:cs="Tahoma"/>
          <w:b/>
          <w:bCs/>
        </w:rPr>
        <w:t>Splošno</w:t>
      </w:r>
      <w:r w:rsidR="00824F6E" w:rsidRPr="00A140BB">
        <w:rPr>
          <w:rFonts w:ascii="Tahoma" w:hAnsi="Tahoma" w:cs="Tahoma"/>
          <w:b/>
          <w:bCs/>
        </w:rPr>
        <w:t xml:space="preserve"> določilo</w:t>
      </w:r>
      <w:r w:rsidRPr="00A140BB">
        <w:rPr>
          <w:rFonts w:ascii="Tahoma" w:hAnsi="Tahoma" w:cs="Tahoma"/>
          <w:b/>
          <w:bCs/>
        </w:rPr>
        <w:t xml:space="preserve">: </w:t>
      </w:r>
    </w:p>
    <w:p w14:paraId="429468C1" w14:textId="1D10DA16" w:rsidR="0031455C" w:rsidRPr="00A140BB" w:rsidRDefault="0031455C" w:rsidP="0052457F">
      <w:pPr>
        <w:keepNext/>
        <w:keepLines/>
        <w:suppressAutoHyphens/>
        <w:jc w:val="both"/>
        <w:rPr>
          <w:rFonts w:ascii="Tahoma" w:hAnsi="Tahoma" w:cs="Tahoma"/>
          <w:bCs/>
        </w:rPr>
      </w:pPr>
      <w:r w:rsidRPr="00A140BB">
        <w:rPr>
          <w:rFonts w:ascii="Tahoma" w:hAnsi="Tahoma" w:cs="Tahoma"/>
          <w:bCs/>
        </w:rPr>
        <w:t xml:space="preserve">Za ugotavljanje sposobnosti mora </w:t>
      </w:r>
      <w:r w:rsidR="00797DB2" w:rsidRPr="00A140BB">
        <w:rPr>
          <w:rFonts w:ascii="Tahoma" w:hAnsi="Tahoma" w:cs="Tahoma"/>
          <w:bCs/>
        </w:rPr>
        <w:t>gospodarski subjekt</w:t>
      </w:r>
      <w:r w:rsidRPr="00A140BB">
        <w:rPr>
          <w:rFonts w:ascii="Tahoma" w:hAnsi="Tahoma" w:cs="Tahoma"/>
          <w:bCs/>
        </w:rPr>
        <w:t xml:space="preserve"> izpolnjevati pogoje in zahteve skladno z določbami ZJN-3, ter pogoje in zahteve, ki so določene v tej razpisni dokumentaciji. </w:t>
      </w:r>
    </w:p>
    <w:p w14:paraId="52839C0A" w14:textId="77777777" w:rsidR="0031455C" w:rsidRPr="00A140BB" w:rsidRDefault="0031455C" w:rsidP="0052457F">
      <w:pPr>
        <w:keepNext/>
        <w:keepLines/>
        <w:suppressAutoHyphens/>
        <w:jc w:val="both"/>
        <w:rPr>
          <w:rFonts w:ascii="Tahoma" w:hAnsi="Tahoma" w:cs="Tahoma"/>
          <w:bCs/>
        </w:rPr>
      </w:pPr>
    </w:p>
    <w:p w14:paraId="1E060300" w14:textId="64D6D749" w:rsidR="0031455C" w:rsidRPr="00A140BB" w:rsidRDefault="0031455C" w:rsidP="0052457F">
      <w:pPr>
        <w:keepNext/>
        <w:keepLines/>
        <w:suppressAutoHyphens/>
        <w:jc w:val="both"/>
        <w:rPr>
          <w:rFonts w:ascii="Tahoma" w:hAnsi="Tahoma" w:cs="Tahoma"/>
          <w:bCs/>
        </w:rPr>
      </w:pPr>
      <w:r w:rsidRPr="00A140BB">
        <w:rPr>
          <w:rFonts w:ascii="Tahoma" w:hAnsi="Tahoma" w:cs="Tahoma"/>
          <w:bCs/>
        </w:rPr>
        <w:t xml:space="preserve">Naročnik bo od </w:t>
      </w:r>
      <w:r w:rsidR="00797DB2" w:rsidRPr="00A140BB">
        <w:rPr>
          <w:rFonts w:ascii="Tahoma" w:hAnsi="Tahoma" w:cs="Tahoma"/>
          <w:bCs/>
        </w:rPr>
        <w:t>gospodarskega subjekta</w:t>
      </w:r>
      <w:r w:rsidRPr="00A140BB">
        <w:rPr>
          <w:rFonts w:ascii="Tahoma" w:hAnsi="Tahoma" w:cs="Tahoma"/>
          <w:bCs/>
        </w:rPr>
        <w:t xml:space="preserve"> zahteval, da predloži dokazila o izpolnjevanju pogojev in zahtev iz razpisne dokumentacije, v kolikor </w:t>
      </w:r>
      <w:r w:rsidR="00797DB2" w:rsidRPr="00A140BB">
        <w:rPr>
          <w:rFonts w:ascii="Tahoma" w:hAnsi="Tahoma" w:cs="Tahoma"/>
          <w:bCs/>
        </w:rPr>
        <w:t>gospodarski subjekt</w:t>
      </w:r>
      <w:r w:rsidRPr="00A140BB">
        <w:rPr>
          <w:rFonts w:ascii="Tahoma" w:hAnsi="Tahoma" w:cs="Tahoma"/>
          <w:bCs/>
        </w:rPr>
        <w:t xml:space="preserve"> vseh zahtevanih dokazil že ne b</w:t>
      </w:r>
      <w:r w:rsidR="00797DB2" w:rsidRPr="00A140BB">
        <w:rPr>
          <w:rFonts w:ascii="Tahoma" w:hAnsi="Tahoma" w:cs="Tahoma"/>
          <w:bCs/>
        </w:rPr>
        <w:t>o sam priložil</w:t>
      </w:r>
      <w:r w:rsidRPr="00A140BB">
        <w:rPr>
          <w:rFonts w:ascii="Tahoma" w:hAnsi="Tahoma" w:cs="Tahoma"/>
          <w:bCs/>
        </w:rPr>
        <w:t xml:space="preserve"> v ponudbi. </w:t>
      </w:r>
    </w:p>
    <w:p w14:paraId="67ADE8E5" w14:textId="77777777" w:rsidR="0031455C" w:rsidRPr="00A140BB" w:rsidRDefault="0031455C" w:rsidP="0052457F">
      <w:pPr>
        <w:keepNext/>
        <w:keepLines/>
        <w:suppressAutoHyphens/>
        <w:jc w:val="both"/>
        <w:rPr>
          <w:rFonts w:ascii="Tahoma" w:hAnsi="Tahoma" w:cs="Tahoma"/>
          <w:bCs/>
        </w:rPr>
      </w:pPr>
    </w:p>
    <w:p w14:paraId="15CC877D" w14:textId="1E19B90F" w:rsidR="0031455C" w:rsidRPr="00A140BB" w:rsidRDefault="00797DB2" w:rsidP="0052457F">
      <w:pPr>
        <w:keepNext/>
        <w:keepLines/>
        <w:suppressAutoHyphens/>
        <w:jc w:val="both"/>
        <w:rPr>
          <w:rFonts w:ascii="Tahoma" w:hAnsi="Tahoma" w:cs="Tahoma"/>
          <w:bCs/>
        </w:rPr>
      </w:pPr>
      <w:r w:rsidRPr="00A140BB">
        <w:rPr>
          <w:rFonts w:ascii="Tahoma" w:hAnsi="Tahoma" w:cs="Tahoma"/>
          <w:bCs/>
        </w:rPr>
        <w:t xml:space="preserve">Gospodarski subjekt </w:t>
      </w:r>
      <w:r w:rsidR="0031455C" w:rsidRPr="00A140BB">
        <w:rPr>
          <w:rFonts w:ascii="Tahoma" w:hAnsi="Tahoma" w:cs="Tahoma"/>
          <w:bCs/>
        </w:rPr>
        <w:t xml:space="preserve">mora izpolnjevati zahtevane pogoje v točki 3. V primeru, da </w:t>
      </w:r>
      <w:r w:rsidRPr="00A140BB">
        <w:rPr>
          <w:rFonts w:ascii="Tahoma" w:hAnsi="Tahoma" w:cs="Tahoma"/>
          <w:bCs/>
        </w:rPr>
        <w:t>gospodarski subjekt</w:t>
      </w:r>
      <w:r w:rsidR="0031455C" w:rsidRPr="00A140BB">
        <w:rPr>
          <w:rFonts w:ascii="Tahoma" w:hAnsi="Tahoma" w:cs="Tahoma"/>
          <w:bCs/>
        </w:rPr>
        <w:t xml:space="preserve"> nastopa v skupni </w:t>
      </w:r>
      <w:r w:rsidRPr="00A140BB">
        <w:rPr>
          <w:rFonts w:ascii="Tahoma" w:hAnsi="Tahoma" w:cs="Tahoma"/>
          <w:bCs/>
        </w:rPr>
        <w:t xml:space="preserve">ponudbi </w:t>
      </w:r>
      <w:r w:rsidR="0031455C" w:rsidRPr="00A140BB">
        <w:rPr>
          <w:rFonts w:ascii="Tahoma" w:hAnsi="Tahoma" w:cs="Tahoma"/>
          <w:bCs/>
        </w:rPr>
        <w:t xml:space="preserve">mora zahtevane pogoje za ugotavljanje sposobnosti </w:t>
      </w:r>
      <w:r w:rsidRPr="00A140BB">
        <w:rPr>
          <w:rFonts w:ascii="Tahoma" w:hAnsi="Tahoma" w:cs="Tahoma"/>
          <w:bCs/>
        </w:rPr>
        <w:t>ponudnika</w:t>
      </w:r>
      <w:r w:rsidR="0031455C" w:rsidRPr="00A140BB">
        <w:rPr>
          <w:rFonts w:ascii="Tahoma" w:hAnsi="Tahoma" w:cs="Tahoma"/>
          <w:bCs/>
        </w:rPr>
        <w:t xml:space="preserve"> izpolnjevati tudi vsak od partnerjev v primeru skupne </w:t>
      </w:r>
      <w:r w:rsidRPr="00A140BB">
        <w:rPr>
          <w:rFonts w:ascii="Tahoma" w:hAnsi="Tahoma" w:cs="Tahoma"/>
          <w:bCs/>
        </w:rPr>
        <w:t>ponudbe</w:t>
      </w:r>
      <w:r w:rsidR="0031455C" w:rsidRPr="00A140BB">
        <w:rPr>
          <w:rFonts w:ascii="Tahoma" w:hAnsi="Tahoma" w:cs="Tahoma"/>
          <w:bCs/>
        </w:rPr>
        <w:t xml:space="preserve">. V primeru </w:t>
      </w:r>
      <w:r w:rsidRPr="00A140BB">
        <w:rPr>
          <w:rFonts w:ascii="Tahoma" w:hAnsi="Tahoma" w:cs="Tahoma"/>
          <w:bCs/>
        </w:rPr>
        <w:t xml:space="preserve">ponudbe </w:t>
      </w:r>
      <w:r w:rsidR="0031455C" w:rsidRPr="00A140BB">
        <w:rPr>
          <w:rFonts w:ascii="Tahoma" w:hAnsi="Tahoma" w:cs="Tahoma"/>
          <w:bCs/>
        </w:rPr>
        <w:t xml:space="preserve">s podizvajalci in/ali s subjekti, katerih zmogljivosti uporablja gospodarski subjekt, mora pogoje za ugotavljanje sposobnosti, kjer je to v razpisni dokumentaciji določeno, izpolnjevati tudi vsak izmed podizvajalcev, ki jih </w:t>
      </w:r>
      <w:r w:rsidRPr="00A140BB">
        <w:rPr>
          <w:rFonts w:ascii="Tahoma" w:hAnsi="Tahoma" w:cs="Tahoma"/>
          <w:bCs/>
        </w:rPr>
        <w:t xml:space="preserve">gospodarski subjekt </w:t>
      </w:r>
      <w:r w:rsidR="0031455C" w:rsidRPr="00A140BB">
        <w:rPr>
          <w:rFonts w:ascii="Tahoma" w:hAnsi="Tahoma" w:cs="Tahoma"/>
          <w:bCs/>
        </w:rPr>
        <w:t xml:space="preserve">v </w:t>
      </w:r>
      <w:r w:rsidRPr="00A140BB">
        <w:rPr>
          <w:rFonts w:ascii="Tahoma" w:hAnsi="Tahoma" w:cs="Tahoma"/>
          <w:bCs/>
        </w:rPr>
        <w:t xml:space="preserve">ponudbi </w:t>
      </w:r>
      <w:r w:rsidR="0031455C" w:rsidRPr="00A140BB">
        <w:rPr>
          <w:rFonts w:ascii="Tahoma" w:hAnsi="Tahoma" w:cs="Tahoma"/>
          <w:bCs/>
        </w:rPr>
        <w:t xml:space="preserve">navede, ter tudi vsak subjekt, katerih zmogljivosti uporablja gospodarski subjekt. </w:t>
      </w:r>
    </w:p>
    <w:p w14:paraId="62768845" w14:textId="77777777" w:rsidR="0031455C" w:rsidRPr="00A140BB" w:rsidRDefault="0031455C" w:rsidP="0052457F">
      <w:pPr>
        <w:keepNext/>
        <w:keepLines/>
        <w:suppressAutoHyphens/>
        <w:jc w:val="both"/>
        <w:rPr>
          <w:rFonts w:ascii="Tahoma" w:hAnsi="Tahoma" w:cs="Tahoma"/>
          <w:bCs/>
          <w:i/>
        </w:rPr>
      </w:pPr>
    </w:p>
    <w:p w14:paraId="3103421D" w14:textId="6E096528" w:rsidR="0031455C" w:rsidRPr="00A140BB" w:rsidRDefault="004A7A71" w:rsidP="0052457F">
      <w:pPr>
        <w:keepNext/>
        <w:keepLines/>
        <w:autoSpaceDE w:val="0"/>
        <w:autoSpaceDN w:val="0"/>
        <w:adjustRightInd w:val="0"/>
        <w:jc w:val="both"/>
        <w:rPr>
          <w:rFonts w:ascii="Tahoma" w:eastAsia="Calibri" w:hAnsi="Tahoma" w:cs="Tahoma"/>
        </w:rPr>
      </w:pPr>
      <w:r w:rsidRPr="00A140BB">
        <w:rPr>
          <w:rFonts w:ascii="Tahoma" w:eastAsia="Calibri" w:hAnsi="Tahoma" w:cs="Tahoma"/>
        </w:rPr>
        <w:t>Izraz »gospodarski subjekt«, je uporabljen kot nevtralni izraz za ponudnika, partnerja, podizvajalca in subjekta, katerega zmogljivost uporablja gospodarski subjekt.</w:t>
      </w:r>
    </w:p>
    <w:p w14:paraId="09651A62" w14:textId="77777777" w:rsidR="004A7A71" w:rsidRPr="00A140BB" w:rsidRDefault="004A7A71" w:rsidP="0052457F">
      <w:pPr>
        <w:keepNext/>
        <w:keepLines/>
        <w:jc w:val="both"/>
        <w:rPr>
          <w:rFonts w:ascii="Tahoma" w:hAnsi="Tahoma" w:cs="Tahoma"/>
        </w:rPr>
      </w:pPr>
    </w:p>
    <w:p w14:paraId="2C5A0903" w14:textId="77777777" w:rsidR="0031455C" w:rsidRPr="00A140BB" w:rsidRDefault="0031455C" w:rsidP="0052457F">
      <w:pPr>
        <w:keepNext/>
        <w:keepLines/>
        <w:autoSpaceDE w:val="0"/>
        <w:autoSpaceDN w:val="0"/>
        <w:adjustRightInd w:val="0"/>
        <w:jc w:val="both"/>
        <w:rPr>
          <w:rFonts w:ascii="Tahoma" w:eastAsia="Calibri" w:hAnsi="Tahoma" w:cs="Tahoma"/>
        </w:rPr>
      </w:pPr>
      <w:r w:rsidRPr="00A140BB">
        <w:rPr>
          <w:rFonts w:ascii="Tahoma" w:hAnsi="Tahoma" w:cs="Tahoma"/>
        </w:rPr>
        <w:t xml:space="preserve">Ponudnik </w:t>
      </w:r>
      <w:r w:rsidRPr="00A140BB">
        <w:rPr>
          <w:rFonts w:ascii="Tahoma" w:eastAsia="Calibri" w:hAnsi="Tahoma" w:cs="Tahoma"/>
        </w:rPr>
        <w:t>s sedežem v tuji državi mora izpolnjevati enake pogoje kot p</w:t>
      </w:r>
      <w:r w:rsidRPr="00A140BB">
        <w:rPr>
          <w:rFonts w:ascii="Tahoma" w:hAnsi="Tahoma" w:cs="Tahoma"/>
        </w:rPr>
        <w:t xml:space="preserve">onudnik </w:t>
      </w:r>
      <w:r w:rsidRPr="00A140BB">
        <w:rPr>
          <w:rFonts w:ascii="Tahoma" w:eastAsia="Calibri" w:hAnsi="Tahoma" w:cs="Tahoma"/>
        </w:rPr>
        <w:t xml:space="preserve">s sedežem v Republiki Sloveniji. Enako velja tudi v primeru, da </w:t>
      </w:r>
      <w:r w:rsidRPr="00A140BB">
        <w:rPr>
          <w:rFonts w:ascii="Tahoma" w:hAnsi="Tahoma" w:cs="Tahoma"/>
        </w:rPr>
        <w:t xml:space="preserve">ponudnik </w:t>
      </w:r>
      <w:r w:rsidRPr="00A140BB">
        <w:rPr>
          <w:rFonts w:ascii="Tahoma" w:eastAsia="Calibri" w:hAnsi="Tahoma" w:cs="Tahoma"/>
        </w:rPr>
        <w:t>nastopa s partnerjem ali podizvajalcem ali se sklicuje na uporabo zmogljivosti drugih subjektov.</w:t>
      </w:r>
    </w:p>
    <w:p w14:paraId="151874DC" w14:textId="77777777" w:rsidR="0031455C" w:rsidRPr="00A140BB" w:rsidRDefault="0031455C" w:rsidP="0052457F">
      <w:pPr>
        <w:keepNext/>
        <w:keepLines/>
        <w:autoSpaceDE w:val="0"/>
        <w:autoSpaceDN w:val="0"/>
        <w:adjustRightInd w:val="0"/>
        <w:jc w:val="both"/>
        <w:rPr>
          <w:rFonts w:ascii="Tahoma" w:eastAsia="Calibri" w:hAnsi="Tahoma" w:cs="Tahoma"/>
        </w:rPr>
      </w:pPr>
    </w:p>
    <w:p w14:paraId="6647DB4F" w14:textId="77777777" w:rsidR="0031455C" w:rsidRPr="00A140BB" w:rsidRDefault="0031455C" w:rsidP="0052457F">
      <w:pPr>
        <w:keepNext/>
        <w:keepLines/>
        <w:tabs>
          <w:tab w:val="left" w:pos="142"/>
        </w:tabs>
        <w:jc w:val="both"/>
        <w:rPr>
          <w:rFonts w:ascii="Tahoma" w:hAnsi="Tahoma" w:cs="Tahoma"/>
        </w:rPr>
      </w:pPr>
      <w:r w:rsidRPr="00A140BB">
        <w:rPr>
          <w:rFonts w:ascii="Tahoma" w:hAnsi="Tahoma" w:cs="Tahoma"/>
          <w:lang w:val="x-none"/>
        </w:rPr>
        <w:t>Ponudniki in posamezni člani skupine ponudnikov v okviru skupne ponudbe</w:t>
      </w:r>
      <w:r w:rsidRPr="00A140BB">
        <w:rPr>
          <w:rFonts w:ascii="Tahoma" w:hAnsi="Tahoma" w:cs="Tahoma"/>
        </w:rPr>
        <w:t xml:space="preserve"> ter podizvajalci</w:t>
      </w:r>
      <w:r w:rsidRPr="00A140BB">
        <w:rPr>
          <w:rFonts w:ascii="Tahoma" w:hAnsi="Tahoma" w:cs="Tahoma"/>
          <w:lang w:val="x-none"/>
        </w:rPr>
        <w:t>, ki nimajo sedeža v Republiki Sloveniji, morajo posamezno sposobnost dokazovati v skladu</w:t>
      </w:r>
      <w:r w:rsidRPr="00A140BB">
        <w:rPr>
          <w:rFonts w:ascii="Tahoma" w:hAnsi="Tahoma" w:cs="Tahoma"/>
        </w:rPr>
        <w:t xml:space="preserve"> z zahtevami naročnika iz razpisne dokumentacije, ki velja za vse ponudnike</w:t>
      </w:r>
      <w:r w:rsidRPr="00A140BB">
        <w:rPr>
          <w:rFonts w:ascii="Tahoma" w:hAnsi="Tahoma" w:cs="Tahoma"/>
          <w:lang w:val="x-none"/>
        </w:rPr>
        <w:t xml:space="preserve"> </w:t>
      </w:r>
      <w:r w:rsidRPr="00A140BB">
        <w:rPr>
          <w:rFonts w:ascii="Tahoma" w:hAnsi="Tahoma" w:cs="Tahoma"/>
        </w:rPr>
        <w:t xml:space="preserve">ter v skladu </w:t>
      </w:r>
      <w:r w:rsidRPr="00A140BB">
        <w:rPr>
          <w:rFonts w:ascii="Tahoma" w:hAnsi="Tahoma" w:cs="Tahoma"/>
          <w:lang w:val="x-none"/>
        </w:rPr>
        <w:t xml:space="preserve">z določili </w:t>
      </w:r>
      <w:r w:rsidRPr="00A140BB">
        <w:rPr>
          <w:rFonts w:ascii="Tahoma" w:hAnsi="Tahoma" w:cs="Tahoma"/>
        </w:rPr>
        <w:t>četrtega odstavka 77</w:t>
      </w:r>
      <w:r w:rsidRPr="00A140BB">
        <w:rPr>
          <w:rFonts w:ascii="Tahoma" w:hAnsi="Tahoma" w:cs="Tahoma"/>
          <w:lang w:val="x-none"/>
        </w:rPr>
        <w:t>. člena ZJN-</w:t>
      </w:r>
      <w:r w:rsidRPr="00A140BB">
        <w:rPr>
          <w:rFonts w:ascii="Tahoma" w:hAnsi="Tahoma" w:cs="Tahoma"/>
        </w:rPr>
        <w:t>3</w:t>
      </w:r>
      <w:r w:rsidRPr="00A140BB">
        <w:rPr>
          <w:rFonts w:ascii="Tahoma" w:hAnsi="Tahoma" w:cs="Tahoma"/>
          <w:lang w:val="x-none"/>
        </w:rPr>
        <w:t xml:space="preserve"> in ta dokazila priložiti k ponudbi. </w:t>
      </w:r>
    </w:p>
    <w:p w14:paraId="6DB55929" w14:textId="77777777" w:rsidR="0031455C" w:rsidRPr="00A140BB" w:rsidRDefault="0031455C" w:rsidP="0052457F">
      <w:pPr>
        <w:keepNext/>
        <w:keepLines/>
        <w:jc w:val="both"/>
        <w:rPr>
          <w:rFonts w:ascii="Tahoma" w:hAnsi="Tahoma" w:cs="Tahoma"/>
        </w:rPr>
      </w:pPr>
    </w:p>
    <w:p w14:paraId="612A7693" w14:textId="77777777" w:rsidR="0031455C" w:rsidRPr="00A140BB" w:rsidRDefault="0031455C" w:rsidP="0052457F">
      <w:pPr>
        <w:keepNext/>
        <w:keepLines/>
        <w:jc w:val="both"/>
        <w:rPr>
          <w:rFonts w:ascii="Tahoma" w:hAnsi="Tahoma" w:cs="Tahoma"/>
        </w:rPr>
      </w:pPr>
      <w:r w:rsidRPr="00A140BB">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A9352AF" w14:textId="3D029365" w:rsidR="0031455C" w:rsidRPr="00A140BB" w:rsidRDefault="0031455C" w:rsidP="0052457F">
      <w:pPr>
        <w:keepNext/>
        <w:keepLines/>
        <w:jc w:val="both"/>
        <w:rPr>
          <w:rFonts w:ascii="Tahoma" w:hAnsi="Tahoma" w:cs="Tahoma"/>
        </w:rPr>
      </w:pPr>
    </w:p>
    <w:p w14:paraId="650C1C0A" w14:textId="1647C68F" w:rsidR="0031455C" w:rsidRPr="00A140BB" w:rsidRDefault="0031455C" w:rsidP="0052457F">
      <w:pPr>
        <w:keepNext/>
        <w:keepLines/>
        <w:jc w:val="both"/>
        <w:rPr>
          <w:rFonts w:ascii="Tahoma" w:hAnsi="Tahoma" w:cs="Tahoma"/>
          <w:b/>
          <w:bCs/>
        </w:rPr>
      </w:pPr>
      <w:r w:rsidRPr="00A140BB">
        <w:rPr>
          <w:rFonts w:ascii="Tahoma" w:hAnsi="Tahoma" w:cs="Tahoma"/>
          <w:b/>
          <w:bCs/>
        </w:rPr>
        <w:t>Obrazec ESPD:</w:t>
      </w:r>
    </w:p>
    <w:p w14:paraId="1C9C8CBE" w14:textId="77777777" w:rsidR="0031455C" w:rsidRPr="00A140BB" w:rsidRDefault="0031455C" w:rsidP="0052457F">
      <w:pPr>
        <w:keepNext/>
        <w:keepLines/>
        <w:jc w:val="both"/>
        <w:rPr>
          <w:rFonts w:ascii="Tahoma" w:hAnsi="Tahoma" w:cs="Tahoma"/>
          <w:bCs/>
        </w:rPr>
      </w:pPr>
      <w:r w:rsidRPr="00A140BB">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CD01816" w14:textId="77777777" w:rsidR="0031455C" w:rsidRPr="00A140BB" w:rsidRDefault="0031455C" w:rsidP="0052457F">
      <w:pPr>
        <w:keepNext/>
        <w:keepLines/>
        <w:jc w:val="both"/>
        <w:rPr>
          <w:rFonts w:ascii="Tahoma" w:hAnsi="Tahoma" w:cs="Tahoma"/>
          <w:bCs/>
        </w:rPr>
      </w:pPr>
    </w:p>
    <w:p w14:paraId="1638CD46" w14:textId="3DED2C1F" w:rsidR="0031455C" w:rsidRPr="00A140BB" w:rsidRDefault="0031455C" w:rsidP="0052457F">
      <w:pPr>
        <w:keepNext/>
        <w:keepLines/>
        <w:jc w:val="both"/>
        <w:rPr>
          <w:rFonts w:ascii="Tahoma" w:hAnsi="Tahoma" w:cs="Tahoma"/>
          <w:bCs/>
        </w:rPr>
      </w:pPr>
      <w:r w:rsidRPr="00A140BB">
        <w:rPr>
          <w:rFonts w:ascii="Tahoma" w:hAnsi="Tahoma" w:cs="Tahoma"/>
          <w:bCs/>
        </w:rPr>
        <w:t xml:space="preserve">Šteje se, da gospodarski subjekt s predložitvijo ESPD obrazca </w:t>
      </w:r>
      <w:r w:rsidRPr="00A140BB">
        <w:rPr>
          <w:rFonts w:ascii="Tahoma" w:hAnsi="Tahoma" w:cs="Tahoma"/>
          <w:b/>
          <w:bCs/>
        </w:rPr>
        <w:t>izjavlja oziroma potrdi, da izpolnjuje vse (zanj) zahtevane pogoje in zahteve naročnika</w:t>
      </w:r>
      <w:r w:rsidRPr="00A140BB">
        <w:rPr>
          <w:rFonts w:ascii="Tahoma" w:hAnsi="Tahoma" w:cs="Tahoma"/>
          <w:bCs/>
        </w:rPr>
        <w:t>, ki so določene v razpisni dokumentaciji, ter da bo na (morebitno) zahtevo (po</w:t>
      </w:r>
      <w:r w:rsidR="00DA364E" w:rsidRPr="00A140BB">
        <w:rPr>
          <w:rFonts w:ascii="Tahoma" w:hAnsi="Tahoma" w:cs="Tahoma"/>
          <w:bCs/>
        </w:rPr>
        <w:t xml:space="preserve">ziv) naročnika </w:t>
      </w:r>
      <w:r w:rsidRPr="00A140BB">
        <w:rPr>
          <w:rFonts w:ascii="Tahoma" w:hAnsi="Tahoma" w:cs="Tahoma"/>
          <w:bCs/>
        </w:rPr>
        <w:t>predložil dokazila, ki dokazujejo izpolnjevanje teh (zanj) zahtevanih pogojev in zahtev naročnika. Navedena določila glede ESPD v tej točki veljajo za celotno razpisno dokumentacijo (vsa poglavja).</w:t>
      </w:r>
    </w:p>
    <w:p w14:paraId="1C27C2A2" w14:textId="77777777" w:rsidR="0031455C" w:rsidRPr="00A140BB" w:rsidRDefault="0031455C" w:rsidP="0052457F">
      <w:pPr>
        <w:keepNext/>
        <w:keepLines/>
        <w:jc w:val="both"/>
        <w:rPr>
          <w:rFonts w:ascii="Tahoma" w:hAnsi="Tahoma" w:cs="Tahoma"/>
          <w:bCs/>
          <w:sz w:val="14"/>
        </w:rPr>
      </w:pPr>
    </w:p>
    <w:p w14:paraId="3C629047" w14:textId="77777777" w:rsidR="0031455C" w:rsidRPr="00A140BB" w:rsidRDefault="0031455C" w:rsidP="0052457F">
      <w:pPr>
        <w:keepNext/>
        <w:keepLines/>
        <w:jc w:val="both"/>
        <w:rPr>
          <w:rFonts w:ascii="Tahoma" w:hAnsi="Tahoma" w:cs="Tahoma"/>
          <w:bCs/>
        </w:rPr>
      </w:pPr>
      <w:r w:rsidRPr="00A140BB">
        <w:rPr>
          <w:rFonts w:ascii="Tahoma" w:hAnsi="Tahoma" w:cs="Tahoma"/>
          <w:bCs/>
        </w:rPr>
        <w:t>Naročnik bo dejansko izpolnjevanje pogojev in zahtev naročnika preverjal v skladu z dokazili oziroma na način, kot le to izhaja iz razpisne dokumentacije ter v skladu z določili ZJN-3.</w:t>
      </w:r>
    </w:p>
    <w:p w14:paraId="6B9F2FA0" w14:textId="472097AF" w:rsidR="0083549B" w:rsidRDefault="0083549B" w:rsidP="0052457F">
      <w:pPr>
        <w:keepNext/>
        <w:keepLines/>
        <w:jc w:val="both"/>
        <w:rPr>
          <w:rFonts w:ascii="Tahoma" w:hAnsi="Tahoma" w:cs="Tahoma"/>
          <w:bCs/>
        </w:rPr>
      </w:pPr>
    </w:p>
    <w:p w14:paraId="4867FDB3" w14:textId="587C8FCC" w:rsidR="00CB7A14" w:rsidRDefault="00CB7A14" w:rsidP="0052457F">
      <w:pPr>
        <w:keepNext/>
        <w:keepLines/>
        <w:jc w:val="both"/>
        <w:rPr>
          <w:rFonts w:ascii="Tahoma" w:hAnsi="Tahoma" w:cs="Tahoma"/>
          <w:bCs/>
        </w:rPr>
      </w:pPr>
    </w:p>
    <w:p w14:paraId="3DA561CC" w14:textId="0CA59D0A" w:rsidR="00CB7A14" w:rsidRDefault="00CB7A14" w:rsidP="0052457F">
      <w:pPr>
        <w:keepNext/>
        <w:keepLines/>
        <w:jc w:val="both"/>
        <w:rPr>
          <w:rFonts w:ascii="Tahoma" w:hAnsi="Tahoma" w:cs="Tahoma"/>
          <w:bCs/>
        </w:rPr>
      </w:pPr>
    </w:p>
    <w:p w14:paraId="48863883" w14:textId="6032D60D" w:rsidR="00CB7A14" w:rsidRDefault="00CB7A14" w:rsidP="0052457F">
      <w:pPr>
        <w:keepNext/>
        <w:keepLines/>
        <w:jc w:val="both"/>
        <w:rPr>
          <w:rFonts w:ascii="Tahoma" w:hAnsi="Tahoma" w:cs="Tahoma"/>
          <w:bCs/>
        </w:rPr>
      </w:pPr>
    </w:p>
    <w:p w14:paraId="194A901C" w14:textId="5C873E6A" w:rsidR="00CB7A14" w:rsidRDefault="00CB7A14" w:rsidP="0052457F">
      <w:pPr>
        <w:keepNext/>
        <w:keepLines/>
        <w:jc w:val="both"/>
        <w:rPr>
          <w:rFonts w:ascii="Tahoma" w:hAnsi="Tahoma" w:cs="Tahoma"/>
          <w:bCs/>
        </w:rPr>
      </w:pPr>
    </w:p>
    <w:p w14:paraId="4B7243D8" w14:textId="79A19F6A" w:rsidR="00CB7A14" w:rsidRDefault="00CB7A14" w:rsidP="0052457F">
      <w:pPr>
        <w:keepNext/>
        <w:keepLines/>
        <w:jc w:val="both"/>
        <w:rPr>
          <w:rFonts w:ascii="Tahoma" w:hAnsi="Tahoma" w:cs="Tahoma"/>
          <w:bCs/>
        </w:rPr>
      </w:pPr>
    </w:p>
    <w:p w14:paraId="486D9F91" w14:textId="308F5378" w:rsidR="00CB7A14" w:rsidRDefault="00CB7A14" w:rsidP="0052457F">
      <w:pPr>
        <w:keepNext/>
        <w:keepLines/>
        <w:jc w:val="both"/>
        <w:rPr>
          <w:rFonts w:ascii="Tahoma" w:hAnsi="Tahoma" w:cs="Tahoma"/>
          <w:bCs/>
        </w:rPr>
      </w:pPr>
    </w:p>
    <w:p w14:paraId="0581FB9D" w14:textId="77777777" w:rsidR="00CB7A14" w:rsidRPr="00A140BB" w:rsidRDefault="00CB7A14" w:rsidP="0052457F">
      <w:pPr>
        <w:keepNext/>
        <w:keepLines/>
        <w:jc w:val="both"/>
        <w:rPr>
          <w:rFonts w:ascii="Tahoma" w:hAnsi="Tahoma" w:cs="Tahoma"/>
          <w:bCs/>
        </w:rPr>
      </w:pPr>
    </w:p>
    <w:p w14:paraId="44D49E10" w14:textId="5CB123F5" w:rsidR="0031455C" w:rsidRPr="00A140BB" w:rsidRDefault="00840983" w:rsidP="0052457F">
      <w:pPr>
        <w:keepNext/>
        <w:keepLines/>
        <w:jc w:val="both"/>
        <w:rPr>
          <w:rFonts w:ascii="Tahoma" w:hAnsi="Tahoma" w:cs="Tahoma"/>
          <w:b/>
          <w:bCs/>
        </w:rPr>
      </w:pPr>
      <w:r w:rsidRPr="00A140BB">
        <w:rPr>
          <w:rFonts w:ascii="Tahoma" w:hAnsi="Tahoma" w:cs="Tahoma"/>
          <w:b/>
          <w:bCs/>
        </w:rPr>
        <w:lastRenderedPageBreak/>
        <w:t xml:space="preserve">Navodila za </w:t>
      </w:r>
      <w:r w:rsidR="0031455C" w:rsidRPr="00A140BB">
        <w:rPr>
          <w:rFonts w:ascii="Tahoma" w:hAnsi="Tahoma" w:cs="Tahoma"/>
          <w:b/>
          <w:bCs/>
        </w:rPr>
        <w:t>obrazec</w:t>
      </w:r>
      <w:r w:rsidRPr="00A140BB">
        <w:rPr>
          <w:rFonts w:ascii="Tahoma" w:hAnsi="Tahoma" w:cs="Tahoma"/>
          <w:b/>
          <w:bCs/>
        </w:rPr>
        <w:t xml:space="preserve"> ESPD</w:t>
      </w:r>
      <w:r w:rsidR="0031455C" w:rsidRPr="00A140BB">
        <w:rPr>
          <w:rFonts w:ascii="Tahoma" w:hAnsi="Tahoma" w:cs="Tahoma"/>
          <w:b/>
          <w:bCs/>
        </w:rPr>
        <w:t>:</w:t>
      </w:r>
    </w:p>
    <w:p w14:paraId="2BC098C4" w14:textId="77777777" w:rsidR="0031455C" w:rsidRPr="00A140BB" w:rsidRDefault="0031455C" w:rsidP="0052457F">
      <w:pPr>
        <w:keepNext/>
        <w:keepLines/>
        <w:jc w:val="both"/>
        <w:rPr>
          <w:rFonts w:ascii="Tahoma" w:hAnsi="Tahoma"/>
        </w:rPr>
      </w:pPr>
    </w:p>
    <w:p w14:paraId="16B15F96" w14:textId="427AC0A0" w:rsidR="0031455C" w:rsidRPr="00A140BB" w:rsidRDefault="00DA364E" w:rsidP="0052457F">
      <w:pPr>
        <w:keepNext/>
        <w:keepLines/>
        <w:jc w:val="both"/>
        <w:rPr>
          <w:rFonts w:ascii="Tahoma" w:hAnsi="Tahoma" w:cs="Tahoma"/>
          <w:bCs/>
        </w:rPr>
      </w:pPr>
      <w:r w:rsidRPr="00A140BB">
        <w:rPr>
          <w:rFonts w:ascii="Tahoma" w:hAnsi="Tahoma" w:cs="Tahoma"/>
          <w:bCs/>
        </w:rPr>
        <w:t>Gospodarski subjekt</w:t>
      </w:r>
      <w:r w:rsidR="0031455C" w:rsidRPr="00A140BB">
        <w:rPr>
          <w:rFonts w:ascii="Tahoma" w:hAnsi="Tahoma" w:cs="Tahoma"/>
          <w:bCs/>
        </w:rPr>
        <w:t xml:space="preserve"> uvodoma na svoj računalnik (ali drugi elektronski medij) shrani naročnikov ESPD obrazec, ki je (v elektronski obliki v formatu </w:t>
      </w:r>
      <w:proofErr w:type="spellStart"/>
      <w:r w:rsidR="0031455C" w:rsidRPr="00A140BB">
        <w:rPr>
          <w:rFonts w:ascii="Tahoma" w:hAnsi="Tahoma" w:cs="Tahoma"/>
          <w:bCs/>
        </w:rPr>
        <w:t>xml</w:t>
      </w:r>
      <w:proofErr w:type="spellEnd"/>
      <w:r w:rsidR="0031455C" w:rsidRPr="00A140BB">
        <w:rPr>
          <w:rFonts w:ascii="Tahoma" w:hAnsi="Tahoma" w:cs="Tahoma"/>
          <w:bCs/>
        </w:rPr>
        <w:t xml:space="preserve">) na voljo na mestu, kjer je objavljena razpisna dokumentacija. </w:t>
      </w:r>
      <w:r w:rsidRPr="00A140BB">
        <w:rPr>
          <w:rFonts w:ascii="Tahoma" w:hAnsi="Tahoma" w:cs="Tahoma"/>
          <w:bCs/>
        </w:rPr>
        <w:t>Gospodarski subjekt</w:t>
      </w:r>
      <w:r w:rsidR="0031455C" w:rsidRPr="00A140BB">
        <w:rPr>
          <w:rFonts w:ascii="Tahoma" w:hAnsi="Tahoma" w:cs="Tahoma"/>
          <w:bCs/>
        </w:rPr>
        <w:t xml:space="preserve"> nato preko brezplačne spletne strani </w:t>
      </w:r>
      <w:hyperlink r:id="rId28" w:history="1">
        <w:r w:rsidR="0031455C" w:rsidRPr="00A140BB">
          <w:rPr>
            <w:rFonts w:ascii="Tahoma" w:hAnsi="Tahoma" w:cs="Tahoma"/>
            <w:bCs/>
            <w:color w:val="0000FF"/>
            <w:u w:val="single"/>
          </w:rPr>
          <w:t>https://ejn.gov.si/espd/</w:t>
        </w:r>
      </w:hyperlink>
      <w:r w:rsidR="0031455C" w:rsidRPr="00A140BB">
        <w:rPr>
          <w:rFonts w:ascii="Tahoma" w:hAnsi="Tahoma" w:cs="Tahoma"/>
          <w:bCs/>
        </w:rPr>
        <w:t xml:space="preserve"> prične z izpolnjevanjem obrazca ESPD tako, da </w:t>
      </w:r>
      <w:r w:rsidR="0031455C" w:rsidRPr="00A140BB">
        <w:rPr>
          <w:rFonts w:ascii="Tahoma" w:hAnsi="Tahoma" w:cs="Tahoma"/>
          <w:b/>
          <w:bCs/>
        </w:rPr>
        <w:t xml:space="preserve">označi, da je gospodarski subjekt </w:t>
      </w:r>
      <w:r w:rsidR="0031455C" w:rsidRPr="00A140BB">
        <w:rPr>
          <w:rFonts w:ascii="Tahoma" w:hAnsi="Tahoma" w:cs="Tahoma"/>
          <w:bCs/>
        </w:rPr>
        <w:t xml:space="preserve">in izbere možnost: </w:t>
      </w:r>
      <w:r w:rsidR="0031455C" w:rsidRPr="00A140BB">
        <w:rPr>
          <w:rFonts w:ascii="Tahoma" w:hAnsi="Tahoma" w:cs="Tahoma"/>
          <w:b/>
          <w:bCs/>
        </w:rPr>
        <w:t>»Uvoziti ESPD«</w:t>
      </w:r>
      <w:r w:rsidR="0031455C" w:rsidRPr="00A140BB">
        <w:rPr>
          <w:rFonts w:ascii="Tahoma" w:hAnsi="Tahoma" w:cs="Tahoma"/>
          <w:bCs/>
        </w:rPr>
        <w:t>.</w:t>
      </w:r>
      <w:r w:rsidR="0031455C" w:rsidRPr="00A140BB">
        <w:rPr>
          <w:rFonts w:ascii="Tahoma" w:hAnsi="Tahoma" w:cs="Tahoma"/>
          <w:b/>
          <w:bCs/>
        </w:rPr>
        <w:t xml:space="preserve"> </w:t>
      </w:r>
      <w:r w:rsidR="0031455C" w:rsidRPr="00A140BB">
        <w:rPr>
          <w:rFonts w:ascii="Tahoma" w:hAnsi="Tahoma" w:cs="Tahoma"/>
          <w:bCs/>
        </w:rPr>
        <w:t xml:space="preserve">Ponudnik nato izbere sedež podjetja (državo), </w:t>
      </w:r>
      <w:r w:rsidR="0031455C" w:rsidRPr="00A140BB">
        <w:rPr>
          <w:rFonts w:ascii="Tahoma" w:hAnsi="Tahoma" w:cs="Tahoma"/>
          <w:b/>
          <w:bCs/>
        </w:rPr>
        <w:t>ter za tem ukaz »Naloži«</w:t>
      </w:r>
      <w:r w:rsidR="0031455C" w:rsidRPr="00A140BB">
        <w:rPr>
          <w:rFonts w:ascii="Tahoma" w:hAnsi="Tahoma" w:cs="Tahoma"/>
          <w:bCs/>
        </w:rPr>
        <w:t xml:space="preserve"> in na svojem računalniku (oz. drugem elektronskem mediju) poišče ESPD (.</w:t>
      </w:r>
      <w:proofErr w:type="spellStart"/>
      <w:r w:rsidR="0031455C" w:rsidRPr="00A140BB">
        <w:rPr>
          <w:rFonts w:ascii="Tahoma" w:hAnsi="Tahoma" w:cs="Tahoma"/>
          <w:bCs/>
        </w:rPr>
        <w:t>xml</w:t>
      </w:r>
      <w:proofErr w:type="spellEnd"/>
      <w:r w:rsidR="0031455C" w:rsidRPr="00A140BB">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DACC2CD" w14:textId="60E5FE9A" w:rsidR="0031455C" w:rsidRPr="00A140BB" w:rsidRDefault="0031455C" w:rsidP="0052457F">
      <w:pPr>
        <w:keepNext/>
        <w:keepLines/>
        <w:jc w:val="both"/>
        <w:rPr>
          <w:rFonts w:ascii="Tahoma" w:hAnsi="Tahoma" w:cs="Tahoma"/>
        </w:rPr>
      </w:pPr>
    </w:p>
    <w:p w14:paraId="38FFFC9D" w14:textId="77777777" w:rsidR="001A253D" w:rsidRPr="00A140BB" w:rsidRDefault="001A253D" w:rsidP="0052457F">
      <w:pPr>
        <w:keepNext/>
        <w:keepLines/>
        <w:jc w:val="both"/>
        <w:rPr>
          <w:rFonts w:ascii="Tahoma" w:hAnsi="Tahoma" w:cs="Tahoma"/>
        </w:rPr>
      </w:pPr>
      <w:bookmarkStart w:id="23" w:name="_Hlk511905322"/>
      <w:r w:rsidRPr="00A140BB">
        <w:rPr>
          <w:rFonts w:ascii="Tahoma" w:hAnsi="Tahoma" w:cs="Tahoma"/>
        </w:rPr>
        <w:t xml:space="preserve">Če ponudnik nastopa </w:t>
      </w:r>
      <w:r w:rsidRPr="00A140BB">
        <w:rPr>
          <w:rFonts w:ascii="Tahoma" w:hAnsi="Tahoma" w:cs="Tahoma"/>
          <w:u w:val="single"/>
        </w:rPr>
        <w:t>v skupni ponudbi (s partnerjem/ji)</w:t>
      </w:r>
      <w:r w:rsidRPr="00A140BB">
        <w:rPr>
          <w:rFonts w:ascii="Tahoma" w:hAnsi="Tahoma" w:cs="Tahoma"/>
        </w:rPr>
        <w:t xml:space="preserve">, </w:t>
      </w:r>
      <w:r w:rsidRPr="00A140BB">
        <w:rPr>
          <w:rFonts w:ascii="Tahoma" w:hAnsi="Tahoma" w:cs="Tahoma"/>
          <w:b/>
        </w:rPr>
        <w:t>mora</w:t>
      </w:r>
      <w:r w:rsidRPr="00A140BB">
        <w:rPr>
          <w:rFonts w:ascii="Tahoma" w:hAnsi="Tahoma" w:cs="Tahoma"/>
        </w:rPr>
        <w:t xml:space="preserve"> </w:t>
      </w:r>
      <w:r w:rsidRPr="00A140BB">
        <w:rPr>
          <w:rFonts w:ascii="Tahoma" w:hAnsi="Tahoma" w:cs="Tahoma"/>
          <w:u w:val="single"/>
        </w:rPr>
        <w:t>poleg svojega</w:t>
      </w:r>
      <w:r w:rsidRPr="00A140BB">
        <w:rPr>
          <w:rFonts w:ascii="Tahoma" w:hAnsi="Tahoma" w:cs="Tahoma"/>
        </w:rPr>
        <w:t xml:space="preserve"> priložiti tudi </w:t>
      </w:r>
      <w:r w:rsidRPr="00A140BB">
        <w:rPr>
          <w:rFonts w:ascii="Tahoma" w:hAnsi="Tahoma" w:cs="Tahoma"/>
          <w:b/>
          <w:u w:val="single"/>
        </w:rPr>
        <w:t>ločen</w:t>
      </w:r>
      <w:r w:rsidRPr="00A140BB">
        <w:rPr>
          <w:rFonts w:ascii="Tahoma" w:hAnsi="Tahoma" w:cs="Tahoma"/>
        </w:rPr>
        <w:t xml:space="preserve"> ESPD obrazec za vsakega od sodelujočih partnerjev v skupni ponudbi. </w:t>
      </w:r>
      <w:r w:rsidRPr="00A140BB">
        <w:rPr>
          <w:rFonts w:ascii="Tahoma" w:hAnsi="Tahoma" w:cs="Tahoma"/>
          <w:b/>
        </w:rPr>
        <w:t>Enako velja v primeru</w:t>
      </w:r>
      <w:r w:rsidRPr="00A140BB">
        <w:rPr>
          <w:rFonts w:ascii="Tahoma" w:hAnsi="Tahoma" w:cs="Tahoma"/>
        </w:rPr>
        <w:t xml:space="preserve">, če ponudnik sodeluje s </w:t>
      </w:r>
      <w:r w:rsidRPr="00A140BB">
        <w:rPr>
          <w:rFonts w:ascii="Tahoma" w:hAnsi="Tahoma" w:cs="Tahoma"/>
          <w:u w:val="single"/>
        </w:rPr>
        <w:t>podizvajalci</w:t>
      </w:r>
      <w:r w:rsidRPr="00A140BB">
        <w:rPr>
          <w:rFonts w:ascii="Tahoma" w:hAnsi="Tahoma" w:cs="Tahoma"/>
        </w:rPr>
        <w:t xml:space="preserve"> ali če se ponudnik pri izkazovanju svoje sposobnosti sklicuje </w:t>
      </w:r>
      <w:r w:rsidRPr="00A140BB">
        <w:rPr>
          <w:rFonts w:ascii="Tahoma" w:hAnsi="Tahoma" w:cs="Tahoma"/>
          <w:u w:val="single"/>
        </w:rPr>
        <w:t>na druge gospodarske subjekte</w:t>
      </w:r>
      <w:r w:rsidRPr="00A140BB">
        <w:rPr>
          <w:rFonts w:ascii="Tahoma" w:hAnsi="Tahoma" w:cs="Tahoma"/>
        </w:rPr>
        <w:t xml:space="preserve"> (priložiti je potrebno ločen ESPD obrazec zase kot ponudnika, ter ločene ESPD obrazce za vsakega podizvajalca in subjekta, katerih zmogljivosti uporablja ponudnik v ponudbi). </w:t>
      </w:r>
    </w:p>
    <w:p w14:paraId="6EEE9523" w14:textId="2A6F08EE" w:rsidR="001A253D" w:rsidRPr="00A140BB" w:rsidRDefault="001A253D" w:rsidP="0052457F">
      <w:pPr>
        <w:keepNext/>
        <w:keepLines/>
        <w:jc w:val="both"/>
        <w:rPr>
          <w:rFonts w:ascii="Tahoma" w:hAnsi="Tahoma" w:cs="Tahoma"/>
          <w:bCs/>
        </w:rPr>
      </w:pPr>
    </w:p>
    <w:p w14:paraId="5704C144" w14:textId="480E7D6D" w:rsidR="00DA364E" w:rsidRPr="00A140BB" w:rsidRDefault="00DA364E" w:rsidP="0052457F">
      <w:pPr>
        <w:keepNext/>
        <w:keepLines/>
        <w:jc w:val="both"/>
        <w:rPr>
          <w:rFonts w:ascii="Tahoma" w:hAnsi="Tahoma" w:cs="Tahoma"/>
          <w:bCs/>
        </w:rPr>
      </w:pPr>
      <w:r w:rsidRPr="00A140BB">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A140BB">
        <w:rPr>
          <w:rFonts w:ascii="Tahoma" w:hAnsi="Tahoma" w:cs="Tahoma"/>
          <w:bCs/>
        </w:rPr>
        <w:t>xml</w:t>
      </w:r>
      <w:proofErr w:type="spellEnd"/>
      <w:r w:rsidRPr="00A140BB">
        <w:rPr>
          <w:rFonts w:ascii="Tahoma" w:hAnsi="Tahoma" w:cs="Tahoma"/>
          <w:bCs/>
        </w:rPr>
        <w:t xml:space="preserve">. formatu ali nepodpisan ESPD v </w:t>
      </w:r>
      <w:proofErr w:type="spellStart"/>
      <w:r w:rsidRPr="00A140BB">
        <w:rPr>
          <w:rFonts w:ascii="Tahoma" w:hAnsi="Tahoma" w:cs="Tahoma"/>
          <w:bCs/>
        </w:rPr>
        <w:t>xml</w:t>
      </w:r>
      <w:proofErr w:type="spellEnd"/>
      <w:r w:rsidRPr="00A140BB">
        <w:rPr>
          <w:rFonts w:ascii="Tahoma" w:hAnsi="Tahoma" w:cs="Tahoma"/>
          <w:bCs/>
        </w:rPr>
        <w:t>. formatu, pri čemer se v slednjem primeru v skladu Splošnimi pogoji uporabe informacijskega sistema e-JN šteje, da je oddan pravno zavezujoč dokument, ki ima enako veljavnost kot podpisan.</w:t>
      </w:r>
    </w:p>
    <w:p w14:paraId="6C772644" w14:textId="77777777" w:rsidR="00DA364E" w:rsidRPr="00A140BB" w:rsidRDefault="00DA364E" w:rsidP="0052457F">
      <w:pPr>
        <w:keepNext/>
        <w:keepLines/>
        <w:jc w:val="both"/>
        <w:rPr>
          <w:rFonts w:ascii="Tahoma" w:hAnsi="Tahoma" w:cs="Tahoma"/>
          <w:bCs/>
        </w:rPr>
      </w:pPr>
      <w:r w:rsidRPr="00A140BB">
        <w:rPr>
          <w:rFonts w:ascii="Tahoma" w:hAnsi="Tahoma" w:cs="Tahoma"/>
          <w:bCs/>
        </w:rPr>
        <w:t xml:space="preserve"> </w:t>
      </w:r>
    </w:p>
    <w:bookmarkEnd w:id="23"/>
    <w:p w14:paraId="3203F35E" w14:textId="77777777" w:rsidR="00DA364E" w:rsidRPr="00A140BB" w:rsidRDefault="00DA364E" w:rsidP="0052457F">
      <w:pPr>
        <w:keepNext/>
        <w:keepLines/>
        <w:jc w:val="both"/>
        <w:rPr>
          <w:rFonts w:ascii="Tahoma" w:hAnsi="Tahoma" w:cs="Tahoma"/>
          <w:bCs/>
        </w:rPr>
      </w:pPr>
      <w:r w:rsidRPr="00A140BB">
        <w:rPr>
          <w:rFonts w:ascii="Tahoma" w:hAnsi="Tahoma" w:cs="Tahoma"/>
          <w:bCs/>
        </w:rPr>
        <w:t xml:space="preserve">Za ostale sodelujoče ponudnik v razdelek »ESPD – ostali sodelujoči« priloži podpisane ESPD v pdf. formatu, ali v elektronski obliki podpisan </w:t>
      </w:r>
      <w:proofErr w:type="spellStart"/>
      <w:r w:rsidRPr="00A140BB">
        <w:rPr>
          <w:rFonts w:ascii="Tahoma" w:hAnsi="Tahoma" w:cs="Tahoma"/>
          <w:bCs/>
        </w:rPr>
        <w:t>xml</w:t>
      </w:r>
      <w:proofErr w:type="spellEnd"/>
      <w:r w:rsidRPr="00A140BB">
        <w:rPr>
          <w:rFonts w:ascii="Tahoma" w:hAnsi="Tahoma" w:cs="Tahoma"/>
          <w:bCs/>
        </w:rPr>
        <w:t>.</w:t>
      </w:r>
    </w:p>
    <w:p w14:paraId="5C9C2FF1" w14:textId="77777777" w:rsidR="00DA364E" w:rsidRPr="00A140BB" w:rsidRDefault="00DA364E" w:rsidP="0052457F">
      <w:pPr>
        <w:keepNext/>
        <w:keepLines/>
        <w:jc w:val="both"/>
        <w:rPr>
          <w:rFonts w:ascii="Tahoma" w:hAnsi="Tahoma" w:cs="Tahoma"/>
          <w:b/>
          <w:bCs/>
          <w:i/>
        </w:rPr>
      </w:pPr>
    </w:p>
    <w:p w14:paraId="6EE825BC" w14:textId="77777777" w:rsidR="00DA364E" w:rsidRPr="00A140BB" w:rsidRDefault="00DA364E" w:rsidP="0052457F">
      <w:pPr>
        <w:keepNext/>
        <w:keepLines/>
        <w:jc w:val="both"/>
        <w:rPr>
          <w:rFonts w:ascii="Tahoma" w:hAnsi="Tahoma" w:cs="Tahoma"/>
          <w:b/>
          <w:bCs/>
          <w:i/>
        </w:rPr>
      </w:pPr>
      <w:r w:rsidRPr="00A140BB">
        <w:rPr>
          <w:rFonts w:ascii="Tahoma" w:hAnsi="Tahoma" w:cs="Tahoma"/>
          <w:b/>
          <w:bCs/>
          <w:i/>
        </w:rPr>
        <w:t>Naročnik lahko ponudnike kadarkoli med postopkom pozove, da predložijo vsa dokazila ali del dokazil v zvezi z navedbami v izjavi (ESPD).</w:t>
      </w:r>
    </w:p>
    <w:p w14:paraId="021CD007" w14:textId="183FA8C9" w:rsidR="007540E5" w:rsidRPr="00A140BB" w:rsidRDefault="007540E5" w:rsidP="0052457F">
      <w:pPr>
        <w:keepNext/>
        <w:keepLines/>
        <w:jc w:val="both"/>
        <w:rPr>
          <w:rFonts w:ascii="Tahoma" w:hAnsi="Tahoma" w:cs="Tahoma"/>
          <w:b/>
        </w:rPr>
      </w:pPr>
    </w:p>
    <w:p w14:paraId="4616ADF2" w14:textId="77777777" w:rsidR="00DA364E" w:rsidRPr="00A140BB" w:rsidRDefault="00DA364E" w:rsidP="0052457F">
      <w:pPr>
        <w:keepNext/>
        <w:keepLines/>
        <w:jc w:val="both"/>
        <w:rPr>
          <w:rFonts w:ascii="Tahoma" w:hAnsi="Tahoma" w:cs="Tahoma"/>
          <w:bCs/>
        </w:rPr>
      </w:pPr>
      <w:r w:rsidRPr="00A140BB">
        <w:rPr>
          <w:rFonts w:ascii="Tahoma" w:hAnsi="Tahoma" w:cs="Tahoma"/>
          <w:bCs/>
        </w:rPr>
        <w:t xml:space="preserve">Navodila za uporabo ESPD za ponudnike in Pojasnila za izpolnjevanje ESPD so dostopna na povezavi: </w:t>
      </w:r>
      <w:hyperlink r:id="rId29" w:history="1">
        <w:r w:rsidRPr="00A140BB">
          <w:rPr>
            <w:rStyle w:val="Hiperpovezava"/>
            <w:rFonts w:ascii="Tahoma" w:hAnsi="Tahoma" w:cs="Tahoma"/>
            <w:bCs/>
          </w:rPr>
          <w:t>Navodila in obrazci (gov.si)</w:t>
        </w:r>
      </w:hyperlink>
      <w:r w:rsidRPr="00A140BB">
        <w:rPr>
          <w:rFonts w:ascii="Tahoma" w:hAnsi="Tahoma" w:cs="Tahoma"/>
          <w:bCs/>
        </w:rPr>
        <w:t>.</w:t>
      </w:r>
    </w:p>
    <w:p w14:paraId="511EA223" w14:textId="1FDEF71A" w:rsidR="0031455C" w:rsidRPr="00A140BB" w:rsidRDefault="0031455C" w:rsidP="0052457F">
      <w:pPr>
        <w:keepNext/>
        <w:keepLines/>
        <w:jc w:val="both"/>
        <w:rPr>
          <w:rFonts w:ascii="Tahoma" w:hAnsi="Tahoma" w:cs="Tahoma"/>
          <w:b/>
        </w:rPr>
      </w:pPr>
    </w:p>
    <w:p w14:paraId="26655EEE" w14:textId="77777777" w:rsidR="00247759" w:rsidRPr="00A140BB" w:rsidRDefault="00DB7F2A" w:rsidP="0052457F">
      <w:pPr>
        <w:keepNext/>
        <w:keepLines/>
        <w:numPr>
          <w:ilvl w:val="1"/>
          <w:numId w:val="2"/>
        </w:numPr>
        <w:jc w:val="both"/>
        <w:rPr>
          <w:rFonts w:ascii="Tahoma" w:hAnsi="Tahoma" w:cs="Tahoma"/>
          <w:b/>
        </w:rPr>
      </w:pPr>
      <w:r w:rsidRPr="00A140BB">
        <w:rPr>
          <w:rFonts w:ascii="Tahoma" w:hAnsi="Tahoma" w:cs="Tahoma"/>
          <w:b/>
        </w:rPr>
        <w:t>Razlogi za iz</w:t>
      </w:r>
      <w:r w:rsidR="009B315C" w:rsidRPr="00A140BB">
        <w:rPr>
          <w:rFonts w:ascii="Tahoma" w:hAnsi="Tahoma" w:cs="Tahoma"/>
          <w:b/>
        </w:rPr>
        <w:t>ključitev</w:t>
      </w:r>
    </w:p>
    <w:p w14:paraId="19F7A7C2" w14:textId="45E2E910" w:rsidR="00247759" w:rsidRPr="00A140BB" w:rsidRDefault="00247759" w:rsidP="0052457F">
      <w:pPr>
        <w:keepNext/>
        <w:keepLines/>
        <w:jc w:val="both"/>
        <w:rPr>
          <w:rFonts w:ascii="Tahoma" w:hAnsi="Tahoma" w:cs="Tahoma"/>
        </w:rPr>
      </w:pPr>
    </w:p>
    <w:p w14:paraId="4D3602BF" w14:textId="77777777" w:rsidR="002F398D" w:rsidRPr="00A140BB" w:rsidRDefault="002F398D" w:rsidP="0052457F">
      <w:pPr>
        <w:keepNext/>
        <w:keepLines/>
        <w:jc w:val="both"/>
        <w:rPr>
          <w:rFonts w:ascii="Tahoma" w:hAnsi="Tahoma"/>
        </w:rPr>
      </w:pPr>
      <w:r w:rsidRPr="00A140BB">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2C143CD1" w14:textId="77777777" w:rsidR="002F398D" w:rsidRPr="00A140BB" w:rsidRDefault="002F398D" w:rsidP="0052457F">
      <w:pPr>
        <w:keepNext/>
        <w:keepLines/>
        <w:jc w:val="both"/>
        <w:rPr>
          <w:rFonts w:ascii="Tahoma" w:hAnsi="Tahoma"/>
          <w:sz w:val="16"/>
          <w:szCs w:val="18"/>
        </w:rPr>
      </w:pPr>
    </w:p>
    <w:p w14:paraId="1F6DF931" w14:textId="09FE80CE" w:rsidR="002F398D" w:rsidRPr="00A140BB" w:rsidRDefault="002F398D" w:rsidP="0052457F">
      <w:pPr>
        <w:keepNext/>
        <w:keepLines/>
        <w:ind w:right="-2"/>
        <w:jc w:val="both"/>
        <w:rPr>
          <w:rFonts w:ascii="Tahoma" w:hAnsi="Tahoma" w:cs="Tahoma"/>
          <w:b/>
          <w:bCs/>
        </w:rPr>
      </w:pPr>
      <w:r w:rsidRPr="00A140BB">
        <w:rPr>
          <w:rFonts w:ascii="Tahoma" w:hAnsi="Tahoma" w:cs="Tahoma"/>
          <w:b/>
          <w:bCs/>
        </w:rPr>
        <w:t>Gospodarski subjekt mora izpolnjevati zahtevane pogoje v točki 3.1. V primeru, da gospodarski subjekt n</w:t>
      </w:r>
      <w:r w:rsidR="008A2F41" w:rsidRPr="00A140BB">
        <w:rPr>
          <w:rFonts w:ascii="Tahoma" w:hAnsi="Tahoma" w:cs="Tahoma"/>
          <w:b/>
          <w:bCs/>
        </w:rPr>
        <w:t xml:space="preserve">astopa v skupni ponudbi </w:t>
      </w:r>
      <w:r w:rsidRPr="00A140BB">
        <w:rPr>
          <w:rFonts w:ascii="Tahoma" w:hAnsi="Tahoma" w:cs="Tahoma"/>
          <w:b/>
          <w:bCs/>
        </w:rPr>
        <w:t xml:space="preserve">mora zahtevane pogoje izpolnjevati tudi vsak od partnerjev </w:t>
      </w:r>
      <w:r w:rsidR="008A2F41" w:rsidRPr="00A140BB">
        <w:rPr>
          <w:rFonts w:ascii="Tahoma" w:hAnsi="Tahoma" w:cs="Tahoma"/>
          <w:b/>
          <w:bCs/>
        </w:rPr>
        <w:t>v primeru skupne ponudbe</w:t>
      </w:r>
      <w:r w:rsidRPr="00A140BB">
        <w:rPr>
          <w:rFonts w:ascii="Tahoma" w:hAnsi="Tahoma" w:cs="Tahoma"/>
          <w:b/>
          <w:bCs/>
        </w:rPr>
        <w:t>. V primeru ponudbe s podizvajalci in/ali s subjekti, katerih zmogljivosti uporablja gospodarski subjekt, mora zahtevane pogoje izpolnjevati tudi vsak izmed podizvajalcev, ki jih gospo</w:t>
      </w:r>
      <w:r w:rsidR="008A2F41" w:rsidRPr="00A140BB">
        <w:rPr>
          <w:rFonts w:ascii="Tahoma" w:hAnsi="Tahoma" w:cs="Tahoma"/>
          <w:b/>
          <w:bCs/>
        </w:rPr>
        <w:t>darski subjekt v ponudbi</w:t>
      </w:r>
      <w:r w:rsidRPr="00A140BB">
        <w:rPr>
          <w:rFonts w:ascii="Tahoma" w:hAnsi="Tahoma" w:cs="Tahoma"/>
          <w:b/>
          <w:bCs/>
        </w:rPr>
        <w:t xml:space="preserve"> navede, ter tudi vsak subjekt, katerih zmogljivosti uporablja gospodarski subjekt.</w:t>
      </w:r>
    </w:p>
    <w:p w14:paraId="44113190" w14:textId="669E616B" w:rsidR="0083549B" w:rsidRDefault="0083549B" w:rsidP="0052457F">
      <w:pPr>
        <w:keepNext/>
        <w:keepLines/>
        <w:jc w:val="both"/>
        <w:rPr>
          <w:rFonts w:ascii="Tahoma" w:hAnsi="Tahoma"/>
          <w:sz w:val="17"/>
          <w:szCs w:val="17"/>
        </w:rPr>
      </w:pPr>
    </w:p>
    <w:p w14:paraId="650C263A" w14:textId="1E236F8A" w:rsidR="00CB7A14" w:rsidRDefault="00CB7A14" w:rsidP="0052457F">
      <w:pPr>
        <w:keepNext/>
        <w:keepLines/>
        <w:jc w:val="both"/>
        <w:rPr>
          <w:rFonts w:ascii="Tahoma" w:hAnsi="Tahoma"/>
          <w:sz w:val="17"/>
          <w:szCs w:val="17"/>
        </w:rPr>
      </w:pPr>
    </w:p>
    <w:p w14:paraId="507ACD42" w14:textId="12214BCC" w:rsidR="00CB7A14" w:rsidRDefault="00CB7A14" w:rsidP="0052457F">
      <w:pPr>
        <w:keepNext/>
        <w:keepLines/>
        <w:jc w:val="both"/>
        <w:rPr>
          <w:rFonts w:ascii="Tahoma" w:hAnsi="Tahoma"/>
          <w:sz w:val="17"/>
          <w:szCs w:val="17"/>
        </w:rPr>
      </w:pPr>
    </w:p>
    <w:p w14:paraId="22659D63" w14:textId="2F53B55C" w:rsidR="00CB7A14" w:rsidRDefault="00CB7A14" w:rsidP="0052457F">
      <w:pPr>
        <w:keepNext/>
        <w:keepLines/>
        <w:jc w:val="both"/>
        <w:rPr>
          <w:rFonts w:ascii="Tahoma" w:hAnsi="Tahoma"/>
          <w:sz w:val="17"/>
          <w:szCs w:val="17"/>
        </w:rPr>
      </w:pPr>
    </w:p>
    <w:p w14:paraId="39614E75" w14:textId="650BB5A5" w:rsidR="00CB7A14" w:rsidRDefault="00CB7A14" w:rsidP="0052457F">
      <w:pPr>
        <w:keepNext/>
        <w:keepLines/>
        <w:jc w:val="both"/>
        <w:rPr>
          <w:rFonts w:ascii="Tahoma" w:hAnsi="Tahoma"/>
          <w:sz w:val="17"/>
          <w:szCs w:val="17"/>
        </w:rPr>
      </w:pPr>
    </w:p>
    <w:p w14:paraId="0D445E4D" w14:textId="12E25DE8" w:rsidR="00CB7A14" w:rsidRDefault="00CB7A14" w:rsidP="0052457F">
      <w:pPr>
        <w:keepNext/>
        <w:keepLines/>
        <w:jc w:val="both"/>
        <w:rPr>
          <w:rFonts w:ascii="Tahoma" w:hAnsi="Tahoma"/>
          <w:sz w:val="17"/>
          <w:szCs w:val="17"/>
        </w:rPr>
      </w:pPr>
    </w:p>
    <w:p w14:paraId="11394E06" w14:textId="5E72ED42" w:rsidR="00CB7A14" w:rsidRDefault="00CB7A14" w:rsidP="0052457F">
      <w:pPr>
        <w:keepNext/>
        <w:keepLines/>
        <w:jc w:val="both"/>
        <w:rPr>
          <w:rFonts w:ascii="Tahoma" w:hAnsi="Tahoma"/>
          <w:sz w:val="17"/>
          <w:szCs w:val="17"/>
        </w:rPr>
      </w:pPr>
    </w:p>
    <w:p w14:paraId="7A04D5D7" w14:textId="268C8348" w:rsidR="00CB7A14" w:rsidRDefault="00CB7A14" w:rsidP="0052457F">
      <w:pPr>
        <w:keepNext/>
        <w:keepLines/>
        <w:jc w:val="both"/>
        <w:rPr>
          <w:rFonts w:ascii="Tahoma" w:hAnsi="Tahoma"/>
          <w:sz w:val="17"/>
          <w:szCs w:val="17"/>
        </w:rPr>
      </w:pPr>
    </w:p>
    <w:p w14:paraId="77952377" w14:textId="2F7E82EB" w:rsidR="00CB7A14" w:rsidRDefault="00CB7A14" w:rsidP="0052457F">
      <w:pPr>
        <w:keepNext/>
        <w:keepLines/>
        <w:jc w:val="both"/>
        <w:rPr>
          <w:rFonts w:ascii="Tahoma" w:hAnsi="Tahoma"/>
          <w:sz w:val="17"/>
          <w:szCs w:val="17"/>
        </w:rPr>
      </w:pPr>
    </w:p>
    <w:p w14:paraId="2371406C" w14:textId="4AC13AE9" w:rsidR="00CB7A14" w:rsidRDefault="00CB7A14" w:rsidP="0052457F">
      <w:pPr>
        <w:keepNext/>
        <w:keepLines/>
        <w:jc w:val="both"/>
        <w:rPr>
          <w:rFonts w:ascii="Tahoma" w:hAnsi="Tahoma"/>
          <w:sz w:val="17"/>
          <w:szCs w:val="17"/>
        </w:rPr>
      </w:pPr>
    </w:p>
    <w:p w14:paraId="71FDE804" w14:textId="34BAC675" w:rsidR="00CB7A14" w:rsidRDefault="00CB7A14" w:rsidP="0052457F">
      <w:pPr>
        <w:keepNext/>
        <w:keepLines/>
        <w:jc w:val="both"/>
        <w:rPr>
          <w:rFonts w:ascii="Tahoma" w:hAnsi="Tahoma"/>
          <w:sz w:val="17"/>
          <w:szCs w:val="17"/>
        </w:rPr>
      </w:pPr>
    </w:p>
    <w:p w14:paraId="7C5C4AA5" w14:textId="7BA89B77" w:rsidR="00CB7A14" w:rsidRDefault="00CB7A14" w:rsidP="0052457F">
      <w:pPr>
        <w:keepNext/>
        <w:keepLines/>
        <w:jc w:val="both"/>
        <w:rPr>
          <w:rFonts w:ascii="Tahoma" w:hAnsi="Tahoma"/>
          <w:sz w:val="17"/>
          <w:szCs w:val="17"/>
        </w:rPr>
      </w:pPr>
    </w:p>
    <w:p w14:paraId="0E612A6E" w14:textId="40A57DBA" w:rsidR="00CB7A14" w:rsidRDefault="00CB7A14" w:rsidP="0052457F">
      <w:pPr>
        <w:keepNext/>
        <w:keepLines/>
        <w:jc w:val="both"/>
        <w:rPr>
          <w:rFonts w:ascii="Tahoma" w:hAnsi="Tahoma"/>
          <w:sz w:val="17"/>
          <w:szCs w:val="17"/>
        </w:rPr>
      </w:pPr>
    </w:p>
    <w:p w14:paraId="27D51227" w14:textId="342623E2" w:rsidR="00CB7A14" w:rsidRDefault="00CB7A14" w:rsidP="0052457F">
      <w:pPr>
        <w:keepNext/>
        <w:keepLines/>
        <w:jc w:val="both"/>
        <w:rPr>
          <w:rFonts w:ascii="Tahoma" w:hAnsi="Tahoma"/>
          <w:sz w:val="17"/>
          <w:szCs w:val="17"/>
        </w:rPr>
      </w:pPr>
    </w:p>
    <w:p w14:paraId="363B540B" w14:textId="77777777" w:rsidR="00CB7A14" w:rsidRPr="00A140BB" w:rsidRDefault="00CB7A14" w:rsidP="0052457F">
      <w:pPr>
        <w:keepNext/>
        <w:keepLines/>
        <w:jc w:val="both"/>
        <w:rPr>
          <w:rFonts w:ascii="Tahoma" w:hAnsi="Tahoma"/>
          <w:b/>
          <w:smallCaps/>
        </w:rPr>
      </w:pPr>
    </w:p>
    <w:p w14:paraId="118DA5B1" w14:textId="4EB7CAAD" w:rsidR="002F398D" w:rsidRPr="00A140BB" w:rsidRDefault="002F398D" w:rsidP="0052457F">
      <w:pPr>
        <w:keepNext/>
        <w:keepLines/>
        <w:jc w:val="both"/>
        <w:rPr>
          <w:rFonts w:ascii="Tahoma" w:hAnsi="Tahoma"/>
          <w:b/>
        </w:rPr>
      </w:pPr>
      <w:r w:rsidRPr="00A140BB">
        <w:rPr>
          <w:rFonts w:ascii="Tahoma" w:hAnsi="Tahoma"/>
          <w:b/>
          <w:smallCaps/>
        </w:rPr>
        <w:lastRenderedPageBreak/>
        <w:t>Opomba (popravni mehanizem)</w:t>
      </w:r>
      <w:r w:rsidRPr="00A140BB">
        <w:rPr>
          <w:rFonts w:ascii="Tahoma" w:hAnsi="Tahoma"/>
          <w:b/>
        </w:rPr>
        <w:t>:</w:t>
      </w:r>
    </w:p>
    <w:p w14:paraId="021A2649" w14:textId="77777777" w:rsidR="002F398D" w:rsidRPr="00A140BB" w:rsidRDefault="002F398D" w:rsidP="0052457F">
      <w:pPr>
        <w:keepNext/>
        <w:keepLines/>
        <w:jc w:val="both"/>
        <w:rPr>
          <w:rFonts w:ascii="Tahoma" w:hAnsi="Tahoma" w:cs="Tahoma"/>
          <w:bCs/>
        </w:rPr>
      </w:pPr>
    </w:p>
    <w:p w14:paraId="403B6DBA" w14:textId="6E5B816E" w:rsidR="002F398D" w:rsidRPr="00A140BB" w:rsidRDefault="002F398D" w:rsidP="0052457F">
      <w:pPr>
        <w:keepNext/>
        <w:keepLines/>
        <w:jc w:val="both"/>
        <w:rPr>
          <w:rFonts w:ascii="Tahoma" w:hAnsi="Tahoma"/>
        </w:rPr>
      </w:pPr>
      <w:r w:rsidRPr="00A140BB">
        <w:rPr>
          <w:rFonts w:ascii="Tahoma" w:hAnsi="Tahoma" w:cs="Tahoma"/>
          <w:bCs/>
        </w:rPr>
        <w:t xml:space="preserve">V skladu z devetim odstavkom 75. člena ZJN-3 lahko </w:t>
      </w:r>
      <w:r w:rsidRPr="00A140BB">
        <w:rPr>
          <w:rFonts w:ascii="Tahoma" w:hAnsi="Tahoma"/>
        </w:rPr>
        <w:t xml:space="preserve">gospodarski subjekt, ki je v enem od položajev iz prvega in b) točke četrtega odstavka 75. člena ZJN-3, </w:t>
      </w:r>
      <w:r w:rsidRPr="00A140BB">
        <w:rPr>
          <w:rFonts w:ascii="Tahoma" w:hAnsi="Tahoma"/>
          <w:b/>
        </w:rPr>
        <w:t>najkasneje do roka za oddajo prijav/ponudb naročniku predloži dokaze</w:t>
      </w:r>
      <w:r w:rsidRPr="00A140BB">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47813858" w14:textId="77777777" w:rsidR="00C71D64" w:rsidRPr="00A140BB" w:rsidRDefault="00C71D64" w:rsidP="0052457F">
      <w:pPr>
        <w:keepNext/>
        <w:keepLines/>
        <w:jc w:val="both"/>
        <w:rPr>
          <w:rFonts w:ascii="Tahoma" w:hAnsi="Tahoma"/>
        </w:rPr>
      </w:pPr>
    </w:p>
    <w:p w14:paraId="223DD453" w14:textId="77777777" w:rsidR="002F398D" w:rsidRPr="00A140BB" w:rsidRDefault="002F398D" w:rsidP="0052457F">
      <w:pPr>
        <w:keepNext/>
        <w:keepLines/>
        <w:jc w:val="both"/>
        <w:rPr>
          <w:rFonts w:ascii="Tahoma" w:hAnsi="Tahoma"/>
        </w:rPr>
      </w:pPr>
      <w:r w:rsidRPr="00A140BB">
        <w:rPr>
          <w:rFonts w:ascii="Tahoma" w:hAnsi="Tahoma"/>
        </w:rPr>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39074A52" w14:textId="77777777" w:rsidR="002F398D" w:rsidRPr="00A140BB" w:rsidRDefault="002F398D" w:rsidP="0052457F">
      <w:pPr>
        <w:keepNext/>
        <w:keepLines/>
        <w:jc w:val="both"/>
        <w:rPr>
          <w:rFonts w:ascii="Tahoma" w:hAnsi="Tahoma" w:cs="Tahoma"/>
          <w:bCs/>
        </w:rPr>
      </w:pPr>
    </w:p>
    <w:p w14:paraId="67BB0148" w14:textId="77777777" w:rsidR="002F398D" w:rsidRPr="00A140BB" w:rsidRDefault="002F398D" w:rsidP="0052457F">
      <w:pPr>
        <w:keepNext/>
        <w:keepLines/>
        <w:jc w:val="both"/>
        <w:rPr>
          <w:rFonts w:ascii="Tahoma" w:hAnsi="Tahoma" w:cs="Tahoma"/>
          <w:bCs/>
        </w:rPr>
      </w:pPr>
      <w:r w:rsidRPr="00A140BB">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A140BB">
        <w:rPr>
          <w:rFonts w:ascii="Tahoma" w:hAnsi="Tahoma" w:cs="Tahoma"/>
          <w:bCs/>
        </w:rPr>
        <w:t>samoočiščenje</w:t>
      </w:r>
      <w:proofErr w:type="spellEnd"/>
      <w:r w:rsidRPr="00A140BB">
        <w:rPr>
          <w:rFonts w:ascii="Tahoma" w:hAnsi="Tahoma" w:cs="Tahoma"/>
          <w:bCs/>
        </w:rPr>
        <w:t xml:space="preserve"> </w:t>
      </w:r>
      <w:r w:rsidRPr="00A140BB">
        <w:rPr>
          <w:rFonts w:ascii="Tahoma" w:hAnsi="Tahoma" w:cs="Tahoma"/>
          <w:b/>
          <w:bCs/>
          <w:u w:val="single"/>
        </w:rPr>
        <w:t>ali</w:t>
      </w:r>
      <w:r w:rsidRPr="00A140BB">
        <w:rPr>
          <w:rFonts w:ascii="Tahoma" w:hAnsi="Tahoma" w:cs="Tahoma"/>
          <w:bCs/>
        </w:rPr>
        <w:t xml:space="preserve"> predloži lastno izjavo z navedbo kršitev in ukrepov za </w:t>
      </w:r>
      <w:proofErr w:type="spellStart"/>
      <w:r w:rsidRPr="00A140BB">
        <w:rPr>
          <w:rFonts w:ascii="Tahoma" w:hAnsi="Tahoma" w:cs="Tahoma"/>
          <w:bCs/>
        </w:rPr>
        <w:t>samoočiščenje</w:t>
      </w:r>
      <w:proofErr w:type="spellEnd"/>
      <w:r w:rsidRPr="00A140BB">
        <w:rPr>
          <w:rFonts w:ascii="Tahoma" w:hAnsi="Tahoma" w:cs="Tahoma"/>
          <w:bCs/>
        </w:rPr>
        <w:t>, ter predloži dokaze, da je sprejel zadostne ukrepe, s katerimi lahko dokaže svojo zanesljivost kljub obstoju razlogov za izključitev.</w:t>
      </w:r>
    </w:p>
    <w:p w14:paraId="0C2D0AAA" w14:textId="77777777" w:rsidR="002F398D" w:rsidRPr="00A140BB" w:rsidRDefault="002F398D" w:rsidP="0052457F">
      <w:pPr>
        <w:keepNext/>
        <w:keepLines/>
        <w:jc w:val="both"/>
        <w:rPr>
          <w:rFonts w:ascii="Tahoma" w:hAnsi="Tahoma" w:cs="Tahoma"/>
          <w:bCs/>
        </w:rPr>
      </w:pPr>
    </w:p>
    <w:p w14:paraId="36FED7A0" w14:textId="3A842D46" w:rsidR="002F398D" w:rsidRPr="00A140BB" w:rsidRDefault="002F398D" w:rsidP="0052457F">
      <w:pPr>
        <w:keepNext/>
        <w:keepLines/>
        <w:jc w:val="both"/>
        <w:rPr>
          <w:rFonts w:ascii="Tahoma" w:hAnsi="Tahoma" w:cs="Tahoma"/>
          <w:bCs/>
        </w:rPr>
      </w:pPr>
      <w:r w:rsidRPr="00A140BB">
        <w:rPr>
          <w:rFonts w:ascii="Tahoma" w:hAnsi="Tahoma" w:cs="Tahoma"/>
          <w:bCs/>
        </w:rPr>
        <w:t>V skladu z drugim odstavkom 75. člena ZJN-3 se gospodarski subjekt ne izloči  iz sodelovanja v postopku predmetnega javnega naročila, če gospodarski subjekt d</w:t>
      </w:r>
      <w:r w:rsidR="000B3E4A" w:rsidRPr="00A140BB">
        <w:rPr>
          <w:rFonts w:ascii="Tahoma" w:hAnsi="Tahoma" w:cs="Tahoma"/>
          <w:bCs/>
        </w:rPr>
        <w:t>o roka za oddajo prijave</w:t>
      </w:r>
      <w:r w:rsidRPr="00A140BB">
        <w:rPr>
          <w:rFonts w:ascii="Tahoma" w:hAnsi="Tahoma" w:cs="Tahoma"/>
          <w:bCs/>
        </w:rPr>
        <w:t xml:space="preserve"> poravna neplačane zapadle obveznosti, ki znašajo 50 eurov ali več in predloži vse obračune davčnih odtegljajev za dohodke iz delovnega razmerja za obdobje zadnjih pet let do roka za oddajo prijave/ponudbe.</w:t>
      </w:r>
    </w:p>
    <w:p w14:paraId="095E75CD" w14:textId="53236F5E" w:rsidR="00BF56E7" w:rsidRPr="00A140BB" w:rsidRDefault="00BF56E7" w:rsidP="0052457F">
      <w:pPr>
        <w:keepNext/>
        <w:keepLines/>
        <w:jc w:val="both"/>
        <w:rPr>
          <w:rFonts w:ascii="Tahoma" w:hAnsi="Tahoma" w:cs="Tahoma"/>
          <w:bCs/>
        </w:rPr>
      </w:pPr>
    </w:p>
    <w:p w14:paraId="2B76E2BD" w14:textId="7B50D6FB" w:rsidR="002F398D" w:rsidRPr="00A140BB" w:rsidRDefault="002F398D" w:rsidP="0052457F">
      <w:pPr>
        <w:keepNext/>
        <w:keepLines/>
        <w:jc w:val="both"/>
        <w:rPr>
          <w:rFonts w:ascii="Tahoma" w:hAnsi="Tahoma" w:cs="Tahoma"/>
          <w:b/>
          <w:bCs/>
        </w:rPr>
      </w:pPr>
      <w:r w:rsidRPr="00A140BB">
        <w:rPr>
          <w:rFonts w:ascii="Tahoma" w:hAnsi="Tahoma" w:cs="Tahoma"/>
          <w:b/>
          <w:bCs/>
        </w:rPr>
        <w:t xml:space="preserve">A: Razlogi, povezani s kazenskimi obsodbami </w:t>
      </w:r>
      <w:r w:rsidR="000E627C" w:rsidRPr="00A140BB">
        <w:rPr>
          <w:rFonts w:ascii="Tahoma" w:hAnsi="Tahoma" w:cs="Tahoma"/>
        </w:rPr>
        <w:t>(prvi odstavek 75. člena ZJN-3)</w:t>
      </w:r>
    </w:p>
    <w:p w14:paraId="0AE53E7C" w14:textId="77777777" w:rsidR="002F398D" w:rsidRPr="00A140BB" w:rsidRDefault="002F398D" w:rsidP="0052457F">
      <w:pPr>
        <w:keepNext/>
        <w:keepLines/>
        <w:jc w:val="both"/>
        <w:rPr>
          <w:rFonts w:ascii="Tahoma" w:hAnsi="Tahoma" w:cs="Tahoma"/>
          <w:bCs/>
        </w:rPr>
      </w:pPr>
      <w:r w:rsidRPr="00A140BB">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A140BB">
        <w:rPr>
          <w:rFonts w:ascii="Tahoma" w:hAnsi="Tahoma" w:cs="Tahoma"/>
          <w:bCs/>
        </w:rPr>
        <w:t>popr</w:t>
      </w:r>
      <w:proofErr w:type="spellEnd"/>
      <w:r w:rsidRPr="00A140BB">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179ADC03" w14:textId="77777777" w:rsidR="002F398D" w:rsidRPr="00A140BB" w:rsidRDefault="002F398D" w:rsidP="0052457F">
      <w:pPr>
        <w:keepNext/>
        <w:keepLines/>
        <w:jc w:val="both"/>
        <w:rPr>
          <w:rFonts w:ascii="Tahoma" w:hAnsi="Tahoma" w:cs="Tahoma"/>
          <w:bCs/>
        </w:rPr>
      </w:pPr>
    </w:p>
    <w:p w14:paraId="2AF72513" w14:textId="3F64E110" w:rsidR="002F398D" w:rsidRPr="00A140BB" w:rsidRDefault="002F398D" w:rsidP="0052457F">
      <w:pPr>
        <w:keepNext/>
        <w:keepLines/>
        <w:jc w:val="both"/>
        <w:rPr>
          <w:rFonts w:ascii="Tahoma" w:hAnsi="Tahoma" w:cs="Tahoma"/>
          <w:b/>
          <w:bCs/>
        </w:rPr>
      </w:pPr>
      <w:r w:rsidRPr="00A140BB">
        <w:rPr>
          <w:rFonts w:ascii="Tahoma" w:hAnsi="Tahoma" w:cs="Tahoma"/>
          <w:b/>
          <w:bCs/>
        </w:rPr>
        <w:t>B: Razlogi, povezani s plačilom davkov ali prispevkov za socialno varnost</w:t>
      </w:r>
      <w:r w:rsidR="000E627C" w:rsidRPr="00A140BB">
        <w:rPr>
          <w:rFonts w:ascii="Tahoma" w:hAnsi="Tahoma" w:cs="Tahoma"/>
          <w:b/>
          <w:bCs/>
        </w:rPr>
        <w:t xml:space="preserve"> </w:t>
      </w:r>
      <w:r w:rsidR="000E627C" w:rsidRPr="00A140BB">
        <w:rPr>
          <w:rFonts w:ascii="Tahoma" w:hAnsi="Tahoma" w:cs="Tahoma"/>
          <w:bCs/>
        </w:rPr>
        <w:t>(drugi odstavek 75. člena ZJN-3)</w:t>
      </w:r>
    </w:p>
    <w:p w14:paraId="66561667" w14:textId="77777777" w:rsidR="002F398D" w:rsidRPr="00A140BB" w:rsidRDefault="002F398D" w:rsidP="0052457F">
      <w:pPr>
        <w:keepNext/>
        <w:keepLines/>
        <w:jc w:val="both"/>
        <w:rPr>
          <w:rFonts w:ascii="Tahoma" w:hAnsi="Tahoma" w:cs="Tahoma"/>
          <w:bCs/>
        </w:rPr>
      </w:pPr>
      <w:r w:rsidRPr="00A140BB">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FA658B8" w14:textId="12EBA947" w:rsidR="002F398D" w:rsidRPr="00A140BB" w:rsidRDefault="002F398D" w:rsidP="0052457F">
      <w:pPr>
        <w:keepNext/>
        <w:keepLines/>
        <w:jc w:val="both"/>
        <w:rPr>
          <w:rFonts w:ascii="Tahoma" w:hAnsi="Tahoma" w:cs="Tahoma"/>
          <w:bCs/>
        </w:rPr>
      </w:pPr>
    </w:p>
    <w:p w14:paraId="75C9CCC0" w14:textId="59C0D849" w:rsidR="00824F6E" w:rsidRPr="00A140BB" w:rsidRDefault="00824F6E" w:rsidP="0052457F">
      <w:pPr>
        <w:keepNext/>
        <w:keepLines/>
        <w:jc w:val="both"/>
        <w:rPr>
          <w:rFonts w:ascii="Tahoma" w:hAnsi="Tahoma" w:cs="Tahoma"/>
          <w:bCs/>
        </w:rPr>
      </w:pPr>
    </w:p>
    <w:p w14:paraId="56365025" w14:textId="6D060D30" w:rsidR="00824F6E" w:rsidRPr="00A140BB" w:rsidRDefault="00824F6E" w:rsidP="0052457F">
      <w:pPr>
        <w:keepNext/>
        <w:keepLines/>
        <w:jc w:val="both"/>
        <w:rPr>
          <w:rFonts w:ascii="Tahoma" w:hAnsi="Tahoma" w:cs="Tahoma"/>
          <w:bCs/>
        </w:rPr>
      </w:pPr>
    </w:p>
    <w:p w14:paraId="1C34DBE2" w14:textId="32E420E1" w:rsidR="000E1794" w:rsidRPr="00A140BB" w:rsidRDefault="000E1794" w:rsidP="0052457F">
      <w:pPr>
        <w:keepNext/>
        <w:keepLines/>
        <w:jc w:val="both"/>
        <w:rPr>
          <w:rFonts w:ascii="Tahoma" w:hAnsi="Tahoma" w:cs="Tahoma"/>
          <w:bCs/>
        </w:rPr>
      </w:pPr>
    </w:p>
    <w:p w14:paraId="74CE1EEB" w14:textId="22850CA4" w:rsidR="000E1794" w:rsidRPr="00A140BB" w:rsidRDefault="000E1794" w:rsidP="0052457F">
      <w:pPr>
        <w:keepNext/>
        <w:keepLines/>
        <w:jc w:val="both"/>
        <w:rPr>
          <w:rFonts w:ascii="Tahoma" w:hAnsi="Tahoma" w:cs="Tahoma"/>
          <w:bCs/>
        </w:rPr>
      </w:pPr>
    </w:p>
    <w:p w14:paraId="4F322C6F" w14:textId="7B3E87E7" w:rsidR="000E1794" w:rsidRPr="00A140BB" w:rsidRDefault="000E1794" w:rsidP="0052457F">
      <w:pPr>
        <w:keepNext/>
        <w:keepLines/>
        <w:jc w:val="both"/>
        <w:rPr>
          <w:rFonts w:ascii="Tahoma" w:hAnsi="Tahoma" w:cs="Tahoma"/>
        </w:rPr>
      </w:pPr>
      <w:r w:rsidRPr="00A140BB">
        <w:rPr>
          <w:rFonts w:ascii="Tahoma" w:hAnsi="Tahoma" w:cs="Tahoma"/>
          <w:b/>
        </w:rPr>
        <w:lastRenderedPageBreak/>
        <w:t>C: Razlogi, povezani z insolventnostjo, nasprotjem interesov ali kršitvijo poklicnih pravil</w:t>
      </w:r>
      <w:r w:rsidR="000E627C" w:rsidRPr="00A140BB">
        <w:rPr>
          <w:rFonts w:ascii="Tahoma" w:hAnsi="Tahoma" w:cs="Tahoma"/>
        </w:rPr>
        <w:t xml:space="preserve">        (c in f točka šestega odstavka 75. člena ZJN-3)</w:t>
      </w:r>
    </w:p>
    <w:p w14:paraId="52DF8713" w14:textId="77777777" w:rsidR="000E1794" w:rsidRPr="00A140BB" w:rsidRDefault="000E1794" w:rsidP="0052457F">
      <w:pPr>
        <w:pStyle w:val="Telobesedila2"/>
        <w:keepNext/>
        <w:keepLines/>
        <w:spacing w:after="120"/>
        <w:ind w:right="0"/>
        <w:rPr>
          <w:rFonts w:ascii="Tahoma" w:hAnsi="Tahoma" w:cs="Tahoma"/>
          <w:b w:val="0"/>
          <w:sz w:val="20"/>
        </w:rPr>
      </w:pPr>
      <w:r w:rsidRPr="00A140BB">
        <w:rPr>
          <w:rFonts w:ascii="Tahoma" w:hAnsi="Tahoma" w:cs="Tahoma"/>
          <w:b w:val="0"/>
          <w:bCs/>
          <w:sz w:val="20"/>
        </w:rPr>
        <w:t>Naročnik bo iz sodelovanja v postopku javnega naročanja izključil gospodarski subjekt tudi v naslednjih primerih:</w:t>
      </w:r>
    </w:p>
    <w:p w14:paraId="15133818" w14:textId="728F0EF4" w:rsidR="000E1794" w:rsidRPr="00A140BB" w:rsidRDefault="000E1794" w:rsidP="0052457F">
      <w:pPr>
        <w:pStyle w:val="Telobesedila2"/>
        <w:keepNext/>
        <w:keepLines/>
        <w:numPr>
          <w:ilvl w:val="0"/>
          <w:numId w:val="56"/>
        </w:numPr>
        <w:ind w:right="0"/>
        <w:rPr>
          <w:rFonts w:ascii="Tahoma" w:hAnsi="Tahoma" w:cs="Tahoma"/>
          <w:b w:val="0"/>
          <w:bCs/>
          <w:sz w:val="20"/>
        </w:rPr>
      </w:pPr>
      <w:r w:rsidRPr="00A140BB">
        <w:rPr>
          <w:rFonts w:ascii="Tahoma" w:hAnsi="Tahoma" w:cs="Tahoma"/>
          <w:b w:val="0"/>
          <w:bCs/>
          <w:sz w:val="20"/>
        </w:rPr>
        <w:t>če lahko naročnik z ustreznimi sredstvi izkaže, da je gospodarski subjekt zagrešil hujšo kršitev poklicnih pravil, zaradi česar je omajana njegova integriteta,</w:t>
      </w:r>
    </w:p>
    <w:p w14:paraId="1D5BBCC6" w14:textId="017E323C" w:rsidR="000E1794" w:rsidRPr="00A140BB" w:rsidRDefault="000E1794" w:rsidP="0052457F">
      <w:pPr>
        <w:pStyle w:val="Telobesedila2"/>
        <w:keepNext/>
        <w:keepLines/>
        <w:numPr>
          <w:ilvl w:val="0"/>
          <w:numId w:val="56"/>
        </w:numPr>
        <w:ind w:right="0"/>
        <w:rPr>
          <w:rFonts w:ascii="Tahoma" w:hAnsi="Tahoma" w:cs="Tahoma"/>
          <w:b w:val="0"/>
          <w:bCs/>
          <w:sz w:val="20"/>
        </w:rPr>
      </w:pPr>
      <w:r w:rsidRPr="00A140BB">
        <w:rPr>
          <w:rFonts w:ascii="Tahoma" w:hAnsi="Tahoma" w:cs="Tahoma"/>
          <w:b w:val="0"/>
          <w:bCs/>
          <w:sz w:val="20"/>
        </w:rPr>
        <w:t>če so se pri gospodarskem subjektu pri prejšnji pogodbi o izvedbi javnega naročila,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6365B96A" w14:textId="53FD19BD" w:rsidR="000E1794" w:rsidRDefault="000E1794" w:rsidP="0052457F">
      <w:pPr>
        <w:pStyle w:val="Telobesedila2"/>
        <w:keepNext/>
        <w:keepLines/>
        <w:ind w:right="0"/>
        <w:rPr>
          <w:rFonts w:ascii="Tahoma" w:eastAsiaTheme="minorHAnsi" w:hAnsi="Tahoma" w:cs="Tahoma"/>
          <w:bCs/>
          <w:smallCaps/>
          <w:sz w:val="20"/>
        </w:rPr>
      </w:pPr>
    </w:p>
    <w:p w14:paraId="50870E45" w14:textId="04AD1678" w:rsidR="000E1794" w:rsidRPr="00A140BB" w:rsidRDefault="000E1794" w:rsidP="0052457F">
      <w:pPr>
        <w:pStyle w:val="Telobesedila2"/>
        <w:keepNext/>
        <w:keepLines/>
        <w:spacing w:after="120"/>
        <w:ind w:right="0"/>
        <w:rPr>
          <w:rFonts w:ascii="Tahoma" w:hAnsi="Tahoma" w:cs="Tahoma"/>
          <w:b w:val="0"/>
          <w:sz w:val="20"/>
          <w:lang w:val="x-none"/>
        </w:rPr>
      </w:pPr>
      <w:r w:rsidRPr="00A140BB">
        <w:rPr>
          <w:rFonts w:ascii="Tahoma" w:hAnsi="Tahoma" w:cs="Tahoma"/>
          <w:b w:val="0"/>
          <w:bCs/>
          <w:sz w:val="20"/>
        </w:rPr>
        <w:t xml:space="preserve">Zadnja alineja te točke je izkazana, če lahko naročnik ugotovi, da je ponudnik zagrešil </w:t>
      </w:r>
      <w:r w:rsidRPr="00A140BB">
        <w:rPr>
          <w:rFonts w:ascii="Tahoma" w:hAnsi="Tahoma" w:cs="Tahoma"/>
          <w:b w:val="0"/>
          <w:bCs/>
          <w:sz w:val="20"/>
          <w:lang w:val="x-none"/>
        </w:rPr>
        <w:t>večj</w:t>
      </w:r>
      <w:r w:rsidRPr="00A140BB">
        <w:rPr>
          <w:rFonts w:ascii="Tahoma" w:hAnsi="Tahoma" w:cs="Tahoma"/>
          <w:b w:val="0"/>
          <w:bCs/>
          <w:sz w:val="20"/>
        </w:rPr>
        <w:t>o</w:t>
      </w:r>
      <w:r w:rsidRPr="00A140BB">
        <w:rPr>
          <w:rFonts w:ascii="Tahoma" w:hAnsi="Tahoma" w:cs="Tahoma"/>
          <w:b w:val="0"/>
          <w:bCs/>
          <w:sz w:val="20"/>
          <w:lang w:val="x-none"/>
        </w:rPr>
        <w:t xml:space="preserve"> strokovn</w:t>
      </w:r>
      <w:r w:rsidRPr="00A140BB">
        <w:rPr>
          <w:rFonts w:ascii="Tahoma" w:hAnsi="Tahoma" w:cs="Tahoma"/>
          <w:b w:val="0"/>
          <w:bCs/>
          <w:sz w:val="20"/>
        </w:rPr>
        <w:t>o</w:t>
      </w:r>
      <w:r w:rsidRPr="00A140BB">
        <w:rPr>
          <w:rFonts w:ascii="Tahoma" w:hAnsi="Tahoma" w:cs="Tahoma"/>
          <w:b w:val="0"/>
          <w:bCs/>
          <w:sz w:val="20"/>
          <w:lang w:val="x-none"/>
        </w:rPr>
        <w:t xml:space="preserve"> napak</w:t>
      </w:r>
      <w:r w:rsidRPr="00A140BB">
        <w:rPr>
          <w:rFonts w:ascii="Tahoma" w:hAnsi="Tahoma" w:cs="Tahoma"/>
          <w:b w:val="0"/>
          <w:bCs/>
          <w:sz w:val="20"/>
        </w:rPr>
        <w:t>o</w:t>
      </w:r>
      <w:r w:rsidRPr="00A140BB">
        <w:rPr>
          <w:rFonts w:ascii="Tahoma" w:hAnsi="Tahoma" w:cs="Tahoma"/>
          <w:b w:val="0"/>
          <w:bCs/>
          <w:sz w:val="20"/>
          <w:lang w:val="x-none"/>
        </w:rPr>
        <w:t xml:space="preserve"> ali kršil pogodb</w:t>
      </w:r>
      <w:r w:rsidRPr="00A140BB">
        <w:rPr>
          <w:rFonts w:ascii="Tahoma" w:hAnsi="Tahoma" w:cs="Tahoma"/>
          <w:b w:val="0"/>
          <w:bCs/>
          <w:sz w:val="20"/>
        </w:rPr>
        <w:t>o</w:t>
      </w:r>
      <w:r w:rsidRPr="00A140BB">
        <w:rPr>
          <w:rFonts w:ascii="Tahoma" w:hAnsi="Tahoma" w:cs="Tahoma"/>
          <w:b w:val="0"/>
          <w:bCs/>
          <w:sz w:val="20"/>
          <w:lang w:val="x-none"/>
        </w:rPr>
        <w:t xml:space="preserve"> pri </w:t>
      </w:r>
      <w:r w:rsidR="003D01EA">
        <w:rPr>
          <w:rFonts w:ascii="Tahoma" w:hAnsi="Tahoma" w:cs="Tahoma"/>
          <w:b w:val="0"/>
          <w:bCs/>
          <w:sz w:val="20"/>
        </w:rPr>
        <w:t xml:space="preserve">prejšnjih </w:t>
      </w:r>
      <w:r w:rsidRPr="00A140BB">
        <w:rPr>
          <w:rFonts w:ascii="Tahoma" w:hAnsi="Tahoma" w:cs="Tahoma"/>
          <w:b w:val="0"/>
          <w:bCs/>
          <w:sz w:val="20"/>
          <w:lang w:val="x-none"/>
        </w:rPr>
        <w:t xml:space="preserve">poslih </w:t>
      </w:r>
      <w:r w:rsidR="003D01EA">
        <w:rPr>
          <w:rFonts w:ascii="Tahoma" w:hAnsi="Tahoma" w:cs="Tahoma"/>
          <w:b w:val="0"/>
          <w:bCs/>
          <w:sz w:val="20"/>
        </w:rPr>
        <w:t xml:space="preserve">z </w:t>
      </w:r>
      <w:r w:rsidRPr="00A140BB">
        <w:rPr>
          <w:rFonts w:ascii="Tahoma" w:hAnsi="Tahoma" w:cs="Tahoma"/>
          <w:b w:val="0"/>
          <w:bCs/>
          <w:sz w:val="20"/>
        </w:rPr>
        <w:t>naročnikom</w:t>
      </w:r>
      <w:r w:rsidR="006137B9">
        <w:rPr>
          <w:rFonts w:ascii="Tahoma" w:hAnsi="Tahoma" w:cs="Tahoma"/>
          <w:b w:val="0"/>
          <w:bCs/>
          <w:sz w:val="20"/>
        </w:rPr>
        <w:t xml:space="preserve"> (za Naročnika/sklop za katerega ponudnik oddaja ponudbo)</w:t>
      </w:r>
      <w:r w:rsidRPr="00A140BB">
        <w:rPr>
          <w:rFonts w:ascii="Tahoma" w:hAnsi="Tahoma" w:cs="Tahoma"/>
          <w:b w:val="0"/>
          <w:bCs/>
          <w:sz w:val="20"/>
        </w:rPr>
        <w:t>, ki je/so naročniki v tem javnem naročilu,</w:t>
      </w:r>
      <w:r w:rsidRPr="00A140BB">
        <w:rPr>
          <w:rFonts w:ascii="Tahoma" w:hAnsi="Tahoma" w:cs="Tahoma"/>
          <w:b w:val="0"/>
          <w:bCs/>
          <w:sz w:val="20"/>
          <w:lang w:val="x-none"/>
        </w:rPr>
        <w:t xml:space="preserve"> v zadnjih treh (3) letih pred rokom za oddajo ponudb,</w:t>
      </w:r>
      <w:r w:rsidRPr="00A140BB">
        <w:rPr>
          <w:rFonts w:ascii="Tahoma" w:hAnsi="Tahoma" w:cs="Tahoma"/>
          <w:b w:val="0"/>
          <w:bCs/>
          <w:sz w:val="20"/>
        </w:rPr>
        <w:t xml:space="preserve"> pri čemer se kot večja </w:t>
      </w:r>
      <w:r w:rsidRPr="00A140BB">
        <w:rPr>
          <w:rFonts w:ascii="Tahoma" w:hAnsi="Tahoma" w:cs="Tahoma"/>
          <w:b w:val="0"/>
          <w:bCs/>
          <w:sz w:val="20"/>
          <w:lang w:val="x-none"/>
        </w:rPr>
        <w:t xml:space="preserve">strokovna napaka </w:t>
      </w:r>
      <w:r w:rsidRPr="00A140BB">
        <w:rPr>
          <w:rFonts w:ascii="Tahoma" w:hAnsi="Tahoma" w:cs="Tahoma"/>
          <w:b w:val="0"/>
          <w:bCs/>
          <w:sz w:val="20"/>
        </w:rPr>
        <w:t>ali kršitev pogodbe</w:t>
      </w:r>
      <w:r w:rsidRPr="00A140BB">
        <w:rPr>
          <w:rFonts w:ascii="Tahoma" w:hAnsi="Tahoma" w:cs="Tahoma"/>
          <w:b w:val="0"/>
          <w:bCs/>
          <w:sz w:val="20"/>
          <w:lang w:val="x-none"/>
        </w:rPr>
        <w:t xml:space="preserve"> šteje:</w:t>
      </w:r>
    </w:p>
    <w:p w14:paraId="683B4315" w14:textId="77777777" w:rsidR="000E1794" w:rsidRPr="00A140BB" w:rsidRDefault="000E1794" w:rsidP="0052457F">
      <w:pPr>
        <w:pStyle w:val="Telobesedila2"/>
        <w:keepNext/>
        <w:keepLines/>
        <w:numPr>
          <w:ilvl w:val="0"/>
          <w:numId w:val="56"/>
        </w:numPr>
        <w:ind w:right="0"/>
        <w:rPr>
          <w:rFonts w:ascii="Tahoma" w:hAnsi="Tahoma" w:cs="Tahoma"/>
          <w:b w:val="0"/>
          <w:bCs/>
          <w:sz w:val="20"/>
        </w:rPr>
      </w:pPr>
      <w:r w:rsidRPr="00A140BB">
        <w:rPr>
          <w:rFonts w:ascii="Tahoma" w:hAnsi="Tahoma" w:cs="Tahoma"/>
          <w:b w:val="0"/>
          <w:bCs/>
          <w:sz w:val="20"/>
        </w:rPr>
        <w:t>napaka/kršitev pogodbe, za katero je naročnik ponudniku unovčil finančno zavarovanje za dobro izvedbo obveznosti po pogodbi ali okvirnem sporazumu,</w:t>
      </w:r>
    </w:p>
    <w:p w14:paraId="44896A8C" w14:textId="7CDFE9A6" w:rsidR="000E1794" w:rsidRPr="00A140BB" w:rsidRDefault="000E1794" w:rsidP="0052457F">
      <w:pPr>
        <w:pStyle w:val="Telobesedila2"/>
        <w:keepNext/>
        <w:keepLines/>
        <w:numPr>
          <w:ilvl w:val="0"/>
          <w:numId w:val="56"/>
        </w:numPr>
        <w:ind w:right="0"/>
        <w:rPr>
          <w:rFonts w:ascii="Tahoma" w:hAnsi="Tahoma" w:cs="Tahoma"/>
          <w:b w:val="0"/>
          <w:bCs/>
          <w:sz w:val="20"/>
        </w:rPr>
      </w:pPr>
      <w:r w:rsidRPr="00A140BB">
        <w:rPr>
          <w:rFonts w:ascii="Tahoma" w:hAnsi="Tahoma" w:cs="Tahoma"/>
          <w:b w:val="0"/>
          <w:bCs/>
          <w:sz w:val="20"/>
        </w:rPr>
        <w:t>napaka/kršitev pogodbe, za katero je naročnik ponudniku vsaj enkrat obračunal pogodbeno kazen (oziroma kazen iz okvirnega sporazuma) zaradi slabe izvedbe ali zamude,</w:t>
      </w:r>
    </w:p>
    <w:p w14:paraId="66C9689B" w14:textId="1F1B00D7" w:rsidR="000E1794" w:rsidRPr="00A140BB" w:rsidRDefault="000E1794" w:rsidP="0052457F">
      <w:pPr>
        <w:pStyle w:val="Telobesedila2"/>
        <w:keepNext/>
        <w:keepLines/>
        <w:numPr>
          <w:ilvl w:val="0"/>
          <w:numId w:val="56"/>
        </w:numPr>
        <w:ind w:right="0"/>
        <w:rPr>
          <w:rFonts w:ascii="Tahoma" w:hAnsi="Tahoma" w:cs="Tahoma"/>
          <w:b w:val="0"/>
          <w:bCs/>
          <w:sz w:val="20"/>
        </w:rPr>
      </w:pPr>
      <w:r w:rsidRPr="00A140BB">
        <w:rPr>
          <w:rFonts w:ascii="Tahoma" w:hAnsi="Tahoma" w:cs="Tahoma"/>
          <w:b w:val="0"/>
          <w:bCs/>
          <w:sz w:val="20"/>
        </w:rPr>
        <w:t>napaka/kršitev pogodbe, za katero</w:t>
      </w:r>
      <w:r w:rsidRPr="00A140BB">
        <w:rPr>
          <w:rFonts w:ascii="Tahoma" w:hAnsi="Tahoma" w:cs="Tahoma"/>
          <w:b w:val="0"/>
          <w:bCs/>
        </w:rPr>
        <w:t xml:space="preserve"> </w:t>
      </w:r>
      <w:r w:rsidRPr="00A140BB">
        <w:rPr>
          <w:rFonts w:ascii="Tahoma" w:hAnsi="Tahoma" w:cs="Tahoma"/>
          <w:b w:val="0"/>
          <w:bCs/>
          <w:sz w:val="20"/>
        </w:rPr>
        <w:t>je naročnik ponudniku odpovedal pogodbo oziroma okvirni sporazum zaradi slabe izvedbe, zamude ali druge ugotovljene kršitve obveznosti po pogodbi/okvirnem sporazumu s strani ponudnika.</w:t>
      </w:r>
    </w:p>
    <w:p w14:paraId="26ACAEFE" w14:textId="77777777" w:rsidR="00824F6E" w:rsidRPr="00A140BB" w:rsidRDefault="00824F6E" w:rsidP="0052457F">
      <w:pPr>
        <w:keepNext/>
        <w:keepLines/>
        <w:jc w:val="both"/>
        <w:rPr>
          <w:rFonts w:ascii="Tahoma" w:hAnsi="Tahoma" w:cs="Tahoma"/>
          <w:bCs/>
        </w:rPr>
      </w:pPr>
    </w:p>
    <w:p w14:paraId="7BA64283" w14:textId="57ADE17B" w:rsidR="002F398D" w:rsidRPr="00A140BB" w:rsidRDefault="002F398D" w:rsidP="0052457F">
      <w:pPr>
        <w:keepNext/>
        <w:keepLines/>
        <w:jc w:val="both"/>
        <w:rPr>
          <w:rFonts w:ascii="Tahoma" w:hAnsi="Tahoma" w:cs="Tahoma"/>
          <w:b/>
          <w:bCs/>
        </w:rPr>
      </w:pPr>
      <w:r w:rsidRPr="00A140BB">
        <w:rPr>
          <w:rFonts w:ascii="Tahoma" w:hAnsi="Tahoma" w:cs="Tahoma"/>
          <w:b/>
          <w:bCs/>
        </w:rPr>
        <w:t>D: Nacionalni razlogi za izključitev</w:t>
      </w:r>
      <w:r w:rsidR="00D152CC" w:rsidRPr="00A140BB">
        <w:rPr>
          <w:rFonts w:ascii="Tahoma" w:hAnsi="Tahoma" w:cs="Tahoma"/>
          <w:b/>
        </w:rPr>
        <w:t xml:space="preserve"> </w:t>
      </w:r>
      <w:r w:rsidR="00D152CC" w:rsidRPr="00A140BB">
        <w:rPr>
          <w:rFonts w:ascii="Tahoma" w:hAnsi="Tahoma" w:cs="Tahoma"/>
        </w:rPr>
        <w:t>(a in b točka četrtega odstavka 75. člena ZJN-3 in obvezen razlog za izključitev iz prvega odstavka 75. člena ZJN-3 glede kršitev temeljnih pravic delavcev</w:t>
      </w:r>
      <w:r w:rsidR="000E627C" w:rsidRPr="00A140BB">
        <w:rPr>
          <w:rFonts w:ascii="Tahoma" w:hAnsi="Tahoma" w:cs="Tahoma"/>
        </w:rPr>
        <w:t xml:space="preserve">; </w:t>
      </w:r>
      <w:r w:rsidR="00D152CC" w:rsidRPr="00A140BB">
        <w:rPr>
          <w:rFonts w:ascii="Tahoma" w:hAnsi="Tahoma" w:cs="Tahoma"/>
        </w:rPr>
        <w:t>196. člen KZ-1)</w:t>
      </w:r>
    </w:p>
    <w:p w14:paraId="34529A38" w14:textId="77777777" w:rsidR="002F398D" w:rsidRPr="00A140BB" w:rsidRDefault="002F398D" w:rsidP="0052457F">
      <w:pPr>
        <w:keepNext/>
        <w:keepLines/>
        <w:jc w:val="both"/>
        <w:rPr>
          <w:rFonts w:ascii="Tahoma" w:hAnsi="Tahoma" w:cs="Tahoma"/>
          <w:b/>
          <w:bCs/>
        </w:rPr>
      </w:pPr>
    </w:p>
    <w:p w14:paraId="5FF32F48" w14:textId="77777777" w:rsidR="002F398D" w:rsidRPr="00A140BB" w:rsidRDefault="002F398D" w:rsidP="0052457F">
      <w:pPr>
        <w:keepNext/>
        <w:keepLines/>
        <w:spacing w:after="120"/>
        <w:jc w:val="both"/>
        <w:rPr>
          <w:rFonts w:ascii="Tahoma" w:hAnsi="Tahoma" w:cs="Tahoma"/>
          <w:bCs/>
        </w:rPr>
      </w:pPr>
      <w:r w:rsidRPr="00A140BB">
        <w:rPr>
          <w:rFonts w:ascii="Tahoma" w:hAnsi="Tahoma" w:cs="Tahoma"/>
          <w:bCs/>
        </w:rPr>
        <w:t>Naročnik bo iz posameznega postopka javnega naročanja izključil gospodarski subjekt:</w:t>
      </w:r>
    </w:p>
    <w:p w14:paraId="0F69CE4D" w14:textId="77777777" w:rsidR="002F398D" w:rsidRPr="00A140BB" w:rsidRDefault="002F398D" w:rsidP="0052457F">
      <w:pPr>
        <w:keepNext/>
        <w:keepLines/>
        <w:numPr>
          <w:ilvl w:val="0"/>
          <w:numId w:val="24"/>
        </w:numPr>
        <w:suppressAutoHyphens/>
        <w:jc w:val="both"/>
        <w:rPr>
          <w:rFonts w:ascii="Tahoma" w:hAnsi="Tahoma" w:cs="Tahoma"/>
          <w:bCs/>
        </w:rPr>
      </w:pPr>
      <w:r w:rsidRPr="00A140BB">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691C1E16" w14:textId="77777777" w:rsidR="002F398D" w:rsidRPr="00A140BB" w:rsidRDefault="002F398D" w:rsidP="0052457F">
      <w:pPr>
        <w:keepNext/>
        <w:keepLines/>
        <w:numPr>
          <w:ilvl w:val="0"/>
          <w:numId w:val="24"/>
        </w:numPr>
        <w:suppressAutoHyphens/>
        <w:jc w:val="both"/>
        <w:rPr>
          <w:rFonts w:ascii="Tahoma" w:hAnsi="Tahoma" w:cs="Tahoma"/>
          <w:bCs/>
        </w:rPr>
      </w:pPr>
      <w:r w:rsidRPr="00A140BB">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6BB2215" w14:textId="77777777" w:rsidR="002F398D" w:rsidRPr="00A140BB" w:rsidRDefault="002F398D" w:rsidP="0052457F">
      <w:pPr>
        <w:keepNext/>
        <w:keepLines/>
        <w:numPr>
          <w:ilvl w:val="0"/>
          <w:numId w:val="24"/>
        </w:numPr>
        <w:suppressAutoHyphens/>
        <w:jc w:val="both"/>
        <w:rPr>
          <w:rFonts w:ascii="Tahoma" w:hAnsi="Tahoma" w:cs="Tahoma"/>
          <w:bCs/>
        </w:rPr>
      </w:pPr>
      <w:r w:rsidRPr="00A140BB">
        <w:rPr>
          <w:rFonts w:ascii="Tahoma" w:hAnsi="Tahoma" w:cs="Tahoma"/>
          <w:bCs/>
        </w:rPr>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83F6B90" w14:textId="77777777" w:rsidR="003575CD" w:rsidRPr="00A140BB" w:rsidRDefault="003575CD" w:rsidP="0052457F">
      <w:pPr>
        <w:keepNext/>
        <w:keepLines/>
        <w:ind w:right="-2"/>
        <w:jc w:val="both"/>
        <w:rPr>
          <w:rFonts w:ascii="Tahoma" w:hAnsi="Tahoma" w:cs="Tahoma"/>
          <w:b/>
          <w:bCs/>
        </w:rPr>
      </w:pPr>
    </w:p>
    <w:p w14:paraId="2962D634" w14:textId="018E3978" w:rsidR="00C36C9A" w:rsidRPr="00A140BB" w:rsidRDefault="00C36C9A" w:rsidP="0052457F">
      <w:pPr>
        <w:keepNext/>
        <w:keepLines/>
        <w:ind w:right="-2"/>
        <w:jc w:val="both"/>
        <w:rPr>
          <w:rFonts w:ascii="Tahoma" w:hAnsi="Tahoma" w:cs="Tahoma"/>
          <w:b/>
          <w:bCs/>
        </w:rPr>
      </w:pPr>
      <w:r w:rsidRPr="00A140BB">
        <w:rPr>
          <w:rFonts w:ascii="Tahoma" w:hAnsi="Tahoma" w:cs="Tahoma"/>
          <w:b/>
          <w:bCs/>
        </w:rPr>
        <w:t>OPOMBA:</w:t>
      </w:r>
    </w:p>
    <w:p w14:paraId="511F5A5E" w14:textId="16D6EF57" w:rsidR="00C36C9A" w:rsidRPr="00A140BB" w:rsidRDefault="00C36C9A" w:rsidP="0052457F">
      <w:pPr>
        <w:keepNext/>
        <w:keepLines/>
        <w:ind w:right="-2"/>
        <w:jc w:val="both"/>
        <w:rPr>
          <w:rFonts w:ascii="Tahoma" w:hAnsi="Tahoma" w:cs="Tahoma"/>
          <w:bCs/>
          <w:i/>
        </w:rPr>
      </w:pPr>
      <w:r w:rsidRPr="00A140BB">
        <w:rPr>
          <w:rFonts w:ascii="Tahoma" w:hAnsi="Tahoma" w:cs="Tahoma"/>
          <w:bCs/>
          <w:i/>
        </w:rPr>
        <w:t>Skladno z Navodili za uporabo enotnega evropskega dokumenta v zvezi z oddajo javnega naročila – ESPD za ponudnike, april 2023 (str. 18) je iz Oddelka A je izpuščen obvezen razlog za izključitev glede kršitev temeljnih pravic delavcev (196. člen KZ-1), saj ga javnonaročniška zakonodaja EU ne ureja. Navedeni razlog za izključitev je naveden v Oddelku D, ki se nanaša na t. i. nacionalne razloge za izključitev.</w:t>
      </w:r>
    </w:p>
    <w:p w14:paraId="6FFD8BA7" w14:textId="63EB6AC9" w:rsidR="00C36C9A" w:rsidRPr="00A140BB" w:rsidRDefault="00C36C9A" w:rsidP="0052457F">
      <w:pPr>
        <w:keepNext/>
        <w:keepLines/>
        <w:jc w:val="both"/>
        <w:rPr>
          <w:rFonts w:ascii="Tahoma" w:hAnsi="Tahoma" w:cs="Tahoma"/>
          <w:b/>
          <w:bCs/>
        </w:rPr>
      </w:pPr>
    </w:p>
    <w:p w14:paraId="4CB744C6" w14:textId="77777777" w:rsidR="00C36C9A" w:rsidRPr="00A140BB" w:rsidRDefault="00C36C9A" w:rsidP="0052457F">
      <w:pPr>
        <w:keepNext/>
        <w:keepLines/>
        <w:jc w:val="both"/>
        <w:rPr>
          <w:rFonts w:ascii="Tahoma" w:hAnsi="Tahoma" w:cs="Tahoma"/>
          <w:b/>
        </w:rPr>
      </w:pPr>
      <w:r w:rsidRPr="00A140BB">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04A7708" w14:textId="623C3162" w:rsidR="00C36C9A" w:rsidRPr="00A140BB" w:rsidRDefault="00C36C9A" w:rsidP="0052457F">
      <w:pPr>
        <w:keepNext/>
        <w:keepLines/>
        <w:spacing w:after="120"/>
        <w:jc w:val="both"/>
        <w:rPr>
          <w:rFonts w:ascii="Tahoma" w:hAnsi="Tahoma" w:cs="Tahoma"/>
          <w:b/>
          <w:bCs/>
        </w:rPr>
      </w:pPr>
      <w:r w:rsidRPr="00A140BB">
        <w:rPr>
          <w:rFonts w:ascii="Tahoma" w:hAnsi="Tahoma" w:cs="Tahoma"/>
        </w:rPr>
        <w:lastRenderedPageBreak/>
        <w:t>Naročnik bo v skladu s prvim odstavkom člena 1h sklepa Sveta (SZVP) 2022/578 z dne 8. aprila 2022 iz postopka javne</w:t>
      </w:r>
      <w:r w:rsidR="007B4AC4" w:rsidRPr="00A140BB">
        <w:rPr>
          <w:rFonts w:ascii="Tahoma" w:hAnsi="Tahoma" w:cs="Tahoma"/>
        </w:rPr>
        <w:t>ga</w:t>
      </w:r>
      <w:r w:rsidRPr="00A140BB">
        <w:rPr>
          <w:rFonts w:ascii="Tahoma" w:hAnsi="Tahoma" w:cs="Tahoma"/>
        </w:rPr>
        <w:t xml:space="preserve"> naročanja kadarkoli v postopku izključil gospodarski subjekt, če se izkaže, da je pred ali med postopkom javnega naročanja ta subjekt v položaju teh navodil kot sledi:</w:t>
      </w:r>
    </w:p>
    <w:p w14:paraId="13C52F9F" w14:textId="77777777" w:rsidR="00C36C9A" w:rsidRPr="00A140BB" w:rsidRDefault="00C36C9A" w:rsidP="0052457F">
      <w:pPr>
        <w:keepNext/>
        <w:keepLines/>
        <w:numPr>
          <w:ilvl w:val="0"/>
          <w:numId w:val="7"/>
        </w:numPr>
        <w:ind w:left="284" w:hanging="284"/>
        <w:jc w:val="both"/>
        <w:rPr>
          <w:rFonts w:ascii="Tahoma" w:hAnsi="Tahoma" w:cs="Tahoma"/>
          <w:bCs/>
        </w:rPr>
      </w:pPr>
      <w:r w:rsidRPr="00A140BB">
        <w:rPr>
          <w:rFonts w:ascii="Tahoma" w:hAnsi="Tahoma" w:cs="Tahoma"/>
          <w:bCs/>
        </w:rPr>
        <w:t>ruski državljan ali fizična ali pravna oseba, subjekt ali organ s sedežem v Rusiji,</w:t>
      </w:r>
    </w:p>
    <w:p w14:paraId="0EC0A5B4" w14:textId="77777777" w:rsidR="00C36C9A" w:rsidRPr="00A140BB" w:rsidRDefault="00C36C9A" w:rsidP="0052457F">
      <w:pPr>
        <w:keepNext/>
        <w:keepLines/>
        <w:numPr>
          <w:ilvl w:val="0"/>
          <w:numId w:val="7"/>
        </w:numPr>
        <w:ind w:left="284" w:hanging="284"/>
        <w:jc w:val="both"/>
        <w:rPr>
          <w:rFonts w:ascii="Tahoma" w:hAnsi="Tahoma" w:cs="Tahoma"/>
          <w:bCs/>
        </w:rPr>
      </w:pPr>
      <w:r w:rsidRPr="00A140BB">
        <w:rPr>
          <w:rFonts w:ascii="Tahoma" w:hAnsi="Tahoma" w:cs="Tahoma"/>
          <w:bCs/>
        </w:rPr>
        <w:t xml:space="preserve">pravna oseba, subjekt ali organ, katerih več kot 50-odstotni delež je v neposredni ali posredni lasti subjekta iz prejšnje alineje, ali </w:t>
      </w:r>
    </w:p>
    <w:p w14:paraId="0FA1B40C" w14:textId="77777777" w:rsidR="00C36C9A" w:rsidRPr="00A140BB" w:rsidRDefault="00C36C9A" w:rsidP="0052457F">
      <w:pPr>
        <w:keepNext/>
        <w:keepLines/>
        <w:numPr>
          <w:ilvl w:val="0"/>
          <w:numId w:val="7"/>
        </w:numPr>
        <w:ind w:left="284" w:hanging="284"/>
        <w:jc w:val="both"/>
        <w:rPr>
          <w:rFonts w:ascii="Tahoma" w:hAnsi="Tahoma" w:cs="Tahoma"/>
          <w:bCs/>
        </w:rPr>
      </w:pPr>
      <w:r w:rsidRPr="00A140BB">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984F90A" w14:textId="77777777" w:rsidR="00C36C9A" w:rsidRPr="00A140BB" w:rsidRDefault="00C36C9A" w:rsidP="0052457F">
      <w:pPr>
        <w:keepNext/>
        <w:keepLines/>
        <w:jc w:val="both"/>
        <w:rPr>
          <w:rFonts w:ascii="Tahoma" w:hAnsi="Tahoma" w:cs="Tahoma"/>
          <w:b/>
          <w:smallCaps/>
          <w:color w:val="000000" w:themeColor="text1"/>
        </w:rPr>
      </w:pPr>
    </w:p>
    <w:p w14:paraId="1308F1B8" w14:textId="77777777" w:rsidR="002F398D" w:rsidRPr="00A140BB" w:rsidRDefault="002F398D" w:rsidP="0052457F">
      <w:pPr>
        <w:keepNext/>
        <w:keepLines/>
        <w:jc w:val="both"/>
        <w:rPr>
          <w:rFonts w:ascii="Tahoma" w:hAnsi="Tahoma" w:cs="Tahoma"/>
          <w:b/>
          <w:bCs/>
        </w:rPr>
      </w:pPr>
      <w:r w:rsidRPr="00A140BB">
        <w:rPr>
          <w:rFonts w:ascii="Tahoma" w:hAnsi="Tahoma" w:cs="Tahoma"/>
          <w:b/>
          <w:bCs/>
        </w:rPr>
        <w:t>DOKAZILA (za vse pogoje/razloge za izključitev iz točke 3.1 razpisne dokumentacije):</w:t>
      </w:r>
    </w:p>
    <w:p w14:paraId="592DCADA" w14:textId="77777777" w:rsidR="002F398D" w:rsidRPr="00A140BB" w:rsidRDefault="002F398D" w:rsidP="0052457F">
      <w:pPr>
        <w:keepNext/>
        <w:keepLines/>
        <w:jc w:val="both"/>
        <w:rPr>
          <w:rFonts w:ascii="Tahoma" w:hAnsi="Tahoma" w:cs="Tahoma"/>
          <w:bCs/>
        </w:rPr>
      </w:pPr>
    </w:p>
    <w:p w14:paraId="4CCBF113" w14:textId="5690CFBE" w:rsidR="002F398D" w:rsidRPr="00A140BB" w:rsidRDefault="002F398D" w:rsidP="0052457F">
      <w:pPr>
        <w:keepNext/>
        <w:keepLines/>
        <w:numPr>
          <w:ilvl w:val="0"/>
          <w:numId w:val="23"/>
        </w:numPr>
        <w:ind w:left="714" w:hanging="357"/>
        <w:jc w:val="both"/>
        <w:rPr>
          <w:rFonts w:ascii="Tahoma" w:hAnsi="Tahoma" w:cs="Tahoma"/>
          <w:bCs/>
        </w:rPr>
      </w:pPr>
      <w:r w:rsidRPr="00A140BB">
        <w:rPr>
          <w:rFonts w:ascii="Tahoma" w:hAnsi="Tahoma" w:cs="Tahoma"/>
          <w:bCs/>
        </w:rPr>
        <w:t xml:space="preserve">izpolnjen </w:t>
      </w:r>
      <w:r w:rsidR="00790FEB" w:rsidRPr="00A140BB">
        <w:rPr>
          <w:rFonts w:ascii="Tahoma" w:hAnsi="Tahoma" w:cs="Tahoma"/>
          <w:bCs/>
        </w:rPr>
        <w:t xml:space="preserve">obrazec </w:t>
      </w:r>
      <w:r w:rsidRPr="00A140BB">
        <w:rPr>
          <w:rFonts w:ascii="Tahoma" w:hAnsi="Tahoma" w:cs="Tahoma"/>
          <w:bCs/>
        </w:rPr>
        <w:t>ESPD s strani vseh gospodarskih subjektov v ponudbi,</w:t>
      </w:r>
    </w:p>
    <w:p w14:paraId="138975AC" w14:textId="64ABF0F8" w:rsidR="00682455" w:rsidRPr="00A140BB" w:rsidRDefault="00151C56" w:rsidP="0052457F">
      <w:pPr>
        <w:keepNext/>
        <w:keepLines/>
        <w:numPr>
          <w:ilvl w:val="0"/>
          <w:numId w:val="23"/>
        </w:numPr>
        <w:ind w:left="714" w:hanging="357"/>
        <w:jc w:val="both"/>
        <w:rPr>
          <w:rFonts w:ascii="Tahoma" w:hAnsi="Tahoma" w:cs="Tahoma"/>
          <w:bCs/>
        </w:rPr>
      </w:pPr>
      <w:r w:rsidRPr="00A140BB">
        <w:rPr>
          <w:rFonts w:ascii="Tahoma" w:hAnsi="Tahoma" w:cs="Tahoma"/>
          <w:bCs/>
        </w:rPr>
        <w:t>izpolnjena in podpisana Priloga 1 (ponudnik/partner), Priloga</w:t>
      </w:r>
      <w:r w:rsidR="00682455" w:rsidRPr="00A140BB">
        <w:rPr>
          <w:rFonts w:ascii="Tahoma" w:hAnsi="Tahoma" w:cs="Tahoma"/>
          <w:bCs/>
        </w:rPr>
        <w:t xml:space="preserve"> 4 </w:t>
      </w:r>
      <w:r w:rsidR="0063772E" w:rsidRPr="00A140BB">
        <w:rPr>
          <w:rFonts w:ascii="Tahoma" w:hAnsi="Tahoma" w:cs="Tahoma"/>
          <w:bCs/>
        </w:rPr>
        <w:t>(</w:t>
      </w:r>
      <w:r w:rsidR="0063772E" w:rsidRPr="00A140BB">
        <w:rPr>
          <w:rFonts w:ascii="Tahoma" w:hAnsi="Tahoma" w:cs="Tahoma"/>
          <w:u w:val="single"/>
        </w:rPr>
        <w:t>udeležba podizvajalca in zahteva za neposredna plačila</w:t>
      </w:r>
      <w:r w:rsidRPr="00A140BB">
        <w:rPr>
          <w:rFonts w:ascii="Tahoma" w:hAnsi="Tahoma" w:cs="Tahoma"/>
          <w:bCs/>
        </w:rPr>
        <w:t>) in Priloga</w:t>
      </w:r>
      <w:r w:rsidR="00682455" w:rsidRPr="00A140BB">
        <w:rPr>
          <w:rFonts w:ascii="Tahoma" w:hAnsi="Tahoma" w:cs="Tahoma"/>
          <w:bCs/>
        </w:rPr>
        <w:t xml:space="preserve"> 5 (seznam subjektov, katerih zmogljivost uporablja ponudnik</w:t>
      </w:r>
      <w:r w:rsidR="00734682" w:rsidRPr="00A140BB">
        <w:rPr>
          <w:rFonts w:ascii="Tahoma" w:hAnsi="Tahoma" w:cs="Tahoma"/>
          <w:bCs/>
        </w:rPr>
        <w:t>)</w:t>
      </w:r>
      <w:r w:rsidRPr="00A140BB">
        <w:rPr>
          <w:rFonts w:ascii="Tahoma" w:hAnsi="Tahoma" w:cs="Tahoma"/>
          <w:bCs/>
        </w:rPr>
        <w:t>.</w:t>
      </w:r>
    </w:p>
    <w:p w14:paraId="71110549" w14:textId="77777777" w:rsidR="002F398D" w:rsidRPr="00A140BB" w:rsidRDefault="002F398D" w:rsidP="0052457F">
      <w:pPr>
        <w:keepNext/>
        <w:keepLines/>
        <w:suppressAutoHyphens/>
        <w:jc w:val="both"/>
        <w:rPr>
          <w:rFonts w:ascii="Tahoma" w:hAnsi="Tahoma" w:cs="Tahoma"/>
          <w:bCs/>
        </w:rPr>
      </w:pPr>
    </w:p>
    <w:p w14:paraId="3504C1F3" w14:textId="77777777" w:rsidR="002F398D" w:rsidRPr="00A140BB" w:rsidRDefault="002F398D" w:rsidP="0052457F">
      <w:pPr>
        <w:keepNext/>
        <w:keepLines/>
        <w:spacing w:after="120"/>
        <w:jc w:val="both"/>
        <w:rPr>
          <w:rFonts w:ascii="Tahoma" w:hAnsi="Tahoma" w:cs="Tahoma"/>
          <w:bCs/>
        </w:rPr>
      </w:pPr>
      <w:r w:rsidRPr="00A140BB">
        <w:rPr>
          <w:rFonts w:ascii="Tahoma" w:hAnsi="Tahoma" w:cs="Tahoma"/>
          <w:bCs/>
        </w:rPr>
        <w:t xml:space="preserve">Za potrebe preverjanja v informacijskem sistemu e-Dosje </w:t>
      </w:r>
      <w:r w:rsidRPr="00A140BB">
        <w:rPr>
          <w:rFonts w:ascii="Tahoma" w:hAnsi="Tahoma" w:cs="Tahoma"/>
          <w:bCs/>
          <w:u w:val="single"/>
        </w:rPr>
        <w:t xml:space="preserve">gospodarski subjekt (in vsi ostali sodelujoči gospodarski subjekti v prijavi/ponudbi) za </w:t>
      </w:r>
      <w:r w:rsidRPr="00A140BB">
        <w:rPr>
          <w:rFonts w:ascii="Tahoma" w:hAnsi="Tahoma" w:cs="Tahoma"/>
          <w:b/>
          <w:bCs/>
          <w:u w:val="single"/>
        </w:rPr>
        <w:t>VSE</w:t>
      </w:r>
      <w:r w:rsidRPr="00A140BB">
        <w:rPr>
          <w:rFonts w:ascii="Tahoma" w:hAnsi="Tahoma" w:cs="Tahoma"/>
          <w:bCs/>
          <w:u w:val="single"/>
        </w:rPr>
        <w:t xml:space="preserve"> osebe, ki so člani upravnega, vodstvenega </w:t>
      </w:r>
      <w:r w:rsidRPr="00A140BB">
        <w:rPr>
          <w:rFonts w:ascii="Tahoma" w:hAnsi="Tahoma" w:cs="Tahoma"/>
          <w:b/>
          <w:bCs/>
          <w:u w:val="single"/>
        </w:rPr>
        <w:t>ali</w:t>
      </w:r>
      <w:r w:rsidRPr="00A140BB">
        <w:rPr>
          <w:rFonts w:ascii="Tahoma" w:hAnsi="Tahoma" w:cs="Tahoma"/>
          <w:bCs/>
          <w:u w:val="single"/>
        </w:rPr>
        <w:t xml:space="preserve"> nadzornega organa gospodarskega subjekta </w:t>
      </w:r>
      <w:r w:rsidRPr="00A140BB">
        <w:rPr>
          <w:rFonts w:ascii="Tahoma" w:hAnsi="Tahoma" w:cs="Tahoma"/>
          <w:b/>
          <w:bCs/>
          <w:u w:val="single"/>
        </w:rPr>
        <w:t>ali</w:t>
      </w:r>
      <w:r w:rsidRPr="00A140BB">
        <w:rPr>
          <w:rFonts w:ascii="Tahoma" w:hAnsi="Tahoma" w:cs="Tahoma"/>
          <w:bCs/>
          <w:u w:val="single"/>
        </w:rPr>
        <w:t xml:space="preserve"> ki imajo pooblastila za njegovo zastopanje </w:t>
      </w:r>
      <w:r w:rsidRPr="00A140BB">
        <w:rPr>
          <w:rFonts w:ascii="Tahoma" w:hAnsi="Tahoma" w:cs="Tahoma"/>
          <w:b/>
          <w:bCs/>
          <w:u w:val="single"/>
        </w:rPr>
        <w:t>ali</w:t>
      </w:r>
      <w:r w:rsidRPr="00A140BB">
        <w:rPr>
          <w:rFonts w:ascii="Tahoma" w:hAnsi="Tahoma" w:cs="Tahoma"/>
          <w:bCs/>
          <w:u w:val="single"/>
        </w:rPr>
        <w:t xml:space="preserve"> odločanje </w:t>
      </w:r>
      <w:r w:rsidRPr="00A140BB">
        <w:rPr>
          <w:rFonts w:ascii="Tahoma" w:hAnsi="Tahoma" w:cs="Tahoma"/>
          <w:b/>
          <w:bCs/>
          <w:u w:val="single"/>
        </w:rPr>
        <w:t>ali</w:t>
      </w:r>
      <w:r w:rsidRPr="00A140BB">
        <w:rPr>
          <w:rFonts w:ascii="Tahoma" w:hAnsi="Tahoma" w:cs="Tahoma"/>
          <w:bCs/>
          <w:u w:val="single"/>
        </w:rPr>
        <w:t xml:space="preserve"> nadzor v njem</w:t>
      </w:r>
      <w:r w:rsidRPr="00A140BB">
        <w:rPr>
          <w:rFonts w:ascii="Tahoma" w:hAnsi="Tahoma" w:cs="Tahoma"/>
          <w:bCs/>
        </w:rPr>
        <w:t xml:space="preserve">, </w:t>
      </w:r>
      <w:r w:rsidRPr="00A140BB">
        <w:rPr>
          <w:rFonts w:ascii="Tahoma" w:hAnsi="Tahoma" w:cs="Tahoma"/>
          <w:b/>
          <w:bCs/>
        </w:rPr>
        <w:t>vnesejo/navedejo EMŠO:</w:t>
      </w:r>
      <w:r w:rsidRPr="00A140BB">
        <w:rPr>
          <w:rFonts w:ascii="Tahoma" w:hAnsi="Tahoma" w:cs="Tahoma"/>
          <w:bCs/>
        </w:rPr>
        <w:t xml:space="preserve"> </w:t>
      </w:r>
    </w:p>
    <w:p w14:paraId="129147A5" w14:textId="77777777" w:rsidR="002F398D" w:rsidRPr="00A140BB" w:rsidRDefault="002F398D" w:rsidP="0052457F">
      <w:pPr>
        <w:keepNext/>
        <w:keepLines/>
        <w:numPr>
          <w:ilvl w:val="0"/>
          <w:numId w:val="25"/>
        </w:numPr>
        <w:ind w:left="993" w:hanging="284"/>
        <w:jc w:val="both"/>
        <w:rPr>
          <w:rFonts w:ascii="Tahoma" w:hAnsi="Tahoma" w:cs="Tahoma"/>
          <w:bCs/>
        </w:rPr>
      </w:pPr>
      <w:r w:rsidRPr="00A140BB">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A140BB">
        <w:rPr>
          <w:rFonts w:ascii="Tahoma" w:hAnsi="Tahoma" w:cs="Tahoma"/>
          <w:bCs/>
          <w:u w:val="single"/>
        </w:rPr>
        <w:t>ali</w:t>
      </w:r>
    </w:p>
    <w:p w14:paraId="6A76398A" w14:textId="3D9E5C9A" w:rsidR="002F398D" w:rsidRPr="00A140BB" w:rsidRDefault="002F398D" w:rsidP="0052457F">
      <w:pPr>
        <w:keepNext/>
        <w:keepLines/>
        <w:numPr>
          <w:ilvl w:val="0"/>
          <w:numId w:val="25"/>
        </w:numPr>
        <w:ind w:left="993" w:hanging="284"/>
        <w:jc w:val="both"/>
        <w:rPr>
          <w:rFonts w:ascii="Tahoma" w:hAnsi="Tahoma" w:cs="Tahoma"/>
          <w:bCs/>
        </w:rPr>
      </w:pPr>
      <w:r w:rsidRPr="00A140BB">
        <w:rPr>
          <w:rFonts w:ascii="Tahoma" w:hAnsi="Tahoma" w:cs="Tahoma"/>
          <w:bCs/>
        </w:rPr>
        <w:t>v Prilogo 1 (ponudnik/partner), Prilogo 4 (</w:t>
      </w:r>
      <w:r w:rsidR="00C71D64" w:rsidRPr="00A140BB">
        <w:rPr>
          <w:rFonts w:ascii="Tahoma" w:hAnsi="Tahoma" w:cs="Tahoma"/>
          <w:u w:val="single"/>
        </w:rPr>
        <w:t>udeležba podizvajalca in zahteva za neposredna plačila</w:t>
      </w:r>
      <w:r w:rsidRPr="00A140BB">
        <w:rPr>
          <w:rFonts w:ascii="Tahoma" w:hAnsi="Tahoma" w:cs="Tahoma"/>
          <w:bCs/>
        </w:rPr>
        <w:t xml:space="preserve">), Prilogo 5 (seznam subjektov, katerih zmogljivost uporablja ponudnik) </w:t>
      </w:r>
      <w:r w:rsidRPr="00A140BB">
        <w:rPr>
          <w:rFonts w:ascii="Tahoma" w:hAnsi="Tahoma" w:cs="Tahoma"/>
          <w:bCs/>
          <w:u w:val="single"/>
        </w:rPr>
        <w:t>ali</w:t>
      </w:r>
    </w:p>
    <w:p w14:paraId="548A509A" w14:textId="77777777" w:rsidR="002F398D" w:rsidRPr="00A140BB" w:rsidRDefault="002F398D" w:rsidP="0052457F">
      <w:pPr>
        <w:keepNext/>
        <w:keepLines/>
        <w:numPr>
          <w:ilvl w:val="0"/>
          <w:numId w:val="25"/>
        </w:numPr>
        <w:ind w:left="993" w:hanging="284"/>
        <w:jc w:val="both"/>
        <w:rPr>
          <w:rFonts w:ascii="Tahoma" w:hAnsi="Tahoma" w:cs="Tahoma"/>
          <w:bCs/>
        </w:rPr>
      </w:pPr>
      <w:r w:rsidRPr="00A140BB">
        <w:rPr>
          <w:rFonts w:ascii="Tahoma" w:hAnsi="Tahoma" w:cs="Tahoma"/>
          <w:bCs/>
        </w:rPr>
        <w:t>na lastnem obrazcu.</w:t>
      </w:r>
    </w:p>
    <w:p w14:paraId="59430C3F" w14:textId="77777777" w:rsidR="002F398D" w:rsidRPr="00A140BB" w:rsidRDefault="002F398D" w:rsidP="0052457F">
      <w:pPr>
        <w:keepNext/>
        <w:keepLines/>
        <w:jc w:val="both"/>
        <w:rPr>
          <w:rFonts w:ascii="Tahoma" w:hAnsi="Tahoma" w:cs="Tahoma"/>
          <w:bCs/>
          <w:u w:val="single"/>
        </w:rPr>
      </w:pPr>
    </w:p>
    <w:p w14:paraId="7C39A0BA" w14:textId="77777777" w:rsidR="002F398D" w:rsidRPr="00A140BB" w:rsidRDefault="002F398D" w:rsidP="0052457F">
      <w:pPr>
        <w:keepNext/>
        <w:keepLines/>
        <w:jc w:val="both"/>
        <w:rPr>
          <w:rFonts w:ascii="Tahoma" w:hAnsi="Tahoma" w:cs="Tahoma"/>
          <w:bCs/>
        </w:rPr>
      </w:pPr>
      <w:r w:rsidRPr="00A140BB">
        <w:rPr>
          <w:rFonts w:ascii="Tahoma" w:hAnsi="Tahoma" w:cs="Tahoma"/>
          <w:bCs/>
          <w:u w:val="single"/>
        </w:rPr>
        <w:t>Naročnik bo preveril izpolnjevanje pogojev iz 1., 2. in 4. odstavka 75. člena ZJN-3 preko informacijskega sistema e-Dosje</w:t>
      </w:r>
      <w:r w:rsidRPr="00A140BB">
        <w:rPr>
          <w:rFonts w:ascii="Tahoma" w:hAnsi="Tahoma" w:cs="Tahoma"/>
          <w:bCs/>
        </w:rPr>
        <w:t>, ki je namenjen elektronskem preverjanju ponudnikov (partnerjev), podizvajalcev in drugih gospodarskih subjektov, na čigar zmogljivosti se sklicuje ponudnik, v (predmetnih) nacionalnih uradnih evidencah.</w:t>
      </w:r>
      <w:r w:rsidRPr="00A140BB">
        <w:rPr>
          <w:rFonts w:ascii="Tahoma" w:hAnsi="Tahoma" w:cs="Tahoma"/>
          <w:bCs/>
          <w:i/>
        </w:rPr>
        <w:t xml:space="preserve"> </w:t>
      </w:r>
    </w:p>
    <w:p w14:paraId="49D80997" w14:textId="77777777" w:rsidR="002F398D" w:rsidRPr="00A140BB" w:rsidRDefault="002F398D" w:rsidP="0052457F">
      <w:pPr>
        <w:keepNext/>
        <w:keepLines/>
        <w:jc w:val="both"/>
        <w:rPr>
          <w:rFonts w:ascii="Tahoma" w:hAnsi="Tahoma" w:cs="Tahoma"/>
        </w:rPr>
      </w:pPr>
    </w:p>
    <w:p w14:paraId="7FF4AFCE" w14:textId="77777777" w:rsidR="002F398D" w:rsidRPr="00A140BB" w:rsidRDefault="002F398D" w:rsidP="0052457F">
      <w:pPr>
        <w:keepNext/>
        <w:keepLines/>
        <w:jc w:val="both"/>
        <w:rPr>
          <w:rFonts w:ascii="Tahoma" w:hAnsi="Tahoma" w:cs="Tahoma"/>
        </w:rPr>
      </w:pPr>
      <w:r w:rsidRPr="00A140BB">
        <w:rPr>
          <w:rFonts w:ascii="Tahoma" w:hAnsi="Tahoma" w:cs="Tahoma"/>
        </w:rPr>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9097CC0" w14:textId="77777777" w:rsidR="002F398D" w:rsidRPr="00A140BB" w:rsidRDefault="002F398D" w:rsidP="0052457F">
      <w:pPr>
        <w:keepNext/>
        <w:keepLines/>
        <w:jc w:val="both"/>
        <w:rPr>
          <w:rFonts w:ascii="Tahoma" w:hAnsi="Tahoma" w:cs="Tahoma"/>
        </w:rPr>
      </w:pPr>
    </w:p>
    <w:p w14:paraId="2C03C8F6" w14:textId="5CD1C7DD" w:rsidR="002F398D" w:rsidRPr="00A140BB" w:rsidRDefault="002F398D" w:rsidP="0052457F">
      <w:pPr>
        <w:keepNext/>
        <w:keepLines/>
        <w:jc w:val="both"/>
        <w:rPr>
          <w:rFonts w:ascii="Tahoma" w:hAnsi="Tahoma" w:cs="Tahoma"/>
        </w:rPr>
      </w:pPr>
      <w:r w:rsidRPr="00A140BB">
        <w:rPr>
          <w:rFonts w:ascii="Tahoma" w:hAnsi="Tahoma" w:cs="Tahoma"/>
        </w:rPr>
        <w:t>Gospodarski subjekt s sedežem izven Republike Slovenije bo moral potrdilo pristojnega organa predložiti sam, v kolikor takšnega potrdila iz ustreznega registra ne bo mogel pridobiti naročnik.</w:t>
      </w:r>
    </w:p>
    <w:p w14:paraId="1B083C74" w14:textId="0C23CC33" w:rsidR="00682455" w:rsidRPr="00A140BB" w:rsidRDefault="00682455" w:rsidP="0052457F">
      <w:pPr>
        <w:keepNext/>
        <w:keepLines/>
        <w:jc w:val="both"/>
        <w:rPr>
          <w:rFonts w:ascii="Tahoma" w:hAnsi="Tahoma" w:cs="Tahoma"/>
        </w:rPr>
      </w:pPr>
    </w:p>
    <w:p w14:paraId="7DCD34EE" w14:textId="77777777" w:rsidR="004A7A71" w:rsidRPr="00A140BB" w:rsidRDefault="004A7A71" w:rsidP="0052457F">
      <w:pPr>
        <w:keepNext/>
        <w:keepLines/>
        <w:jc w:val="both"/>
        <w:rPr>
          <w:rFonts w:ascii="Tahoma" w:hAnsi="Tahoma" w:cs="Tahoma"/>
          <w:bCs/>
        </w:rPr>
      </w:pPr>
      <w:r w:rsidRPr="00A140BB">
        <w:rPr>
          <w:rFonts w:ascii="Tahoma" w:hAnsi="Tahoma" w:cs="Tahoma"/>
          <w:bCs/>
        </w:rPr>
        <w:t>Naročnik lahko zahteva potrdila, izjave in druga dokazila iz 77. člena ZJN-3 kot dokaz neobstoja razlogov za izključitev iz 75. člena ZJN-3.</w:t>
      </w:r>
    </w:p>
    <w:p w14:paraId="35782BC8" w14:textId="77777777" w:rsidR="00534E63" w:rsidRPr="00A140BB" w:rsidRDefault="00534E63" w:rsidP="0052457F">
      <w:pPr>
        <w:keepNext/>
        <w:keepLines/>
        <w:jc w:val="both"/>
        <w:rPr>
          <w:rFonts w:ascii="Tahoma" w:hAnsi="Tahoma" w:cs="Tahoma"/>
          <w:bCs/>
        </w:rPr>
      </w:pPr>
    </w:p>
    <w:p w14:paraId="44FC93D1" w14:textId="7D22A746" w:rsidR="004A7A71" w:rsidRPr="00A140BB" w:rsidRDefault="004A7A71" w:rsidP="0052457F">
      <w:pPr>
        <w:keepNext/>
        <w:keepLines/>
        <w:jc w:val="both"/>
        <w:rPr>
          <w:rFonts w:ascii="Tahoma" w:hAnsi="Tahoma" w:cs="Tahoma"/>
          <w:bCs/>
        </w:rPr>
      </w:pPr>
      <w:r w:rsidRPr="00A140BB">
        <w:rPr>
          <w:rFonts w:ascii="Tahoma" w:hAnsi="Tahoma" w:cs="Tahoma"/>
          <w:bCs/>
        </w:rPr>
        <w:t>Podatke, ki se vodijo v uradnih evidencah in ponudnik zanje ni predložil dokazila sam, lahko naročnik v uradnih evid</w:t>
      </w:r>
      <w:r w:rsidR="0001398F" w:rsidRPr="00A140BB">
        <w:rPr>
          <w:rFonts w:ascii="Tahoma" w:hAnsi="Tahoma" w:cs="Tahoma"/>
          <w:bCs/>
        </w:rPr>
        <w:t>encah preveri z uporabo</w:t>
      </w:r>
      <w:r w:rsidRPr="00A140BB">
        <w:rPr>
          <w:rFonts w:ascii="Tahoma" w:hAnsi="Tahoma" w:cs="Tahoma"/>
          <w:bCs/>
        </w:rPr>
        <w:t xml:space="preserve"> informacijskega sistema</w:t>
      </w:r>
      <w:r w:rsidR="0001398F" w:rsidRPr="00A140BB">
        <w:rPr>
          <w:rFonts w:ascii="Tahoma" w:hAnsi="Tahoma" w:cs="Tahoma"/>
          <w:bCs/>
        </w:rPr>
        <w:t xml:space="preserve"> e-Dosje</w:t>
      </w:r>
      <w:r w:rsidRPr="00A140BB">
        <w:rPr>
          <w:rFonts w:ascii="Tahoma" w:hAnsi="Tahoma" w:cs="Tahoma"/>
          <w:bCs/>
        </w:rPr>
        <w:t>, ki ga vodi ministrstvo, pristojno za javna naročila.</w:t>
      </w:r>
    </w:p>
    <w:p w14:paraId="3A47FB67" w14:textId="1301695F" w:rsidR="00682455" w:rsidRPr="00A140BB" w:rsidRDefault="00682455" w:rsidP="0052457F">
      <w:pPr>
        <w:keepNext/>
        <w:keepLines/>
        <w:jc w:val="both"/>
        <w:rPr>
          <w:rFonts w:ascii="Tahoma" w:hAnsi="Tahoma" w:cs="Tahoma"/>
        </w:rPr>
      </w:pPr>
    </w:p>
    <w:p w14:paraId="56C820CE" w14:textId="77777777" w:rsidR="0083549B" w:rsidRPr="00A140BB" w:rsidRDefault="0083549B" w:rsidP="0052457F">
      <w:pPr>
        <w:keepNext/>
        <w:keepLines/>
        <w:spacing w:after="120"/>
        <w:jc w:val="both"/>
        <w:rPr>
          <w:rFonts w:ascii="Tahoma" w:hAnsi="Tahoma" w:cs="Tahoma"/>
          <w:bCs/>
        </w:rPr>
      </w:pPr>
    </w:p>
    <w:p w14:paraId="3DD40B95" w14:textId="77777777" w:rsidR="0083549B" w:rsidRPr="00A140BB" w:rsidRDefault="0083549B" w:rsidP="0052457F">
      <w:pPr>
        <w:keepNext/>
        <w:keepLines/>
        <w:spacing w:after="120"/>
        <w:jc w:val="both"/>
        <w:rPr>
          <w:rFonts w:ascii="Tahoma" w:hAnsi="Tahoma" w:cs="Tahoma"/>
          <w:bCs/>
        </w:rPr>
      </w:pPr>
    </w:p>
    <w:p w14:paraId="7E20224B" w14:textId="77777777" w:rsidR="0083549B" w:rsidRPr="00A140BB" w:rsidRDefault="0083549B" w:rsidP="0052457F">
      <w:pPr>
        <w:keepNext/>
        <w:keepLines/>
        <w:spacing w:after="120"/>
        <w:jc w:val="both"/>
        <w:rPr>
          <w:rFonts w:ascii="Tahoma" w:hAnsi="Tahoma" w:cs="Tahoma"/>
          <w:bCs/>
        </w:rPr>
      </w:pPr>
    </w:p>
    <w:p w14:paraId="2B34DE2E" w14:textId="77777777" w:rsidR="0083549B" w:rsidRPr="00A140BB" w:rsidRDefault="0083549B" w:rsidP="0052457F">
      <w:pPr>
        <w:keepNext/>
        <w:keepLines/>
        <w:spacing w:after="120"/>
        <w:jc w:val="both"/>
        <w:rPr>
          <w:rFonts w:ascii="Tahoma" w:hAnsi="Tahoma" w:cs="Tahoma"/>
          <w:bCs/>
        </w:rPr>
      </w:pPr>
    </w:p>
    <w:p w14:paraId="58073791" w14:textId="31D09D72" w:rsidR="0001398F" w:rsidRPr="00A140BB" w:rsidRDefault="004A7A71" w:rsidP="0052457F">
      <w:pPr>
        <w:keepNext/>
        <w:keepLines/>
        <w:spacing w:after="120"/>
        <w:jc w:val="both"/>
        <w:rPr>
          <w:rFonts w:ascii="Tahoma" w:hAnsi="Tahoma" w:cs="Tahoma"/>
          <w:bCs/>
        </w:rPr>
      </w:pPr>
      <w:r w:rsidRPr="00A140BB">
        <w:rPr>
          <w:rFonts w:ascii="Tahoma" w:hAnsi="Tahoma" w:cs="Tahoma"/>
          <w:bCs/>
        </w:rPr>
        <w:lastRenderedPageBreak/>
        <w:t xml:space="preserve">V kolikor naročnik sam ne bo mogel preveriti (ne)obstoja zgoraj navedenih razlogov za izključitev, bo ponudnika pozval na predložitev ustreznih dokazil. </w:t>
      </w:r>
      <w:r w:rsidR="0001398F" w:rsidRPr="00A140BB">
        <w:rPr>
          <w:rFonts w:ascii="Tahoma" w:hAnsi="Tahoma" w:cs="Tahoma"/>
          <w:bCs/>
        </w:rPr>
        <w:t>Ponudnik bo moral v roku, ki ga bo določil naročnik, predložiti naslednja dokazila:</w:t>
      </w:r>
    </w:p>
    <w:p w14:paraId="27EBA0C0" w14:textId="40782AF8" w:rsidR="0001398F" w:rsidRPr="00A140BB" w:rsidRDefault="00B4384C" w:rsidP="0052457F">
      <w:pPr>
        <w:keepNext/>
        <w:keepLines/>
        <w:numPr>
          <w:ilvl w:val="0"/>
          <w:numId w:val="23"/>
        </w:numPr>
        <w:ind w:left="714" w:hanging="357"/>
        <w:jc w:val="both"/>
        <w:rPr>
          <w:rFonts w:ascii="Tahoma" w:hAnsi="Tahoma" w:cs="Tahoma"/>
          <w:bCs/>
        </w:rPr>
      </w:pPr>
      <w:r w:rsidRPr="00A140BB">
        <w:rPr>
          <w:rFonts w:ascii="Tahoma" w:hAnsi="Tahoma" w:cs="Tahoma"/>
        </w:rPr>
        <w:t xml:space="preserve">v zvezi s prvim odstavkom 75. člena ZJN-3; </w:t>
      </w:r>
      <w:r w:rsidR="0001398F" w:rsidRPr="00A140BB">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1582AEE2" w14:textId="43CC43A0" w:rsidR="0001398F" w:rsidRPr="00A140BB" w:rsidRDefault="00B4384C" w:rsidP="0052457F">
      <w:pPr>
        <w:keepNext/>
        <w:keepLines/>
        <w:numPr>
          <w:ilvl w:val="0"/>
          <w:numId w:val="23"/>
        </w:numPr>
        <w:ind w:left="714" w:hanging="357"/>
        <w:jc w:val="both"/>
        <w:rPr>
          <w:rFonts w:ascii="Tahoma" w:hAnsi="Tahoma" w:cs="Tahoma"/>
          <w:bCs/>
        </w:rPr>
      </w:pPr>
      <w:r w:rsidRPr="00A140BB">
        <w:rPr>
          <w:rFonts w:ascii="Tahoma" w:hAnsi="Tahoma" w:cs="Tahoma"/>
        </w:rPr>
        <w:t xml:space="preserve">v zvezi s prvim odstavkom 75. člena ZJN-3; </w:t>
      </w:r>
      <w:r w:rsidR="0001398F" w:rsidRPr="00A140BB">
        <w:rPr>
          <w:rFonts w:ascii="Tahoma" w:hAnsi="Tahoma" w:cs="Tahoma"/>
          <w:bCs/>
        </w:rPr>
        <w:t xml:space="preserve">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w:t>
      </w:r>
      <w:r w:rsidR="00093E59" w:rsidRPr="00A140BB">
        <w:rPr>
          <w:rFonts w:ascii="Tahoma" w:hAnsi="Tahoma" w:cs="Tahoma"/>
          <w:bCs/>
        </w:rPr>
        <w:t>prvega odstavka 75. člena ZJN-3,</w:t>
      </w:r>
    </w:p>
    <w:p w14:paraId="301857AE" w14:textId="5E408E6D" w:rsidR="00093E59" w:rsidRPr="00A140BB" w:rsidRDefault="00B4384C" w:rsidP="0052457F">
      <w:pPr>
        <w:keepNext/>
        <w:keepLines/>
        <w:numPr>
          <w:ilvl w:val="0"/>
          <w:numId w:val="23"/>
        </w:numPr>
        <w:ind w:left="714" w:hanging="357"/>
        <w:jc w:val="both"/>
        <w:rPr>
          <w:rFonts w:ascii="Tahoma" w:hAnsi="Tahoma" w:cs="Tahoma"/>
          <w:color w:val="000000"/>
        </w:rPr>
      </w:pPr>
      <w:r w:rsidRPr="00A140BB">
        <w:rPr>
          <w:rFonts w:ascii="Tahoma" w:hAnsi="Tahoma" w:cs="Tahoma"/>
        </w:rPr>
        <w:t xml:space="preserve">v zvezi z drugim odstavkom 75. člena ZJN-3; </w:t>
      </w:r>
      <w:r w:rsidR="00093E59" w:rsidRPr="00A140BB">
        <w:rPr>
          <w:rFonts w:ascii="Tahoma" w:hAnsi="Tahoma" w:cs="Tahoma"/>
          <w:bCs/>
        </w:rPr>
        <w:t>potrdilo</w:t>
      </w:r>
      <w:r w:rsidR="00093E59" w:rsidRPr="00A140BB">
        <w:rPr>
          <w:rFonts w:ascii="Tahoma" w:hAnsi="Tahoma" w:cs="Tahoma"/>
          <w:color w:val="000000"/>
        </w:rPr>
        <w:t>, ki ga izda pristojni organ v Republiki Sloveniji, drugi državi članici ali tretji državi,</w:t>
      </w:r>
    </w:p>
    <w:p w14:paraId="2BA3B1F0" w14:textId="0DFD7159" w:rsidR="00093E59" w:rsidRPr="00A140BB" w:rsidRDefault="00B4384C" w:rsidP="0052457F">
      <w:pPr>
        <w:keepNext/>
        <w:keepLines/>
        <w:numPr>
          <w:ilvl w:val="0"/>
          <w:numId w:val="23"/>
        </w:numPr>
        <w:ind w:left="714" w:hanging="357"/>
        <w:jc w:val="both"/>
        <w:rPr>
          <w:rFonts w:ascii="Tahoma" w:hAnsi="Tahoma" w:cs="Tahoma"/>
        </w:rPr>
      </w:pPr>
      <w:r w:rsidRPr="00A140BB">
        <w:rPr>
          <w:rFonts w:ascii="Tahoma" w:hAnsi="Tahoma" w:cs="Tahoma"/>
        </w:rPr>
        <w:t xml:space="preserve">v zvezi z b) točko četrtega odstavka 75. člena ZJN-3; </w:t>
      </w:r>
      <w:r w:rsidR="00093E59" w:rsidRPr="00A140BB">
        <w:rPr>
          <w:rFonts w:ascii="Tahoma" w:hAnsi="Tahoma" w:cs="Tahoma"/>
        </w:rPr>
        <w:t>izpis iz evidence o pravnomočnih odločbah o prekrških, ki jo vodi pristojni organ v Republiki Sloveniji, drugi državi članici ali tretji državi.</w:t>
      </w:r>
    </w:p>
    <w:p w14:paraId="528E04FD" w14:textId="1997173A" w:rsidR="00093E59" w:rsidRPr="00A140BB" w:rsidRDefault="00093E59" w:rsidP="0052457F">
      <w:pPr>
        <w:keepNext/>
        <w:keepLines/>
        <w:jc w:val="both"/>
        <w:rPr>
          <w:rFonts w:ascii="Tahoma" w:hAnsi="Tahoma" w:cs="Tahoma"/>
          <w:bCs/>
        </w:rPr>
      </w:pPr>
    </w:p>
    <w:p w14:paraId="528B5C25" w14:textId="68E2D233" w:rsidR="0001398F" w:rsidRPr="00A140BB" w:rsidRDefault="00093E59" w:rsidP="0052457F">
      <w:pPr>
        <w:keepNext/>
        <w:keepLines/>
        <w:jc w:val="both"/>
        <w:rPr>
          <w:rFonts w:ascii="Tahoma" w:hAnsi="Tahoma" w:cs="Tahoma"/>
          <w:bCs/>
        </w:rPr>
      </w:pPr>
      <w:r w:rsidRPr="00A140BB">
        <w:rPr>
          <w:rFonts w:ascii="Tahoma" w:hAnsi="Tahoma" w:cs="Tahoma"/>
          <w:color w:val="000000"/>
          <w:shd w:val="clear" w:color="auto" w:fill="FFFFFF"/>
        </w:rPr>
        <w:t xml:space="preserve">Če država članica ali tretja država dokumentov in potrdil iz prejšnjega odstavka ne izdaja ali če ti ne zajemajo vseh primerov iz prvega in drugega odstavka ter b) točke četrtega odstavka 75. člena </w:t>
      </w:r>
      <w:r w:rsidR="00004393" w:rsidRPr="00A140BB">
        <w:rPr>
          <w:rFonts w:ascii="Tahoma" w:hAnsi="Tahoma" w:cs="Tahoma"/>
          <w:color w:val="000000"/>
          <w:shd w:val="clear" w:color="auto" w:fill="FFFFFF"/>
        </w:rPr>
        <w:t>ZJN-3</w:t>
      </w:r>
      <w:r w:rsidRPr="00A140BB">
        <w:rPr>
          <w:rFonts w:ascii="Tahoma" w:hAnsi="Tahoma" w:cs="Tahoma"/>
          <w:color w:val="000000"/>
          <w:shd w:val="clear" w:color="auto" w:fill="FFFFFF"/>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19F3C3F" w14:textId="77777777" w:rsidR="00534E63" w:rsidRPr="00A140BB" w:rsidRDefault="00534E63" w:rsidP="0052457F">
      <w:pPr>
        <w:keepNext/>
        <w:keepLines/>
        <w:jc w:val="both"/>
        <w:rPr>
          <w:rFonts w:ascii="Tahoma" w:hAnsi="Tahoma" w:cs="Tahoma"/>
        </w:rPr>
      </w:pPr>
    </w:p>
    <w:p w14:paraId="0F6EDFDC" w14:textId="77777777" w:rsidR="00FC7EA3" w:rsidRPr="00A140BB" w:rsidRDefault="00A94552" w:rsidP="0052457F">
      <w:pPr>
        <w:keepNext/>
        <w:keepLines/>
        <w:numPr>
          <w:ilvl w:val="1"/>
          <w:numId w:val="2"/>
        </w:numPr>
        <w:jc w:val="both"/>
        <w:rPr>
          <w:rFonts w:ascii="Tahoma" w:hAnsi="Tahoma" w:cs="Tahoma"/>
          <w:b/>
        </w:rPr>
      </w:pPr>
      <w:r w:rsidRPr="00A140BB">
        <w:rPr>
          <w:rFonts w:ascii="Tahoma" w:hAnsi="Tahoma" w:cs="Tahoma"/>
          <w:b/>
        </w:rPr>
        <w:t>Pogoji za so</w:t>
      </w:r>
      <w:r w:rsidR="009B315C" w:rsidRPr="00A140BB">
        <w:rPr>
          <w:rFonts w:ascii="Tahoma" w:hAnsi="Tahoma" w:cs="Tahoma"/>
          <w:b/>
        </w:rPr>
        <w:t>delovanje</w:t>
      </w:r>
    </w:p>
    <w:p w14:paraId="2B8EBCC9" w14:textId="77777777" w:rsidR="00196FBB" w:rsidRPr="00A140BB" w:rsidRDefault="00196FBB" w:rsidP="0052457F">
      <w:pPr>
        <w:keepNext/>
        <w:keepLines/>
        <w:jc w:val="both"/>
        <w:rPr>
          <w:rFonts w:ascii="Tahoma" w:hAnsi="Tahoma" w:cs="Tahoma"/>
          <w:b/>
        </w:rPr>
      </w:pPr>
    </w:p>
    <w:p w14:paraId="1DED37E6" w14:textId="1433E679" w:rsidR="00196FBB" w:rsidRPr="00A140BB" w:rsidRDefault="00196FBB" w:rsidP="0052457F">
      <w:pPr>
        <w:keepNext/>
        <w:keepLines/>
        <w:numPr>
          <w:ilvl w:val="2"/>
          <w:numId w:val="2"/>
        </w:numPr>
        <w:jc w:val="both"/>
        <w:rPr>
          <w:rFonts w:ascii="Tahoma" w:hAnsi="Tahoma" w:cs="Tahoma"/>
          <w:b/>
        </w:rPr>
      </w:pPr>
      <w:r w:rsidRPr="00A140BB">
        <w:rPr>
          <w:rFonts w:ascii="Tahoma" w:hAnsi="Tahoma" w:cs="Tahoma"/>
          <w:b/>
        </w:rPr>
        <w:t>Ustreznost za opravljanje poklicne dejavnosti</w:t>
      </w:r>
      <w:r w:rsidR="00A318BD" w:rsidRPr="00A140BB">
        <w:rPr>
          <w:rFonts w:ascii="Tahoma" w:hAnsi="Tahoma" w:cs="Tahoma"/>
          <w:b/>
        </w:rPr>
        <w:t xml:space="preserve"> (velja za vse sklope)</w:t>
      </w:r>
    </w:p>
    <w:p w14:paraId="0365DBB7" w14:textId="5A1E59E0" w:rsidR="00A318BD" w:rsidRPr="00A140BB" w:rsidRDefault="00A318BD" w:rsidP="0052457F">
      <w:pPr>
        <w:keepNext/>
        <w:keepLines/>
        <w:jc w:val="both"/>
        <w:rPr>
          <w:rFonts w:ascii="Tahoma" w:hAnsi="Tahoma" w:cs="Tahoma"/>
        </w:rPr>
      </w:pPr>
    </w:p>
    <w:p w14:paraId="27847A86" w14:textId="242AEB93" w:rsidR="00D53950" w:rsidRPr="00A140BB" w:rsidRDefault="00D53950" w:rsidP="0052457F">
      <w:pPr>
        <w:keepNext/>
        <w:keepLines/>
        <w:jc w:val="both"/>
        <w:rPr>
          <w:rFonts w:ascii="Tahoma" w:hAnsi="Tahoma" w:cs="Tahoma"/>
          <w:b/>
          <w:u w:val="single"/>
        </w:rPr>
      </w:pPr>
      <w:r w:rsidRPr="00A140BB">
        <w:rPr>
          <w:rFonts w:ascii="Tahoma" w:hAnsi="Tahoma" w:cs="Tahoma"/>
          <w:b/>
          <w:u w:val="single"/>
        </w:rPr>
        <w:t>1. Registracija dejavnosti</w:t>
      </w:r>
      <w:r w:rsidR="00917FEF" w:rsidRPr="00A140BB">
        <w:rPr>
          <w:rFonts w:ascii="Tahoma" w:hAnsi="Tahoma" w:cs="Tahoma"/>
          <w:b/>
          <w:u w:val="single"/>
        </w:rPr>
        <w:t xml:space="preserve"> </w:t>
      </w:r>
      <w:r w:rsidR="00A318BD" w:rsidRPr="00A140BB">
        <w:rPr>
          <w:rFonts w:ascii="Tahoma" w:hAnsi="Tahoma" w:cs="Tahoma"/>
          <w:b/>
          <w:u w:val="single"/>
        </w:rPr>
        <w:t>in ostala dovoljenja in pooblastila</w:t>
      </w:r>
    </w:p>
    <w:p w14:paraId="205D40D2" w14:textId="77777777" w:rsidR="00D53950" w:rsidRPr="00A140BB" w:rsidRDefault="00D53950" w:rsidP="0052457F">
      <w:pPr>
        <w:keepNext/>
        <w:keepLines/>
        <w:jc w:val="both"/>
        <w:rPr>
          <w:rFonts w:ascii="Tahoma" w:hAnsi="Tahoma" w:cs="Tahoma"/>
        </w:rPr>
      </w:pPr>
      <w:r w:rsidRPr="00A140BB">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8C7F79" w14:textId="77777777" w:rsidR="00D53950" w:rsidRPr="00A140BB" w:rsidRDefault="00D53950" w:rsidP="0052457F">
      <w:pPr>
        <w:keepNext/>
        <w:keepLines/>
        <w:jc w:val="both"/>
        <w:rPr>
          <w:rFonts w:ascii="Tahoma" w:hAnsi="Tahoma" w:cs="Tahoma"/>
        </w:rPr>
      </w:pPr>
    </w:p>
    <w:p w14:paraId="64B04151" w14:textId="77777777" w:rsidR="00A318BD" w:rsidRPr="00A140BB" w:rsidRDefault="00A318BD" w:rsidP="0052457F">
      <w:pPr>
        <w:keepNext/>
        <w:keepLines/>
        <w:jc w:val="both"/>
        <w:rPr>
          <w:rFonts w:ascii="Tahoma" w:hAnsi="Tahoma" w:cs="Tahoma"/>
        </w:rPr>
      </w:pPr>
      <w:r w:rsidRPr="00A140BB">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314DF779" w14:textId="38015626" w:rsidR="00A318BD" w:rsidRPr="00A140BB" w:rsidRDefault="00A318BD" w:rsidP="0052457F">
      <w:pPr>
        <w:keepNext/>
        <w:keepLines/>
        <w:jc w:val="both"/>
        <w:rPr>
          <w:rFonts w:ascii="Tahoma" w:hAnsi="Tahoma" w:cs="Tahoma"/>
          <w:b/>
        </w:rPr>
      </w:pPr>
    </w:p>
    <w:p w14:paraId="162595F7" w14:textId="77777777" w:rsidR="00A318BD" w:rsidRPr="00A140BB" w:rsidRDefault="00A318BD" w:rsidP="0052457F">
      <w:pPr>
        <w:keepNext/>
        <w:keepLines/>
        <w:jc w:val="both"/>
        <w:rPr>
          <w:rFonts w:ascii="Tahoma" w:hAnsi="Tahoma" w:cs="Tahoma"/>
          <w:b/>
          <w:u w:val="single"/>
        </w:rPr>
      </w:pPr>
      <w:r w:rsidRPr="00A140BB">
        <w:rPr>
          <w:rFonts w:ascii="Tahoma" w:hAnsi="Tahoma" w:cs="Tahoma"/>
          <w:b/>
        </w:rPr>
        <w:t xml:space="preserve">Vsi pogoji v tej točki veljajo tudi za posamezne člane skupine ponudnikov v okviru skupne ponudbe in za vse v ponudbi </w:t>
      </w:r>
      <w:r w:rsidRPr="00A140BB">
        <w:rPr>
          <w:rFonts w:ascii="Tahoma" w:hAnsi="Tahoma" w:cs="Tahoma"/>
          <w:b/>
          <w:u w:val="single"/>
        </w:rPr>
        <w:t>navedene podizvajalce, ki bodo izvajali storitve za katere je posebno dovoljenje/ pooblastilo potrebno.</w:t>
      </w:r>
    </w:p>
    <w:p w14:paraId="3AF6E76B" w14:textId="77777777" w:rsidR="00A318BD" w:rsidRPr="00A140BB" w:rsidRDefault="00A318BD" w:rsidP="0052457F">
      <w:pPr>
        <w:keepNext/>
        <w:keepLines/>
        <w:jc w:val="both"/>
        <w:rPr>
          <w:rFonts w:ascii="Tahoma" w:hAnsi="Tahoma" w:cs="Tahoma"/>
          <w:b/>
        </w:rPr>
      </w:pPr>
    </w:p>
    <w:p w14:paraId="2D18C0AD" w14:textId="77777777" w:rsidR="00A318BD" w:rsidRPr="00A140BB" w:rsidRDefault="00A318BD" w:rsidP="0052457F">
      <w:pPr>
        <w:keepNext/>
        <w:keepLines/>
        <w:jc w:val="both"/>
        <w:rPr>
          <w:rFonts w:ascii="Tahoma" w:hAnsi="Tahoma" w:cs="Tahoma"/>
          <w:b/>
          <w:u w:val="single"/>
        </w:rPr>
      </w:pPr>
      <w:r w:rsidRPr="00A140BB">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A140BB">
        <w:rPr>
          <w:rFonts w:ascii="Tahoma" w:hAnsi="Tahoma" w:cs="Tahoma"/>
          <w:u w:val="single"/>
        </w:rPr>
        <w:t>storitve za katere je posebno dovoljenje/ pooblastilo potrebno.</w:t>
      </w:r>
    </w:p>
    <w:p w14:paraId="2EEA8347" w14:textId="4A715640" w:rsidR="00A318BD" w:rsidRPr="00A140BB" w:rsidRDefault="00A318BD" w:rsidP="0052457F">
      <w:pPr>
        <w:keepNext/>
        <w:keepLines/>
        <w:jc w:val="both"/>
        <w:rPr>
          <w:rFonts w:ascii="Tahoma" w:hAnsi="Tahoma" w:cs="Tahoma"/>
          <w:b/>
        </w:rPr>
      </w:pPr>
    </w:p>
    <w:p w14:paraId="09A799D6" w14:textId="2AF02202" w:rsidR="00151C56" w:rsidRPr="00A140BB" w:rsidRDefault="00A318BD" w:rsidP="0052457F">
      <w:pPr>
        <w:keepNext/>
        <w:keepLines/>
        <w:jc w:val="both"/>
        <w:rPr>
          <w:rFonts w:ascii="Tahoma" w:hAnsi="Tahoma" w:cs="Tahoma"/>
          <w:b/>
        </w:rPr>
      </w:pPr>
      <w:r w:rsidRPr="00A140BB">
        <w:rPr>
          <w:rFonts w:ascii="Tahoma" w:hAnsi="Tahoma" w:cs="Tahoma"/>
          <w:b/>
        </w:rPr>
        <w:t>DOKAZILA:</w:t>
      </w:r>
    </w:p>
    <w:p w14:paraId="281361AD" w14:textId="161E1135" w:rsidR="00207FEC" w:rsidRPr="00A140BB" w:rsidRDefault="00207FEC" w:rsidP="0052457F">
      <w:pPr>
        <w:keepNext/>
        <w:keepLines/>
        <w:jc w:val="both"/>
        <w:rPr>
          <w:rFonts w:ascii="Tahoma" w:hAnsi="Tahoma" w:cs="Tahoma"/>
          <w:b/>
        </w:rPr>
      </w:pPr>
    </w:p>
    <w:p w14:paraId="29F028C2" w14:textId="061616A2" w:rsidR="00151C56" w:rsidRPr="00A140BB" w:rsidRDefault="00151C56" w:rsidP="0052457F">
      <w:pPr>
        <w:keepNext/>
        <w:keepLines/>
        <w:numPr>
          <w:ilvl w:val="0"/>
          <w:numId w:val="23"/>
        </w:numPr>
        <w:ind w:left="714" w:hanging="357"/>
        <w:jc w:val="both"/>
        <w:rPr>
          <w:rFonts w:ascii="Tahoma" w:hAnsi="Tahoma" w:cs="Tahoma"/>
          <w:bCs/>
        </w:rPr>
      </w:pPr>
      <w:r w:rsidRPr="00A140BB">
        <w:rPr>
          <w:rFonts w:ascii="Tahoma" w:hAnsi="Tahoma" w:cs="Tahoma"/>
          <w:bCs/>
        </w:rPr>
        <w:t xml:space="preserve">izpolnjen </w:t>
      </w:r>
      <w:r w:rsidR="00790FEB" w:rsidRPr="00A140BB">
        <w:rPr>
          <w:rFonts w:ascii="Tahoma" w:hAnsi="Tahoma" w:cs="Tahoma"/>
          <w:bCs/>
        </w:rPr>
        <w:t xml:space="preserve">obrazec </w:t>
      </w:r>
      <w:r w:rsidRPr="00A140BB">
        <w:rPr>
          <w:rFonts w:ascii="Tahoma" w:hAnsi="Tahoma" w:cs="Tahoma"/>
          <w:bCs/>
        </w:rPr>
        <w:t>ESPD s strani vseh gospodarskih subjektov v ponudbi,</w:t>
      </w:r>
    </w:p>
    <w:p w14:paraId="7D5861A8" w14:textId="3A898CE1" w:rsidR="00151C56" w:rsidRPr="00A140BB" w:rsidRDefault="00151C56" w:rsidP="0052457F">
      <w:pPr>
        <w:keepNext/>
        <w:keepLines/>
        <w:ind w:left="714"/>
        <w:jc w:val="both"/>
        <w:rPr>
          <w:rFonts w:ascii="Tahoma" w:hAnsi="Tahoma" w:cs="Tahoma"/>
          <w:bCs/>
        </w:rPr>
      </w:pPr>
      <w:r w:rsidRPr="00A140BB">
        <w:rPr>
          <w:rFonts w:ascii="Tahoma" w:hAnsi="Tahoma" w:cs="Tahoma"/>
          <w:bCs/>
        </w:rPr>
        <w:t>izpolnjena in podpisana Priloga 1 (ponudnik/partner), Priloga 4 (</w:t>
      </w:r>
      <w:r w:rsidR="00C71D64" w:rsidRPr="00A140BB">
        <w:rPr>
          <w:rFonts w:ascii="Tahoma" w:hAnsi="Tahoma" w:cs="Tahoma"/>
          <w:u w:val="single"/>
        </w:rPr>
        <w:t>udeležba podizvajalca in zahteva za neposredna plačila</w:t>
      </w:r>
      <w:r w:rsidR="00C71D64" w:rsidRPr="00A140BB">
        <w:rPr>
          <w:rFonts w:ascii="Tahoma" w:hAnsi="Tahoma" w:cs="Tahoma"/>
          <w:bCs/>
        </w:rPr>
        <w:t xml:space="preserve"> </w:t>
      </w:r>
      <w:r w:rsidRPr="00A140BB">
        <w:rPr>
          <w:rFonts w:ascii="Tahoma" w:hAnsi="Tahoma" w:cs="Tahoma"/>
          <w:bCs/>
        </w:rPr>
        <w:t>in Priloga 5 (seznam subjektov, katerih zmogljivost uporablja ponudnik</w:t>
      </w:r>
      <w:r w:rsidR="00734682" w:rsidRPr="00A140BB">
        <w:rPr>
          <w:rFonts w:ascii="Tahoma" w:hAnsi="Tahoma" w:cs="Tahoma"/>
          <w:bCs/>
        </w:rPr>
        <w:t>)</w:t>
      </w:r>
      <w:r w:rsidRPr="00A140BB">
        <w:rPr>
          <w:rFonts w:ascii="Tahoma" w:hAnsi="Tahoma" w:cs="Tahoma"/>
          <w:bCs/>
        </w:rPr>
        <w:t>,</w:t>
      </w:r>
    </w:p>
    <w:p w14:paraId="5B70E428" w14:textId="77777777" w:rsidR="00196363" w:rsidRPr="00A140BB" w:rsidRDefault="00196363" w:rsidP="0052457F">
      <w:pPr>
        <w:keepNext/>
        <w:keepLines/>
        <w:numPr>
          <w:ilvl w:val="0"/>
          <w:numId w:val="23"/>
        </w:numPr>
        <w:ind w:left="714" w:hanging="357"/>
        <w:jc w:val="both"/>
        <w:rPr>
          <w:rFonts w:ascii="Tahoma" w:hAnsi="Tahoma" w:cs="Tahoma"/>
        </w:rPr>
      </w:pPr>
      <w:r w:rsidRPr="00A140BB">
        <w:rPr>
          <w:rFonts w:ascii="Tahoma" w:hAnsi="Tahoma" w:cs="Tahoma"/>
        </w:rPr>
        <w:t>predložena ustrezna dokazila, ki izkazuje izpolnjevanje zahteve iz te točke, v kolikor je le to potrebno (priložijo se v Prilogi 3, v razdelek »DOKUMENTI«, del »Ostale priloge).</w:t>
      </w:r>
    </w:p>
    <w:p w14:paraId="5025F64E" w14:textId="263C544B" w:rsidR="00196363" w:rsidRPr="00A140BB" w:rsidRDefault="00196363" w:rsidP="0052457F">
      <w:pPr>
        <w:keepNext/>
        <w:keepLines/>
        <w:jc w:val="both"/>
        <w:rPr>
          <w:rFonts w:ascii="Tahoma" w:hAnsi="Tahoma" w:cs="Tahoma"/>
          <w:b/>
        </w:rPr>
      </w:pPr>
    </w:p>
    <w:p w14:paraId="737A82F5" w14:textId="3DFED64F" w:rsidR="0083549B" w:rsidRPr="00A140BB" w:rsidRDefault="0083549B" w:rsidP="0052457F">
      <w:pPr>
        <w:keepNext/>
        <w:keepLines/>
        <w:jc w:val="both"/>
        <w:rPr>
          <w:rFonts w:ascii="Tahoma" w:hAnsi="Tahoma" w:cs="Tahoma"/>
          <w:b/>
        </w:rPr>
      </w:pPr>
    </w:p>
    <w:p w14:paraId="74705E5A" w14:textId="77777777" w:rsidR="0083549B" w:rsidRPr="00A140BB" w:rsidRDefault="0083549B" w:rsidP="0052457F">
      <w:pPr>
        <w:keepNext/>
        <w:keepLines/>
        <w:jc w:val="both"/>
        <w:rPr>
          <w:rFonts w:ascii="Tahoma" w:hAnsi="Tahoma" w:cs="Tahoma"/>
          <w:b/>
        </w:rPr>
      </w:pPr>
    </w:p>
    <w:p w14:paraId="56883AC1" w14:textId="77777777" w:rsidR="00196FBB" w:rsidRPr="00A140BB" w:rsidRDefault="00196FBB" w:rsidP="0052457F">
      <w:pPr>
        <w:keepNext/>
        <w:keepLines/>
        <w:numPr>
          <w:ilvl w:val="2"/>
          <w:numId w:val="2"/>
        </w:numPr>
        <w:jc w:val="both"/>
        <w:rPr>
          <w:rFonts w:ascii="Tahoma" w:hAnsi="Tahoma" w:cs="Tahoma"/>
          <w:b/>
        </w:rPr>
      </w:pPr>
      <w:r w:rsidRPr="00A140BB">
        <w:rPr>
          <w:rFonts w:ascii="Tahoma" w:hAnsi="Tahoma" w:cs="Tahoma"/>
          <w:b/>
        </w:rPr>
        <w:lastRenderedPageBreak/>
        <w:t>Ekonomski in finančni položaj</w:t>
      </w:r>
    </w:p>
    <w:p w14:paraId="4342E7B0" w14:textId="77777777" w:rsidR="00196FBB" w:rsidRPr="00A140BB" w:rsidRDefault="00196FBB" w:rsidP="0052457F">
      <w:pPr>
        <w:keepNext/>
        <w:keepLines/>
        <w:jc w:val="both"/>
        <w:rPr>
          <w:rFonts w:ascii="Tahoma" w:hAnsi="Tahoma" w:cs="Tahoma"/>
          <w:b/>
        </w:rPr>
      </w:pPr>
    </w:p>
    <w:p w14:paraId="78BF2227" w14:textId="7C145636" w:rsidR="009B4F17" w:rsidRPr="00A140BB" w:rsidRDefault="00901F72" w:rsidP="0052457F">
      <w:pPr>
        <w:keepNext/>
        <w:keepLines/>
        <w:jc w:val="both"/>
        <w:rPr>
          <w:rFonts w:ascii="Tahoma" w:hAnsi="Tahoma" w:cs="Tahoma"/>
          <w:color w:val="FF0000"/>
        </w:rPr>
      </w:pPr>
      <w:r w:rsidRPr="00A140BB">
        <w:rPr>
          <w:rFonts w:ascii="Tahoma" w:hAnsi="Tahoma" w:cs="Tahoma"/>
        </w:rPr>
        <w:t xml:space="preserve">Gospodarski subjekt, ki oddaja ponudbo za posamezni sklop predmeta javnega naročila, </w:t>
      </w:r>
      <w:r w:rsidR="009B4F17" w:rsidRPr="00A140BB">
        <w:rPr>
          <w:rFonts w:ascii="Tahoma" w:hAnsi="Tahoma" w:cs="Tahoma"/>
        </w:rPr>
        <w:t>mora biti ekonomsko in finančno sposoben izvesti predmet javnega naročila.</w:t>
      </w:r>
      <w:r w:rsidR="004D0F7A" w:rsidRPr="00A140BB">
        <w:rPr>
          <w:rFonts w:ascii="Tahoma" w:hAnsi="Tahoma" w:cs="Tahoma"/>
        </w:rPr>
        <w:t xml:space="preserve"> </w:t>
      </w:r>
    </w:p>
    <w:p w14:paraId="578E1C7D" w14:textId="098F4CB6" w:rsidR="00196FBB" w:rsidRPr="00A140BB" w:rsidRDefault="00196FBB" w:rsidP="0052457F">
      <w:pPr>
        <w:keepNext/>
        <w:keepLines/>
        <w:jc w:val="both"/>
        <w:rPr>
          <w:rFonts w:ascii="Tahoma" w:hAnsi="Tahoma" w:cs="Tahoma"/>
          <w:b/>
        </w:rPr>
      </w:pPr>
    </w:p>
    <w:p w14:paraId="430C63EF" w14:textId="531ACD0B" w:rsidR="007145F3" w:rsidRPr="00A140BB" w:rsidRDefault="007145F3" w:rsidP="0052457F">
      <w:pPr>
        <w:keepNext/>
        <w:keepLines/>
        <w:jc w:val="both"/>
        <w:rPr>
          <w:rFonts w:ascii="Tahoma" w:hAnsi="Tahoma" w:cs="Tahoma"/>
        </w:rPr>
      </w:pPr>
      <w:r w:rsidRPr="00A140BB">
        <w:rPr>
          <w:rFonts w:ascii="Tahoma" w:hAnsi="Tahoma" w:cs="Tahoma"/>
        </w:rPr>
        <w:t xml:space="preserve">Tekoča bonitetna ocena gospodarskega subjekta, izdana s strani AJPES, mora biti najmanj SB5 ali boljša. </w:t>
      </w:r>
    </w:p>
    <w:p w14:paraId="09016437" w14:textId="77777777" w:rsidR="007145F3" w:rsidRPr="00A140BB" w:rsidRDefault="007145F3" w:rsidP="0052457F">
      <w:pPr>
        <w:keepNext/>
        <w:keepLines/>
        <w:jc w:val="both"/>
        <w:rPr>
          <w:rFonts w:ascii="Tahoma" w:hAnsi="Tahoma" w:cs="Tahoma"/>
          <w:b/>
        </w:rPr>
      </w:pPr>
    </w:p>
    <w:p w14:paraId="01E7DE07" w14:textId="77777777" w:rsidR="004D0F7A" w:rsidRPr="00A140BB" w:rsidRDefault="004D0F7A" w:rsidP="0052457F">
      <w:pPr>
        <w:keepNext/>
        <w:keepLines/>
        <w:jc w:val="both"/>
        <w:rPr>
          <w:rFonts w:ascii="Tahoma" w:hAnsi="Tahoma" w:cs="Tahoma"/>
          <w:b/>
          <w:u w:val="single"/>
        </w:rPr>
      </w:pPr>
      <w:r w:rsidRPr="00A140BB">
        <w:rPr>
          <w:rFonts w:ascii="Tahoma" w:hAnsi="Tahoma" w:cs="Tahoma"/>
          <w:b/>
        </w:rPr>
        <w:t xml:space="preserve">Vsi pogoji v tej točki veljajo tudi za posamezne člane skupine ponudnikov v okviru skupne ponudbe in za vse v ponudbi </w:t>
      </w:r>
      <w:r w:rsidRPr="00A140BB">
        <w:rPr>
          <w:rFonts w:ascii="Tahoma" w:hAnsi="Tahoma" w:cs="Tahoma"/>
          <w:b/>
          <w:u w:val="single"/>
        </w:rPr>
        <w:t>navedene podizvajalce.</w:t>
      </w:r>
    </w:p>
    <w:p w14:paraId="373D5443" w14:textId="77777777" w:rsidR="004D0F7A" w:rsidRPr="00A140BB" w:rsidRDefault="004D0F7A" w:rsidP="0052457F">
      <w:pPr>
        <w:keepNext/>
        <w:keepLines/>
        <w:jc w:val="both"/>
        <w:rPr>
          <w:rFonts w:ascii="Tahoma" w:hAnsi="Tahoma" w:cs="Tahoma"/>
          <w:b/>
        </w:rPr>
      </w:pPr>
    </w:p>
    <w:p w14:paraId="46D65E24" w14:textId="77777777" w:rsidR="004D0F7A" w:rsidRPr="00A140BB" w:rsidRDefault="004D0F7A" w:rsidP="0052457F">
      <w:pPr>
        <w:keepNext/>
        <w:keepLines/>
        <w:jc w:val="both"/>
        <w:rPr>
          <w:rFonts w:ascii="Tahoma" w:hAnsi="Tahoma" w:cs="Tahoma"/>
          <w:bCs/>
        </w:rPr>
      </w:pPr>
      <w:r w:rsidRPr="00A140BB">
        <w:rPr>
          <w:rFonts w:ascii="Tahoma" w:hAnsi="Tahoma" w:cs="Tahoma"/>
          <w:bCs/>
        </w:rPr>
        <w:t>Če gospodarski subjekt v skladu z 81. členom ZJN-3 uporablja zmogljivosti drugih subjektov, morajo pogoje iz te točke izpolnjevati tudi subjekti, katerih zmogljivosti uporablja gospodarski subjekt.</w:t>
      </w:r>
    </w:p>
    <w:p w14:paraId="2C57A8A6" w14:textId="5FCDD569" w:rsidR="00934A01" w:rsidRPr="00A140BB" w:rsidRDefault="00934A01" w:rsidP="0052457F">
      <w:pPr>
        <w:keepNext/>
        <w:keepLines/>
        <w:jc w:val="both"/>
        <w:rPr>
          <w:rFonts w:ascii="Tahoma" w:hAnsi="Tahoma" w:cs="Tahoma"/>
          <w:b/>
        </w:rPr>
      </w:pPr>
    </w:p>
    <w:p w14:paraId="29FF59F1" w14:textId="5D021E62" w:rsidR="00196FBB" w:rsidRPr="00A140BB" w:rsidRDefault="00196FBB" w:rsidP="0052457F">
      <w:pPr>
        <w:keepNext/>
        <w:keepLines/>
        <w:jc w:val="both"/>
        <w:rPr>
          <w:rFonts w:ascii="Tahoma" w:hAnsi="Tahoma" w:cs="Tahoma"/>
          <w:b/>
        </w:rPr>
      </w:pPr>
      <w:r w:rsidRPr="00A140BB">
        <w:rPr>
          <w:rFonts w:ascii="Tahoma" w:hAnsi="Tahoma" w:cs="Tahoma"/>
          <w:b/>
        </w:rPr>
        <w:t>DOKAZILA:</w:t>
      </w:r>
    </w:p>
    <w:p w14:paraId="3554707E" w14:textId="77777777" w:rsidR="00901F72" w:rsidRPr="00A140BB" w:rsidRDefault="00901F72" w:rsidP="0052457F">
      <w:pPr>
        <w:keepNext/>
        <w:keepLines/>
        <w:jc w:val="both"/>
        <w:rPr>
          <w:rFonts w:ascii="Tahoma" w:hAnsi="Tahoma" w:cs="Tahoma"/>
          <w:b/>
        </w:rPr>
      </w:pPr>
    </w:p>
    <w:p w14:paraId="5EC6990D" w14:textId="77777777" w:rsidR="00901F72" w:rsidRPr="00A140BB" w:rsidRDefault="00901F72" w:rsidP="0052457F">
      <w:pPr>
        <w:keepNext/>
        <w:keepLines/>
        <w:numPr>
          <w:ilvl w:val="0"/>
          <w:numId w:val="23"/>
        </w:numPr>
        <w:ind w:left="714" w:hanging="357"/>
        <w:jc w:val="both"/>
        <w:rPr>
          <w:rFonts w:ascii="Tahoma" w:hAnsi="Tahoma" w:cs="Tahoma"/>
          <w:bCs/>
        </w:rPr>
      </w:pPr>
      <w:r w:rsidRPr="00A140BB">
        <w:rPr>
          <w:rFonts w:ascii="Tahoma" w:hAnsi="Tahoma" w:cs="Tahoma"/>
          <w:bCs/>
        </w:rPr>
        <w:t>izpolnjen obrazec ESPD s strani vseh gospodarskih subjektov v ponudbi,</w:t>
      </w:r>
    </w:p>
    <w:p w14:paraId="03EA7F16" w14:textId="38B4F7B9" w:rsidR="00901F72" w:rsidRPr="00A140BB" w:rsidRDefault="00901F72" w:rsidP="0052457F">
      <w:pPr>
        <w:keepNext/>
        <w:keepLines/>
        <w:numPr>
          <w:ilvl w:val="0"/>
          <w:numId w:val="23"/>
        </w:numPr>
        <w:ind w:left="714" w:hanging="357"/>
        <w:jc w:val="both"/>
        <w:rPr>
          <w:rFonts w:ascii="Tahoma" w:hAnsi="Tahoma" w:cs="Tahoma"/>
          <w:bCs/>
        </w:rPr>
      </w:pPr>
      <w:r w:rsidRPr="00A140BB">
        <w:rPr>
          <w:rFonts w:ascii="Tahoma" w:hAnsi="Tahoma" w:cs="Tahoma"/>
          <w:bCs/>
        </w:rPr>
        <w:t>izpolnjena in podpisana Priloga 1 (ponudnik/partner), Priloga 4 (</w:t>
      </w:r>
      <w:r w:rsidR="0063772E" w:rsidRPr="00A140BB">
        <w:rPr>
          <w:rFonts w:ascii="Tahoma" w:hAnsi="Tahoma" w:cs="Tahoma"/>
          <w:u w:val="single"/>
        </w:rPr>
        <w:t>udeležba podizvajalca in zahteva za neposredna plačila</w:t>
      </w:r>
      <w:r w:rsidRPr="00A140BB">
        <w:rPr>
          <w:rFonts w:ascii="Tahoma" w:hAnsi="Tahoma" w:cs="Tahoma"/>
          <w:bCs/>
        </w:rPr>
        <w:t>) in Priloga 5 (seznam subjektov, katerih zmogljivost uporablja ponudnik</w:t>
      </w:r>
      <w:r w:rsidR="00734682" w:rsidRPr="00A140BB">
        <w:rPr>
          <w:rFonts w:ascii="Tahoma" w:hAnsi="Tahoma" w:cs="Tahoma"/>
          <w:bCs/>
        </w:rPr>
        <w:t>)</w:t>
      </w:r>
      <w:r w:rsidR="007145F3" w:rsidRPr="00A140BB">
        <w:rPr>
          <w:rFonts w:ascii="Tahoma" w:hAnsi="Tahoma" w:cs="Tahoma"/>
          <w:bCs/>
        </w:rPr>
        <w:t>,</w:t>
      </w:r>
    </w:p>
    <w:p w14:paraId="19A8CCB3" w14:textId="24A580A6" w:rsidR="00196363" w:rsidRPr="00A140BB" w:rsidRDefault="007145F3" w:rsidP="0052457F">
      <w:pPr>
        <w:keepNext/>
        <w:keepLines/>
        <w:numPr>
          <w:ilvl w:val="0"/>
          <w:numId w:val="23"/>
        </w:numPr>
        <w:ind w:left="714" w:hanging="357"/>
        <w:jc w:val="both"/>
        <w:rPr>
          <w:rFonts w:ascii="Tahoma" w:hAnsi="Tahoma" w:cs="Tahoma"/>
          <w:bCs/>
        </w:rPr>
      </w:pPr>
      <w:r w:rsidRPr="00A140BB">
        <w:rPr>
          <w:rFonts w:ascii="Tahoma" w:hAnsi="Tahoma" w:cs="Tahoma"/>
          <w:bCs/>
        </w:rPr>
        <w:t xml:space="preserve">predložitvijo </w:t>
      </w:r>
      <w:r w:rsidRPr="00A140BB">
        <w:rPr>
          <w:rFonts w:ascii="Tahoma" w:hAnsi="Tahoma" w:cs="Tahoma"/>
        </w:rPr>
        <w:t xml:space="preserve">S.BON-1 ali S.BON-1/P ali </w:t>
      </w:r>
      <w:proofErr w:type="spellStart"/>
      <w:r w:rsidRPr="00A140BB">
        <w:rPr>
          <w:rFonts w:ascii="Tahoma" w:hAnsi="Tahoma" w:cs="Tahoma"/>
        </w:rPr>
        <w:t>eS.BON</w:t>
      </w:r>
      <w:proofErr w:type="spellEnd"/>
      <w:r w:rsidRPr="00A140BB">
        <w:rPr>
          <w:rFonts w:ascii="Tahoma" w:hAnsi="Tahoma" w:cs="Tahoma"/>
        </w:rPr>
        <w:t>,</w:t>
      </w:r>
      <w:r w:rsidRPr="00A140BB">
        <w:rPr>
          <w:rFonts w:ascii="Tahoma" w:hAnsi="Tahoma" w:cs="Tahoma"/>
          <w:iCs/>
        </w:rPr>
        <w:t xml:space="preserve"> ki ne sme biti starejši od 30 dni od roka predložitve ponudb.</w:t>
      </w:r>
      <w:r w:rsidR="00196363" w:rsidRPr="00A140BB">
        <w:rPr>
          <w:rFonts w:ascii="Tahoma" w:hAnsi="Tahoma" w:cs="Tahoma"/>
          <w:bCs/>
        </w:rPr>
        <w:t xml:space="preserve"> </w:t>
      </w:r>
      <w:r w:rsidR="00196363" w:rsidRPr="00A140BB">
        <w:rPr>
          <w:rFonts w:ascii="Tahoma" w:hAnsi="Tahoma" w:cs="Tahoma"/>
          <w:iCs/>
        </w:rPr>
        <w:t>Navedeno določilo pomeni, da mora biti obrazec izdan in pripravljen v 30 dneh pred rokom za predložitev ponudb.</w:t>
      </w:r>
      <w:r w:rsidR="00196363" w:rsidRPr="00A140BB">
        <w:rPr>
          <w:rFonts w:ascii="Tahoma" w:hAnsi="Tahoma" w:cs="Tahoma"/>
        </w:rPr>
        <w:t xml:space="preserve"> Ponudnik priloži BON obrazec k Prilogi 3.</w:t>
      </w:r>
    </w:p>
    <w:p w14:paraId="0C99213B" w14:textId="77777777" w:rsidR="00B474E5" w:rsidRPr="00A140BB" w:rsidRDefault="00B474E5" w:rsidP="0052457F">
      <w:pPr>
        <w:keepNext/>
        <w:keepLines/>
        <w:jc w:val="both"/>
        <w:rPr>
          <w:rFonts w:ascii="Tahoma" w:hAnsi="Tahoma" w:cs="Tahoma"/>
          <w:b/>
        </w:rPr>
      </w:pPr>
    </w:p>
    <w:p w14:paraId="70FB7068" w14:textId="0AD9160E" w:rsidR="00196FBB" w:rsidRPr="00A140BB" w:rsidRDefault="002D69BC" w:rsidP="0052457F">
      <w:pPr>
        <w:keepNext/>
        <w:keepLines/>
        <w:numPr>
          <w:ilvl w:val="2"/>
          <w:numId w:val="2"/>
        </w:numPr>
        <w:jc w:val="both"/>
        <w:rPr>
          <w:rFonts w:ascii="Tahoma" w:hAnsi="Tahoma" w:cs="Tahoma"/>
          <w:b/>
        </w:rPr>
      </w:pPr>
      <w:r w:rsidRPr="00A140BB">
        <w:rPr>
          <w:rFonts w:ascii="Tahoma" w:hAnsi="Tahoma" w:cs="Tahoma"/>
          <w:b/>
        </w:rPr>
        <w:t>Tehnična in strokovna sposobnost</w:t>
      </w:r>
      <w:r w:rsidR="00097640" w:rsidRPr="00A140BB">
        <w:rPr>
          <w:rFonts w:ascii="Tahoma" w:hAnsi="Tahoma" w:cs="Tahoma"/>
          <w:b/>
        </w:rPr>
        <w:t xml:space="preserve"> </w:t>
      </w:r>
    </w:p>
    <w:p w14:paraId="61651CD8" w14:textId="0EAA27A0" w:rsidR="00380B91" w:rsidRPr="00A140BB" w:rsidRDefault="00380B91" w:rsidP="0052457F">
      <w:pPr>
        <w:keepNext/>
        <w:keepLines/>
        <w:jc w:val="both"/>
        <w:rPr>
          <w:rFonts w:ascii="Tahoma" w:hAnsi="Tahoma" w:cs="Tahoma"/>
        </w:rPr>
      </w:pPr>
    </w:p>
    <w:p w14:paraId="6C59AB7D" w14:textId="53F65DFB" w:rsidR="000240DD" w:rsidRPr="00A140BB" w:rsidRDefault="000240DD" w:rsidP="0052457F">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Cs/>
        </w:rPr>
      </w:pPr>
      <w:r w:rsidRPr="00A140BB">
        <w:rPr>
          <w:rFonts w:ascii="Tahoma" w:hAnsi="Tahoma" w:cs="Tahoma"/>
          <w:bCs/>
        </w:rPr>
        <w:t xml:space="preserve">Ne glede na spodaj zahtevano </w:t>
      </w:r>
      <w:bookmarkStart w:id="24" w:name="_Hlk192173453"/>
      <w:r w:rsidRPr="00A140BB">
        <w:rPr>
          <w:rFonts w:ascii="Tahoma" w:hAnsi="Tahoma" w:cs="Tahoma"/>
          <w:bCs/>
        </w:rPr>
        <w:t>tehnično in strokovno sposobnost za posamezni sklop predmeta javnega naročila, bo moral izbrani ponudnik za posamezni sklop predmeta javnega naročila za katerega oddaja ponudbo, zagotoviti zadostno število ustreznega kadra, skladno z vsemi zahtevami naročnika, navedenimi dokumentaciji v zvezi z oddajo javnega naročila (razpisna dokumentacija, tehnični opis, ponudbeni predračun).</w:t>
      </w:r>
    </w:p>
    <w:bookmarkEnd w:id="24"/>
    <w:p w14:paraId="6FFB9F8D" w14:textId="77777777" w:rsidR="000240DD" w:rsidRPr="00A140BB" w:rsidRDefault="000240DD" w:rsidP="0052457F">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2324E015" w14:textId="77777777" w:rsidR="000240DD" w:rsidRPr="00A140BB" w:rsidRDefault="000240DD" w:rsidP="0052457F">
      <w:pPr>
        <w:keepNext/>
        <w:keepLines/>
        <w:jc w:val="both"/>
        <w:rPr>
          <w:rFonts w:ascii="Tahoma" w:hAnsi="Tahoma" w:cs="Tahoma"/>
        </w:rPr>
      </w:pPr>
      <w:r w:rsidRPr="00A140BB">
        <w:rPr>
          <w:rFonts w:ascii="Tahoma" w:hAnsi="Tahoma" w:cs="Tahoma"/>
        </w:rPr>
        <w:t xml:space="preserve">Gospodarski subjekt lahko posamezni spodaj navedeni pogoj izpolni samostojno, v partnerski ponudbi ali s podizvajalcem ali z uporabo zmogljivosti drugih subjektov. V tem primeru bo moral gospodarski subjekt, ki izkaže izpolnjevanje zahtevanih pogojev, te storitve tudi izvajati. </w:t>
      </w:r>
    </w:p>
    <w:p w14:paraId="387EB08F" w14:textId="21603BEE" w:rsidR="00F540DE" w:rsidRDefault="00F540DE" w:rsidP="0052457F">
      <w:pPr>
        <w:keepNext/>
        <w:keepLines/>
        <w:jc w:val="both"/>
        <w:rPr>
          <w:rFonts w:ascii="Tahoma" w:hAnsi="Tahoma" w:cs="Tahoma"/>
        </w:rPr>
      </w:pPr>
    </w:p>
    <w:p w14:paraId="47FA16BC" w14:textId="77777777" w:rsidR="00C861A4" w:rsidRPr="00A140BB" w:rsidRDefault="00C861A4" w:rsidP="00C861A4">
      <w:pPr>
        <w:pStyle w:val="Odstavekseznama"/>
        <w:keepNext/>
        <w:keepLines/>
        <w:ind w:left="0"/>
        <w:jc w:val="both"/>
        <w:rPr>
          <w:rFonts w:ascii="Tahoma" w:hAnsi="Tahoma" w:cs="Tahoma"/>
        </w:rPr>
      </w:pPr>
      <w:bookmarkStart w:id="25" w:name="_Hlk192187735"/>
      <w:r w:rsidRPr="00A140BB">
        <w:rPr>
          <w:rFonts w:ascii="Tahoma" w:hAnsi="Tahoma" w:cs="Tahoma"/>
        </w:rPr>
        <w:t>Naročnik si pridržuje pravico zahtevati vpogled in/ali fotokopijo v potrdila o opravljenem preizkusu znanja iz varnosti in zdravja pri delu ter varstva pred požarom in potrdilo o opravljenem zdravstvenem pregledu za čistilno osebje, ki izvaja čiščenje.</w:t>
      </w:r>
    </w:p>
    <w:bookmarkEnd w:id="25"/>
    <w:p w14:paraId="7EB6DAF0" w14:textId="77777777" w:rsidR="00C861A4" w:rsidRPr="00A140BB" w:rsidRDefault="00C861A4" w:rsidP="0052457F">
      <w:pPr>
        <w:keepNext/>
        <w:keepLines/>
        <w:jc w:val="both"/>
        <w:rPr>
          <w:rFonts w:ascii="Tahoma" w:hAnsi="Tahoma" w:cs="Tahoma"/>
        </w:rPr>
      </w:pPr>
    </w:p>
    <w:p w14:paraId="3CD241AB" w14:textId="640CDC66" w:rsidR="000240DD" w:rsidRPr="00A140BB" w:rsidRDefault="000240DD" w:rsidP="0052457F">
      <w:pPr>
        <w:keepNext/>
        <w:keepLines/>
        <w:spacing w:after="120"/>
        <w:jc w:val="both"/>
        <w:rPr>
          <w:rFonts w:ascii="Tahoma" w:hAnsi="Tahoma" w:cs="Tahoma"/>
        </w:rPr>
      </w:pPr>
      <w:r w:rsidRPr="00A140BB">
        <w:rPr>
          <w:rFonts w:ascii="Tahoma" w:hAnsi="Tahoma" w:cs="Tahoma"/>
        </w:rPr>
        <w:t>Naročnik si v fazi pregleda in ocenjevanja ponudb pridržuje pravico, da ponudnika pozove k predložitvi enega ali več dodatnih dokazil oz. pojasnil o izpolnjevanju spodaj zahtevanih pogojev, kot na primer (vendar ne izključno; glede na posamezno spodaj navedeno</w:t>
      </w:r>
      <w:r w:rsidR="0065732B" w:rsidRPr="00A140BB">
        <w:rPr>
          <w:rFonts w:ascii="Tahoma" w:hAnsi="Tahoma" w:cs="Tahoma"/>
        </w:rPr>
        <w:t xml:space="preserve"> tehnično in strokovno</w:t>
      </w:r>
      <w:r w:rsidRPr="00A140BB">
        <w:rPr>
          <w:rFonts w:ascii="Tahoma" w:hAnsi="Tahoma" w:cs="Tahoma"/>
        </w:rPr>
        <w:t xml:space="preserve"> zahtevo):</w:t>
      </w:r>
    </w:p>
    <w:p w14:paraId="28562B7D" w14:textId="32ACFBF8" w:rsidR="000240DD" w:rsidRPr="00A140BB" w:rsidRDefault="000240DD" w:rsidP="0052457F">
      <w:pPr>
        <w:keepNext/>
        <w:keepLines/>
        <w:numPr>
          <w:ilvl w:val="0"/>
          <w:numId w:val="23"/>
        </w:numPr>
        <w:ind w:left="714" w:hanging="357"/>
        <w:jc w:val="both"/>
        <w:rPr>
          <w:rFonts w:ascii="Tahoma" w:hAnsi="Tahoma" w:cs="Tahoma"/>
        </w:rPr>
      </w:pPr>
      <w:r w:rsidRPr="00A140BB">
        <w:rPr>
          <w:rFonts w:ascii="Tahoma" w:hAnsi="Tahoma" w:cs="Tahoma"/>
        </w:rPr>
        <w:t xml:space="preserve">fotokopije dokazil o usposobljenosti </w:t>
      </w:r>
      <w:r w:rsidR="0083549B" w:rsidRPr="00A140BB">
        <w:rPr>
          <w:rFonts w:ascii="Tahoma" w:hAnsi="Tahoma" w:cs="Tahoma"/>
        </w:rPr>
        <w:t xml:space="preserve">oziroma izpolnjevanju zahtev </w:t>
      </w:r>
      <w:r w:rsidRPr="00A140BB">
        <w:rPr>
          <w:rFonts w:ascii="Tahoma" w:hAnsi="Tahoma" w:cs="Tahoma"/>
        </w:rPr>
        <w:t>za naveden kader,</w:t>
      </w:r>
    </w:p>
    <w:p w14:paraId="0CCF28B7" w14:textId="77777777" w:rsidR="000240DD" w:rsidRPr="00A140BB" w:rsidRDefault="000240DD" w:rsidP="0052457F">
      <w:pPr>
        <w:keepNext/>
        <w:keepLines/>
        <w:numPr>
          <w:ilvl w:val="0"/>
          <w:numId w:val="23"/>
        </w:numPr>
        <w:ind w:left="714" w:hanging="357"/>
        <w:jc w:val="both"/>
        <w:rPr>
          <w:rFonts w:ascii="Tahoma" w:hAnsi="Tahoma" w:cs="Tahoma"/>
        </w:rPr>
      </w:pPr>
      <w:r w:rsidRPr="00A140BB">
        <w:rPr>
          <w:rFonts w:ascii="Tahoma" w:hAnsi="Tahoma" w:cs="Tahoma"/>
        </w:rPr>
        <w:t>za</w:t>
      </w:r>
      <w:r w:rsidRPr="00A140BB">
        <w:rPr>
          <w:rFonts w:ascii="Tahoma" w:hAnsi="Tahoma" w:cs="Tahoma"/>
          <w:bCs/>
        </w:rPr>
        <w:t xml:space="preserve"> naveden kader kopije M-1/M-2 obrazca, ter v primeru spremembe še kopijo M-3 obrazca,</w:t>
      </w:r>
    </w:p>
    <w:p w14:paraId="0259A0D8" w14:textId="6F65C671" w:rsidR="000240DD" w:rsidRPr="00A140BB" w:rsidRDefault="000240DD" w:rsidP="0052457F">
      <w:pPr>
        <w:keepNext/>
        <w:keepLines/>
        <w:numPr>
          <w:ilvl w:val="0"/>
          <w:numId w:val="23"/>
        </w:numPr>
        <w:ind w:left="714" w:hanging="357"/>
        <w:jc w:val="both"/>
        <w:rPr>
          <w:rFonts w:ascii="Tahoma" w:hAnsi="Tahoma" w:cs="Tahoma"/>
        </w:rPr>
      </w:pPr>
      <w:r w:rsidRPr="00A140BB">
        <w:rPr>
          <w:rFonts w:ascii="Tahoma" w:hAnsi="Tahoma" w:cs="Tahoma"/>
        </w:rPr>
        <w:t>ostala dokazila oziroma pojasnila iz katerih je razvidno izpolnjevanje zahtev</w:t>
      </w:r>
      <w:r w:rsidR="0065732B" w:rsidRPr="00A140BB">
        <w:rPr>
          <w:rFonts w:ascii="Tahoma" w:hAnsi="Tahoma" w:cs="Tahoma"/>
        </w:rPr>
        <w:t xml:space="preserve"> naročnika.</w:t>
      </w:r>
    </w:p>
    <w:p w14:paraId="1991257E" w14:textId="77777777" w:rsidR="0083549B" w:rsidRPr="00A140BB" w:rsidRDefault="0083549B" w:rsidP="0052457F">
      <w:pPr>
        <w:pStyle w:val="Odstavekseznama"/>
        <w:keepNext/>
        <w:keepLines/>
        <w:ind w:left="0"/>
        <w:jc w:val="both"/>
        <w:rPr>
          <w:rFonts w:ascii="Tahoma" w:hAnsi="Tahoma" w:cs="Tahoma"/>
        </w:rPr>
      </w:pPr>
    </w:p>
    <w:p w14:paraId="4CCEAE7A" w14:textId="00C4D0F6" w:rsidR="0065732B" w:rsidRPr="00CA4F3B" w:rsidRDefault="0065732B" w:rsidP="0052457F">
      <w:pPr>
        <w:pStyle w:val="Odstavekseznama"/>
        <w:keepNext/>
        <w:keepLines/>
        <w:spacing w:after="120"/>
        <w:ind w:left="0"/>
        <w:jc w:val="both"/>
        <w:rPr>
          <w:rFonts w:ascii="Tahoma" w:hAnsi="Tahoma" w:cs="Tahoma"/>
        </w:rPr>
      </w:pPr>
      <w:r w:rsidRPr="00A140BB">
        <w:rPr>
          <w:rFonts w:ascii="Tahoma" w:hAnsi="Tahoma" w:cs="Tahoma"/>
        </w:rPr>
        <w:t xml:space="preserve">Izbrani ponudnik bo moral ob sklenitvi okvirnega sporazuma za posamezni sklop predmeta javnega naročila oziroma </w:t>
      </w:r>
      <w:r w:rsidRPr="00A140BB">
        <w:rPr>
          <w:rFonts w:ascii="Tahoma" w:hAnsi="Tahoma" w:cs="Tahoma"/>
          <w:bCs/>
        </w:rPr>
        <w:t xml:space="preserve">najkasneje ob </w:t>
      </w:r>
      <w:r w:rsidRPr="00CA4F3B">
        <w:rPr>
          <w:rFonts w:ascii="Tahoma" w:hAnsi="Tahoma" w:cs="Tahoma"/>
          <w:bCs/>
        </w:rPr>
        <w:t>uvedbi v delo,</w:t>
      </w:r>
      <w:r w:rsidRPr="00CA4F3B">
        <w:rPr>
          <w:rFonts w:ascii="Tahoma" w:hAnsi="Tahoma" w:cs="Tahoma"/>
        </w:rPr>
        <w:t xml:space="preserve"> skrbniku okvirnega sporazuma predložiti seznam kadra z naslednjimi dokazili:</w:t>
      </w:r>
    </w:p>
    <w:p w14:paraId="30085E61" w14:textId="09FD3468" w:rsidR="0065732B" w:rsidRPr="00CA4F3B" w:rsidRDefault="0065732B" w:rsidP="0052457F">
      <w:pPr>
        <w:keepNext/>
        <w:keepLines/>
        <w:numPr>
          <w:ilvl w:val="0"/>
          <w:numId w:val="23"/>
        </w:numPr>
        <w:ind w:left="714" w:hanging="357"/>
        <w:jc w:val="both"/>
        <w:rPr>
          <w:rFonts w:ascii="Tahoma" w:hAnsi="Tahoma" w:cs="Tahoma"/>
        </w:rPr>
      </w:pPr>
      <w:r w:rsidRPr="00CA4F3B">
        <w:rPr>
          <w:rFonts w:ascii="Tahoma" w:hAnsi="Tahoma" w:cs="Tahoma"/>
        </w:rPr>
        <w:t>kopije obrazcev M-1/M-2 in v primeru sprememb kopije M-3 obrazcev, iz katerih je razvidno, da so  čistilno osebje in nadzornik zaposleni pri ponudniku ali podizvajalcu,</w:t>
      </w:r>
    </w:p>
    <w:p w14:paraId="4C1983D5" w14:textId="77777777" w:rsidR="0065732B" w:rsidRPr="00CA4F3B" w:rsidRDefault="0065732B" w:rsidP="0052457F">
      <w:pPr>
        <w:keepNext/>
        <w:keepLines/>
        <w:numPr>
          <w:ilvl w:val="0"/>
          <w:numId w:val="23"/>
        </w:numPr>
        <w:ind w:left="714" w:hanging="357"/>
        <w:jc w:val="both"/>
        <w:rPr>
          <w:rFonts w:ascii="Tahoma" w:hAnsi="Tahoma" w:cs="Tahoma"/>
        </w:rPr>
      </w:pPr>
      <w:r w:rsidRPr="00CA4F3B">
        <w:rPr>
          <w:rFonts w:ascii="Tahoma" w:hAnsi="Tahoma" w:cs="Tahoma"/>
        </w:rPr>
        <w:t xml:space="preserve">potrdilo o nekaznovanosti za čistilno osebje, ki bo izvajalo storitve čiščenja, </w:t>
      </w:r>
    </w:p>
    <w:p w14:paraId="09E35EFE" w14:textId="3400473A" w:rsidR="0065732B" w:rsidRPr="00CA4F3B" w:rsidRDefault="0065732B" w:rsidP="0052457F">
      <w:pPr>
        <w:keepNext/>
        <w:keepLines/>
        <w:numPr>
          <w:ilvl w:val="0"/>
          <w:numId w:val="23"/>
        </w:numPr>
        <w:ind w:left="714" w:hanging="357"/>
        <w:jc w:val="both"/>
        <w:rPr>
          <w:rFonts w:ascii="Tahoma" w:hAnsi="Tahoma" w:cs="Tahoma"/>
        </w:rPr>
      </w:pPr>
      <w:r w:rsidRPr="00CA4F3B">
        <w:rPr>
          <w:rFonts w:ascii="Tahoma" w:hAnsi="Tahoma" w:cs="Tahoma"/>
        </w:rPr>
        <w:t xml:space="preserve">potrdilo o znanju slovenskega jezika </w:t>
      </w:r>
      <w:r w:rsidR="005E7594" w:rsidRPr="00CA4F3B">
        <w:rPr>
          <w:rFonts w:ascii="Tahoma" w:hAnsi="Tahoma" w:cs="Tahoma"/>
        </w:rPr>
        <w:t xml:space="preserve">na </w:t>
      </w:r>
      <w:r w:rsidR="009E5161" w:rsidRPr="00CA4F3B">
        <w:rPr>
          <w:rFonts w:ascii="Tahoma" w:hAnsi="Tahoma" w:cs="Tahoma"/>
        </w:rPr>
        <w:t>vsaj osnovni ravni oziroma na nivoju A2</w:t>
      </w:r>
      <w:r w:rsidR="006C6B85" w:rsidRPr="00CA4F3B">
        <w:rPr>
          <w:rFonts w:ascii="Tahoma" w:hAnsi="Tahoma" w:cs="Tahoma"/>
        </w:rPr>
        <w:t>,</w:t>
      </w:r>
      <w:r w:rsidR="009E5161" w:rsidRPr="00CA4F3B">
        <w:rPr>
          <w:rFonts w:ascii="Tahoma" w:hAnsi="Tahoma" w:cs="Tahoma"/>
        </w:rPr>
        <w:t xml:space="preserve"> glede na Skupni evropski referenčni okvir za jezike (CEFR</w:t>
      </w:r>
      <w:r w:rsidR="00AB58B1" w:rsidRPr="00CA4F3B">
        <w:rPr>
          <w:rFonts w:ascii="Tahoma" w:hAnsi="Tahoma" w:cs="Tahoma"/>
        </w:rPr>
        <w:t>)</w:t>
      </w:r>
      <w:r w:rsidR="009E5161" w:rsidRPr="00CA4F3B">
        <w:rPr>
          <w:rFonts w:ascii="Tahoma" w:hAnsi="Tahoma" w:cs="Tahoma"/>
        </w:rPr>
        <w:t xml:space="preserve"> </w:t>
      </w:r>
      <w:r w:rsidRPr="00CA4F3B">
        <w:rPr>
          <w:rFonts w:ascii="Tahoma" w:hAnsi="Tahoma" w:cs="Tahoma"/>
        </w:rPr>
        <w:t>za čistilno osebje</w:t>
      </w:r>
      <w:r w:rsidR="00AB58B1" w:rsidRPr="00CA4F3B">
        <w:rPr>
          <w:rFonts w:ascii="Tahoma" w:hAnsi="Tahoma" w:cs="Tahoma"/>
        </w:rPr>
        <w:t>,</w:t>
      </w:r>
      <w:r w:rsidRPr="00CA4F3B">
        <w:rPr>
          <w:rFonts w:ascii="Tahoma" w:hAnsi="Tahoma" w:cs="Tahoma"/>
        </w:rPr>
        <w:t xml:space="preserve"> katerih prvi jezik ni slovenščina, v primeru da čistilno osebje nima slovenskega državljanstva</w:t>
      </w:r>
      <w:r w:rsidR="008B1F20" w:rsidRPr="00CA4F3B">
        <w:rPr>
          <w:rFonts w:ascii="Tahoma" w:hAnsi="Tahoma" w:cs="Tahoma"/>
        </w:rPr>
        <w:t xml:space="preserve"> ali je formalno izobrazbo pridobil v Republiki Sloveniji </w:t>
      </w:r>
      <w:r w:rsidRPr="00CA4F3B">
        <w:rPr>
          <w:rFonts w:ascii="Tahoma" w:hAnsi="Tahoma" w:cs="Tahoma"/>
        </w:rPr>
        <w:t xml:space="preserve"> (državljanstvo se izkazuje s fotokopijo osebne izkaznice ali potnega lista).</w:t>
      </w:r>
    </w:p>
    <w:p w14:paraId="30E12022" w14:textId="206C721B" w:rsidR="009E5161" w:rsidRPr="00CA4F3B" w:rsidRDefault="00332695" w:rsidP="008B1F20">
      <w:pPr>
        <w:pStyle w:val="Odstavekseznama"/>
        <w:keepNext/>
        <w:keepLines/>
        <w:ind w:left="0"/>
        <w:jc w:val="both"/>
        <w:rPr>
          <w:rFonts w:ascii="Tahoma" w:hAnsi="Tahoma" w:cs="Tahoma"/>
        </w:rPr>
      </w:pPr>
      <w:r w:rsidRPr="00CA4F3B">
        <w:rPr>
          <w:rFonts w:ascii="Tahoma" w:hAnsi="Tahoma" w:cs="Tahoma"/>
        </w:rPr>
        <w:lastRenderedPageBreak/>
        <w:t>Šteje se, da oseba aktivno govori slovenski jezik, če je državljan Republike Slovenije ali je zahtevano formalno izobrazbo pridobil v Republiki Sloveniji. V nasprotnem primeru mora priložiti dokazilo, izdano s strani ustrezno pooblaščene institucije o znanju slovenskega jezika na nivoju A2, glede na Skupni evropski referenčni okvir za jezike (CEFR).</w:t>
      </w:r>
    </w:p>
    <w:p w14:paraId="7B6228FB" w14:textId="77777777" w:rsidR="008B1F20" w:rsidRPr="00CA4F3B" w:rsidRDefault="008B1F20" w:rsidP="008B1F20">
      <w:pPr>
        <w:pStyle w:val="Odstavekseznama"/>
        <w:keepNext/>
        <w:keepLines/>
        <w:ind w:left="0"/>
        <w:jc w:val="both"/>
        <w:rPr>
          <w:rFonts w:ascii="Tahoma" w:hAnsi="Tahoma" w:cs="Tahoma"/>
        </w:rPr>
      </w:pPr>
    </w:p>
    <w:p w14:paraId="055200D1" w14:textId="445672FA" w:rsidR="0065732B" w:rsidRPr="00CA4F3B" w:rsidRDefault="0065732B" w:rsidP="0052457F">
      <w:pPr>
        <w:keepNext/>
        <w:keepLines/>
        <w:jc w:val="both"/>
        <w:rPr>
          <w:rFonts w:ascii="Tahoma" w:hAnsi="Tahoma" w:cs="Tahoma"/>
        </w:rPr>
      </w:pPr>
      <w:r w:rsidRPr="00CA4F3B">
        <w:rPr>
          <w:rFonts w:ascii="Tahoma" w:hAnsi="Tahoma" w:cs="Tahoma"/>
        </w:rPr>
        <w:t>Podrobneje so zahteve glede kadra in način dokazovanja izpolnjevanja pogojev opredeljene v okvirnem sporazumu. Vsa dokazila in vpogledi v dokazila/potrdila se bodo izvajala v skladu z zakonom, ki ureja varstvo osebnih podatkov, oziroma v skladu z Uredbo (EU) 2016/679 Evropskega parlamenta in Sveta z dne 27. aprila 2016 o varstvu posameznikov pri obdelavi osebnih podatkov in o prostem pretoku takih podatkov.</w:t>
      </w:r>
    </w:p>
    <w:p w14:paraId="0922445A" w14:textId="77777777" w:rsidR="0065732B" w:rsidRPr="00CA4F3B" w:rsidRDefault="0065732B" w:rsidP="0052457F">
      <w:pPr>
        <w:keepNext/>
        <w:keepLines/>
        <w:jc w:val="both"/>
        <w:rPr>
          <w:rFonts w:ascii="Tahoma" w:hAnsi="Tahoma" w:cs="Tahoma"/>
        </w:rPr>
      </w:pPr>
    </w:p>
    <w:p w14:paraId="32E21C80" w14:textId="2B242470" w:rsidR="00380B91" w:rsidRPr="00CA4F3B" w:rsidRDefault="00380B91" w:rsidP="0052457F">
      <w:pPr>
        <w:keepNext/>
        <w:keepLines/>
        <w:numPr>
          <w:ilvl w:val="3"/>
          <w:numId w:val="2"/>
        </w:numPr>
        <w:jc w:val="both"/>
        <w:rPr>
          <w:rFonts w:ascii="Tahoma" w:hAnsi="Tahoma" w:cs="Tahoma"/>
        </w:rPr>
      </w:pPr>
      <w:r w:rsidRPr="00CA4F3B">
        <w:rPr>
          <w:rFonts w:ascii="Tahoma" w:hAnsi="Tahoma" w:cs="Tahoma"/>
        </w:rPr>
        <w:t>Tehnična sposobnost</w:t>
      </w:r>
      <w:r w:rsidR="008076D5" w:rsidRPr="00CA4F3B">
        <w:rPr>
          <w:rFonts w:ascii="Tahoma" w:hAnsi="Tahoma" w:cs="Tahoma"/>
        </w:rPr>
        <w:t xml:space="preserve"> </w:t>
      </w:r>
      <w:r w:rsidR="008076D5" w:rsidRPr="00CA4F3B">
        <w:rPr>
          <w:rFonts w:ascii="Tahoma" w:hAnsi="Tahoma" w:cs="Tahoma"/>
          <w:bCs/>
        </w:rPr>
        <w:t>(splošne zahteve – velja za vse sklope)</w:t>
      </w:r>
    </w:p>
    <w:p w14:paraId="7DB078CF" w14:textId="77777777" w:rsidR="00380B91" w:rsidRPr="00CA4F3B" w:rsidRDefault="00380B91" w:rsidP="0052457F">
      <w:pPr>
        <w:keepNext/>
        <w:keepLines/>
        <w:jc w:val="both"/>
        <w:rPr>
          <w:rFonts w:ascii="Tahoma" w:hAnsi="Tahoma" w:cs="Tahoma"/>
        </w:rPr>
      </w:pPr>
    </w:p>
    <w:p w14:paraId="3F004435" w14:textId="276C3816" w:rsidR="00A177C8" w:rsidRPr="00CA4F3B" w:rsidRDefault="00A177C8" w:rsidP="0052457F">
      <w:pPr>
        <w:keepNext/>
        <w:keepLines/>
        <w:jc w:val="both"/>
        <w:rPr>
          <w:rFonts w:ascii="Tahoma" w:hAnsi="Tahoma" w:cs="Tahoma"/>
        </w:rPr>
      </w:pPr>
      <w:r w:rsidRPr="00CA4F3B">
        <w:rPr>
          <w:rFonts w:ascii="Tahoma" w:hAnsi="Tahoma" w:cs="Tahoma"/>
        </w:rPr>
        <w:t xml:space="preserve">Gospodarski subjekt mora </w:t>
      </w:r>
      <w:r w:rsidR="00AD5AB4" w:rsidRPr="00CA4F3B">
        <w:rPr>
          <w:rFonts w:ascii="Tahoma" w:hAnsi="Tahoma" w:cs="Tahoma"/>
        </w:rPr>
        <w:t xml:space="preserve">(za sklop za katerega oddaja ponudbo) </w:t>
      </w:r>
      <w:r w:rsidRPr="00CA4F3B">
        <w:rPr>
          <w:rFonts w:ascii="Tahoma" w:hAnsi="Tahoma" w:cs="Tahoma"/>
        </w:rPr>
        <w:t>razpolagati z vsemi tehničnimi sredstvi in opremo, ter mora zagotoviti ustrezne tehnične zmogljivosti za kvalitetno izvedbo celotnega naročila v predvidenem roku, sk</w:t>
      </w:r>
      <w:r w:rsidR="00434F05" w:rsidRPr="00CA4F3B">
        <w:rPr>
          <w:rFonts w:ascii="Tahoma" w:hAnsi="Tahoma" w:cs="Tahoma"/>
        </w:rPr>
        <w:t>ladno z zahtevami iz razpisne do</w:t>
      </w:r>
      <w:r w:rsidRPr="00CA4F3B">
        <w:rPr>
          <w:rFonts w:ascii="Tahoma" w:hAnsi="Tahoma" w:cs="Tahoma"/>
        </w:rPr>
        <w:t xml:space="preserve">kumentacije, pravili stroke ter določili predpisov in standardov s področja predmeta naročila. </w:t>
      </w:r>
    </w:p>
    <w:p w14:paraId="6F746E57" w14:textId="2BA01FF2" w:rsidR="00917FEF" w:rsidRPr="00CA4F3B" w:rsidRDefault="00917FEF" w:rsidP="0052457F">
      <w:pPr>
        <w:keepNext/>
        <w:keepLines/>
        <w:jc w:val="both"/>
        <w:rPr>
          <w:rFonts w:ascii="Tahoma" w:hAnsi="Tahoma" w:cs="Tahoma"/>
        </w:rPr>
      </w:pPr>
    </w:p>
    <w:p w14:paraId="473CD825" w14:textId="728506AD" w:rsidR="00AB1F76" w:rsidRPr="00CA4F3B" w:rsidRDefault="00AB1F76" w:rsidP="0052457F">
      <w:pPr>
        <w:keepNext/>
        <w:keepLines/>
        <w:jc w:val="both"/>
        <w:rPr>
          <w:rFonts w:ascii="Tahoma" w:hAnsi="Tahoma" w:cs="Tahoma"/>
        </w:rPr>
      </w:pPr>
      <w:r w:rsidRPr="00CA4F3B">
        <w:rPr>
          <w:rFonts w:ascii="Tahoma" w:hAnsi="Tahoma" w:cs="Tahoma"/>
        </w:rPr>
        <w:t xml:space="preserve">Gospodarski subjekt </w:t>
      </w:r>
      <w:r w:rsidR="00246DFD" w:rsidRPr="00CA4F3B">
        <w:rPr>
          <w:rFonts w:ascii="Tahoma" w:hAnsi="Tahoma" w:cs="Tahoma"/>
        </w:rPr>
        <w:t xml:space="preserve">bo moral storitve čiščenja za posamezni sklop predmeta javnega naročila izvajati s čistili, ki izpolnjujejo tehnične zahteve, ki so podrobno opredeljene v </w:t>
      </w:r>
      <w:r w:rsidRPr="00CA4F3B">
        <w:rPr>
          <w:rFonts w:ascii="Tahoma" w:hAnsi="Tahoma" w:cs="Tahoma"/>
        </w:rPr>
        <w:t xml:space="preserve">poglavju 2.3. razpisne dokumentacije </w:t>
      </w:r>
      <w:r w:rsidR="008076D5" w:rsidRPr="00CA4F3B">
        <w:rPr>
          <w:rFonts w:ascii="Tahoma" w:hAnsi="Tahoma" w:cs="Tahoma"/>
        </w:rPr>
        <w:t xml:space="preserve">(vključno z vsemi </w:t>
      </w:r>
      <w:r w:rsidRPr="00CA4F3B">
        <w:rPr>
          <w:rFonts w:ascii="Tahoma" w:hAnsi="Tahoma" w:cs="Tahoma"/>
        </w:rPr>
        <w:t>in podpoglavji</w:t>
      </w:r>
      <w:r w:rsidR="008076D5" w:rsidRPr="00CA4F3B">
        <w:rPr>
          <w:rFonts w:ascii="Tahoma" w:hAnsi="Tahoma" w:cs="Tahoma"/>
        </w:rPr>
        <w:t>)</w:t>
      </w:r>
      <w:r w:rsidRPr="00CA4F3B">
        <w:rPr>
          <w:rFonts w:ascii="Tahoma" w:hAnsi="Tahoma" w:cs="Tahoma"/>
        </w:rPr>
        <w:t xml:space="preserve">.  </w:t>
      </w:r>
    </w:p>
    <w:p w14:paraId="6FBF1F60" w14:textId="77777777" w:rsidR="00246DFD" w:rsidRPr="00CA4F3B" w:rsidRDefault="00246DFD" w:rsidP="0052457F">
      <w:pPr>
        <w:keepNext/>
        <w:keepLines/>
        <w:jc w:val="both"/>
        <w:rPr>
          <w:rFonts w:ascii="Tahoma" w:hAnsi="Tahoma" w:cs="Tahoma"/>
        </w:rPr>
      </w:pPr>
    </w:p>
    <w:p w14:paraId="4F3473FB" w14:textId="1ACEBEEF" w:rsidR="003F3E21" w:rsidRPr="00CA4F3B" w:rsidRDefault="003F3E21" w:rsidP="0052457F">
      <w:pPr>
        <w:keepNext/>
        <w:keepLines/>
        <w:jc w:val="both"/>
        <w:rPr>
          <w:rFonts w:ascii="Tahoma" w:hAnsi="Tahoma" w:cs="Tahoma"/>
        </w:rPr>
      </w:pPr>
      <w:r w:rsidRPr="00CA4F3B">
        <w:rPr>
          <w:rFonts w:ascii="Tahoma" w:hAnsi="Tahoma" w:cs="Tahoma"/>
        </w:rPr>
        <w:t>Gospodarski subjekt mora (za sklop za katerega oddaja ponudbo) izpolnjevati vse standarde, pogoje in zahteve naročnika, navedene v razpisni dokumentaciji, tehničn</w:t>
      </w:r>
      <w:r w:rsidR="008C4908" w:rsidRPr="00CA4F3B">
        <w:rPr>
          <w:rFonts w:ascii="Tahoma" w:hAnsi="Tahoma" w:cs="Tahoma"/>
        </w:rPr>
        <w:t>em opisu</w:t>
      </w:r>
      <w:r w:rsidRPr="00CA4F3B">
        <w:rPr>
          <w:rFonts w:ascii="Tahoma" w:hAnsi="Tahoma" w:cs="Tahoma"/>
        </w:rPr>
        <w:t xml:space="preserve"> predmeta javnega naročila in v ponudbenem predračunu za posamezni sklop predmeta javnega naročila.</w:t>
      </w:r>
    </w:p>
    <w:p w14:paraId="11D30137" w14:textId="12CC731C" w:rsidR="003F3E21" w:rsidRPr="00CA4F3B" w:rsidRDefault="003F3E21" w:rsidP="0052457F">
      <w:pPr>
        <w:keepNext/>
        <w:keepLines/>
        <w:jc w:val="both"/>
        <w:rPr>
          <w:rFonts w:ascii="Tahoma" w:hAnsi="Tahoma" w:cs="Tahoma"/>
        </w:rPr>
      </w:pPr>
    </w:p>
    <w:p w14:paraId="6BFBBAF8" w14:textId="44C5E26A" w:rsidR="00A177C8" w:rsidRPr="00CA4F3B" w:rsidRDefault="00A177C8" w:rsidP="0052457F">
      <w:pPr>
        <w:keepNext/>
        <w:keepLines/>
        <w:jc w:val="both"/>
        <w:rPr>
          <w:rFonts w:ascii="Tahoma" w:hAnsi="Tahoma" w:cs="Tahoma"/>
        </w:rPr>
      </w:pPr>
      <w:bookmarkStart w:id="26" w:name="_Hlk192173310"/>
      <w:r w:rsidRPr="00CA4F3B">
        <w:rPr>
          <w:rFonts w:ascii="Tahoma" w:hAnsi="Tahoma" w:cs="Tahoma"/>
        </w:rPr>
        <w:t>Gospodarski subjekt se mora strinjati z vsemi pogoji, navedenimi v tehnični specifikaciji za posamezni sklop predmeta javnega naročila za katerega oddaja ponudbo.</w:t>
      </w:r>
    </w:p>
    <w:bookmarkEnd w:id="26"/>
    <w:p w14:paraId="23442497" w14:textId="62A954D4" w:rsidR="00A177C8" w:rsidRPr="00CA4F3B" w:rsidRDefault="00A177C8" w:rsidP="0052457F">
      <w:pPr>
        <w:keepNext/>
        <w:keepLines/>
        <w:jc w:val="both"/>
        <w:rPr>
          <w:rFonts w:ascii="Tahoma" w:hAnsi="Tahoma" w:cs="Tahoma"/>
        </w:rPr>
      </w:pPr>
    </w:p>
    <w:p w14:paraId="4D96A224" w14:textId="77777777" w:rsidR="00434F05" w:rsidRPr="00CA4F3B" w:rsidRDefault="00434F05" w:rsidP="0052457F">
      <w:pPr>
        <w:keepNext/>
        <w:keepLines/>
        <w:jc w:val="both"/>
        <w:rPr>
          <w:rFonts w:ascii="Tahoma" w:hAnsi="Tahoma" w:cs="Tahoma"/>
          <w:b/>
        </w:rPr>
      </w:pPr>
      <w:bookmarkStart w:id="27" w:name="_Hlk191477012"/>
      <w:r w:rsidRPr="00CA4F3B">
        <w:rPr>
          <w:rFonts w:ascii="Tahoma" w:hAnsi="Tahoma" w:cs="Tahoma"/>
          <w:b/>
        </w:rPr>
        <w:t>DOKAZILA:</w:t>
      </w:r>
    </w:p>
    <w:p w14:paraId="26D70E6E" w14:textId="77777777" w:rsidR="00434F05" w:rsidRPr="00CA4F3B" w:rsidRDefault="00434F05" w:rsidP="0052457F">
      <w:pPr>
        <w:keepNext/>
        <w:keepLines/>
        <w:jc w:val="both"/>
        <w:rPr>
          <w:rFonts w:ascii="Tahoma" w:hAnsi="Tahoma" w:cs="Tahoma"/>
          <w:b/>
        </w:rPr>
      </w:pPr>
    </w:p>
    <w:p w14:paraId="23515327" w14:textId="77777777" w:rsidR="00434F05" w:rsidRPr="00CA4F3B" w:rsidRDefault="00434F05" w:rsidP="0052457F">
      <w:pPr>
        <w:keepNext/>
        <w:keepLines/>
        <w:numPr>
          <w:ilvl w:val="0"/>
          <w:numId w:val="23"/>
        </w:numPr>
        <w:ind w:left="714" w:hanging="357"/>
        <w:jc w:val="both"/>
        <w:rPr>
          <w:rFonts w:ascii="Tahoma" w:hAnsi="Tahoma" w:cs="Tahoma"/>
          <w:bCs/>
        </w:rPr>
      </w:pPr>
      <w:r w:rsidRPr="00CA4F3B">
        <w:rPr>
          <w:rFonts w:ascii="Tahoma" w:hAnsi="Tahoma" w:cs="Tahoma"/>
          <w:bCs/>
        </w:rPr>
        <w:t>izpolnjen obrazec ESPD s strani vseh gospodarskih subjektov v ponudbi,</w:t>
      </w:r>
    </w:p>
    <w:p w14:paraId="01EFB3B2" w14:textId="2B17CF40" w:rsidR="00434F05" w:rsidRPr="00CA4F3B" w:rsidRDefault="00434F05" w:rsidP="0052457F">
      <w:pPr>
        <w:keepNext/>
        <w:keepLines/>
        <w:numPr>
          <w:ilvl w:val="0"/>
          <w:numId w:val="23"/>
        </w:numPr>
        <w:ind w:left="714" w:hanging="357"/>
        <w:jc w:val="both"/>
        <w:rPr>
          <w:rFonts w:ascii="Tahoma" w:hAnsi="Tahoma" w:cs="Tahoma"/>
          <w:bCs/>
        </w:rPr>
      </w:pPr>
      <w:r w:rsidRPr="00CA4F3B">
        <w:rPr>
          <w:rFonts w:ascii="Tahoma" w:hAnsi="Tahoma" w:cs="Tahoma"/>
          <w:bCs/>
        </w:rPr>
        <w:t>izpolnjena in podpisana Priloga 1 (ponudnik/partner), Priloga 4 (</w:t>
      </w:r>
      <w:r w:rsidR="0063772E" w:rsidRPr="00CA4F3B">
        <w:rPr>
          <w:rFonts w:ascii="Tahoma" w:hAnsi="Tahoma" w:cs="Tahoma"/>
          <w:u w:val="single"/>
        </w:rPr>
        <w:t>udeležba podizvajalca in zahteva za neposredna plačila</w:t>
      </w:r>
      <w:r w:rsidRPr="00CA4F3B">
        <w:rPr>
          <w:rFonts w:ascii="Tahoma" w:hAnsi="Tahoma" w:cs="Tahoma"/>
          <w:bCs/>
        </w:rPr>
        <w:t>) in Priloga 5 (seznam subjektov, katerih zmogljivost uporablja ponudnik</w:t>
      </w:r>
      <w:r w:rsidR="00734682" w:rsidRPr="00CA4F3B">
        <w:rPr>
          <w:rFonts w:ascii="Tahoma" w:hAnsi="Tahoma" w:cs="Tahoma"/>
          <w:bCs/>
        </w:rPr>
        <w:t>)</w:t>
      </w:r>
      <w:r w:rsidR="002D3863" w:rsidRPr="00CA4F3B">
        <w:rPr>
          <w:rFonts w:ascii="Tahoma" w:hAnsi="Tahoma" w:cs="Tahoma"/>
          <w:bCs/>
        </w:rPr>
        <w:t>,</w:t>
      </w:r>
    </w:p>
    <w:bookmarkEnd w:id="27"/>
    <w:p w14:paraId="4398E2A7" w14:textId="6B8DF7EB" w:rsidR="00434F05" w:rsidRPr="00CA4F3B" w:rsidRDefault="002D3863" w:rsidP="0052457F">
      <w:pPr>
        <w:keepNext/>
        <w:keepLines/>
        <w:numPr>
          <w:ilvl w:val="0"/>
          <w:numId w:val="23"/>
        </w:numPr>
        <w:ind w:left="714" w:hanging="357"/>
        <w:jc w:val="both"/>
        <w:rPr>
          <w:rFonts w:ascii="Tahoma" w:hAnsi="Tahoma" w:cs="Tahoma"/>
          <w:bCs/>
        </w:rPr>
      </w:pPr>
      <w:r w:rsidRPr="00CA4F3B">
        <w:rPr>
          <w:rFonts w:ascii="Tahoma" w:hAnsi="Tahoma" w:cs="Tahoma"/>
          <w:szCs w:val="22"/>
        </w:rPr>
        <w:t>izpolnjena in podpisana Priloga 6/1 (i</w:t>
      </w:r>
      <w:r w:rsidRPr="00CA4F3B">
        <w:rPr>
          <w:rFonts w:ascii="Tahoma" w:hAnsi="Tahoma" w:cs="Tahoma"/>
        </w:rPr>
        <w:t>zjava o izpolnjevanju zahtev iz Uredbe o ZeJN</w:t>
      </w:r>
      <w:r w:rsidRPr="00CA4F3B">
        <w:rPr>
          <w:rFonts w:ascii="Tahoma" w:hAnsi="Tahoma" w:cs="Tahoma"/>
          <w:szCs w:val="22"/>
        </w:rPr>
        <w:t>) za sklop za katerega ponudnik oddaja ponudbo,</w:t>
      </w:r>
    </w:p>
    <w:p w14:paraId="6A395CC0" w14:textId="77777777" w:rsidR="00B71AAC" w:rsidRPr="00CA4F3B" w:rsidRDefault="00B71AAC" w:rsidP="0052457F">
      <w:pPr>
        <w:keepNext/>
        <w:keepLines/>
        <w:numPr>
          <w:ilvl w:val="0"/>
          <w:numId w:val="23"/>
        </w:numPr>
        <w:ind w:left="714" w:hanging="357"/>
        <w:jc w:val="both"/>
        <w:rPr>
          <w:rFonts w:ascii="Tahoma" w:hAnsi="Tahoma" w:cs="Tahoma"/>
          <w:bCs/>
        </w:rPr>
      </w:pPr>
      <w:r w:rsidRPr="00CA4F3B">
        <w:rPr>
          <w:rFonts w:ascii="Tahoma" w:hAnsi="Tahoma" w:cs="Tahoma"/>
          <w:szCs w:val="22"/>
        </w:rPr>
        <w:t>izpolnjena in podpisana Priloga 6/1 (i</w:t>
      </w:r>
      <w:r w:rsidRPr="00CA4F3B">
        <w:rPr>
          <w:rFonts w:ascii="Tahoma" w:hAnsi="Tahoma" w:cs="Tahoma"/>
        </w:rPr>
        <w:t>zjava o izpolnjevanju zahtev iz Uredbe o ZeJN</w:t>
      </w:r>
      <w:r w:rsidRPr="00CA4F3B">
        <w:rPr>
          <w:rFonts w:ascii="Tahoma" w:hAnsi="Tahoma" w:cs="Tahoma"/>
          <w:szCs w:val="22"/>
        </w:rPr>
        <w:t>) za sklop za katerega ponudnik oddaja ponudbo,</w:t>
      </w:r>
    </w:p>
    <w:p w14:paraId="7D9E36A1" w14:textId="4CCD14EE" w:rsidR="00B274CA" w:rsidRPr="00CA4F3B" w:rsidRDefault="008C4908" w:rsidP="0052457F">
      <w:pPr>
        <w:keepNext/>
        <w:keepLines/>
        <w:numPr>
          <w:ilvl w:val="0"/>
          <w:numId w:val="23"/>
        </w:numPr>
        <w:ind w:left="714" w:hanging="357"/>
        <w:jc w:val="both"/>
        <w:rPr>
          <w:rFonts w:ascii="Tahoma" w:hAnsi="Tahoma" w:cs="Tahoma"/>
          <w:bCs/>
        </w:rPr>
      </w:pPr>
      <w:r w:rsidRPr="00CA4F3B">
        <w:rPr>
          <w:rFonts w:ascii="Tahoma" w:hAnsi="Tahoma" w:cs="Tahoma"/>
          <w:szCs w:val="22"/>
        </w:rPr>
        <w:t xml:space="preserve">na lastnem obrazcu </w:t>
      </w:r>
      <w:r w:rsidR="00B274CA" w:rsidRPr="00CA4F3B">
        <w:rPr>
          <w:rFonts w:ascii="Tahoma" w:hAnsi="Tahoma" w:cs="Tahoma"/>
          <w:szCs w:val="22"/>
        </w:rPr>
        <w:t>izpolnjena in podpisana Priloga 6/2 (program izvajanja čiščenja) za sklop za katerega ponudnik oddaja ponudbo,</w:t>
      </w:r>
    </w:p>
    <w:p w14:paraId="3D67592C" w14:textId="6FCAEA25" w:rsidR="008C4908" w:rsidRPr="00CA4F3B" w:rsidRDefault="008C4908" w:rsidP="0052457F">
      <w:pPr>
        <w:keepNext/>
        <w:keepLines/>
        <w:numPr>
          <w:ilvl w:val="0"/>
          <w:numId w:val="23"/>
        </w:numPr>
        <w:ind w:left="714" w:hanging="357"/>
        <w:jc w:val="both"/>
        <w:rPr>
          <w:rFonts w:ascii="Tahoma" w:hAnsi="Tahoma" w:cs="Tahoma"/>
          <w:bCs/>
        </w:rPr>
      </w:pPr>
      <w:r w:rsidRPr="00CA4F3B">
        <w:rPr>
          <w:rFonts w:ascii="Tahoma" w:hAnsi="Tahoma" w:cs="Tahoma"/>
          <w:szCs w:val="22"/>
        </w:rPr>
        <w:t>izpolnjena in podpisana Priloga 6/</w:t>
      </w:r>
      <w:r w:rsidR="006D509B" w:rsidRPr="00CA4F3B">
        <w:rPr>
          <w:rFonts w:ascii="Tahoma" w:hAnsi="Tahoma" w:cs="Tahoma"/>
          <w:szCs w:val="22"/>
        </w:rPr>
        <w:t>3</w:t>
      </w:r>
      <w:r w:rsidRPr="00CA4F3B">
        <w:rPr>
          <w:rFonts w:ascii="Tahoma" w:hAnsi="Tahoma" w:cs="Tahoma"/>
          <w:szCs w:val="22"/>
        </w:rPr>
        <w:t xml:space="preserve"> (število </w:t>
      </w:r>
      <w:r w:rsidR="006D509B" w:rsidRPr="00CA4F3B">
        <w:rPr>
          <w:rFonts w:ascii="Tahoma" w:hAnsi="Tahoma" w:cs="Tahoma"/>
          <w:szCs w:val="22"/>
        </w:rPr>
        <w:t xml:space="preserve">in seznam </w:t>
      </w:r>
      <w:r w:rsidRPr="00CA4F3B">
        <w:rPr>
          <w:rFonts w:ascii="Tahoma" w:hAnsi="Tahoma" w:cs="Tahoma"/>
          <w:szCs w:val="22"/>
        </w:rPr>
        <w:t xml:space="preserve">čistilnega osebja </w:t>
      </w:r>
      <w:r w:rsidR="006D509B" w:rsidRPr="00CA4F3B">
        <w:rPr>
          <w:rFonts w:ascii="Tahoma" w:hAnsi="Tahoma" w:cs="Tahoma"/>
          <w:szCs w:val="22"/>
        </w:rPr>
        <w:t>ter</w:t>
      </w:r>
      <w:r w:rsidRPr="00CA4F3B">
        <w:rPr>
          <w:rFonts w:ascii="Tahoma" w:hAnsi="Tahoma" w:cs="Tahoma"/>
          <w:szCs w:val="22"/>
        </w:rPr>
        <w:t xml:space="preserve"> čas čiščenja), </w:t>
      </w:r>
      <w:r w:rsidR="006D509B" w:rsidRPr="00CA4F3B">
        <w:rPr>
          <w:rFonts w:ascii="Tahoma" w:hAnsi="Tahoma" w:cs="Tahoma"/>
          <w:szCs w:val="22"/>
        </w:rPr>
        <w:t>za sklop</w:t>
      </w:r>
      <w:r w:rsidRPr="00CA4F3B">
        <w:rPr>
          <w:rFonts w:ascii="Tahoma" w:hAnsi="Tahoma" w:cs="Tahoma"/>
          <w:szCs w:val="22"/>
        </w:rPr>
        <w:t xml:space="preserve"> za katerega ponudnik oddaja ponudbo,</w:t>
      </w:r>
    </w:p>
    <w:p w14:paraId="38DB129A" w14:textId="090B6163" w:rsidR="00311A19" w:rsidRPr="00CA4F3B" w:rsidRDefault="00311A19" w:rsidP="0052457F">
      <w:pPr>
        <w:keepNext/>
        <w:keepLines/>
        <w:numPr>
          <w:ilvl w:val="0"/>
          <w:numId w:val="23"/>
        </w:numPr>
        <w:ind w:left="714" w:hanging="357"/>
        <w:jc w:val="both"/>
        <w:rPr>
          <w:rFonts w:ascii="Tahoma" w:eastAsia="Calibri" w:hAnsi="Tahoma" w:cs="Tahoma"/>
        </w:rPr>
      </w:pPr>
      <w:r w:rsidRPr="00CA4F3B">
        <w:rPr>
          <w:rFonts w:ascii="Tahoma" w:hAnsi="Tahoma" w:cs="Tahoma"/>
          <w:bCs/>
        </w:rPr>
        <w:t>izpolnjena in podpisana Priloga 6/</w:t>
      </w:r>
      <w:r w:rsidR="006D509B" w:rsidRPr="00CA4F3B">
        <w:rPr>
          <w:rFonts w:ascii="Tahoma" w:hAnsi="Tahoma" w:cs="Tahoma"/>
          <w:bCs/>
        </w:rPr>
        <w:t>4</w:t>
      </w:r>
      <w:r w:rsidRPr="00CA4F3B">
        <w:rPr>
          <w:rFonts w:ascii="Tahoma" w:hAnsi="Tahoma" w:cs="Tahoma"/>
          <w:bCs/>
        </w:rPr>
        <w:t xml:space="preserve"> (dokazilo o kadrih) za Sklop št. 5 ENLJ, kateri ponudnik predloži (za vse prijavljene delavce) </w:t>
      </w:r>
      <w:r w:rsidRPr="00CA4F3B">
        <w:rPr>
          <w:rFonts w:ascii="Tahoma" w:eastAsia="Calibri" w:hAnsi="Tahoma" w:cs="Tahoma"/>
        </w:rPr>
        <w:t xml:space="preserve">potrdilo o opravljenem izpitu </w:t>
      </w:r>
      <w:r w:rsidR="007C2FFE" w:rsidRPr="00CA4F3B">
        <w:rPr>
          <w:rFonts w:ascii="Tahoma" w:eastAsia="Calibri" w:hAnsi="Tahoma" w:cs="Tahoma"/>
        </w:rPr>
        <w:t>za varno delo</w:t>
      </w:r>
      <w:r w:rsidRPr="00CA4F3B">
        <w:rPr>
          <w:rFonts w:ascii="Tahoma" w:eastAsia="Calibri" w:hAnsi="Tahoma" w:cs="Tahoma"/>
        </w:rPr>
        <w:t xml:space="preserve"> v Ex </w:t>
      </w:r>
      <w:r w:rsidR="007C2FFE" w:rsidRPr="00CA4F3B">
        <w:rPr>
          <w:rFonts w:ascii="Tahoma" w:eastAsia="Calibri" w:hAnsi="Tahoma" w:cs="Tahoma"/>
        </w:rPr>
        <w:t>prostorih</w:t>
      </w:r>
      <w:r w:rsidRPr="00CA4F3B">
        <w:rPr>
          <w:rFonts w:ascii="Tahoma" w:eastAsia="Calibri" w:hAnsi="Tahoma" w:cs="Tahoma"/>
        </w:rPr>
        <w:t>,</w:t>
      </w:r>
    </w:p>
    <w:p w14:paraId="33AA5B3D" w14:textId="7D133619" w:rsidR="008C4908" w:rsidRPr="00CA4F3B" w:rsidRDefault="008C4908" w:rsidP="0052457F">
      <w:pPr>
        <w:keepNext/>
        <w:keepLines/>
        <w:numPr>
          <w:ilvl w:val="0"/>
          <w:numId w:val="23"/>
        </w:numPr>
        <w:ind w:left="714" w:hanging="357"/>
        <w:jc w:val="both"/>
        <w:rPr>
          <w:rFonts w:ascii="Tahoma" w:hAnsi="Tahoma" w:cs="Tahoma"/>
          <w:bCs/>
        </w:rPr>
      </w:pPr>
      <w:r w:rsidRPr="00CA4F3B">
        <w:rPr>
          <w:rFonts w:ascii="Tahoma" w:hAnsi="Tahoma" w:cs="Tahoma"/>
          <w:szCs w:val="22"/>
        </w:rPr>
        <w:t>izpolnjena in podpisana Priloga 6/</w:t>
      </w:r>
      <w:r w:rsidR="006D509B" w:rsidRPr="00CA4F3B">
        <w:rPr>
          <w:rFonts w:ascii="Tahoma" w:hAnsi="Tahoma" w:cs="Tahoma"/>
          <w:szCs w:val="22"/>
        </w:rPr>
        <w:t>5</w:t>
      </w:r>
      <w:r w:rsidRPr="00CA4F3B">
        <w:rPr>
          <w:rFonts w:ascii="Tahoma" w:hAnsi="Tahoma" w:cs="Tahoma"/>
          <w:szCs w:val="22"/>
        </w:rPr>
        <w:t xml:space="preserve"> (seznam čistil) za sklop za katerega ponudnik oddaja ponudbo,</w:t>
      </w:r>
    </w:p>
    <w:p w14:paraId="4082866D" w14:textId="175B43C9" w:rsidR="008C4908" w:rsidRPr="00CA4F3B" w:rsidRDefault="008C4908" w:rsidP="0052457F">
      <w:pPr>
        <w:keepNext/>
        <w:keepLines/>
        <w:numPr>
          <w:ilvl w:val="0"/>
          <w:numId w:val="23"/>
        </w:numPr>
        <w:ind w:left="714" w:hanging="357"/>
        <w:jc w:val="both"/>
        <w:rPr>
          <w:rFonts w:ascii="Tahoma" w:hAnsi="Tahoma" w:cs="Tahoma"/>
          <w:bCs/>
        </w:rPr>
      </w:pPr>
      <w:r w:rsidRPr="00CA4F3B">
        <w:rPr>
          <w:rFonts w:ascii="Tahoma" w:hAnsi="Tahoma" w:cs="Tahoma"/>
          <w:szCs w:val="22"/>
        </w:rPr>
        <w:t>izpolnjena in podpisana Priloga 6/</w:t>
      </w:r>
      <w:r w:rsidR="006D509B" w:rsidRPr="00CA4F3B">
        <w:rPr>
          <w:rFonts w:ascii="Tahoma" w:hAnsi="Tahoma" w:cs="Tahoma"/>
          <w:szCs w:val="22"/>
        </w:rPr>
        <w:t>6</w:t>
      </w:r>
      <w:r w:rsidRPr="00CA4F3B">
        <w:rPr>
          <w:rFonts w:ascii="Tahoma" w:hAnsi="Tahoma" w:cs="Tahoma"/>
          <w:szCs w:val="22"/>
        </w:rPr>
        <w:t xml:space="preserve"> (seznam pripomočkov za čiščenje in delovnih strojev) za sklop za katerega ponudnik oddaja ponudbo,</w:t>
      </w:r>
    </w:p>
    <w:p w14:paraId="4CB52E46" w14:textId="17E175F7" w:rsidR="008C4908" w:rsidRPr="00CA4F3B" w:rsidRDefault="008C4908" w:rsidP="0052457F">
      <w:pPr>
        <w:keepNext/>
        <w:keepLines/>
        <w:numPr>
          <w:ilvl w:val="0"/>
          <w:numId w:val="23"/>
        </w:numPr>
        <w:ind w:left="714" w:hanging="357"/>
        <w:jc w:val="both"/>
        <w:rPr>
          <w:rFonts w:ascii="Tahoma" w:hAnsi="Tahoma" w:cs="Tahoma"/>
          <w:bCs/>
        </w:rPr>
      </w:pPr>
      <w:r w:rsidRPr="00CA4F3B">
        <w:rPr>
          <w:rFonts w:ascii="Tahoma" w:hAnsi="Tahoma" w:cs="Tahoma"/>
          <w:szCs w:val="22"/>
        </w:rPr>
        <w:t>na lastnem obrazcu izpolnjena in podpisana Priloga 6/</w:t>
      </w:r>
      <w:r w:rsidR="006D509B" w:rsidRPr="00CA4F3B">
        <w:rPr>
          <w:rFonts w:ascii="Tahoma" w:hAnsi="Tahoma" w:cs="Tahoma"/>
          <w:szCs w:val="22"/>
        </w:rPr>
        <w:t>7</w:t>
      </w:r>
      <w:r w:rsidRPr="00CA4F3B">
        <w:rPr>
          <w:rFonts w:ascii="Tahoma" w:hAnsi="Tahoma" w:cs="Tahoma"/>
          <w:szCs w:val="22"/>
        </w:rPr>
        <w:t xml:space="preserve"> (ocen</w:t>
      </w:r>
      <w:r w:rsidR="0080072A" w:rsidRPr="00CA4F3B">
        <w:rPr>
          <w:rFonts w:ascii="Tahoma" w:hAnsi="Tahoma" w:cs="Tahoma"/>
          <w:szCs w:val="22"/>
        </w:rPr>
        <w:t>a</w:t>
      </w:r>
      <w:r w:rsidRPr="00CA4F3B">
        <w:rPr>
          <w:rFonts w:ascii="Tahoma" w:hAnsi="Tahoma" w:cs="Tahoma"/>
          <w:szCs w:val="22"/>
        </w:rPr>
        <w:t xml:space="preserve"> tveganja za delo z nevarnimi kemičnimi snovmi) za sklop za katerega ponudnik oddaja ponudbo,</w:t>
      </w:r>
    </w:p>
    <w:p w14:paraId="73494FBA" w14:textId="7CBEBB14" w:rsidR="006D509B" w:rsidRPr="00CA4F3B" w:rsidRDefault="006D509B" w:rsidP="0052457F">
      <w:pPr>
        <w:keepNext/>
        <w:keepLines/>
        <w:numPr>
          <w:ilvl w:val="0"/>
          <w:numId w:val="23"/>
        </w:numPr>
        <w:ind w:left="714" w:hanging="357"/>
        <w:jc w:val="both"/>
        <w:rPr>
          <w:rFonts w:ascii="Tahoma" w:hAnsi="Tahoma" w:cs="Tahoma"/>
          <w:bCs/>
        </w:rPr>
      </w:pPr>
      <w:r w:rsidRPr="00CA4F3B">
        <w:rPr>
          <w:rFonts w:ascii="Tahoma" w:hAnsi="Tahoma" w:cs="Tahoma"/>
          <w:szCs w:val="22"/>
        </w:rPr>
        <w:t xml:space="preserve">izpolnjena in podpisana Priloga 10 (zagotavljanje varnosti in zdravja pri delu) </w:t>
      </w:r>
      <w:r w:rsidRPr="00CA4F3B">
        <w:rPr>
          <w:rFonts w:ascii="Tahoma" w:hAnsi="Tahoma"/>
        </w:rPr>
        <w:t>za vse sklope naročnika ENLJ (od Sklopa št. 1 do Sklopa št. 5),</w:t>
      </w:r>
    </w:p>
    <w:p w14:paraId="5C03A99A" w14:textId="79447D6E" w:rsidR="0080072A" w:rsidRPr="00CA4F3B" w:rsidRDefault="0080072A" w:rsidP="0052457F">
      <w:pPr>
        <w:keepNext/>
        <w:keepLines/>
        <w:numPr>
          <w:ilvl w:val="0"/>
          <w:numId w:val="23"/>
        </w:numPr>
        <w:ind w:left="714" w:hanging="357"/>
        <w:jc w:val="both"/>
        <w:rPr>
          <w:rFonts w:ascii="Tahoma" w:hAnsi="Tahoma" w:cs="Tahoma"/>
          <w:bCs/>
        </w:rPr>
      </w:pPr>
      <w:r w:rsidRPr="00CA4F3B">
        <w:rPr>
          <w:rFonts w:ascii="Tahoma" w:hAnsi="Tahoma" w:cs="Tahoma"/>
          <w:szCs w:val="22"/>
        </w:rPr>
        <w:t>izpolnjena in podpisana Priloga 1</w:t>
      </w:r>
      <w:r w:rsidR="007126ED" w:rsidRPr="00CA4F3B">
        <w:rPr>
          <w:rFonts w:ascii="Tahoma" w:hAnsi="Tahoma" w:cs="Tahoma"/>
          <w:szCs w:val="22"/>
        </w:rPr>
        <w:t>1</w:t>
      </w:r>
      <w:r w:rsidRPr="00CA4F3B">
        <w:rPr>
          <w:rFonts w:ascii="Tahoma" w:hAnsi="Tahoma" w:cs="Tahoma"/>
          <w:szCs w:val="22"/>
        </w:rPr>
        <w:t xml:space="preserve"> (</w:t>
      </w:r>
      <w:r w:rsidR="007126ED" w:rsidRPr="00CA4F3B">
        <w:rPr>
          <w:rFonts w:ascii="Tahoma" w:hAnsi="Tahoma" w:cs="Tahoma"/>
          <w:szCs w:val="22"/>
        </w:rPr>
        <w:t>zdravstvene zahteve - soglasje</w:t>
      </w:r>
      <w:r w:rsidRPr="00CA4F3B">
        <w:rPr>
          <w:rFonts w:ascii="Tahoma" w:hAnsi="Tahoma" w:cs="Tahoma"/>
          <w:szCs w:val="22"/>
        </w:rPr>
        <w:t>) za naročnika VKS (sklop št. 6),</w:t>
      </w:r>
    </w:p>
    <w:p w14:paraId="0617B261" w14:textId="5D1EC69F" w:rsidR="002D3863" w:rsidRPr="00CA4F3B" w:rsidRDefault="0080072A" w:rsidP="0052457F">
      <w:pPr>
        <w:keepNext/>
        <w:keepLines/>
        <w:numPr>
          <w:ilvl w:val="0"/>
          <w:numId w:val="23"/>
        </w:numPr>
        <w:ind w:left="714" w:hanging="357"/>
        <w:jc w:val="both"/>
        <w:rPr>
          <w:rFonts w:ascii="Tahoma" w:hAnsi="Tahoma" w:cs="Tahoma"/>
          <w:bCs/>
        </w:rPr>
      </w:pPr>
      <w:r w:rsidRPr="00CA4F3B">
        <w:rPr>
          <w:rFonts w:ascii="Tahoma" w:hAnsi="Tahoma" w:cs="Tahoma"/>
          <w:szCs w:val="22"/>
        </w:rPr>
        <w:t>izpolnjena in podpisana Priloga 12 (</w:t>
      </w:r>
      <w:r w:rsidR="007126ED" w:rsidRPr="00CA4F3B">
        <w:rPr>
          <w:rFonts w:ascii="Tahoma" w:hAnsi="Tahoma" w:cs="Tahoma"/>
          <w:szCs w:val="22"/>
        </w:rPr>
        <w:t>soglasje osebe k obveznosti prijavljanja bolezni</w:t>
      </w:r>
      <w:r w:rsidRPr="00CA4F3B">
        <w:rPr>
          <w:rFonts w:ascii="Tahoma" w:hAnsi="Tahoma" w:cs="Tahoma"/>
          <w:szCs w:val="22"/>
        </w:rPr>
        <w:t>) za naročnika VKS (sklop št. 6),</w:t>
      </w:r>
      <w:r w:rsidR="007126ED" w:rsidRPr="00CA4F3B">
        <w:rPr>
          <w:rFonts w:ascii="Tahoma" w:hAnsi="Tahoma" w:cs="Tahoma"/>
          <w:szCs w:val="22"/>
        </w:rPr>
        <w:t xml:space="preserve"> s Prilogami 12.a in 12.b.</w:t>
      </w:r>
    </w:p>
    <w:p w14:paraId="3D9D2096" w14:textId="77777777" w:rsidR="0030655E" w:rsidRPr="00CA4F3B" w:rsidRDefault="0030655E" w:rsidP="0052457F">
      <w:pPr>
        <w:keepNext/>
        <w:keepLines/>
        <w:jc w:val="both"/>
        <w:rPr>
          <w:rFonts w:ascii="Tahoma" w:hAnsi="Tahoma" w:cs="Tahoma"/>
          <w:bCs/>
        </w:rPr>
      </w:pPr>
    </w:p>
    <w:p w14:paraId="011C3A8D" w14:textId="463E6E7E" w:rsidR="00450705" w:rsidRPr="00CA4F3B" w:rsidRDefault="00450705" w:rsidP="0052457F">
      <w:pPr>
        <w:keepNext/>
        <w:keepLines/>
        <w:numPr>
          <w:ilvl w:val="3"/>
          <w:numId w:val="2"/>
        </w:numPr>
        <w:jc w:val="both"/>
        <w:rPr>
          <w:rFonts w:ascii="Tahoma" w:hAnsi="Tahoma" w:cs="Tahoma"/>
          <w:bCs/>
        </w:rPr>
      </w:pPr>
      <w:r w:rsidRPr="00CA4F3B">
        <w:rPr>
          <w:rFonts w:ascii="Tahoma" w:hAnsi="Tahoma" w:cs="Tahoma"/>
        </w:rPr>
        <w:lastRenderedPageBreak/>
        <w:t xml:space="preserve">Tehnična sposobnost </w:t>
      </w:r>
      <w:r w:rsidRPr="00CA4F3B">
        <w:rPr>
          <w:rFonts w:ascii="Tahoma" w:hAnsi="Tahoma" w:cs="Tahoma"/>
          <w:bCs/>
        </w:rPr>
        <w:t>- REFERENCE</w:t>
      </w:r>
    </w:p>
    <w:p w14:paraId="3206C38D" w14:textId="2B388EF7" w:rsidR="00450705" w:rsidRPr="00CA4F3B" w:rsidRDefault="00450705" w:rsidP="0052457F">
      <w:pPr>
        <w:keepNext/>
        <w:keepLines/>
        <w:jc w:val="both"/>
        <w:rPr>
          <w:rFonts w:ascii="Tahoma" w:hAnsi="Tahoma" w:cs="Tahoma"/>
          <w:bCs/>
        </w:rPr>
      </w:pPr>
    </w:p>
    <w:p w14:paraId="031D0936" w14:textId="77777777" w:rsidR="00450705" w:rsidRPr="00CA4F3B" w:rsidRDefault="00450705" w:rsidP="0052457F">
      <w:pPr>
        <w:keepNext/>
        <w:keepLines/>
        <w:jc w:val="both"/>
        <w:rPr>
          <w:rFonts w:ascii="Tahoma" w:hAnsi="Tahoma" w:cs="Tahoma"/>
        </w:rPr>
      </w:pPr>
      <w:r w:rsidRPr="00CA4F3B">
        <w:rPr>
          <w:rFonts w:ascii="Tahoma" w:hAnsi="Tahoma" w:cs="Tahoma"/>
        </w:rPr>
        <w:t xml:space="preserve">Referenčna potrdila (reference) lahko potrdi izključno končni naročnik/investitor/plačnik referenčnega posla. Ponudnik, partner v primeru skupne ponudbe in/ali nominirani podizvajalec ne more biti hkrati tudi končni naročnik/investitor/plačnik referenčnega posla (izdajatelj reference); naročnik takšne reference ne bo priznal. Prav tako naročnik ne bo priznal reference ki jo bo ponudniku potrdil tretji gospodarski subjekt, katerega lastnik oziroma ustanovitelj oziroma družbenik je ponudnik in/ali je zakoniti zastopnik ponudnika (direktor, prokurist, </w:t>
      </w:r>
      <w:proofErr w:type="spellStart"/>
      <w:r w:rsidRPr="00CA4F3B">
        <w:rPr>
          <w:rFonts w:ascii="Tahoma" w:hAnsi="Tahoma" w:cs="Tahoma"/>
        </w:rPr>
        <w:t>ipd</w:t>
      </w:r>
      <w:proofErr w:type="spellEnd"/>
      <w:r w:rsidRPr="00CA4F3B">
        <w:rPr>
          <w:rFonts w:ascii="Tahoma" w:hAnsi="Tahoma" w:cs="Tahoma"/>
        </w:rPr>
        <w:t>) član poslovodstva tega tretjega gospodarskega subjekta (navedeno pomeni, da referenčnega potrdila ponudnik ne more potrditi sam sebi). Enako velja za partnerja v primeru skupne ponudbe oz. nominiranega podizvajalca.</w:t>
      </w:r>
    </w:p>
    <w:p w14:paraId="7B4A7923" w14:textId="4360D88E" w:rsidR="00450705" w:rsidRPr="00CA4F3B" w:rsidRDefault="00450705" w:rsidP="0052457F">
      <w:pPr>
        <w:keepNext/>
        <w:keepLines/>
        <w:jc w:val="both"/>
        <w:rPr>
          <w:rFonts w:ascii="Tahoma" w:hAnsi="Tahoma" w:cs="Tahoma"/>
          <w:bCs/>
        </w:rPr>
      </w:pPr>
    </w:p>
    <w:p w14:paraId="078E90A1" w14:textId="3568E06E" w:rsidR="00F540DE" w:rsidRPr="00CA4F3B" w:rsidRDefault="00F540DE" w:rsidP="0052457F">
      <w:pPr>
        <w:keepNext/>
        <w:keepLines/>
        <w:jc w:val="both"/>
        <w:rPr>
          <w:rFonts w:ascii="Tahoma" w:hAnsi="Tahoma" w:cs="Tahoma"/>
          <w:bCs/>
          <w:iCs/>
          <w:szCs w:val="22"/>
        </w:rPr>
      </w:pPr>
      <w:r w:rsidRPr="00CA4F3B">
        <w:rPr>
          <w:rFonts w:ascii="Tahoma" w:hAnsi="Tahoma" w:cs="Tahoma"/>
          <w:bCs/>
          <w:iCs/>
          <w:szCs w:val="22"/>
        </w:rPr>
        <w:t xml:space="preserve">Tehnično sposobnost – REFERENCE lahko ponudnik izpolni samostojno, kot skupina ponudnikov (partnerji) v primeru skupne ponudbe ali s podizvajalci (glede na dejavnosti, ki so predmet javnega naročila in jih bo v okviru ponudbe posamezni subjekt izvajal), </w:t>
      </w:r>
      <w:r w:rsidRPr="00CA4F3B">
        <w:rPr>
          <w:rFonts w:ascii="Tahoma" w:hAnsi="Tahoma" w:cs="Tahoma"/>
          <w:bCs/>
          <w:iCs/>
          <w:szCs w:val="22"/>
          <w:u w:val="single"/>
        </w:rPr>
        <w:t xml:space="preserve">vendar bo moral ta subjekt (s katerim se izkazuje pogoje oz. sposobnost) predmetne storitve javnega naročila, za katere bo predložil referenčna potrdila, tudi izvesti. </w:t>
      </w:r>
    </w:p>
    <w:p w14:paraId="18C010ED" w14:textId="77777777" w:rsidR="00F821F5" w:rsidRPr="00CA4F3B" w:rsidRDefault="00F821F5" w:rsidP="0052457F">
      <w:pPr>
        <w:keepNext/>
        <w:keepLines/>
        <w:jc w:val="both"/>
        <w:rPr>
          <w:rFonts w:ascii="Tahoma" w:hAnsi="Tahoma" w:cs="Tahoma"/>
          <w:bCs/>
          <w:iCs/>
          <w:szCs w:val="22"/>
        </w:rPr>
      </w:pPr>
    </w:p>
    <w:p w14:paraId="41067B50" w14:textId="77777777" w:rsidR="00F821F5" w:rsidRPr="00CA4F3B" w:rsidRDefault="00F821F5" w:rsidP="0052457F">
      <w:pPr>
        <w:keepNext/>
        <w:keepLines/>
        <w:jc w:val="both"/>
        <w:rPr>
          <w:rFonts w:ascii="Tahoma" w:hAnsi="Tahoma" w:cs="Tahoma"/>
        </w:rPr>
      </w:pPr>
      <w:r w:rsidRPr="00CA4F3B">
        <w:rPr>
          <w:rFonts w:ascii="Tahoma" w:hAnsi="Tahoma" w:cs="Tahoma"/>
        </w:rPr>
        <w:t xml:space="preserve">Naročnik bo kot ustrezna štel referenčna dokazila le tistih gospodarskih subjektov, ki so dejansko izvajali storitve, ki so navedene v referenčnem potrdilu in imeli sklenjeno pogodbo z naročnikom – izdajateljem reference ali so bili v pogodbi navedeni kot partnerji/podizvajalci, ki so storitve dejansko izvajali. </w:t>
      </w:r>
    </w:p>
    <w:p w14:paraId="51F9BB35" w14:textId="77777777" w:rsidR="00F821F5" w:rsidRPr="00CA4F3B" w:rsidRDefault="00F821F5" w:rsidP="0052457F">
      <w:pPr>
        <w:keepNext/>
        <w:keepLines/>
        <w:jc w:val="both"/>
        <w:rPr>
          <w:rFonts w:ascii="Tahoma" w:hAnsi="Tahoma" w:cs="Tahoma"/>
          <w:bCs/>
          <w:iCs/>
          <w:szCs w:val="22"/>
        </w:rPr>
      </w:pPr>
    </w:p>
    <w:p w14:paraId="0EA147E8" w14:textId="7210C85F" w:rsidR="00F540DE" w:rsidRPr="00CA4F3B" w:rsidRDefault="00F540DE" w:rsidP="0052457F">
      <w:pPr>
        <w:keepNext/>
        <w:keepLines/>
        <w:jc w:val="both"/>
        <w:rPr>
          <w:rFonts w:ascii="Tahoma" w:hAnsi="Tahoma" w:cs="Tahoma"/>
          <w:bCs/>
          <w:iCs/>
          <w:szCs w:val="22"/>
        </w:rPr>
      </w:pPr>
      <w:r w:rsidRPr="00CA4F3B">
        <w:rPr>
          <w:rFonts w:ascii="Tahoma" w:hAnsi="Tahoma" w:cs="Tahoma"/>
          <w:bCs/>
          <w:iCs/>
          <w:szCs w:val="22"/>
        </w:rPr>
        <w:t xml:space="preserve">Naročnik je pred sprejemom odločitve o izbiri ponudnika upravičen opraviti poizvedbe o navedenih referencah, kar zajema tudi vpogled v originalne pogodbene dokumente za navedene referenčne storitve. </w:t>
      </w:r>
      <w:r w:rsidR="00025E36" w:rsidRPr="00CA4F3B">
        <w:rPr>
          <w:rFonts w:ascii="Tahoma" w:hAnsi="Tahoma" w:cs="Tahoma"/>
          <w:bCs/>
          <w:iCs/>
          <w:szCs w:val="22"/>
        </w:rPr>
        <w:t>V kolikor</w:t>
      </w:r>
      <w:r w:rsidRPr="00CA4F3B">
        <w:rPr>
          <w:rFonts w:ascii="Tahoma" w:hAnsi="Tahoma" w:cs="Tahoma"/>
          <w:bCs/>
          <w:iCs/>
          <w:szCs w:val="22"/>
        </w:rPr>
        <w:t xml:space="preserve"> navedene reference ne izkazujejo resničnega stanja jih naročnik ne bo upošteval. </w:t>
      </w:r>
    </w:p>
    <w:p w14:paraId="615FE1BC" w14:textId="77777777" w:rsidR="0030655E" w:rsidRPr="00CA4F3B" w:rsidRDefault="0030655E" w:rsidP="0052457F">
      <w:pPr>
        <w:keepNext/>
        <w:keepLines/>
        <w:jc w:val="both"/>
        <w:rPr>
          <w:rFonts w:ascii="Tahoma" w:hAnsi="Tahoma" w:cs="Tahoma"/>
          <w:bCs/>
        </w:rPr>
      </w:pPr>
      <w:bookmarkStart w:id="28" w:name="_Hlk191633720"/>
    </w:p>
    <w:p w14:paraId="36922F85" w14:textId="338620B5" w:rsidR="00F41534" w:rsidRPr="00CA4F3B" w:rsidRDefault="00F41534" w:rsidP="0052457F">
      <w:pPr>
        <w:keepNext/>
        <w:keepLines/>
        <w:jc w:val="both"/>
        <w:rPr>
          <w:rFonts w:ascii="Tahoma" w:hAnsi="Tahoma" w:cs="Tahoma"/>
        </w:rPr>
      </w:pPr>
      <w:bookmarkStart w:id="29" w:name="_Hlk191561288"/>
      <w:r w:rsidRPr="00CA4F3B">
        <w:rPr>
          <w:rFonts w:ascii="Tahoma" w:hAnsi="Tahoma" w:cs="Tahoma"/>
        </w:rPr>
        <w:t xml:space="preserve">Gospodarski subjekt mora </w:t>
      </w:r>
      <w:r w:rsidR="008A335B" w:rsidRPr="00CA4F3B">
        <w:rPr>
          <w:rFonts w:ascii="Tahoma" w:hAnsi="Tahoma" w:cs="Tahoma"/>
        </w:rPr>
        <w:t xml:space="preserve">v ponudbi </w:t>
      </w:r>
      <w:r w:rsidRPr="00CA4F3B">
        <w:rPr>
          <w:rFonts w:ascii="Tahoma" w:hAnsi="Tahoma" w:cs="Tahoma"/>
        </w:rPr>
        <w:t>(za sklop za katerega oddaja ponudbo) za:</w:t>
      </w:r>
    </w:p>
    <w:bookmarkEnd w:id="28"/>
    <w:bookmarkEnd w:id="29"/>
    <w:p w14:paraId="58343956" w14:textId="77777777" w:rsidR="00375F98" w:rsidRPr="00CA4F3B" w:rsidRDefault="00375F98" w:rsidP="0052457F">
      <w:pPr>
        <w:keepNext/>
        <w:keepLines/>
        <w:jc w:val="both"/>
        <w:rPr>
          <w:rFonts w:ascii="Tahoma" w:hAnsi="Tahoma" w:cs="Tahoma"/>
        </w:rPr>
      </w:pPr>
    </w:p>
    <w:p w14:paraId="616621D5" w14:textId="14C49606" w:rsidR="00F41534" w:rsidRPr="00CA4F3B" w:rsidRDefault="00F41534" w:rsidP="0052457F">
      <w:pPr>
        <w:pStyle w:val="Odstavekseznama"/>
        <w:keepNext/>
        <w:keepLines/>
        <w:numPr>
          <w:ilvl w:val="0"/>
          <w:numId w:val="63"/>
        </w:numPr>
        <w:spacing w:after="60"/>
        <w:ind w:left="284" w:hanging="284"/>
        <w:jc w:val="both"/>
        <w:rPr>
          <w:rFonts w:ascii="Tahoma" w:hAnsi="Tahoma" w:cs="Tahoma"/>
        </w:rPr>
      </w:pPr>
      <w:r w:rsidRPr="00CA4F3B">
        <w:rPr>
          <w:rFonts w:ascii="Tahoma" w:hAnsi="Tahoma" w:cs="Tahoma"/>
          <w:b/>
        </w:rPr>
        <w:t>Sklop št. 1 ENLJ</w:t>
      </w:r>
      <w:r w:rsidRPr="00CA4F3B">
        <w:rPr>
          <w:rFonts w:ascii="Tahoma" w:hAnsi="Tahoma" w:cs="Tahoma"/>
        </w:rPr>
        <w:t xml:space="preserve"> predložiti naslednje reference s katerimi izkazuje, da je </w:t>
      </w:r>
      <w:r w:rsidRPr="00CA4F3B">
        <w:rPr>
          <w:rFonts w:ascii="Tahoma" w:hAnsi="Tahoma" w:cs="Tahoma"/>
          <w:u w:val="single"/>
        </w:rPr>
        <w:t>v zadnjih treh (3) letih, šteto od datuma, določenega za</w:t>
      </w:r>
      <w:r w:rsidR="008A335B" w:rsidRPr="00CA4F3B">
        <w:rPr>
          <w:rFonts w:ascii="Tahoma" w:hAnsi="Tahoma" w:cs="Tahoma"/>
          <w:u w:val="single"/>
        </w:rPr>
        <w:t xml:space="preserve"> predložitev </w:t>
      </w:r>
      <w:r w:rsidRPr="00CA4F3B">
        <w:rPr>
          <w:rFonts w:ascii="Tahoma" w:hAnsi="Tahoma" w:cs="Tahoma"/>
          <w:u w:val="single"/>
        </w:rPr>
        <w:t>ponudb</w:t>
      </w:r>
      <w:r w:rsidRPr="00CA4F3B">
        <w:rPr>
          <w:rFonts w:ascii="Tahoma" w:hAnsi="Tahoma" w:cs="Tahoma"/>
        </w:rPr>
        <w:t>, kvalitetno in v skladu s pogodbenimi določili uspešno izvajal naslednje vrste čiščenj:</w:t>
      </w:r>
    </w:p>
    <w:p w14:paraId="262CDAB9" w14:textId="2AEEB0C2" w:rsidR="00F41534" w:rsidRPr="00CA4F3B" w:rsidRDefault="00F41534" w:rsidP="0052457F">
      <w:pPr>
        <w:keepNext/>
        <w:keepLines/>
        <w:numPr>
          <w:ilvl w:val="0"/>
          <w:numId w:val="23"/>
        </w:numPr>
        <w:ind w:left="714" w:hanging="357"/>
        <w:jc w:val="both"/>
        <w:rPr>
          <w:rFonts w:ascii="Tahoma" w:hAnsi="Tahoma" w:cs="Tahoma"/>
        </w:rPr>
      </w:pPr>
      <w:r w:rsidRPr="00CA4F3B">
        <w:rPr>
          <w:rFonts w:ascii="Tahoma" w:hAnsi="Tahoma" w:cs="Tahoma"/>
        </w:rPr>
        <w:t>čiščenje pisarniških prostorov (pisarne, hodniki, sanitarije)</w:t>
      </w:r>
      <w:r w:rsidR="004D50D2" w:rsidRPr="00CA4F3B">
        <w:rPr>
          <w:rFonts w:ascii="Tahoma" w:hAnsi="Tahoma" w:cs="Tahoma"/>
        </w:rPr>
        <w:t xml:space="preserve"> </w:t>
      </w:r>
      <w:r w:rsidR="00025E36" w:rsidRPr="00CA4F3B">
        <w:rPr>
          <w:rFonts w:ascii="Tahoma" w:hAnsi="Tahoma" w:cs="Tahoma"/>
        </w:rPr>
        <w:t xml:space="preserve">v </w:t>
      </w:r>
      <w:r w:rsidR="004D50D2" w:rsidRPr="00CA4F3B">
        <w:rPr>
          <w:rFonts w:ascii="Tahoma" w:hAnsi="Tahoma" w:cs="Tahoma"/>
        </w:rPr>
        <w:t>površin</w:t>
      </w:r>
      <w:r w:rsidR="00025E36" w:rsidRPr="00CA4F3B">
        <w:rPr>
          <w:rFonts w:ascii="Tahoma" w:hAnsi="Tahoma" w:cs="Tahoma"/>
        </w:rPr>
        <w:t>i</w:t>
      </w:r>
      <w:r w:rsidR="004D50D2" w:rsidRPr="00CA4F3B">
        <w:rPr>
          <w:rFonts w:ascii="Tahoma" w:hAnsi="Tahoma" w:cs="Tahoma"/>
        </w:rPr>
        <w:t xml:space="preserve"> </w:t>
      </w:r>
      <w:r w:rsidRPr="00CA4F3B">
        <w:rPr>
          <w:rFonts w:ascii="Tahoma" w:hAnsi="Tahoma" w:cs="Tahoma"/>
        </w:rPr>
        <w:t xml:space="preserve">minimalno </w:t>
      </w:r>
      <w:r w:rsidR="00021007" w:rsidRPr="00CA4F3B">
        <w:rPr>
          <w:rFonts w:ascii="Tahoma" w:hAnsi="Tahoma" w:cs="Tahoma"/>
        </w:rPr>
        <w:t>3</w:t>
      </w:r>
      <w:r w:rsidRPr="00CA4F3B">
        <w:rPr>
          <w:rFonts w:ascii="Tahoma" w:hAnsi="Tahoma" w:cs="Tahoma"/>
        </w:rPr>
        <w:t>.000 m</w:t>
      </w:r>
      <w:r w:rsidRPr="00CA4F3B">
        <w:rPr>
          <w:rFonts w:ascii="Tahoma" w:hAnsi="Tahoma" w:cs="Tahoma"/>
          <w:vertAlign w:val="superscript"/>
        </w:rPr>
        <w:t>2</w:t>
      </w:r>
      <w:r w:rsidR="00021007" w:rsidRPr="00CA4F3B">
        <w:rPr>
          <w:rFonts w:ascii="Tahoma" w:hAnsi="Tahoma" w:cs="Tahoma"/>
        </w:rPr>
        <w:t>.</w:t>
      </w:r>
    </w:p>
    <w:p w14:paraId="41516B52" w14:textId="77777777" w:rsidR="00F41534" w:rsidRPr="00CA4F3B" w:rsidRDefault="00F41534" w:rsidP="0052457F">
      <w:pPr>
        <w:keepNext/>
        <w:keepLines/>
        <w:jc w:val="both"/>
        <w:rPr>
          <w:rFonts w:ascii="Tahoma" w:hAnsi="Tahoma" w:cs="Tahoma"/>
        </w:rPr>
      </w:pPr>
    </w:p>
    <w:p w14:paraId="4455E745" w14:textId="2DE86E0E" w:rsidR="0030655E" w:rsidRPr="00CA4F3B" w:rsidRDefault="0030655E" w:rsidP="0052457F">
      <w:pPr>
        <w:keepNext/>
        <w:keepLines/>
        <w:jc w:val="both"/>
        <w:rPr>
          <w:rFonts w:ascii="Tahoma" w:hAnsi="Tahoma" w:cs="Tahoma"/>
          <w:smallCaps/>
        </w:rPr>
      </w:pPr>
      <w:bookmarkStart w:id="30" w:name="_Hlk191531032"/>
      <w:r w:rsidRPr="00CA4F3B">
        <w:rPr>
          <w:rFonts w:ascii="Tahoma" w:hAnsi="Tahoma" w:cs="Tahoma"/>
        </w:rPr>
        <w:t>Gospodarski subjekt lahko izpolnjevanje navedenih referenčnih zahtev izkaže s predložitvijo enega ali največ treh različnih referenčnih potrdil, ki jih potrdijo različni naročniki (izdajatelji referenc).</w:t>
      </w:r>
    </w:p>
    <w:bookmarkEnd w:id="30"/>
    <w:p w14:paraId="67D212C1" w14:textId="27D508C7" w:rsidR="00F41534" w:rsidRPr="00CA4F3B" w:rsidRDefault="00F41534" w:rsidP="0052457F">
      <w:pPr>
        <w:keepNext/>
        <w:keepLines/>
        <w:jc w:val="both"/>
        <w:rPr>
          <w:rFonts w:ascii="Tahoma" w:hAnsi="Tahoma" w:cs="Tahoma"/>
        </w:rPr>
      </w:pPr>
    </w:p>
    <w:p w14:paraId="2B320A51" w14:textId="77777777" w:rsidR="00F44B73" w:rsidRPr="00CA4F3B" w:rsidRDefault="00F44B73" w:rsidP="0052457F">
      <w:pPr>
        <w:pStyle w:val="Odstavekseznama"/>
        <w:keepNext/>
        <w:keepLines/>
        <w:numPr>
          <w:ilvl w:val="0"/>
          <w:numId w:val="63"/>
        </w:numPr>
        <w:spacing w:after="60"/>
        <w:ind w:left="284" w:hanging="284"/>
        <w:jc w:val="both"/>
        <w:rPr>
          <w:rFonts w:ascii="Tahoma" w:hAnsi="Tahoma" w:cs="Tahoma"/>
        </w:rPr>
      </w:pPr>
      <w:r w:rsidRPr="00CA4F3B">
        <w:rPr>
          <w:rFonts w:ascii="Tahoma" w:hAnsi="Tahoma" w:cs="Tahoma"/>
          <w:b/>
        </w:rPr>
        <w:t>Sklop št. 2 ENLJ</w:t>
      </w:r>
      <w:r w:rsidRPr="00CA4F3B">
        <w:rPr>
          <w:rFonts w:ascii="Tahoma" w:hAnsi="Tahoma" w:cs="Tahoma"/>
        </w:rPr>
        <w:t xml:space="preserve"> predložiti naslednje reference s katerimi izkazuje, da je </w:t>
      </w:r>
      <w:r w:rsidRPr="00CA4F3B">
        <w:rPr>
          <w:rFonts w:ascii="Tahoma" w:hAnsi="Tahoma" w:cs="Tahoma"/>
          <w:u w:val="single"/>
        </w:rPr>
        <w:t>v zadnjih treh (3) letih, šteto od datuma, določenega za predložitev ponudb</w:t>
      </w:r>
      <w:r w:rsidRPr="00CA4F3B">
        <w:rPr>
          <w:rFonts w:ascii="Tahoma" w:hAnsi="Tahoma" w:cs="Tahoma"/>
        </w:rPr>
        <w:t>, kvalitetno in v skladu s pogodbenimi določili uspešno izvajal naslednje vrste čiščenj:</w:t>
      </w:r>
    </w:p>
    <w:p w14:paraId="39C29407" w14:textId="3BE970C2" w:rsidR="00F44B73" w:rsidRPr="00CA4F3B" w:rsidRDefault="00F44B73" w:rsidP="0052457F">
      <w:pPr>
        <w:keepNext/>
        <w:keepLines/>
        <w:numPr>
          <w:ilvl w:val="0"/>
          <w:numId w:val="23"/>
        </w:numPr>
        <w:ind w:left="714" w:hanging="357"/>
        <w:jc w:val="both"/>
        <w:rPr>
          <w:rFonts w:ascii="Tahoma" w:hAnsi="Tahoma" w:cs="Tahoma"/>
        </w:rPr>
      </w:pPr>
      <w:r w:rsidRPr="00CA4F3B">
        <w:rPr>
          <w:rFonts w:ascii="Tahoma" w:hAnsi="Tahoma" w:cs="Tahoma"/>
        </w:rPr>
        <w:t xml:space="preserve">čiščenje pisarniških prostorov (pisarne, hodniki, sanitarije) </w:t>
      </w:r>
      <w:r w:rsidR="00025E36" w:rsidRPr="00CA4F3B">
        <w:rPr>
          <w:rFonts w:ascii="Tahoma" w:hAnsi="Tahoma" w:cs="Tahoma"/>
        </w:rPr>
        <w:t xml:space="preserve">v </w:t>
      </w:r>
      <w:r w:rsidRPr="00CA4F3B">
        <w:rPr>
          <w:rFonts w:ascii="Tahoma" w:hAnsi="Tahoma" w:cs="Tahoma"/>
        </w:rPr>
        <w:t>površin</w:t>
      </w:r>
      <w:r w:rsidR="00025E36" w:rsidRPr="00CA4F3B">
        <w:rPr>
          <w:rFonts w:ascii="Tahoma" w:hAnsi="Tahoma" w:cs="Tahoma"/>
        </w:rPr>
        <w:t>i</w:t>
      </w:r>
      <w:r w:rsidRPr="00CA4F3B">
        <w:rPr>
          <w:rFonts w:ascii="Tahoma" w:hAnsi="Tahoma" w:cs="Tahoma"/>
        </w:rPr>
        <w:t xml:space="preserve"> minimalno 3.000 m</w:t>
      </w:r>
      <w:r w:rsidRPr="00CA4F3B">
        <w:rPr>
          <w:rFonts w:ascii="Tahoma" w:hAnsi="Tahoma" w:cs="Tahoma"/>
          <w:vertAlign w:val="superscript"/>
        </w:rPr>
        <w:t>2</w:t>
      </w:r>
      <w:r w:rsidRPr="00CA4F3B">
        <w:rPr>
          <w:rFonts w:ascii="Tahoma" w:hAnsi="Tahoma" w:cs="Tahoma"/>
        </w:rPr>
        <w:t>,</w:t>
      </w:r>
    </w:p>
    <w:p w14:paraId="78B598C5" w14:textId="6D4412EC" w:rsidR="00F44B73" w:rsidRPr="00CA4F3B" w:rsidRDefault="00F44B73" w:rsidP="0052457F">
      <w:pPr>
        <w:keepNext/>
        <w:keepLines/>
        <w:numPr>
          <w:ilvl w:val="0"/>
          <w:numId w:val="23"/>
        </w:numPr>
        <w:ind w:left="714" w:hanging="357"/>
        <w:jc w:val="both"/>
        <w:rPr>
          <w:rFonts w:ascii="Tahoma" w:hAnsi="Tahoma" w:cs="Tahoma"/>
        </w:rPr>
      </w:pPr>
      <w:r w:rsidRPr="00CA4F3B">
        <w:rPr>
          <w:rFonts w:ascii="Tahoma" w:hAnsi="Tahoma" w:cs="Tahoma"/>
        </w:rPr>
        <w:t xml:space="preserve">čiščenje poslovnih prostorov (skladišča/delavnice/trgovine) </w:t>
      </w:r>
      <w:r w:rsidR="00025E36" w:rsidRPr="00CA4F3B">
        <w:rPr>
          <w:rFonts w:ascii="Tahoma" w:hAnsi="Tahoma" w:cs="Tahoma"/>
        </w:rPr>
        <w:t xml:space="preserve">v </w:t>
      </w:r>
      <w:r w:rsidRPr="00CA4F3B">
        <w:rPr>
          <w:rFonts w:ascii="Tahoma" w:hAnsi="Tahoma" w:cs="Tahoma"/>
        </w:rPr>
        <w:t>povr</w:t>
      </w:r>
      <w:r w:rsidR="00025E36" w:rsidRPr="00CA4F3B">
        <w:rPr>
          <w:rFonts w:ascii="Tahoma" w:hAnsi="Tahoma" w:cs="Tahoma"/>
        </w:rPr>
        <w:t>šini</w:t>
      </w:r>
      <w:r w:rsidRPr="00CA4F3B">
        <w:rPr>
          <w:rFonts w:ascii="Tahoma" w:hAnsi="Tahoma" w:cs="Tahoma"/>
        </w:rPr>
        <w:t xml:space="preserve"> minimalno 1.000 m</w:t>
      </w:r>
      <w:r w:rsidRPr="00CA4F3B">
        <w:rPr>
          <w:rFonts w:ascii="Tahoma" w:hAnsi="Tahoma" w:cs="Tahoma"/>
          <w:vertAlign w:val="superscript"/>
        </w:rPr>
        <w:t>2</w:t>
      </w:r>
      <w:r w:rsidR="005C5059" w:rsidRPr="00CA4F3B">
        <w:rPr>
          <w:rFonts w:ascii="Tahoma" w:hAnsi="Tahoma" w:cs="Tahoma"/>
        </w:rPr>
        <w:t>.</w:t>
      </w:r>
    </w:p>
    <w:p w14:paraId="09BC7998" w14:textId="77777777" w:rsidR="00F44B73" w:rsidRPr="00CA4F3B" w:rsidRDefault="00F44B73" w:rsidP="0052457F">
      <w:pPr>
        <w:keepNext/>
        <w:keepLines/>
        <w:jc w:val="both"/>
        <w:rPr>
          <w:rFonts w:ascii="Tahoma" w:hAnsi="Tahoma" w:cs="Tahoma"/>
        </w:rPr>
      </w:pPr>
    </w:p>
    <w:p w14:paraId="1E915FBD" w14:textId="77777777" w:rsidR="00F44B73" w:rsidRPr="00CA4F3B" w:rsidRDefault="00F44B73" w:rsidP="0052457F">
      <w:pPr>
        <w:keepNext/>
        <w:keepLines/>
        <w:jc w:val="both"/>
        <w:rPr>
          <w:rFonts w:ascii="Tahoma" w:hAnsi="Tahoma" w:cs="Tahoma"/>
        </w:rPr>
      </w:pPr>
      <w:r w:rsidRPr="00CA4F3B">
        <w:rPr>
          <w:rFonts w:ascii="Tahoma" w:hAnsi="Tahoma" w:cs="Tahoma"/>
        </w:rPr>
        <w:t>Gospodarski subjekt lahko izpolnjevanje navedenih referenčnih zahtev izkaže s predložitvijo enega ali največ treh različnih referenčnih potrdil, ki jih potrdijo različni naročniki (izdajatelji referenc).</w:t>
      </w:r>
    </w:p>
    <w:p w14:paraId="64FBD57C" w14:textId="77777777" w:rsidR="005C5059" w:rsidRPr="00CA4F3B" w:rsidRDefault="005C5059" w:rsidP="0052457F">
      <w:pPr>
        <w:keepNext/>
        <w:keepLines/>
        <w:jc w:val="both"/>
        <w:rPr>
          <w:rFonts w:ascii="Tahoma" w:hAnsi="Tahoma" w:cs="Tahoma"/>
        </w:rPr>
      </w:pPr>
    </w:p>
    <w:p w14:paraId="3C78B8D6" w14:textId="7565FF6B" w:rsidR="004D50D2" w:rsidRPr="00CA4F3B" w:rsidRDefault="004D50D2" w:rsidP="0052457F">
      <w:pPr>
        <w:pStyle w:val="Odstavekseznama"/>
        <w:keepNext/>
        <w:keepLines/>
        <w:numPr>
          <w:ilvl w:val="0"/>
          <w:numId w:val="63"/>
        </w:numPr>
        <w:spacing w:after="60"/>
        <w:ind w:left="284" w:hanging="284"/>
        <w:jc w:val="both"/>
        <w:rPr>
          <w:rFonts w:ascii="Tahoma" w:hAnsi="Tahoma" w:cs="Tahoma"/>
        </w:rPr>
      </w:pPr>
      <w:r w:rsidRPr="00CA4F3B">
        <w:rPr>
          <w:rFonts w:ascii="Tahoma" w:hAnsi="Tahoma" w:cs="Tahoma"/>
          <w:b/>
        </w:rPr>
        <w:t>Sklop št. 3 ENLJ</w:t>
      </w:r>
      <w:r w:rsidRPr="00CA4F3B">
        <w:rPr>
          <w:rFonts w:ascii="Tahoma" w:hAnsi="Tahoma" w:cs="Tahoma"/>
        </w:rPr>
        <w:t xml:space="preserve"> predložiti naslednje reference s katerimi izkazuje, da je </w:t>
      </w:r>
      <w:r w:rsidRPr="00CA4F3B">
        <w:rPr>
          <w:rFonts w:ascii="Tahoma" w:hAnsi="Tahoma" w:cs="Tahoma"/>
          <w:u w:val="single"/>
        </w:rPr>
        <w:t>v zadnjih treh (3)</w:t>
      </w:r>
      <w:r w:rsidR="00823F5B" w:rsidRPr="00CA4F3B">
        <w:rPr>
          <w:rFonts w:ascii="Tahoma" w:hAnsi="Tahoma" w:cs="Tahoma"/>
          <w:u w:val="single"/>
        </w:rPr>
        <w:t xml:space="preserve"> </w:t>
      </w:r>
      <w:r w:rsidRPr="00CA4F3B">
        <w:rPr>
          <w:rFonts w:ascii="Tahoma" w:hAnsi="Tahoma" w:cs="Tahoma"/>
          <w:u w:val="single"/>
        </w:rPr>
        <w:t>letih, šteto od datuma, določenega za predložitev ponudb</w:t>
      </w:r>
      <w:r w:rsidRPr="00CA4F3B">
        <w:rPr>
          <w:rFonts w:ascii="Tahoma" w:hAnsi="Tahoma" w:cs="Tahoma"/>
        </w:rPr>
        <w:t>, kvalitetno in v skladu s pogodbenimi določili uspešno izvajal naslednje vrste čiščenj:</w:t>
      </w:r>
    </w:p>
    <w:p w14:paraId="7E57D077" w14:textId="7D916FBF" w:rsidR="004D50D2" w:rsidRPr="00CA4F3B" w:rsidRDefault="004D50D2" w:rsidP="0052457F">
      <w:pPr>
        <w:keepNext/>
        <w:keepLines/>
        <w:numPr>
          <w:ilvl w:val="0"/>
          <w:numId w:val="23"/>
        </w:numPr>
        <w:ind w:left="714" w:hanging="357"/>
        <w:jc w:val="both"/>
        <w:rPr>
          <w:rFonts w:ascii="Tahoma" w:hAnsi="Tahoma" w:cs="Tahoma"/>
        </w:rPr>
      </w:pPr>
      <w:r w:rsidRPr="00CA4F3B">
        <w:rPr>
          <w:rFonts w:ascii="Tahoma" w:hAnsi="Tahoma" w:cs="Tahoma"/>
        </w:rPr>
        <w:t>čiščenje pisarniških prostorov (pisarne, hodniki, sanitarije)</w:t>
      </w:r>
      <w:r w:rsidR="00025E36" w:rsidRPr="00CA4F3B">
        <w:rPr>
          <w:rFonts w:ascii="Tahoma" w:hAnsi="Tahoma" w:cs="Tahoma"/>
        </w:rPr>
        <w:t xml:space="preserve"> v</w:t>
      </w:r>
      <w:r w:rsidRPr="00CA4F3B">
        <w:rPr>
          <w:rFonts w:ascii="Tahoma" w:hAnsi="Tahoma" w:cs="Tahoma"/>
        </w:rPr>
        <w:t xml:space="preserve"> površin</w:t>
      </w:r>
      <w:r w:rsidR="00025E36" w:rsidRPr="00CA4F3B">
        <w:rPr>
          <w:rFonts w:ascii="Tahoma" w:hAnsi="Tahoma" w:cs="Tahoma"/>
        </w:rPr>
        <w:t>i</w:t>
      </w:r>
      <w:r w:rsidRPr="00CA4F3B">
        <w:rPr>
          <w:rFonts w:ascii="Tahoma" w:hAnsi="Tahoma" w:cs="Tahoma"/>
        </w:rPr>
        <w:t xml:space="preserve"> minimalno </w:t>
      </w:r>
      <w:r w:rsidR="0005450C" w:rsidRPr="00CA4F3B">
        <w:rPr>
          <w:rFonts w:ascii="Tahoma" w:hAnsi="Tahoma" w:cs="Tahoma"/>
        </w:rPr>
        <w:t>1</w:t>
      </w:r>
      <w:r w:rsidRPr="00CA4F3B">
        <w:rPr>
          <w:rFonts w:ascii="Tahoma" w:hAnsi="Tahoma" w:cs="Tahoma"/>
        </w:rPr>
        <w:t>.000 m</w:t>
      </w:r>
      <w:r w:rsidRPr="00CA4F3B">
        <w:rPr>
          <w:rFonts w:ascii="Tahoma" w:hAnsi="Tahoma" w:cs="Tahoma"/>
          <w:vertAlign w:val="superscript"/>
        </w:rPr>
        <w:t>2</w:t>
      </w:r>
      <w:r w:rsidRPr="00CA4F3B">
        <w:rPr>
          <w:rFonts w:ascii="Tahoma" w:hAnsi="Tahoma" w:cs="Tahoma"/>
        </w:rPr>
        <w:t>,</w:t>
      </w:r>
    </w:p>
    <w:p w14:paraId="09E5668F" w14:textId="26334F20" w:rsidR="004D50D2" w:rsidRPr="00CA4F3B" w:rsidRDefault="004D50D2" w:rsidP="0052457F">
      <w:pPr>
        <w:keepNext/>
        <w:keepLines/>
        <w:numPr>
          <w:ilvl w:val="0"/>
          <w:numId w:val="23"/>
        </w:numPr>
        <w:ind w:left="714" w:hanging="357"/>
        <w:jc w:val="both"/>
        <w:rPr>
          <w:rFonts w:ascii="Tahoma" w:hAnsi="Tahoma" w:cs="Tahoma"/>
        </w:rPr>
      </w:pPr>
      <w:r w:rsidRPr="00CA4F3B">
        <w:rPr>
          <w:rFonts w:ascii="Tahoma" w:hAnsi="Tahoma" w:cs="Tahoma"/>
        </w:rPr>
        <w:t>čiščenje poslovnih prostorov (skladišča/delavnice/trgovine)</w:t>
      </w:r>
      <w:r w:rsidR="00025E36" w:rsidRPr="00CA4F3B">
        <w:rPr>
          <w:rFonts w:ascii="Tahoma" w:hAnsi="Tahoma" w:cs="Tahoma"/>
        </w:rPr>
        <w:t xml:space="preserve"> v</w:t>
      </w:r>
      <w:r w:rsidRPr="00CA4F3B">
        <w:rPr>
          <w:rFonts w:ascii="Tahoma" w:hAnsi="Tahoma" w:cs="Tahoma"/>
        </w:rPr>
        <w:t xml:space="preserve"> površin</w:t>
      </w:r>
      <w:r w:rsidR="00025E36" w:rsidRPr="00CA4F3B">
        <w:rPr>
          <w:rFonts w:ascii="Tahoma" w:hAnsi="Tahoma" w:cs="Tahoma"/>
        </w:rPr>
        <w:t>i</w:t>
      </w:r>
      <w:r w:rsidRPr="00CA4F3B">
        <w:rPr>
          <w:rFonts w:ascii="Tahoma" w:hAnsi="Tahoma" w:cs="Tahoma"/>
        </w:rPr>
        <w:t xml:space="preserve"> minimalno </w:t>
      </w:r>
      <w:r w:rsidR="00D203F1" w:rsidRPr="00CA4F3B">
        <w:rPr>
          <w:rFonts w:ascii="Tahoma" w:hAnsi="Tahoma" w:cs="Tahoma"/>
        </w:rPr>
        <w:t>2</w:t>
      </w:r>
      <w:r w:rsidRPr="00CA4F3B">
        <w:rPr>
          <w:rFonts w:ascii="Tahoma" w:hAnsi="Tahoma" w:cs="Tahoma"/>
        </w:rPr>
        <w:t>.000 m</w:t>
      </w:r>
      <w:r w:rsidRPr="00CA4F3B">
        <w:rPr>
          <w:rFonts w:ascii="Tahoma" w:hAnsi="Tahoma" w:cs="Tahoma"/>
          <w:vertAlign w:val="superscript"/>
        </w:rPr>
        <w:t>2</w:t>
      </w:r>
      <w:r w:rsidRPr="00CA4F3B">
        <w:rPr>
          <w:rFonts w:ascii="Tahoma" w:hAnsi="Tahoma" w:cs="Tahoma"/>
        </w:rPr>
        <w:t>.</w:t>
      </w:r>
    </w:p>
    <w:p w14:paraId="1A4A5685" w14:textId="77777777" w:rsidR="00021007" w:rsidRPr="00CA4F3B" w:rsidRDefault="00021007" w:rsidP="0052457F">
      <w:pPr>
        <w:keepNext/>
        <w:keepLines/>
        <w:jc w:val="both"/>
        <w:rPr>
          <w:rFonts w:ascii="Tahoma" w:hAnsi="Tahoma" w:cs="Tahoma"/>
        </w:rPr>
      </w:pPr>
    </w:p>
    <w:p w14:paraId="07DBECA3" w14:textId="77777777" w:rsidR="00375F98" w:rsidRPr="00CA4F3B" w:rsidRDefault="00375F98" w:rsidP="0052457F">
      <w:pPr>
        <w:keepNext/>
        <w:keepLines/>
        <w:jc w:val="both"/>
        <w:rPr>
          <w:rFonts w:ascii="Tahoma" w:hAnsi="Tahoma" w:cs="Tahoma"/>
          <w:smallCaps/>
        </w:rPr>
      </w:pPr>
      <w:r w:rsidRPr="00CA4F3B">
        <w:rPr>
          <w:rFonts w:ascii="Tahoma" w:hAnsi="Tahoma" w:cs="Tahoma"/>
        </w:rPr>
        <w:t>Gospodarski subjekt lahko izpolnjevanje navedenih referenčnih zahtev izkaže s predložitvijo enega ali največ treh različnih referenčnih potrdil, ki jih potrdijo različni naročniki (izdajatelji referenc).</w:t>
      </w:r>
    </w:p>
    <w:p w14:paraId="18FAE824" w14:textId="6CA85ED4" w:rsidR="00375F98" w:rsidRPr="00CA4F3B" w:rsidRDefault="00375F98" w:rsidP="0052457F">
      <w:pPr>
        <w:keepNext/>
        <w:keepLines/>
        <w:jc w:val="both"/>
        <w:rPr>
          <w:rFonts w:ascii="Tahoma" w:hAnsi="Tahoma" w:cs="Tahoma"/>
        </w:rPr>
      </w:pPr>
    </w:p>
    <w:p w14:paraId="2597661E" w14:textId="7BE401C9" w:rsidR="00375F98" w:rsidRPr="00CA4F3B" w:rsidRDefault="00375F98" w:rsidP="0052457F">
      <w:pPr>
        <w:pStyle w:val="Odstavekseznama"/>
        <w:keepNext/>
        <w:keepLines/>
        <w:numPr>
          <w:ilvl w:val="0"/>
          <w:numId w:val="63"/>
        </w:numPr>
        <w:spacing w:after="60"/>
        <w:ind w:left="284" w:hanging="284"/>
        <w:jc w:val="both"/>
        <w:rPr>
          <w:rFonts w:ascii="Tahoma" w:hAnsi="Tahoma" w:cs="Tahoma"/>
        </w:rPr>
      </w:pPr>
      <w:r w:rsidRPr="00CA4F3B">
        <w:rPr>
          <w:rFonts w:ascii="Tahoma" w:hAnsi="Tahoma" w:cs="Tahoma"/>
          <w:b/>
        </w:rPr>
        <w:t>Sklop št. 4 ENLJ</w:t>
      </w:r>
      <w:r w:rsidRPr="00CA4F3B">
        <w:rPr>
          <w:rFonts w:ascii="Tahoma" w:hAnsi="Tahoma" w:cs="Tahoma"/>
        </w:rPr>
        <w:t xml:space="preserve"> predložiti naslednje reference s katerimi izkazuje, da je </w:t>
      </w:r>
      <w:r w:rsidRPr="00CA4F3B">
        <w:rPr>
          <w:rFonts w:ascii="Tahoma" w:hAnsi="Tahoma" w:cs="Tahoma"/>
          <w:u w:val="single"/>
        </w:rPr>
        <w:t>v zadnjih treh (3) letih, šteto od datuma, določenega za predložitev ponudb</w:t>
      </w:r>
      <w:r w:rsidRPr="00CA4F3B">
        <w:rPr>
          <w:rFonts w:ascii="Tahoma" w:hAnsi="Tahoma" w:cs="Tahoma"/>
        </w:rPr>
        <w:t>, kvalitetno in v skladu s pogodbenimi določili uspešno izvajal naslednje vrste čiščenj:</w:t>
      </w:r>
    </w:p>
    <w:p w14:paraId="3C354D43" w14:textId="0F8C531B" w:rsidR="00375F98" w:rsidRPr="00CA4F3B" w:rsidRDefault="00375F98" w:rsidP="0052457F">
      <w:pPr>
        <w:keepNext/>
        <w:keepLines/>
        <w:numPr>
          <w:ilvl w:val="0"/>
          <w:numId w:val="23"/>
        </w:numPr>
        <w:ind w:left="714" w:hanging="357"/>
        <w:jc w:val="both"/>
        <w:rPr>
          <w:rFonts w:ascii="Tahoma" w:hAnsi="Tahoma" w:cs="Tahoma"/>
        </w:rPr>
      </w:pPr>
      <w:r w:rsidRPr="00CA4F3B">
        <w:rPr>
          <w:rFonts w:ascii="Tahoma" w:hAnsi="Tahoma" w:cs="Tahoma"/>
        </w:rPr>
        <w:lastRenderedPageBreak/>
        <w:t xml:space="preserve">čiščenje pisarniških prostorov (pisarne, hodniki, sanitarije) </w:t>
      </w:r>
      <w:r w:rsidR="00025E36" w:rsidRPr="00CA4F3B">
        <w:rPr>
          <w:rFonts w:ascii="Tahoma" w:hAnsi="Tahoma" w:cs="Tahoma"/>
        </w:rPr>
        <w:t xml:space="preserve">v </w:t>
      </w:r>
      <w:r w:rsidRPr="00CA4F3B">
        <w:rPr>
          <w:rFonts w:ascii="Tahoma" w:hAnsi="Tahoma" w:cs="Tahoma"/>
        </w:rPr>
        <w:t>površin</w:t>
      </w:r>
      <w:r w:rsidR="00025E36" w:rsidRPr="00CA4F3B">
        <w:rPr>
          <w:rFonts w:ascii="Tahoma" w:hAnsi="Tahoma" w:cs="Tahoma"/>
        </w:rPr>
        <w:t>i</w:t>
      </w:r>
      <w:r w:rsidRPr="00CA4F3B">
        <w:rPr>
          <w:rFonts w:ascii="Tahoma" w:hAnsi="Tahoma" w:cs="Tahoma"/>
        </w:rPr>
        <w:t xml:space="preserve"> minimalno </w:t>
      </w:r>
      <w:r w:rsidR="00F44B73" w:rsidRPr="00CA4F3B">
        <w:rPr>
          <w:rFonts w:ascii="Tahoma" w:hAnsi="Tahoma" w:cs="Tahoma"/>
        </w:rPr>
        <w:t>2</w:t>
      </w:r>
      <w:r w:rsidRPr="00CA4F3B">
        <w:rPr>
          <w:rFonts w:ascii="Tahoma" w:hAnsi="Tahoma" w:cs="Tahoma"/>
        </w:rPr>
        <w:t>.000 m</w:t>
      </w:r>
      <w:r w:rsidRPr="00CA4F3B">
        <w:rPr>
          <w:rFonts w:ascii="Tahoma" w:hAnsi="Tahoma" w:cs="Tahoma"/>
          <w:vertAlign w:val="superscript"/>
        </w:rPr>
        <w:t>2</w:t>
      </w:r>
      <w:r w:rsidRPr="00CA4F3B">
        <w:rPr>
          <w:rFonts w:ascii="Tahoma" w:hAnsi="Tahoma" w:cs="Tahoma"/>
        </w:rPr>
        <w:t>,</w:t>
      </w:r>
    </w:p>
    <w:p w14:paraId="63E1DE4D" w14:textId="6546E78A" w:rsidR="00375F98" w:rsidRPr="00CA4F3B" w:rsidRDefault="00375F98" w:rsidP="0052457F">
      <w:pPr>
        <w:keepNext/>
        <w:keepLines/>
        <w:numPr>
          <w:ilvl w:val="0"/>
          <w:numId w:val="23"/>
        </w:numPr>
        <w:ind w:left="714" w:hanging="357"/>
        <w:jc w:val="both"/>
        <w:rPr>
          <w:rFonts w:ascii="Tahoma" w:hAnsi="Tahoma" w:cs="Tahoma"/>
        </w:rPr>
      </w:pPr>
      <w:r w:rsidRPr="00CA4F3B">
        <w:rPr>
          <w:rFonts w:ascii="Tahoma" w:hAnsi="Tahoma" w:cs="Tahoma"/>
        </w:rPr>
        <w:t xml:space="preserve">čiščenje poslovnih prostorov (skladišča/delavnice/trgovine) </w:t>
      </w:r>
      <w:r w:rsidR="00025E36" w:rsidRPr="00CA4F3B">
        <w:rPr>
          <w:rFonts w:ascii="Tahoma" w:hAnsi="Tahoma" w:cs="Tahoma"/>
        </w:rPr>
        <w:t xml:space="preserve">v </w:t>
      </w:r>
      <w:r w:rsidRPr="00CA4F3B">
        <w:rPr>
          <w:rFonts w:ascii="Tahoma" w:hAnsi="Tahoma" w:cs="Tahoma"/>
        </w:rPr>
        <w:t>površin</w:t>
      </w:r>
      <w:r w:rsidR="00025E36" w:rsidRPr="00CA4F3B">
        <w:rPr>
          <w:rFonts w:ascii="Tahoma" w:hAnsi="Tahoma" w:cs="Tahoma"/>
        </w:rPr>
        <w:t>i</w:t>
      </w:r>
      <w:r w:rsidRPr="00CA4F3B">
        <w:rPr>
          <w:rFonts w:ascii="Tahoma" w:hAnsi="Tahoma" w:cs="Tahoma"/>
        </w:rPr>
        <w:t xml:space="preserve"> minimalno </w:t>
      </w:r>
      <w:r w:rsidR="00F44B73" w:rsidRPr="00CA4F3B">
        <w:rPr>
          <w:rFonts w:ascii="Tahoma" w:hAnsi="Tahoma" w:cs="Tahoma"/>
        </w:rPr>
        <w:t>1</w:t>
      </w:r>
      <w:r w:rsidRPr="00CA4F3B">
        <w:rPr>
          <w:rFonts w:ascii="Tahoma" w:hAnsi="Tahoma" w:cs="Tahoma"/>
        </w:rPr>
        <w:t>.000 m</w:t>
      </w:r>
      <w:r w:rsidRPr="00CA4F3B">
        <w:rPr>
          <w:rFonts w:ascii="Tahoma" w:hAnsi="Tahoma" w:cs="Tahoma"/>
          <w:vertAlign w:val="superscript"/>
        </w:rPr>
        <w:t>2</w:t>
      </w:r>
      <w:r w:rsidRPr="00CA4F3B">
        <w:rPr>
          <w:rFonts w:ascii="Tahoma" w:hAnsi="Tahoma" w:cs="Tahoma"/>
        </w:rPr>
        <w:t>.</w:t>
      </w:r>
    </w:p>
    <w:p w14:paraId="6B1A1D71" w14:textId="77777777" w:rsidR="00375F98" w:rsidRPr="00CA4F3B" w:rsidRDefault="00375F98" w:rsidP="0052457F">
      <w:pPr>
        <w:keepNext/>
        <w:keepLines/>
        <w:jc w:val="both"/>
        <w:rPr>
          <w:rFonts w:ascii="Tahoma" w:hAnsi="Tahoma" w:cs="Tahoma"/>
        </w:rPr>
      </w:pPr>
    </w:p>
    <w:p w14:paraId="63E86059" w14:textId="77777777" w:rsidR="00375F98" w:rsidRPr="00CA4F3B" w:rsidRDefault="00375F98" w:rsidP="0052457F">
      <w:pPr>
        <w:keepNext/>
        <w:keepLines/>
        <w:jc w:val="both"/>
        <w:rPr>
          <w:rFonts w:ascii="Tahoma" w:hAnsi="Tahoma" w:cs="Tahoma"/>
          <w:smallCaps/>
        </w:rPr>
      </w:pPr>
      <w:r w:rsidRPr="00CA4F3B">
        <w:rPr>
          <w:rFonts w:ascii="Tahoma" w:hAnsi="Tahoma" w:cs="Tahoma"/>
        </w:rPr>
        <w:t>Gospodarski subjekt lahko izpolnjevanje navedenih referenčnih zahtev izkaže s predložitvijo enega ali največ treh različnih referenčnih potrdil, ki jih potrdijo različni naročniki (izdajatelji referenc).</w:t>
      </w:r>
    </w:p>
    <w:p w14:paraId="7217B994" w14:textId="13375509" w:rsidR="00375F98" w:rsidRPr="00CA4F3B" w:rsidRDefault="00375F98" w:rsidP="0052457F">
      <w:pPr>
        <w:keepNext/>
        <w:keepLines/>
        <w:jc w:val="both"/>
        <w:rPr>
          <w:rFonts w:ascii="Tahoma" w:hAnsi="Tahoma" w:cs="Tahoma"/>
        </w:rPr>
      </w:pPr>
    </w:p>
    <w:p w14:paraId="44790B5E" w14:textId="47A3B8CF" w:rsidR="00375F98" w:rsidRPr="00CA4F3B" w:rsidRDefault="00375F98" w:rsidP="0052457F">
      <w:pPr>
        <w:pStyle w:val="Odstavekseznama"/>
        <w:keepNext/>
        <w:keepLines/>
        <w:numPr>
          <w:ilvl w:val="0"/>
          <w:numId w:val="63"/>
        </w:numPr>
        <w:spacing w:after="60"/>
        <w:ind w:left="284" w:hanging="284"/>
        <w:jc w:val="both"/>
        <w:rPr>
          <w:rFonts w:ascii="Tahoma" w:hAnsi="Tahoma" w:cs="Tahoma"/>
        </w:rPr>
      </w:pPr>
      <w:bookmarkStart w:id="31" w:name="_Hlk191897659"/>
      <w:r w:rsidRPr="00CA4F3B">
        <w:rPr>
          <w:rFonts w:ascii="Tahoma" w:hAnsi="Tahoma" w:cs="Tahoma"/>
          <w:b/>
        </w:rPr>
        <w:t>Sklop št. 5 ENLJ</w:t>
      </w:r>
      <w:r w:rsidRPr="00CA4F3B">
        <w:rPr>
          <w:rFonts w:ascii="Tahoma" w:hAnsi="Tahoma" w:cs="Tahoma"/>
        </w:rPr>
        <w:t xml:space="preserve"> predložiti naslednje reference s katerimi izkazuje, da je </w:t>
      </w:r>
      <w:r w:rsidRPr="00CA4F3B">
        <w:rPr>
          <w:rFonts w:ascii="Tahoma" w:hAnsi="Tahoma" w:cs="Tahoma"/>
          <w:u w:val="single"/>
        </w:rPr>
        <w:t>v zadnjih treh (3) letih, šteto od datuma, določenega za predložitev ponudb</w:t>
      </w:r>
      <w:r w:rsidRPr="00CA4F3B">
        <w:rPr>
          <w:rFonts w:ascii="Tahoma" w:hAnsi="Tahoma" w:cs="Tahoma"/>
        </w:rPr>
        <w:t xml:space="preserve">, </w:t>
      </w:r>
      <w:r w:rsidR="00231DB0" w:rsidRPr="00CA4F3B">
        <w:rPr>
          <w:rFonts w:ascii="Tahoma" w:hAnsi="Tahoma" w:cs="Tahoma"/>
        </w:rPr>
        <w:t xml:space="preserve">v največ dvanajst (12) mesečnem obdobju, </w:t>
      </w:r>
      <w:r w:rsidRPr="00CA4F3B">
        <w:rPr>
          <w:rFonts w:ascii="Tahoma" w:hAnsi="Tahoma" w:cs="Tahoma"/>
        </w:rPr>
        <w:t>kvalitetno in v skladu s pogodbenimi določili uspešno izvajal naslednje vrste čiščenj:</w:t>
      </w:r>
    </w:p>
    <w:p w14:paraId="72B5F308" w14:textId="48007C60" w:rsidR="00375F98" w:rsidRPr="00CA4F3B" w:rsidRDefault="00375F98" w:rsidP="0052457F">
      <w:pPr>
        <w:keepNext/>
        <w:keepLines/>
        <w:numPr>
          <w:ilvl w:val="0"/>
          <w:numId w:val="23"/>
        </w:numPr>
        <w:ind w:left="714" w:hanging="357"/>
        <w:jc w:val="both"/>
        <w:rPr>
          <w:rFonts w:ascii="Tahoma" w:hAnsi="Tahoma" w:cs="Tahoma"/>
        </w:rPr>
      </w:pPr>
      <w:r w:rsidRPr="00CA4F3B">
        <w:rPr>
          <w:rFonts w:ascii="Tahoma" w:hAnsi="Tahoma" w:cs="Tahoma"/>
        </w:rPr>
        <w:t xml:space="preserve">čiščenje </w:t>
      </w:r>
      <w:r w:rsidR="001E30F1" w:rsidRPr="00CA4F3B">
        <w:rPr>
          <w:rFonts w:ascii="Tahoma" w:hAnsi="Tahoma" w:cs="Tahoma"/>
        </w:rPr>
        <w:t>delavnic in delovnih obratov v Ex območjih</w:t>
      </w:r>
      <w:r w:rsidR="007C2FFE" w:rsidRPr="00CA4F3B">
        <w:rPr>
          <w:rFonts w:ascii="Tahoma" w:hAnsi="Tahoma" w:cs="Tahoma"/>
        </w:rPr>
        <w:t>/prostorih</w:t>
      </w:r>
      <w:r w:rsidR="001E30F1" w:rsidRPr="00CA4F3B">
        <w:rPr>
          <w:rFonts w:ascii="Tahoma" w:hAnsi="Tahoma" w:cs="Tahoma"/>
        </w:rPr>
        <w:t xml:space="preserve">, ki zajema tudi čiščenje strojev in naprav </w:t>
      </w:r>
      <w:r w:rsidRPr="00CA4F3B">
        <w:rPr>
          <w:rFonts w:ascii="Tahoma" w:hAnsi="Tahoma" w:cs="Tahoma"/>
        </w:rPr>
        <w:t xml:space="preserve"> (</w:t>
      </w:r>
      <w:r w:rsidR="001A1AA2" w:rsidRPr="00CA4F3B">
        <w:rPr>
          <w:rFonts w:ascii="Tahoma" w:hAnsi="Tahoma" w:cs="Tahoma"/>
        </w:rPr>
        <w:t xml:space="preserve">čiščenje pepela in nesnage v ozkih ter zaprtih prostorih, </w:t>
      </w:r>
      <w:r w:rsidR="001E30F1" w:rsidRPr="00CA4F3B">
        <w:rPr>
          <w:rFonts w:ascii="Tahoma" w:hAnsi="Tahoma" w:cs="Tahoma"/>
        </w:rPr>
        <w:t xml:space="preserve">čiščenje odpadkov v delovnih obratih, čiščenje strojnih </w:t>
      </w:r>
      <w:r w:rsidR="00823F5B" w:rsidRPr="00CA4F3B">
        <w:rPr>
          <w:rFonts w:ascii="Tahoma" w:hAnsi="Tahoma" w:cs="Tahoma"/>
        </w:rPr>
        <w:t>odpadkov, čiščenje oljnih madežev, suho in mokro čiščenje tal, pospravljanje košev z različnimi odpadki, kot so pločevinske za barve in mazila, mastne krpe,….</w:t>
      </w:r>
      <w:r w:rsidRPr="00CA4F3B">
        <w:rPr>
          <w:rFonts w:ascii="Tahoma" w:hAnsi="Tahoma" w:cs="Tahoma"/>
        </w:rPr>
        <w:t>)</w:t>
      </w:r>
      <w:r w:rsidR="001A1AA2" w:rsidRPr="00CA4F3B">
        <w:rPr>
          <w:rFonts w:ascii="Tahoma" w:hAnsi="Tahoma" w:cs="Tahoma"/>
        </w:rPr>
        <w:t xml:space="preserve"> </w:t>
      </w:r>
      <w:r w:rsidR="00823F5B" w:rsidRPr="00CA4F3B">
        <w:rPr>
          <w:rFonts w:ascii="Tahoma" w:hAnsi="Tahoma" w:cs="Tahoma"/>
        </w:rPr>
        <w:t>v skupni vrednosti</w:t>
      </w:r>
      <w:r w:rsidR="00231DB0" w:rsidRPr="00CA4F3B">
        <w:rPr>
          <w:rFonts w:ascii="Tahoma" w:hAnsi="Tahoma" w:cs="Tahoma"/>
        </w:rPr>
        <w:t xml:space="preserve"> (v 12 mesečnem obdobju v zadnjih treh letih pred rokom za predložitev ponudb)</w:t>
      </w:r>
      <w:r w:rsidR="00823F5B" w:rsidRPr="00CA4F3B">
        <w:rPr>
          <w:rFonts w:ascii="Tahoma" w:hAnsi="Tahoma" w:cs="Tahoma"/>
        </w:rPr>
        <w:t xml:space="preserve"> vsaj </w:t>
      </w:r>
      <w:r w:rsidR="00231DB0" w:rsidRPr="00CA4F3B">
        <w:rPr>
          <w:rFonts w:ascii="Tahoma" w:hAnsi="Tahoma" w:cs="Tahoma"/>
        </w:rPr>
        <w:t>40.000,00</w:t>
      </w:r>
      <w:r w:rsidR="00823F5B" w:rsidRPr="00CA4F3B">
        <w:rPr>
          <w:rFonts w:ascii="Tahoma" w:hAnsi="Tahoma" w:cs="Tahoma"/>
        </w:rPr>
        <w:t xml:space="preserve"> EUR brez DDV.</w:t>
      </w:r>
    </w:p>
    <w:p w14:paraId="3ABB509D" w14:textId="77777777" w:rsidR="00375F98" w:rsidRPr="00CA4F3B" w:rsidRDefault="00375F98" w:rsidP="0052457F">
      <w:pPr>
        <w:keepNext/>
        <w:keepLines/>
        <w:jc w:val="both"/>
        <w:rPr>
          <w:rFonts w:ascii="Tahoma" w:hAnsi="Tahoma" w:cs="Tahoma"/>
        </w:rPr>
      </w:pPr>
    </w:p>
    <w:p w14:paraId="3F10797E" w14:textId="50AF1A83" w:rsidR="00375F98" w:rsidRPr="00A140BB" w:rsidRDefault="00375F98" w:rsidP="0052457F">
      <w:pPr>
        <w:keepNext/>
        <w:keepLines/>
        <w:jc w:val="both"/>
        <w:rPr>
          <w:rFonts w:ascii="Tahoma" w:hAnsi="Tahoma" w:cs="Tahoma"/>
        </w:rPr>
      </w:pPr>
      <w:r w:rsidRPr="00CA4F3B">
        <w:rPr>
          <w:rFonts w:ascii="Tahoma" w:hAnsi="Tahoma" w:cs="Tahoma"/>
        </w:rPr>
        <w:t>Gospodarski subjekt lahko izpolnjevanje navedenih referenčnih zahtev izkaže s predložitvijo</w:t>
      </w:r>
      <w:r w:rsidR="00A11BC9" w:rsidRPr="00CA4F3B">
        <w:rPr>
          <w:rFonts w:ascii="Tahoma" w:hAnsi="Tahoma" w:cs="Tahoma"/>
        </w:rPr>
        <w:t xml:space="preserve"> </w:t>
      </w:r>
      <w:r w:rsidRPr="00CA4F3B">
        <w:rPr>
          <w:rFonts w:ascii="Tahoma" w:hAnsi="Tahoma" w:cs="Tahoma"/>
        </w:rPr>
        <w:t xml:space="preserve">enega ali največ </w:t>
      </w:r>
      <w:r w:rsidR="00A11BC9" w:rsidRPr="00CA4F3B">
        <w:rPr>
          <w:rFonts w:ascii="Tahoma" w:hAnsi="Tahoma" w:cs="Tahoma"/>
        </w:rPr>
        <w:t>dveh</w:t>
      </w:r>
      <w:r w:rsidRPr="00CA4F3B">
        <w:rPr>
          <w:rFonts w:ascii="Tahoma" w:hAnsi="Tahoma" w:cs="Tahoma"/>
        </w:rPr>
        <w:t xml:space="preserve"> različnih referenčnih potrdil, ki jih potrdijo različni naročniki (izdajatelji referenc)</w:t>
      </w:r>
      <w:r w:rsidR="00823F5B" w:rsidRPr="00CA4F3B">
        <w:rPr>
          <w:rFonts w:ascii="Tahoma" w:hAnsi="Tahoma" w:cs="Tahoma"/>
        </w:rPr>
        <w:t xml:space="preserve">, pri čemer </w:t>
      </w:r>
      <w:r w:rsidR="00A11BC9" w:rsidRPr="00CA4F3B">
        <w:rPr>
          <w:rFonts w:ascii="Tahoma" w:hAnsi="Tahoma" w:cs="Tahoma"/>
        </w:rPr>
        <w:t xml:space="preserve">vrednost posamezne reference ne sme biti nižja od </w:t>
      </w:r>
      <w:r w:rsidR="00231DB0" w:rsidRPr="00CA4F3B">
        <w:rPr>
          <w:rFonts w:ascii="Tahoma" w:hAnsi="Tahoma" w:cs="Tahoma"/>
        </w:rPr>
        <w:t>20.000,00</w:t>
      </w:r>
      <w:r w:rsidR="00A11BC9" w:rsidRPr="00CA4F3B">
        <w:rPr>
          <w:rFonts w:ascii="Tahoma" w:hAnsi="Tahoma" w:cs="Tahoma"/>
        </w:rPr>
        <w:t xml:space="preserve"> brez DDV</w:t>
      </w:r>
      <w:r w:rsidR="00A11BC9" w:rsidRPr="00A140BB">
        <w:rPr>
          <w:rFonts w:ascii="Tahoma" w:hAnsi="Tahoma" w:cs="Tahoma"/>
        </w:rPr>
        <w:t>.</w:t>
      </w:r>
    </w:p>
    <w:bookmarkEnd w:id="31"/>
    <w:p w14:paraId="53274487" w14:textId="77777777" w:rsidR="00375F98" w:rsidRPr="00A140BB" w:rsidRDefault="00375F98" w:rsidP="0052457F">
      <w:pPr>
        <w:keepNext/>
        <w:keepLines/>
        <w:jc w:val="both"/>
        <w:rPr>
          <w:rFonts w:ascii="Tahoma" w:hAnsi="Tahoma" w:cs="Tahoma"/>
        </w:rPr>
      </w:pPr>
    </w:p>
    <w:p w14:paraId="7AB5DB99" w14:textId="6D62FF06" w:rsidR="002813D7" w:rsidRPr="00A140BB" w:rsidRDefault="002813D7" w:rsidP="0052457F">
      <w:pPr>
        <w:pStyle w:val="Odstavekseznama"/>
        <w:keepNext/>
        <w:keepLines/>
        <w:numPr>
          <w:ilvl w:val="0"/>
          <w:numId w:val="63"/>
        </w:numPr>
        <w:spacing w:after="60"/>
        <w:ind w:left="284" w:hanging="284"/>
        <w:jc w:val="both"/>
        <w:rPr>
          <w:rFonts w:ascii="Tahoma" w:hAnsi="Tahoma" w:cs="Tahoma"/>
        </w:rPr>
      </w:pPr>
      <w:r w:rsidRPr="00A140BB">
        <w:rPr>
          <w:rFonts w:ascii="Tahoma" w:hAnsi="Tahoma" w:cs="Tahoma"/>
          <w:b/>
        </w:rPr>
        <w:t>Sklop 6 VKS</w:t>
      </w:r>
      <w:r w:rsidRPr="00A140BB">
        <w:rPr>
          <w:rFonts w:ascii="Tahoma" w:hAnsi="Tahoma" w:cs="Tahoma"/>
        </w:rPr>
        <w:t xml:space="preserve">: predložiti naslednje reference s katerimi izkazuje, da je </w:t>
      </w:r>
      <w:r w:rsidRPr="00A140BB">
        <w:rPr>
          <w:rFonts w:ascii="Tahoma" w:hAnsi="Tahoma" w:cs="Tahoma"/>
          <w:u w:val="single"/>
        </w:rPr>
        <w:t>v zadnjih treh (3) letih, šteto od datuma, določenega za predložitev ponudb</w:t>
      </w:r>
      <w:r w:rsidRPr="00A140BB">
        <w:rPr>
          <w:rFonts w:ascii="Tahoma" w:hAnsi="Tahoma" w:cs="Tahoma"/>
        </w:rPr>
        <w:t>, kvalitetno in v skladu s pogodbenimi določili uspešno izvajal naslednje vrste čiščenj:</w:t>
      </w:r>
    </w:p>
    <w:p w14:paraId="2DB66E1A" w14:textId="519573B6" w:rsidR="002813D7" w:rsidRPr="00A140BB" w:rsidRDefault="002813D7" w:rsidP="0052457F">
      <w:pPr>
        <w:keepNext/>
        <w:keepLines/>
        <w:numPr>
          <w:ilvl w:val="0"/>
          <w:numId w:val="23"/>
        </w:numPr>
        <w:ind w:left="714" w:hanging="357"/>
        <w:jc w:val="both"/>
        <w:rPr>
          <w:rFonts w:ascii="Tahoma" w:hAnsi="Tahoma" w:cs="Tahoma"/>
        </w:rPr>
      </w:pPr>
      <w:r w:rsidRPr="00A140BB">
        <w:rPr>
          <w:rFonts w:ascii="Tahoma" w:hAnsi="Tahoma" w:cs="Tahoma"/>
        </w:rPr>
        <w:t xml:space="preserve">čiščenje pisarniških prostorov (pisarne, hodniki, sanitarije) v </w:t>
      </w:r>
      <w:r w:rsidR="00025E36" w:rsidRPr="00A140BB">
        <w:rPr>
          <w:rFonts w:ascii="Tahoma" w:hAnsi="Tahoma" w:cs="Tahoma"/>
        </w:rPr>
        <w:t>površini</w:t>
      </w:r>
      <w:r w:rsidRPr="00A140BB">
        <w:rPr>
          <w:rFonts w:ascii="Tahoma" w:hAnsi="Tahoma" w:cs="Tahoma"/>
        </w:rPr>
        <w:t xml:space="preserve"> minimalno 5.000. m</w:t>
      </w:r>
      <w:r w:rsidRPr="00A140BB">
        <w:rPr>
          <w:rFonts w:ascii="Tahoma" w:hAnsi="Tahoma" w:cs="Tahoma"/>
          <w:vertAlign w:val="superscript"/>
        </w:rPr>
        <w:t>2</w:t>
      </w:r>
      <w:r w:rsidRPr="00A140BB">
        <w:rPr>
          <w:rFonts w:ascii="Tahoma" w:hAnsi="Tahoma" w:cs="Tahoma"/>
        </w:rPr>
        <w:t>,</w:t>
      </w:r>
    </w:p>
    <w:p w14:paraId="4AAA961D" w14:textId="2FF01273" w:rsidR="002813D7" w:rsidRPr="00A140BB" w:rsidRDefault="002813D7" w:rsidP="0052457F">
      <w:pPr>
        <w:keepNext/>
        <w:keepLines/>
        <w:numPr>
          <w:ilvl w:val="0"/>
          <w:numId w:val="23"/>
        </w:numPr>
        <w:ind w:left="714" w:hanging="357"/>
        <w:jc w:val="both"/>
        <w:rPr>
          <w:rFonts w:ascii="Tahoma" w:hAnsi="Tahoma" w:cs="Tahoma"/>
        </w:rPr>
      </w:pPr>
      <w:r w:rsidRPr="00A140BB">
        <w:rPr>
          <w:rFonts w:ascii="Tahoma" w:hAnsi="Tahoma" w:cs="Tahoma"/>
        </w:rPr>
        <w:t xml:space="preserve">čiščenje poslovnih prostorov (skladišča/delavnice/trgovine) v </w:t>
      </w:r>
      <w:r w:rsidR="00025E36" w:rsidRPr="00A140BB">
        <w:rPr>
          <w:rFonts w:ascii="Tahoma" w:hAnsi="Tahoma" w:cs="Tahoma"/>
        </w:rPr>
        <w:t>površini</w:t>
      </w:r>
      <w:r w:rsidRPr="00A140BB">
        <w:rPr>
          <w:rFonts w:ascii="Tahoma" w:hAnsi="Tahoma" w:cs="Tahoma"/>
        </w:rPr>
        <w:t xml:space="preserve"> minimalno 5.000 m</w:t>
      </w:r>
      <w:r w:rsidRPr="00A140BB">
        <w:rPr>
          <w:rFonts w:ascii="Tahoma" w:hAnsi="Tahoma" w:cs="Tahoma"/>
          <w:vertAlign w:val="superscript"/>
        </w:rPr>
        <w:t>2</w:t>
      </w:r>
      <w:r w:rsidRPr="00A140BB">
        <w:rPr>
          <w:rFonts w:ascii="Tahoma" w:hAnsi="Tahoma" w:cs="Tahoma"/>
        </w:rPr>
        <w:t>,</w:t>
      </w:r>
    </w:p>
    <w:p w14:paraId="0D4DB8FF" w14:textId="4555962F" w:rsidR="002813D7" w:rsidRPr="00A140BB" w:rsidRDefault="002813D7" w:rsidP="0052457F">
      <w:pPr>
        <w:keepNext/>
        <w:keepLines/>
        <w:numPr>
          <w:ilvl w:val="0"/>
          <w:numId w:val="23"/>
        </w:numPr>
        <w:ind w:left="714" w:hanging="357"/>
        <w:jc w:val="both"/>
        <w:rPr>
          <w:rFonts w:ascii="Tahoma" w:hAnsi="Tahoma" w:cs="Tahoma"/>
        </w:rPr>
      </w:pPr>
      <w:r w:rsidRPr="00A140BB">
        <w:rPr>
          <w:rFonts w:ascii="Tahoma" w:hAnsi="Tahoma" w:cs="Tahoma"/>
        </w:rPr>
        <w:t xml:space="preserve">čiščenje laboratorijev v </w:t>
      </w:r>
      <w:r w:rsidR="005C5059" w:rsidRPr="00A140BB">
        <w:rPr>
          <w:rFonts w:ascii="Tahoma" w:hAnsi="Tahoma" w:cs="Tahoma"/>
        </w:rPr>
        <w:t>površini</w:t>
      </w:r>
      <w:r w:rsidRPr="00A140BB">
        <w:rPr>
          <w:rFonts w:ascii="Tahoma" w:hAnsi="Tahoma" w:cs="Tahoma"/>
        </w:rPr>
        <w:t xml:space="preserve"> minimalno 200 m</w:t>
      </w:r>
      <w:r w:rsidRPr="00A140BB">
        <w:rPr>
          <w:rFonts w:ascii="Tahoma" w:hAnsi="Tahoma" w:cs="Tahoma"/>
          <w:vertAlign w:val="superscript"/>
        </w:rPr>
        <w:t>2</w:t>
      </w:r>
      <w:r w:rsidR="005C5059" w:rsidRPr="00A140BB">
        <w:rPr>
          <w:rFonts w:ascii="Tahoma" w:hAnsi="Tahoma" w:cs="Tahoma"/>
        </w:rPr>
        <w:t>.</w:t>
      </w:r>
    </w:p>
    <w:p w14:paraId="79BEB5AC" w14:textId="77777777" w:rsidR="002813D7" w:rsidRPr="00A140BB" w:rsidRDefault="002813D7" w:rsidP="0052457F">
      <w:pPr>
        <w:pStyle w:val="Odstavekseznama"/>
        <w:keepNext/>
        <w:keepLines/>
        <w:ind w:left="0"/>
        <w:jc w:val="both"/>
        <w:rPr>
          <w:rFonts w:ascii="Tahoma" w:hAnsi="Tahoma" w:cs="Tahoma"/>
        </w:rPr>
      </w:pPr>
    </w:p>
    <w:p w14:paraId="1B11CE75" w14:textId="77777777" w:rsidR="00375F98" w:rsidRPr="00A140BB" w:rsidRDefault="00375F98" w:rsidP="0052457F">
      <w:pPr>
        <w:keepNext/>
        <w:keepLines/>
        <w:jc w:val="both"/>
        <w:rPr>
          <w:rFonts w:ascii="Tahoma" w:hAnsi="Tahoma" w:cs="Tahoma"/>
          <w:smallCaps/>
        </w:rPr>
      </w:pPr>
      <w:r w:rsidRPr="00A140BB">
        <w:rPr>
          <w:rFonts w:ascii="Tahoma" w:hAnsi="Tahoma" w:cs="Tahoma"/>
        </w:rPr>
        <w:t>Gospodarski subjekt lahko izpolnjevanje navedenih referenčnih zahtev izkaže s predložitvijo enega ali največ treh različnih referenčnih potrdil, ki jih potrdijo različni naročniki (izdajatelji referenc).</w:t>
      </w:r>
    </w:p>
    <w:p w14:paraId="24E4B4CC" w14:textId="77777777" w:rsidR="002813D7" w:rsidRPr="00A140BB" w:rsidRDefault="002813D7" w:rsidP="0052457F">
      <w:pPr>
        <w:keepNext/>
        <w:keepLines/>
        <w:jc w:val="both"/>
        <w:rPr>
          <w:rFonts w:ascii="Tahoma" w:hAnsi="Tahoma" w:cs="Tahoma"/>
        </w:rPr>
      </w:pPr>
    </w:p>
    <w:p w14:paraId="74F8AC81" w14:textId="25703472" w:rsidR="002813D7" w:rsidRPr="00A140BB" w:rsidRDefault="002813D7" w:rsidP="0052457F">
      <w:pPr>
        <w:pStyle w:val="Odstavekseznama"/>
        <w:keepNext/>
        <w:keepLines/>
        <w:numPr>
          <w:ilvl w:val="0"/>
          <w:numId w:val="63"/>
        </w:numPr>
        <w:spacing w:after="60"/>
        <w:ind w:left="284" w:hanging="284"/>
        <w:jc w:val="both"/>
        <w:rPr>
          <w:rFonts w:ascii="Tahoma" w:hAnsi="Tahoma" w:cs="Tahoma"/>
        </w:rPr>
      </w:pPr>
      <w:r w:rsidRPr="00A140BB">
        <w:rPr>
          <w:rFonts w:ascii="Tahoma" w:hAnsi="Tahoma" w:cs="Tahoma"/>
          <w:b/>
        </w:rPr>
        <w:t>Sklop 7 LPP</w:t>
      </w:r>
      <w:r w:rsidRPr="00A140BB">
        <w:rPr>
          <w:rFonts w:ascii="Tahoma" w:hAnsi="Tahoma" w:cs="Tahoma"/>
        </w:rPr>
        <w:t xml:space="preserve">: predložiti naslednje reference s katerimi izkazuje, da je </w:t>
      </w:r>
      <w:r w:rsidRPr="00A140BB">
        <w:rPr>
          <w:rFonts w:ascii="Tahoma" w:hAnsi="Tahoma" w:cs="Tahoma"/>
          <w:u w:val="single"/>
        </w:rPr>
        <w:t>v zadnjih treh (3) letih, šteto od datuma, določenega za predložitev ponudb</w:t>
      </w:r>
      <w:r w:rsidRPr="00A140BB">
        <w:rPr>
          <w:rFonts w:ascii="Tahoma" w:hAnsi="Tahoma" w:cs="Tahoma"/>
        </w:rPr>
        <w:t>, kvalitetno in v skladu s pogodbenimi določili uspešno izvajal naslednje vrste čiščenj:</w:t>
      </w:r>
    </w:p>
    <w:p w14:paraId="02FECC20" w14:textId="0E0D899E" w:rsidR="002813D7" w:rsidRPr="00A140BB" w:rsidRDefault="002813D7" w:rsidP="0052457F">
      <w:pPr>
        <w:keepNext/>
        <w:keepLines/>
        <w:numPr>
          <w:ilvl w:val="0"/>
          <w:numId w:val="23"/>
        </w:numPr>
        <w:ind w:left="714" w:hanging="357"/>
        <w:jc w:val="both"/>
        <w:rPr>
          <w:rFonts w:ascii="Tahoma" w:hAnsi="Tahoma" w:cs="Tahoma"/>
        </w:rPr>
      </w:pPr>
      <w:r w:rsidRPr="00A140BB">
        <w:rPr>
          <w:rFonts w:ascii="Tahoma" w:hAnsi="Tahoma" w:cs="Tahoma"/>
        </w:rPr>
        <w:t xml:space="preserve">čiščenje pisarniških prostorov (pisarne, hodniki, sanitarije) v </w:t>
      </w:r>
      <w:r w:rsidR="00025E36" w:rsidRPr="00A140BB">
        <w:rPr>
          <w:rFonts w:ascii="Tahoma" w:hAnsi="Tahoma" w:cs="Tahoma"/>
        </w:rPr>
        <w:t>površini</w:t>
      </w:r>
      <w:r w:rsidRPr="00A140BB">
        <w:rPr>
          <w:rFonts w:ascii="Tahoma" w:hAnsi="Tahoma" w:cs="Tahoma"/>
        </w:rPr>
        <w:t xml:space="preserve"> minimalno 3.000 m</w:t>
      </w:r>
      <w:r w:rsidRPr="00A140BB">
        <w:rPr>
          <w:rFonts w:ascii="Tahoma" w:hAnsi="Tahoma" w:cs="Tahoma"/>
          <w:vertAlign w:val="superscript"/>
        </w:rPr>
        <w:t>2</w:t>
      </w:r>
      <w:r w:rsidRPr="00A140BB">
        <w:rPr>
          <w:rFonts w:ascii="Tahoma" w:hAnsi="Tahoma" w:cs="Tahoma"/>
        </w:rPr>
        <w:t>,</w:t>
      </w:r>
    </w:p>
    <w:p w14:paraId="03E99376" w14:textId="16588826" w:rsidR="002813D7" w:rsidRPr="00A140BB" w:rsidRDefault="002813D7" w:rsidP="0052457F">
      <w:pPr>
        <w:keepNext/>
        <w:keepLines/>
        <w:numPr>
          <w:ilvl w:val="0"/>
          <w:numId w:val="23"/>
        </w:numPr>
        <w:ind w:left="714" w:hanging="357"/>
        <w:jc w:val="both"/>
        <w:rPr>
          <w:rFonts w:ascii="Tahoma" w:hAnsi="Tahoma" w:cs="Tahoma"/>
        </w:rPr>
      </w:pPr>
      <w:r w:rsidRPr="00A140BB">
        <w:rPr>
          <w:rFonts w:ascii="Tahoma" w:hAnsi="Tahoma" w:cs="Tahoma"/>
        </w:rPr>
        <w:t xml:space="preserve">čiščenje poslovnih prostorov (skladišča/delavnice/trgovine) v </w:t>
      </w:r>
      <w:r w:rsidR="00025E36" w:rsidRPr="00A140BB">
        <w:rPr>
          <w:rFonts w:ascii="Tahoma" w:hAnsi="Tahoma" w:cs="Tahoma"/>
        </w:rPr>
        <w:t>površini</w:t>
      </w:r>
      <w:r w:rsidRPr="00A140BB">
        <w:rPr>
          <w:rFonts w:ascii="Tahoma" w:hAnsi="Tahoma" w:cs="Tahoma"/>
        </w:rPr>
        <w:t xml:space="preserve"> minimalno 500 m</w:t>
      </w:r>
      <w:r w:rsidRPr="00A140BB">
        <w:rPr>
          <w:rFonts w:ascii="Tahoma" w:hAnsi="Tahoma" w:cs="Tahoma"/>
          <w:vertAlign w:val="superscript"/>
        </w:rPr>
        <w:t>2</w:t>
      </w:r>
      <w:r w:rsidRPr="00A140BB">
        <w:rPr>
          <w:rFonts w:ascii="Tahoma" w:hAnsi="Tahoma" w:cs="Tahoma"/>
        </w:rPr>
        <w:t>.</w:t>
      </w:r>
    </w:p>
    <w:p w14:paraId="32CAD350" w14:textId="77777777" w:rsidR="002813D7" w:rsidRPr="00A140BB" w:rsidRDefault="002813D7" w:rsidP="0052457F">
      <w:pPr>
        <w:pStyle w:val="Odstavekseznama"/>
        <w:keepNext/>
        <w:keepLines/>
        <w:ind w:left="0"/>
        <w:jc w:val="both"/>
        <w:rPr>
          <w:rFonts w:ascii="Tahoma" w:hAnsi="Tahoma" w:cs="Tahoma"/>
        </w:rPr>
      </w:pPr>
    </w:p>
    <w:p w14:paraId="152A1C8C" w14:textId="77777777" w:rsidR="00375F98" w:rsidRPr="00A140BB" w:rsidRDefault="00375F98" w:rsidP="0052457F">
      <w:pPr>
        <w:keepNext/>
        <w:keepLines/>
        <w:jc w:val="both"/>
        <w:rPr>
          <w:rFonts w:ascii="Tahoma" w:hAnsi="Tahoma" w:cs="Tahoma"/>
          <w:smallCaps/>
        </w:rPr>
      </w:pPr>
      <w:r w:rsidRPr="00A140BB">
        <w:rPr>
          <w:rFonts w:ascii="Tahoma" w:hAnsi="Tahoma" w:cs="Tahoma"/>
        </w:rPr>
        <w:t>Gospodarski subjekt lahko izpolnjevanje navedenih referenčnih zahtev izkaže s predložitvijo enega ali največ treh različnih referenčnih potrdil, ki jih potrdijo različni naročniki (izdajatelji referenc).</w:t>
      </w:r>
    </w:p>
    <w:p w14:paraId="2C61BAC0" w14:textId="77777777" w:rsidR="002813D7" w:rsidRPr="00A140BB" w:rsidRDefault="002813D7" w:rsidP="0052457F">
      <w:pPr>
        <w:pStyle w:val="Odstavekseznama"/>
        <w:keepNext/>
        <w:keepLines/>
        <w:ind w:left="0"/>
        <w:jc w:val="both"/>
        <w:rPr>
          <w:rFonts w:ascii="Tahoma" w:hAnsi="Tahoma" w:cs="Tahoma"/>
        </w:rPr>
      </w:pPr>
    </w:p>
    <w:p w14:paraId="3C462078" w14:textId="576AC75F" w:rsidR="002813D7" w:rsidRPr="00A140BB" w:rsidRDefault="002813D7" w:rsidP="0052457F">
      <w:pPr>
        <w:pStyle w:val="Odstavekseznama"/>
        <w:keepNext/>
        <w:keepLines/>
        <w:numPr>
          <w:ilvl w:val="0"/>
          <w:numId w:val="63"/>
        </w:numPr>
        <w:spacing w:after="60"/>
        <w:ind w:left="284" w:hanging="284"/>
        <w:jc w:val="both"/>
        <w:rPr>
          <w:rFonts w:ascii="Tahoma" w:hAnsi="Tahoma" w:cs="Tahoma"/>
        </w:rPr>
      </w:pPr>
      <w:r w:rsidRPr="00A140BB">
        <w:rPr>
          <w:rFonts w:ascii="Tahoma" w:hAnsi="Tahoma" w:cs="Tahoma"/>
          <w:b/>
        </w:rPr>
        <w:t>Sklop 8 LPT</w:t>
      </w:r>
      <w:r w:rsidRPr="00A140BB">
        <w:rPr>
          <w:rFonts w:ascii="Tahoma" w:hAnsi="Tahoma" w:cs="Tahoma"/>
        </w:rPr>
        <w:t xml:space="preserve">: predložiti naslednje reference s katerimi izkazuje, da je </w:t>
      </w:r>
      <w:r w:rsidRPr="00A140BB">
        <w:rPr>
          <w:rFonts w:ascii="Tahoma" w:hAnsi="Tahoma" w:cs="Tahoma"/>
          <w:u w:val="single"/>
        </w:rPr>
        <w:t>v zadnjih treh (3) letih, šteto od datuma, določenega za predložitev ponudb</w:t>
      </w:r>
      <w:r w:rsidRPr="00A140BB">
        <w:rPr>
          <w:rFonts w:ascii="Tahoma" w:hAnsi="Tahoma" w:cs="Tahoma"/>
        </w:rPr>
        <w:t>, kvalitetno in v skladu s pogodbenimi določili uspešno izvajal naslednje vrste čiščenj:</w:t>
      </w:r>
    </w:p>
    <w:p w14:paraId="69586D13" w14:textId="04E4B37F" w:rsidR="002813D7" w:rsidRPr="00A140BB" w:rsidRDefault="002813D7" w:rsidP="0052457F">
      <w:pPr>
        <w:keepNext/>
        <w:keepLines/>
        <w:numPr>
          <w:ilvl w:val="0"/>
          <w:numId w:val="23"/>
        </w:numPr>
        <w:ind w:left="714" w:hanging="357"/>
        <w:jc w:val="both"/>
        <w:rPr>
          <w:rFonts w:ascii="Tahoma" w:hAnsi="Tahoma" w:cs="Tahoma"/>
        </w:rPr>
      </w:pPr>
      <w:r w:rsidRPr="00A140BB">
        <w:rPr>
          <w:rFonts w:ascii="Tahoma" w:hAnsi="Tahoma" w:cs="Tahoma"/>
        </w:rPr>
        <w:t xml:space="preserve">čiščenje pisarniških prostorov (pisarne, hodniki, sanitarije) v </w:t>
      </w:r>
      <w:r w:rsidR="00025E36" w:rsidRPr="00A140BB">
        <w:rPr>
          <w:rFonts w:ascii="Tahoma" w:hAnsi="Tahoma" w:cs="Tahoma"/>
        </w:rPr>
        <w:t>površini</w:t>
      </w:r>
      <w:r w:rsidRPr="00A140BB">
        <w:rPr>
          <w:rFonts w:ascii="Tahoma" w:hAnsi="Tahoma" w:cs="Tahoma"/>
        </w:rPr>
        <w:t xml:space="preserve"> minimalno 1.500 m</w:t>
      </w:r>
      <w:r w:rsidRPr="00A140BB">
        <w:rPr>
          <w:rFonts w:ascii="Tahoma" w:hAnsi="Tahoma" w:cs="Tahoma"/>
          <w:vertAlign w:val="superscript"/>
        </w:rPr>
        <w:t>2</w:t>
      </w:r>
      <w:r w:rsidRPr="00A140BB">
        <w:rPr>
          <w:rFonts w:ascii="Tahoma" w:hAnsi="Tahoma" w:cs="Tahoma"/>
        </w:rPr>
        <w:t>,</w:t>
      </w:r>
    </w:p>
    <w:p w14:paraId="005D7362" w14:textId="2407116E" w:rsidR="002813D7" w:rsidRPr="00A140BB" w:rsidRDefault="002813D7" w:rsidP="0052457F">
      <w:pPr>
        <w:keepNext/>
        <w:keepLines/>
        <w:numPr>
          <w:ilvl w:val="0"/>
          <w:numId w:val="23"/>
        </w:numPr>
        <w:ind w:left="714" w:hanging="357"/>
        <w:jc w:val="both"/>
        <w:rPr>
          <w:rFonts w:ascii="Tahoma" w:hAnsi="Tahoma" w:cs="Tahoma"/>
        </w:rPr>
      </w:pPr>
      <w:r w:rsidRPr="00A140BB">
        <w:rPr>
          <w:rFonts w:ascii="Tahoma" w:hAnsi="Tahoma" w:cs="Tahoma"/>
        </w:rPr>
        <w:t xml:space="preserve">čiščenje poslovnih prostorov (skladišča/delavnice/trgovine) v </w:t>
      </w:r>
      <w:r w:rsidR="00025E36" w:rsidRPr="00A140BB">
        <w:rPr>
          <w:rFonts w:ascii="Tahoma" w:hAnsi="Tahoma" w:cs="Tahoma"/>
        </w:rPr>
        <w:t>površini</w:t>
      </w:r>
      <w:r w:rsidRPr="00A140BB">
        <w:rPr>
          <w:rFonts w:ascii="Tahoma" w:hAnsi="Tahoma" w:cs="Tahoma"/>
        </w:rPr>
        <w:t xml:space="preserve"> minimalno 200 m</w:t>
      </w:r>
      <w:r w:rsidRPr="00A140BB">
        <w:rPr>
          <w:rFonts w:ascii="Tahoma" w:hAnsi="Tahoma" w:cs="Tahoma"/>
          <w:vertAlign w:val="superscript"/>
        </w:rPr>
        <w:t>2</w:t>
      </w:r>
      <w:r w:rsidRPr="00A140BB">
        <w:rPr>
          <w:rFonts w:ascii="Tahoma" w:hAnsi="Tahoma" w:cs="Tahoma"/>
        </w:rPr>
        <w:t>.</w:t>
      </w:r>
    </w:p>
    <w:p w14:paraId="1C202549" w14:textId="77777777" w:rsidR="002813D7" w:rsidRPr="00A140BB" w:rsidRDefault="002813D7" w:rsidP="0052457F">
      <w:pPr>
        <w:keepNext/>
        <w:keepLines/>
        <w:jc w:val="both"/>
        <w:rPr>
          <w:rFonts w:ascii="Tahoma" w:hAnsi="Tahoma" w:cs="Tahoma"/>
        </w:rPr>
      </w:pPr>
    </w:p>
    <w:p w14:paraId="0B95E9A0" w14:textId="77777777" w:rsidR="00375F98" w:rsidRPr="00A140BB" w:rsidRDefault="00375F98" w:rsidP="0052457F">
      <w:pPr>
        <w:keepNext/>
        <w:keepLines/>
        <w:jc w:val="both"/>
        <w:rPr>
          <w:rFonts w:ascii="Tahoma" w:hAnsi="Tahoma" w:cs="Tahoma"/>
          <w:smallCaps/>
        </w:rPr>
      </w:pPr>
      <w:r w:rsidRPr="00A140BB">
        <w:rPr>
          <w:rFonts w:ascii="Tahoma" w:hAnsi="Tahoma" w:cs="Tahoma"/>
        </w:rPr>
        <w:t>Gospodarski subjekt lahko izpolnjevanje navedenih referenčnih zahtev izkaže s predložitvijo enega ali največ treh različnih referenčnih potrdil, ki jih potrdijo različni naročniki (izdajatelji referenc).</w:t>
      </w:r>
    </w:p>
    <w:p w14:paraId="6177EFF6" w14:textId="77777777" w:rsidR="002813D7" w:rsidRPr="00A140BB" w:rsidRDefault="002813D7" w:rsidP="0052457F">
      <w:pPr>
        <w:keepNext/>
        <w:keepLines/>
        <w:jc w:val="both"/>
        <w:rPr>
          <w:rFonts w:ascii="Tahoma" w:hAnsi="Tahoma" w:cs="Tahoma"/>
        </w:rPr>
      </w:pPr>
    </w:p>
    <w:p w14:paraId="513D882F" w14:textId="65ACF729" w:rsidR="002813D7" w:rsidRPr="00A140BB" w:rsidRDefault="002813D7" w:rsidP="0052457F">
      <w:pPr>
        <w:pStyle w:val="Odstavekseznama"/>
        <w:keepNext/>
        <w:keepLines/>
        <w:numPr>
          <w:ilvl w:val="0"/>
          <w:numId w:val="63"/>
        </w:numPr>
        <w:spacing w:after="60"/>
        <w:ind w:left="284" w:hanging="284"/>
        <w:jc w:val="both"/>
        <w:rPr>
          <w:rFonts w:ascii="Tahoma" w:hAnsi="Tahoma" w:cs="Tahoma"/>
        </w:rPr>
      </w:pPr>
      <w:r w:rsidRPr="00A140BB">
        <w:rPr>
          <w:rFonts w:ascii="Tahoma" w:hAnsi="Tahoma" w:cs="Tahoma"/>
          <w:b/>
        </w:rPr>
        <w:t>Sklop 9 ŽALE</w:t>
      </w:r>
      <w:r w:rsidRPr="00A140BB">
        <w:rPr>
          <w:rFonts w:ascii="Tahoma" w:hAnsi="Tahoma" w:cs="Tahoma"/>
        </w:rPr>
        <w:t xml:space="preserve">: predložiti naslednje reference s katerimi izkazuje, da je </w:t>
      </w:r>
      <w:r w:rsidRPr="00A140BB">
        <w:rPr>
          <w:rFonts w:ascii="Tahoma" w:hAnsi="Tahoma" w:cs="Tahoma"/>
          <w:u w:val="single"/>
        </w:rPr>
        <w:t>v zadnjih treh (3) letih, šteto od datuma, določenega za predložitev ponudb</w:t>
      </w:r>
      <w:r w:rsidRPr="00A140BB">
        <w:rPr>
          <w:rFonts w:ascii="Tahoma" w:hAnsi="Tahoma" w:cs="Tahoma"/>
        </w:rPr>
        <w:t>, kvalitetno in v skladu s pogodbenimi določili uspešno izvajal naslednje vrste čiščenj:</w:t>
      </w:r>
    </w:p>
    <w:p w14:paraId="409E486B" w14:textId="289D6451" w:rsidR="002813D7" w:rsidRPr="00A140BB" w:rsidRDefault="002813D7" w:rsidP="0052457F">
      <w:pPr>
        <w:keepNext/>
        <w:keepLines/>
        <w:numPr>
          <w:ilvl w:val="0"/>
          <w:numId w:val="23"/>
        </w:numPr>
        <w:ind w:left="714" w:hanging="357"/>
        <w:jc w:val="both"/>
        <w:rPr>
          <w:rFonts w:ascii="Tahoma" w:hAnsi="Tahoma" w:cs="Tahoma"/>
        </w:rPr>
      </w:pPr>
      <w:r w:rsidRPr="00A140BB">
        <w:rPr>
          <w:rFonts w:ascii="Tahoma" w:hAnsi="Tahoma" w:cs="Tahoma"/>
        </w:rPr>
        <w:t>čiščenje pisarniških prostorov (pisarne, hodniki, sanitarije) v</w:t>
      </w:r>
      <w:r w:rsidR="005C5059" w:rsidRPr="00A140BB">
        <w:rPr>
          <w:rFonts w:ascii="Tahoma" w:hAnsi="Tahoma" w:cs="Tahoma"/>
        </w:rPr>
        <w:t xml:space="preserve"> površini</w:t>
      </w:r>
      <w:r w:rsidRPr="00A140BB">
        <w:rPr>
          <w:rFonts w:ascii="Tahoma" w:hAnsi="Tahoma" w:cs="Tahoma"/>
        </w:rPr>
        <w:t xml:space="preserve"> minimalno 1.000 m</w:t>
      </w:r>
      <w:r w:rsidRPr="00A140BB">
        <w:rPr>
          <w:rFonts w:ascii="Tahoma" w:hAnsi="Tahoma" w:cs="Tahoma"/>
          <w:vertAlign w:val="superscript"/>
        </w:rPr>
        <w:t>2</w:t>
      </w:r>
      <w:r w:rsidRPr="00A140BB">
        <w:rPr>
          <w:rFonts w:ascii="Tahoma" w:hAnsi="Tahoma" w:cs="Tahoma"/>
        </w:rPr>
        <w:t>,</w:t>
      </w:r>
    </w:p>
    <w:p w14:paraId="134D0671" w14:textId="02956214" w:rsidR="002813D7" w:rsidRPr="00A140BB" w:rsidRDefault="002813D7" w:rsidP="0052457F">
      <w:pPr>
        <w:keepNext/>
        <w:keepLines/>
        <w:numPr>
          <w:ilvl w:val="0"/>
          <w:numId w:val="23"/>
        </w:numPr>
        <w:ind w:left="714" w:hanging="357"/>
        <w:jc w:val="both"/>
        <w:rPr>
          <w:rFonts w:ascii="Tahoma" w:hAnsi="Tahoma" w:cs="Tahoma"/>
        </w:rPr>
      </w:pPr>
      <w:r w:rsidRPr="00A140BB">
        <w:rPr>
          <w:rFonts w:ascii="Tahoma" w:hAnsi="Tahoma" w:cs="Tahoma"/>
        </w:rPr>
        <w:t xml:space="preserve">čiščenje poslovnih prostorov (skladišča/delavnice/trgovine) v </w:t>
      </w:r>
      <w:r w:rsidR="005C5059" w:rsidRPr="00A140BB">
        <w:rPr>
          <w:rFonts w:ascii="Tahoma" w:hAnsi="Tahoma" w:cs="Tahoma"/>
        </w:rPr>
        <w:t>površini</w:t>
      </w:r>
      <w:r w:rsidRPr="00A140BB">
        <w:rPr>
          <w:rFonts w:ascii="Tahoma" w:hAnsi="Tahoma" w:cs="Tahoma"/>
        </w:rPr>
        <w:t xml:space="preserve"> minimalno 200 m</w:t>
      </w:r>
      <w:r w:rsidRPr="00A140BB">
        <w:rPr>
          <w:rFonts w:ascii="Tahoma" w:hAnsi="Tahoma" w:cs="Tahoma"/>
          <w:vertAlign w:val="superscript"/>
        </w:rPr>
        <w:t>2</w:t>
      </w:r>
      <w:r w:rsidRPr="00A140BB">
        <w:rPr>
          <w:rFonts w:ascii="Tahoma" w:hAnsi="Tahoma" w:cs="Tahoma"/>
        </w:rPr>
        <w:t>.</w:t>
      </w:r>
    </w:p>
    <w:p w14:paraId="791F4ED5" w14:textId="4120422E" w:rsidR="002813D7" w:rsidRPr="00A140BB" w:rsidRDefault="002813D7" w:rsidP="0052457F">
      <w:pPr>
        <w:keepNext/>
        <w:keepLines/>
        <w:jc w:val="both"/>
        <w:rPr>
          <w:rFonts w:ascii="Tahoma" w:hAnsi="Tahoma" w:cs="Tahoma"/>
        </w:rPr>
      </w:pPr>
    </w:p>
    <w:p w14:paraId="11304C89" w14:textId="77777777" w:rsidR="00375F98" w:rsidRPr="00A140BB" w:rsidRDefault="00375F98" w:rsidP="0052457F">
      <w:pPr>
        <w:keepNext/>
        <w:keepLines/>
        <w:jc w:val="both"/>
        <w:rPr>
          <w:rFonts w:ascii="Tahoma" w:hAnsi="Tahoma" w:cs="Tahoma"/>
          <w:smallCaps/>
        </w:rPr>
      </w:pPr>
      <w:r w:rsidRPr="00A140BB">
        <w:rPr>
          <w:rFonts w:ascii="Tahoma" w:hAnsi="Tahoma" w:cs="Tahoma"/>
        </w:rPr>
        <w:lastRenderedPageBreak/>
        <w:t>Gospodarski subjekt lahko izpolnjevanje navedenih referenčnih zahtev izkaže s predložitvijo enega ali največ treh različnih referenčnih potrdil, ki jih potrdijo različni naročniki (izdajatelji referenc).</w:t>
      </w:r>
    </w:p>
    <w:p w14:paraId="19A57611" w14:textId="77777777" w:rsidR="00F41534" w:rsidRPr="00A140BB" w:rsidRDefault="00F41534" w:rsidP="0052457F">
      <w:pPr>
        <w:keepNext/>
        <w:keepLines/>
        <w:jc w:val="both"/>
        <w:rPr>
          <w:rFonts w:ascii="Tahoma" w:hAnsi="Tahoma" w:cs="Tahoma"/>
          <w:bCs/>
        </w:rPr>
      </w:pPr>
    </w:p>
    <w:p w14:paraId="40FBF9DE" w14:textId="77777777" w:rsidR="00450705" w:rsidRPr="00A140BB" w:rsidRDefault="00450705" w:rsidP="0052457F">
      <w:pPr>
        <w:keepNext/>
        <w:keepLines/>
        <w:jc w:val="both"/>
        <w:rPr>
          <w:rFonts w:ascii="Tahoma" w:hAnsi="Tahoma" w:cs="Tahoma"/>
          <w:b/>
        </w:rPr>
      </w:pPr>
      <w:r w:rsidRPr="00A140BB">
        <w:rPr>
          <w:rFonts w:ascii="Tahoma" w:hAnsi="Tahoma" w:cs="Tahoma"/>
          <w:b/>
        </w:rPr>
        <w:t>DOKAZILA:</w:t>
      </w:r>
    </w:p>
    <w:p w14:paraId="1DAD96B6" w14:textId="77777777" w:rsidR="00450705" w:rsidRPr="00A140BB" w:rsidRDefault="00450705" w:rsidP="0052457F">
      <w:pPr>
        <w:keepNext/>
        <w:keepLines/>
        <w:jc w:val="both"/>
        <w:rPr>
          <w:rFonts w:ascii="Tahoma" w:hAnsi="Tahoma" w:cs="Tahoma"/>
          <w:b/>
        </w:rPr>
      </w:pPr>
    </w:p>
    <w:p w14:paraId="277B8E86" w14:textId="77777777" w:rsidR="00450705" w:rsidRPr="00A140BB" w:rsidRDefault="00450705" w:rsidP="0052457F">
      <w:pPr>
        <w:keepNext/>
        <w:keepLines/>
        <w:numPr>
          <w:ilvl w:val="0"/>
          <w:numId w:val="23"/>
        </w:numPr>
        <w:ind w:left="714" w:hanging="357"/>
        <w:jc w:val="both"/>
        <w:rPr>
          <w:rFonts w:ascii="Tahoma" w:hAnsi="Tahoma" w:cs="Tahoma"/>
          <w:bCs/>
        </w:rPr>
      </w:pPr>
      <w:r w:rsidRPr="00A140BB">
        <w:rPr>
          <w:rFonts w:ascii="Tahoma" w:hAnsi="Tahoma" w:cs="Tahoma"/>
          <w:bCs/>
        </w:rPr>
        <w:t>izpolnjen obrazec ESPD s strani vseh gospodarskih subjektov v ponudbi,</w:t>
      </w:r>
    </w:p>
    <w:p w14:paraId="4A176C51" w14:textId="7FA33DC2" w:rsidR="00450705" w:rsidRPr="00A140BB" w:rsidRDefault="00450705" w:rsidP="0052457F">
      <w:pPr>
        <w:keepNext/>
        <w:keepLines/>
        <w:numPr>
          <w:ilvl w:val="0"/>
          <w:numId w:val="23"/>
        </w:numPr>
        <w:ind w:left="714" w:hanging="357"/>
        <w:jc w:val="both"/>
        <w:rPr>
          <w:rFonts w:ascii="Tahoma" w:hAnsi="Tahoma" w:cs="Tahoma"/>
          <w:bCs/>
        </w:rPr>
      </w:pPr>
      <w:r w:rsidRPr="00A140BB">
        <w:rPr>
          <w:rFonts w:ascii="Tahoma" w:hAnsi="Tahoma" w:cs="Tahoma"/>
          <w:bCs/>
        </w:rPr>
        <w:t>izpolnjena in podpisana Priloga 1 (ponudnik/partner), Priloga 4 (</w:t>
      </w:r>
      <w:r w:rsidRPr="00A140BB">
        <w:rPr>
          <w:rFonts w:ascii="Tahoma" w:hAnsi="Tahoma" w:cs="Tahoma"/>
          <w:u w:val="single"/>
        </w:rPr>
        <w:t>udeležba podizvajalca in zahteva za neposredna plačila</w:t>
      </w:r>
      <w:r w:rsidRPr="00A140BB">
        <w:rPr>
          <w:rFonts w:ascii="Tahoma" w:hAnsi="Tahoma" w:cs="Tahoma"/>
          <w:bCs/>
        </w:rPr>
        <w:t>) in Priloga 5 (seznam subjektov, katerih zmogljivost uporablja ponudnik),</w:t>
      </w:r>
    </w:p>
    <w:p w14:paraId="020F05D7" w14:textId="4FA06406" w:rsidR="00450705" w:rsidRPr="00A140BB" w:rsidRDefault="00450705" w:rsidP="0052457F">
      <w:pPr>
        <w:keepNext/>
        <w:keepLines/>
        <w:numPr>
          <w:ilvl w:val="0"/>
          <w:numId w:val="23"/>
        </w:numPr>
        <w:ind w:left="714" w:hanging="357"/>
        <w:jc w:val="both"/>
        <w:rPr>
          <w:rFonts w:ascii="Tahoma" w:hAnsi="Tahoma" w:cs="Tahoma"/>
          <w:color w:val="000000"/>
        </w:rPr>
      </w:pPr>
      <w:r w:rsidRPr="00A140BB">
        <w:rPr>
          <w:rFonts w:ascii="Tahoma" w:hAnsi="Tahoma" w:cs="Tahoma"/>
          <w:szCs w:val="22"/>
        </w:rPr>
        <w:t>izpolnjena in podpisana Priloga</w:t>
      </w:r>
      <w:r w:rsidR="0034566F" w:rsidRPr="00A140BB">
        <w:rPr>
          <w:rFonts w:ascii="Tahoma" w:hAnsi="Tahoma" w:cs="Tahoma"/>
          <w:szCs w:val="22"/>
        </w:rPr>
        <w:t xml:space="preserve"> </w:t>
      </w:r>
      <w:r w:rsidRPr="00A140BB">
        <w:rPr>
          <w:rFonts w:ascii="Tahoma" w:hAnsi="Tahoma" w:cs="Tahoma"/>
          <w:szCs w:val="22"/>
        </w:rPr>
        <w:t>7</w:t>
      </w:r>
      <w:r w:rsidR="00125302" w:rsidRPr="00A140BB">
        <w:rPr>
          <w:rFonts w:ascii="Tahoma" w:hAnsi="Tahoma" w:cs="Tahoma"/>
          <w:szCs w:val="22"/>
        </w:rPr>
        <w:t>/1</w:t>
      </w:r>
      <w:r w:rsidRPr="00A140BB">
        <w:rPr>
          <w:rFonts w:ascii="Tahoma" w:hAnsi="Tahoma" w:cs="Tahoma"/>
          <w:szCs w:val="22"/>
        </w:rPr>
        <w:t xml:space="preserve"> (potrditev referenc s strani posameznih naročnikov</w:t>
      </w:r>
      <w:r w:rsidR="00125302" w:rsidRPr="00A140BB">
        <w:rPr>
          <w:rFonts w:ascii="Tahoma" w:hAnsi="Tahoma" w:cs="Tahoma"/>
          <w:szCs w:val="22"/>
        </w:rPr>
        <w:t xml:space="preserve"> -</w:t>
      </w:r>
      <w:r w:rsidR="00125302" w:rsidRPr="00A140BB">
        <w:rPr>
          <w:rFonts w:ascii="Tahoma" w:hAnsi="Tahoma" w:cs="Tahoma"/>
        </w:rPr>
        <w:t xml:space="preserve"> velja za vse sklope, razen za Sklop št. 5 ENLJ</w:t>
      </w:r>
      <w:r w:rsidR="00125302" w:rsidRPr="00A140BB">
        <w:rPr>
          <w:rFonts w:ascii="Tahoma" w:hAnsi="Tahoma" w:cs="Tahoma"/>
          <w:szCs w:val="22"/>
        </w:rPr>
        <w:t xml:space="preserve"> </w:t>
      </w:r>
      <w:r w:rsidRPr="00A140BB">
        <w:rPr>
          <w:rFonts w:ascii="Tahoma" w:hAnsi="Tahoma" w:cs="Tahoma"/>
          <w:szCs w:val="22"/>
        </w:rPr>
        <w:t>) za sklop za katerega ponudnik oddaja ponudbo.</w:t>
      </w:r>
      <w:r w:rsidR="00F540DE" w:rsidRPr="00A140BB">
        <w:rPr>
          <w:rFonts w:ascii="Tahoma" w:hAnsi="Tahoma" w:cs="Tahoma"/>
        </w:rPr>
        <w:t xml:space="preserve"> Ponudnik </w:t>
      </w:r>
      <w:r w:rsidR="00F540DE" w:rsidRPr="00A140BB">
        <w:rPr>
          <w:rFonts w:ascii="Tahoma" w:hAnsi="Tahoma" w:cs="Tahoma"/>
          <w:color w:val="000000"/>
        </w:rPr>
        <w:t xml:space="preserve">mora za vsak sklop, za katerega oddaja ponudbo, predložiti samostojen (ločen) </w:t>
      </w:r>
      <w:r w:rsidR="00F540DE" w:rsidRPr="00A140BB">
        <w:rPr>
          <w:rFonts w:ascii="Tahoma" w:hAnsi="Tahoma" w:cs="Tahoma"/>
        </w:rPr>
        <w:t>obrazec Priloge 7</w:t>
      </w:r>
      <w:r w:rsidR="00125302" w:rsidRPr="00A140BB">
        <w:rPr>
          <w:rFonts w:ascii="Tahoma" w:hAnsi="Tahoma" w:cs="Tahoma"/>
        </w:rPr>
        <w:t>/1</w:t>
      </w:r>
      <w:r w:rsidR="00F540DE" w:rsidRPr="00A140BB">
        <w:rPr>
          <w:rFonts w:ascii="Tahoma" w:hAnsi="Tahoma" w:cs="Tahoma"/>
        </w:rPr>
        <w:t>.</w:t>
      </w:r>
    </w:p>
    <w:p w14:paraId="572A1A3D" w14:textId="0CCF3B9D" w:rsidR="00125302" w:rsidRPr="00A140BB" w:rsidRDefault="00125302" w:rsidP="0052457F">
      <w:pPr>
        <w:keepNext/>
        <w:keepLines/>
        <w:numPr>
          <w:ilvl w:val="0"/>
          <w:numId w:val="23"/>
        </w:numPr>
        <w:ind w:left="714" w:hanging="357"/>
        <w:jc w:val="both"/>
        <w:rPr>
          <w:rFonts w:ascii="Tahoma" w:hAnsi="Tahoma" w:cs="Tahoma"/>
          <w:color w:val="000000"/>
        </w:rPr>
      </w:pPr>
      <w:r w:rsidRPr="00A140BB">
        <w:rPr>
          <w:rFonts w:ascii="Tahoma" w:hAnsi="Tahoma" w:cs="Tahoma"/>
          <w:szCs w:val="22"/>
        </w:rPr>
        <w:t>izpolnjena in podpisana Priloga 7/2 (potrditev referenc s strani posameznih naročnikov -</w:t>
      </w:r>
      <w:r w:rsidRPr="00A140BB">
        <w:rPr>
          <w:rFonts w:ascii="Tahoma" w:hAnsi="Tahoma" w:cs="Tahoma"/>
        </w:rPr>
        <w:t xml:space="preserve"> velja za Sklop št. 5 ENLJ</w:t>
      </w:r>
      <w:r w:rsidRPr="00A140BB">
        <w:rPr>
          <w:rFonts w:ascii="Tahoma" w:hAnsi="Tahoma" w:cs="Tahoma"/>
          <w:szCs w:val="22"/>
        </w:rPr>
        <w:t xml:space="preserve"> ).</w:t>
      </w:r>
      <w:r w:rsidRPr="00A140BB">
        <w:rPr>
          <w:rFonts w:ascii="Tahoma" w:hAnsi="Tahoma" w:cs="Tahoma"/>
        </w:rPr>
        <w:t xml:space="preserve"> </w:t>
      </w:r>
    </w:p>
    <w:p w14:paraId="733BED89" w14:textId="77777777" w:rsidR="00450705" w:rsidRPr="00A140BB" w:rsidRDefault="00450705" w:rsidP="0052457F">
      <w:pPr>
        <w:keepNext/>
        <w:keepLines/>
        <w:jc w:val="both"/>
        <w:rPr>
          <w:rFonts w:ascii="Tahoma" w:hAnsi="Tahoma" w:cs="Tahoma"/>
        </w:rPr>
      </w:pPr>
    </w:p>
    <w:p w14:paraId="5D14A8C3" w14:textId="77777777" w:rsidR="00450705" w:rsidRPr="00A140BB" w:rsidRDefault="00450705" w:rsidP="0052457F">
      <w:pPr>
        <w:keepNext/>
        <w:keepLines/>
        <w:jc w:val="both"/>
        <w:rPr>
          <w:rFonts w:ascii="Tahoma" w:hAnsi="Tahoma" w:cs="Tahoma"/>
          <w:bCs/>
        </w:rPr>
      </w:pPr>
      <w:r w:rsidRPr="00A140BB">
        <w:rPr>
          <w:rFonts w:ascii="Tahoma" w:hAnsi="Tahoma" w:cs="Tahoma"/>
          <w:b/>
          <w:bCs/>
        </w:rPr>
        <w:t>OPOMBA:</w:t>
      </w:r>
      <w:r w:rsidRPr="00A140BB">
        <w:rPr>
          <w:rFonts w:ascii="Tahoma" w:hAnsi="Tahoma" w:cs="Tahoma"/>
          <w:bCs/>
        </w:rPr>
        <w:t xml:space="preserve"> </w:t>
      </w:r>
    </w:p>
    <w:p w14:paraId="66CE56D4" w14:textId="77777777" w:rsidR="00450705" w:rsidRPr="00A140BB" w:rsidRDefault="00450705" w:rsidP="0052457F">
      <w:pPr>
        <w:keepNext/>
        <w:keepLines/>
        <w:jc w:val="both"/>
        <w:rPr>
          <w:rFonts w:ascii="Tahoma" w:hAnsi="Tahoma" w:cs="Tahoma"/>
          <w:bCs/>
        </w:rPr>
      </w:pPr>
    </w:p>
    <w:p w14:paraId="6943A9E0" w14:textId="12E9D986" w:rsidR="00450705" w:rsidRPr="00A140BB" w:rsidRDefault="00450705" w:rsidP="0052457F">
      <w:pPr>
        <w:keepNext/>
        <w:keepLines/>
        <w:jc w:val="both"/>
        <w:rPr>
          <w:rFonts w:ascii="Tahoma" w:hAnsi="Tahoma" w:cs="Tahoma"/>
          <w:bCs/>
        </w:rPr>
      </w:pPr>
      <w:r w:rsidRPr="00A140BB">
        <w:rPr>
          <w:rFonts w:ascii="Tahoma" w:hAnsi="Tahoma" w:cs="Tahoma"/>
          <w:bCs/>
        </w:rPr>
        <w:t xml:space="preserve">Za reference, katerih referenčni naročnik (izdajatelj reference) je posamezni naročnik predmetnega javnega naročila, ni potrebno predložiti potrjene (podpisana in žigosana referenca s strani posameznega naročnika) Priloge 7 </w:t>
      </w:r>
      <w:r w:rsidRPr="00A140BB">
        <w:rPr>
          <w:rFonts w:ascii="Tahoma" w:hAnsi="Tahoma" w:cs="Tahoma"/>
          <w:bCs/>
          <w:color w:val="000000" w:themeColor="text1"/>
        </w:rPr>
        <w:t>(mora pa biti priloga izpolnjena v delu, ki se nanaša na predstavitev/opis referen</w:t>
      </w:r>
      <w:r w:rsidR="008A335B" w:rsidRPr="00A140BB">
        <w:rPr>
          <w:rFonts w:ascii="Tahoma" w:hAnsi="Tahoma" w:cs="Tahoma"/>
          <w:bCs/>
          <w:color w:val="000000" w:themeColor="text1"/>
        </w:rPr>
        <w:t>čnih del</w:t>
      </w:r>
      <w:r w:rsidRPr="00A140BB">
        <w:rPr>
          <w:rFonts w:ascii="Tahoma" w:hAnsi="Tahoma" w:cs="Tahoma"/>
          <w:bCs/>
          <w:color w:val="000000" w:themeColor="text1"/>
        </w:rPr>
        <w:t>).</w:t>
      </w:r>
    </w:p>
    <w:p w14:paraId="70150C06" w14:textId="727B4740" w:rsidR="00450705" w:rsidRPr="00A140BB" w:rsidRDefault="00450705" w:rsidP="0052457F">
      <w:pPr>
        <w:keepNext/>
        <w:keepLines/>
        <w:jc w:val="both"/>
        <w:rPr>
          <w:rFonts w:ascii="Tahoma" w:hAnsi="Tahoma" w:cs="Tahoma"/>
          <w:bCs/>
        </w:rPr>
      </w:pPr>
    </w:p>
    <w:p w14:paraId="2D93B2B6" w14:textId="77777777" w:rsidR="00E05064" w:rsidRPr="00A140BB" w:rsidRDefault="00E05064" w:rsidP="0052457F">
      <w:pPr>
        <w:keepNext/>
        <w:keepLines/>
        <w:jc w:val="both"/>
        <w:rPr>
          <w:rFonts w:ascii="Tahoma" w:hAnsi="Tahoma" w:cs="Tahoma"/>
        </w:rPr>
      </w:pPr>
      <w:bookmarkStart w:id="32" w:name="_Hlk191534974"/>
      <w:r w:rsidRPr="00A140BB">
        <w:rPr>
          <w:rFonts w:ascii="Tahoma" w:hAnsi="Tahoma" w:cs="Tahoma"/>
        </w:rPr>
        <w:t xml:space="preserve">Gospodarski subjekt lahko izkaže izpolnjevanje referenčne zahteve za posamezni sklop predmeta javnega naročila za katerega oddaja ponudbo, s predložitvijo enega ali največ treh različnih referenčnih potrdil, ki jih potrdijo </w:t>
      </w:r>
      <w:r w:rsidRPr="00A140BB">
        <w:rPr>
          <w:rFonts w:ascii="Tahoma" w:hAnsi="Tahoma" w:cs="Tahoma"/>
          <w:u w:val="single"/>
        </w:rPr>
        <w:t>različni naročniki</w:t>
      </w:r>
      <w:r w:rsidRPr="00A140BB">
        <w:rPr>
          <w:rFonts w:ascii="Tahoma" w:hAnsi="Tahoma" w:cs="Tahoma"/>
        </w:rPr>
        <w:t xml:space="preserve"> (izdajatelji referenc).</w:t>
      </w:r>
    </w:p>
    <w:bookmarkEnd w:id="32"/>
    <w:p w14:paraId="163BC850" w14:textId="72E8DD01" w:rsidR="00E05064" w:rsidRPr="00A140BB" w:rsidRDefault="00E05064" w:rsidP="0052457F">
      <w:pPr>
        <w:keepNext/>
        <w:keepLines/>
        <w:jc w:val="both"/>
        <w:rPr>
          <w:rFonts w:ascii="Tahoma" w:hAnsi="Tahoma" w:cs="Tahoma"/>
        </w:rPr>
      </w:pPr>
    </w:p>
    <w:p w14:paraId="4DE48493" w14:textId="05EF535B" w:rsidR="00F41534" w:rsidRPr="00A140BB" w:rsidRDefault="00F41534" w:rsidP="0052457F">
      <w:pPr>
        <w:keepNext/>
        <w:keepLines/>
        <w:jc w:val="both"/>
        <w:rPr>
          <w:rFonts w:ascii="Tahoma" w:hAnsi="Tahoma" w:cs="Tahoma"/>
          <w:bCs/>
        </w:rPr>
      </w:pPr>
      <w:r w:rsidRPr="00A140BB">
        <w:rPr>
          <w:rFonts w:ascii="Tahoma" w:hAnsi="Tahoma" w:cs="Tahoma"/>
          <w:bCs/>
        </w:rPr>
        <w:t>Gospodarski subjekt, ki oddaja ponudbo za več sklopov javnega naročila, lahko referenčne zahteve za posamezni sklop izkaže s predloženimi referencami od istega naročnika – izdajatelja reference</w:t>
      </w:r>
      <w:r w:rsidRPr="00A140BB">
        <w:rPr>
          <w:rFonts w:ascii="Tahoma" w:hAnsi="Tahoma" w:cs="Tahoma"/>
          <w:bCs/>
          <w:u w:val="single"/>
        </w:rPr>
        <w:t>, pri čemer mora biti referenca izdana za vsak sklop posebej</w:t>
      </w:r>
      <w:r w:rsidRPr="00A140BB">
        <w:rPr>
          <w:rFonts w:ascii="Tahoma" w:hAnsi="Tahoma" w:cs="Tahoma"/>
          <w:bCs/>
        </w:rPr>
        <w:t xml:space="preserve">. Iz referenčnega potrdila mora biti jasno razvidno na kateri sklop se referenčno potrdilo nanaša. </w:t>
      </w:r>
    </w:p>
    <w:p w14:paraId="67C3641C" w14:textId="77777777" w:rsidR="00F41534" w:rsidRPr="00A140BB" w:rsidRDefault="00F41534" w:rsidP="0052457F">
      <w:pPr>
        <w:keepNext/>
        <w:keepLines/>
        <w:jc w:val="both"/>
        <w:rPr>
          <w:rFonts w:ascii="Tahoma" w:hAnsi="Tahoma" w:cs="Tahoma"/>
        </w:rPr>
      </w:pPr>
    </w:p>
    <w:p w14:paraId="0E805C07" w14:textId="4C4727AF" w:rsidR="00E05064" w:rsidRPr="00A140BB" w:rsidRDefault="00E05064" w:rsidP="0052457F">
      <w:pPr>
        <w:keepNext/>
        <w:keepLines/>
        <w:jc w:val="both"/>
        <w:rPr>
          <w:rFonts w:ascii="Tahoma" w:hAnsi="Tahoma" w:cs="Tahoma"/>
          <w:bCs/>
        </w:rPr>
      </w:pPr>
      <w:r w:rsidRPr="00A140BB">
        <w:rPr>
          <w:rFonts w:ascii="Tahoma" w:hAnsi="Tahoma" w:cs="Tahoma"/>
          <w:bCs/>
        </w:rPr>
        <w:t xml:space="preserve">Gospodarski subjekt, ki oddaja ponudbo za več sklopov predmeta javnega naročila, lahko s predložitvijo ene reference od istega naročnika kumulativno izpolni referenčni pogoj za več sklopov skupaj (z enim referenčnih potrdilom) pod pogojem, da so </w:t>
      </w:r>
      <w:r w:rsidR="008E50B7">
        <w:rPr>
          <w:rFonts w:ascii="Tahoma" w:hAnsi="Tahoma" w:cs="Tahoma"/>
          <w:bCs/>
        </w:rPr>
        <w:t>površine</w:t>
      </w:r>
      <w:r w:rsidRPr="00A140BB">
        <w:rPr>
          <w:rFonts w:ascii="Tahoma" w:hAnsi="Tahoma" w:cs="Tahoma"/>
          <w:bCs/>
        </w:rPr>
        <w:t xml:space="preserve"> za posamezno izvedeno vrsto čiščenj (čiščenje pisarniških prostorov, čiščenje poslovnih prostorov, čiščenje laboratorijev), navedene v referenčnem potrdilu, ustrez</w:t>
      </w:r>
      <w:r w:rsidR="008E50B7">
        <w:rPr>
          <w:rFonts w:ascii="Tahoma" w:hAnsi="Tahoma" w:cs="Tahoma"/>
          <w:bCs/>
        </w:rPr>
        <w:t>ne velikosti</w:t>
      </w:r>
      <w:r w:rsidRPr="00A140BB">
        <w:rPr>
          <w:rFonts w:ascii="Tahoma" w:hAnsi="Tahoma" w:cs="Tahoma"/>
          <w:bCs/>
        </w:rPr>
        <w:t xml:space="preserve">. Navedeno pomeni, da gospodarski subjekt z npr. potrjeno referenco enega naročnika, ki za posamezno vrsto čiščenj, izkazuje </w:t>
      </w:r>
      <w:r w:rsidR="008E50B7">
        <w:rPr>
          <w:rFonts w:ascii="Tahoma" w:hAnsi="Tahoma" w:cs="Tahoma"/>
          <w:bCs/>
        </w:rPr>
        <w:t>največjo površino</w:t>
      </w:r>
      <w:r w:rsidR="00F41534" w:rsidRPr="00A140BB">
        <w:rPr>
          <w:rFonts w:ascii="Tahoma" w:hAnsi="Tahoma" w:cs="Tahoma"/>
          <w:bCs/>
        </w:rPr>
        <w:t xml:space="preserve"> za posamezno vrsto čiščenja</w:t>
      </w:r>
      <w:r w:rsidRPr="00A140BB">
        <w:rPr>
          <w:rFonts w:ascii="Tahoma" w:hAnsi="Tahoma" w:cs="Tahoma"/>
          <w:bCs/>
        </w:rPr>
        <w:t xml:space="preserve"> izmed vseh zahtevanih </w:t>
      </w:r>
      <w:r w:rsidR="008E50B7">
        <w:rPr>
          <w:rFonts w:ascii="Tahoma" w:hAnsi="Tahoma" w:cs="Tahoma"/>
          <w:bCs/>
        </w:rPr>
        <w:t>površin</w:t>
      </w:r>
      <w:r w:rsidRPr="00A140BB">
        <w:rPr>
          <w:rFonts w:ascii="Tahoma" w:hAnsi="Tahoma" w:cs="Tahoma"/>
          <w:bCs/>
        </w:rPr>
        <w:t>, ki so navedene za posamezni sklop predmeta javnega naročila, hkrati izpolni referenčni pogoj za vse sklope predmeta javnega naročila</w:t>
      </w:r>
      <w:r w:rsidR="007F584E" w:rsidRPr="00A140BB">
        <w:rPr>
          <w:rFonts w:ascii="Tahoma" w:hAnsi="Tahoma" w:cs="Tahoma"/>
          <w:bCs/>
        </w:rPr>
        <w:t xml:space="preserve"> za katere oddaja ponudbo</w:t>
      </w:r>
      <w:r w:rsidRPr="00A140BB">
        <w:rPr>
          <w:rFonts w:ascii="Tahoma" w:hAnsi="Tahoma" w:cs="Tahoma"/>
          <w:bCs/>
        </w:rPr>
        <w:t>).</w:t>
      </w:r>
    </w:p>
    <w:p w14:paraId="191833FA" w14:textId="77777777" w:rsidR="008A335B" w:rsidRPr="00A140BB" w:rsidRDefault="008A335B" w:rsidP="0052457F">
      <w:pPr>
        <w:keepNext/>
        <w:keepLines/>
        <w:jc w:val="both"/>
        <w:rPr>
          <w:rFonts w:ascii="Tahoma" w:hAnsi="Tahoma" w:cs="Tahoma"/>
          <w:bCs/>
        </w:rPr>
      </w:pPr>
    </w:p>
    <w:p w14:paraId="4150DC0E" w14:textId="5A136DF6" w:rsidR="00EE1364" w:rsidRPr="00A140BB" w:rsidRDefault="00380B91" w:rsidP="0052457F">
      <w:pPr>
        <w:keepNext/>
        <w:keepLines/>
        <w:numPr>
          <w:ilvl w:val="3"/>
          <w:numId w:val="2"/>
        </w:numPr>
        <w:jc w:val="both"/>
        <w:rPr>
          <w:rFonts w:ascii="Tahoma" w:hAnsi="Tahoma" w:cs="Tahoma"/>
          <w:bCs/>
        </w:rPr>
      </w:pPr>
      <w:bookmarkStart w:id="33" w:name="_Hlk190961003"/>
      <w:r w:rsidRPr="00A140BB">
        <w:rPr>
          <w:rFonts w:ascii="Tahoma" w:hAnsi="Tahoma" w:cs="Tahoma"/>
          <w:bCs/>
        </w:rPr>
        <w:t>Strokovna (kadrovska</w:t>
      </w:r>
      <w:r w:rsidR="006C5839" w:rsidRPr="00A140BB">
        <w:rPr>
          <w:rFonts w:ascii="Tahoma" w:hAnsi="Tahoma" w:cs="Tahoma"/>
          <w:bCs/>
        </w:rPr>
        <w:t>) sposobnost</w:t>
      </w:r>
      <w:r w:rsidR="00EE1364" w:rsidRPr="00A140BB">
        <w:rPr>
          <w:rFonts w:ascii="Tahoma" w:hAnsi="Tahoma" w:cs="Tahoma"/>
          <w:bCs/>
        </w:rPr>
        <w:t xml:space="preserve"> (splošne zahteve – velja za vse sklope)</w:t>
      </w:r>
    </w:p>
    <w:bookmarkEnd w:id="33"/>
    <w:p w14:paraId="7BFA02F8" w14:textId="77777777" w:rsidR="00EE1364" w:rsidRPr="00A140BB" w:rsidRDefault="00EE1364" w:rsidP="0052457F">
      <w:pPr>
        <w:keepNext/>
        <w:keepLines/>
        <w:jc w:val="both"/>
        <w:rPr>
          <w:rFonts w:ascii="Tahoma" w:hAnsi="Tahoma" w:cs="Tahoma"/>
        </w:rPr>
      </w:pPr>
    </w:p>
    <w:p w14:paraId="1F783531" w14:textId="269EDB56" w:rsidR="006C5839" w:rsidRPr="00A140BB" w:rsidRDefault="006C5839" w:rsidP="0052457F">
      <w:pPr>
        <w:keepNext/>
        <w:keepLines/>
        <w:jc w:val="both"/>
        <w:rPr>
          <w:rFonts w:ascii="Tahoma" w:hAnsi="Tahoma" w:cs="Tahoma"/>
        </w:rPr>
      </w:pPr>
      <w:bookmarkStart w:id="34" w:name="_Hlk192174182"/>
      <w:r w:rsidRPr="00CA4F3B">
        <w:rPr>
          <w:rFonts w:ascii="Tahoma" w:hAnsi="Tahoma" w:cs="Tahoma"/>
        </w:rPr>
        <w:t>Gospodarski subjekt mora razpolagati z ustreznimi kadri, ki so izkušeni, strokovno usposobljeni in sposobni izvesti predmet javnega naročila ter morajo imeti znanje slovenskega jezika na osnovni ravni</w:t>
      </w:r>
      <w:r w:rsidR="008B1F20" w:rsidRPr="00CA4F3B">
        <w:rPr>
          <w:rFonts w:ascii="Tahoma" w:hAnsi="Tahoma" w:cs="Tahoma"/>
        </w:rPr>
        <w:t xml:space="preserve"> oziroma na nivoju A2, glede na Skupni evropski referenčni okvir za jezike (CEFR) za čistilno osebje, katerih prvi jezik ni slovenščina.</w:t>
      </w:r>
    </w:p>
    <w:bookmarkEnd w:id="34"/>
    <w:p w14:paraId="06141060" w14:textId="7CFEDE25" w:rsidR="006C5839" w:rsidRDefault="006C5839" w:rsidP="0052457F">
      <w:pPr>
        <w:keepNext/>
        <w:keepLines/>
        <w:jc w:val="both"/>
        <w:rPr>
          <w:rFonts w:ascii="Tahoma" w:hAnsi="Tahoma" w:cs="Tahoma"/>
        </w:rPr>
      </w:pPr>
    </w:p>
    <w:p w14:paraId="4AC4E24E" w14:textId="77777777" w:rsidR="006C5839" w:rsidRPr="00A140BB" w:rsidRDefault="006C5839" w:rsidP="0052457F">
      <w:pPr>
        <w:keepNext/>
        <w:keepLines/>
        <w:jc w:val="both"/>
        <w:rPr>
          <w:rFonts w:ascii="Tahoma" w:eastAsiaTheme="minorHAnsi" w:hAnsi="Tahoma" w:cs="Tahoma"/>
        </w:rPr>
      </w:pPr>
      <w:r w:rsidRPr="00A140BB">
        <w:rPr>
          <w:rFonts w:ascii="Tahoma" w:hAnsi="Tahoma" w:cs="Tahoma"/>
        </w:rPr>
        <w:t xml:space="preserve">Gospodarski subjekt bo moral zagotavljati </w:t>
      </w:r>
      <w:r w:rsidRPr="00A140BB">
        <w:rPr>
          <w:rFonts w:ascii="Tahoma" w:eastAsiaTheme="minorHAnsi" w:hAnsi="Tahoma" w:cs="Tahoma"/>
        </w:rPr>
        <w:t xml:space="preserve">zadostno število čistilnega osebja, v skladu z določili razpisne dokumentacije in tehnične specifikacije za posamezni sklop predmeta javnega naročila za katerega oddaja ponudbo in za katerega bo izbran kot najugodnejši ponudnik. </w:t>
      </w:r>
    </w:p>
    <w:p w14:paraId="3F6EE2FE" w14:textId="55B3F279" w:rsidR="006707FE" w:rsidRDefault="006707FE" w:rsidP="009333CF">
      <w:pPr>
        <w:keepNext/>
        <w:keepLines/>
        <w:jc w:val="both"/>
        <w:rPr>
          <w:rFonts w:ascii="Tahoma" w:hAnsi="Tahoma" w:cs="Tahoma"/>
        </w:rPr>
      </w:pPr>
    </w:p>
    <w:p w14:paraId="7369E665" w14:textId="40B893BF" w:rsidR="009333CF" w:rsidRDefault="009333CF" w:rsidP="009333CF">
      <w:pPr>
        <w:keepNext/>
        <w:keepLines/>
        <w:jc w:val="both"/>
        <w:rPr>
          <w:rFonts w:ascii="Tahoma" w:hAnsi="Tahoma" w:cs="Tahoma"/>
        </w:rPr>
      </w:pPr>
    </w:p>
    <w:p w14:paraId="0408E553" w14:textId="645259F2" w:rsidR="009333CF" w:rsidRDefault="009333CF" w:rsidP="009333CF">
      <w:pPr>
        <w:keepNext/>
        <w:keepLines/>
        <w:jc w:val="both"/>
        <w:rPr>
          <w:rFonts w:ascii="Tahoma" w:hAnsi="Tahoma" w:cs="Tahoma"/>
        </w:rPr>
      </w:pPr>
    </w:p>
    <w:p w14:paraId="46518CFA" w14:textId="419A3A85" w:rsidR="009333CF" w:rsidRDefault="009333CF" w:rsidP="009333CF">
      <w:pPr>
        <w:keepNext/>
        <w:keepLines/>
        <w:jc w:val="both"/>
        <w:rPr>
          <w:rFonts w:ascii="Tahoma" w:hAnsi="Tahoma" w:cs="Tahoma"/>
        </w:rPr>
      </w:pPr>
    </w:p>
    <w:p w14:paraId="54C3E924" w14:textId="7AD3E856" w:rsidR="009333CF" w:rsidRDefault="009333CF" w:rsidP="009333CF">
      <w:pPr>
        <w:keepNext/>
        <w:keepLines/>
        <w:jc w:val="both"/>
        <w:rPr>
          <w:rFonts w:ascii="Tahoma" w:hAnsi="Tahoma" w:cs="Tahoma"/>
        </w:rPr>
      </w:pPr>
    </w:p>
    <w:p w14:paraId="2E85186A" w14:textId="77777777" w:rsidR="009333CF" w:rsidRDefault="009333CF" w:rsidP="009333CF">
      <w:pPr>
        <w:keepNext/>
        <w:keepLines/>
        <w:jc w:val="both"/>
        <w:rPr>
          <w:rFonts w:ascii="Tahoma" w:hAnsi="Tahoma" w:cs="Tahoma"/>
        </w:rPr>
      </w:pPr>
    </w:p>
    <w:p w14:paraId="37A4EFD6" w14:textId="2C7FD72F" w:rsidR="0065732B" w:rsidRPr="00A140BB" w:rsidRDefault="006C5839" w:rsidP="0052457F">
      <w:pPr>
        <w:keepNext/>
        <w:keepLines/>
        <w:spacing w:after="120"/>
        <w:jc w:val="both"/>
        <w:rPr>
          <w:rFonts w:ascii="Tahoma" w:hAnsi="Tahoma" w:cs="Tahoma"/>
        </w:rPr>
      </w:pPr>
      <w:r w:rsidRPr="00A140BB">
        <w:rPr>
          <w:rFonts w:ascii="Tahoma" w:hAnsi="Tahoma" w:cs="Tahoma"/>
        </w:rPr>
        <w:lastRenderedPageBreak/>
        <w:t>Čistilno osebje</w:t>
      </w:r>
      <w:r w:rsidR="002B01A2" w:rsidRPr="00A140BB">
        <w:rPr>
          <w:rFonts w:ascii="Tahoma" w:hAnsi="Tahoma" w:cs="Tahoma"/>
        </w:rPr>
        <w:t xml:space="preserve"> oziroma zaposleni delavci</w:t>
      </w:r>
      <w:r w:rsidRPr="00A140BB">
        <w:rPr>
          <w:rFonts w:ascii="Tahoma" w:hAnsi="Tahoma" w:cs="Tahoma"/>
        </w:rPr>
        <w:t>, ki bo</w:t>
      </w:r>
      <w:r w:rsidR="002B01A2" w:rsidRPr="00A140BB">
        <w:rPr>
          <w:rFonts w:ascii="Tahoma" w:hAnsi="Tahoma" w:cs="Tahoma"/>
        </w:rPr>
        <w:t>do</w:t>
      </w:r>
      <w:r w:rsidRPr="00A140BB">
        <w:rPr>
          <w:rFonts w:ascii="Tahoma" w:hAnsi="Tahoma" w:cs="Tahoma"/>
        </w:rPr>
        <w:t xml:space="preserve"> </w:t>
      </w:r>
      <w:r w:rsidR="002B01A2" w:rsidRPr="00A140BB">
        <w:rPr>
          <w:rFonts w:ascii="Tahoma" w:hAnsi="Tahoma" w:cs="Tahoma"/>
        </w:rPr>
        <w:t>opravljali</w:t>
      </w:r>
      <w:r w:rsidRPr="00A140BB">
        <w:rPr>
          <w:rFonts w:ascii="Tahoma" w:hAnsi="Tahoma" w:cs="Tahoma"/>
        </w:rPr>
        <w:t xml:space="preserve"> storitve čiščenje za posamezni sklop predmeta javnega naročila, mora</w:t>
      </w:r>
      <w:r w:rsidR="002B01A2" w:rsidRPr="00A140BB">
        <w:rPr>
          <w:rFonts w:ascii="Tahoma" w:hAnsi="Tahoma" w:cs="Tahoma"/>
        </w:rPr>
        <w:t>jo</w:t>
      </w:r>
      <w:r w:rsidRPr="00A140BB">
        <w:rPr>
          <w:rFonts w:ascii="Tahoma" w:hAnsi="Tahoma" w:cs="Tahoma"/>
        </w:rPr>
        <w:t>:</w:t>
      </w:r>
    </w:p>
    <w:p w14:paraId="2E5CE3D1" w14:textId="77777777" w:rsidR="006C5839" w:rsidRPr="00CA4F3B" w:rsidRDefault="006C5839" w:rsidP="0052457F">
      <w:pPr>
        <w:keepNext/>
        <w:keepLines/>
        <w:numPr>
          <w:ilvl w:val="0"/>
          <w:numId w:val="23"/>
        </w:numPr>
        <w:ind w:left="714" w:hanging="357"/>
        <w:jc w:val="both"/>
        <w:rPr>
          <w:rFonts w:ascii="Tahoma" w:hAnsi="Tahoma" w:cs="Tahoma"/>
        </w:rPr>
      </w:pPr>
      <w:r w:rsidRPr="00A140BB">
        <w:rPr>
          <w:rFonts w:ascii="Tahoma" w:hAnsi="Tahoma" w:cs="Tahoma"/>
        </w:rPr>
        <w:t xml:space="preserve">biti zaposleni v skladu </w:t>
      </w:r>
      <w:r w:rsidRPr="00CA4F3B">
        <w:rPr>
          <w:rFonts w:ascii="Tahoma" w:hAnsi="Tahoma" w:cs="Tahoma"/>
        </w:rPr>
        <w:t>z veljavno delovnopravno zakonodajo v Republiki Sloveniji,</w:t>
      </w:r>
    </w:p>
    <w:p w14:paraId="3C9C86AB" w14:textId="5DB4F0AA" w:rsidR="006C5839" w:rsidRPr="00CA4F3B" w:rsidRDefault="006C5839" w:rsidP="0052457F">
      <w:pPr>
        <w:keepNext/>
        <w:keepLines/>
        <w:numPr>
          <w:ilvl w:val="0"/>
          <w:numId w:val="23"/>
        </w:numPr>
        <w:ind w:left="714" w:hanging="357"/>
        <w:jc w:val="both"/>
        <w:rPr>
          <w:rFonts w:ascii="Tahoma" w:hAnsi="Tahoma" w:cs="Tahoma"/>
        </w:rPr>
      </w:pPr>
      <w:r w:rsidRPr="00CA4F3B">
        <w:rPr>
          <w:rFonts w:ascii="Tahoma" w:hAnsi="Tahoma" w:cs="Tahoma"/>
        </w:rPr>
        <w:t xml:space="preserve">imeti opravljen preizkusu znanja iz varnosti in zdravja pri delu ter varstva pred požarom, </w:t>
      </w:r>
    </w:p>
    <w:p w14:paraId="6C059943" w14:textId="05A85B6B" w:rsidR="002B01A2" w:rsidRPr="00CA4F3B" w:rsidRDefault="006C5839" w:rsidP="0052457F">
      <w:pPr>
        <w:keepNext/>
        <w:keepLines/>
        <w:numPr>
          <w:ilvl w:val="0"/>
          <w:numId w:val="23"/>
        </w:numPr>
        <w:ind w:left="714" w:hanging="357"/>
        <w:jc w:val="both"/>
        <w:rPr>
          <w:rFonts w:ascii="Tahoma" w:hAnsi="Tahoma" w:cs="Tahoma"/>
        </w:rPr>
      </w:pPr>
      <w:r w:rsidRPr="00CA4F3B">
        <w:rPr>
          <w:rFonts w:ascii="Tahoma" w:hAnsi="Tahoma" w:cs="Tahoma"/>
        </w:rPr>
        <w:t>imeti opravljen zdravstveni pregled pri izvajalcu medicine dela,</w:t>
      </w:r>
      <w:r w:rsidR="002B01A2" w:rsidRPr="00CA4F3B">
        <w:rPr>
          <w:rFonts w:ascii="Tahoma" w:eastAsia="Calibri" w:hAnsi="Tahoma" w:cs="Tahoma"/>
        </w:rPr>
        <w:t xml:space="preserve"> ki mora vsebovati tudi </w:t>
      </w:r>
      <w:r w:rsidR="0065732B" w:rsidRPr="00CA4F3B">
        <w:rPr>
          <w:rFonts w:ascii="Tahoma" w:eastAsia="Calibri" w:hAnsi="Tahoma" w:cs="Tahoma"/>
        </w:rPr>
        <w:t xml:space="preserve">pregled za </w:t>
      </w:r>
      <w:r w:rsidR="002B01A2" w:rsidRPr="00CA4F3B">
        <w:rPr>
          <w:rFonts w:ascii="Tahoma" w:eastAsia="Calibri" w:hAnsi="Tahoma" w:cs="Tahoma"/>
        </w:rPr>
        <w:t>delo na višini,</w:t>
      </w:r>
    </w:p>
    <w:p w14:paraId="3E3AEAC1" w14:textId="0E254F27" w:rsidR="00247824" w:rsidRPr="00CA4F3B" w:rsidRDefault="00247824" w:rsidP="00247824">
      <w:pPr>
        <w:keepNext/>
        <w:keepLines/>
        <w:numPr>
          <w:ilvl w:val="0"/>
          <w:numId w:val="23"/>
        </w:numPr>
        <w:ind w:left="714" w:hanging="357"/>
        <w:jc w:val="both"/>
        <w:rPr>
          <w:rFonts w:ascii="Tahoma" w:hAnsi="Tahoma" w:cs="Tahoma"/>
        </w:rPr>
      </w:pPr>
      <w:r w:rsidRPr="00CA4F3B">
        <w:rPr>
          <w:rFonts w:ascii="Tahoma" w:hAnsi="Tahoma" w:cs="Tahoma"/>
        </w:rPr>
        <w:t>vs</w:t>
      </w:r>
      <w:r w:rsidR="00E73544" w:rsidRPr="00CA4F3B">
        <w:rPr>
          <w:rFonts w:ascii="Tahoma" w:hAnsi="Tahoma" w:cs="Tahoma"/>
        </w:rPr>
        <w:t>aj</w:t>
      </w:r>
      <w:r w:rsidRPr="00CA4F3B">
        <w:rPr>
          <w:rFonts w:ascii="Tahoma" w:hAnsi="Tahoma" w:cs="Tahoma"/>
        </w:rPr>
        <w:t xml:space="preserve"> en </w:t>
      </w:r>
      <w:r w:rsidR="00521FDD" w:rsidRPr="00CA4F3B">
        <w:rPr>
          <w:rFonts w:ascii="Tahoma" w:hAnsi="Tahoma" w:cs="Tahoma"/>
        </w:rPr>
        <w:t>čistilec</w:t>
      </w:r>
      <w:r w:rsidR="00E73544" w:rsidRPr="00CA4F3B">
        <w:rPr>
          <w:rFonts w:ascii="Tahoma" w:hAnsi="Tahoma" w:cs="Tahoma"/>
        </w:rPr>
        <w:t xml:space="preserve"> mora imet</w:t>
      </w:r>
      <w:r w:rsidR="00521FDD" w:rsidRPr="00CA4F3B">
        <w:rPr>
          <w:rFonts w:ascii="Tahoma" w:hAnsi="Tahoma" w:cs="Tahoma"/>
        </w:rPr>
        <w:t>i</w:t>
      </w:r>
      <w:r w:rsidR="00E73544" w:rsidRPr="00CA4F3B">
        <w:rPr>
          <w:rFonts w:ascii="Tahoma" w:hAnsi="Tahoma" w:cs="Tahoma"/>
        </w:rPr>
        <w:t xml:space="preserve"> </w:t>
      </w:r>
      <w:r w:rsidR="00AB58B1" w:rsidRPr="00CA4F3B">
        <w:rPr>
          <w:rFonts w:ascii="Tahoma" w:hAnsi="Tahoma" w:cs="Tahoma"/>
        </w:rPr>
        <w:t>opravljen seminar in izpit za varno delo v EX prostorih, ter znanje za uporabo sesalnikov v EX izvedbi</w:t>
      </w:r>
      <w:r w:rsidRPr="00CA4F3B">
        <w:rPr>
          <w:rFonts w:ascii="Tahoma" w:hAnsi="Tahoma" w:cs="Tahoma"/>
        </w:rPr>
        <w:t>; velja samo za Sklop št. 4 ENLJ),</w:t>
      </w:r>
    </w:p>
    <w:p w14:paraId="6E167B99" w14:textId="15705664" w:rsidR="002B01A2" w:rsidRPr="00CA4F3B" w:rsidRDefault="006C5839" w:rsidP="0052457F">
      <w:pPr>
        <w:keepNext/>
        <w:keepLines/>
        <w:numPr>
          <w:ilvl w:val="0"/>
          <w:numId w:val="23"/>
        </w:numPr>
        <w:ind w:left="714" w:hanging="357"/>
        <w:jc w:val="both"/>
        <w:rPr>
          <w:rFonts w:ascii="Tahoma" w:hAnsi="Tahoma" w:cs="Tahoma"/>
        </w:rPr>
      </w:pPr>
      <w:r w:rsidRPr="00CA4F3B">
        <w:rPr>
          <w:rFonts w:ascii="Tahoma" w:hAnsi="Tahoma" w:cs="Tahoma"/>
        </w:rPr>
        <w:t>biti nekaznovani in</w:t>
      </w:r>
    </w:p>
    <w:p w14:paraId="6FF0FE01" w14:textId="4A7BC538" w:rsidR="006C5839" w:rsidRPr="00CA4F3B" w:rsidRDefault="00EE1364" w:rsidP="0052457F">
      <w:pPr>
        <w:keepNext/>
        <w:keepLines/>
        <w:numPr>
          <w:ilvl w:val="0"/>
          <w:numId w:val="23"/>
        </w:numPr>
        <w:ind w:left="714" w:hanging="357"/>
        <w:jc w:val="both"/>
        <w:rPr>
          <w:rFonts w:ascii="Tahoma" w:hAnsi="Tahoma" w:cs="Tahoma"/>
        </w:rPr>
      </w:pPr>
      <w:bookmarkStart w:id="35" w:name="_Hlk192184329"/>
      <w:r w:rsidRPr="00CA4F3B">
        <w:rPr>
          <w:rFonts w:ascii="Tahoma" w:hAnsi="Tahoma" w:cs="Tahoma"/>
        </w:rPr>
        <w:t>i</w:t>
      </w:r>
      <w:r w:rsidR="006C5839" w:rsidRPr="00CA4F3B">
        <w:rPr>
          <w:rFonts w:ascii="Tahoma" w:hAnsi="Tahoma" w:cs="Tahoma"/>
        </w:rPr>
        <w:t xml:space="preserve">meti znanje slovenskega jezika </w:t>
      </w:r>
      <w:r w:rsidRPr="00CA4F3B">
        <w:rPr>
          <w:rFonts w:ascii="Tahoma" w:hAnsi="Tahoma" w:cs="Tahoma"/>
        </w:rPr>
        <w:t xml:space="preserve">vsaj </w:t>
      </w:r>
      <w:r w:rsidR="006C5839" w:rsidRPr="00CA4F3B">
        <w:rPr>
          <w:rFonts w:ascii="Tahoma" w:hAnsi="Tahoma" w:cs="Tahoma"/>
        </w:rPr>
        <w:t>na osnovni ravni</w:t>
      </w:r>
      <w:r w:rsidR="008B1F20" w:rsidRPr="00CA4F3B">
        <w:rPr>
          <w:rFonts w:ascii="Tahoma" w:hAnsi="Tahoma" w:cs="Tahoma"/>
        </w:rPr>
        <w:t xml:space="preserve"> </w:t>
      </w:r>
      <w:bookmarkEnd w:id="35"/>
      <w:r w:rsidR="008B1F20" w:rsidRPr="00CA4F3B">
        <w:rPr>
          <w:rFonts w:ascii="Tahoma" w:hAnsi="Tahoma" w:cs="Tahoma"/>
        </w:rPr>
        <w:t>oziroma na nivoju A2, glede na Skupni evropski referenčni okvir za jezike (CEFR) ) za čistilno osebje, katerih prvi jezik ni slovenščina.</w:t>
      </w:r>
    </w:p>
    <w:p w14:paraId="44C00B9C" w14:textId="77777777" w:rsidR="008B1F20" w:rsidRPr="00CA4F3B" w:rsidRDefault="008B1F20" w:rsidP="0052457F">
      <w:pPr>
        <w:keepNext/>
        <w:keepLines/>
        <w:jc w:val="both"/>
        <w:rPr>
          <w:rFonts w:ascii="Tahoma" w:hAnsi="Tahoma" w:cs="Tahoma"/>
          <w:bCs/>
        </w:rPr>
      </w:pPr>
    </w:p>
    <w:p w14:paraId="4A84754F" w14:textId="65AF2A05" w:rsidR="00AB5F20" w:rsidRPr="00A140BB" w:rsidRDefault="006C5839" w:rsidP="0052457F">
      <w:pPr>
        <w:keepNext/>
        <w:keepLines/>
        <w:jc w:val="both"/>
        <w:rPr>
          <w:rFonts w:ascii="Tahoma" w:hAnsi="Tahoma" w:cs="Tahoma"/>
        </w:rPr>
      </w:pPr>
      <w:r w:rsidRPr="00CA4F3B">
        <w:rPr>
          <w:rFonts w:ascii="Tahoma" w:hAnsi="Tahoma" w:cs="Tahoma"/>
          <w:bCs/>
        </w:rPr>
        <w:t>Nadzorniki</w:t>
      </w:r>
      <w:r w:rsidR="00BF3F95" w:rsidRPr="00CA4F3B">
        <w:rPr>
          <w:rFonts w:ascii="Tahoma" w:hAnsi="Tahoma" w:cs="Tahoma"/>
          <w:bCs/>
        </w:rPr>
        <w:t xml:space="preserve"> (delovodja)</w:t>
      </w:r>
      <w:r w:rsidR="00AB5F20" w:rsidRPr="00CA4F3B">
        <w:rPr>
          <w:rFonts w:ascii="Tahoma" w:hAnsi="Tahoma" w:cs="Tahoma"/>
          <w:bCs/>
        </w:rPr>
        <w:t xml:space="preserve">, ki bodo izvajali nadzor </w:t>
      </w:r>
      <w:r w:rsidR="00E20D98" w:rsidRPr="00CA4F3B">
        <w:rPr>
          <w:rFonts w:ascii="Tahoma" w:hAnsi="Tahoma" w:cs="Tahoma"/>
          <w:bCs/>
        </w:rPr>
        <w:t xml:space="preserve">nad delom </w:t>
      </w:r>
      <w:r w:rsidR="00AB5F20" w:rsidRPr="00CA4F3B">
        <w:rPr>
          <w:rFonts w:ascii="Tahoma" w:hAnsi="Tahoma" w:cs="Tahoma"/>
          <w:bCs/>
        </w:rPr>
        <w:t xml:space="preserve">čistilnega osebja, ki bo opravljalo storitve čiščenja pri posameznem naročniku, morajo biti strokovno usposobljeni ter pri opravljanju del in nalog upoštevati  </w:t>
      </w:r>
      <w:r w:rsidR="00D71159" w:rsidRPr="00CA4F3B">
        <w:rPr>
          <w:rFonts w:ascii="Tahoma" w:hAnsi="Tahoma" w:cs="Tahoma"/>
        </w:rPr>
        <w:t xml:space="preserve">pravila stroke, določila predpisov in standardov ter </w:t>
      </w:r>
      <w:r w:rsidR="00AB5F20" w:rsidRPr="00CA4F3B">
        <w:rPr>
          <w:rFonts w:ascii="Tahoma" w:hAnsi="Tahoma" w:cs="Tahoma"/>
          <w:bCs/>
        </w:rPr>
        <w:t xml:space="preserve">vso </w:t>
      </w:r>
      <w:r w:rsidR="00D71159" w:rsidRPr="00CA4F3B">
        <w:rPr>
          <w:rFonts w:ascii="Tahoma" w:hAnsi="Tahoma" w:cs="Tahoma"/>
          <w:bCs/>
        </w:rPr>
        <w:t xml:space="preserve">ostalo </w:t>
      </w:r>
      <w:r w:rsidR="00AB5F20" w:rsidRPr="00CA4F3B">
        <w:rPr>
          <w:rFonts w:ascii="Tahoma" w:hAnsi="Tahoma" w:cs="Tahoma"/>
          <w:bCs/>
        </w:rPr>
        <w:t xml:space="preserve">relevantno zakonodajo, ki se nanaša na storitve, ki so predmet javnega naročila </w:t>
      </w:r>
      <w:r w:rsidR="00AB5F20" w:rsidRPr="00CA4F3B">
        <w:rPr>
          <w:rFonts w:ascii="Tahoma" w:hAnsi="Tahoma" w:cs="Tahoma"/>
        </w:rPr>
        <w:t>ter</w:t>
      </w:r>
      <w:r w:rsidR="00E20D98" w:rsidRPr="00CA4F3B">
        <w:rPr>
          <w:rFonts w:ascii="Tahoma" w:hAnsi="Tahoma" w:cs="Tahoma"/>
        </w:rPr>
        <w:t xml:space="preserve"> imeti</w:t>
      </w:r>
      <w:r w:rsidR="00AB5F20" w:rsidRPr="00CA4F3B">
        <w:rPr>
          <w:rFonts w:ascii="Tahoma" w:hAnsi="Tahoma" w:cs="Tahoma"/>
        </w:rPr>
        <w:t xml:space="preserve"> govorno in pisno </w:t>
      </w:r>
      <w:r w:rsidR="00E20D98" w:rsidRPr="00CA4F3B">
        <w:rPr>
          <w:rFonts w:ascii="Tahoma" w:hAnsi="Tahoma" w:cs="Tahoma"/>
        </w:rPr>
        <w:t xml:space="preserve">znanje </w:t>
      </w:r>
      <w:r w:rsidR="00AB5F20" w:rsidRPr="00CA4F3B">
        <w:rPr>
          <w:rFonts w:ascii="Tahoma" w:hAnsi="Tahoma" w:cs="Tahoma"/>
        </w:rPr>
        <w:t>slovensk</w:t>
      </w:r>
      <w:r w:rsidR="00E20D98" w:rsidRPr="00CA4F3B">
        <w:rPr>
          <w:rFonts w:ascii="Tahoma" w:hAnsi="Tahoma" w:cs="Tahoma"/>
        </w:rPr>
        <w:t>ega</w:t>
      </w:r>
      <w:r w:rsidR="00AB5F20" w:rsidRPr="00A140BB">
        <w:rPr>
          <w:rFonts w:ascii="Tahoma" w:hAnsi="Tahoma" w:cs="Tahoma"/>
        </w:rPr>
        <w:t xml:space="preserve"> jezik</w:t>
      </w:r>
      <w:r w:rsidR="00E20D98" w:rsidRPr="00A140BB">
        <w:rPr>
          <w:rFonts w:ascii="Tahoma" w:hAnsi="Tahoma" w:cs="Tahoma"/>
        </w:rPr>
        <w:t>a</w:t>
      </w:r>
      <w:r w:rsidR="00AB5F20" w:rsidRPr="00A140BB">
        <w:rPr>
          <w:rFonts w:ascii="Tahoma" w:hAnsi="Tahoma" w:cs="Tahoma"/>
        </w:rPr>
        <w:t xml:space="preserve"> (za sklop za katerega gospodarski subjekt oddaja ponudbo). </w:t>
      </w:r>
    </w:p>
    <w:p w14:paraId="42FD8B14" w14:textId="77777777" w:rsidR="00D71159" w:rsidRPr="00A140BB" w:rsidRDefault="00D71159" w:rsidP="0052457F">
      <w:pPr>
        <w:keepNext/>
        <w:keepLines/>
        <w:jc w:val="both"/>
        <w:rPr>
          <w:rFonts w:ascii="Tahoma" w:hAnsi="Tahoma" w:cs="Tahoma"/>
          <w:bCs/>
        </w:rPr>
      </w:pPr>
    </w:p>
    <w:p w14:paraId="30605EB7" w14:textId="77777777" w:rsidR="00E20D98" w:rsidRPr="00A140BB" w:rsidRDefault="00E20D98" w:rsidP="0052457F">
      <w:pPr>
        <w:keepNext/>
        <w:keepLines/>
        <w:jc w:val="both"/>
        <w:rPr>
          <w:rFonts w:ascii="Tahoma" w:hAnsi="Tahoma" w:cs="Tahoma"/>
        </w:rPr>
      </w:pPr>
      <w:r w:rsidRPr="00A140BB">
        <w:rPr>
          <w:rFonts w:ascii="Tahoma" w:hAnsi="Tahoma" w:cs="Tahoma"/>
        </w:rPr>
        <w:t>Vse osebe, ki bodo izvajale storitve čiščenja (kontrolor/</w:t>
      </w:r>
      <w:proofErr w:type="spellStart"/>
      <w:r w:rsidRPr="00A140BB">
        <w:rPr>
          <w:rFonts w:ascii="Tahoma" w:hAnsi="Tahoma" w:cs="Tahoma"/>
        </w:rPr>
        <w:t>ke</w:t>
      </w:r>
      <w:proofErr w:type="spellEnd"/>
      <w:r w:rsidRPr="00A140BB">
        <w:rPr>
          <w:rFonts w:ascii="Tahoma" w:hAnsi="Tahoma" w:cs="Tahoma"/>
        </w:rPr>
        <w:t xml:space="preserve"> in čistilke/ci) se bodo morale dnevno evidentirati na recepciji naročnika. </w:t>
      </w:r>
    </w:p>
    <w:p w14:paraId="1DB36121" w14:textId="3EC8AE82" w:rsidR="00EE1364" w:rsidRPr="00A140BB" w:rsidRDefault="00EE1364" w:rsidP="0052457F">
      <w:pPr>
        <w:keepNext/>
        <w:keepLines/>
        <w:jc w:val="both"/>
        <w:rPr>
          <w:rFonts w:ascii="Tahoma" w:hAnsi="Tahoma" w:cs="Tahoma"/>
          <w:bCs/>
        </w:rPr>
      </w:pPr>
    </w:p>
    <w:p w14:paraId="3A5CFD4F" w14:textId="3796AAF0" w:rsidR="00E20D98" w:rsidRPr="00A140BB" w:rsidRDefault="00E20D98" w:rsidP="0052457F">
      <w:pPr>
        <w:keepNext/>
        <w:keepLines/>
        <w:jc w:val="both"/>
        <w:rPr>
          <w:rFonts w:ascii="Tahoma" w:hAnsi="Tahoma" w:cs="Tahoma"/>
        </w:rPr>
      </w:pPr>
      <w:r w:rsidRPr="00A140BB">
        <w:rPr>
          <w:rFonts w:ascii="Tahoma" w:hAnsi="Tahoma" w:cs="Tahoma"/>
        </w:rPr>
        <w:t xml:space="preserve">Gospodarski subjekt </w:t>
      </w:r>
      <w:r w:rsidRPr="00A140BB">
        <w:rPr>
          <w:rFonts w:ascii="Tahoma" w:hAnsi="Tahoma" w:cs="Tahoma"/>
          <w:lang w:val="x-none"/>
        </w:rPr>
        <w:t xml:space="preserve">mora zagotoviti </w:t>
      </w:r>
      <w:r w:rsidRPr="00A140BB">
        <w:rPr>
          <w:rFonts w:ascii="Tahoma" w:hAnsi="Tahoma" w:cs="Tahoma"/>
        </w:rPr>
        <w:t>minimalno časovno (</w:t>
      </w:r>
      <w:r w:rsidRPr="00A140BB">
        <w:rPr>
          <w:rFonts w:ascii="Tahoma" w:hAnsi="Tahoma" w:cs="Tahoma"/>
          <w:lang w:val="x-none"/>
        </w:rPr>
        <w:t>dnevno</w:t>
      </w:r>
      <w:r w:rsidRPr="00A140BB">
        <w:rPr>
          <w:rFonts w:ascii="Tahoma" w:hAnsi="Tahoma" w:cs="Tahoma"/>
        </w:rPr>
        <w:t>)</w:t>
      </w:r>
      <w:r w:rsidRPr="00A140BB">
        <w:rPr>
          <w:rFonts w:ascii="Tahoma" w:hAnsi="Tahoma" w:cs="Tahoma"/>
          <w:lang w:val="x-none"/>
        </w:rPr>
        <w:t xml:space="preserve"> prisotnost čistilnega osebja</w:t>
      </w:r>
      <w:r w:rsidRPr="00A140BB">
        <w:rPr>
          <w:rFonts w:ascii="Tahoma" w:hAnsi="Tahoma" w:cs="Tahoma"/>
        </w:rPr>
        <w:t>, kot ga naročnik zahteva v razpisni dokumentaciji tehnični specifikaciji za posamezni sklop predmeta javnega naročila.</w:t>
      </w:r>
    </w:p>
    <w:p w14:paraId="2FC731E7" w14:textId="2D841E4F" w:rsidR="00EE1364" w:rsidRPr="00A140BB" w:rsidRDefault="00EE1364" w:rsidP="0052457F">
      <w:pPr>
        <w:keepNext/>
        <w:keepLines/>
        <w:jc w:val="both"/>
        <w:rPr>
          <w:rFonts w:ascii="Tahoma" w:hAnsi="Tahoma" w:cs="Tahoma"/>
          <w:bCs/>
        </w:rPr>
      </w:pPr>
    </w:p>
    <w:p w14:paraId="1AE1044C" w14:textId="4FA8E604" w:rsidR="00D71159" w:rsidRPr="00A140BB" w:rsidRDefault="00D71159" w:rsidP="0052457F">
      <w:pPr>
        <w:keepNext/>
        <w:keepLines/>
        <w:jc w:val="both"/>
        <w:rPr>
          <w:rFonts w:ascii="Tahoma" w:hAnsi="Tahoma" w:cs="Tahoma"/>
        </w:rPr>
      </w:pPr>
      <w:r w:rsidRPr="00A140BB">
        <w:rPr>
          <w:rFonts w:ascii="Tahoma" w:hAnsi="Tahoma" w:cs="Tahoma"/>
        </w:rPr>
        <w:t>Gospodarski subjekt zagotavljati navedeno število čistilnega osebja na objektih, ki bo svoje delo izvajalo predvideno število ur dnevno in v predvidenem času.</w:t>
      </w:r>
    </w:p>
    <w:p w14:paraId="21281CAE" w14:textId="77777777" w:rsidR="00D71159" w:rsidRPr="00A140BB" w:rsidRDefault="00D71159" w:rsidP="0052457F">
      <w:pPr>
        <w:keepNext/>
        <w:keepLines/>
        <w:jc w:val="both"/>
        <w:rPr>
          <w:rFonts w:ascii="Tahoma" w:hAnsi="Tahoma" w:cs="Tahoma"/>
          <w:bCs/>
        </w:rPr>
      </w:pPr>
    </w:p>
    <w:p w14:paraId="7DDA7588" w14:textId="00FFC5F4" w:rsidR="002B01A2" w:rsidRPr="00CA4F3B" w:rsidRDefault="002B01A2" w:rsidP="0052457F">
      <w:pPr>
        <w:keepNext/>
        <w:keepLines/>
        <w:jc w:val="both"/>
        <w:rPr>
          <w:rFonts w:ascii="Tahoma" w:hAnsi="Tahoma" w:cs="Tahoma"/>
          <w:bCs/>
        </w:rPr>
      </w:pPr>
      <w:r w:rsidRPr="00A140BB">
        <w:rPr>
          <w:rFonts w:ascii="Tahoma" w:hAnsi="Tahoma" w:cs="Tahoma"/>
          <w:bCs/>
        </w:rPr>
        <w:t xml:space="preserve">Gospodarski subjekt mora izpolnjevati tudi vse </w:t>
      </w:r>
      <w:r w:rsidR="00B71AAC" w:rsidRPr="00A140BB">
        <w:rPr>
          <w:rFonts w:ascii="Tahoma" w:hAnsi="Tahoma" w:cs="Tahoma"/>
          <w:bCs/>
        </w:rPr>
        <w:t>ostale z</w:t>
      </w:r>
      <w:r w:rsidRPr="00A140BB">
        <w:rPr>
          <w:rFonts w:ascii="Tahoma" w:hAnsi="Tahoma" w:cs="Tahoma"/>
          <w:bCs/>
        </w:rPr>
        <w:t xml:space="preserve">ahteve in pogoje v zvezi kadrovsko sposobnostjo, ki je opredeljena v razpisni </w:t>
      </w:r>
      <w:r w:rsidRPr="00CA4F3B">
        <w:rPr>
          <w:rFonts w:ascii="Tahoma" w:hAnsi="Tahoma" w:cs="Tahoma"/>
          <w:bCs/>
        </w:rPr>
        <w:t>dokumentaciji in tehničn</w:t>
      </w:r>
      <w:r w:rsidR="00B274CA" w:rsidRPr="00CA4F3B">
        <w:rPr>
          <w:rFonts w:ascii="Tahoma" w:hAnsi="Tahoma" w:cs="Tahoma"/>
          <w:bCs/>
        </w:rPr>
        <w:t>em opisu</w:t>
      </w:r>
      <w:r w:rsidRPr="00CA4F3B">
        <w:rPr>
          <w:rFonts w:ascii="Tahoma" w:hAnsi="Tahoma" w:cs="Tahoma"/>
          <w:bCs/>
        </w:rPr>
        <w:t xml:space="preserve"> </w:t>
      </w:r>
      <w:r w:rsidR="00B274CA" w:rsidRPr="00CA4F3B">
        <w:rPr>
          <w:rFonts w:ascii="Tahoma" w:hAnsi="Tahoma" w:cs="Tahoma"/>
          <w:bCs/>
        </w:rPr>
        <w:t>z</w:t>
      </w:r>
      <w:r w:rsidRPr="00CA4F3B">
        <w:rPr>
          <w:rFonts w:ascii="Tahoma" w:hAnsi="Tahoma" w:cs="Tahoma"/>
          <w:bCs/>
        </w:rPr>
        <w:t>a posamezni sklop predmeta javnega naročila.</w:t>
      </w:r>
    </w:p>
    <w:p w14:paraId="739D2F5E" w14:textId="5F34DD9D" w:rsidR="00C036EE" w:rsidRPr="00CA4F3B" w:rsidRDefault="00C036EE" w:rsidP="0052457F">
      <w:pPr>
        <w:keepNext/>
        <w:keepLines/>
        <w:jc w:val="both"/>
        <w:rPr>
          <w:rFonts w:ascii="Tahoma" w:hAnsi="Tahoma" w:cs="Tahoma"/>
          <w:bCs/>
        </w:rPr>
      </w:pPr>
    </w:p>
    <w:p w14:paraId="27E579AF" w14:textId="7D059561" w:rsidR="00247824" w:rsidRPr="00CA4F3B" w:rsidRDefault="00247824" w:rsidP="00247824">
      <w:pPr>
        <w:keepNext/>
        <w:keepLines/>
        <w:jc w:val="both"/>
        <w:rPr>
          <w:rFonts w:ascii="Tahoma" w:hAnsi="Tahoma" w:cs="Tahoma"/>
          <w:b/>
        </w:rPr>
      </w:pPr>
      <w:r w:rsidRPr="00CA4F3B">
        <w:rPr>
          <w:rFonts w:ascii="Tahoma" w:hAnsi="Tahoma" w:cs="Tahoma"/>
          <w:b/>
        </w:rPr>
        <w:t>OPOMBA: Velja za Sklop št. 4 ENLJ</w:t>
      </w:r>
      <w:r w:rsidR="00E73544" w:rsidRPr="00CA4F3B">
        <w:rPr>
          <w:rFonts w:ascii="Tahoma" w:hAnsi="Tahoma" w:cs="Tahoma"/>
          <w:b/>
        </w:rPr>
        <w:t xml:space="preserve"> – povzetek iz tehničnega opisa</w:t>
      </w:r>
    </w:p>
    <w:p w14:paraId="7C599E08" w14:textId="5DCF0847" w:rsidR="00247824" w:rsidRPr="00CA4F3B" w:rsidRDefault="008B1F20" w:rsidP="00247824">
      <w:pPr>
        <w:keepNext/>
        <w:keepLines/>
        <w:jc w:val="both"/>
        <w:rPr>
          <w:rFonts w:ascii="Tahoma" w:hAnsi="Tahoma" w:cs="Tahoma"/>
          <w:bCs/>
        </w:rPr>
      </w:pPr>
      <w:r w:rsidRPr="00CA4F3B">
        <w:rPr>
          <w:rFonts w:ascii="Tahoma" w:hAnsi="Tahoma" w:cs="Tahoma"/>
          <w:bCs/>
        </w:rPr>
        <w:t>Za čiščenje v glavnem pogonskem obratu (GPO) na strani visokotlačnih parnih kotlov, je priporočljivo, da je čistilec moškega spola, zaradi težjih pogojev dela: visoke temperature v kotlovnici, hrup, prah ter zaradi večjih in težjih sredstev za delo (veliki in težki industrijski sesalniki). Potrebna je tudi posebna zaščitna delovna oprema (antistatična omela in metle, krpe iz 100% bombaža, antistatična delovna oblačila: npr. 100% bombaž, usnjene rokavice). Nošenje čelade je obvezno za vse!  Prav tako je med obratovanjem proizvodnje obvezna zaščita sluha, najmanj z ušesnimi čepi. Obvezna je tudi uporaba nedrseče zaščitne obutve, vse to po standardu SIST ISO EN 20345.</w:t>
      </w:r>
    </w:p>
    <w:p w14:paraId="6A7D6448" w14:textId="77777777" w:rsidR="008B1F20" w:rsidRPr="00CA4F3B" w:rsidRDefault="008B1F20" w:rsidP="00247824">
      <w:pPr>
        <w:keepNext/>
        <w:keepLines/>
        <w:jc w:val="both"/>
        <w:rPr>
          <w:rFonts w:ascii="Tahoma" w:hAnsi="Tahoma" w:cs="Tahoma"/>
          <w:bCs/>
        </w:rPr>
      </w:pPr>
    </w:p>
    <w:p w14:paraId="57B637CE" w14:textId="29014FAB" w:rsidR="00FD11D1" w:rsidRPr="00CA4F3B" w:rsidRDefault="008B1F20" w:rsidP="0052457F">
      <w:pPr>
        <w:keepNext/>
        <w:keepLines/>
        <w:jc w:val="both"/>
        <w:rPr>
          <w:rFonts w:ascii="Tahoma" w:hAnsi="Tahoma" w:cs="Tahoma"/>
          <w:bCs/>
        </w:rPr>
      </w:pPr>
      <w:r w:rsidRPr="00CA4F3B">
        <w:rPr>
          <w:rFonts w:ascii="Tahoma" w:hAnsi="Tahoma" w:cs="Tahoma"/>
          <w:bCs/>
        </w:rPr>
        <w:t>Za čiščenje v GPO mora imeti čistilec obvezno opravljen seminar in izpit za varno delo v EX prostorih, ter znanje za uporabo sesalnikov v EX izvedbi!</w:t>
      </w:r>
    </w:p>
    <w:p w14:paraId="325A294A" w14:textId="77777777" w:rsidR="008B1F20" w:rsidRPr="00CA4F3B" w:rsidRDefault="008B1F20" w:rsidP="0052457F">
      <w:pPr>
        <w:keepNext/>
        <w:keepLines/>
        <w:jc w:val="both"/>
        <w:rPr>
          <w:rFonts w:ascii="Tahoma" w:hAnsi="Tahoma" w:cs="Tahoma"/>
          <w:bCs/>
        </w:rPr>
      </w:pPr>
    </w:p>
    <w:p w14:paraId="09E6DCCC" w14:textId="77777777" w:rsidR="00E20D98" w:rsidRPr="00CA4F3B" w:rsidRDefault="00E20D98" w:rsidP="0052457F">
      <w:pPr>
        <w:keepNext/>
        <w:keepLines/>
        <w:jc w:val="both"/>
        <w:rPr>
          <w:rFonts w:ascii="Tahoma" w:hAnsi="Tahoma" w:cs="Tahoma"/>
          <w:b/>
        </w:rPr>
      </w:pPr>
      <w:r w:rsidRPr="00CA4F3B">
        <w:rPr>
          <w:rFonts w:ascii="Tahoma" w:hAnsi="Tahoma" w:cs="Tahoma"/>
          <w:b/>
        </w:rPr>
        <w:t>DOKAZILA:</w:t>
      </w:r>
    </w:p>
    <w:p w14:paraId="78B12A5F" w14:textId="77777777" w:rsidR="00E20D98" w:rsidRPr="00CA4F3B" w:rsidRDefault="00E20D98" w:rsidP="0052457F">
      <w:pPr>
        <w:keepNext/>
        <w:keepLines/>
        <w:jc w:val="both"/>
        <w:rPr>
          <w:rFonts w:ascii="Tahoma" w:hAnsi="Tahoma" w:cs="Tahoma"/>
          <w:b/>
        </w:rPr>
      </w:pPr>
    </w:p>
    <w:p w14:paraId="3FB36D9D" w14:textId="77777777" w:rsidR="00E20D98" w:rsidRPr="00CA4F3B" w:rsidRDefault="00E20D98" w:rsidP="0052457F">
      <w:pPr>
        <w:keepNext/>
        <w:keepLines/>
        <w:numPr>
          <w:ilvl w:val="0"/>
          <w:numId w:val="23"/>
        </w:numPr>
        <w:ind w:left="714" w:hanging="357"/>
        <w:jc w:val="both"/>
        <w:rPr>
          <w:rFonts w:ascii="Tahoma" w:hAnsi="Tahoma" w:cs="Tahoma"/>
          <w:bCs/>
        </w:rPr>
      </w:pPr>
      <w:r w:rsidRPr="00CA4F3B">
        <w:rPr>
          <w:rFonts w:ascii="Tahoma" w:hAnsi="Tahoma" w:cs="Tahoma"/>
          <w:bCs/>
        </w:rPr>
        <w:t>izpolnjen obrazec ESPD s strani vseh gospodarskih subjektov v ponudbi,</w:t>
      </w:r>
    </w:p>
    <w:p w14:paraId="79877B05" w14:textId="5167F6C2" w:rsidR="00E20D98" w:rsidRPr="00CA4F3B" w:rsidRDefault="00E20D98" w:rsidP="0052457F">
      <w:pPr>
        <w:keepNext/>
        <w:keepLines/>
        <w:numPr>
          <w:ilvl w:val="0"/>
          <w:numId w:val="23"/>
        </w:numPr>
        <w:ind w:left="714" w:hanging="357"/>
        <w:jc w:val="both"/>
        <w:rPr>
          <w:rFonts w:ascii="Tahoma" w:hAnsi="Tahoma" w:cs="Tahoma"/>
          <w:bCs/>
        </w:rPr>
      </w:pPr>
      <w:r w:rsidRPr="00CA4F3B">
        <w:rPr>
          <w:rFonts w:ascii="Tahoma" w:hAnsi="Tahoma" w:cs="Tahoma"/>
          <w:bCs/>
        </w:rPr>
        <w:t>izpolnjena in podpisana Priloga 1 (ponudnik/partner), Priloga 4 (</w:t>
      </w:r>
      <w:r w:rsidRPr="00CA4F3B">
        <w:rPr>
          <w:rFonts w:ascii="Tahoma" w:hAnsi="Tahoma" w:cs="Tahoma"/>
          <w:u w:val="single"/>
        </w:rPr>
        <w:t>udeležba podizvajalca in zahteva za neposredna plačila</w:t>
      </w:r>
      <w:r w:rsidRPr="00CA4F3B">
        <w:rPr>
          <w:rFonts w:ascii="Tahoma" w:hAnsi="Tahoma" w:cs="Tahoma"/>
          <w:bCs/>
        </w:rPr>
        <w:t>) in Priloga 5 (seznam subjektov, katerih zmogljivost uporablja ponudnik),</w:t>
      </w:r>
    </w:p>
    <w:p w14:paraId="3F11D52A" w14:textId="5A409A08" w:rsidR="00E20D98" w:rsidRPr="00CA4F3B" w:rsidRDefault="00F67EA2" w:rsidP="0052457F">
      <w:pPr>
        <w:keepNext/>
        <w:keepLines/>
        <w:numPr>
          <w:ilvl w:val="0"/>
          <w:numId w:val="23"/>
        </w:numPr>
        <w:ind w:left="714" w:hanging="357"/>
        <w:jc w:val="both"/>
        <w:rPr>
          <w:rFonts w:ascii="Tahoma" w:hAnsi="Tahoma" w:cs="Tahoma"/>
          <w:bCs/>
        </w:rPr>
      </w:pPr>
      <w:r w:rsidRPr="00CA4F3B">
        <w:rPr>
          <w:rFonts w:ascii="Tahoma" w:hAnsi="Tahoma" w:cs="Tahoma"/>
          <w:szCs w:val="22"/>
        </w:rPr>
        <w:t>izpolnjena in podpisana Priloga 6/</w:t>
      </w:r>
      <w:r w:rsidR="00602B26" w:rsidRPr="00CA4F3B">
        <w:rPr>
          <w:rFonts w:ascii="Tahoma" w:hAnsi="Tahoma" w:cs="Tahoma"/>
          <w:szCs w:val="22"/>
        </w:rPr>
        <w:t>3</w:t>
      </w:r>
      <w:r w:rsidRPr="00CA4F3B">
        <w:rPr>
          <w:rFonts w:ascii="Tahoma" w:hAnsi="Tahoma" w:cs="Tahoma"/>
          <w:szCs w:val="22"/>
        </w:rPr>
        <w:t xml:space="preserve"> (število </w:t>
      </w:r>
      <w:r w:rsidR="00602B26" w:rsidRPr="00CA4F3B">
        <w:rPr>
          <w:rFonts w:ascii="Tahoma" w:hAnsi="Tahoma" w:cs="Tahoma"/>
          <w:szCs w:val="22"/>
        </w:rPr>
        <w:t xml:space="preserve">in seznam </w:t>
      </w:r>
      <w:r w:rsidRPr="00CA4F3B">
        <w:rPr>
          <w:rFonts w:ascii="Tahoma" w:hAnsi="Tahoma" w:cs="Tahoma"/>
          <w:szCs w:val="22"/>
        </w:rPr>
        <w:t xml:space="preserve">čistilnega osebja </w:t>
      </w:r>
      <w:r w:rsidR="00602B26" w:rsidRPr="00CA4F3B">
        <w:rPr>
          <w:rFonts w:ascii="Tahoma" w:hAnsi="Tahoma" w:cs="Tahoma"/>
          <w:szCs w:val="22"/>
        </w:rPr>
        <w:t>ter</w:t>
      </w:r>
      <w:r w:rsidRPr="00CA4F3B">
        <w:rPr>
          <w:rFonts w:ascii="Tahoma" w:hAnsi="Tahoma" w:cs="Tahoma"/>
          <w:szCs w:val="22"/>
        </w:rPr>
        <w:t xml:space="preserve"> čas čiščenja), izpolnjena </w:t>
      </w:r>
      <w:r w:rsidR="00311A19" w:rsidRPr="00CA4F3B">
        <w:rPr>
          <w:rFonts w:ascii="Tahoma" w:hAnsi="Tahoma" w:cs="Tahoma"/>
          <w:szCs w:val="22"/>
        </w:rPr>
        <w:t xml:space="preserve">za sklop </w:t>
      </w:r>
      <w:r w:rsidRPr="00CA4F3B">
        <w:rPr>
          <w:rFonts w:ascii="Tahoma" w:hAnsi="Tahoma" w:cs="Tahoma"/>
          <w:szCs w:val="22"/>
        </w:rPr>
        <w:t>za katerega ponudnik oddaja ponudbo</w:t>
      </w:r>
      <w:r w:rsidR="00311A19" w:rsidRPr="00CA4F3B">
        <w:rPr>
          <w:rFonts w:ascii="Tahoma" w:hAnsi="Tahoma" w:cs="Tahoma"/>
          <w:szCs w:val="22"/>
        </w:rPr>
        <w:t>,</w:t>
      </w:r>
    </w:p>
    <w:p w14:paraId="7B61FF0B" w14:textId="07AF1850" w:rsidR="00E73544" w:rsidRPr="00CA4F3B" w:rsidRDefault="00E73544" w:rsidP="0052457F">
      <w:pPr>
        <w:keepNext/>
        <w:keepLines/>
        <w:numPr>
          <w:ilvl w:val="0"/>
          <w:numId w:val="23"/>
        </w:numPr>
        <w:ind w:left="714" w:hanging="357"/>
        <w:jc w:val="both"/>
        <w:rPr>
          <w:rFonts w:ascii="Tahoma" w:hAnsi="Tahoma" w:cs="Tahoma"/>
          <w:bCs/>
        </w:rPr>
      </w:pPr>
      <w:r w:rsidRPr="00CA4F3B">
        <w:rPr>
          <w:rFonts w:ascii="Tahoma" w:hAnsi="Tahoma" w:cs="Tahoma"/>
          <w:bCs/>
        </w:rPr>
        <w:t>priložen</w:t>
      </w:r>
      <w:r w:rsidR="00FD11D1" w:rsidRPr="00CA4F3B">
        <w:rPr>
          <w:rFonts w:ascii="Tahoma" w:hAnsi="Tahoma" w:cs="Tahoma"/>
          <w:bCs/>
        </w:rPr>
        <w:t>a</w:t>
      </w:r>
      <w:r w:rsidRPr="00CA4F3B">
        <w:rPr>
          <w:rFonts w:ascii="Tahoma" w:hAnsi="Tahoma" w:cs="Tahoma"/>
          <w:bCs/>
        </w:rPr>
        <w:t xml:space="preserve"> potrdila/dokazila o opravljenem izpitu</w:t>
      </w:r>
      <w:r w:rsidR="00FD11D1" w:rsidRPr="00CA4F3B">
        <w:rPr>
          <w:rFonts w:ascii="Tahoma" w:hAnsi="Tahoma" w:cs="Tahoma"/>
          <w:bCs/>
        </w:rPr>
        <w:t xml:space="preserve"> za varno delo v</w:t>
      </w:r>
      <w:r w:rsidRPr="00CA4F3B">
        <w:rPr>
          <w:rFonts w:ascii="Tahoma" w:hAnsi="Tahoma" w:cs="Tahoma"/>
          <w:bCs/>
        </w:rPr>
        <w:t xml:space="preserve"> </w:t>
      </w:r>
      <w:r w:rsidR="00FD11D1" w:rsidRPr="00CA4F3B">
        <w:rPr>
          <w:rFonts w:ascii="Tahoma" w:hAnsi="Tahoma" w:cs="Tahoma"/>
          <w:bCs/>
        </w:rPr>
        <w:t>EX prostorih</w:t>
      </w:r>
      <w:r w:rsidRPr="00CA4F3B">
        <w:rPr>
          <w:rFonts w:ascii="Tahoma" w:hAnsi="Tahoma" w:cs="Tahoma"/>
          <w:bCs/>
        </w:rPr>
        <w:t xml:space="preserve"> (velja za Sklop št. 4 ENLJ). Potrdila se predložijo k Prilogi 6/3</w:t>
      </w:r>
      <w:r w:rsidR="00FD11D1" w:rsidRPr="00CA4F3B">
        <w:rPr>
          <w:rFonts w:ascii="Tahoma" w:hAnsi="Tahoma" w:cs="Tahoma"/>
          <w:bCs/>
        </w:rPr>
        <w:t>,</w:t>
      </w:r>
    </w:p>
    <w:p w14:paraId="1472DC61" w14:textId="7BC82362" w:rsidR="00311A19" w:rsidRPr="00CA4F3B" w:rsidRDefault="00311A19" w:rsidP="0052457F">
      <w:pPr>
        <w:keepNext/>
        <w:keepLines/>
        <w:numPr>
          <w:ilvl w:val="0"/>
          <w:numId w:val="23"/>
        </w:numPr>
        <w:ind w:left="714" w:hanging="357"/>
        <w:jc w:val="both"/>
        <w:rPr>
          <w:rFonts w:ascii="Tahoma" w:hAnsi="Tahoma" w:cs="Tahoma"/>
          <w:bCs/>
        </w:rPr>
      </w:pPr>
      <w:r w:rsidRPr="00CA4F3B">
        <w:rPr>
          <w:rFonts w:ascii="Tahoma" w:hAnsi="Tahoma" w:cs="Tahoma"/>
          <w:bCs/>
        </w:rPr>
        <w:t>izpolnjena in podpisana Priloga 10 (</w:t>
      </w:r>
      <w:r w:rsidRPr="00CA4F3B">
        <w:rPr>
          <w:rFonts w:ascii="Tahoma" w:hAnsi="Tahoma"/>
        </w:rPr>
        <w:t>zagotavljanje varnosti in zdravja pri delu – velja za vse sklope naročnika ENLJ (od Sklopa št. 1 do Sklopa št. 5)</w:t>
      </w:r>
      <w:r w:rsidR="00602B26" w:rsidRPr="00CA4F3B">
        <w:rPr>
          <w:rFonts w:ascii="Tahoma" w:hAnsi="Tahoma"/>
        </w:rPr>
        <w:t>.</w:t>
      </w:r>
    </w:p>
    <w:p w14:paraId="61828CFB" w14:textId="77777777" w:rsidR="00FD11D1" w:rsidRPr="00CA4F3B" w:rsidRDefault="00FD11D1" w:rsidP="0052457F">
      <w:pPr>
        <w:keepNext/>
        <w:keepLines/>
        <w:jc w:val="both"/>
        <w:rPr>
          <w:rFonts w:ascii="Tahoma" w:hAnsi="Tahoma" w:cs="Tahoma"/>
          <w:b/>
          <w:bCs/>
        </w:rPr>
      </w:pPr>
    </w:p>
    <w:p w14:paraId="3BF05803" w14:textId="76A5A64D" w:rsidR="006F5EFA" w:rsidRPr="00CA4F3B" w:rsidRDefault="006F5EFA" w:rsidP="0052457F">
      <w:pPr>
        <w:keepNext/>
        <w:keepLines/>
        <w:jc w:val="both"/>
        <w:rPr>
          <w:rFonts w:ascii="Tahoma" w:hAnsi="Tahoma" w:cs="Tahoma"/>
          <w:b/>
          <w:bCs/>
        </w:rPr>
      </w:pPr>
      <w:r w:rsidRPr="00CA4F3B">
        <w:rPr>
          <w:rFonts w:ascii="Tahoma" w:hAnsi="Tahoma" w:cs="Tahoma"/>
          <w:b/>
          <w:bCs/>
        </w:rPr>
        <w:lastRenderedPageBreak/>
        <w:t>V kolikor ponudnik oddaja ponudbo za več sklopov predmeta javnega naročila, posamezno (isto) čistilno osebje (kader), hkrati ne sme biti nominirano za več sklopov predmeta javnega naročila za kate</w:t>
      </w:r>
      <w:r w:rsidR="006707FE" w:rsidRPr="00CA4F3B">
        <w:rPr>
          <w:rFonts w:ascii="Tahoma" w:hAnsi="Tahoma" w:cs="Tahoma"/>
          <w:b/>
          <w:bCs/>
        </w:rPr>
        <w:t>r</w:t>
      </w:r>
      <w:r w:rsidRPr="00CA4F3B">
        <w:rPr>
          <w:rFonts w:ascii="Tahoma" w:hAnsi="Tahoma" w:cs="Tahoma"/>
          <w:b/>
          <w:bCs/>
        </w:rPr>
        <w:t xml:space="preserve">a ponudnik oddaja ponudbo, razen v primeru, da posamezna navedena oseba (delavec), skupaj ne bo izvajala storitve rednega čiščenja več kot osem (8) </w:t>
      </w:r>
      <w:r w:rsidR="0083549B" w:rsidRPr="00CA4F3B">
        <w:rPr>
          <w:rFonts w:ascii="Tahoma" w:hAnsi="Tahoma" w:cs="Tahoma"/>
          <w:b/>
          <w:bCs/>
        </w:rPr>
        <w:t xml:space="preserve">ur </w:t>
      </w:r>
      <w:r w:rsidRPr="00CA4F3B">
        <w:rPr>
          <w:rFonts w:ascii="Tahoma" w:hAnsi="Tahoma" w:cs="Tahoma"/>
          <w:b/>
          <w:bCs/>
        </w:rPr>
        <w:t>dnevno (skupaj pri vseh naročnikih/sklopih za katere ponudnik oddaja ponudbo).</w:t>
      </w:r>
    </w:p>
    <w:p w14:paraId="17DA0DEE" w14:textId="77777777" w:rsidR="00FD11D1" w:rsidRPr="00CA4F3B" w:rsidRDefault="00FD11D1" w:rsidP="0052457F">
      <w:pPr>
        <w:keepNext/>
        <w:keepLines/>
        <w:jc w:val="both"/>
        <w:rPr>
          <w:rFonts w:ascii="Tahoma" w:hAnsi="Tahoma" w:cs="Tahoma"/>
          <w:bCs/>
        </w:rPr>
      </w:pPr>
    </w:p>
    <w:p w14:paraId="0928220C" w14:textId="17CBC2AF" w:rsidR="00EE1364" w:rsidRPr="00CA4F3B" w:rsidRDefault="00EE1364" w:rsidP="0052457F">
      <w:pPr>
        <w:keepNext/>
        <w:keepLines/>
        <w:numPr>
          <w:ilvl w:val="3"/>
          <w:numId w:val="2"/>
        </w:numPr>
        <w:jc w:val="both"/>
        <w:rPr>
          <w:rFonts w:ascii="Tahoma" w:hAnsi="Tahoma" w:cs="Tahoma"/>
          <w:bCs/>
        </w:rPr>
      </w:pPr>
      <w:r w:rsidRPr="00CA4F3B">
        <w:rPr>
          <w:rFonts w:ascii="Tahoma" w:hAnsi="Tahoma" w:cs="Tahoma"/>
          <w:bCs/>
        </w:rPr>
        <w:t>Strokovna (kadrovska) sposobnost (velja samo za Sklop št. 5 naročnika ENLJ)</w:t>
      </w:r>
    </w:p>
    <w:p w14:paraId="5C1B03AC" w14:textId="366E5C7F" w:rsidR="006C5839" w:rsidRPr="00CA4F3B" w:rsidRDefault="006C5839" w:rsidP="0052457F">
      <w:pPr>
        <w:keepNext/>
        <w:keepLines/>
        <w:jc w:val="both"/>
        <w:rPr>
          <w:rFonts w:ascii="Tahoma" w:hAnsi="Tahoma" w:cs="Tahoma"/>
          <w:bCs/>
        </w:rPr>
      </w:pPr>
    </w:p>
    <w:p w14:paraId="3CB63952" w14:textId="61A765F8" w:rsidR="0046628B" w:rsidRPr="00CA4F3B" w:rsidRDefault="0046628B" w:rsidP="0052457F">
      <w:pPr>
        <w:keepNext/>
        <w:keepLines/>
        <w:jc w:val="both"/>
        <w:rPr>
          <w:rFonts w:ascii="Tahoma" w:hAnsi="Tahoma" w:cs="Tahoma"/>
        </w:rPr>
      </w:pPr>
      <w:r w:rsidRPr="00CA4F3B">
        <w:rPr>
          <w:rFonts w:ascii="Tahoma" w:hAnsi="Tahoma" w:cs="Tahoma"/>
        </w:rPr>
        <w:t>Gospodarski subjekt mora razpolagati z ustreznimi kadri, ki so izkušeni, strokovno usposobljeni in sposobni izvesti predmet javnega naročila, skladno z vsemi zahtevami iz razpisne dokumentacije in tehnične</w:t>
      </w:r>
      <w:r w:rsidR="00932538" w:rsidRPr="00CA4F3B">
        <w:rPr>
          <w:rFonts w:ascii="Tahoma" w:hAnsi="Tahoma" w:cs="Tahoma"/>
        </w:rPr>
        <w:t>ga opisa.</w:t>
      </w:r>
    </w:p>
    <w:p w14:paraId="7846EDD4" w14:textId="77777777" w:rsidR="0046628B" w:rsidRPr="00CA4F3B" w:rsidRDefault="0046628B" w:rsidP="0052457F">
      <w:pPr>
        <w:keepNext/>
        <w:keepLines/>
        <w:jc w:val="both"/>
        <w:rPr>
          <w:rFonts w:ascii="Tahoma" w:hAnsi="Tahoma" w:cs="Tahoma"/>
          <w:bCs/>
        </w:rPr>
      </w:pPr>
    </w:p>
    <w:p w14:paraId="19D69991" w14:textId="4A9ED145" w:rsidR="003C26B2" w:rsidRPr="00CA4F3B" w:rsidRDefault="003C26B2" w:rsidP="0052457F">
      <w:pPr>
        <w:keepNext/>
        <w:keepLines/>
        <w:jc w:val="both"/>
        <w:rPr>
          <w:rFonts w:ascii="Tahoma" w:hAnsi="Tahoma" w:cs="Tahoma"/>
          <w:bCs/>
        </w:rPr>
      </w:pPr>
      <w:r w:rsidRPr="00CA4F3B">
        <w:rPr>
          <w:rFonts w:ascii="Tahoma" w:hAnsi="Tahoma" w:cs="Tahoma"/>
          <w:bCs/>
        </w:rPr>
        <w:t xml:space="preserve">Gospodarski subjekt mora predložiti poimenski seznam </w:t>
      </w:r>
      <w:r w:rsidR="00932538" w:rsidRPr="00CA4F3B">
        <w:rPr>
          <w:rFonts w:ascii="Tahoma" w:hAnsi="Tahoma" w:cs="Tahoma"/>
          <w:bCs/>
        </w:rPr>
        <w:t>ljudi</w:t>
      </w:r>
      <w:r w:rsidRPr="00CA4F3B">
        <w:rPr>
          <w:rFonts w:ascii="Tahoma" w:hAnsi="Tahoma" w:cs="Tahoma"/>
          <w:bCs/>
        </w:rPr>
        <w:t>, ki bodo delali na objektu naročnika.</w:t>
      </w:r>
    </w:p>
    <w:p w14:paraId="02417371" w14:textId="77777777" w:rsidR="003C26B2" w:rsidRPr="00CA4F3B" w:rsidRDefault="003C26B2" w:rsidP="0052457F">
      <w:pPr>
        <w:keepNext/>
        <w:keepLines/>
        <w:jc w:val="both"/>
        <w:rPr>
          <w:rFonts w:ascii="Tahoma" w:hAnsi="Tahoma" w:cs="Tahoma"/>
          <w:bCs/>
        </w:rPr>
      </w:pPr>
    </w:p>
    <w:p w14:paraId="33009162" w14:textId="1FB3AA23" w:rsidR="003C26B2" w:rsidRPr="00CA4F3B" w:rsidRDefault="003C26B2" w:rsidP="0061516B">
      <w:pPr>
        <w:keepNext/>
        <w:keepLines/>
        <w:spacing w:after="120"/>
        <w:jc w:val="both"/>
        <w:rPr>
          <w:rFonts w:ascii="Tahoma" w:hAnsi="Tahoma" w:cs="Tahoma"/>
          <w:bCs/>
        </w:rPr>
      </w:pPr>
      <w:r w:rsidRPr="00CA4F3B">
        <w:rPr>
          <w:rFonts w:ascii="Tahoma" w:hAnsi="Tahoma" w:cs="Tahoma"/>
          <w:bCs/>
        </w:rPr>
        <w:t>Gospodarski subjekt mora zagotoviti najmanj dva (2) delavca vzdrževalca, ki morata imeti:</w:t>
      </w:r>
    </w:p>
    <w:p w14:paraId="0FA541B8" w14:textId="77777777" w:rsidR="0061516B" w:rsidRPr="00CA4F3B" w:rsidRDefault="0061516B" w:rsidP="0061516B">
      <w:pPr>
        <w:keepNext/>
        <w:keepLines/>
        <w:numPr>
          <w:ilvl w:val="0"/>
          <w:numId w:val="23"/>
        </w:numPr>
        <w:ind w:left="714" w:hanging="357"/>
        <w:jc w:val="both"/>
        <w:rPr>
          <w:rFonts w:ascii="Tahoma" w:hAnsi="Tahoma" w:cs="Tahoma"/>
          <w:bCs/>
        </w:rPr>
      </w:pPr>
      <w:r w:rsidRPr="00CA4F3B">
        <w:rPr>
          <w:rFonts w:ascii="Tahoma" w:hAnsi="Tahoma" w:cs="Tahoma"/>
          <w:bCs/>
        </w:rPr>
        <w:t xml:space="preserve">opravljen zdravniški pregled za delo na višini ter da so sposobni za dela v ozkih in zaprtih prostorih, dela v okolju zaprašenem z lesnim prahom in delo v povišanem hrupu, </w:t>
      </w:r>
    </w:p>
    <w:p w14:paraId="51D6EEEF" w14:textId="77777777" w:rsidR="0061516B" w:rsidRPr="00CA4F3B" w:rsidRDefault="0061516B" w:rsidP="0061516B">
      <w:pPr>
        <w:keepNext/>
        <w:keepLines/>
        <w:numPr>
          <w:ilvl w:val="0"/>
          <w:numId w:val="23"/>
        </w:numPr>
        <w:ind w:left="714" w:hanging="357"/>
        <w:jc w:val="both"/>
        <w:rPr>
          <w:rFonts w:ascii="Tahoma" w:hAnsi="Tahoma" w:cs="Tahoma"/>
          <w:bCs/>
        </w:rPr>
      </w:pPr>
      <w:r w:rsidRPr="00CA4F3B">
        <w:rPr>
          <w:rFonts w:ascii="Tahoma" w:hAnsi="Tahoma" w:cs="Tahoma"/>
          <w:bCs/>
        </w:rPr>
        <w:t>opravljen izpit iz varstva pri delu in požarnega varstva,</w:t>
      </w:r>
    </w:p>
    <w:p w14:paraId="3D991E6A" w14:textId="77777777" w:rsidR="0061516B" w:rsidRPr="00CA4F3B" w:rsidRDefault="0061516B" w:rsidP="0061516B">
      <w:pPr>
        <w:keepNext/>
        <w:keepLines/>
        <w:numPr>
          <w:ilvl w:val="0"/>
          <w:numId w:val="23"/>
        </w:numPr>
        <w:ind w:left="714" w:hanging="357"/>
        <w:jc w:val="both"/>
        <w:rPr>
          <w:rFonts w:ascii="Tahoma" w:hAnsi="Tahoma" w:cs="Tahoma"/>
          <w:bCs/>
        </w:rPr>
      </w:pPr>
      <w:r w:rsidRPr="00CA4F3B">
        <w:rPr>
          <w:rFonts w:ascii="Tahoma" w:hAnsi="Tahoma" w:cs="Tahoma"/>
          <w:bCs/>
        </w:rPr>
        <w:t>opravljen izpit/potrdilo za varno delo v EX prostorih (nevarnost eksplozije – premogov in lesni prah).</w:t>
      </w:r>
    </w:p>
    <w:p w14:paraId="6A7AF858" w14:textId="77777777" w:rsidR="00943F40" w:rsidRPr="00CA4F3B" w:rsidRDefault="00943F40" w:rsidP="0052457F">
      <w:pPr>
        <w:keepNext/>
        <w:keepLines/>
        <w:jc w:val="both"/>
        <w:rPr>
          <w:rFonts w:ascii="Tahoma" w:hAnsi="Tahoma" w:cs="Tahoma"/>
          <w:b/>
        </w:rPr>
      </w:pPr>
    </w:p>
    <w:p w14:paraId="681D9123" w14:textId="2F805CF5" w:rsidR="003C26B2" w:rsidRPr="00CA4F3B" w:rsidRDefault="003C26B2" w:rsidP="0052457F">
      <w:pPr>
        <w:keepNext/>
        <w:keepLines/>
        <w:jc w:val="both"/>
        <w:rPr>
          <w:rFonts w:ascii="Tahoma" w:hAnsi="Tahoma" w:cs="Tahoma"/>
          <w:b/>
        </w:rPr>
      </w:pPr>
      <w:r w:rsidRPr="00CA4F3B">
        <w:rPr>
          <w:rFonts w:ascii="Tahoma" w:hAnsi="Tahoma" w:cs="Tahoma"/>
          <w:b/>
        </w:rPr>
        <w:t>DOKAZILA:</w:t>
      </w:r>
    </w:p>
    <w:p w14:paraId="5155E253" w14:textId="77777777" w:rsidR="003C26B2" w:rsidRPr="00CA4F3B" w:rsidRDefault="003C26B2" w:rsidP="0052457F">
      <w:pPr>
        <w:keepNext/>
        <w:keepLines/>
        <w:jc w:val="both"/>
        <w:rPr>
          <w:rFonts w:ascii="Tahoma" w:hAnsi="Tahoma" w:cs="Tahoma"/>
          <w:b/>
        </w:rPr>
      </w:pPr>
    </w:p>
    <w:p w14:paraId="66D87898" w14:textId="77777777" w:rsidR="003C26B2" w:rsidRPr="00CA4F3B" w:rsidRDefault="003C26B2" w:rsidP="0052457F">
      <w:pPr>
        <w:keepNext/>
        <w:keepLines/>
        <w:numPr>
          <w:ilvl w:val="0"/>
          <w:numId w:val="23"/>
        </w:numPr>
        <w:ind w:left="714" w:hanging="357"/>
        <w:jc w:val="both"/>
        <w:rPr>
          <w:rFonts w:ascii="Tahoma" w:hAnsi="Tahoma" w:cs="Tahoma"/>
          <w:bCs/>
        </w:rPr>
      </w:pPr>
      <w:r w:rsidRPr="00CA4F3B">
        <w:rPr>
          <w:rFonts w:ascii="Tahoma" w:hAnsi="Tahoma" w:cs="Tahoma"/>
          <w:bCs/>
        </w:rPr>
        <w:t>izpolnjen obrazec ESPD s strani vseh gospodarskih subjektov v ponudbi,</w:t>
      </w:r>
    </w:p>
    <w:p w14:paraId="19975562" w14:textId="5DB3553C" w:rsidR="003C26B2" w:rsidRPr="00CA4F3B" w:rsidRDefault="003C26B2" w:rsidP="0052457F">
      <w:pPr>
        <w:keepNext/>
        <w:keepLines/>
        <w:numPr>
          <w:ilvl w:val="0"/>
          <w:numId w:val="23"/>
        </w:numPr>
        <w:ind w:left="714" w:hanging="357"/>
        <w:jc w:val="both"/>
        <w:rPr>
          <w:rFonts w:ascii="Tahoma" w:hAnsi="Tahoma" w:cs="Tahoma"/>
          <w:bCs/>
        </w:rPr>
      </w:pPr>
      <w:r w:rsidRPr="00CA4F3B">
        <w:rPr>
          <w:rFonts w:ascii="Tahoma" w:hAnsi="Tahoma" w:cs="Tahoma"/>
          <w:bCs/>
        </w:rPr>
        <w:t>izpolnjena in podpisana Priloga 1 (ponudnik/partner), Priloga 4 (</w:t>
      </w:r>
      <w:r w:rsidRPr="00CA4F3B">
        <w:rPr>
          <w:rFonts w:ascii="Tahoma" w:hAnsi="Tahoma" w:cs="Tahoma"/>
          <w:u w:val="single"/>
        </w:rPr>
        <w:t>udeležba podizvajalca in zahteva za neposredna plačila</w:t>
      </w:r>
      <w:r w:rsidRPr="00CA4F3B">
        <w:rPr>
          <w:rFonts w:ascii="Tahoma" w:hAnsi="Tahoma" w:cs="Tahoma"/>
          <w:bCs/>
        </w:rPr>
        <w:t>) in Priloga 5 (seznam subjektov, katerih zmogljivost uporablja ponudnik),</w:t>
      </w:r>
    </w:p>
    <w:p w14:paraId="46DAC87B" w14:textId="2C132F6D" w:rsidR="0046628B" w:rsidRPr="00CA4F3B" w:rsidRDefault="003C26B2" w:rsidP="0052457F">
      <w:pPr>
        <w:keepNext/>
        <w:keepLines/>
        <w:numPr>
          <w:ilvl w:val="0"/>
          <w:numId w:val="23"/>
        </w:numPr>
        <w:ind w:left="714" w:hanging="357"/>
        <w:jc w:val="both"/>
        <w:rPr>
          <w:rFonts w:ascii="Tahoma" w:eastAsia="Calibri" w:hAnsi="Tahoma" w:cs="Tahoma"/>
        </w:rPr>
      </w:pPr>
      <w:r w:rsidRPr="00CA4F3B">
        <w:rPr>
          <w:rFonts w:ascii="Tahoma" w:hAnsi="Tahoma" w:cs="Tahoma"/>
          <w:bCs/>
        </w:rPr>
        <w:t>izpolnjena in podpisana Priloga 6</w:t>
      </w:r>
      <w:r w:rsidR="0046628B" w:rsidRPr="00CA4F3B">
        <w:rPr>
          <w:rFonts w:ascii="Tahoma" w:hAnsi="Tahoma" w:cs="Tahoma"/>
          <w:bCs/>
        </w:rPr>
        <w:t>/</w:t>
      </w:r>
      <w:r w:rsidR="00602B26" w:rsidRPr="00CA4F3B">
        <w:rPr>
          <w:rFonts w:ascii="Tahoma" w:hAnsi="Tahoma" w:cs="Tahoma"/>
          <w:bCs/>
        </w:rPr>
        <w:t>4</w:t>
      </w:r>
      <w:r w:rsidR="0046628B" w:rsidRPr="00CA4F3B">
        <w:rPr>
          <w:rFonts w:ascii="Tahoma" w:hAnsi="Tahoma" w:cs="Tahoma"/>
          <w:bCs/>
        </w:rPr>
        <w:t xml:space="preserve"> (dokazilo o kadrih)</w:t>
      </w:r>
      <w:r w:rsidR="00311A19" w:rsidRPr="00CA4F3B">
        <w:rPr>
          <w:rFonts w:ascii="Tahoma" w:hAnsi="Tahoma" w:cs="Tahoma"/>
          <w:bCs/>
        </w:rPr>
        <w:t xml:space="preserve"> za Sklop št. 5 ENLJ</w:t>
      </w:r>
      <w:r w:rsidR="0046628B" w:rsidRPr="00CA4F3B">
        <w:rPr>
          <w:rFonts w:ascii="Tahoma" w:hAnsi="Tahoma" w:cs="Tahoma"/>
          <w:bCs/>
        </w:rPr>
        <w:t xml:space="preserve">, kateri ponudnik predloži (za vse prijavljene delavce) </w:t>
      </w:r>
      <w:r w:rsidR="0046628B" w:rsidRPr="00CA4F3B">
        <w:rPr>
          <w:rFonts w:ascii="Tahoma" w:eastAsia="Calibri" w:hAnsi="Tahoma" w:cs="Tahoma"/>
        </w:rPr>
        <w:t xml:space="preserve">potrdilo o opravljenem izpitu za </w:t>
      </w:r>
      <w:r w:rsidR="007C2FFE" w:rsidRPr="00CA4F3B">
        <w:rPr>
          <w:rFonts w:ascii="Tahoma" w:eastAsia="Calibri" w:hAnsi="Tahoma" w:cs="Tahoma"/>
        </w:rPr>
        <w:t>varno delo</w:t>
      </w:r>
      <w:r w:rsidR="0046628B" w:rsidRPr="00CA4F3B">
        <w:rPr>
          <w:rFonts w:ascii="Tahoma" w:eastAsia="Calibri" w:hAnsi="Tahoma" w:cs="Tahoma"/>
        </w:rPr>
        <w:t xml:space="preserve"> v Ex </w:t>
      </w:r>
      <w:r w:rsidR="007C2FFE" w:rsidRPr="00CA4F3B">
        <w:rPr>
          <w:rFonts w:ascii="Tahoma" w:eastAsia="Calibri" w:hAnsi="Tahoma" w:cs="Tahoma"/>
        </w:rPr>
        <w:t>prostorih</w:t>
      </w:r>
      <w:r w:rsidR="00311A19" w:rsidRPr="00CA4F3B">
        <w:rPr>
          <w:rFonts w:ascii="Tahoma" w:eastAsia="Calibri" w:hAnsi="Tahoma" w:cs="Tahoma"/>
        </w:rPr>
        <w:t>,</w:t>
      </w:r>
    </w:p>
    <w:p w14:paraId="5929351D" w14:textId="000A5CB1" w:rsidR="00311A19" w:rsidRPr="00CA4F3B" w:rsidRDefault="00311A19" w:rsidP="0052457F">
      <w:pPr>
        <w:keepNext/>
        <w:keepLines/>
        <w:numPr>
          <w:ilvl w:val="0"/>
          <w:numId w:val="23"/>
        </w:numPr>
        <w:ind w:left="714" w:hanging="357"/>
        <w:jc w:val="both"/>
        <w:rPr>
          <w:rFonts w:ascii="Tahoma" w:hAnsi="Tahoma" w:cs="Tahoma"/>
          <w:bCs/>
        </w:rPr>
      </w:pPr>
      <w:r w:rsidRPr="00CA4F3B">
        <w:rPr>
          <w:rFonts w:ascii="Tahoma" w:hAnsi="Tahoma" w:cs="Tahoma"/>
          <w:bCs/>
        </w:rPr>
        <w:t>izpolnjena in podpisana Priloga 10 (</w:t>
      </w:r>
      <w:r w:rsidRPr="00CA4F3B">
        <w:rPr>
          <w:rFonts w:ascii="Tahoma" w:hAnsi="Tahoma"/>
        </w:rPr>
        <w:t>zagotavljanje varnosti in zdravja pri delu – velja za vse sklope naročnika ENLJ (od Sklopa št. 1 do Sklopa št. 5).</w:t>
      </w:r>
    </w:p>
    <w:p w14:paraId="09365240" w14:textId="5F609E31" w:rsidR="00322123" w:rsidRPr="00CA4F3B" w:rsidRDefault="00322123" w:rsidP="0052457F">
      <w:pPr>
        <w:keepNext/>
        <w:keepLines/>
        <w:jc w:val="both"/>
        <w:rPr>
          <w:rFonts w:ascii="Tahoma" w:hAnsi="Tahoma" w:cs="Tahoma"/>
        </w:rPr>
      </w:pPr>
    </w:p>
    <w:p w14:paraId="416FB80A" w14:textId="77777777" w:rsidR="006E1D0C" w:rsidRPr="00CA4F3B" w:rsidRDefault="006E1D0C" w:rsidP="0052457F">
      <w:pPr>
        <w:keepNext/>
        <w:keepLines/>
        <w:numPr>
          <w:ilvl w:val="1"/>
          <w:numId w:val="2"/>
        </w:numPr>
        <w:jc w:val="both"/>
        <w:rPr>
          <w:rFonts w:ascii="Tahoma" w:hAnsi="Tahoma" w:cs="Tahoma"/>
          <w:b/>
        </w:rPr>
      </w:pPr>
      <w:r w:rsidRPr="00CA4F3B">
        <w:rPr>
          <w:rFonts w:ascii="Tahoma" w:hAnsi="Tahoma" w:cs="Tahoma"/>
          <w:b/>
        </w:rPr>
        <w:t>Ostale zahteve in pogoji naročnika</w:t>
      </w:r>
    </w:p>
    <w:p w14:paraId="75F438A9" w14:textId="77777777" w:rsidR="006E1D0C" w:rsidRPr="00CA4F3B" w:rsidRDefault="006E1D0C" w:rsidP="0052457F">
      <w:pPr>
        <w:keepNext/>
        <w:keepLines/>
        <w:jc w:val="both"/>
        <w:rPr>
          <w:rFonts w:ascii="Tahoma" w:hAnsi="Tahoma" w:cs="Tahoma"/>
        </w:rPr>
      </w:pPr>
    </w:p>
    <w:p w14:paraId="352EB437" w14:textId="067FB542" w:rsidR="006E1D0C" w:rsidRPr="00CA4F3B" w:rsidRDefault="006E1D0C" w:rsidP="0052457F">
      <w:pPr>
        <w:keepNext/>
        <w:keepLines/>
        <w:tabs>
          <w:tab w:val="left" w:pos="-1560"/>
        </w:tabs>
        <w:jc w:val="both"/>
        <w:rPr>
          <w:rFonts w:ascii="Tahoma" w:hAnsi="Tahoma" w:cs="Tahoma"/>
        </w:rPr>
      </w:pPr>
      <w:r w:rsidRPr="00CA4F3B">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CA4F3B">
        <w:rPr>
          <w:rFonts w:ascii="Tahoma" w:hAnsi="Tahoma" w:cs="Tahoma"/>
        </w:rPr>
        <w:t>ZIntPK</w:t>
      </w:r>
      <w:proofErr w:type="spellEnd"/>
      <w:r w:rsidRPr="00CA4F3B">
        <w:rPr>
          <w:rFonts w:ascii="Tahoma" w:hAnsi="Tahoma" w:cs="Tahoma"/>
        </w:rPr>
        <w:t>), naročniki ne smejo sodelovati.</w:t>
      </w:r>
    </w:p>
    <w:p w14:paraId="6C5948F1" w14:textId="77777777" w:rsidR="005F6FD8" w:rsidRPr="00CA4F3B" w:rsidRDefault="005F6FD8" w:rsidP="0052457F">
      <w:pPr>
        <w:keepNext/>
        <w:keepLines/>
        <w:tabs>
          <w:tab w:val="left" w:pos="-1560"/>
        </w:tabs>
        <w:jc w:val="both"/>
        <w:rPr>
          <w:rFonts w:ascii="Tahoma" w:hAnsi="Tahoma" w:cs="Tahoma"/>
        </w:rPr>
      </w:pPr>
    </w:p>
    <w:p w14:paraId="19F78E2C" w14:textId="41E7E45E" w:rsidR="006E1D0C" w:rsidRPr="00CA4F3B" w:rsidRDefault="00FC69C8" w:rsidP="0052457F">
      <w:pPr>
        <w:keepNext/>
        <w:keepLines/>
        <w:tabs>
          <w:tab w:val="left" w:pos="284"/>
        </w:tabs>
        <w:jc w:val="both"/>
        <w:rPr>
          <w:rFonts w:ascii="Tahoma" w:hAnsi="Tahoma" w:cs="Tahoma"/>
        </w:rPr>
      </w:pPr>
      <w:r w:rsidRPr="00CA4F3B">
        <w:rPr>
          <w:rFonts w:ascii="Tahoma" w:hAnsi="Tahoma" w:cs="Tahoma"/>
        </w:rPr>
        <w:t xml:space="preserve">V skladu s šestim odstavkom 14. člena Zakona o integriteti in preprečevanju korupcije (Uradni list RS, št. 69/11-UPB2; v nadaljevanju </w:t>
      </w:r>
      <w:proofErr w:type="spellStart"/>
      <w:r w:rsidRPr="00CA4F3B">
        <w:rPr>
          <w:rFonts w:ascii="Tahoma" w:hAnsi="Tahoma" w:cs="Tahoma"/>
        </w:rPr>
        <w:t>ZIntPK</w:t>
      </w:r>
      <w:proofErr w:type="spellEnd"/>
      <w:r w:rsidRPr="00CA4F3B">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5F6FD8" w:rsidRPr="00CA4F3B">
        <w:rPr>
          <w:rFonts w:ascii="Tahoma" w:hAnsi="Tahoma" w:cs="Tahoma"/>
        </w:rPr>
        <w:t>Obrazec k Prilogi 3</w:t>
      </w:r>
      <w:r w:rsidRPr="00CA4F3B">
        <w:rPr>
          <w:rFonts w:ascii="Tahoma" w:hAnsi="Tahoma" w:cs="Tahoma"/>
        </w:rPr>
        <w:t>). Če bo ponudnik predložil lažno izjavo oziroma bo dal neresnične podatke o navedenih dejstvih, bo to imelo za posledico ničnost pogodbe/okvirnega sporazuma.</w:t>
      </w:r>
      <w:r w:rsidR="0080072A" w:rsidRPr="00CA4F3B">
        <w:rPr>
          <w:rFonts w:ascii="Tahoma" w:hAnsi="Tahoma" w:cs="Tahoma"/>
        </w:rPr>
        <w:t xml:space="preserve"> </w:t>
      </w:r>
      <w:r w:rsidRPr="00CA4F3B">
        <w:rPr>
          <w:rFonts w:ascii="Tahoma" w:hAnsi="Tahoma" w:cs="Tahoma"/>
        </w:rPr>
        <w:t>Izjavo bodo morali podati tudi ostali gospodarski subjekti, ki nastopajo v ponudbi skupaj s ponudnikom.</w:t>
      </w:r>
    </w:p>
    <w:p w14:paraId="4915F8B0" w14:textId="235FCBB2" w:rsidR="006E1D0C" w:rsidRPr="00CA4F3B" w:rsidRDefault="006E1D0C" w:rsidP="0052457F">
      <w:pPr>
        <w:keepNext/>
        <w:keepLines/>
        <w:tabs>
          <w:tab w:val="left" w:pos="284"/>
        </w:tabs>
        <w:jc w:val="both"/>
        <w:rPr>
          <w:rFonts w:ascii="Tahoma" w:hAnsi="Tahoma" w:cs="Tahoma"/>
        </w:rPr>
      </w:pPr>
    </w:p>
    <w:p w14:paraId="39DBF933" w14:textId="014E6950" w:rsidR="00FC69C8" w:rsidRPr="00CA4F3B" w:rsidRDefault="00FC69C8" w:rsidP="0052457F">
      <w:pPr>
        <w:keepNext/>
        <w:keepLines/>
        <w:tabs>
          <w:tab w:val="left" w:pos="284"/>
        </w:tabs>
        <w:jc w:val="both"/>
        <w:rPr>
          <w:rFonts w:ascii="Tahoma" w:hAnsi="Tahoma" w:cs="Tahoma"/>
        </w:rPr>
      </w:pPr>
      <w:r w:rsidRPr="00CA4F3B">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4512A0C4" w14:textId="60ED501F" w:rsidR="00FC69C8" w:rsidRPr="00CA4F3B" w:rsidRDefault="00FC69C8" w:rsidP="0052457F">
      <w:pPr>
        <w:keepNext/>
        <w:keepLines/>
        <w:tabs>
          <w:tab w:val="left" w:pos="284"/>
        </w:tabs>
        <w:jc w:val="both"/>
        <w:rPr>
          <w:rFonts w:ascii="Tahoma" w:hAnsi="Tahoma" w:cs="Tahoma"/>
        </w:rPr>
      </w:pPr>
    </w:p>
    <w:p w14:paraId="6AF25572" w14:textId="77777777" w:rsidR="006E1D0C" w:rsidRPr="00CA4F3B" w:rsidRDefault="006E1D0C" w:rsidP="0052457F">
      <w:pPr>
        <w:keepNext/>
        <w:keepLines/>
        <w:jc w:val="both"/>
        <w:rPr>
          <w:rFonts w:ascii="Tahoma" w:hAnsi="Tahoma" w:cs="Tahoma"/>
          <w:b/>
        </w:rPr>
      </w:pPr>
      <w:r w:rsidRPr="00CA4F3B">
        <w:rPr>
          <w:rFonts w:ascii="Tahoma" w:hAnsi="Tahoma" w:cs="Tahoma"/>
          <w:b/>
        </w:rPr>
        <w:t xml:space="preserve">Vsi zgoraj navedeni pogoji veljajo tudi za posamezne člane skupine ponudnikov v okviru skupne ponudbe in za vse v ponudbi </w:t>
      </w:r>
      <w:r w:rsidRPr="00CA4F3B">
        <w:rPr>
          <w:rFonts w:ascii="Tahoma" w:hAnsi="Tahoma" w:cs="Tahoma"/>
          <w:b/>
          <w:u w:val="single"/>
        </w:rPr>
        <w:t>navedene podizvajalce.</w:t>
      </w:r>
    </w:p>
    <w:p w14:paraId="6DC4EAA0" w14:textId="77777777" w:rsidR="006E1D0C" w:rsidRPr="00CA4F3B" w:rsidRDefault="006E1D0C" w:rsidP="0052457F">
      <w:pPr>
        <w:keepNext/>
        <w:keepLines/>
        <w:jc w:val="both"/>
        <w:rPr>
          <w:rFonts w:ascii="Tahoma" w:hAnsi="Tahoma" w:cs="Tahoma"/>
          <w:bCs/>
        </w:rPr>
      </w:pPr>
    </w:p>
    <w:p w14:paraId="3669F1D7" w14:textId="77777777" w:rsidR="006E1D0C" w:rsidRPr="00CA4F3B" w:rsidRDefault="006E1D0C" w:rsidP="0052457F">
      <w:pPr>
        <w:keepNext/>
        <w:keepLines/>
        <w:jc w:val="both"/>
        <w:rPr>
          <w:rFonts w:ascii="Tahoma" w:hAnsi="Tahoma" w:cs="Tahoma"/>
          <w:bCs/>
        </w:rPr>
      </w:pPr>
      <w:r w:rsidRPr="00CA4F3B">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196F865F" w14:textId="77777777" w:rsidR="006E1D0C" w:rsidRPr="00CA4F3B" w:rsidRDefault="006E1D0C" w:rsidP="0052457F">
      <w:pPr>
        <w:keepNext/>
        <w:keepLines/>
        <w:jc w:val="both"/>
        <w:rPr>
          <w:rFonts w:ascii="Tahoma" w:hAnsi="Tahoma" w:cs="Tahoma"/>
        </w:rPr>
      </w:pPr>
    </w:p>
    <w:p w14:paraId="6682A601" w14:textId="7AD1D035" w:rsidR="006E1D0C" w:rsidRPr="00CA4F3B" w:rsidRDefault="006E1D0C" w:rsidP="0052457F">
      <w:pPr>
        <w:keepNext/>
        <w:keepLines/>
        <w:jc w:val="both"/>
        <w:rPr>
          <w:rFonts w:ascii="Tahoma" w:hAnsi="Tahoma" w:cs="Tahoma"/>
          <w:b/>
        </w:rPr>
      </w:pPr>
      <w:r w:rsidRPr="00CA4F3B">
        <w:rPr>
          <w:rFonts w:ascii="Tahoma" w:hAnsi="Tahoma" w:cs="Tahoma"/>
          <w:b/>
        </w:rPr>
        <w:lastRenderedPageBreak/>
        <w:t>DOKAZIL</w:t>
      </w:r>
      <w:r w:rsidR="00F179DD" w:rsidRPr="00CA4F3B">
        <w:rPr>
          <w:rFonts w:ascii="Tahoma" w:hAnsi="Tahoma" w:cs="Tahoma"/>
          <w:b/>
        </w:rPr>
        <w:t>A</w:t>
      </w:r>
      <w:r w:rsidRPr="00CA4F3B">
        <w:rPr>
          <w:rFonts w:ascii="Tahoma" w:hAnsi="Tahoma" w:cs="Tahoma"/>
          <w:b/>
        </w:rPr>
        <w:t>:</w:t>
      </w:r>
    </w:p>
    <w:p w14:paraId="0850655A" w14:textId="77777777" w:rsidR="00FC69C8" w:rsidRPr="00CA4F3B" w:rsidRDefault="00FC69C8" w:rsidP="0052457F">
      <w:pPr>
        <w:keepNext/>
        <w:keepLines/>
        <w:jc w:val="both"/>
        <w:rPr>
          <w:rFonts w:ascii="Tahoma" w:hAnsi="Tahoma" w:cs="Tahoma"/>
          <w:b/>
        </w:rPr>
      </w:pPr>
    </w:p>
    <w:p w14:paraId="2B9CA30F" w14:textId="77777777" w:rsidR="00FC69C8" w:rsidRPr="00CA4F3B" w:rsidRDefault="00FC69C8" w:rsidP="0052457F">
      <w:pPr>
        <w:keepNext/>
        <w:keepLines/>
        <w:numPr>
          <w:ilvl w:val="0"/>
          <w:numId w:val="23"/>
        </w:numPr>
        <w:ind w:left="714" w:hanging="357"/>
        <w:jc w:val="both"/>
        <w:rPr>
          <w:rFonts w:ascii="Tahoma" w:hAnsi="Tahoma" w:cs="Tahoma"/>
          <w:bCs/>
        </w:rPr>
      </w:pPr>
      <w:r w:rsidRPr="00CA4F3B">
        <w:rPr>
          <w:rFonts w:ascii="Tahoma" w:hAnsi="Tahoma" w:cs="Tahoma"/>
          <w:bCs/>
        </w:rPr>
        <w:t>izpolnjen obrazec ESPD s strani vseh gospodarskih subjektov v ponudbi,</w:t>
      </w:r>
    </w:p>
    <w:p w14:paraId="332833BE" w14:textId="00EDDCE9" w:rsidR="00FC69C8" w:rsidRPr="00A140BB" w:rsidRDefault="00FC69C8" w:rsidP="0052457F">
      <w:pPr>
        <w:keepNext/>
        <w:keepLines/>
        <w:numPr>
          <w:ilvl w:val="0"/>
          <w:numId w:val="23"/>
        </w:numPr>
        <w:ind w:left="714" w:hanging="357"/>
        <w:jc w:val="both"/>
        <w:rPr>
          <w:rFonts w:ascii="Tahoma" w:hAnsi="Tahoma" w:cs="Tahoma"/>
          <w:bCs/>
        </w:rPr>
      </w:pPr>
      <w:r w:rsidRPr="00CA4F3B">
        <w:rPr>
          <w:rFonts w:ascii="Tahoma" w:hAnsi="Tahoma" w:cs="Tahoma"/>
          <w:bCs/>
        </w:rPr>
        <w:t>izpolnjena in podpisana Priloga 1 (ponudnik/partner</w:t>
      </w:r>
      <w:r w:rsidRPr="00A140BB">
        <w:rPr>
          <w:rFonts w:ascii="Tahoma" w:hAnsi="Tahoma" w:cs="Tahoma"/>
          <w:bCs/>
        </w:rPr>
        <w:t>), Priloga 4 (</w:t>
      </w:r>
      <w:r w:rsidR="0063772E" w:rsidRPr="00A140BB">
        <w:rPr>
          <w:rFonts w:ascii="Tahoma" w:hAnsi="Tahoma" w:cs="Tahoma"/>
          <w:u w:val="single"/>
        </w:rPr>
        <w:t>udeležba podizvajalca in zahteva za neposredna plačila</w:t>
      </w:r>
      <w:r w:rsidRPr="00A140BB">
        <w:rPr>
          <w:rFonts w:ascii="Tahoma" w:hAnsi="Tahoma" w:cs="Tahoma"/>
          <w:bCs/>
        </w:rPr>
        <w:t>) in Priloga 5 (seznam subjektov, katerih zmogljivost uporablja ponudnik</w:t>
      </w:r>
      <w:r w:rsidR="00734682" w:rsidRPr="00A140BB">
        <w:rPr>
          <w:rFonts w:ascii="Tahoma" w:hAnsi="Tahoma" w:cs="Tahoma"/>
          <w:bCs/>
        </w:rPr>
        <w:t>)</w:t>
      </w:r>
      <w:r w:rsidR="0080072A" w:rsidRPr="00A140BB">
        <w:rPr>
          <w:rFonts w:ascii="Tahoma" w:hAnsi="Tahoma" w:cs="Tahoma"/>
          <w:bCs/>
        </w:rPr>
        <w:t>.</w:t>
      </w:r>
    </w:p>
    <w:p w14:paraId="417DBCDA" w14:textId="77777777" w:rsidR="0080072A" w:rsidRPr="00A140BB" w:rsidRDefault="0080072A" w:rsidP="0052457F">
      <w:pPr>
        <w:keepNext/>
        <w:keepLines/>
        <w:jc w:val="both"/>
        <w:rPr>
          <w:rFonts w:ascii="Tahoma" w:hAnsi="Tahoma" w:cs="Tahoma"/>
          <w:bCs/>
        </w:rPr>
      </w:pPr>
    </w:p>
    <w:p w14:paraId="3D2756BF" w14:textId="5F78495A" w:rsidR="005D39DC" w:rsidRPr="00A140BB" w:rsidRDefault="00FC69C8" w:rsidP="0052457F">
      <w:pPr>
        <w:keepNext/>
        <w:keepLines/>
        <w:jc w:val="both"/>
        <w:rPr>
          <w:rFonts w:ascii="Tahoma" w:hAnsi="Tahoma" w:cs="Tahoma"/>
          <w:bCs/>
        </w:rPr>
      </w:pPr>
      <w:r w:rsidRPr="00A140BB">
        <w:rPr>
          <w:rFonts w:ascii="Tahoma" w:hAnsi="Tahoma" w:cs="Tahoma"/>
          <w:bCs/>
        </w:rPr>
        <w:t>Gospodarski subjekt lahko že ob oddaji ponudbe predloži izpolnjeno in podpisana Izjav</w:t>
      </w:r>
      <w:r w:rsidR="005F6FD8" w:rsidRPr="00A140BB">
        <w:rPr>
          <w:rFonts w:ascii="Tahoma" w:hAnsi="Tahoma" w:cs="Tahoma"/>
          <w:bCs/>
        </w:rPr>
        <w:t>o</w:t>
      </w:r>
      <w:r w:rsidR="006E1D0C" w:rsidRPr="00A140BB">
        <w:rPr>
          <w:rFonts w:ascii="Tahoma" w:hAnsi="Tahoma" w:cs="Tahoma"/>
          <w:bCs/>
        </w:rPr>
        <w:t xml:space="preserve"> o udeležbi fizičnih in pravnih oseb v lastništvu ponu</w:t>
      </w:r>
      <w:r w:rsidRPr="00A140BB">
        <w:rPr>
          <w:rFonts w:ascii="Tahoma" w:hAnsi="Tahoma" w:cs="Tahoma"/>
          <w:bCs/>
        </w:rPr>
        <w:t>dnika (Obrazec</w:t>
      </w:r>
      <w:r w:rsidR="00131E25" w:rsidRPr="00A140BB">
        <w:rPr>
          <w:rFonts w:ascii="Tahoma" w:hAnsi="Tahoma" w:cs="Tahoma"/>
          <w:bCs/>
        </w:rPr>
        <w:t xml:space="preserve"> k Prilogi 3). </w:t>
      </w:r>
    </w:p>
    <w:p w14:paraId="24A2DFCF" w14:textId="77777777" w:rsidR="00893488" w:rsidRPr="00A140BB" w:rsidRDefault="00893488" w:rsidP="0052457F">
      <w:pPr>
        <w:keepNext/>
        <w:keepLines/>
        <w:jc w:val="both"/>
        <w:rPr>
          <w:rFonts w:ascii="Tahoma" w:hAnsi="Tahoma" w:cs="Tahoma"/>
          <w:bCs/>
        </w:rPr>
      </w:pPr>
    </w:p>
    <w:p w14:paraId="71B038FF" w14:textId="457E2F47" w:rsidR="00E15200" w:rsidRPr="00A140BB" w:rsidRDefault="00E15200" w:rsidP="0052457F">
      <w:pPr>
        <w:keepNext/>
        <w:keepLines/>
        <w:numPr>
          <w:ilvl w:val="1"/>
          <w:numId w:val="2"/>
        </w:numPr>
        <w:jc w:val="both"/>
        <w:rPr>
          <w:rFonts w:ascii="Tahoma" w:hAnsi="Tahoma" w:cs="Tahoma"/>
          <w:bCs/>
        </w:rPr>
      </w:pPr>
      <w:r w:rsidRPr="00A140BB">
        <w:rPr>
          <w:rFonts w:ascii="Tahoma" w:hAnsi="Tahoma" w:cs="Tahoma"/>
          <w:b/>
        </w:rPr>
        <w:t xml:space="preserve">Zahteve iz varstva pri delu, požarnega varstva in varovanja okolja </w:t>
      </w:r>
      <w:r w:rsidRPr="00A140BB">
        <w:rPr>
          <w:rFonts w:ascii="Tahoma" w:hAnsi="Tahoma" w:cs="Tahoma"/>
          <w:bCs/>
        </w:rPr>
        <w:t xml:space="preserve"> (velja za vse sklope naročnika JAVNO PODJETJE ENERGETIKA LJUBLJANA d.o.o.</w:t>
      </w:r>
      <w:r w:rsidR="002A6DB6" w:rsidRPr="00A140BB">
        <w:rPr>
          <w:rFonts w:ascii="Tahoma" w:hAnsi="Tahoma" w:cs="Tahoma"/>
          <w:bCs/>
        </w:rPr>
        <w:t xml:space="preserve"> -  od Sklopa št. 1 do Sklopa št. 5</w:t>
      </w:r>
      <w:r w:rsidRPr="00A140BB">
        <w:rPr>
          <w:rFonts w:ascii="Tahoma" w:hAnsi="Tahoma" w:cs="Tahoma"/>
          <w:bCs/>
        </w:rPr>
        <w:t>)</w:t>
      </w:r>
    </w:p>
    <w:p w14:paraId="3871C308" w14:textId="7F53CC4A" w:rsidR="00E15200" w:rsidRPr="00A140BB" w:rsidRDefault="00E15200" w:rsidP="0052457F">
      <w:pPr>
        <w:keepNext/>
        <w:keepLines/>
        <w:jc w:val="both"/>
        <w:rPr>
          <w:rFonts w:ascii="Tahoma" w:hAnsi="Tahoma" w:cs="Tahoma"/>
        </w:rPr>
      </w:pPr>
    </w:p>
    <w:p w14:paraId="26B7B98C" w14:textId="1E3127AA" w:rsidR="005837EE" w:rsidRPr="00A140BB" w:rsidRDefault="005837EE" w:rsidP="0052457F">
      <w:pPr>
        <w:keepNext/>
        <w:keepLines/>
        <w:jc w:val="both"/>
        <w:rPr>
          <w:rFonts w:ascii="Tahoma" w:hAnsi="Tahoma" w:cs="Tahoma"/>
          <w:b/>
        </w:rPr>
      </w:pPr>
      <w:r w:rsidRPr="00A140BB">
        <w:rPr>
          <w:rFonts w:ascii="Tahoma" w:hAnsi="Tahoma" w:cs="Tahoma"/>
          <w:b/>
        </w:rPr>
        <w:t>Zahteve glede izvajanja  ukrepov na skupnih deloviščih pri naročniku</w:t>
      </w:r>
      <w:r w:rsidR="00380B91" w:rsidRPr="00A140BB">
        <w:rPr>
          <w:rFonts w:ascii="Tahoma" w:hAnsi="Tahoma" w:cs="Tahoma"/>
          <w:bCs/>
        </w:rPr>
        <w:t xml:space="preserve"> </w:t>
      </w:r>
      <w:r w:rsidR="00380B91" w:rsidRPr="00A140BB">
        <w:rPr>
          <w:rFonts w:ascii="Tahoma" w:hAnsi="Tahoma" w:cs="Tahoma"/>
          <w:b/>
          <w:bCs/>
        </w:rPr>
        <w:t>JAVNO PODJETJE ENERGETIKA LJUBLJANA d.o.o.</w:t>
      </w:r>
    </w:p>
    <w:p w14:paraId="7155FD08" w14:textId="77777777" w:rsidR="005837EE" w:rsidRPr="00A140BB" w:rsidRDefault="005837EE" w:rsidP="0052457F">
      <w:pPr>
        <w:keepNext/>
        <w:keepLines/>
        <w:rPr>
          <w:rFonts w:ascii="Tahoma" w:hAnsi="Tahoma" w:cs="Tahoma"/>
          <w:u w:val="single"/>
        </w:rPr>
      </w:pPr>
    </w:p>
    <w:p w14:paraId="0AD91F8F" w14:textId="77777777" w:rsidR="005837EE" w:rsidRPr="00A140BB" w:rsidRDefault="005837EE" w:rsidP="0052457F">
      <w:pPr>
        <w:keepNext/>
        <w:keepLines/>
        <w:rPr>
          <w:rFonts w:ascii="Tahoma" w:hAnsi="Tahoma" w:cs="Tahoma"/>
          <w:u w:val="single"/>
        </w:rPr>
      </w:pPr>
      <w:r w:rsidRPr="00A140BB">
        <w:rPr>
          <w:rFonts w:ascii="Tahoma" w:hAnsi="Tahoma" w:cs="Tahoma"/>
          <w:u w:val="single"/>
        </w:rPr>
        <w:t>Usposobljenost delavcev za varno izvajanje dela</w:t>
      </w:r>
    </w:p>
    <w:p w14:paraId="469C69F8" w14:textId="77777777" w:rsidR="005837EE" w:rsidRPr="00A140BB" w:rsidRDefault="005837EE" w:rsidP="0052457F">
      <w:pPr>
        <w:keepNext/>
        <w:keepLines/>
        <w:jc w:val="both"/>
        <w:rPr>
          <w:rFonts w:ascii="Tahoma" w:hAnsi="Tahoma" w:cs="Tahoma"/>
        </w:rPr>
      </w:pPr>
      <w:r w:rsidRPr="00A140BB">
        <w:rPr>
          <w:rFonts w:ascii="Tahoma" w:hAnsi="Tahoma" w:cs="Tahoma"/>
        </w:rPr>
        <w:t>Na skupnih deloviščih se bodo izvajala tudi dela, kjer obstaja večje tveganje za nastanek poškodb in okvar zdravja delavcev.</w:t>
      </w:r>
    </w:p>
    <w:p w14:paraId="799A31B2" w14:textId="77777777" w:rsidR="005837EE" w:rsidRPr="00A140BB" w:rsidRDefault="005837EE" w:rsidP="0052457F">
      <w:pPr>
        <w:keepNext/>
        <w:keepLines/>
        <w:jc w:val="both"/>
        <w:rPr>
          <w:rFonts w:ascii="Tahoma" w:hAnsi="Tahoma" w:cs="Tahoma"/>
        </w:rPr>
      </w:pPr>
    </w:p>
    <w:p w14:paraId="2B717B5E" w14:textId="77777777" w:rsidR="005837EE" w:rsidRPr="00A140BB" w:rsidRDefault="005837EE" w:rsidP="0052457F">
      <w:pPr>
        <w:keepNext/>
        <w:keepLines/>
        <w:jc w:val="both"/>
        <w:rPr>
          <w:rFonts w:ascii="Tahoma" w:hAnsi="Tahoma" w:cs="Tahoma"/>
        </w:rPr>
      </w:pPr>
      <w:r w:rsidRPr="00A140BB">
        <w:rPr>
          <w:rFonts w:ascii="Tahoma" w:hAnsi="Tahoma" w:cs="Tahoma"/>
        </w:rPr>
        <w:t>Zato morajo biti delavci izvajalca usposobljeni za varno izvajanje dela po programu, ki zajema najmanj naslednje dejavnike tveganja za poškodbe in okvare zdravja na skupnih deloviščih:</w:t>
      </w:r>
    </w:p>
    <w:p w14:paraId="3B9688CF" w14:textId="77777777" w:rsidR="005837EE" w:rsidRPr="00A140BB" w:rsidRDefault="005837EE" w:rsidP="0052457F">
      <w:pPr>
        <w:keepNext/>
        <w:keepLines/>
        <w:numPr>
          <w:ilvl w:val="0"/>
          <w:numId w:val="57"/>
        </w:numPr>
        <w:rPr>
          <w:rFonts w:ascii="Tahoma" w:hAnsi="Tahoma" w:cs="Tahoma"/>
        </w:rPr>
      </w:pPr>
      <w:r w:rsidRPr="00A140BB">
        <w:rPr>
          <w:rFonts w:ascii="Tahoma" w:hAnsi="Tahoma" w:cs="Tahoma"/>
        </w:rPr>
        <w:t xml:space="preserve">poznavanje temeljnih zakonskih določb, </w:t>
      </w:r>
    </w:p>
    <w:p w14:paraId="190B47DD" w14:textId="77777777" w:rsidR="005837EE" w:rsidRPr="00A140BB" w:rsidRDefault="005837EE" w:rsidP="0052457F">
      <w:pPr>
        <w:keepNext/>
        <w:keepLines/>
        <w:numPr>
          <w:ilvl w:val="0"/>
          <w:numId w:val="57"/>
        </w:numPr>
        <w:jc w:val="both"/>
        <w:rPr>
          <w:rFonts w:ascii="Tahoma" w:hAnsi="Tahoma" w:cs="Tahoma"/>
        </w:rPr>
      </w:pPr>
      <w:r w:rsidRPr="00A140BB">
        <w:rPr>
          <w:rFonts w:ascii="Tahoma" w:hAnsi="Tahoma" w:cs="Tahoma"/>
        </w:rPr>
        <w:t>poznavanje (internih) predpisov glede: prijavljanje poškodb pri delu, preizkus alkoholiziranosti, prva pomoč;</w:t>
      </w:r>
    </w:p>
    <w:p w14:paraId="60D0BAE1" w14:textId="77777777" w:rsidR="005837EE" w:rsidRPr="00A140BB" w:rsidRDefault="005837EE" w:rsidP="0052457F">
      <w:pPr>
        <w:keepNext/>
        <w:keepLines/>
        <w:numPr>
          <w:ilvl w:val="0"/>
          <w:numId w:val="57"/>
        </w:numPr>
        <w:rPr>
          <w:rFonts w:ascii="Tahoma" w:hAnsi="Tahoma" w:cs="Tahoma"/>
        </w:rPr>
      </w:pPr>
      <w:r w:rsidRPr="00A140BB">
        <w:rPr>
          <w:rFonts w:ascii="Tahoma" w:hAnsi="Tahoma" w:cs="Tahoma"/>
        </w:rPr>
        <w:t>poznavanje osnov o varnostnih znakih;</w:t>
      </w:r>
    </w:p>
    <w:p w14:paraId="429E4286" w14:textId="77777777" w:rsidR="005837EE" w:rsidRPr="00A140BB" w:rsidRDefault="005837EE" w:rsidP="0052457F">
      <w:pPr>
        <w:keepNext/>
        <w:keepLines/>
        <w:numPr>
          <w:ilvl w:val="0"/>
          <w:numId w:val="57"/>
        </w:numPr>
        <w:rPr>
          <w:rFonts w:ascii="Tahoma" w:hAnsi="Tahoma" w:cs="Tahoma"/>
        </w:rPr>
      </w:pPr>
      <w:r w:rsidRPr="00A140BB">
        <w:rPr>
          <w:rFonts w:ascii="Tahoma" w:hAnsi="Tahoma" w:cs="Tahoma"/>
        </w:rPr>
        <w:t>poznavanje osnov iz požarnega varstva;</w:t>
      </w:r>
    </w:p>
    <w:p w14:paraId="4C6AE107" w14:textId="77777777" w:rsidR="005837EE" w:rsidRPr="00A140BB" w:rsidRDefault="005837EE" w:rsidP="0052457F">
      <w:pPr>
        <w:keepNext/>
        <w:keepLines/>
        <w:numPr>
          <w:ilvl w:val="0"/>
          <w:numId w:val="57"/>
        </w:numPr>
        <w:rPr>
          <w:rFonts w:ascii="Tahoma" w:hAnsi="Tahoma" w:cs="Tahoma"/>
        </w:rPr>
      </w:pPr>
      <w:r w:rsidRPr="00A140BB">
        <w:rPr>
          <w:rFonts w:ascii="Tahoma" w:hAnsi="Tahoma" w:cs="Tahoma"/>
        </w:rPr>
        <w:t>poznavanje osnov varnega dela z nevarnimi snovmi;</w:t>
      </w:r>
    </w:p>
    <w:p w14:paraId="3B4794EC" w14:textId="77777777" w:rsidR="005837EE" w:rsidRPr="00A140BB" w:rsidRDefault="005837EE" w:rsidP="0052457F">
      <w:pPr>
        <w:keepNext/>
        <w:keepLines/>
        <w:numPr>
          <w:ilvl w:val="0"/>
          <w:numId w:val="57"/>
        </w:numPr>
        <w:rPr>
          <w:rFonts w:ascii="Tahoma" w:hAnsi="Tahoma" w:cs="Tahoma"/>
        </w:rPr>
      </w:pPr>
      <w:r w:rsidRPr="00A140BB">
        <w:rPr>
          <w:rFonts w:ascii="Tahoma" w:hAnsi="Tahoma" w:cs="Tahoma"/>
        </w:rPr>
        <w:t>osnove urejenosti delovnih mest;</w:t>
      </w:r>
    </w:p>
    <w:p w14:paraId="4428F13C" w14:textId="77777777" w:rsidR="005837EE" w:rsidRPr="00A140BB" w:rsidRDefault="005837EE" w:rsidP="0052457F">
      <w:pPr>
        <w:keepNext/>
        <w:keepLines/>
        <w:numPr>
          <w:ilvl w:val="0"/>
          <w:numId w:val="57"/>
        </w:numPr>
        <w:rPr>
          <w:rFonts w:ascii="Tahoma" w:hAnsi="Tahoma" w:cs="Tahoma"/>
        </w:rPr>
      </w:pPr>
      <w:r w:rsidRPr="00A140BB">
        <w:rPr>
          <w:rFonts w:ascii="Tahoma" w:hAnsi="Tahoma" w:cs="Tahoma"/>
        </w:rPr>
        <w:t>osnove varne uporabe delovne opreme;</w:t>
      </w:r>
    </w:p>
    <w:p w14:paraId="71BB59EB" w14:textId="77777777" w:rsidR="005837EE" w:rsidRPr="00A140BB" w:rsidRDefault="005837EE" w:rsidP="0052457F">
      <w:pPr>
        <w:keepNext/>
        <w:keepLines/>
        <w:numPr>
          <w:ilvl w:val="0"/>
          <w:numId w:val="57"/>
        </w:numPr>
        <w:rPr>
          <w:rFonts w:ascii="Tahoma" w:hAnsi="Tahoma" w:cs="Tahoma"/>
        </w:rPr>
      </w:pPr>
      <w:r w:rsidRPr="00A140BB">
        <w:rPr>
          <w:rFonts w:ascii="Tahoma" w:hAnsi="Tahoma" w:cs="Tahoma"/>
        </w:rPr>
        <w:t>osnove varstva pri delu pred nevarnostjo električnega toka;</w:t>
      </w:r>
    </w:p>
    <w:p w14:paraId="3B758562" w14:textId="77777777" w:rsidR="005837EE" w:rsidRPr="00A140BB" w:rsidRDefault="005837EE" w:rsidP="0052457F">
      <w:pPr>
        <w:keepNext/>
        <w:keepLines/>
        <w:numPr>
          <w:ilvl w:val="0"/>
          <w:numId w:val="57"/>
        </w:numPr>
        <w:rPr>
          <w:rFonts w:ascii="Tahoma" w:hAnsi="Tahoma" w:cs="Tahoma"/>
        </w:rPr>
      </w:pPr>
      <w:r w:rsidRPr="00A140BB">
        <w:rPr>
          <w:rFonts w:ascii="Tahoma" w:hAnsi="Tahoma" w:cs="Tahoma"/>
        </w:rPr>
        <w:t>osnove uporabe osebne varovalne opreme;</w:t>
      </w:r>
    </w:p>
    <w:p w14:paraId="268AC191" w14:textId="77777777" w:rsidR="005837EE" w:rsidRPr="00A140BB" w:rsidRDefault="005837EE" w:rsidP="0052457F">
      <w:pPr>
        <w:keepNext/>
        <w:keepLines/>
        <w:numPr>
          <w:ilvl w:val="0"/>
          <w:numId w:val="57"/>
        </w:numPr>
        <w:rPr>
          <w:rFonts w:ascii="Tahoma" w:hAnsi="Tahoma" w:cs="Tahoma"/>
        </w:rPr>
      </w:pPr>
      <w:r w:rsidRPr="00A140BB">
        <w:rPr>
          <w:rFonts w:ascii="Tahoma" w:hAnsi="Tahoma" w:cs="Tahoma"/>
        </w:rPr>
        <w:t>osnove varnega dvigovanja in prenašanja bremen;</w:t>
      </w:r>
    </w:p>
    <w:p w14:paraId="34309DA9" w14:textId="77777777" w:rsidR="005837EE" w:rsidRPr="00A140BB" w:rsidRDefault="005837EE" w:rsidP="0052457F">
      <w:pPr>
        <w:keepNext/>
        <w:keepLines/>
        <w:numPr>
          <w:ilvl w:val="0"/>
          <w:numId w:val="57"/>
        </w:numPr>
        <w:rPr>
          <w:rFonts w:ascii="Tahoma" w:hAnsi="Tahoma" w:cs="Tahoma"/>
        </w:rPr>
      </w:pPr>
      <w:r w:rsidRPr="00A140BB">
        <w:rPr>
          <w:rFonts w:ascii="Tahoma" w:hAnsi="Tahoma" w:cs="Tahoma"/>
        </w:rPr>
        <w:t>osnove varnega dela na deloviščih.</w:t>
      </w:r>
    </w:p>
    <w:p w14:paraId="65B5203F" w14:textId="77777777" w:rsidR="00380B91" w:rsidRPr="00A140BB" w:rsidRDefault="00380B91" w:rsidP="0052457F">
      <w:pPr>
        <w:keepNext/>
        <w:keepLines/>
        <w:rPr>
          <w:rFonts w:ascii="Tahoma" w:hAnsi="Tahoma" w:cs="Tahoma"/>
          <w:u w:val="single"/>
        </w:rPr>
      </w:pPr>
    </w:p>
    <w:p w14:paraId="21B6C47E" w14:textId="77777777" w:rsidR="005837EE" w:rsidRPr="00A140BB" w:rsidRDefault="005837EE" w:rsidP="0052457F">
      <w:pPr>
        <w:keepNext/>
        <w:keepLines/>
        <w:rPr>
          <w:rFonts w:ascii="Tahoma" w:hAnsi="Tahoma" w:cs="Tahoma"/>
          <w:u w:val="single"/>
        </w:rPr>
      </w:pPr>
      <w:r w:rsidRPr="00A140BB">
        <w:rPr>
          <w:rFonts w:ascii="Tahoma" w:hAnsi="Tahoma" w:cs="Tahoma"/>
          <w:u w:val="single"/>
        </w:rPr>
        <w:t>Posebne usposobljenosti:</w:t>
      </w:r>
    </w:p>
    <w:p w14:paraId="7B9CCD71" w14:textId="77777777" w:rsidR="005837EE" w:rsidRPr="00A140BB" w:rsidRDefault="005837EE" w:rsidP="0052457F">
      <w:pPr>
        <w:keepNext/>
        <w:keepLines/>
        <w:rPr>
          <w:rFonts w:ascii="Tahoma" w:hAnsi="Tahoma" w:cs="Tahoma"/>
          <w:b/>
        </w:rPr>
      </w:pPr>
    </w:p>
    <w:p w14:paraId="498266AE" w14:textId="77777777" w:rsidR="005837EE" w:rsidRPr="00A140BB" w:rsidRDefault="005837EE" w:rsidP="0052457F">
      <w:pPr>
        <w:keepNext/>
        <w:keepLines/>
        <w:jc w:val="both"/>
        <w:rPr>
          <w:rFonts w:ascii="Tahoma" w:hAnsi="Tahoma" w:cs="Tahoma"/>
          <w:color w:val="FF0000"/>
        </w:rPr>
      </w:pPr>
      <w:r w:rsidRPr="00A140BB">
        <w:rPr>
          <w:rFonts w:ascii="Tahoma" w:hAnsi="Tahoma" w:cs="Tahoma"/>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storitev okvirnega sporazuma.</w:t>
      </w:r>
    </w:p>
    <w:p w14:paraId="2AA9FA27" w14:textId="77777777" w:rsidR="005837EE" w:rsidRPr="00A140BB" w:rsidRDefault="005837EE" w:rsidP="0052457F">
      <w:pPr>
        <w:keepNext/>
        <w:keepLines/>
        <w:rPr>
          <w:rFonts w:ascii="Tahoma" w:hAnsi="Tahoma" w:cs="Tahoma"/>
          <w:b/>
        </w:rPr>
      </w:pPr>
    </w:p>
    <w:p w14:paraId="55EE74F2" w14:textId="77777777" w:rsidR="005837EE" w:rsidRPr="00A140BB" w:rsidRDefault="005837EE" w:rsidP="0052457F">
      <w:pPr>
        <w:keepNext/>
        <w:keepLines/>
        <w:rPr>
          <w:rFonts w:ascii="Tahoma" w:hAnsi="Tahoma" w:cs="Tahoma"/>
          <w:u w:val="single"/>
        </w:rPr>
      </w:pPr>
      <w:r w:rsidRPr="00A140BB">
        <w:rPr>
          <w:rFonts w:ascii="Tahoma" w:hAnsi="Tahoma" w:cs="Tahoma"/>
          <w:u w:val="single"/>
        </w:rPr>
        <w:t>Zdravstvena sposobnost delavcev:</w:t>
      </w:r>
    </w:p>
    <w:p w14:paraId="38094C65" w14:textId="77777777" w:rsidR="005837EE" w:rsidRPr="00A140BB" w:rsidRDefault="005837EE" w:rsidP="0052457F">
      <w:pPr>
        <w:keepNext/>
        <w:keepLines/>
        <w:rPr>
          <w:rFonts w:ascii="Tahoma" w:hAnsi="Tahoma" w:cs="Tahoma"/>
          <w:b/>
        </w:rPr>
      </w:pPr>
    </w:p>
    <w:p w14:paraId="57C4886B" w14:textId="77777777" w:rsidR="005837EE" w:rsidRPr="00A140BB" w:rsidRDefault="005837EE" w:rsidP="0052457F">
      <w:pPr>
        <w:keepNext/>
        <w:keepLines/>
        <w:jc w:val="both"/>
        <w:rPr>
          <w:rFonts w:ascii="Tahoma" w:hAnsi="Tahoma" w:cs="Tahoma"/>
          <w:dstrike/>
          <w:color w:val="FF0000"/>
        </w:rPr>
      </w:pPr>
      <w:r w:rsidRPr="00A140BB">
        <w:rPr>
          <w:rFonts w:ascii="Tahoma" w:hAnsi="Tahoma" w:cs="Tahoma"/>
        </w:rPr>
        <w:t xml:space="preserve">Delavci izvajalca morajo biti zdravstveno sposobni za opravljanje dela. Zato morajo imeti zdravniško spričevalo o opravljenem preventivnem zdravstvenem pregledu, kjer ni navedenih omejitev pri delih, ki jih bodo opravljali. </w:t>
      </w:r>
    </w:p>
    <w:p w14:paraId="29B266E3" w14:textId="77777777" w:rsidR="005837EE" w:rsidRPr="00A140BB" w:rsidRDefault="005837EE" w:rsidP="0052457F">
      <w:pPr>
        <w:keepNext/>
        <w:keepLines/>
        <w:jc w:val="both"/>
        <w:rPr>
          <w:rFonts w:ascii="Tahoma" w:hAnsi="Tahoma" w:cs="Tahoma"/>
        </w:rPr>
      </w:pPr>
    </w:p>
    <w:p w14:paraId="3C21C92A" w14:textId="77777777" w:rsidR="005837EE" w:rsidRPr="00A140BB" w:rsidRDefault="005837EE" w:rsidP="0052457F">
      <w:pPr>
        <w:keepNext/>
        <w:keepLines/>
        <w:jc w:val="both"/>
        <w:rPr>
          <w:rFonts w:ascii="Tahoma" w:hAnsi="Tahoma" w:cs="Tahoma"/>
        </w:rPr>
      </w:pPr>
      <w:r w:rsidRPr="00A140BB">
        <w:rPr>
          <w:rFonts w:ascii="Tahoma" w:hAnsi="Tahoma" w:cs="Tahoma"/>
        </w:rPr>
        <w:t>Napotnica za zdravstveni pregled mora vsebovati dela in izpostavljenost tveganjem, ki se pričakujejo pri izvajanju storitev okvirnega sporazuma.</w:t>
      </w:r>
    </w:p>
    <w:p w14:paraId="772F1AA9" w14:textId="77777777" w:rsidR="005837EE" w:rsidRPr="00A140BB" w:rsidRDefault="005837EE" w:rsidP="0052457F">
      <w:pPr>
        <w:keepNext/>
        <w:keepLines/>
        <w:rPr>
          <w:rFonts w:ascii="Tahoma" w:hAnsi="Tahoma" w:cs="Tahoma"/>
          <w:b/>
        </w:rPr>
      </w:pPr>
    </w:p>
    <w:p w14:paraId="651EAD65" w14:textId="77777777" w:rsidR="005837EE" w:rsidRPr="00A140BB" w:rsidRDefault="005837EE" w:rsidP="0052457F">
      <w:pPr>
        <w:keepNext/>
        <w:keepLines/>
        <w:rPr>
          <w:rFonts w:ascii="Tahoma" w:hAnsi="Tahoma" w:cs="Tahoma"/>
          <w:u w:val="single"/>
        </w:rPr>
      </w:pPr>
      <w:r w:rsidRPr="00A140BB">
        <w:rPr>
          <w:rFonts w:ascii="Tahoma" w:hAnsi="Tahoma" w:cs="Tahoma"/>
          <w:u w:val="single"/>
        </w:rPr>
        <w:t>Pisni sporazum na skupnih deloviščih:</w:t>
      </w:r>
    </w:p>
    <w:p w14:paraId="64EEDA06" w14:textId="77777777" w:rsidR="005837EE" w:rsidRPr="00A140BB" w:rsidRDefault="005837EE" w:rsidP="0052457F">
      <w:pPr>
        <w:keepNext/>
        <w:keepLines/>
        <w:rPr>
          <w:rFonts w:ascii="Tahoma" w:hAnsi="Tahoma" w:cs="Tahoma"/>
        </w:rPr>
      </w:pPr>
    </w:p>
    <w:p w14:paraId="3A2F0C52" w14:textId="77777777" w:rsidR="005837EE" w:rsidRPr="00A140BB" w:rsidRDefault="005837EE" w:rsidP="0052457F">
      <w:pPr>
        <w:keepNext/>
        <w:keepLines/>
        <w:jc w:val="both"/>
        <w:rPr>
          <w:rFonts w:ascii="Tahoma" w:hAnsi="Tahoma" w:cs="Tahoma"/>
        </w:rPr>
      </w:pPr>
      <w:r w:rsidRPr="00A140BB">
        <w:rPr>
          <w:rFonts w:ascii="Tahoma" w:hAnsi="Tahoma" w:cs="Tahoma"/>
        </w:rPr>
        <w:t>Na skupnih deloviščih določita naročnik in izvajalec skupne ukrepe za zagotavljanje varnosti in zdravja pri delu v smislu 39. člena Zakona o varnosti in zdravju pri delu.</w:t>
      </w:r>
    </w:p>
    <w:p w14:paraId="39F86E18" w14:textId="77777777" w:rsidR="005837EE" w:rsidRPr="00A140BB" w:rsidRDefault="005837EE" w:rsidP="0052457F">
      <w:pPr>
        <w:keepNext/>
        <w:keepLines/>
        <w:jc w:val="both"/>
        <w:rPr>
          <w:rFonts w:ascii="Tahoma" w:hAnsi="Tahoma" w:cs="Tahoma"/>
        </w:rPr>
      </w:pPr>
    </w:p>
    <w:p w14:paraId="0AA4736D" w14:textId="77777777" w:rsidR="005837EE" w:rsidRPr="00A140BB" w:rsidRDefault="005837EE" w:rsidP="0052457F">
      <w:pPr>
        <w:keepNext/>
        <w:keepLines/>
        <w:jc w:val="both"/>
        <w:rPr>
          <w:rFonts w:ascii="Tahoma" w:hAnsi="Tahoma" w:cs="Tahoma"/>
        </w:rPr>
      </w:pPr>
      <w:r w:rsidRPr="00A140BB">
        <w:rPr>
          <w:rFonts w:ascii="Tahoma" w:hAnsi="Tahoma" w:cs="Tahoma"/>
        </w:rPr>
        <w:t xml:space="preserve">S </w:t>
      </w:r>
      <w:r w:rsidRPr="00A140BB">
        <w:rPr>
          <w:rFonts w:ascii="Tahoma" w:hAnsi="Tahoma" w:cs="Tahoma"/>
          <w:b/>
        </w:rPr>
        <w:t>Pisnim sporazumom</w:t>
      </w:r>
      <w:r w:rsidRPr="00A140BB">
        <w:rPr>
          <w:rFonts w:ascii="Tahoma" w:hAnsi="Tahoma" w:cs="Tahoma"/>
        </w:rPr>
        <w:t xml:space="preserve"> </w:t>
      </w:r>
      <w:r w:rsidRPr="00A140BB">
        <w:rPr>
          <w:rFonts w:ascii="Tahoma" w:hAnsi="Tahoma" w:cs="Tahoma"/>
          <w:b/>
        </w:rPr>
        <w:t>o skupnih varnostnih ukrepih in ravnanju z okoljem</w:t>
      </w:r>
      <w:r w:rsidRPr="00A140BB">
        <w:rPr>
          <w:rFonts w:ascii="Tahoma" w:hAnsi="Tahoma" w:cs="Tahoma"/>
        </w:rPr>
        <w:t xml:space="preserve"> naročnik in izvajalec določita tudi delavce za zagotovitev varnosti svojih delavcev na skupnem delovišču. </w:t>
      </w:r>
    </w:p>
    <w:p w14:paraId="55AF324C" w14:textId="77777777" w:rsidR="005837EE" w:rsidRPr="00A140BB" w:rsidRDefault="005837EE" w:rsidP="0052457F">
      <w:pPr>
        <w:keepNext/>
        <w:keepLines/>
        <w:jc w:val="both"/>
        <w:rPr>
          <w:rFonts w:ascii="Tahoma" w:hAnsi="Tahoma" w:cs="Tahoma"/>
        </w:rPr>
      </w:pPr>
      <w:r w:rsidRPr="00A140BB">
        <w:rPr>
          <w:rFonts w:ascii="Tahoma" w:hAnsi="Tahoma" w:cs="Tahoma"/>
        </w:rPr>
        <w:lastRenderedPageBreak/>
        <w:t>Za usklajeno izvajanje ukrepov, določenih s pisnim sporazumom, določita odgovorno osebo naročnika, to je skrbnika okvirnega sporazuma.</w:t>
      </w:r>
    </w:p>
    <w:p w14:paraId="3D296BCB" w14:textId="77777777" w:rsidR="005837EE" w:rsidRPr="00A140BB" w:rsidRDefault="005837EE" w:rsidP="0052457F">
      <w:pPr>
        <w:keepNext/>
        <w:keepLines/>
        <w:rPr>
          <w:rFonts w:ascii="Tahoma" w:hAnsi="Tahoma" w:cs="Tahoma"/>
        </w:rPr>
      </w:pPr>
    </w:p>
    <w:p w14:paraId="791930F2" w14:textId="77777777" w:rsidR="005837EE" w:rsidRPr="00A140BB" w:rsidRDefault="005837EE" w:rsidP="0052457F">
      <w:pPr>
        <w:keepNext/>
        <w:keepLines/>
        <w:rPr>
          <w:rFonts w:ascii="Tahoma" w:hAnsi="Tahoma" w:cs="Tahoma"/>
          <w:u w:val="single"/>
        </w:rPr>
      </w:pPr>
      <w:r w:rsidRPr="00A140BB">
        <w:rPr>
          <w:rFonts w:ascii="Tahoma" w:hAnsi="Tahoma" w:cs="Tahoma"/>
          <w:u w:val="single"/>
        </w:rPr>
        <w:t>Interni predpisi:</w:t>
      </w:r>
    </w:p>
    <w:p w14:paraId="5677AAD3" w14:textId="77777777" w:rsidR="005837EE" w:rsidRPr="00A140BB" w:rsidRDefault="005837EE" w:rsidP="0052457F">
      <w:pPr>
        <w:keepNext/>
        <w:keepLines/>
        <w:rPr>
          <w:rFonts w:ascii="Tahoma" w:hAnsi="Tahoma" w:cs="Tahoma"/>
        </w:rPr>
      </w:pPr>
    </w:p>
    <w:p w14:paraId="47E144AE" w14:textId="77777777" w:rsidR="005837EE" w:rsidRPr="00A140BB" w:rsidRDefault="005837EE" w:rsidP="0052457F">
      <w:pPr>
        <w:keepNext/>
        <w:keepLines/>
        <w:jc w:val="both"/>
        <w:rPr>
          <w:rFonts w:ascii="Tahoma" w:hAnsi="Tahoma" w:cs="Tahoma"/>
        </w:rPr>
      </w:pPr>
      <w:r w:rsidRPr="00A140BB">
        <w:rPr>
          <w:rFonts w:ascii="Tahoma" w:hAnsi="Tahoma" w:cs="Tahoma"/>
        </w:rPr>
        <w:t>Na skupnih deloviščih pri naročniku se, poleg veljavne zakonodaje, smiselno upošteva tudi interne predpise naročnika. Tako se mora izvajalec del seznaniti z določili:</w:t>
      </w:r>
    </w:p>
    <w:p w14:paraId="602BD5B8" w14:textId="77777777" w:rsidR="005837EE" w:rsidRPr="00A140BB" w:rsidRDefault="005837EE" w:rsidP="0052457F">
      <w:pPr>
        <w:keepNext/>
        <w:keepLines/>
        <w:rPr>
          <w:rFonts w:ascii="Tahoma" w:hAnsi="Tahoma" w:cs="Tahoma"/>
        </w:rPr>
      </w:pPr>
    </w:p>
    <w:p w14:paraId="3D44C0EF" w14:textId="77777777" w:rsidR="005837EE" w:rsidRPr="00A140BB" w:rsidRDefault="005837EE" w:rsidP="0052457F">
      <w:pPr>
        <w:keepNext/>
        <w:keepLines/>
        <w:rPr>
          <w:rFonts w:ascii="Tahoma" w:hAnsi="Tahoma" w:cs="Tahoma"/>
        </w:rPr>
      </w:pPr>
      <w:r w:rsidRPr="00A140BB">
        <w:rPr>
          <w:rFonts w:ascii="Tahoma" w:hAnsi="Tahoma" w:cs="Tahoma"/>
        </w:rPr>
        <w:t>Požarnega reda:</w:t>
      </w:r>
    </w:p>
    <w:p w14:paraId="11AA6BA4" w14:textId="77777777" w:rsidR="005837EE" w:rsidRPr="00A140BB" w:rsidRDefault="005837EE" w:rsidP="0052457F">
      <w:pPr>
        <w:keepNext/>
        <w:keepLines/>
        <w:numPr>
          <w:ilvl w:val="0"/>
          <w:numId w:val="59"/>
        </w:numPr>
        <w:ind w:left="426" w:hanging="426"/>
        <w:jc w:val="both"/>
        <w:rPr>
          <w:rFonts w:ascii="Tahoma" w:hAnsi="Tahoma" w:cs="Tahoma"/>
        </w:rPr>
      </w:pPr>
      <w:r w:rsidRPr="00A140BB">
        <w:rPr>
          <w:rFonts w:ascii="Tahoma" w:hAnsi="Tahoma" w:cs="Tahoma"/>
        </w:rPr>
        <w:t>seznanitev z organizacijo varstva pred požarom pri naročniku (odgovorne osebe, osebe za izvajanje strokovnih nalog iz požarnega varstva,…),</w:t>
      </w:r>
    </w:p>
    <w:p w14:paraId="51F02BBF" w14:textId="77777777" w:rsidR="005837EE" w:rsidRPr="00A140BB" w:rsidRDefault="005837EE" w:rsidP="0052457F">
      <w:pPr>
        <w:keepNext/>
        <w:keepLines/>
        <w:numPr>
          <w:ilvl w:val="0"/>
          <w:numId w:val="59"/>
        </w:numPr>
        <w:ind w:left="426" w:hanging="426"/>
        <w:jc w:val="both"/>
        <w:rPr>
          <w:rFonts w:ascii="Tahoma" w:hAnsi="Tahoma" w:cs="Tahoma"/>
        </w:rPr>
      </w:pPr>
      <w:r w:rsidRPr="00A140BB">
        <w:rPr>
          <w:rFonts w:ascii="Tahoma" w:hAnsi="Tahoma" w:cs="Tahoma"/>
        </w:rPr>
        <w:t>izvajanje preventivnih ukrepov iz požarnega varstva (izvajanje požarnih straž – izdaja »Dovoljenja za delo z odprtim ognjem in orodjem, ki iskri«, skladiščenje in delo z vnetljivimi in eksplozivnimi snovmi, …),</w:t>
      </w:r>
    </w:p>
    <w:p w14:paraId="05CB2EEF" w14:textId="77777777" w:rsidR="005837EE" w:rsidRPr="00A140BB" w:rsidRDefault="005837EE" w:rsidP="0052457F">
      <w:pPr>
        <w:keepNext/>
        <w:keepLines/>
        <w:numPr>
          <w:ilvl w:val="0"/>
          <w:numId w:val="59"/>
        </w:numPr>
        <w:ind w:left="426" w:hanging="426"/>
        <w:jc w:val="both"/>
        <w:rPr>
          <w:rFonts w:ascii="Tahoma" w:hAnsi="Tahoma" w:cs="Tahoma"/>
        </w:rPr>
      </w:pPr>
      <w:r w:rsidRPr="00A140BB">
        <w:rPr>
          <w:rFonts w:ascii="Tahoma" w:hAnsi="Tahoma" w:cs="Tahoma"/>
        </w:rPr>
        <w:t>seznanitev z izvlečki iz požarnih redov (načrtom evakuacije),</w:t>
      </w:r>
    </w:p>
    <w:p w14:paraId="5ED4338E" w14:textId="77777777" w:rsidR="005837EE" w:rsidRPr="00A140BB" w:rsidRDefault="005837EE" w:rsidP="0052457F">
      <w:pPr>
        <w:keepNext/>
        <w:keepLines/>
        <w:numPr>
          <w:ilvl w:val="0"/>
          <w:numId w:val="59"/>
        </w:numPr>
        <w:ind w:left="426" w:hanging="426"/>
        <w:jc w:val="both"/>
        <w:rPr>
          <w:rFonts w:ascii="Tahoma" w:hAnsi="Tahoma" w:cs="Tahoma"/>
        </w:rPr>
      </w:pPr>
      <w:r w:rsidRPr="00A140BB">
        <w:rPr>
          <w:rFonts w:ascii="Tahoma" w:hAnsi="Tahoma" w:cs="Tahoma"/>
        </w:rPr>
        <w:t>seznanitev z ukrepi v primeru požara (javljanje, gašenje začetnih požarov, evakuacija,…).</w:t>
      </w:r>
    </w:p>
    <w:p w14:paraId="0DCAB94A" w14:textId="77777777" w:rsidR="005837EE" w:rsidRPr="00A140BB" w:rsidRDefault="005837EE" w:rsidP="0052457F">
      <w:pPr>
        <w:keepNext/>
        <w:keepLines/>
        <w:rPr>
          <w:rFonts w:ascii="Tahoma" w:hAnsi="Tahoma" w:cs="Tahoma"/>
        </w:rPr>
      </w:pPr>
    </w:p>
    <w:p w14:paraId="3532F22C" w14:textId="77777777" w:rsidR="005837EE" w:rsidRPr="00A140BB" w:rsidRDefault="005837EE" w:rsidP="0052457F">
      <w:pPr>
        <w:keepNext/>
        <w:keepLines/>
        <w:rPr>
          <w:rFonts w:ascii="Tahoma" w:hAnsi="Tahoma" w:cs="Tahoma"/>
        </w:rPr>
      </w:pPr>
      <w:r w:rsidRPr="00A140BB">
        <w:rPr>
          <w:rFonts w:ascii="Tahoma" w:hAnsi="Tahoma" w:cs="Tahoma"/>
        </w:rPr>
        <w:t>Redi (ukrepi za varno delo) v delovnih prostorih naročnika:</w:t>
      </w:r>
    </w:p>
    <w:p w14:paraId="7E8154DA" w14:textId="77777777" w:rsidR="005837EE" w:rsidRPr="00A140BB" w:rsidRDefault="005837EE" w:rsidP="0052457F">
      <w:pPr>
        <w:keepNext/>
        <w:keepLines/>
        <w:rPr>
          <w:rFonts w:ascii="Tahoma" w:hAnsi="Tahoma" w:cs="Tahoma"/>
        </w:rPr>
      </w:pPr>
    </w:p>
    <w:p w14:paraId="42A12B5A" w14:textId="77777777" w:rsidR="005837EE" w:rsidRPr="00A140BB" w:rsidRDefault="005837EE" w:rsidP="0052457F">
      <w:pPr>
        <w:keepNext/>
        <w:keepLines/>
        <w:jc w:val="both"/>
        <w:rPr>
          <w:rFonts w:ascii="Tahoma" w:hAnsi="Tahoma" w:cs="Tahoma"/>
        </w:rPr>
      </w:pPr>
      <w:r w:rsidRPr="00A140BB">
        <w:rPr>
          <w:rFonts w:ascii="Tahoma" w:hAnsi="Tahoma" w:cs="Tahoma"/>
        </w:rPr>
        <w:t>Pri izvajanju storitev okvirnega sporazuma v posameznih delovnih prostorih mora izvajalec striktno upoštevati določila:</w:t>
      </w:r>
    </w:p>
    <w:p w14:paraId="3C08F4C9" w14:textId="77777777" w:rsidR="005837EE" w:rsidRPr="00A140BB" w:rsidRDefault="005837EE" w:rsidP="0052457F">
      <w:pPr>
        <w:keepNext/>
        <w:keepLines/>
        <w:numPr>
          <w:ilvl w:val="0"/>
          <w:numId w:val="58"/>
        </w:numPr>
        <w:ind w:left="426" w:hanging="426"/>
        <w:jc w:val="both"/>
        <w:rPr>
          <w:rFonts w:ascii="Tahoma" w:hAnsi="Tahoma" w:cs="Tahoma"/>
        </w:rPr>
      </w:pPr>
      <w:r w:rsidRPr="00A140BB">
        <w:rPr>
          <w:rFonts w:ascii="Tahoma" w:hAnsi="Tahoma" w:cs="Tahoma"/>
        </w:rPr>
        <w:t>obratovalnih redov,</w:t>
      </w:r>
    </w:p>
    <w:p w14:paraId="3EA39BBC" w14:textId="77777777" w:rsidR="005837EE" w:rsidRPr="00A140BB" w:rsidRDefault="005837EE" w:rsidP="0052457F">
      <w:pPr>
        <w:keepNext/>
        <w:keepLines/>
        <w:numPr>
          <w:ilvl w:val="0"/>
          <w:numId w:val="58"/>
        </w:numPr>
        <w:ind w:left="426" w:hanging="426"/>
        <w:jc w:val="both"/>
        <w:rPr>
          <w:rFonts w:ascii="Tahoma" w:hAnsi="Tahoma" w:cs="Tahoma"/>
        </w:rPr>
      </w:pPr>
      <w:r w:rsidRPr="00A140BB">
        <w:rPr>
          <w:rFonts w:ascii="Tahoma" w:hAnsi="Tahoma" w:cs="Tahoma"/>
        </w:rPr>
        <w:t>dvoriščnih redov,</w:t>
      </w:r>
    </w:p>
    <w:p w14:paraId="259A5789" w14:textId="77777777" w:rsidR="005837EE" w:rsidRPr="00A140BB" w:rsidRDefault="005837EE" w:rsidP="0052457F">
      <w:pPr>
        <w:keepNext/>
        <w:keepLines/>
        <w:numPr>
          <w:ilvl w:val="0"/>
          <w:numId w:val="58"/>
        </w:numPr>
        <w:ind w:left="426" w:hanging="426"/>
        <w:jc w:val="both"/>
        <w:rPr>
          <w:rFonts w:ascii="Tahoma" w:hAnsi="Tahoma" w:cs="Tahoma"/>
        </w:rPr>
      </w:pPr>
      <w:r w:rsidRPr="00A140BB">
        <w:rPr>
          <w:rFonts w:ascii="Tahoma" w:hAnsi="Tahoma" w:cs="Tahoma"/>
        </w:rPr>
        <w:t>delavniških in drugih redov, ki so izobešeni na vidnih mestih.</w:t>
      </w:r>
    </w:p>
    <w:p w14:paraId="2D1CED40" w14:textId="77777777" w:rsidR="005837EE" w:rsidRPr="00A140BB" w:rsidRDefault="005837EE" w:rsidP="0052457F">
      <w:pPr>
        <w:keepNext/>
        <w:keepLines/>
        <w:ind w:left="720"/>
        <w:rPr>
          <w:rFonts w:ascii="Tahoma" w:hAnsi="Tahoma" w:cs="Tahoma"/>
        </w:rPr>
      </w:pPr>
    </w:p>
    <w:p w14:paraId="49C678DB" w14:textId="77777777" w:rsidR="005837EE" w:rsidRPr="00A140BB" w:rsidRDefault="005837EE" w:rsidP="0052457F">
      <w:pPr>
        <w:keepNext/>
        <w:keepLines/>
        <w:rPr>
          <w:rFonts w:ascii="Tahoma" w:hAnsi="Tahoma" w:cs="Tahoma"/>
          <w:u w:val="single"/>
        </w:rPr>
      </w:pPr>
      <w:r w:rsidRPr="00A140BB">
        <w:rPr>
          <w:rFonts w:ascii="Tahoma" w:hAnsi="Tahoma" w:cs="Tahoma"/>
          <w:u w:val="single"/>
        </w:rPr>
        <w:t>Navodila za varno delo:</w:t>
      </w:r>
    </w:p>
    <w:p w14:paraId="5E1743C5" w14:textId="77777777" w:rsidR="005837EE" w:rsidRPr="00A140BB" w:rsidRDefault="005837EE" w:rsidP="0052457F">
      <w:pPr>
        <w:keepNext/>
        <w:keepLines/>
        <w:rPr>
          <w:rFonts w:ascii="Tahoma" w:hAnsi="Tahoma" w:cs="Tahoma"/>
        </w:rPr>
      </w:pPr>
    </w:p>
    <w:p w14:paraId="3D8FD115" w14:textId="77777777" w:rsidR="005837EE" w:rsidRPr="00A140BB" w:rsidRDefault="005837EE" w:rsidP="0052457F">
      <w:pPr>
        <w:keepNext/>
        <w:keepLines/>
        <w:jc w:val="both"/>
        <w:rPr>
          <w:rFonts w:ascii="Tahoma" w:hAnsi="Tahoma" w:cs="Tahoma"/>
        </w:rPr>
      </w:pPr>
      <w:r w:rsidRPr="00A140BB">
        <w:rPr>
          <w:rFonts w:ascii="Tahoma" w:hAnsi="Tahoma" w:cs="Tahoma"/>
        </w:rPr>
        <w:t>Pri izvajanju storitev okvirnega sporazuma v posameznih delovnih prostorih mora izvajalec striktno upoštevati varnostna določila in navodila:</w:t>
      </w:r>
    </w:p>
    <w:p w14:paraId="5154D76A" w14:textId="77777777" w:rsidR="005837EE" w:rsidRPr="00A140BB" w:rsidRDefault="005837EE" w:rsidP="0052457F">
      <w:pPr>
        <w:keepNext/>
        <w:keepLines/>
        <w:numPr>
          <w:ilvl w:val="0"/>
          <w:numId w:val="58"/>
        </w:numPr>
        <w:ind w:left="426" w:hanging="426"/>
        <w:jc w:val="both"/>
        <w:rPr>
          <w:rFonts w:ascii="Tahoma" w:hAnsi="Tahoma" w:cs="Tahoma"/>
        </w:rPr>
      </w:pPr>
      <w:r w:rsidRPr="00A140BB">
        <w:rPr>
          <w:rFonts w:ascii="Tahoma" w:hAnsi="Tahoma" w:cs="Tahoma"/>
        </w:rPr>
        <w:t xml:space="preserve">obratovalne in druge rede (dvoriščni red, delavniški red, remontni red,…), </w:t>
      </w:r>
    </w:p>
    <w:p w14:paraId="3ED8CD9B" w14:textId="77777777" w:rsidR="005837EE" w:rsidRPr="00A140BB" w:rsidRDefault="005837EE" w:rsidP="0052457F">
      <w:pPr>
        <w:keepNext/>
        <w:keepLines/>
        <w:numPr>
          <w:ilvl w:val="0"/>
          <w:numId w:val="58"/>
        </w:numPr>
        <w:ind w:left="426" w:hanging="426"/>
        <w:jc w:val="both"/>
        <w:rPr>
          <w:rFonts w:ascii="Tahoma" w:hAnsi="Tahoma" w:cs="Tahoma"/>
        </w:rPr>
      </w:pPr>
      <w:r w:rsidRPr="00A140BB">
        <w:rPr>
          <w:rFonts w:ascii="Tahoma" w:hAnsi="Tahoma" w:cs="Tahoma"/>
        </w:rPr>
        <w:t>varno delo z delovno opremo,</w:t>
      </w:r>
    </w:p>
    <w:p w14:paraId="1E5493D2" w14:textId="77777777" w:rsidR="005837EE" w:rsidRPr="00A140BB" w:rsidRDefault="005837EE" w:rsidP="0052457F">
      <w:pPr>
        <w:keepNext/>
        <w:keepLines/>
        <w:numPr>
          <w:ilvl w:val="0"/>
          <w:numId w:val="58"/>
        </w:numPr>
        <w:ind w:left="426" w:hanging="426"/>
        <w:jc w:val="both"/>
        <w:rPr>
          <w:rFonts w:ascii="Tahoma" w:hAnsi="Tahoma" w:cs="Tahoma"/>
        </w:rPr>
      </w:pPr>
      <w:r w:rsidRPr="00A140BB">
        <w:rPr>
          <w:rFonts w:ascii="Tahoma" w:hAnsi="Tahoma" w:cs="Tahoma"/>
        </w:rPr>
        <w:t>druga varnostna navodila.</w:t>
      </w:r>
    </w:p>
    <w:p w14:paraId="2DB790F8" w14:textId="77777777" w:rsidR="005837EE" w:rsidRPr="00A140BB" w:rsidRDefault="005837EE" w:rsidP="0052457F">
      <w:pPr>
        <w:keepNext/>
        <w:keepLines/>
        <w:rPr>
          <w:rFonts w:ascii="Tahoma" w:hAnsi="Tahoma" w:cs="Tahoma"/>
        </w:rPr>
      </w:pPr>
    </w:p>
    <w:p w14:paraId="76413DFA" w14:textId="77777777" w:rsidR="005837EE" w:rsidRPr="00A140BB" w:rsidRDefault="005837EE" w:rsidP="0052457F">
      <w:pPr>
        <w:keepNext/>
        <w:keepLines/>
        <w:rPr>
          <w:rFonts w:ascii="Tahoma" w:hAnsi="Tahoma" w:cs="Tahoma"/>
          <w:u w:val="single"/>
        </w:rPr>
      </w:pPr>
      <w:r w:rsidRPr="00A140BB">
        <w:rPr>
          <w:rFonts w:ascii="Tahoma" w:hAnsi="Tahoma" w:cs="Tahoma"/>
          <w:u w:val="single"/>
        </w:rPr>
        <w:t>Varnostni znaki:</w:t>
      </w:r>
    </w:p>
    <w:p w14:paraId="3FF38F64" w14:textId="77777777" w:rsidR="005837EE" w:rsidRPr="00A140BB" w:rsidRDefault="005837EE" w:rsidP="0052457F">
      <w:pPr>
        <w:keepNext/>
        <w:keepLines/>
        <w:rPr>
          <w:rFonts w:ascii="Tahoma" w:hAnsi="Tahoma" w:cs="Tahoma"/>
        </w:rPr>
      </w:pPr>
    </w:p>
    <w:p w14:paraId="7DD0B4A2" w14:textId="77777777" w:rsidR="005837EE" w:rsidRPr="00A140BB" w:rsidRDefault="005837EE" w:rsidP="0052457F">
      <w:pPr>
        <w:keepNext/>
        <w:keepLines/>
        <w:jc w:val="both"/>
        <w:rPr>
          <w:rFonts w:ascii="Tahoma" w:hAnsi="Tahoma" w:cs="Tahoma"/>
        </w:rPr>
      </w:pPr>
      <w:r w:rsidRPr="00A140BB">
        <w:rPr>
          <w:rFonts w:ascii="Tahoma" w:hAnsi="Tahoma" w:cs="Tahoma"/>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4AAEABBA" w14:textId="77777777" w:rsidR="005837EE" w:rsidRPr="00A140BB" w:rsidRDefault="005837EE" w:rsidP="0052457F">
      <w:pPr>
        <w:keepNext/>
        <w:keepLines/>
        <w:rPr>
          <w:rFonts w:ascii="Tahoma" w:hAnsi="Tahoma" w:cs="Tahoma"/>
        </w:rPr>
      </w:pPr>
    </w:p>
    <w:p w14:paraId="29FEE898" w14:textId="77777777" w:rsidR="005837EE" w:rsidRPr="00A140BB" w:rsidRDefault="005837EE" w:rsidP="0052457F">
      <w:pPr>
        <w:keepNext/>
        <w:keepLines/>
        <w:rPr>
          <w:rFonts w:ascii="Tahoma" w:hAnsi="Tahoma" w:cs="Tahoma"/>
          <w:u w:val="single"/>
        </w:rPr>
      </w:pPr>
      <w:r w:rsidRPr="00A140BB">
        <w:rPr>
          <w:rFonts w:ascii="Tahoma" w:hAnsi="Tahoma" w:cs="Tahoma"/>
          <w:u w:val="single"/>
        </w:rPr>
        <w:t>Osebna varovalna oprema:</w:t>
      </w:r>
    </w:p>
    <w:p w14:paraId="332DE9E2" w14:textId="77777777" w:rsidR="005837EE" w:rsidRPr="00A140BB" w:rsidRDefault="005837EE" w:rsidP="0052457F">
      <w:pPr>
        <w:keepNext/>
        <w:keepLines/>
        <w:rPr>
          <w:rFonts w:ascii="Tahoma" w:hAnsi="Tahoma" w:cs="Tahoma"/>
          <w:b/>
        </w:rPr>
      </w:pPr>
    </w:p>
    <w:p w14:paraId="037254B4" w14:textId="77777777" w:rsidR="005837EE" w:rsidRPr="00A140BB" w:rsidRDefault="005837EE" w:rsidP="0052457F">
      <w:pPr>
        <w:keepNext/>
        <w:keepLines/>
        <w:jc w:val="both"/>
        <w:rPr>
          <w:rFonts w:ascii="Tahoma" w:hAnsi="Tahoma" w:cs="Tahoma"/>
          <w:color w:val="FF0000"/>
        </w:rPr>
      </w:pPr>
      <w:r w:rsidRPr="00A140BB">
        <w:rPr>
          <w:rFonts w:ascii="Tahoma" w:hAnsi="Tahoma" w:cs="Tahoma"/>
        </w:rPr>
        <w:t>Delavci izvajalca so dolžni na skupnih deloviščih namensko, glede na vrsto tveganja za poškodbe oziroma okvare zdravja, uporabljati lastno osebno varovalno opremo, ki je skladna z veljavnimi standardi in redno pregledana.</w:t>
      </w:r>
    </w:p>
    <w:p w14:paraId="23CAF320" w14:textId="77777777" w:rsidR="005837EE" w:rsidRPr="00A140BB" w:rsidRDefault="005837EE" w:rsidP="0052457F">
      <w:pPr>
        <w:keepNext/>
        <w:keepLines/>
        <w:rPr>
          <w:rFonts w:ascii="Tahoma" w:hAnsi="Tahoma" w:cs="Tahoma"/>
        </w:rPr>
      </w:pPr>
    </w:p>
    <w:p w14:paraId="3BDDDE01" w14:textId="77777777" w:rsidR="005837EE" w:rsidRPr="00A140BB" w:rsidRDefault="005837EE" w:rsidP="0052457F">
      <w:pPr>
        <w:keepNext/>
        <w:keepLines/>
        <w:rPr>
          <w:rFonts w:ascii="Tahoma" w:hAnsi="Tahoma" w:cs="Tahoma"/>
          <w:u w:val="single"/>
        </w:rPr>
      </w:pPr>
      <w:r w:rsidRPr="00A140BB">
        <w:rPr>
          <w:rFonts w:ascii="Tahoma" w:hAnsi="Tahoma" w:cs="Tahoma"/>
          <w:u w:val="single"/>
        </w:rPr>
        <w:t>Delovna oprema:</w:t>
      </w:r>
    </w:p>
    <w:p w14:paraId="499A9BDD" w14:textId="77777777" w:rsidR="005837EE" w:rsidRPr="00A140BB" w:rsidRDefault="005837EE" w:rsidP="0052457F">
      <w:pPr>
        <w:keepNext/>
        <w:keepLines/>
        <w:rPr>
          <w:rFonts w:ascii="Tahoma" w:hAnsi="Tahoma" w:cs="Tahoma"/>
        </w:rPr>
      </w:pPr>
    </w:p>
    <w:p w14:paraId="4B5A3C69" w14:textId="77777777" w:rsidR="005837EE" w:rsidRPr="00A140BB" w:rsidRDefault="005837EE" w:rsidP="0052457F">
      <w:pPr>
        <w:keepNext/>
        <w:keepLines/>
        <w:jc w:val="both"/>
        <w:rPr>
          <w:rFonts w:ascii="Tahoma" w:hAnsi="Tahoma" w:cs="Tahoma"/>
        </w:rPr>
      </w:pPr>
      <w:r w:rsidRPr="00A140BB">
        <w:rPr>
          <w:rFonts w:ascii="Tahoma" w:hAnsi="Tahoma" w:cs="Tahoma"/>
        </w:rPr>
        <w:t>Delovna oprema, ki bo uporabljena za izvedbo storitev po okvirnem sporazumu mora biti skladna s predpisi.</w:t>
      </w:r>
    </w:p>
    <w:p w14:paraId="5FCC5ACA" w14:textId="4BE9D6C0" w:rsidR="005837EE" w:rsidRDefault="005837EE" w:rsidP="0052457F">
      <w:pPr>
        <w:keepNext/>
        <w:keepLines/>
        <w:rPr>
          <w:rFonts w:ascii="Tahoma" w:hAnsi="Tahoma" w:cs="Tahoma"/>
        </w:rPr>
      </w:pPr>
    </w:p>
    <w:p w14:paraId="64E06A7A" w14:textId="1061A549" w:rsidR="006707FE" w:rsidRDefault="006707FE" w:rsidP="0052457F">
      <w:pPr>
        <w:keepNext/>
        <w:keepLines/>
        <w:rPr>
          <w:rFonts w:ascii="Tahoma" w:hAnsi="Tahoma" w:cs="Tahoma"/>
        </w:rPr>
      </w:pPr>
    </w:p>
    <w:p w14:paraId="0D0EA8A1" w14:textId="0667EA6E" w:rsidR="006707FE" w:rsidRDefault="006707FE" w:rsidP="0052457F">
      <w:pPr>
        <w:keepNext/>
        <w:keepLines/>
        <w:rPr>
          <w:rFonts w:ascii="Tahoma" w:hAnsi="Tahoma" w:cs="Tahoma"/>
        </w:rPr>
      </w:pPr>
    </w:p>
    <w:p w14:paraId="5B992B71" w14:textId="1E2471B5" w:rsidR="006707FE" w:rsidRDefault="006707FE" w:rsidP="0052457F">
      <w:pPr>
        <w:keepNext/>
        <w:keepLines/>
        <w:rPr>
          <w:rFonts w:ascii="Tahoma" w:hAnsi="Tahoma" w:cs="Tahoma"/>
        </w:rPr>
      </w:pPr>
    </w:p>
    <w:p w14:paraId="772AF68E" w14:textId="69121953" w:rsidR="006707FE" w:rsidRDefault="006707FE" w:rsidP="0052457F">
      <w:pPr>
        <w:keepNext/>
        <w:keepLines/>
        <w:rPr>
          <w:rFonts w:ascii="Tahoma" w:hAnsi="Tahoma" w:cs="Tahoma"/>
        </w:rPr>
      </w:pPr>
    </w:p>
    <w:p w14:paraId="76627C36" w14:textId="77777777" w:rsidR="00CA4F3B" w:rsidRPr="00A140BB" w:rsidRDefault="00CA4F3B" w:rsidP="0052457F">
      <w:pPr>
        <w:keepNext/>
        <w:keepLines/>
        <w:rPr>
          <w:rFonts w:ascii="Tahoma" w:hAnsi="Tahoma" w:cs="Tahoma"/>
        </w:rPr>
      </w:pPr>
    </w:p>
    <w:p w14:paraId="3DC3DEA2" w14:textId="77777777" w:rsidR="005837EE" w:rsidRPr="00A140BB" w:rsidRDefault="005837EE" w:rsidP="0052457F">
      <w:pPr>
        <w:keepNext/>
        <w:keepLines/>
        <w:rPr>
          <w:rFonts w:ascii="Tahoma" w:hAnsi="Tahoma" w:cs="Tahoma"/>
          <w:u w:val="single"/>
        </w:rPr>
      </w:pPr>
      <w:r w:rsidRPr="00A140BB">
        <w:rPr>
          <w:rFonts w:ascii="Tahoma" w:hAnsi="Tahoma" w:cs="Tahoma"/>
          <w:u w:val="single"/>
        </w:rPr>
        <w:lastRenderedPageBreak/>
        <w:t xml:space="preserve">Delo na višini </w:t>
      </w:r>
    </w:p>
    <w:p w14:paraId="1E40D23B" w14:textId="77777777" w:rsidR="005837EE" w:rsidRPr="00A140BB" w:rsidRDefault="005837EE" w:rsidP="0052457F">
      <w:pPr>
        <w:keepNext/>
        <w:keepLines/>
        <w:rPr>
          <w:rFonts w:ascii="Tahoma" w:hAnsi="Tahoma" w:cs="Tahoma"/>
          <w:u w:val="single"/>
        </w:rPr>
      </w:pPr>
    </w:p>
    <w:p w14:paraId="37CDF20F" w14:textId="77777777" w:rsidR="005837EE" w:rsidRPr="00A140BB" w:rsidRDefault="005837EE" w:rsidP="0052457F">
      <w:pPr>
        <w:keepNext/>
        <w:keepLines/>
        <w:jc w:val="both"/>
        <w:rPr>
          <w:rFonts w:ascii="Tahoma" w:hAnsi="Tahoma" w:cs="Tahoma"/>
        </w:rPr>
      </w:pPr>
      <w:r w:rsidRPr="00A140BB">
        <w:rPr>
          <w:rFonts w:ascii="Tahoma" w:hAnsi="Tahoma" w:cs="Tahoma"/>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26894B2E" w14:textId="77777777" w:rsidR="005837EE" w:rsidRPr="00A140BB" w:rsidRDefault="005837EE" w:rsidP="0052457F">
      <w:pPr>
        <w:keepNext/>
        <w:keepLines/>
        <w:jc w:val="both"/>
        <w:rPr>
          <w:rFonts w:ascii="Tahoma" w:hAnsi="Tahoma" w:cs="Tahoma"/>
        </w:rPr>
      </w:pPr>
    </w:p>
    <w:p w14:paraId="7C15E233" w14:textId="77777777" w:rsidR="005837EE" w:rsidRPr="00A140BB" w:rsidRDefault="005837EE" w:rsidP="0052457F">
      <w:pPr>
        <w:keepNext/>
        <w:keepLines/>
        <w:jc w:val="both"/>
        <w:rPr>
          <w:rFonts w:ascii="Tahoma" w:hAnsi="Tahoma" w:cs="Tahoma"/>
          <w:u w:val="single"/>
        </w:rPr>
      </w:pPr>
      <w:r w:rsidRPr="00A140BB">
        <w:rPr>
          <w:rFonts w:ascii="Tahoma" w:hAnsi="Tahoma" w:cs="Tahoma"/>
          <w:u w:val="single"/>
        </w:rPr>
        <w:t>Odri</w:t>
      </w:r>
    </w:p>
    <w:p w14:paraId="6E93AB19" w14:textId="77777777" w:rsidR="005837EE" w:rsidRPr="00A140BB" w:rsidRDefault="005837EE" w:rsidP="0052457F">
      <w:pPr>
        <w:keepNext/>
        <w:keepLines/>
        <w:rPr>
          <w:rFonts w:ascii="Tahoma" w:hAnsi="Tahoma" w:cs="Tahoma"/>
        </w:rPr>
      </w:pPr>
    </w:p>
    <w:p w14:paraId="3217BF91" w14:textId="77777777" w:rsidR="005837EE" w:rsidRPr="00A140BB" w:rsidRDefault="005837EE" w:rsidP="0052457F">
      <w:pPr>
        <w:keepNext/>
        <w:keepLines/>
        <w:jc w:val="both"/>
        <w:rPr>
          <w:rFonts w:ascii="Tahoma" w:hAnsi="Tahoma" w:cs="Tahoma"/>
        </w:rPr>
      </w:pPr>
      <w:r w:rsidRPr="00A140BB">
        <w:rPr>
          <w:rFonts w:ascii="Tahoma" w:hAnsi="Tahoma" w:cs="Tahoma"/>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541CDD4A" w14:textId="77777777" w:rsidR="005837EE" w:rsidRPr="00A140BB" w:rsidRDefault="005837EE" w:rsidP="0052457F">
      <w:pPr>
        <w:keepNext/>
        <w:keepLines/>
        <w:jc w:val="both"/>
        <w:rPr>
          <w:rFonts w:ascii="Tahoma" w:hAnsi="Tahoma" w:cs="Tahoma"/>
        </w:rPr>
      </w:pPr>
    </w:p>
    <w:p w14:paraId="726241E3" w14:textId="37CC38E9" w:rsidR="005837EE" w:rsidRPr="00A140BB" w:rsidRDefault="005837EE" w:rsidP="0052457F">
      <w:pPr>
        <w:keepNext/>
        <w:keepLines/>
        <w:jc w:val="both"/>
        <w:rPr>
          <w:rFonts w:ascii="Tahoma" w:hAnsi="Tahoma" w:cs="Tahoma"/>
          <w:u w:val="single"/>
        </w:rPr>
      </w:pPr>
      <w:r w:rsidRPr="00A140BB">
        <w:rPr>
          <w:rFonts w:ascii="Tahoma" w:hAnsi="Tahoma" w:cs="Tahoma"/>
          <w:u w:val="single"/>
        </w:rPr>
        <w:t>Izkopi in nevarne odprtine</w:t>
      </w:r>
      <w:r w:rsidR="00C746A7" w:rsidRPr="00A140BB">
        <w:rPr>
          <w:rFonts w:ascii="Tahoma" w:hAnsi="Tahoma" w:cs="Tahoma"/>
          <w:u w:val="single"/>
        </w:rPr>
        <w:t>:</w:t>
      </w:r>
    </w:p>
    <w:p w14:paraId="3E8691C8" w14:textId="77777777" w:rsidR="005837EE" w:rsidRPr="00A140BB" w:rsidRDefault="005837EE" w:rsidP="0052457F">
      <w:pPr>
        <w:keepNext/>
        <w:keepLines/>
        <w:jc w:val="both"/>
        <w:rPr>
          <w:rFonts w:ascii="Tahoma" w:hAnsi="Tahoma" w:cs="Tahoma"/>
          <w:u w:val="single"/>
        </w:rPr>
      </w:pPr>
    </w:p>
    <w:p w14:paraId="4B938A49" w14:textId="77777777" w:rsidR="005837EE" w:rsidRPr="00A140BB" w:rsidRDefault="005837EE" w:rsidP="0052457F">
      <w:pPr>
        <w:keepNext/>
        <w:keepLines/>
        <w:jc w:val="both"/>
        <w:rPr>
          <w:rFonts w:ascii="Tahoma" w:hAnsi="Tahoma" w:cs="Tahoma"/>
        </w:rPr>
      </w:pPr>
      <w:r w:rsidRPr="00A140BB">
        <w:rPr>
          <w:rFonts w:ascii="Tahoma" w:hAnsi="Tahoma" w:cs="Tahoma"/>
        </w:rPr>
        <w:t>Izkope in nevarne odprtine mora izvajalec, skladno z uredbo, ustrezno zavarovati s postavitvijo ustrezno trdnih in visokih varovalnih ograj, ki preprečujejo padce.</w:t>
      </w:r>
    </w:p>
    <w:p w14:paraId="762CEA2F" w14:textId="77777777" w:rsidR="005837EE" w:rsidRPr="00A140BB" w:rsidRDefault="005837EE" w:rsidP="0052457F">
      <w:pPr>
        <w:keepNext/>
        <w:keepLines/>
        <w:jc w:val="both"/>
        <w:rPr>
          <w:rFonts w:ascii="Tahoma" w:hAnsi="Tahoma" w:cs="Tahoma"/>
        </w:rPr>
      </w:pPr>
      <w:r w:rsidRPr="00A140BB">
        <w:rPr>
          <w:rFonts w:ascii="Tahoma" w:hAnsi="Tahoma" w:cs="Tahoma"/>
        </w:rPr>
        <w:t xml:space="preserve">Izkope je potrebno ustrezno zavarovati pred zasutjem (razpiranje, </w:t>
      </w:r>
      <w:proofErr w:type="spellStart"/>
      <w:r w:rsidRPr="00A140BB">
        <w:rPr>
          <w:rFonts w:ascii="Tahoma" w:hAnsi="Tahoma" w:cs="Tahoma"/>
        </w:rPr>
        <w:t>zagatnice</w:t>
      </w:r>
      <w:proofErr w:type="spellEnd"/>
      <w:r w:rsidRPr="00A140BB">
        <w:rPr>
          <w:rFonts w:ascii="Tahoma" w:hAnsi="Tahoma" w:cs="Tahoma"/>
        </w:rPr>
        <w:t>, prepoved odlaganja 1 m od roba izkopa, itd.).</w:t>
      </w:r>
    </w:p>
    <w:p w14:paraId="3420FAD8" w14:textId="77777777" w:rsidR="005837EE" w:rsidRPr="00A140BB" w:rsidRDefault="005837EE" w:rsidP="0052457F">
      <w:pPr>
        <w:keepNext/>
        <w:keepLines/>
        <w:rPr>
          <w:rFonts w:ascii="Tahoma" w:hAnsi="Tahoma" w:cs="Tahoma"/>
        </w:rPr>
      </w:pPr>
    </w:p>
    <w:p w14:paraId="70440E5A" w14:textId="77777777" w:rsidR="005837EE" w:rsidRPr="00A140BB" w:rsidRDefault="005837EE" w:rsidP="0052457F">
      <w:pPr>
        <w:keepNext/>
        <w:keepLines/>
        <w:rPr>
          <w:rFonts w:ascii="Tahoma" w:hAnsi="Tahoma" w:cs="Tahoma"/>
        </w:rPr>
      </w:pPr>
      <w:r w:rsidRPr="00A140BB">
        <w:rPr>
          <w:rFonts w:ascii="Tahoma" w:hAnsi="Tahoma" w:cs="Tahoma"/>
          <w:u w:val="single"/>
        </w:rPr>
        <w:t>Snovi in pripravki</w:t>
      </w:r>
      <w:r w:rsidRPr="00A140BB">
        <w:rPr>
          <w:rFonts w:ascii="Tahoma" w:hAnsi="Tahoma" w:cs="Tahoma"/>
        </w:rPr>
        <w:t>:</w:t>
      </w:r>
    </w:p>
    <w:p w14:paraId="7DE78362" w14:textId="77777777" w:rsidR="005837EE" w:rsidRPr="00A140BB" w:rsidRDefault="005837EE" w:rsidP="0052457F">
      <w:pPr>
        <w:keepNext/>
        <w:keepLines/>
        <w:rPr>
          <w:rFonts w:ascii="Tahoma" w:hAnsi="Tahoma" w:cs="Tahoma"/>
        </w:rPr>
      </w:pPr>
    </w:p>
    <w:p w14:paraId="35A84DFF" w14:textId="77777777" w:rsidR="005837EE" w:rsidRPr="00A140BB" w:rsidRDefault="005837EE" w:rsidP="0052457F">
      <w:pPr>
        <w:keepNext/>
        <w:keepLines/>
        <w:jc w:val="both"/>
        <w:rPr>
          <w:rFonts w:ascii="Tahoma" w:hAnsi="Tahoma" w:cs="Tahoma"/>
          <w:color w:val="FF0000"/>
        </w:rPr>
      </w:pPr>
      <w:r w:rsidRPr="00A140BB">
        <w:rPr>
          <w:rFonts w:ascii="Tahoma" w:hAnsi="Tahoma" w:cs="Tahoma"/>
        </w:rPr>
        <w:t>Pri uporabi kemičnih snovi in pripravkov mora izvajalec predložiti varnostne liste v slovenskem jeziku. Varnostne liste predloži skrbniku okvirnega sporazuma, ki po potrebi v sodelovanju s strokovnjakom za varstvo pri delu, določita varnostne ukrepe, ki izhajajo iz vsebine varnostnih listov.</w:t>
      </w:r>
    </w:p>
    <w:p w14:paraId="14C5122C" w14:textId="77777777" w:rsidR="005837EE" w:rsidRPr="00A140BB" w:rsidRDefault="005837EE" w:rsidP="0052457F">
      <w:pPr>
        <w:keepNext/>
        <w:keepLines/>
        <w:rPr>
          <w:rFonts w:ascii="Tahoma" w:hAnsi="Tahoma" w:cs="Tahoma"/>
          <w:b/>
        </w:rPr>
      </w:pPr>
    </w:p>
    <w:p w14:paraId="6756CFFD" w14:textId="77777777" w:rsidR="005837EE" w:rsidRPr="00A140BB" w:rsidRDefault="005837EE" w:rsidP="0052457F">
      <w:pPr>
        <w:keepNext/>
        <w:keepLines/>
        <w:jc w:val="both"/>
        <w:rPr>
          <w:rFonts w:ascii="Tahoma" w:hAnsi="Tahoma" w:cs="Tahoma"/>
        </w:rPr>
      </w:pPr>
      <w:r w:rsidRPr="00A140BB">
        <w:rPr>
          <w:rFonts w:ascii="Tahoma" w:hAnsi="Tahoma" w:cs="Tahoma"/>
          <w:u w:val="single"/>
        </w:rPr>
        <w:t>Organizacija prve pomoči in reševanja poškodovanega/naglo obolelega delavca:</w:t>
      </w:r>
    </w:p>
    <w:p w14:paraId="08760AFC" w14:textId="77777777" w:rsidR="005837EE" w:rsidRPr="00A140BB" w:rsidRDefault="005837EE" w:rsidP="0052457F">
      <w:pPr>
        <w:keepNext/>
        <w:keepLines/>
        <w:jc w:val="both"/>
        <w:rPr>
          <w:rFonts w:ascii="Tahoma" w:hAnsi="Tahoma" w:cs="Tahoma"/>
        </w:rPr>
      </w:pPr>
    </w:p>
    <w:p w14:paraId="33901281" w14:textId="77777777" w:rsidR="005837EE" w:rsidRPr="00A140BB" w:rsidRDefault="005837EE" w:rsidP="0052457F">
      <w:pPr>
        <w:keepNext/>
        <w:keepLines/>
        <w:jc w:val="both"/>
        <w:rPr>
          <w:rFonts w:ascii="Tahoma" w:hAnsi="Tahoma" w:cs="Tahoma"/>
        </w:rPr>
      </w:pPr>
      <w:r w:rsidRPr="00A140BB">
        <w:rPr>
          <w:rFonts w:ascii="Tahoma" w:hAnsi="Tahoma" w:cs="Tahoma"/>
        </w:rPr>
        <w:t>Izvajalec del mora imeti strokovno usposobljeno osebo za nudenje prve pomoči in obvezno količino materiala za prvo pomoč na delovišču.</w:t>
      </w:r>
    </w:p>
    <w:p w14:paraId="4088A39C" w14:textId="77777777" w:rsidR="00C746A7" w:rsidRPr="00A140BB" w:rsidRDefault="00C746A7" w:rsidP="0052457F">
      <w:pPr>
        <w:keepNext/>
        <w:keepLines/>
        <w:jc w:val="both"/>
        <w:rPr>
          <w:rFonts w:ascii="Tahoma" w:hAnsi="Tahoma" w:cs="Tahoma"/>
        </w:rPr>
      </w:pPr>
    </w:p>
    <w:p w14:paraId="03FDA41A" w14:textId="6249AFB7" w:rsidR="005837EE" w:rsidRPr="00A140BB" w:rsidRDefault="005837EE" w:rsidP="0052457F">
      <w:pPr>
        <w:keepNext/>
        <w:keepLines/>
        <w:jc w:val="both"/>
        <w:rPr>
          <w:rFonts w:ascii="Tahoma" w:hAnsi="Tahoma" w:cs="Tahoma"/>
        </w:rPr>
      </w:pPr>
      <w:r w:rsidRPr="00A140BB">
        <w:rPr>
          <w:rFonts w:ascii="Tahoma" w:hAnsi="Tahoma" w:cs="Tahoma"/>
        </w:rPr>
        <w:t xml:space="preserve">Izvajalec bo moral dosledno upoštevati zgoraj navedene zahteve glede izvajanja ukrepov na skupnem delovišču ter po podpisu pogodbe z naročnikom </w:t>
      </w:r>
      <w:r w:rsidRPr="00A140BB">
        <w:rPr>
          <w:rFonts w:ascii="Tahoma" w:hAnsi="Tahoma" w:cs="Tahoma"/>
          <w:b/>
          <w:bCs/>
        </w:rPr>
        <w:t xml:space="preserve">skleniti tudi Pisni sporazum (Priloga </w:t>
      </w:r>
      <w:r w:rsidR="0034566F" w:rsidRPr="00A140BB">
        <w:rPr>
          <w:rFonts w:ascii="Tahoma" w:hAnsi="Tahoma" w:cs="Tahoma"/>
          <w:b/>
          <w:bCs/>
        </w:rPr>
        <w:t>9</w:t>
      </w:r>
      <w:r w:rsidRPr="00A140BB">
        <w:rPr>
          <w:rFonts w:ascii="Tahoma" w:hAnsi="Tahoma" w:cs="Tahoma"/>
          <w:b/>
          <w:bCs/>
        </w:rPr>
        <w:t xml:space="preserve">/3) </w:t>
      </w:r>
      <w:r w:rsidRPr="00A140BB">
        <w:rPr>
          <w:rFonts w:ascii="Tahoma" w:hAnsi="Tahoma" w:cs="Tahoma"/>
        </w:rPr>
        <w:t xml:space="preserve">v skladu z 39. členom Zakona o varnosti in zdravju pri delu (Ur. L. RS., št. 43/11; ZVZD-1), ki ureja skupne varstvene ukrepe za zagotavljanje varstva in zdravja pri delu. Nespoštovanje določil je razlog za prekinitev pogodbe. </w:t>
      </w:r>
    </w:p>
    <w:p w14:paraId="60191653" w14:textId="77777777" w:rsidR="00F179DD" w:rsidRPr="00A140BB" w:rsidRDefault="00F179DD" w:rsidP="0052457F">
      <w:pPr>
        <w:keepNext/>
        <w:keepLines/>
        <w:ind w:right="-2"/>
        <w:jc w:val="both"/>
        <w:rPr>
          <w:rFonts w:ascii="Tahoma" w:hAnsi="Tahoma" w:cs="Tahoma"/>
        </w:rPr>
      </w:pPr>
    </w:p>
    <w:p w14:paraId="24EA0936" w14:textId="2E43FAC8" w:rsidR="009A60CE" w:rsidRPr="00A140BB" w:rsidRDefault="005837EE" w:rsidP="0052457F">
      <w:pPr>
        <w:keepNext/>
        <w:keepLines/>
        <w:ind w:right="-2"/>
        <w:jc w:val="both"/>
        <w:rPr>
          <w:rFonts w:ascii="Tahoma" w:hAnsi="Tahoma" w:cs="Tahoma"/>
          <w:bCs/>
        </w:rPr>
      </w:pPr>
      <w:r w:rsidRPr="00A140BB">
        <w:rPr>
          <w:rFonts w:ascii="Tahoma" w:hAnsi="Tahoma" w:cs="Tahoma"/>
        </w:rPr>
        <w:t xml:space="preserve">Gospodarski subjekt izkaže izpolnjevanje pogojev s predložitvijo izpolnjene in podpisane </w:t>
      </w:r>
      <w:r w:rsidR="009A60CE" w:rsidRPr="00A140BB">
        <w:rPr>
          <w:rFonts w:ascii="Tahoma" w:hAnsi="Tahoma" w:cs="Tahoma"/>
        </w:rPr>
        <w:t>izjave  o zagotavljanju varnosti in zdravja pri delu (</w:t>
      </w:r>
      <w:r w:rsidRPr="00A140BB">
        <w:rPr>
          <w:rFonts w:ascii="Tahoma" w:hAnsi="Tahoma" w:cs="Tahoma"/>
          <w:b/>
        </w:rPr>
        <w:t>Prilog</w:t>
      </w:r>
      <w:r w:rsidR="009A60CE" w:rsidRPr="00A140BB">
        <w:rPr>
          <w:rFonts w:ascii="Tahoma" w:hAnsi="Tahoma" w:cs="Tahoma"/>
          <w:b/>
        </w:rPr>
        <w:t>a</w:t>
      </w:r>
      <w:r w:rsidRPr="00A140BB">
        <w:rPr>
          <w:rFonts w:ascii="Tahoma" w:hAnsi="Tahoma" w:cs="Tahoma"/>
          <w:b/>
        </w:rPr>
        <w:t xml:space="preserve"> </w:t>
      </w:r>
      <w:r w:rsidR="008C4908" w:rsidRPr="00A140BB">
        <w:rPr>
          <w:rFonts w:ascii="Tahoma" w:hAnsi="Tahoma" w:cs="Tahoma"/>
          <w:b/>
        </w:rPr>
        <w:t>10</w:t>
      </w:r>
      <w:r w:rsidR="009A60CE" w:rsidRPr="00A140BB">
        <w:rPr>
          <w:rFonts w:ascii="Tahoma" w:hAnsi="Tahoma" w:cs="Tahoma"/>
          <w:b/>
        </w:rPr>
        <w:t>)</w:t>
      </w:r>
      <w:r w:rsidR="009A60CE" w:rsidRPr="00A140BB">
        <w:rPr>
          <w:rFonts w:ascii="Tahoma" w:hAnsi="Tahoma" w:cs="Tahoma"/>
          <w:bCs/>
        </w:rPr>
        <w:t xml:space="preserve">, ki se predloži za vsak posamezni sklop </w:t>
      </w:r>
      <w:r w:rsidR="004F582A" w:rsidRPr="00A140BB">
        <w:rPr>
          <w:rFonts w:ascii="Tahoma" w:hAnsi="Tahoma" w:cs="Tahoma"/>
          <w:bCs/>
        </w:rPr>
        <w:t xml:space="preserve">(velja za vse sklope naročnika JAVNO PODJETJE ENERGETIKA LJUBLJANA d.o.o. -  od Sklopa št. 1 do Sklopa št. 5) </w:t>
      </w:r>
      <w:r w:rsidR="009A60CE" w:rsidRPr="00A140BB">
        <w:rPr>
          <w:rFonts w:ascii="Tahoma" w:hAnsi="Tahoma" w:cs="Tahoma"/>
          <w:bCs/>
        </w:rPr>
        <w:t xml:space="preserve">posebej za katerega ponudnik oddaja ponudbo. </w:t>
      </w:r>
    </w:p>
    <w:p w14:paraId="417024C6" w14:textId="77777777" w:rsidR="009A60CE" w:rsidRPr="00A140BB" w:rsidRDefault="009A60CE" w:rsidP="0052457F">
      <w:pPr>
        <w:keepNext/>
        <w:keepLines/>
        <w:jc w:val="both"/>
        <w:rPr>
          <w:rFonts w:ascii="Tahoma" w:hAnsi="Tahoma" w:cs="Tahoma"/>
          <w:b/>
          <w:bCs/>
        </w:rPr>
      </w:pPr>
    </w:p>
    <w:p w14:paraId="063F96B3" w14:textId="77777777" w:rsidR="009A60CE" w:rsidRPr="00A140BB" w:rsidRDefault="009A60CE" w:rsidP="0052457F">
      <w:pPr>
        <w:keepNext/>
        <w:keepLines/>
        <w:jc w:val="both"/>
        <w:rPr>
          <w:rFonts w:ascii="Tahoma" w:hAnsi="Tahoma" w:cs="Tahoma"/>
          <w:b/>
          <w:bCs/>
        </w:rPr>
      </w:pPr>
      <w:r w:rsidRPr="00A140BB">
        <w:rPr>
          <w:rFonts w:ascii="Tahoma" w:hAnsi="Tahoma" w:cs="Tahoma"/>
          <w:b/>
          <w:bCs/>
        </w:rPr>
        <w:t>V primeru, da ponudnik oddaja ponudbo za več sklopov predmeta javnega naročila, se obrazec kopira v ustreznem številu.</w:t>
      </w:r>
    </w:p>
    <w:p w14:paraId="161C0CF1" w14:textId="4D29412F" w:rsidR="00E15200" w:rsidRPr="00A140BB" w:rsidRDefault="00E15200" w:rsidP="0052457F">
      <w:pPr>
        <w:keepNext/>
        <w:keepLines/>
        <w:jc w:val="both"/>
        <w:rPr>
          <w:rFonts w:ascii="Tahoma" w:hAnsi="Tahoma" w:cs="Tahoma"/>
        </w:rPr>
      </w:pPr>
    </w:p>
    <w:p w14:paraId="402137D3" w14:textId="535E8F06" w:rsidR="00F179DD" w:rsidRPr="00A140BB" w:rsidRDefault="00F179DD" w:rsidP="0052457F">
      <w:pPr>
        <w:keepNext/>
        <w:keepLines/>
        <w:jc w:val="both"/>
        <w:rPr>
          <w:rFonts w:ascii="Tahoma" w:hAnsi="Tahoma" w:cs="Tahoma"/>
          <w:b/>
        </w:rPr>
      </w:pPr>
      <w:r w:rsidRPr="00A140BB">
        <w:rPr>
          <w:rFonts w:ascii="Tahoma" w:hAnsi="Tahoma" w:cs="Tahoma"/>
          <w:b/>
        </w:rPr>
        <w:t>DOKAZIL</w:t>
      </w:r>
      <w:r w:rsidR="00C746A7" w:rsidRPr="00A140BB">
        <w:rPr>
          <w:rFonts w:ascii="Tahoma" w:hAnsi="Tahoma" w:cs="Tahoma"/>
          <w:b/>
        </w:rPr>
        <w:t>A</w:t>
      </w:r>
      <w:r w:rsidRPr="00A140BB">
        <w:rPr>
          <w:rFonts w:ascii="Tahoma" w:hAnsi="Tahoma" w:cs="Tahoma"/>
          <w:b/>
        </w:rPr>
        <w:t>:</w:t>
      </w:r>
    </w:p>
    <w:p w14:paraId="5567639B" w14:textId="77777777" w:rsidR="00F179DD" w:rsidRPr="00A140BB" w:rsidRDefault="00F179DD" w:rsidP="0052457F">
      <w:pPr>
        <w:keepNext/>
        <w:keepLines/>
        <w:jc w:val="both"/>
        <w:rPr>
          <w:rFonts w:ascii="Tahoma" w:hAnsi="Tahoma" w:cs="Tahoma"/>
          <w:b/>
        </w:rPr>
      </w:pPr>
    </w:p>
    <w:p w14:paraId="7A6515DC" w14:textId="77777777" w:rsidR="00F179DD" w:rsidRPr="00A140BB" w:rsidRDefault="00F179DD" w:rsidP="0052457F">
      <w:pPr>
        <w:keepNext/>
        <w:keepLines/>
        <w:numPr>
          <w:ilvl w:val="0"/>
          <w:numId w:val="23"/>
        </w:numPr>
        <w:ind w:left="714" w:hanging="357"/>
        <w:jc w:val="both"/>
        <w:rPr>
          <w:rFonts w:ascii="Tahoma" w:hAnsi="Tahoma" w:cs="Tahoma"/>
          <w:bCs/>
        </w:rPr>
      </w:pPr>
      <w:r w:rsidRPr="00A140BB">
        <w:rPr>
          <w:rFonts w:ascii="Tahoma" w:hAnsi="Tahoma" w:cs="Tahoma"/>
          <w:bCs/>
        </w:rPr>
        <w:t>izpolnjen obrazec ESPD s strani vseh gospodarskih subjektov v ponudbi,</w:t>
      </w:r>
    </w:p>
    <w:p w14:paraId="3F282843" w14:textId="77997E51" w:rsidR="00E15200" w:rsidRPr="00A140BB" w:rsidRDefault="00F179DD" w:rsidP="0052457F">
      <w:pPr>
        <w:keepNext/>
        <w:keepLines/>
        <w:numPr>
          <w:ilvl w:val="0"/>
          <w:numId w:val="23"/>
        </w:numPr>
        <w:ind w:left="714" w:hanging="357"/>
        <w:jc w:val="both"/>
        <w:rPr>
          <w:rFonts w:ascii="Tahoma" w:hAnsi="Tahoma" w:cs="Tahoma"/>
          <w:bCs/>
        </w:rPr>
      </w:pPr>
      <w:r w:rsidRPr="00A140BB">
        <w:rPr>
          <w:rFonts w:ascii="Tahoma" w:hAnsi="Tahoma" w:cs="Tahoma"/>
          <w:bCs/>
        </w:rPr>
        <w:t>izpolnjena in podpisana Priloga 1 (ponudnik/partner), Priloga 4 (</w:t>
      </w:r>
      <w:r w:rsidRPr="00A140BB">
        <w:rPr>
          <w:rFonts w:ascii="Tahoma" w:hAnsi="Tahoma" w:cs="Tahoma"/>
          <w:u w:val="single"/>
        </w:rPr>
        <w:t>udeležba podizvajalca in zahteva za neposredna plačila</w:t>
      </w:r>
      <w:r w:rsidRPr="00A140BB">
        <w:rPr>
          <w:rFonts w:ascii="Tahoma" w:hAnsi="Tahoma" w:cs="Tahoma"/>
          <w:bCs/>
        </w:rPr>
        <w:t>) in Priloga 5 (seznam subjektov, katerih zmogljivost uporablja ponudnik),</w:t>
      </w:r>
    </w:p>
    <w:p w14:paraId="79BD55C3" w14:textId="77777777" w:rsidR="00311A19" w:rsidRPr="00A140BB" w:rsidRDefault="00311A19" w:rsidP="0052457F">
      <w:pPr>
        <w:keepNext/>
        <w:keepLines/>
        <w:numPr>
          <w:ilvl w:val="0"/>
          <w:numId w:val="23"/>
        </w:numPr>
        <w:ind w:left="714" w:hanging="357"/>
        <w:jc w:val="both"/>
        <w:rPr>
          <w:rFonts w:ascii="Tahoma" w:hAnsi="Tahoma" w:cs="Tahoma"/>
          <w:bCs/>
        </w:rPr>
      </w:pPr>
      <w:r w:rsidRPr="00A140BB">
        <w:rPr>
          <w:rFonts w:ascii="Tahoma" w:hAnsi="Tahoma" w:cs="Tahoma"/>
          <w:bCs/>
        </w:rPr>
        <w:t>izpolnjena in podpisana Priloga 10 (</w:t>
      </w:r>
      <w:r w:rsidRPr="00A140BB">
        <w:rPr>
          <w:rFonts w:ascii="Tahoma" w:hAnsi="Tahoma"/>
        </w:rPr>
        <w:t>zagotavljanje varnosti in zdravja pri delu – velja za vse sklope naročnika ENLJ (od Sklopa št. 1 do Sklopa št. 5)</w:t>
      </w:r>
    </w:p>
    <w:p w14:paraId="557EBA49" w14:textId="77777777" w:rsidR="00311A19" w:rsidRPr="00A140BB" w:rsidRDefault="00311A19" w:rsidP="0052457F">
      <w:pPr>
        <w:keepNext/>
        <w:keepLines/>
        <w:jc w:val="both"/>
        <w:rPr>
          <w:rFonts w:ascii="Tahoma" w:hAnsi="Tahoma" w:cs="Tahoma"/>
        </w:rPr>
      </w:pPr>
    </w:p>
    <w:p w14:paraId="19E219BC" w14:textId="77777777" w:rsidR="00832A7F" w:rsidRPr="00A140BB" w:rsidRDefault="00832A7F" w:rsidP="0052457F">
      <w:pPr>
        <w:keepNext/>
        <w:keepLines/>
        <w:numPr>
          <w:ilvl w:val="0"/>
          <w:numId w:val="2"/>
        </w:numPr>
        <w:jc w:val="both"/>
        <w:rPr>
          <w:rFonts w:ascii="Tahoma" w:hAnsi="Tahoma" w:cs="Tahoma"/>
          <w:b/>
          <w:sz w:val="24"/>
        </w:rPr>
      </w:pPr>
      <w:r w:rsidRPr="00A140BB">
        <w:rPr>
          <w:rFonts w:ascii="Tahoma" w:hAnsi="Tahoma" w:cs="Tahoma"/>
          <w:b/>
          <w:sz w:val="24"/>
        </w:rPr>
        <w:lastRenderedPageBreak/>
        <w:t>FINANČNA ZAVAROVANJA</w:t>
      </w:r>
    </w:p>
    <w:p w14:paraId="424E16F5" w14:textId="73161575" w:rsidR="00284686" w:rsidRPr="00A140BB" w:rsidRDefault="00284686" w:rsidP="0052457F">
      <w:pPr>
        <w:keepNext/>
        <w:keepLines/>
        <w:jc w:val="both"/>
        <w:rPr>
          <w:rFonts w:ascii="Tahoma" w:hAnsi="Tahoma" w:cs="Tahoma"/>
          <w:b/>
        </w:rPr>
      </w:pPr>
    </w:p>
    <w:p w14:paraId="4E952BDA" w14:textId="77777777" w:rsidR="00946187" w:rsidRPr="00A140BB" w:rsidRDefault="00946187" w:rsidP="0052457F">
      <w:pPr>
        <w:keepNext/>
        <w:keepLines/>
        <w:numPr>
          <w:ilvl w:val="1"/>
          <w:numId w:val="2"/>
        </w:numPr>
        <w:jc w:val="both"/>
        <w:rPr>
          <w:rFonts w:ascii="Tahoma" w:hAnsi="Tahoma" w:cs="Tahoma"/>
          <w:b/>
          <w:bCs/>
        </w:rPr>
      </w:pPr>
      <w:r w:rsidRPr="00A140BB">
        <w:rPr>
          <w:rFonts w:ascii="Tahoma" w:hAnsi="Tahoma" w:cs="Tahoma"/>
          <w:b/>
          <w:bCs/>
        </w:rPr>
        <w:t>Splošno</w:t>
      </w:r>
    </w:p>
    <w:p w14:paraId="4BC02C0D" w14:textId="77777777" w:rsidR="00946187" w:rsidRPr="00A140BB" w:rsidRDefault="00946187" w:rsidP="0052457F">
      <w:pPr>
        <w:keepNext/>
        <w:keepLines/>
        <w:jc w:val="both"/>
        <w:rPr>
          <w:rFonts w:ascii="Tahoma" w:hAnsi="Tahoma" w:cs="Tahoma"/>
        </w:rPr>
      </w:pPr>
    </w:p>
    <w:p w14:paraId="2666D11B" w14:textId="77777777" w:rsidR="00946187" w:rsidRPr="00A140BB" w:rsidRDefault="00946187" w:rsidP="0052457F">
      <w:pPr>
        <w:keepNext/>
        <w:keepLines/>
        <w:jc w:val="both"/>
        <w:rPr>
          <w:rFonts w:ascii="Tahoma" w:hAnsi="Tahoma" w:cs="Tahoma"/>
          <w:i/>
          <w:kern w:val="16"/>
        </w:rPr>
      </w:pPr>
      <w:r w:rsidRPr="00A140BB">
        <w:rPr>
          <w:rFonts w:ascii="Tahoma" w:hAnsi="Tahoma" w:cs="Tahoma"/>
        </w:rPr>
        <w:t xml:space="preserve">Ponudnik mora za zavarovanje izpolnitve svoje obveznosti do naročnika, naročniku predložiti finančno zavarovanje v skladu z zahtevami glede finančnih zavarovanj za posamezno vrsto finančnega zavarovanja, ki so opredeljena v posameznih podtočkah tega poglavja. </w:t>
      </w:r>
    </w:p>
    <w:p w14:paraId="5170BF3E" w14:textId="77777777" w:rsidR="00946187" w:rsidRPr="00A140BB" w:rsidRDefault="00946187" w:rsidP="0052457F">
      <w:pPr>
        <w:keepNext/>
        <w:keepLines/>
        <w:jc w:val="both"/>
        <w:rPr>
          <w:rFonts w:ascii="Tahoma" w:hAnsi="Tahoma" w:cs="Tahoma"/>
        </w:rPr>
      </w:pPr>
    </w:p>
    <w:p w14:paraId="6D657D78" w14:textId="5DF97168" w:rsidR="00946187" w:rsidRPr="00A140BB" w:rsidRDefault="00946187" w:rsidP="0052457F">
      <w:pPr>
        <w:keepNext/>
        <w:keepLines/>
        <w:jc w:val="both"/>
        <w:rPr>
          <w:rFonts w:ascii="Tahoma" w:hAnsi="Tahoma" w:cs="Tahoma"/>
          <w:b/>
        </w:rPr>
      </w:pPr>
      <w:r w:rsidRPr="00A140BB">
        <w:rPr>
          <w:rFonts w:ascii="Tahoma" w:hAnsi="Tahoma" w:cs="Tahoma"/>
        </w:rPr>
        <w:t xml:space="preserve">Izbrani ponudnik za posamezni sklop predmeta javnega naročila bo moral </w:t>
      </w:r>
      <w:r w:rsidR="008F50C0" w:rsidRPr="00A140BB">
        <w:rPr>
          <w:rFonts w:ascii="Tahoma" w:hAnsi="Tahoma" w:cs="Tahoma"/>
        </w:rPr>
        <w:t xml:space="preserve">naročniku, </w:t>
      </w:r>
      <w:r w:rsidRPr="00A140BB">
        <w:rPr>
          <w:rFonts w:ascii="Tahoma" w:hAnsi="Tahoma" w:cs="Tahoma"/>
        </w:rPr>
        <w:t>za zavarovanje dobre izvedbe obve</w:t>
      </w:r>
      <w:r w:rsidR="008F50C0" w:rsidRPr="00A140BB">
        <w:rPr>
          <w:rFonts w:ascii="Tahoma" w:hAnsi="Tahoma" w:cs="Tahoma"/>
        </w:rPr>
        <w:t xml:space="preserve">znosti iz okvirnega sporazuma, </w:t>
      </w:r>
      <w:r w:rsidRPr="00A140BB">
        <w:rPr>
          <w:rFonts w:ascii="Tahoma" w:hAnsi="Tahoma" w:cs="Tahoma"/>
        </w:rPr>
        <w:t>predložiti bančno garancijo oziroma ustrezno kavcijsko zavarovanje</w:t>
      </w:r>
      <w:r w:rsidRPr="00A140BB">
        <w:t xml:space="preserve"> </w:t>
      </w:r>
      <w:r w:rsidRPr="00A140BB">
        <w:rPr>
          <w:rFonts w:ascii="Tahoma" w:hAnsi="Tahoma" w:cs="Tahoma"/>
        </w:rPr>
        <w:t xml:space="preserve">zavarovalnice. Bančna garancija oz. kavcijsko zavarovanje, mora biti nepreklicno, brezpogojno in plačljivo na prvi poziv in mora biti izdana po vzorcu iz razpisne dokumentacije.  </w:t>
      </w:r>
    </w:p>
    <w:p w14:paraId="698B5D87" w14:textId="77777777" w:rsidR="00946187" w:rsidRPr="00A140BB" w:rsidRDefault="00946187" w:rsidP="0052457F">
      <w:pPr>
        <w:keepNext/>
        <w:keepLines/>
        <w:jc w:val="both"/>
        <w:rPr>
          <w:rFonts w:ascii="Tahoma" w:hAnsi="Tahoma" w:cs="Tahoma"/>
          <w:i/>
          <w:kern w:val="16"/>
        </w:rPr>
      </w:pPr>
      <w:bookmarkStart w:id="36" w:name="_Hlk508788160"/>
    </w:p>
    <w:p w14:paraId="228FE47A" w14:textId="77777777" w:rsidR="00946187" w:rsidRPr="00A140BB" w:rsidRDefault="00946187" w:rsidP="0052457F">
      <w:pPr>
        <w:keepNext/>
        <w:keepLines/>
        <w:jc w:val="both"/>
        <w:rPr>
          <w:rFonts w:ascii="Tahoma" w:hAnsi="Tahoma" w:cs="Tahoma"/>
          <w:i/>
          <w:kern w:val="16"/>
        </w:rPr>
      </w:pPr>
      <w:r w:rsidRPr="00A140BB">
        <w:rPr>
          <w:rFonts w:ascii="Tahoma" w:hAnsi="Tahoma" w:cs="Tahoma"/>
          <w:b/>
          <w:i/>
          <w:kern w:val="16"/>
          <w:u w:val="single"/>
        </w:rPr>
        <w:t>Bančne garancije morajo vsebovati klavzulo</w:t>
      </w:r>
      <w:r w:rsidRPr="00A140BB">
        <w:rPr>
          <w:rFonts w:ascii="Tahoma" w:hAnsi="Tahoma" w:cs="Tahoma"/>
          <w:i/>
          <w:kern w:val="16"/>
        </w:rPr>
        <w:t>: »Za to zavarovanje veljajo Enotna pravila za garancije na poziv (EPGP) revizija iz leta 2010, izdana pri MTZ pod št. 758.«</w:t>
      </w:r>
    </w:p>
    <w:p w14:paraId="053CED66" w14:textId="77777777" w:rsidR="00946187" w:rsidRPr="00A140BB" w:rsidRDefault="00946187" w:rsidP="0052457F">
      <w:pPr>
        <w:keepNext/>
        <w:keepLines/>
        <w:jc w:val="both"/>
        <w:rPr>
          <w:rFonts w:ascii="Tahoma" w:hAnsi="Tahoma" w:cs="Tahoma"/>
          <w:i/>
          <w:kern w:val="16"/>
        </w:rPr>
      </w:pPr>
    </w:p>
    <w:p w14:paraId="0D6C03B3" w14:textId="77777777" w:rsidR="00946187" w:rsidRPr="00A140BB" w:rsidRDefault="00946187" w:rsidP="0052457F">
      <w:pPr>
        <w:keepNext/>
        <w:keepLines/>
        <w:jc w:val="both"/>
        <w:rPr>
          <w:rFonts w:ascii="Tahoma" w:hAnsi="Tahoma" w:cs="Tahoma"/>
          <w:i/>
          <w:kern w:val="16"/>
        </w:rPr>
      </w:pPr>
      <w:r w:rsidRPr="00A140BB">
        <w:rPr>
          <w:rFonts w:ascii="Tahoma" w:hAnsi="Tahoma" w:cs="Tahoma"/>
          <w:b/>
          <w:i/>
          <w:kern w:val="16"/>
          <w:u w:val="single"/>
        </w:rPr>
        <w:t>Kavcijsko zavarovanje mora vsebovati klavzulo:</w:t>
      </w:r>
      <w:r w:rsidRPr="00A140BB">
        <w:rPr>
          <w:rFonts w:ascii="Tahoma" w:hAnsi="Tahoma" w:cs="Tahoma"/>
          <w:i/>
          <w:kern w:val="16"/>
        </w:rPr>
        <w:t xml:space="preserve"> »Zahtevi za plačilo ni potrebno priložiti originalnega izvoda zavarovanja.« </w:t>
      </w:r>
    </w:p>
    <w:p w14:paraId="03D6B2DD" w14:textId="77777777" w:rsidR="00946187" w:rsidRPr="00A140BB" w:rsidRDefault="00946187" w:rsidP="0052457F">
      <w:pPr>
        <w:keepNext/>
        <w:keepLines/>
        <w:jc w:val="both"/>
        <w:rPr>
          <w:rFonts w:ascii="Tahoma" w:hAnsi="Tahoma" w:cs="Tahoma"/>
          <w:i/>
          <w:kern w:val="16"/>
        </w:rPr>
      </w:pPr>
    </w:p>
    <w:p w14:paraId="5E986AAD" w14:textId="77777777" w:rsidR="00946187" w:rsidRPr="00A140BB" w:rsidRDefault="00946187" w:rsidP="0052457F">
      <w:pPr>
        <w:keepNext/>
        <w:keepLines/>
        <w:jc w:val="both"/>
        <w:rPr>
          <w:rFonts w:ascii="Tahoma" w:hAnsi="Tahoma" w:cs="Tahoma"/>
          <w:i/>
          <w:kern w:val="16"/>
        </w:rPr>
      </w:pPr>
      <w:r w:rsidRPr="00A140BB">
        <w:rPr>
          <w:rFonts w:ascii="Tahoma" w:hAnsi="Tahoma" w:cs="Tahoma"/>
          <w:b/>
          <w:i/>
          <w:kern w:val="16"/>
          <w:u w:val="single"/>
        </w:rPr>
        <w:t>Kavcijsko zavarovanje lahko vsebuje klavzulo</w:t>
      </w:r>
      <w:r w:rsidRPr="00A140BB">
        <w:rPr>
          <w:rFonts w:ascii="Tahoma" w:hAnsi="Tahoma" w:cs="Tahoma"/>
          <w:i/>
          <w:kern w:val="16"/>
        </w:rPr>
        <w:t>: »Za to zavarovanje veljajo Enotna pravila za garancije na poziv (EPGP) revizija iz leta 2010, izdana pri MTZ pod št. 758.«</w:t>
      </w:r>
    </w:p>
    <w:bookmarkEnd w:id="36"/>
    <w:p w14:paraId="18415700" w14:textId="77777777" w:rsidR="00946187" w:rsidRPr="00A140BB" w:rsidRDefault="00946187" w:rsidP="0052457F">
      <w:pPr>
        <w:keepNext/>
        <w:keepLines/>
        <w:jc w:val="both"/>
        <w:rPr>
          <w:rFonts w:ascii="Tahoma" w:hAnsi="Tahoma" w:cs="Tahoma"/>
        </w:rPr>
      </w:pPr>
    </w:p>
    <w:p w14:paraId="1DB360E9" w14:textId="77777777" w:rsidR="00946187" w:rsidRPr="00A140BB" w:rsidRDefault="00946187" w:rsidP="0052457F">
      <w:pPr>
        <w:keepNext/>
        <w:keepLines/>
        <w:jc w:val="both"/>
        <w:rPr>
          <w:rFonts w:ascii="Tahoma" w:hAnsi="Tahoma" w:cs="Tahoma"/>
        </w:rPr>
      </w:pPr>
      <w:r w:rsidRPr="00A140BB">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39495D83" w14:textId="77777777" w:rsidR="00946187" w:rsidRPr="00A140BB" w:rsidRDefault="00946187" w:rsidP="0052457F">
      <w:pPr>
        <w:keepNext/>
        <w:keepLines/>
        <w:jc w:val="both"/>
        <w:rPr>
          <w:rFonts w:ascii="Tahoma" w:hAnsi="Tahoma" w:cs="Tahoma"/>
          <w:b/>
        </w:rPr>
      </w:pPr>
    </w:p>
    <w:p w14:paraId="48D39A9B" w14:textId="77777777" w:rsidR="00832A7F" w:rsidRPr="00A140BB" w:rsidRDefault="00832A7F" w:rsidP="0052457F">
      <w:pPr>
        <w:keepNext/>
        <w:keepLines/>
        <w:numPr>
          <w:ilvl w:val="1"/>
          <w:numId w:val="2"/>
        </w:numPr>
        <w:jc w:val="both"/>
        <w:rPr>
          <w:rFonts w:ascii="Tahoma" w:hAnsi="Tahoma" w:cs="Tahoma"/>
          <w:b/>
        </w:rPr>
      </w:pPr>
      <w:r w:rsidRPr="00A140BB">
        <w:rPr>
          <w:rFonts w:ascii="Tahoma" w:hAnsi="Tahoma" w:cs="Tahoma"/>
          <w:b/>
        </w:rPr>
        <w:t>Zavarovanje dobre izvedbe obveznosti iz okvirnega sporazuma</w:t>
      </w:r>
    </w:p>
    <w:p w14:paraId="6BBCF5CD" w14:textId="77777777" w:rsidR="006360AD" w:rsidRPr="00A140BB" w:rsidRDefault="006360AD" w:rsidP="0052457F">
      <w:pPr>
        <w:keepNext/>
        <w:keepLines/>
        <w:jc w:val="both"/>
        <w:rPr>
          <w:rFonts w:ascii="Tahoma" w:hAnsi="Tahoma" w:cs="Tahoma"/>
        </w:rPr>
      </w:pPr>
    </w:p>
    <w:p w14:paraId="4A5BE5B3" w14:textId="68CE30F4" w:rsidR="00946187" w:rsidRPr="00A140BB" w:rsidRDefault="00946187" w:rsidP="0052457F">
      <w:pPr>
        <w:pStyle w:val="Pripombabesedilo"/>
        <w:keepNext/>
        <w:keepLines/>
        <w:jc w:val="both"/>
        <w:rPr>
          <w:rFonts w:ascii="Tahoma" w:hAnsi="Tahoma" w:cs="Tahoma"/>
          <w:strike/>
        </w:rPr>
      </w:pPr>
      <w:r w:rsidRPr="00A140BB">
        <w:rPr>
          <w:rFonts w:ascii="Tahoma" w:hAnsi="Tahoma" w:cs="Tahoma"/>
        </w:rPr>
        <w:t>Izbrani ponudnik bo moral najkasneje v roku 1</w:t>
      </w:r>
      <w:r w:rsidR="000C7D6C" w:rsidRPr="00A140BB">
        <w:rPr>
          <w:rFonts w:ascii="Tahoma" w:hAnsi="Tahoma" w:cs="Tahoma"/>
        </w:rPr>
        <w:t>5</w:t>
      </w:r>
      <w:r w:rsidRPr="00A140BB">
        <w:rPr>
          <w:rFonts w:ascii="Tahoma" w:hAnsi="Tahoma" w:cs="Tahoma"/>
        </w:rPr>
        <w:t xml:space="preserve"> (</w:t>
      </w:r>
      <w:r w:rsidR="000C7D6C" w:rsidRPr="00A140BB">
        <w:rPr>
          <w:rFonts w:ascii="Tahoma" w:hAnsi="Tahoma" w:cs="Tahoma"/>
        </w:rPr>
        <w:t>petnajstih</w:t>
      </w:r>
      <w:r w:rsidRPr="00A140BB">
        <w:rPr>
          <w:rFonts w:ascii="Tahoma" w:hAnsi="Tahoma" w:cs="Tahoma"/>
        </w:rPr>
        <w:t xml:space="preserve">) </w:t>
      </w:r>
      <w:r w:rsidR="000C7D6C" w:rsidRPr="00A140BB">
        <w:rPr>
          <w:rFonts w:ascii="Tahoma" w:hAnsi="Tahoma" w:cs="Tahoma"/>
        </w:rPr>
        <w:t xml:space="preserve">koledarskih </w:t>
      </w:r>
      <w:r w:rsidRPr="00A140BB">
        <w:rPr>
          <w:rFonts w:ascii="Tahoma" w:hAnsi="Tahoma" w:cs="Tahoma"/>
        </w:rPr>
        <w:t xml:space="preserve">dni od sklenitve okvirnega sporazuma, naročniku </w:t>
      </w:r>
      <w:r w:rsidR="008F50C0" w:rsidRPr="00A140BB">
        <w:rPr>
          <w:rFonts w:ascii="Tahoma" w:hAnsi="Tahoma" w:cs="Tahoma"/>
        </w:rPr>
        <w:t xml:space="preserve">predložiti </w:t>
      </w:r>
      <w:r w:rsidRPr="00A140BB">
        <w:rPr>
          <w:rFonts w:ascii="Tahoma" w:hAnsi="Tahoma" w:cs="Tahoma"/>
        </w:rPr>
        <w:t xml:space="preserve">bančno garancijo ali kavcijsko zavarovanje pri zavarovalnici za zavarovanje dobre izvedbe obveznosti v višini 10 % (deset odstotkov) ponudbene  vrednosti brez DDV in z dobo veljavnosti še najmanj 30 dni po preteku veljavnosti okvirnega sporazuma. </w:t>
      </w:r>
    </w:p>
    <w:p w14:paraId="4287DE51" w14:textId="77777777" w:rsidR="00946187" w:rsidRPr="00A140BB" w:rsidRDefault="00946187" w:rsidP="0052457F">
      <w:pPr>
        <w:keepNext/>
        <w:keepLines/>
        <w:jc w:val="both"/>
        <w:rPr>
          <w:rFonts w:ascii="Tahoma" w:hAnsi="Tahoma" w:cs="Tahoma"/>
        </w:rPr>
      </w:pPr>
    </w:p>
    <w:p w14:paraId="71689E8B" w14:textId="77777777" w:rsidR="00946187" w:rsidRPr="00A140BB" w:rsidRDefault="00946187" w:rsidP="0052457F">
      <w:pPr>
        <w:keepNext/>
        <w:keepLines/>
        <w:jc w:val="both"/>
        <w:rPr>
          <w:rFonts w:ascii="Tahoma" w:hAnsi="Tahoma" w:cs="Tahoma"/>
        </w:rPr>
      </w:pPr>
      <w:r w:rsidRPr="00A140BB">
        <w:rPr>
          <w:rFonts w:ascii="Tahoma" w:hAnsi="Tahoma" w:cs="Tahoma"/>
        </w:rPr>
        <w:t>V kolikor izbrani ponudnik ne bo izpolnjeval svojih obveznosti, bo lahko naročnik unovčil zavarovanje dobre izvedbe obveznosti in odstopil od okvirnega sporazuma, brez kakršnekoli obveznosti do izvajalca. Naročnik bo pred unovčenjem zavarovanja izbranega ponudnika pisno pozval k izpolnjevanju obveznosti in mu določil rok za izpolnitev.</w:t>
      </w:r>
    </w:p>
    <w:p w14:paraId="3E0CAF06" w14:textId="4C1BB62A" w:rsidR="00946187" w:rsidRPr="00A140BB" w:rsidRDefault="00946187" w:rsidP="0052457F">
      <w:pPr>
        <w:keepNext/>
        <w:keepLines/>
        <w:jc w:val="both"/>
        <w:rPr>
          <w:rFonts w:ascii="Tahoma" w:hAnsi="Tahoma" w:cs="Tahoma"/>
        </w:rPr>
      </w:pPr>
    </w:p>
    <w:p w14:paraId="6F699568" w14:textId="5A44BA82" w:rsidR="008F50C0" w:rsidRPr="00A140BB" w:rsidRDefault="008F50C0" w:rsidP="0052457F">
      <w:pPr>
        <w:keepNext/>
        <w:keepLines/>
        <w:jc w:val="both"/>
        <w:rPr>
          <w:rFonts w:ascii="Tahoma" w:hAnsi="Tahoma" w:cs="Tahoma"/>
        </w:rPr>
      </w:pPr>
      <w:r w:rsidRPr="00A140BB">
        <w:rPr>
          <w:rFonts w:ascii="Tahoma" w:hAnsi="Tahoma" w:cs="Tahoma"/>
        </w:rPr>
        <w:t>Predložitev finančnega zavarovanja za dobro izvedbe obveznosti iz okvirnega sporazuma je pogoj za veljavnost okvirnega sporazuma. V kolikor izbrani ponudnik naročniku ne predloži finančnega zavarovanja za dobro izvedbe obveznosti iz okvirnega sporazuma, se šteje, da okvirni sporazum ni bil nikoli sklenjen, naročnik pa bo Državni revizijski komisiji predlagal, da uvede postopek o prekršku iz 4. točke 112. člena ZJN-3.</w:t>
      </w:r>
    </w:p>
    <w:p w14:paraId="45086DD0" w14:textId="77777777" w:rsidR="008F50C0" w:rsidRPr="00A140BB" w:rsidRDefault="008F50C0" w:rsidP="0052457F">
      <w:pPr>
        <w:keepNext/>
        <w:keepLines/>
        <w:jc w:val="both"/>
        <w:rPr>
          <w:rFonts w:ascii="Tahoma" w:hAnsi="Tahoma" w:cs="Tahoma"/>
        </w:rPr>
      </w:pPr>
    </w:p>
    <w:p w14:paraId="07A35EDC" w14:textId="71A25630" w:rsidR="00946187" w:rsidRPr="00A140BB" w:rsidRDefault="00946187" w:rsidP="0052457F">
      <w:pPr>
        <w:keepNext/>
        <w:keepLines/>
        <w:jc w:val="both"/>
        <w:rPr>
          <w:rFonts w:ascii="Tahoma" w:hAnsi="Tahoma" w:cs="Tahoma"/>
        </w:rPr>
      </w:pPr>
      <w:r w:rsidRPr="00A140BB">
        <w:rPr>
          <w:rFonts w:ascii="Tahoma" w:hAnsi="Tahoma" w:cs="Tahoma"/>
        </w:rPr>
        <w:t xml:space="preserve">Vzorec bančne garancije za dobro izvedbo obveznosti je priloga razpisne dokumentacije (Priloga </w:t>
      </w:r>
      <w:r w:rsidR="00B4688C" w:rsidRPr="00A140BB">
        <w:rPr>
          <w:rFonts w:ascii="Tahoma" w:hAnsi="Tahoma" w:cs="Tahoma"/>
        </w:rPr>
        <w:t>8</w:t>
      </w:r>
      <w:r w:rsidRPr="00A140BB">
        <w:rPr>
          <w:rFonts w:ascii="Tahoma" w:hAnsi="Tahoma" w:cs="Tahoma"/>
        </w:rPr>
        <w:t>). Garancija je lahko izdana tudi v obliki kavcijskega zavarovanja, izdanega s strani zavarovalnic. Kavcijsko zavarovanje mora po vsebini ustrezati vzorcu bančne garancije.</w:t>
      </w:r>
    </w:p>
    <w:p w14:paraId="3E38406E" w14:textId="6A384FC1" w:rsidR="000B11CF" w:rsidRPr="00A140BB" w:rsidRDefault="000B11CF" w:rsidP="0052457F">
      <w:pPr>
        <w:keepNext/>
        <w:keepLines/>
        <w:jc w:val="both"/>
        <w:rPr>
          <w:rFonts w:ascii="Tahoma" w:hAnsi="Tahoma" w:cs="Tahoma"/>
        </w:rPr>
      </w:pPr>
    </w:p>
    <w:p w14:paraId="6D5513C0" w14:textId="77777777" w:rsidR="00832A7F" w:rsidRPr="00A140BB" w:rsidRDefault="004F17A5" w:rsidP="0052457F">
      <w:pPr>
        <w:keepNext/>
        <w:keepLines/>
        <w:numPr>
          <w:ilvl w:val="0"/>
          <w:numId w:val="2"/>
        </w:numPr>
        <w:jc w:val="both"/>
        <w:rPr>
          <w:rFonts w:ascii="Tahoma" w:hAnsi="Tahoma" w:cs="Tahoma"/>
          <w:b/>
          <w:sz w:val="24"/>
        </w:rPr>
      </w:pPr>
      <w:r w:rsidRPr="00A140BB">
        <w:rPr>
          <w:rFonts w:ascii="Tahoma" w:hAnsi="Tahoma" w:cs="Tahoma"/>
          <w:b/>
          <w:sz w:val="24"/>
        </w:rPr>
        <w:t>IZBIRA PONUDNIKOV IN MERILA</w:t>
      </w:r>
    </w:p>
    <w:p w14:paraId="73E3A229" w14:textId="77777777" w:rsidR="00FA7D61" w:rsidRPr="00A140BB" w:rsidRDefault="00FA7D61" w:rsidP="0052457F">
      <w:pPr>
        <w:keepNext/>
        <w:keepLines/>
        <w:jc w:val="both"/>
        <w:rPr>
          <w:rFonts w:ascii="Tahoma" w:hAnsi="Tahoma" w:cs="Tahoma"/>
        </w:rPr>
      </w:pPr>
    </w:p>
    <w:p w14:paraId="7ED0F102" w14:textId="4ABC861C" w:rsidR="000B11CF" w:rsidRPr="00A140BB" w:rsidRDefault="000B11CF" w:rsidP="0052457F">
      <w:pPr>
        <w:keepNext/>
        <w:keepLines/>
        <w:jc w:val="both"/>
        <w:rPr>
          <w:rFonts w:ascii="Tahoma" w:hAnsi="Tahoma"/>
        </w:rPr>
      </w:pPr>
      <w:r w:rsidRPr="00A140BB">
        <w:rPr>
          <w:rFonts w:ascii="Tahoma" w:hAnsi="Tahoma"/>
        </w:rPr>
        <w:t>Predmet javnega naročila zajema storitve iz prvega odstavka 67.a člena ZJN-3 (delovno intenzivne storitve), zato naročnik</w:t>
      </w:r>
      <w:r w:rsidR="00946187" w:rsidRPr="00A140BB">
        <w:rPr>
          <w:rFonts w:ascii="Tahoma" w:hAnsi="Tahoma"/>
        </w:rPr>
        <w:t xml:space="preserve"> </w:t>
      </w:r>
      <w:r w:rsidRPr="00A140BB">
        <w:rPr>
          <w:rFonts w:ascii="Tahoma" w:hAnsi="Tahoma"/>
        </w:rPr>
        <w:t>pri oddaji naročila upošteva socialno odgovorno javno naročanje z vključitvijo meril, ki se nanašajo na socialne vidike, v skladu s četrtim odstavkom 84. člena ZJN-3.</w:t>
      </w:r>
    </w:p>
    <w:p w14:paraId="09366902" w14:textId="5B1A3B09" w:rsidR="000B11CF" w:rsidRPr="00A140BB" w:rsidRDefault="000B11CF" w:rsidP="0052457F">
      <w:pPr>
        <w:keepNext/>
        <w:keepLines/>
        <w:spacing w:after="120"/>
        <w:jc w:val="both"/>
        <w:rPr>
          <w:rFonts w:ascii="Tahoma" w:hAnsi="Tahoma" w:cs="Tahoma"/>
        </w:rPr>
      </w:pPr>
      <w:r w:rsidRPr="00A140BB">
        <w:rPr>
          <w:rFonts w:ascii="Tahoma" w:hAnsi="Tahoma" w:cs="Tahoma"/>
        </w:rPr>
        <w:lastRenderedPageBreak/>
        <w:t>Naročnik bo</w:t>
      </w:r>
      <w:r w:rsidR="00354C01" w:rsidRPr="00A140BB">
        <w:rPr>
          <w:rFonts w:ascii="Tahoma" w:hAnsi="Tahoma" w:cs="Tahoma"/>
        </w:rPr>
        <w:t xml:space="preserve"> naročilo za posamezni sklop predmeta javnega naročila o</w:t>
      </w:r>
      <w:r w:rsidRPr="00A140BB">
        <w:rPr>
          <w:rFonts w:ascii="Tahoma" w:hAnsi="Tahoma" w:cs="Tahoma"/>
        </w:rPr>
        <w:t xml:space="preserve">ddal ponudniku, ki bo oddal ekonomsko najugodnejšo ponudbo, na podlagi </w:t>
      </w:r>
      <w:r w:rsidR="00F94263" w:rsidRPr="00A140BB">
        <w:rPr>
          <w:rFonts w:ascii="Tahoma" w:hAnsi="Tahoma" w:cs="Tahoma"/>
        </w:rPr>
        <w:t xml:space="preserve">naslednjih </w:t>
      </w:r>
      <w:r w:rsidRPr="00A140BB">
        <w:rPr>
          <w:rFonts w:ascii="Tahoma" w:hAnsi="Tahoma" w:cs="Tahoma"/>
        </w:rPr>
        <w:t>meril:</w:t>
      </w:r>
    </w:p>
    <w:p w14:paraId="076722BC" w14:textId="77777777" w:rsidR="000B11CF" w:rsidRPr="00A140BB" w:rsidRDefault="000B11CF" w:rsidP="0052457F">
      <w:pPr>
        <w:keepNext/>
        <w:keepLines/>
        <w:numPr>
          <w:ilvl w:val="0"/>
          <w:numId w:val="5"/>
        </w:numPr>
        <w:ind w:left="641" w:hanging="357"/>
        <w:rPr>
          <w:rFonts w:ascii="Tahoma" w:hAnsi="Tahoma" w:cs="Tahoma"/>
        </w:rPr>
      </w:pPr>
      <w:r w:rsidRPr="00A140BB">
        <w:rPr>
          <w:rFonts w:ascii="Tahoma" w:hAnsi="Tahoma" w:cs="Tahoma"/>
        </w:rPr>
        <w:t>ponudbena cena brez DDV: (</w:t>
      </w:r>
      <w:proofErr w:type="spellStart"/>
      <w:r w:rsidRPr="00A140BB">
        <w:rPr>
          <w:rFonts w:ascii="Tahoma" w:hAnsi="Tahoma" w:cs="Tahoma"/>
        </w:rPr>
        <w:t>ma</w:t>
      </w:r>
      <w:r w:rsidR="00284686" w:rsidRPr="00A140BB">
        <w:rPr>
          <w:rFonts w:ascii="Tahoma" w:hAnsi="Tahoma" w:cs="Tahoma"/>
        </w:rPr>
        <w:t>x</w:t>
      </w:r>
      <w:proofErr w:type="spellEnd"/>
      <w:r w:rsidR="00284686" w:rsidRPr="00A140BB">
        <w:rPr>
          <w:rFonts w:ascii="Tahoma" w:hAnsi="Tahoma" w:cs="Tahoma"/>
        </w:rPr>
        <w:t>. 9</w:t>
      </w:r>
      <w:r w:rsidR="002554F4" w:rsidRPr="00A140BB">
        <w:rPr>
          <w:rFonts w:ascii="Tahoma" w:hAnsi="Tahoma" w:cs="Tahoma"/>
        </w:rPr>
        <w:t>8</w:t>
      </w:r>
      <w:r w:rsidRPr="00A140BB">
        <w:rPr>
          <w:rFonts w:ascii="Tahoma" w:hAnsi="Tahoma" w:cs="Tahoma"/>
        </w:rPr>
        <w:t xml:space="preserve"> točk); </w:t>
      </w:r>
      <w:proofErr w:type="spellStart"/>
      <w:r w:rsidRPr="00A140BB">
        <w:rPr>
          <w:rFonts w:ascii="Tahoma" w:hAnsi="Tahoma" w:cs="Tahoma"/>
        </w:rPr>
        <w:t>Tcx</w:t>
      </w:r>
      <w:proofErr w:type="spellEnd"/>
      <w:r w:rsidRPr="00A140BB">
        <w:rPr>
          <w:rFonts w:ascii="Tahoma" w:hAnsi="Tahoma" w:cs="Tahoma"/>
        </w:rPr>
        <w:t>,</w:t>
      </w:r>
    </w:p>
    <w:p w14:paraId="1AAC31D5" w14:textId="229E1DFD" w:rsidR="000B11CF" w:rsidRPr="00A140BB" w:rsidRDefault="00354C01" w:rsidP="0052457F">
      <w:pPr>
        <w:keepNext/>
        <w:keepLines/>
        <w:numPr>
          <w:ilvl w:val="0"/>
          <w:numId w:val="5"/>
        </w:numPr>
        <w:ind w:left="641" w:hanging="357"/>
        <w:rPr>
          <w:rFonts w:ascii="Tahoma" w:hAnsi="Tahoma" w:cs="Tahoma"/>
        </w:rPr>
      </w:pPr>
      <w:r w:rsidRPr="00A140BB">
        <w:rPr>
          <w:rFonts w:ascii="Tahoma" w:hAnsi="Tahoma" w:cs="Tahoma"/>
        </w:rPr>
        <w:t>družini prijazno podjetje</w:t>
      </w:r>
      <w:r w:rsidR="00284686" w:rsidRPr="00A140BB">
        <w:rPr>
          <w:rFonts w:ascii="Tahoma" w:hAnsi="Tahoma" w:cs="Tahoma"/>
        </w:rPr>
        <w:t>: (</w:t>
      </w:r>
      <w:proofErr w:type="spellStart"/>
      <w:r w:rsidR="00284686" w:rsidRPr="00A140BB">
        <w:rPr>
          <w:rFonts w:ascii="Tahoma" w:hAnsi="Tahoma" w:cs="Tahoma"/>
        </w:rPr>
        <w:t>max</w:t>
      </w:r>
      <w:proofErr w:type="spellEnd"/>
      <w:r w:rsidR="00284686" w:rsidRPr="00A140BB">
        <w:rPr>
          <w:rFonts w:ascii="Tahoma" w:hAnsi="Tahoma" w:cs="Tahoma"/>
        </w:rPr>
        <w:t xml:space="preserve">. </w:t>
      </w:r>
      <w:r w:rsidR="002554F4" w:rsidRPr="00A140BB">
        <w:rPr>
          <w:rFonts w:ascii="Tahoma" w:hAnsi="Tahoma" w:cs="Tahoma"/>
        </w:rPr>
        <w:t>2</w:t>
      </w:r>
      <w:r w:rsidRPr="00A140BB">
        <w:rPr>
          <w:rFonts w:ascii="Tahoma" w:hAnsi="Tahoma" w:cs="Tahoma"/>
        </w:rPr>
        <w:t xml:space="preserve"> točki); </w:t>
      </w:r>
      <w:proofErr w:type="spellStart"/>
      <w:r w:rsidRPr="00A140BB">
        <w:rPr>
          <w:rFonts w:ascii="Tahoma" w:hAnsi="Tahoma" w:cs="Tahoma"/>
        </w:rPr>
        <w:t>Tdp</w:t>
      </w:r>
      <w:r w:rsidR="00284686" w:rsidRPr="00A140BB">
        <w:rPr>
          <w:rFonts w:ascii="Tahoma" w:hAnsi="Tahoma" w:cs="Tahoma"/>
        </w:rPr>
        <w:t>p</w:t>
      </w:r>
      <w:proofErr w:type="spellEnd"/>
      <w:r w:rsidR="000B11CF" w:rsidRPr="00A140BB">
        <w:rPr>
          <w:rFonts w:ascii="Tahoma" w:hAnsi="Tahoma" w:cs="Tahoma"/>
        </w:rPr>
        <w:t>.</w:t>
      </w:r>
    </w:p>
    <w:p w14:paraId="5B00804F" w14:textId="77777777" w:rsidR="000B11CF" w:rsidRPr="00A140BB" w:rsidRDefault="000B11CF" w:rsidP="0052457F">
      <w:pPr>
        <w:keepNext/>
        <w:keepLines/>
        <w:ind w:left="641"/>
        <w:rPr>
          <w:rFonts w:ascii="Tahoma" w:hAnsi="Tahoma" w:cs="Tahoma"/>
        </w:rPr>
      </w:pPr>
    </w:p>
    <w:p w14:paraId="3D473EED" w14:textId="33F082D5" w:rsidR="000B11CF" w:rsidRPr="00A140BB" w:rsidRDefault="000B11CF" w:rsidP="0052457F">
      <w:pPr>
        <w:keepNext/>
        <w:keepLines/>
        <w:ind w:right="-2"/>
        <w:jc w:val="both"/>
        <w:rPr>
          <w:rFonts w:ascii="Tahoma" w:hAnsi="Tahoma" w:cs="Tahoma"/>
        </w:rPr>
      </w:pPr>
      <w:r w:rsidRPr="00A140BB">
        <w:rPr>
          <w:rFonts w:ascii="Tahoma" w:hAnsi="Tahoma" w:cs="Tahoma"/>
        </w:rPr>
        <w:t>Maksimalno številko točk je 100. Doseženo skupno število točk je enako vsoti doseženega števila točk pri p</w:t>
      </w:r>
      <w:r w:rsidR="00354C01" w:rsidRPr="00A140BB">
        <w:rPr>
          <w:rFonts w:ascii="Tahoma" w:hAnsi="Tahoma" w:cs="Tahoma"/>
        </w:rPr>
        <w:t>osameznem merilu (</w:t>
      </w:r>
      <w:proofErr w:type="spellStart"/>
      <w:r w:rsidR="00354C01" w:rsidRPr="00A140BB">
        <w:rPr>
          <w:rFonts w:ascii="Tahoma" w:hAnsi="Tahoma" w:cs="Tahoma"/>
        </w:rPr>
        <w:t>Tcx+Tdpp</w:t>
      </w:r>
      <w:proofErr w:type="spellEnd"/>
      <w:r w:rsidRPr="00A140BB">
        <w:rPr>
          <w:rFonts w:ascii="Tahoma" w:hAnsi="Tahoma" w:cs="Tahoma"/>
        </w:rPr>
        <w:t>).</w:t>
      </w:r>
      <w:r w:rsidRPr="00A140BB">
        <w:rPr>
          <w:b/>
          <w:sz w:val="22"/>
        </w:rPr>
        <w:t xml:space="preserve"> </w:t>
      </w:r>
      <w:r w:rsidRPr="00A140BB">
        <w:rPr>
          <w:rFonts w:ascii="Tahoma" w:hAnsi="Tahoma" w:cs="Tahoma"/>
        </w:rPr>
        <w:t xml:space="preserve">Ekonomsko najugodnejša je tista ponudba, ki doseže najvišje skupno število točk. </w:t>
      </w:r>
    </w:p>
    <w:p w14:paraId="2CD7EA2A" w14:textId="237B8938" w:rsidR="002105BF" w:rsidRPr="00A140BB" w:rsidRDefault="002105BF" w:rsidP="0052457F">
      <w:pPr>
        <w:keepNext/>
        <w:keepLines/>
        <w:ind w:right="-2"/>
        <w:jc w:val="both"/>
        <w:rPr>
          <w:rFonts w:ascii="Tahoma" w:hAnsi="Tahoma" w:cs="Tahoma"/>
        </w:rPr>
      </w:pPr>
    </w:p>
    <w:p w14:paraId="14EA549D" w14:textId="2013777D" w:rsidR="002105BF" w:rsidRPr="00A140BB" w:rsidRDefault="002105BF" w:rsidP="0052457F">
      <w:pPr>
        <w:keepNext/>
        <w:keepLines/>
        <w:jc w:val="both"/>
        <w:rPr>
          <w:rFonts w:ascii="Tahoma" w:hAnsi="Tahoma" w:cs="Tahoma"/>
          <w:i/>
        </w:rPr>
      </w:pPr>
      <w:r w:rsidRPr="00A140BB">
        <w:rPr>
          <w:rFonts w:ascii="Tahoma" w:hAnsi="Tahoma" w:cs="Tahoma"/>
          <w:i/>
        </w:rPr>
        <w:t xml:space="preserve">V primeru dveh ali več prejetih ponudb z enakim številom prejetih točk na podlagi zgoraj navedenih meril bo </w:t>
      </w:r>
      <w:r w:rsidR="0048511C" w:rsidRPr="00A140BB">
        <w:rPr>
          <w:rFonts w:ascii="Tahoma" w:hAnsi="Tahoma" w:cs="Tahoma"/>
          <w:i/>
        </w:rPr>
        <w:t>imel</w:t>
      </w:r>
      <w:r w:rsidRPr="00A140BB">
        <w:rPr>
          <w:rFonts w:ascii="Tahoma" w:hAnsi="Tahoma" w:cs="Tahoma"/>
          <w:i/>
        </w:rPr>
        <w:t xml:space="preserve"> </w:t>
      </w:r>
      <w:r w:rsidR="0048511C" w:rsidRPr="00A140BB">
        <w:rPr>
          <w:rFonts w:ascii="Tahoma" w:hAnsi="Tahoma" w:cs="Tahoma"/>
          <w:i/>
        </w:rPr>
        <w:t>pri izbiri najugodnejšega ponudnika prednost ponudnik</w:t>
      </w:r>
      <w:r w:rsidRPr="00A140BB">
        <w:rPr>
          <w:rFonts w:ascii="Tahoma" w:hAnsi="Tahoma" w:cs="Tahoma"/>
          <w:i/>
        </w:rPr>
        <w:t xml:space="preserve">, ki je prejel točke </w:t>
      </w:r>
      <w:r w:rsidR="00F94263" w:rsidRPr="00A140BB">
        <w:rPr>
          <w:rFonts w:ascii="Tahoma" w:hAnsi="Tahoma" w:cs="Tahoma"/>
          <w:i/>
        </w:rPr>
        <w:t xml:space="preserve">tudi </w:t>
      </w:r>
      <w:r w:rsidRPr="00A140BB">
        <w:rPr>
          <w:rFonts w:ascii="Tahoma" w:hAnsi="Tahoma" w:cs="Tahoma"/>
          <w:i/>
        </w:rPr>
        <w:t xml:space="preserve">za merilo »družini prijazno podjetje«, </w:t>
      </w:r>
      <w:r w:rsidR="00F94263" w:rsidRPr="00A140BB">
        <w:rPr>
          <w:rFonts w:ascii="Tahoma" w:hAnsi="Tahoma" w:cs="Tahoma"/>
          <w:i/>
        </w:rPr>
        <w:t xml:space="preserve">naslednjo prednost pa </w:t>
      </w:r>
      <w:r w:rsidR="0048511C" w:rsidRPr="00A140BB">
        <w:rPr>
          <w:rFonts w:ascii="Tahoma" w:hAnsi="Tahoma" w:cs="Tahoma"/>
          <w:i/>
        </w:rPr>
        <w:t>ponudnik</w:t>
      </w:r>
      <w:r w:rsidRPr="00A140BB">
        <w:rPr>
          <w:rFonts w:ascii="Tahoma" w:hAnsi="Tahoma" w:cs="Tahoma"/>
          <w:i/>
        </w:rPr>
        <w:t xml:space="preserve">, </w:t>
      </w:r>
      <w:r w:rsidRPr="00A140BB">
        <w:rPr>
          <w:rFonts w:ascii="Tahoma" w:hAnsi="Tahoma" w:cs="Tahoma"/>
          <w:bCs/>
          <w:i/>
        </w:rPr>
        <w:t>ki je prej (časovno – po datumu in uri) oddal ponudbo v informacijski sistem e-JN</w:t>
      </w:r>
      <w:r w:rsidRPr="00A140BB">
        <w:rPr>
          <w:rFonts w:ascii="Tahoma" w:hAnsi="Tahoma" w:cs="Tahoma"/>
          <w:i/>
        </w:rPr>
        <w:t>.</w:t>
      </w:r>
    </w:p>
    <w:p w14:paraId="39D298D1" w14:textId="77777777" w:rsidR="005D455E" w:rsidRPr="00A140BB" w:rsidRDefault="005D455E" w:rsidP="0052457F">
      <w:pPr>
        <w:keepNext/>
        <w:keepLines/>
        <w:jc w:val="both"/>
        <w:rPr>
          <w:rFonts w:ascii="Tahoma" w:hAnsi="Tahoma" w:cs="Tahoma"/>
          <w:b/>
          <w:i/>
          <w:u w:val="single"/>
        </w:rPr>
      </w:pPr>
    </w:p>
    <w:p w14:paraId="1F54F63C" w14:textId="5CAED29C" w:rsidR="000B11CF" w:rsidRPr="00A140BB" w:rsidRDefault="000B11CF" w:rsidP="0052457F">
      <w:pPr>
        <w:keepNext/>
        <w:keepLines/>
        <w:jc w:val="both"/>
        <w:rPr>
          <w:rFonts w:ascii="Tahoma" w:hAnsi="Tahoma" w:cs="Tahoma"/>
          <w:b/>
          <w:i/>
          <w:u w:val="single"/>
        </w:rPr>
      </w:pPr>
      <w:r w:rsidRPr="00A140BB">
        <w:rPr>
          <w:rFonts w:ascii="Tahoma" w:hAnsi="Tahoma" w:cs="Tahoma"/>
          <w:b/>
          <w:i/>
          <w:u w:val="single"/>
        </w:rPr>
        <w:t>Merilo »ponudbena cena brez DDV«</w:t>
      </w:r>
    </w:p>
    <w:p w14:paraId="1977254E" w14:textId="77777777" w:rsidR="000B11CF" w:rsidRPr="00A140BB" w:rsidRDefault="000B11CF" w:rsidP="0052457F">
      <w:pPr>
        <w:keepNext/>
        <w:keepLines/>
        <w:jc w:val="both"/>
        <w:rPr>
          <w:rFonts w:ascii="Tahoma" w:hAnsi="Tahoma" w:cs="Tahoma"/>
        </w:rPr>
      </w:pPr>
    </w:p>
    <w:p w14:paraId="0ADEDC15" w14:textId="4ABC34DA" w:rsidR="000B11CF" w:rsidRPr="00A140BB" w:rsidRDefault="000B11CF" w:rsidP="0052457F">
      <w:pPr>
        <w:keepNext/>
        <w:keepLines/>
        <w:jc w:val="both"/>
        <w:rPr>
          <w:rFonts w:ascii="Tahoma" w:hAnsi="Tahoma" w:cs="Tahoma"/>
        </w:rPr>
      </w:pPr>
      <w:r w:rsidRPr="00A140BB">
        <w:rPr>
          <w:rFonts w:ascii="Tahoma" w:hAnsi="Tahoma" w:cs="Tahoma"/>
        </w:rPr>
        <w:t xml:space="preserve">Ponudba, ki izkazuje v primerjavi z ostalimi ponudbami najnižjo </w:t>
      </w:r>
      <w:r w:rsidR="00946187" w:rsidRPr="00A140BB">
        <w:rPr>
          <w:rFonts w:ascii="Tahoma" w:hAnsi="Tahoma" w:cs="Tahoma"/>
        </w:rPr>
        <w:t xml:space="preserve">skupno </w:t>
      </w:r>
      <w:r w:rsidRPr="00A140BB">
        <w:rPr>
          <w:rFonts w:ascii="Tahoma" w:hAnsi="Tahoma" w:cs="Tahoma"/>
        </w:rPr>
        <w:t>ponudbeno ceno</w:t>
      </w:r>
      <w:r w:rsidR="00946187" w:rsidRPr="00A140BB">
        <w:rPr>
          <w:rFonts w:ascii="Tahoma" w:hAnsi="Tahoma" w:cs="Tahoma"/>
        </w:rPr>
        <w:t xml:space="preserve"> za obdobje 48 mesecev</w:t>
      </w:r>
      <w:r w:rsidRPr="00A140BB">
        <w:rPr>
          <w:rFonts w:ascii="Tahoma" w:hAnsi="Tahoma" w:cs="Tahoma"/>
        </w:rPr>
        <w:t xml:space="preserve"> brez DDV prejme maksimalno število točk. Ponudba, katere ponudbena cena brez DDV je glede na najnižjo ponudbe višja, pa prejme sorazmerno število točk. Najvišje število</w:t>
      </w:r>
      <w:r w:rsidR="00284686" w:rsidRPr="00A140BB">
        <w:rPr>
          <w:rFonts w:ascii="Tahoma" w:hAnsi="Tahoma" w:cs="Tahoma"/>
        </w:rPr>
        <w:t xml:space="preserve"> </w:t>
      </w:r>
      <w:proofErr w:type="spellStart"/>
      <w:r w:rsidR="00284686" w:rsidRPr="00A140BB">
        <w:rPr>
          <w:rFonts w:ascii="Tahoma" w:hAnsi="Tahoma" w:cs="Tahoma"/>
        </w:rPr>
        <w:t>Tcx</w:t>
      </w:r>
      <w:proofErr w:type="spellEnd"/>
      <w:r w:rsidR="00284686" w:rsidRPr="00A140BB">
        <w:rPr>
          <w:rFonts w:ascii="Tahoma" w:hAnsi="Tahoma" w:cs="Tahoma"/>
        </w:rPr>
        <w:t xml:space="preserve"> točk za ponujeno ceno je 9</w:t>
      </w:r>
      <w:r w:rsidR="002554F4" w:rsidRPr="00A140BB">
        <w:rPr>
          <w:rFonts w:ascii="Tahoma" w:hAnsi="Tahoma" w:cs="Tahoma"/>
        </w:rPr>
        <w:t>8</w:t>
      </w:r>
      <w:r w:rsidRPr="00A140BB">
        <w:rPr>
          <w:rFonts w:ascii="Tahoma" w:hAnsi="Tahoma" w:cs="Tahoma"/>
        </w:rPr>
        <w:t>.</w:t>
      </w:r>
    </w:p>
    <w:p w14:paraId="22ADD4B1" w14:textId="77777777" w:rsidR="00284686" w:rsidRPr="00A140BB" w:rsidRDefault="00284686" w:rsidP="0052457F">
      <w:pPr>
        <w:keepNext/>
        <w:keepLines/>
        <w:jc w:val="both"/>
        <w:rPr>
          <w:rFonts w:ascii="Tahoma" w:hAnsi="Tahoma" w:cs="Tahoma"/>
        </w:rPr>
      </w:pPr>
    </w:p>
    <w:p w14:paraId="01C55396" w14:textId="77777777" w:rsidR="000B11CF" w:rsidRPr="00A140BB" w:rsidRDefault="000B11CF" w:rsidP="0052457F">
      <w:pPr>
        <w:keepNext/>
        <w:keepLines/>
        <w:jc w:val="both"/>
        <w:rPr>
          <w:rFonts w:ascii="Tahoma" w:hAnsi="Tahoma" w:cs="Tahoma"/>
        </w:rPr>
      </w:pPr>
      <w:r w:rsidRPr="00A140BB">
        <w:rPr>
          <w:rFonts w:ascii="Tahoma" w:hAnsi="Tahoma" w:cs="Tahoma"/>
        </w:rPr>
        <w:t xml:space="preserve">Število točk </w:t>
      </w:r>
      <w:r w:rsidR="00284686" w:rsidRPr="00A140BB">
        <w:rPr>
          <w:rFonts w:ascii="Tahoma" w:hAnsi="Tahoma" w:cs="Tahoma"/>
        </w:rPr>
        <w:t xml:space="preserve">se izračuna po formuli: </w:t>
      </w:r>
      <w:proofErr w:type="spellStart"/>
      <w:r w:rsidR="00284686" w:rsidRPr="00A140BB">
        <w:rPr>
          <w:rFonts w:ascii="Tahoma" w:hAnsi="Tahoma" w:cs="Tahoma"/>
        </w:rPr>
        <w:t>Tcx</w:t>
      </w:r>
      <w:proofErr w:type="spellEnd"/>
      <w:r w:rsidR="00284686" w:rsidRPr="00A140BB">
        <w:rPr>
          <w:rFonts w:ascii="Tahoma" w:hAnsi="Tahoma" w:cs="Tahoma"/>
        </w:rPr>
        <w:t xml:space="preserve"> = 9</w:t>
      </w:r>
      <w:r w:rsidR="002554F4" w:rsidRPr="00A140BB">
        <w:rPr>
          <w:rFonts w:ascii="Tahoma" w:hAnsi="Tahoma" w:cs="Tahoma"/>
        </w:rPr>
        <w:t>8</w:t>
      </w:r>
      <w:r w:rsidRPr="00A140BB">
        <w:rPr>
          <w:rFonts w:ascii="Tahoma" w:hAnsi="Tahoma" w:cs="Tahoma"/>
        </w:rPr>
        <w:t xml:space="preserve"> x </w:t>
      </w:r>
      <w:proofErr w:type="spellStart"/>
      <w:r w:rsidRPr="00A140BB">
        <w:rPr>
          <w:rFonts w:ascii="Tahoma" w:hAnsi="Tahoma" w:cs="Tahoma"/>
        </w:rPr>
        <w:t>Cmin</w:t>
      </w:r>
      <w:proofErr w:type="spellEnd"/>
      <w:r w:rsidRPr="00A140BB">
        <w:rPr>
          <w:rFonts w:ascii="Tahoma" w:hAnsi="Tahoma" w:cs="Tahoma"/>
        </w:rPr>
        <w:t xml:space="preserve"> / </w:t>
      </w:r>
      <w:proofErr w:type="spellStart"/>
      <w:r w:rsidRPr="00A140BB">
        <w:rPr>
          <w:rFonts w:ascii="Tahoma" w:hAnsi="Tahoma" w:cs="Tahoma"/>
        </w:rPr>
        <w:t>Cx</w:t>
      </w:r>
      <w:proofErr w:type="spellEnd"/>
      <w:r w:rsidRPr="00A140BB">
        <w:rPr>
          <w:rFonts w:ascii="Tahoma" w:hAnsi="Tahoma" w:cs="Tahoma"/>
        </w:rPr>
        <w:t>, pri čemer je:</w:t>
      </w:r>
    </w:p>
    <w:p w14:paraId="0A244756" w14:textId="77777777" w:rsidR="000B11CF" w:rsidRPr="00A140BB" w:rsidRDefault="000B11CF" w:rsidP="0052457F">
      <w:pPr>
        <w:keepNext/>
        <w:keepLines/>
        <w:jc w:val="both"/>
        <w:rPr>
          <w:rFonts w:ascii="Tahoma" w:hAnsi="Tahoma" w:cs="Tahoma"/>
        </w:rPr>
      </w:pPr>
    </w:p>
    <w:p w14:paraId="2CD1574F" w14:textId="77777777" w:rsidR="000B11CF" w:rsidRPr="00A140BB" w:rsidRDefault="000B11CF" w:rsidP="0052457F">
      <w:pPr>
        <w:keepNext/>
        <w:keepLines/>
        <w:jc w:val="both"/>
        <w:rPr>
          <w:rFonts w:ascii="Tahoma" w:hAnsi="Tahoma" w:cs="Tahoma"/>
        </w:rPr>
      </w:pPr>
      <w:proofErr w:type="spellStart"/>
      <w:r w:rsidRPr="00A140BB">
        <w:rPr>
          <w:rFonts w:ascii="Tahoma" w:hAnsi="Tahoma" w:cs="Tahoma"/>
        </w:rPr>
        <w:t>Tcx</w:t>
      </w:r>
      <w:proofErr w:type="spellEnd"/>
      <w:r w:rsidRPr="00A140BB">
        <w:rPr>
          <w:rFonts w:ascii="Tahoma" w:hAnsi="Tahoma" w:cs="Tahoma"/>
        </w:rPr>
        <w:tab/>
        <w:t>= število točk vrednotene ponudbe za ponudbeno ceno brez DDV,</w:t>
      </w:r>
    </w:p>
    <w:p w14:paraId="760F2A7C" w14:textId="77777777" w:rsidR="000B11CF" w:rsidRPr="00A140BB" w:rsidRDefault="00284686" w:rsidP="0052457F">
      <w:pPr>
        <w:keepNext/>
        <w:keepLines/>
        <w:jc w:val="both"/>
        <w:rPr>
          <w:rFonts w:ascii="Tahoma" w:hAnsi="Tahoma" w:cs="Tahoma"/>
        </w:rPr>
      </w:pPr>
      <w:r w:rsidRPr="00A140BB">
        <w:rPr>
          <w:rFonts w:ascii="Tahoma" w:hAnsi="Tahoma" w:cs="Tahoma"/>
        </w:rPr>
        <w:t>9</w:t>
      </w:r>
      <w:r w:rsidR="002554F4" w:rsidRPr="00A140BB">
        <w:rPr>
          <w:rFonts w:ascii="Tahoma" w:hAnsi="Tahoma" w:cs="Tahoma"/>
        </w:rPr>
        <w:t>8</w:t>
      </w:r>
      <w:r w:rsidR="000B11CF" w:rsidRPr="00A140BB">
        <w:rPr>
          <w:rFonts w:ascii="Tahoma" w:hAnsi="Tahoma" w:cs="Tahoma"/>
        </w:rPr>
        <w:tab/>
        <w:t>=</w:t>
      </w:r>
      <w:r w:rsidR="000B11CF" w:rsidRPr="00A140BB">
        <w:t xml:space="preserve"> </w:t>
      </w:r>
      <w:r w:rsidR="000B11CF" w:rsidRPr="00A140BB">
        <w:rPr>
          <w:rFonts w:ascii="Tahoma" w:hAnsi="Tahoma" w:cs="Tahoma"/>
        </w:rPr>
        <w:t>največje možno število točk,</w:t>
      </w:r>
    </w:p>
    <w:p w14:paraId="3EDDBBDD" w14:textId="77777777" w:rsidR="000B11CF" w:rsidRPr="00A140BB" w:rsidRDefault="000B11CF" w:rsidP="0052457F">
      <w:pPr>
        <w:keepNext/>
        <w:keepLines/>
        <w:jc w:val="both"/>
        <w:rPr>
          <w:rFonts w:ascii="Tahoma" w:hAnsi="Tahoma" w:cs="Tahoma"/>
        </w:rPr>
      </w:pPr>
      <w:proofErr w:type="spellStart"/>
      <w:r w:rsidRPr="00A140BB">
        <w:rPr>
          <w:rFonts w:ascii="Tahoma" w:hAnsi="Tahoma" w:cs="Tahoma"/>
        </w:rPr>
        <w:t>Cmin</w:t>
      </w:r>
      <w:proofErr w:type="spellEnd"/>
      <w:r w:rsidRPr="00A140BB">
        <w:rPr>
          <w:rFonts w:ascii="Tahoma" w:hAnsi="Tahoma" w:cs="Tahoma"/>
        </w:rPr>
        <w:tab/>
        <w:t>=</w:t>
      </w:r>
      <w:r w:rsidRPr="00A140BB">
        <w:t xml:space="preserve"> </w:t>
      </w:r>
      <w:r w:rsidRPr="00A140BB">
        <w:rPr>
          <w:rFonts w:ascii="Tahoma" w:hAnsi="Tahoma" w:cs="Tahoma"/>
        </w:rPr>
        <w:t>najnižja ponudbena cena brez DDV izmed vseh vrednotenih ponudb,</w:t>
      </w:r>
    </w:p>
    <w:p w14:paraId="5B7CE33A" w14:textId="77777777" w:rsidR="000B11CF" w:rsidRPr="00A140BB" w:rsidRDefault="000B11CF" w:rsidP="0052457F">
      <w:pPr>
        <w:keepNext/>
        <w:keepLines/>
        <w:jc w:val="both"/>
        <w:rPr>
          <w:rFonts w:ascii="Tahoma" w:hAnsi="Tahoma" w:cs="Tahoma"/>
        </w:rPr>
      </w:pPr>
      <w:proofErr w:type="spellStart"/>
      <w:r w:rsidRPr="00A140BB">
        <w:rPr>
          <w:rFonts w:ascii="Tahoma" w:hAnsi="Tahoma" w:cs="Tahoma"/>
        </w:rPr>
        <w:t>Cx</w:t>
      </w:r>
      <w:proofErr w:type="spellEnd"/>
      <w:r w:rsidRPr="00A140BB">
        <w:rPr>
          <w:rFonts w:ascii="Tahoma" w:hAnsi="Tahoma" w:cs="Tahoma"/>
        </w:rPr>
        <w:tab/>
        <w:t>= ponudbena cena brez DDV vrednotene ponudbe.</w:t>
      </w:r>
    </w:p>
    <w:p w14:paraId="61260F05" w14:textId="77777777" w:rsidR="000B11CF" w:rsidRPr="00A140BB" w:rsidRDefault="000B11CF" w:rsidP="0052457F">
      <w:pPr>
        <w:keepNext/>
        <w:keepLines/>
        <w:jc w:val="both"/>
        <w:rPr>
          <w:rFonts w:ascii="Tahoma" w:hAnsi="Tahoma" w:cs="Tahoma"/>
        </w:rPr>
      </w:pPr>
      <w:r w:rsidRPr="00A140BB">
        <w:rPr>
          <w:rFonts w:ascii="Tahoma" w:hAnsi="Tahoma" w:cs="Tahoma"/>
        </w:rPr>
        <w:t xml:space="preserve">Ponudbena cena brez DDV je cena, navedena v ponudbi ponudnika (Priloga 2). </w:t>
      </w:r>
    </w:p>
    <w:p w14:paraId="71C3624D" w14:textId="1CA36E59" w:rsidR="00354C01" w:rsidRPr="00A140BB" w:rsidRDefault="00354C01" w:rsidP="0052457F">
      <w:pPr>
        <w:keepNext/>
        <w:keepLines/>
        <w:jc w:val="both"/>
        <w:rPr>
          <w:rFonts w:ascii="Tahoma" w:hAnsi="Tahoma" w:cs="Tahoma"/>
        </w:rPr>
      </w:pPr>
    </w:p>
    <w:p w14:paraId="07438E5F" w14:textId="77777777" w:rsidR="00354C01" w:rsidRPr="00A140BB" w:rsidRDefault="00354C01" w:rsidP="0052457F">
      <w:pPr>
        <w:keepNext/>
        <w:keepLines/>
        <w:jc w:val="both"/>
        <w:rPr>
          <w:rFonts w:ascii="Tahoma" w:hAnsi="Tahoma" w:cs="Tahoma"/>
          <w:b/>
          <w:i/>
          <w:u w:val="single"/>
        </w:rPr>
      </w:pPr>
      <w:r w:rsidRPr="00A140BB">
        <w:rPr>
          <w:rFonts w:ascii="Tahoma" w:hAnsi="Tahoma" w:cs="Tahoma"/>
          <w:b/>
          <w:i/>
          <w:u w:val="single"/>
        </w:rPr>
        <w:t>Merilo »družini prijazno podjetje«</w:t>
      </w:r>
    </w:p>
    <w:p w14:paraId="45B98BE8" w14:textId="77777777" w:rsidR="00354C01" w:rsidRPr="00A140BB" w:rsidRDefault="00354C01" w:rsidP="0052457F">
      <w:pPr>
        <w:keepNext/>
        <w:keepLines/>
        <w:jc w:val="both"/>
        <w:rPr>
          <w:rFonts w:ascii="Tahoma" w:hAnsi="Tahoma" w:cs="Tahoma"/>
          <w:b/>
          <w:i/>
          <w:u w:val="single"/>
        </w:rPr>
      </w:pPr>
    </w:p>
    <w:p w14:paraId="7A39225D" w14:textId="70F2C418" w:rsidR="00354C01" w:rsidRPr="00A140BB" w:rsidRDefault="00354C01" w:rsidP="0052457F">
      <w:pPr>
        <w:keepNext/>
        <w:keepLines/>
        <w:jc w:val="both"/>
        <w:rPr>
          <w:rFonts w:ascii="Tahoma" w:hAnsi="Tahoma" w:cs="Tahoma"/>
        </w:rPr>
      </w:pPr>
      <w:r w:rsidRPr="00A140BB">
        <w:rPr>
          <w:rFonts w:ascii="Tahoma" w:hAnsi="Tahoma" w:cs="Tahoma"/>
        </w:rPr>
        <w:t xml:space="preserve">Gospodarski subjekt, ki ima </w:t>
      </w:r>
      <w:r w:rsidRPr="00A140BB">
        <w:rPr>
          <w:rFonts w:ascii="Tahoma" w:hAnsi="Tahoma" w:cs="Tahoma"/>
          <w:b/>
        </w:rPr>
        <w:t>pridobljen vsaj osnovni certifikat »družini prijazno podjetje«</w:t>
      </w:r>
      <w:r w:rsidRPr="00A140BB">
        <w:rPr>
          <w:rFonts w:ascii="Tahoma" w:hAnsi="Tahoma" w:cs="Tahoma"/>
        </w:rPr>
        <w:t xml:space="preserve"> ali enakovreden certifikat, prejme za navedeno merilo (</w:t>
      </w:r>
      <w:proofErr w:type="spellStart"/>
      <w:r w:rsidRPr="00A140BB">
        <w:rPr>
          <w:rFonts w:ascii="Tahoma" w:hAnsi="Tahoma" w:cs="Tahoma"/>
        </w:rPr>
        <w:t>Tdpp</w:t>
      </w:r>
      <w:proofErr w:type="spellEnd"/>
      <w:r w:rsidRPr="00A140BB">
        <w:rPr>
          <w:rFonts w:ascii="Tahoma" w:hAnsi="Tahoma" w:cs="Tahoma"/>
        </w:rPr>
        <w:t xml:space="preserve">) dodatni (2) točki, v nasprotnem primeru pa 0 točk. </w:t>
      </w:r>
    </w:p>
    <w:p w14:paraId="7CE836E1" w14:textId="77777777" w:rsidR="00354C01" w:rsidRPr="00A140BB" w:rsidRDefault="00354C01" w:rsidP="0052457F">
      <w:pPr>
        <w:keepNext/>
        <w:keepLines/>
        <w:jc w:val="both"/>
        <w:rPr>
          <w:rFonts w:ascii="Tahoma" w:hAnsi="Tahoma" w:cs="Tahoma"/>
        </w:rPr>
      </w:pPr>
    </w:p>
    <w:p w14:paraId="738E418F" w14:textId="6E53CECD" w:rsidR="00354C01" w:rsidRPr="00A140BB" w:rsidRDefault="00354C01" w:rsidP="0052457F">
      <w:pPr>
        <w:keepNext/>
        <w:keepLines/>
        <w:jc w:val="both"/>
        <w:rPr>
          <w:rFonts w:ascii="Tahoma" w:hAnsi="Tahoma" w:cs="Tahoma"/>
        </w:rPr>
      </w:pPr>
      <w:r w:rsidRPr="00A140BB">
        <w:rPr>
          <w:rFonts w:ascii="Tahoma" w:hAnsi="Tahoma" w:cs="Tahoma"/>
        </w:rPr>
        <w:t>Enakovreden certifikat je vsak certifikat ali drugo dokazilo oz. listina, izdan/o s strani zunanje neodvisne organizacije, iz katerega je razvidno, da ima ponudnik sprejete ukrepe, s katerimi ima zagotovljen vsaj enak ali bolj strog sistem, kot je predpisan s predmetnim certifikatom (npr. pridobljen vsaj pristopni certifikat »Družbeno odgovoren delodajalec pridobljen na področju usklajevanja zasebnega, družinskega in poklicnega življenja«.)</w:t>
      </w:r>
    </w:p>
    <w:p w14:paraId="3375F37A" w14:textId="77777777" w:rsidR="00354C01" w:rsidRPr="00A140BB" w:rsidRDefault="00354C01" w:rsidP="0052457F">
      <w:pPr>
        <w:keepNext/>
        <w:keepLines/>
        <w:jc w:val="both"/>
        <w:rPr>
          <w:rFonts w:ascii="Tahoma" w:hAnsi="Tahoma" w:cs="Tahoma"/>
        </w:rPr>
      </w:pPr>
    </w:p>
    <w:p w14:paraId="4F0A51C8" w14:textId="77777777" w:rsidR="00354C01" w:rsidRPr="00A140BB" w:rsidRDefault="00354C01" w:rsidP="0052457F">
      <w:pPr>
        <w:keepNext/>
        <w:keepLines/>
        <w:jc w:val="both"/>
        <w:rPr>
          <w:rFonts w:ascii="Tahoma" w:hAnsi="Tahoma" w:cs="Tahoma"/>
        </w:rPr>
      </w:pPr>
      <w:r w:rsidRPr="00A140BB">
        <w:rPr>
          <w:rFonts w:ascii="Tahoma" w:hAnsi="Tahoma" w:cs="Tahoma"/>
        </w:rPr>
        <w:t xml:space="preserve">Katalog ukrepov, s katerimi je mogoče uresničevati predmetni cilj, obsega številne in raznovrstne ukrepe, ki so razdeljeni na osem področij ukrepanja in so javno dostopni na spletni strani: </w:t>
      </w:r>
      <w:hyperlink r:id="rId30" w:history="1">
        <w:r w:rsidRPr="00A140BB">
          <w:rPr>
            <w:rFonts w:ascii="Tahoma" w:hAnsi="Tahoma" w:cs="Tahoma"/>
          </w:rPr>
          <w:t>http://www.certifikatdpp.si/o-certifikatu/katalog-ukrepov/</w:t>
        </w:r>
      </w:hyperlink>
      <w:r w:rsidRPr="00A140BB">
        <w:rPr>
          <w:rFonts w:ascii="Tahoma" w:hAnsi="Tahoma" w:cs="Tahoma"/>
        </w:rPr>
        <w:t>.</w:t>
      </w:r>
    </w:p>
    <w:p w14:paraId="59F043EA" w14:textId="77777777" w:rsidR="00354C01" w:rsidRPr="00A140BB" w:rsidRDefault="00354C01" w:rsidP="0052457F">
      <w:pPr>
        <w:keepNext/>
        <w:keepLines/>
        <w:jc w:val="both"/>
        <w:rPr>
          <w:rFonts w:ascii="Tahoma" w:hAnsi="Tahoma" w:cs="Tahoma"/>
        </w:rPr>
      </w:pPr>
    </w:p>
    <w:p w14:paraId="716A552D" w14:textId="36EF41E0" w:rsidR="00354C01" w:rsidRPr="00A140BB" w:rsidRDefault="00354C01" w:rsidP="0052457F">
      <w:pPr>
        <w:keepNext/>
        <w:keepLines/>
        <w:jc w:val="both"/>
        <w:rPr>
          <w:rFonts w:ascii="Tahoma" w:hAnsi="Tahoma" w:cs="Tahoma"/>
        </w:rPr>
      </w:pPr>
      <w:r w:rsidRPr="00A140BB">
        <w:rPr>
          <w:rFonts w:ascii="Tahoma" w:hAnsi="Tahoma" w:cs="Tahoma"/>
        </w:rPr>
        <w:t>Ponudnik fotokopijo pridobljenega osnovnega certifikata »Družini prijazno podjetje« ali enakovrednega certifikata predloži k ponudbi (Priloga 2).</w:t>
      </w:r>
    </w:p>
    <w:p w14:paraId="17529224" w14:textId="77777777" w:rsidR="00354C01" w:rsidRPr="00A140BB" w:rsidRDefault="00354C01" w:rsidP="0052457F">
      <w:pPr>
        <w:keepNext/>
        <w:keepLines/>
        <w:jc w:val="both"/>
        <w:rPr>
          <w:rFonts w:ascii="Tahoma" w:hAnsi="Tahoma" w:cs="Tahoma"/>
        </w:rPr>
      </w:pPr>
    </w:p>
    <w:p w14:paraId="55BD2D0B" w14:textId="3CE44F4F" w:rsidR="00354C01" w:rsidRPr="00A140BB" w:rsidRDefault="00354C01" w:rsidP="0052457F">
      <w:pPr>
        <w:keepNext/>
        <w:keepLines/>
        <w:jc w:val="both"/>
        <w:rPr>
          <w:rFonts w:ascii="Tahoma" w:hAnsi="Tahoma" w:cs="Tahoma"/>
          <w:b/>
        </w:rPr>
      </w:pPr>
      <w:r w:rsidRPr="00A140BB">
        <w:rPr>
          <w:rFonts w:ascii="Tahoma" w:hAnsi="Tahoma" w:cs="Tahoma"/>
          <w:b/>
        </w:rPr>
        <w:t xml:space="preserve">V primeru skupne ponudbe, ponudbe s podizvajalci ali v primeru, da gospodarski subjekt uporabi zmogljivosti drugih gospodarskih subjektov, </w:t>
      </w:r>
      <w:r w:rsidRPr="00A140BB">
        <w:rPr>
          <w:rFonts w:ascii="Tahoma" w:hAnsi="Tahoma" w:cs="Tahoma"/>
          <w:b/>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Pr="00A140BB">
        <w:rPr>
          <w:rFonts w:ascii="Tahoma" w:hAnsi="Tahoma" w:cs="Tahoma"/>
          <w:b/>
        </w:rPr>
        <w:t>vsaj osnovni certifikat »družini prijazno podjetje« ali enakovreden certifikat.</w:t>
      </w:r>
    </w:p>
    <w:p w14:paraId="1DC36125" w14:textId="77777777" w:rsidR="001662B5" w:rsidRPr="00A140BB" w:rsidRDefault="001662B5" w:rsidP="0052457F">
      <w:pPr>
        <w:keepNext/>
        <w:keepLines/>
        <w:jc w:val="both"/>
        <w:rPr>
          <w:rFonts w:ascii="Tahoma" w:hAnsi="Tahoma" w:cs="Tahoma"/>
          <w:b/>
          <w:bCs/>
        </w:rPr>
      </w:pPr>
    </w:p>
    <w:p w14:paraId="73CE82E8" w14:textId="545C8166" w:rsidR="00FA7D61" w:rsidRPr="00A140BB" w:rsidRDefault="00FA7D61" w:rsidP="0052457F">
      <w:pPr>
        <w:keepNext/>
        <w:keepLines/>
        <w:numPr>
          <w:ilvl w:val="0"/>
          <w:numId w:val="2"/>
        </w:numPr>
        <w:jc w:val="both"/>
        <w:rPr>
          <w:rFonts w:ascii="Tahoma" w:hAnsi="Tahoma" w:cs="Tahoma"/>
          <w:b/>
          <w:sz w:val="24"/>
          <w:szCs w:val="24"/>
        </w:rPr>
      </w:pPr>
      <w:r w:rsidRPr="00A140BB">
        <w:rPr>
          <w:rFonts w:ascii="Tahoma" w:hAnsi="Tahoma" w:cs="Tahoma"/>
          <w:b/>
          <w:sz w:val="24"/>
          <w:szCs w:val="24"/>
        </w:rPr>
        <w:lastRenderedPageBreak/>
        <w:t xml:space="preserve">NAVODILA ZA IZDELAVO IN </w:t>
      </w:r>
      <w:r w:rsidR="00A00A21" w:rsidRPr="00A140BB">
        <w:rPr>
          <w:rFonts w:ascii="Tahoma" w:hAnsi="Tahoma" w:cs="Tahoma"/>
          <w:b/>
          <w:sz w:val="24"/>
          <w:szCs w:val="24"/>
        </w:rPr>
        <w:t xml:space="preserve">ODDAJO PONUDBE TER </w:t>
      </w:r>
      <w:r w:rsidRPr="00A140BB">
        <w:rPr>
          <w:rFonts w:ascii="Tahoma" w:hAnsi="Tahoma" w:cs="Tahoma"/>
          <w:b/>
          <w:sz w:val="24"/>
          <w:szCs w:val="24"/>
        </w:rPr>
        <w:t xml:space="preserve">NAČIN </w:t>
      </w:r>
      <w:r w:rsidR="00A00A21" w:rsidRPr="00A140BB">
        <w:rPr>
          <w:rFonts w:ascii="Tahoma" w:hAnsi="Tahoma" w:cs="Tahoma"/>
          <w:b/>
          <w:sz w:val="24"/>
          <w:szCs w:val="24"/>
        </w:rPr>
        <w:t xml:space="preserve">IN ROK </w:t>
      </w:r>
      <w:r w:rsidRPr="00A140BB">
        <w:rPr>
          <w:rFonts w:ascii="Tahoma" w:hAnsi="Tahoma" w:cs="Tahoma"/>
          <w:b/>
          <w:sz w:val="24"/>
          <w:szCs w:val="24"/>
        </w:rPr>
        <w:t xml:space="preserve">PREDLOŽITVE PONUDBE </w:t>
      </w:r>
    </w:p>
    <w:p w14:paraId="5480F172" w14:textId="77777777" w:rsidR="00FA7D61" w:rsidRPr="00A140BB" w:rsidRDefault="00FA7D61" w:rsidP="0052457F">
      <w:pPr>
        <w:keepNext/>
        <w:keepLines/>
        <w:jc w:val="both"/>
        <w:rPr>
          <w:rFonts w:ascii="Tahoma" w:hAnsi="Tahoma" w:cs="Tahoma"/>
        </w:rPr>
      </w:pPr>
    </w:p>
    <w:p w14:paraId="71BB834B" w14:textId="77777777" w:rsidR="00FA7D61" w:rsidRPr="00A140BB" w:rsidRDefault="00FA7D61" w:rsidP="0052457F">
      <w:pPr>
        <w:keepNext/>
        <w:keepLines/>
        <w:numPr>
          <w:ilvl w:val="1"/>
          <w:numId w:val="2"/>
        </w:numPr>
        <w:jc w:val="both"/>
        <w:rPr>
          <w:rFonts w:ascii="Tahoma" w:hAnsi="Tahoma" w:cs="Tahoma"/>
          <w:b/>
          <w:sz w:val="21"/>
          <w:szCs w:val="21"/>
        </w:rPr>
      </w:pPr>
      <w:r w:rsidRPr="00A140BB">
        <w:rPr>
          <w:rFonts w:ascii="Tahoma" w:hAnsi="Tahoma" w:cs="Tahoma"/>
          <w:b/>
          <w:sz w:val="21"/>
          <w:szCs w:val="21"/>
        </w:rPr>
        <w:t>Splošna navodila za predložitev ponudbe</w:t>
      </w:r>
    </w:p>
    <w:p w14:paraId="41A8CF21" w14:textId="77777777" w:rsidR="00FA7D61" w:rsidRPr="00A140BB" w:rsidRDefault="00FA7D61" w:rsidP="0052457F">
      <w:pPr>
        <w:keepNext/>
        <w:keepLines/>
        <w:jc w:val="both"/>
        <w:rPr>
          <w:rFonts w:ascii="Tahoma" w:hAnsi="Tahoma" w:cs="Tahoma"/>
        </w:rPr>
      </w:pPr>
    </w:p>
    <w:p w14:paraId="5766BAD7" w14:textId="47D4E7EF" w:rsidR="00A00A21" w:rsidRPr="00A140BB" w:rsidRDefault="00A00A21" w:rsidP="0052457F">
      <w:pPr>
        <w:keepNext/>
        <w:keepLines/>
        <w:jc w:val="both"/>
        <w:rPr>
          <w:rFonts w:ascii="Tahoma" w:hAnsi="Tahoma" w:cs="Tahoma"/>
        </w:rPr>
      </w:pPr>
      <w:r w:rsidRPr="00A140BB">
        <w:rPr>
          <w:rFonts w:ascii="Tahoma" w:hAnsi="Tahoma" w:cs="Tahoma"/>
        </w:rPr>
        <w:t xml:space="preserve">Ponudnik </w:t>
      </w:r>
      <w:r w:rsidRPr="00A140BB">
        <w:rPr>
          <w:rFonts w:ascii="Tahoma" w:hAnsi="Tahoma" w:cs="Tahoma"/>
          <w:b/>
          <w:u w:val="single"/>
        </w:rPr>
        <w:t>mora</w:t>
      </w:r>
      <w:r w:rsidRPr="00A140BB">
        <w:rPr>
          <w:rFonts w:ascii="Tahoma" w:hAnsi="Tahoma" w:cs="Tahoma"/>
        </w:rPr>
        <w:t xml:space="preserve"> ponudbo </w:t>
      </w:r>
      <w:r w:rsidRPr="00A140BB">
        <w:rPr>
          <w:rFonts w:ascii="Tahoma" w:hAnsi="Tahoma" w:cs="Tahoma"/>
          <w:b/>
        </w:rPr>
        <w:t>predložiti v informacijski sistem e-JN</w:t>
      </w:r>
      <w:r w:rsidRPr="00A140BB">
        <w:rPr>
          <w:rFonts w:ascii="Tahoma" w:hAnsi="Tahoma" w:cs="Tahoma"/>
        </w:rPr>
        <w:t xml:space="preserve"> (v nadaljevanju sistem e-JN) </w:t>
      </w:r>
      <w:r w:rsidRPr="00A140BB">
        <w:rPr>
          <w:rFonts w:ascii="Tahoma" w:hAnsi="Tahoma" w:cs="Tahoma"/>
          <w:u w:val="single"/>
        </w:rPr>
        <w:t>na spletnem naslovu</w:t>
      </w:r>
      <w:r w:rsidRPr="00A140BB">
        <w:rPr>
          <w:rFonts w:ascii="Tahoma" w:hAnsi="Tahoma" w:cs="Tahoma"/>
        </w:rPr>
        <w:t xml:space="preserve"> </w:t>
      </w:r>
      <w:hyperlink r:id="rId31" w:history="1">
        <w:r w:rsidRPr="00A140BB">
          <w:rPr>
            <w:rFonts w:ascii="Tahoma" w:hAnsi="Tahoma" w:cs="Tahoma"/>
            <w:color w:val="0000FF"/>
            <w:u w:val="single"/>
          </w:rPr>
          <w:t>https://ejn.gov.si/eJN2</w:t>
        </w:r>
      </w:hyperlink>
      <w:r w:rsidRPr="00A140BB">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32" w:history="1">
        <w:r w:rsidRPr="00A140BB">
          <w:rPr>
            <w:rFonts w:ascii="Tahoma" w:hAnsi="Tahoma" w:cs="Tahoma"/>
            <w:color w:val="0000FF"/>
            <w:u w:val="single"/>
          </w:rPr>
          <w:t>https://ejn.gov.si/eJN2</w:t>
        </w:r>
      </w:hyperlink>
      <w:r w:rsidRPr="00A140BB">
        <w:rPr>
          <w:rFonts w:ascii="Tahoma" w:hAnsi="Tahoma" w:cs="Tahoma"/>
        </w:rPr>
        <w:t xml:space="preserve">. </w:t>
      </w:r>
    </w:p>
    <w:p w14:paraId="1B1AC01F" w14:textId="77777777" w:rsidR="00A00A21" w:rsidRPr="00A140BB" w:rsidRDefault="00A00A21" w:rsidP="0052457F">
      <w:pPr>
        <w:keepNext/>
        <w:keepLines/>
        <w:jc w:val="both"/>
        <w:rPr>
          <w:rFonts w:ascii="Tahoma" w:hAnsi="Tahoma" w:cs="Tahoma"/>
          <w:sz w:val="18"/>
        </w:rPr>
      </w:pPr>
    </w:p>
    <w:p w14:paraId="6C491BF5" w14:textId="77777777" w:rsidR="00A00A21" w:rsidRPr="00A140BB" w:rsidRDefault="00A00A21" w:rsidP="0052457F">
      <w:pPr>
        <w:keepNext/>
        <w:keepLines/>
        <w:jc w:val="both"/>
        <w:rPr>
          <w:rFonts w:ascii="Tahoma" w:hAnsi="Tahoma" w:cs="Tahoma"/>
        </w:rPr>
      </w:pPr>
      <w:r w:rsidRPr="00A140BB">
        <w:rPr>
          <w:rFonts w:ascii="Tahoma" w:hAnsi="Tahoma" w:cs="Tahoma"/>
          <w:u w:val="single"/>
        </w:rPr>
        <w:t>Ponudnik se mora pred oddajo ponudbe registrirati na spletnem naslovu</w:t>
      </w:r>
      <w:r w:rsidRPr="00A140BB">
        <w:rPr>
          <w:rFonts w:ascii="Tahoma" w:hAnsi="Tahoma" w:cs="Tahoma"/>
        </w:rPr>
        <w:t xml:space="preserve"> </w:t>
      </w:r>
      <w:hyperlink r:id="rId33" w:history="1">
        <w:r w:rsidRPr="00A140BB">
          <w:rPr>
            <w:rFonts w:ascii="Tahoma" w:hAnsi="Tahoma" w:cs="Tahoma"/>
            <w:color w:val="0000FF"/>
            <w:u w:val="single"/>
          </w:rPr>
          <w:t>https://ejn.gov.si/eJN2</w:t>
        </w:r>
      </w:hyperlink>
      <w:r w:rsidRPr="00A140BB">
        <w:rPr>
          <w:rFonts w:ascii="Tahoma" w:hAnsi="Tahoma" w:cs="Tahoma"/>
        </w:rPr>
        <w:t xml:space="preserve">, v skladu z Navodili za uporabo e-JN. Če je ponudnik že registriran v informacijski sistem e-JN, se v aplikacijo prijavi na istem naslovu. </w:t>
      </w:r>
    </w:p>
    <w:p w14:paraId="4BC276C5" w14:textId="77777777" w:rsidR="00A00A21" w:rsidRPr="00A140BB" w:rsidRDefault="00A00A21" w:rsidP="0052457F">
      <w:pPr>
        <w:keepNext/>
        <w:keepLines/>
        <w:tabs>
          <w:tab w:val="left" w:pos="142"/>
        </w:tabs>
        <w:suppressAutoHyphens/>
        <w:jc w:val="both"/>
        <w:rPr>
          <w:rFonts w:ascii="Tahoma" w:hAnsi="Tahoma" w:cs="Tahoma"/>
        </w:rPr>
      </w:pPr>
    </w:p>
    <w:p w14:paraId="7E534BA3" w14:textId="77777777" w:rsidR="00A00A21" w:rsidRPr="00A140BB" w:rsidRDefault="00A00A21" w:rsidP="0052457F">
      <w:pPr>
        <w:keepNext/>
        <w:keepLines/>
        <w:jc w:val="both"/>
        <w:rPr>
          <w:rFonts w:ascii="Tahoma" w:hAnsi="Tahoma"/>
        </w:rPr>
      </w:pPr>
      <w:r w:rsidRPr="00A140BB">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A140BB">
        <w:rPr>
          <w:rFonts w:ascii="Tahoma" w:hAnsi="Tahoma"/>
          <w:u w:val="single"/>
        </w:rPr>
        <w:t>Uporabnik z dejanjem oddaje ponudbe izkaže in izjavi voljo v imenu ponudnika oddati zavezujočo ponudbo</w:t>
      </w:r>
      <w:r w:rsidRPr="00A140BB">
        <w:rPr>
          <w:rFonts w:ascii="Tahoma" w:hAnsi="Tahoma"/>
        </w:rPr>
        <w:t xml:space="preserve"> (18. člen Obligacijskega zakonika; Uradni list RS, št. 97/07 – uradno prečiščeno besedilo, 64/16 – </w:t>
      </w:r>
      <w:proofErr w:type="spellStart"/>
      <w:r w:rsidRPr="00A140BB">
        <w:rPr>
          <w:rFonts w:ascii="Tahoma" w:hAnsi="Tahoma"/>
        </w:rPr>
        <w:t>odl</w:t>
      </w:r>
      <w:proofErr w:type="spellEnd"/>
      <w:r w:rsidRPr="00A140BB">
        <w:rPr>
          <w:rFonts w:ascii="Tahoma" w:hAnsi="Tahoma"/>
        </w:rPr>
        <w:t>. US in 20/18 – OROZ631). Z oddajo ponudbe je le-ta zavezujoča za čas, naveden v ponudbi, razen če jo uporabnik ponudnika umakne ali spremeni pred potekom roka za oddajo ponudb.</w:t>
      </w:r>
    </w:p>
    <w:p w14:paraId="22EAEC83" w14:textId="77777777" w:rsidR="00FA7D61" w:rsidRPr="00A140BB" w:rsidRDefault="00FA7D61" w:rsidP="0052457F">
      <w:pPr>
        <w:keepNext/>
        <w:keepLines/>
        <w:tabs>
          <w:tab w:val="left" w:pos="142"/>
        </w:tabs>
        <w:jc w:val="both"/>
        <w:rPr>
          <w:rFonts w:ascii="Tahoma" w:hAnsi="Tahoma" w:cs="Tahoma"/>
        </w:rPr>
      </w:pPr>
    </w:p>
    <w:p w14:paraId="2980224D" w14:textId="77777777" w:rsidR="00FA7D61" w:rsidRPr="00A140BB" w:rsidRDefault="00FA7D61" w:rsidP="0052457F">
      <w:pPr>
        <w:keepNext/>
        <w:keepLines/>
        <w:numPr>
          <w:ilvl w:val="1"/>
          <w:numId w:val="2"/>
        </w:numPr>
        <w:jc w:val="both"/>
        <w:rPr>
          <w:rFonts w:ascii="Tahoma" w:hAnsi="Tahoma" w:cs="Tahoma"/>
          <w:b/>
          <w:sz w:val="21"/>
          <w:szCs w:val="21"/>
        </w:rPr>
      </w:pPr>
      <w:r w:rsidRPr="00A140BB">
        <w:rPr>
          <w:rFonts w:ascii="Tahoma" w:hAnsi="Tahoma" w:cs="Tahoma"/>
          <w:b/>
          <w:sz w:val="21"/>
          <w:szCs w:val="21"/>
        </w:rPr>
        <w:t>Izdelava ponudbe</w:t>
      </w:r>
    </w:p>
    <w:p w14:paraId="33B0AD1B" w14:textId="77777777" w:rsidR="00FA7D61" w:rsidRPr="00A140BB" w:rsidRDefault="00FA7D61" w:rsidP="0052457F">
      <w:pPr>
        <w:keepNext/>
        <w:keepLines/>
        <w:tabs>
          <w:tab w:val="left" w:pos="142"/>
        </w:tabs>
        <w:jc w:val="both"/>
        <w:rPr>
          <w:rFonts w:ascii="Tahoma" w:hAnsi="Tahoma" w:cs="Tahoma"/>
        </w:rPr>
      </w:pPr>
    </w:p>
    <w:p w14:paraId="184A6302" w14:textId="17D78766" w:rsidR="0007289A" w:rsidRPr="00A140BB" w:rsidRDefault="00A00A21" w:rsidP="0052457F">
      <w:pPr>
        <w:keepNext/>
        <w:keepLines/>
        <w:jc w:val="both"/>
        <w:rPr>
          <w:rFonts w:ascii="Tahoma" w:hAnsi="Tahoma" w:cs="Tahoma"/>
        </w:rPr>
      </w:pPr>
      <w:r w:rsidRPr="00A140BB">
        <w:rPr>
          <w:rFonts w:ascii="Tahoma" w:hAnsi="Tahoma" w:cs="Tahoma"/>
        </w:rPr>
        <w:t>Ponudba naj bo izdelana tako, da  vsebuje vse zahtevane dokumente in obrazce, navedene v tč. 6.4  razpisne dokumentacije.</w:t>
      </w:r>
      <w:r w:rsidR="0007289A" w:rsidRPr="00A140BB">
        <w:rPr>
          <w:rFonts w:ascii="Tahoma" w:hAnsi="Tahoma" w:cs="Tahoma"/>
        </w:rPr>
        <w:t xml:space="preserve"> 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 </w:t>
      </w:r>
    </w:p>
    <w:p w14:paraId="1E77432C" w14:textId="77777777" w:rsidR="00A00A21" w:rsidRPr="00A140BB" w:rsidRDefault="00A00A21" w:rsidP="0052457F">
      <w:pPr>
        <w:keepNext/>
        <w:keepLines/>
        <w:jc w:val="both"/>
        <w:rPr>
          <w:rFonts w:ascii="Tahoma" w:hAnsi="Tahoma" w:cs="Tahoma"/>
          <w:b/>
        </w:rPr>
      </w:pPr>
    </w:p>
    <w:p w14:paraId="79166D5B" w14:textId="77777777" w:rsidR="003B6B24" w:rsidRPr="00A140BB" w:rsidRDefault="00A00A21" w:rsidP="0052457F">
      <w:pPr>
        <w:keepNext/>
        <w:keepLines/>
        <w:jc w:val="both"/>
        <w:rPr>
          <w:rFonts w:ascii="Tahoma" w:hAnsi="Tahoma" w:cs="Tahoma"/>
        </w:rPr>
      </w:pPr>
      <w:r w:rsidRPr="00A140BB">
        <w:rPr>
          <w:rFonts w:ascii="Tahoma" w:hAnsi="Tahoma" w:cs="Tahoma"/>
        </w:rPr>
        <w:t xml:space="preserve">Ponudba mora biti </w:t>
      </w:r>
      <w:r w:rsidRPr="00A140BB">
        <w:rPr>
          <w:rFonts w:ascii="Tahoma" w:hAnsi="Tahoma" w:cs="Tahoma"/>
          <w:b/>
          <w:u w:val="single"/>
        </w:rPr>
        <w:t>priložena v pdf. formatu</w:t>
      </w:r>
      <w:r w:rsidRPr="00A140BB">
        <w:rPr>
          <w:rFonts w:ascii="Tahoma" w:hAnsi="Tahoma" w:cs="Tahoma"/>
        </w:rPr>
        <w:t xml:space="preserve"> (</w:t>
      </w:r>
      <w:proofErr w:type="spellStart"/>
      <w:r w:rsidRPr="00A140BB">
        <w:rPr>
          <w:rFonts w:ascii="Tahoma" w:hAnsi="Tahoma" w:cs="Tahoma"/>
        </w:rPr>
        <w:t>sken</w:t>
      </w:r>
      <w:proofErr w:type="spellEnd"/>
      <w:r w:rsidRPr="00A140BB">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44548F6B" w14:textId="77777777" w:rsidR="00A00A21" w:rsidRPr="00A140BB" w:rsidRDefault="00A00A21" w:rsidP="0052457F">
      <w:pPr>
        <w:keepNext/>
        <w:keepLines/>
        <w:jc w:val="both"/>
        <w:rPr>
          <w:rFonts w:ascii="Tahoma" w:hAnsi="Tahoma" w:cs="Tahoma"/>
          <w:b/>
        </w:rPr>
      </w:pPr>
    </w:p>
    <w:p w14:paraId="1237DFFA" w14:textId="606CE77B" w:rsidR="0007289A" w:rsidRPr="00A140BB" w:rsidRDefault="00A00A21" w:rsidP="0052457F">
      <w:pPr>
        <w:keepNext/>
        <w:keepLines/>
        <w:jc w:val="both"/>
        <w:rPr>
          <w:rFonts w:ascii="Tahoma" w:hAnsi="Tahoma" w:cs="Tahoma"/>
        </w:rPr>
      </w:pPr>
      <w:r w:rsidRPr="00A140BB">
        <w:rPr>
          <w:rFonts w:ascii="Tahoma" w:hAnsi="Tahoma" w:cs="Tahoma"/>
        </w:rPr>
        <w:t>Priloge razpisne dokumentacije, ki jih morajo izpolniti ponudniki, so osnova za ugotavljanje dopustnosti ponudbe in osnova za ugotavljanje sposobnosti, glede na zahteve in pogoje te razpisne dokumentacije.</w:t>
      </w:r>
      <w:r w:rsidR="0007289A" w:rsidRPr="00A140BB">
        <w:rPr>
          <w:rFonts w:ascii="Tahoma" w:hAnsi="Tahoma" w:cs="Tahoma"/>
        </w:rPr>
        <w:t xml:space="preserve"> Ponudniki so obvezani priložiti vse priloge, razen če v posamezni prilogi ni drugače navedeno. </w:t>
      </w:r>
    </w:p>
    <w:p w14:paraId="01B98959" w14:textId="77777777" w:rsidR="00A00A21" w:rsidRPr="00A140BB" w:rsidRDefault="00A00A21" w:rsidP="0052457F">
      <w:pPr>
        <w:keepNext/>
        <w:keepLines/>
        <w:jc w:val="both"/>
        <w:rPr>
          <w:rFonts w:ascii="Tahoma" w:hAnsi="Tahoma" w:cs="Tahoma"/>
        </w:rPr>
      </w:pPr>
    </w:p>
    <w:p w14:paraId="25144489" w14:textId="77777777" w:rsidR="003B6B24" w:rsidRPr="00A140BB" w:rsidRDefault="003B6B24" w:rsidP="0052457F">
      <w:pPr>
        <w:keepNext/>
        <w:keepLines/>
        <w:jc w:val="both"/>
        <w:rPr>
          <w:rFonts w:ascii="Tahoma" w:hAnsi="Tahoma" w:cs="Tahoma"/>
        </w:rPr>
      </w:pPr>
      <w:bookmarkStart w:id="37" w:name="_Hlk192171335"/>
      <w:r w:rsidRPr="00A140BB">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bookmarkEnd w:id="37"/>
    <w:p w14:paraId="5BB5802B" w14:textId="0FB9958F" w:rsidR="00AE28E2" w:rsidRPr="00A140BB" w:rsidRDefault="00AE28E2" w:rsidP="0052457F">
      <w:pPr>
        <w:keepNext/>
        <w:keepLines/>
        <w:tabs>
          <w:tab w:val="left" w:pos="142"/>
        </w:tabs>
        <w:jc w:val="both"/>
        <w:rPr>
          <w:rFonts w:ascii="Tahoma" w:hAnsi="Tahoma" w:cs="Tahoma"/>
        </w:rPr>
      </w:pPr>
    </w:p>
    <w:p w14:paraId="775B4D9D" w14:textId="77777777" w:rsidR="00FA7D61" w:rsidRPr="00A140BB" w:rsidRDefault="00FA7D61" w:rsidP="0052457F">
      <w:pPr>
        <w:keepNext/>
        <w:keepLines/>
        <w:numPr>
          <w:ilvl w:val="1"/>
          <w:numId w:val="2"/>
        </w:numPr>
        <w:jc w:val="both"/>
        <w:rPr>
          <w:rFonts w:ascii="Tahoma" w:hAnsi="Tahoma" w:cs="Tahoma"/>
          <w:b/>
          <w:sz w:val="21"/>
          <w:szCs w:val="21"/>
        </w:rPr>
      </w:pPr>
      <w:r w:rsidRPr="00A140BB">
        <w:rPr>
          <w:rFonts w:ascii="Tahoma" w:hAnsi="Tahoma" w:cs="Tahoma"/>
          <w:b/>
          <w:sz w:val="21"/>
          <w:szCs w:val="21"/>
        </w:rPr>
        <w:t>Rok za predložitev elektronske ponudbe in javno odpiranje ponudb</w:t>
      </w:r>
    </w:p>
    <w:p w14:paraId="04BD7766" w14:textId="588DBA56" w:rsidR="00FA7D61" w:rsidRPr="00A140BB" w:rsidRDefault="00FA7D61" w:rsidP="0052457F">
      <w:pPr>
        <w:keepNext/>
        <w:keepLines/>
        <w:tabs>
          <w:tab w:val="left" w:pos="142"/>
        </w:tabs>
        <w:jc w:val="both"/>
        <w:rPr>
          <w:rFonts w:ascii="Tahoma" w:hAnsi="Tahoma" w:cs="Tahoma"/>
        </w:rPr>
      </w:pPr>
    </w:p>
    <w:p w14:paraId="1BF3F336" w14:textId="65111B4E" w:rsidR="00046E82" w:rsidRPr="00A140BB" w:rsidRDefault="00046E82" w:rsidP="0052457F">
      <w:pPr>
        <w:keepNext/>
        <w:keepLines/>
        <w:tabs>
          <w:tab w:val="left" w:pos="142"/>
        </w:tabs>
        <w:jc w:val="both"/>
        <w:rPr>
          <w:rFonts w:ascii="Tahoma" w:hAnsi="Tahoma" w:cs="Tahoma"/>
        </w:rPr>
      </w:pPr>
      <w:r w:rsidRPr="00A140BB">
        <w:rPr>
          <w:rFonts w:ascii="Tahoma" w:hAnsi="Tahoma" w:cs="Tahoma"/>
        </w:rPr>
        <w:t xml:space="preserve">Elektronska ponudba se šteje za pravočasno oddano, če jo naročnik prejme preko sistema e-JN </w:t>
      </w:r>
      <w:hyperlink r:id="rId34" w:history="1">
        <w:r w:rsidRPr="00A140BB">
          <w:rPr>
            <w:rFonts w:ascii="Tahoma" w:hAnsi="Tahoma" w:cs="Tahoma"/>
            <w:color w:val="0000FF"/>
            <w:u w:val="single"/>
          </w:rPr>
          <w:t>https://ejn.gov.si/eJN2</w:t>
        </w:r>
      </w:hyperlink>
      <w:r w:rsidRPr="00A140BB">
        <w:rPr>
          <w:rFonts w:ascii="Tahoma" w:hAnsi="Tahoma" w:cs="Tahoma"/>
          <w:sz w:val="24"/>
          <w:szCs w:val="24"/>
        </w:rPr>
        <w:t>,</w:t>
      </w:r>
      <w:r w:rsidRPr="00A140BB">
        <w:rPr>
          <w:rFonts w:ascii="Tahoma" w:hAnsi="Tahoma" w:cs="Tahoma"/>
        </w:rPr>
        <w:t xml:space="preserve"> </w:t>
      </w:r>
      <w:r w:rsidRPr="00A140BB">
        <w:rPr>
          <w:rFonts w:ascii="Tahoma" w:hAnsi="Tahoma" w:cs="Tahoma"/>
          <w:b/>
        </w:rPr>
        <w:t xml:space="preserve">najkasneje do </w:t>
      </w:r>
      <w:r w:rsidR="00944F1A">
        <w:rPr>
          <w:rFonts w:ascii="Tahoma" w:hAnsi="Tahoma" w:cs="Tahoma"/>
          <w:b/>
          <w:u w:val="single"/>
        </w:rPr>
        <w:t>24</w:t>
      </w:r>
      <w:r w:rsidR="00D30A62" w:rsidRPr="00A140BB">
        <w:rPr>
          <w:rFonts w:ascii="Tahoma" w:hAnsi="Tahoma" w:cs="Tahoma"/>
          <w:b/>
          <w:u w:val="single"/>
        </w:rPr>
        <w:t xml:space="preserve">. </w:t>
      </w:r>
      <w:r w:rsidR="00421266" w:rsidRPr="00A140BB">
        <w:rPr>
          <w:rFonts w:ascii="Tahoma" w:hAnsi="Tahoma" w:cs="Tahoma"/>
          <w:b/>
          <w:u w:val="single"/>
        </w:rPr>
        <w:t>4</w:t>
      </w:r>
      <w:r w:rsidRPr="00A140BB">
        <w:rPr>
          <w:rFonts w:ascii="Tahoma" w:hAnsi="Tahoma" w:cs="Tahoma"/>
          <w:b/>
          <w:u w:val="single"/>
        </w:rPr>
        <w:t xml:space="preserve">. </w:t>
      </w:r>
      <w:r w:rsidR="00D30A62" w:rsidRPr="00A140BB">
        <w:rPr>
          <w:rFonts w:ascii="Tahoma" w:hAnsi="Tahoma" w:cs="Tahoma"/>
          <w:b/>
          <w:bCs/>
          <w:u w:val="single"/>
        </w:rPr>
        <w:t>202</w:t>
      </w:r>
      <w:r w:rsidR="00421266" w:rsidRPr="00A140BB">
        <w:rPr>
          <w:rFonts w:ascii="Tahoma" w:hAnsi="Tahoma" w:cs="Tahoma"/>
          <w:b/>
          <w:bCs/>
          <w:u w:val="single"/>
        </w:rPr>
        <w:t>5</w:t>
      </w:r>
      <w:r w:rsidR="009E7737" w:rsidRPr="00A140BB">
        <w:rPr>
          <w:rFonts w:ascii="Tahoma" w:hAnsi="Tahoma" w:cs="Tahoma"/>
          <w:b/>
          <w:bCs/>
          <w:u w:val="single"/>
        </w:rPr>
        <w:t xml:space="preserve"> do 10</w:t>
      </w:r>
      <w:r w:rsidRPr="00A140BB">
        <w:rPr>
          <w:rFonts w:ascii="Tahoma" w:hAnsi="Tahoma" w:cs="Tahoma"/>
          <w:b/>
          <w:bCs/>
          <w:u w:val="single"/>
        </w:rPr>
        <w:t>:00</w:t>
      </w:r>
      <w:r w:rsidRPr="00A140BB">
        <w:rPr>
          <w:rFonts w:ascii="Tahoma" w:hAnsi="Tahoma" w:cs="Tahoma"/>
          <w:b/>
          <w:u w:val="single"/>
        </w:rPr>
        <w:t xml:space="preserve"> </w:t>
      </w:r>
      <w:r w:rsidRPr="00A140BB">
        <w:rPr>
          <w:rFonts w:ascii="Tahoma" w:hAnsi="Tahoma" w:cs="Tahoma"/>
          <w:b/>
        </w:rPr>
        <w:t>ure.</w:t>
      </w:r>
      <w:r w:rsidRPr="00A140BB">
        <w:rPr>
          <w:rFonts w:ascii="Tahoma" w:hAnsi="Tahoma" w:cs="Tahoma"/>
        </w:rPr>
        <w:t xml:space="preserve"> Za oddano ponudbo se šteje ponudba, ki je v informacijskem sistemu e-JN označena s statusom »ODDANO«. Po preteku roka za predložitev ponudb, ponudbe ne bo več mogoče oddati. </w:t>
      </w:r>
      <w:r w:rsidRPr="00A140BB">
        <w:rPr>
          <w:rFonts w:ascii="Tahoma" w:hAnsi="Tahoma" w:cs="Tahoma"/>
          <w:szCs w:val="24"/>
        </w:rPr>
        <w:t>Ponudnik nosi vse stroške priprave in predložitve ponudbe.</w:t>
      </w:r>
    </w:p>
    <w:p w14:paraId="78C61AC8" w14:textId="77777777" w:rsidR="00046E82" w:rsidRPr="00A140BB" w:rsidRDefault="00046E82" w:rsidP="0052457F">
      <w:pPr>
        <w:keepNext/>
        <w:keepLines/>
        <w:tabs>
          <w:tab w:val="left" w:pos="142"/>
        </w:tabs>
        <w:jc w:val="both"/>
        <w:rPr>
          <w:rFonts w:ascii="Tahoma" w:hAnsi="Tahoma" w:cs="Tahoma"/>
        </w:rPr>
      </w:pPr>
    </w:p>
    <w:p w14:paraId="62FE6563" w14:textId="74A1C8FB" w:rsidR="00046E82" w:rsidRPr="00A140BB" w:rsidRDefault="00046E82" w:rsidP="0052457F">
      <w:pPr>
        <w:keepNext/>
        <w:keepLines/>
        <w:tabs>
          <w:tab w:val="left" w:pos="142"/>
        </w:tabs>
        <w:jc w:val="both"/>
        <w:rPr>
          <w:rFonts w:ascii="Tahoma" w:hAnsi="Tahoma" w:cs="Tahoma"/>
        </w:rPr>
      </w:pPr>
      <w:r w:rsidRPr="00A140BB">
        <w:rPr>
          <w:rFonts w:ascii="Tahoma" w:hAnsi="Tahoma" w:cs="Tahoma"/>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65CBF96B" w14:textId="77777777" w:rsidR="009E7737" w:rsidRPr="00A140BB" w:rsidRDefault="009E7737" w:rsidP="0052457F">
      <w:pPr>
        <w:keepNext/>
        <w:keepLines/>
        <w:tabs>
          <w:tab w:val="left" w:pos="142"/>
        </w:tabs>
        <w:jc w:val="both"/>
        <w:rPr>
          <w:rFonts w:ascii="Tahoma" w:hAnsi="Tahoma" w:cs="Tahoma"/>
        </w:rPr>
      </w:pPr>
    </w:p>
    <w:p w14:paraId="75FD1BBC" w14:textId="70CDC717" w:rsidR="00046E82" w:rsidRPr="00A140BB" w:rsidRDefault="00046E82" w:rsidP="0052457F">
      <w:pPr>
        <w:keepNext/>
        <w:keepLines/>
        <w:tabs>
          <w:tab w:val="left" w:pos="142"/>
        </w:tabs>
        <w:jc w:val="both"/>
        <w:rPr>
          <w:rFonts w:ascii="Tahoma" w:hAnsi="Tahoma" w:cs="Tahoma"/>
          <w:i/>
        </w:rPr>
      </w:pPr>
      <w:r w:rsidRPr="00A140BB">
        <w:rPr>
          <w:rFonts w:ascii="Tahoma" w:hAnsi="Tahoma" w:cs="Tahoma"/>
        </w:rPr>
        <w:t xml:space="preserve">Dostop do povezave </w:t>
      </w:r>
      <w:r w:rsidR="008B76E7" w:rsidRPr="00A140BB">
        <w:rPr>
          <w:rFonts w:ascii="Tahoma" w:hAnsi="Tahoma" w:cs="Tahoma"/>
        </w:rPr>
        <w:t xml:space="preserve">(URL naslov) </w:t>
      </w:r>
      <w:r w:rsidRPr="00A140BB">
        <w:rPr>
          <w:rFonts w:ascii="Tahoma" w:hAnsi="Tahoma" w:cs="Tahoma"/>
        </w:rPr>
        <w:t>za elektronsk</w:t>
      </w:r>
      <w:r w:rsidR="008B76E7" w:rsidRPr="00A140BB">
        <w:rPr>
          <w:rFonts w:ascii="Tahoma" w:hAnsi="Tahoma" w:cs="Tahoma"/>
        </w:rPr>
        <w:t>o predložitev</w:t>
      </w:r>
      <w:r w:rsidRPr="00A140BB">
        <w:rPr>
          <w:rFonts w:ascii="Tahoma" w:hAnsi="Tahoma" w:cs="Tahoma"/>
        </w:rPr>
        <w:t xml:space="preserve"> ponudbe v tem postopku javnega naročila je ponudnikom na voljo </w:t>
      </w:r>
      <w:r w:rsidRPr="00A140BB">
        <w:rPr>
          <w:rFonts w:ascii="Tahoma" w:hAnsi="Tahoma" w:cs="Tahoma"/>
          <w:u w:val="single"/>
        </w:rPr>
        <w:t>v predmetnem Obvestilu o javnem naročilu</w:t>
      </w:r>
      <w:r w:rsidR="008B76E7" w:rsidRPr="00A140BB">
        <w:rPr>
          <w:rFonts w:ascii="Tahoma" w:hAnsi="Tahoma" w:cs="Tahoma"/>
          <w:u w:val="single"/>
        </w:rPr>
        <w:t>, objavljenem na Portalu javnih naročil,</w:t>
      </w:r>
      <w:r w:rsidRPr="00A140BB">
        <w:rPr>
          <w:rFonts w:ascii="Tahoma" w:hAnsi="Tahoma" w:cs="Tahoma"/>
          <w:u w:val="single"/>
        </w:rPr>
        <w:t xml:space="preserve"> </w:t>
      </w:r>
      <w:r w:rsidRPr="00A140BB">
        <w:rPr>
          <w:rFonts w:ascii="Tahoma" w:hAnsi="Tahoma" w:cs="Tahoma"/>
          <w:b/>
          <w:u w:val="single"/>
        </w:rPr>
        <w:t>v razdelku »</w:t>
      </w:r>
      <w:r w:rsidR="00C8653A" w:rsidRPr="00A140BB">
        <w:rPr>
          <w:rFonts w:ascii="Tahoma" w:hAnsi="Tahoma" w:cs="Tahoma"/>
          <w:b/>
          <w:u w:val="single"/>
        </w:rPr>
        <w:t>B</w:t>
      </w:r>
      <w:r w:rsidRPr="00A140BB">
        <w:rPr>
          <w:rFonts w:ascii="Tahoma" w:hAnsi="Tahoma" w:cs="Tahoma"/>
          <w:b/>
          <w:u w:val="single"/>
        </w:rPr>
        <w:t>.</w:t>
      </w:r>
      <w:r w:rsidR="00C8653A" w:rsidRPr="00A140BB">
        <w:rPr>
          <w:rFonts w:ascii="Tahoma" w:hAnsi="Tahoma" w:cs="Tahoma"/>
          <w:b/>
          <w:u w:val="single"/>
        </w:rPr>
        <w:t>5</w:t>
      </w:r>
      <w:r w:rsidRPr="00A140BB">
        <w:rPr>
          <w:rFonts w:ascii="Tahoma" w:hAnsi="Tahoma" w:cs="Tahoma"/>
          <w:b/>
          <w:u w:val="single"/>
        </w:rPr>
        <w:t xml:space="preserve"> </w:t>
      </w:r>
      <w:r w:rsidR="00C8653A" w:rsidRPr="00A140BB">
        <w:rPr>
          <w:rFonts w:ascii="Tahoma" w:hAnsi="Tahoma" w:cs="Tahoma"/>
          <w:b/>
          <w:u w:val="single"/>
        </w:rPr>
        <w:t>Elektronska predložitev</w:t>
      </w:r>
      <w:r w:rsidRPr="00A140BB">
        <w:rPr>
          <w:rFonts w:ascii="Tahoma" w:hAnsi="Tahoma" w:cs="Tahoma"/>
          <w:b/>
          <w:u w:val="single"/>
        </w:rPr>
        <w:t>«</w:t>
      </w:r>
      <w:r w:rsidRPr="00A140BB">
        <w:rPr>
          <w:rFonts w:ascii="Tahoma" w:hAnsi="Tahoma" w:cs="Tahoma"/>
        </w:rPr>
        <w:t xml:space="preserve">. </w:t>
      </w:r>
    </w:p>
    <w:p w14:paraId="0A1DFB81" w14:textId="77777777" w:rsidR="00046E82" w:rsidRPr="00A140BB" w:rsidRDefault="00046E82" w:rsidP="0052457F">
      <w:pPr>
        <w:keepNext/>
        <w:keepLines/>
        <w:jc w:val="both"/>
        <w:rPr>
          <w:rFonts w:ascii="Tahoma" w:hAnsi="Tahoma" w:cs="Tahoma"/>
          <w:b/>
        </w:rPr>
      </w:pPr>
    </w:p>
    <w:p w14:paraId="52AD6B52" w14:textId="2F0B73F7" w:rsidR="00D75C17" w:rsidRPr="00A140BB" w:rsidRDefault="007E0BC4" w:rsidP="0052457F">
      <w:pPr>
        <w:keepNext/>
        <w:keepLines/>
        <w:jc w:val="both"/>
      </w:pPr>
      <w:r w:rsidRPr="00A140BB">
        <w:rPr>
          <w:rFonts w:ascii="Tahoma" w:hAnsi="Tahoma" w:cs="Tahoma"/>
        </w:rPr>
        <w:t>Javno o</w:t>
      </w:r>
      <w:r w:rsidR="00046E82" w:rsidRPr="00A140BB">
        <w:rPr>
          <w:rFonts w:ascii="Tahoma" w:hAnsi="Tahoma" w:cs="Tahoma"/>
        </w:rPr>
        <w:t>dpiranje ponudb bo potekalo avtomatično v informacijskem sistemu e-JN</w:t>
      </w:r>
      <w:r w:rsidR="009E7737" w:rsidRPr="00A140BB">
        <w:rPr>
          <w:rFonts w:ascii="Tahoma" w:hAnsi="Tahoma" w:cs="Tahoma"/>
        </w:rPr>
        <w:t xml:space="preserve"> na spletnem naslovu </w:t>
      </w:r>
      <w:hyperlink r:id="rId35" w:history="1">
        <w:r w:rsidR="009E7737" w:rsidRPr="00A140BB">
          <w:rPr>
            <w:rFonts w:ascii="Tahoma" w:hAnsi="Tahoma" w:cs="Tahoma"/>
            <w:color w:val="0000FF"/>
            <w:u w:val="single"/>
          </w:rPr>
          <w:t>https://ejn.gov.si/eJN2</w:t>
        </w:r>
      </w:hyperlink>
      <w:r w:rsidR="00046E82" w:rsidRPr="00A140BB">
        <w:rPr>
          <w:rFonts w:ascii="Tahoma" w:hAnsi="Tahoma" w:cs="Tahoma"/>
        </w:rPr>
        <w:t xml:space="preserve"> in se bo pričelo </w:t>
      </w:r>
      <w:r w:rsidR="009E7737" w:rsidRPr="00A140BB">
        <w:rPr>
          <w:rFonts w:ascii="Tahoma" w:hAnsi="Tahoma" w:cs="Tahoma"/>
        </w:rPr>
        <w:t>dve (2) uri po preteku roka za predložitev ponudb</w:t>
      </w:r>
      <w:r w:rsidR="00D75C17" w:rsidRPr="00A140BB">
        <w:rPr>
          <w:rFonts w:ascii="Tahoma" w:hAnsi="Tahoma" w:cs="Tahoma"/>
        </w:rPr>
        <w:t xml:space="preserve">. </w:t>
      </w:r>
    </w:p>
    <w:p w14:paraId="3FBBC943" w14:textId="18D881C5" w:rsidR="00600AFF" w:rsidRPr="00A140BB" w:rsidRDefault="00600AFF" w:rsidP="0052457F">
      <w:pPr>
        <w:keepNext/>
        <w:keepLines/>
        <w:jc w:val="both"/>
        <w:rPr>
          <w:rFonts w:ascii="Tahoma" w:hAnsi="Tahoma" w:cs="Tahoma"/>
        </w:rPr>
      </w:pPr>
    </w:p>
    <w:p w14:paraId="31F5611D" w14:textId="56AA4E52" w:rsidR="00600AFF" w:rsidRPr="00A140BB" w:rsidRDefault="00600AFF" w:rsidP="0052457F">
      <w:pPr>
        <w:keepNext/>
        <w:keepLines/>
        <w:jc w:val="both"/>
        <w:rPr>
          <w:rFonts w:ascii="Tahoma" w:hAnsi="Tahoma" w:cs="Tahoma"/>
        </w:rPr>
      </w:pPr>
      <w:r w:rsidRPr="00A140BB">
        <w:rPr>
          <w:rFonts w:ascii="Tahoma" w:hAnsi="Tahoma" w:cs="Tahoma"/>
        </w:rPr>
        <w:t xml:space="preserve">Javno odpiranje ponudb v informacijskem sistemu e-JN, na spletnem naslovu </w:t>
      </w:r>
      <w:hyperlink r:id="rId36" w:history="1">
        <w:r w:rsidRPr="00A140BB">
          <w:rPr>
            <w:rFonts w:ascii="Tahoma" w:hAnsi="Tahoma" w:cs="Tahoma"/>
            <w:color w:val="0000FF"/>
            <w:u w:val="single"/>
          </w:rPr>
          <w:t>https://ejn.gov.si/eJN2</w:t>
        </w:r>
      </w:hyperlink>
      <w:r w:rsidRPr="00A140BB">
        <w:rPr>
          <w:rFonts w:ascii="Tahoma" w:hAnsi="Tahoma" w:cs="Tahoma"/>
          <w:color w:val="0000FF"/>
          <w:u w:val="single"/>
        </w:rPr>
        <w:t xml:space="preserve">, </w:t>
      </w:r>
      <w:r w:rsidRPr="00A140BB">
        <w:rPr>
          <w:rFonts w:ascii="Tahoma" w:hAnsi="Tahoma" w:cs="Tahoma"/>
        </w:rPr>
        <w:t xml:space="preserve">poteka avtomatično, na način  da informacijski sistem e-JN samodejno, </w:t>
      </w:r>
      <w:r w:rsidR="007E0BC4" w:rsidRPr="00A140BB">
        <w:rPr>
          <w:rFonts w:ascii="Tahoma" w:hAnsi="Tahoma" w:cs="Tahoma"/>
        </w:rPr>
        <w:t xml:space="preserve">dve uri </w:t>
      </w:r>
      <w:r w:rsidRPr="00A140BB">
        <w:rPr>
          <w:rFonts w:ascii="Tahoma" w:hAnsi="Tahoma" w:cs="Tahoma"/>
        </w:rPr>
        <w:t xml:space="preserve">po poteku roka za </w:t>
      </w:r>
      <w:r w:rsidR="00FF0AA9" w:rsidRPr="00A140BB">
        <w:rPr>
          <w:rFonts w:ascii="Tahoma" w:hAnsi="Tahoma" w:cs="Tahoma"/>
        </w:rPr>
        <w:t xml:space="preserve">odpiranje </w:t>
      </w:r>
      <w:r w:rsidRPr="00A140BB">
        <w:rPr>
          <w:rFonts w:ascii="Tahoma" w:hAnsi="Tahoma" w:cs="Tahoma"/>
        </w:rPr>
        <w:t>ponudb, prikaže podatke o ponudniku, o variantah, če so bile zahtevane oziroma dovoljene, ter omogoči dostop do pdf. dokumenta, ki ga ponudnik naloži v sist</w:t>
      </w:r>
      <w:r w:rsidR="00D75C17" w:rsidRPr="00A140BB">
        <w:rPr>
          <w:rFonts w:ascii="Tahoma" w:hAnsi="Tahoma" w:cs="Tahoma"/>
        </w:rPr>
        <w:t>em e-JN v Razdelek »Skupna ponudbena vrednost«, del »Predračun«.</w:t>
      </w:r>
      <w:r w:rsidRPr="00A140BB">
        <w:rPr>
          <w:rFonts w:ascii="Tahoma" w:hAnsi="Tahoma" w:cs="Tahoma"/>
        </w:rPr>
        <w:t xml:space="preserve"> Ponudniki, ki so oddali ponudb</w:t>
      </w:r>
      <w:r w:rsidR="00C8653A" w:rsidRPr="00A140BB">
        <w:rPr>
          <w:rFonts w:ascii="Tahoma" w:hAnsi="Tahoma" w:cs="Tahoma"/>
        </w:rPr>
        <w:t>o</w:t>
      </w:r>
      <w:r w:rsidRPr="00A140BB">
        <w:rPr>
          <w:rFonts w:ascii="Tahoma" w:hAnsi="Tahoma" w:cs="Tahoma"/>
        </w:rPr>
        <w:t xml:space="preserve">, imajo te podatke v informacijskem sistemu e-JN na razpolago v razdelku »Zapisnik o odpiranju ponudb«. </w:t>
      </w:r>
    </w:p>
    <w:p w14:paraId="56C388B9" w14:textId="1B2FA871" w:rsidR="00600AFF" w:rsidRPr="00A140BB" w:rsidRDefault="00600AFF" w:rsidP="0052457F">
      <w:pPr>
        <w:keepNext/>
        <w:keepLines/>
        <w:jc w:val="both"/>
        <w:rPr>
          <w:rFonts w:ascii="Tahoma" w:hAnsi="Tahoma" w:cs="Tahoma"/>
        </w:rPr>
      </w:pPr>
    </w:p>
    <w:p w14:paraId="0B9A7A00" w14:textId="72EB1502" w:rsidR="00D75C17" w:rsidRPr="00A140BB" w:rsidRDefault="00D75C17" w:rsidP="0052457F">
      <w:pPr>
        <w:keepNext/>
        <w:keepLines/>
        <w:jc w:val="both"/>
        <w:rPr>
          <w:rFonts w:ascii="Tahoma" w:hAnsi="Tahoma" w:cs="Tahoma"/>
        </w:rPr>
      </w:pPr>
      <w:r w:rsidRPr="00A140BB">
        <w:rPr>
          <w:rFonts w:ascii="Tahoma" w:hAnsi="Tahoma" w:cs="Tahoma"/>
        </w:rPr>
        <w:t xml:space="preserve">Ob roku za odpiranje ponudb se ponudbe v sistemu samodejno prikažejo v zavihku »Aktualna javna naročila«. Ponudniki in ostala javnost bodo lahko </w:t>
      </w:r>
      <w:r w:rsidR="00FF0AA9" w:rsidRPr="00A140BB">
        <w:rPr>
          <w:rFonts w:ascii="Tahoma" w:hAnsi="Tahoma" w:cs="Tahoma"/>
        </w:rPr>
        <w:t>roku za odpiranje</w:t>
      </w:r>
      <w:r w:rsidRPr="00A140BB">
        <w:rPr>
          <w:rFonts w:ascii="Tahoma" w:hAnsi="Tahoma" w:cs="Tahoma"/>
        </w:rPr>
        <w:t xml:space="preserve"> ponudb pregledali prispele informacije oziroma dokumente ponudnikov (naziv ponudnikov, ki so oddali ponudbo in povzetek predračuna oziroma vrednost ponudbe).</w:t>
      </w:r>
    </w:p>
    <w:p w14:paraId="05F5A705" w14:textId="77777777" w:rsidR="009E7737" w:rsidRPr="00A140BB" w:rsidRDefault="009E7737" w:rsidP="0052457F">
      <w:pPr>
        <w:keepNext/>
        <w:keepLines/>
        <w:jc w:val="both"/>
        <w:rPr>
          <w:rFonts w:ascii="Tahoma" w:hAnsi="Tahoma" w:cs="Tahoma"/>
        </w:rPr>
      </w:pPr>
    </w:p>
    <w:p w14:paraId="3238FBA6" w14:textId="77777777" w:rsidR="00FA7D61" w:rsidRPr="00A140BB" w:rsidRDefault="00FA7D61" w:rsidP="0052457F">
      <w:pPr>
        <w:keepNext/>
        <w:keepLines/>
        <w:numPr>
          <w:ilvl w:val="1"/>
          <w:numId w:val="2"/>
        </w:numPr>
        <w:jc w:val="both"/>
        <w:rPr>
          <w:rFonts w:ascii="Tahoma" w:hAnsi="Tahoma" w:cs="Tahoma"/>
          <w:b/>
        </w:rPr>
      </w:pPr>
      <w:r w:rsidRPr="00A140BB">
        <w:rPr>
          <w:rFonts w:ascii="Tahoma" w:hAnsi="Tahoma" w:cs="Tahoma"/>
          <w:b/>
        </w:rPr>
        <w:t>Vsebina ponudbene dokumentacije</w:t>
      </w:r>
    </w:p>
    <w:p w14:paraId="4F1ACA7F" w14:textId="77777777" w:rsidR="00FA7D61" w:rsidRPr="00A140BB" w:rsidRDefault="00FA7D61" w:rsidP="0052457F">
      <w:pPr>
        <w:keepNext/>
        <w:keepLines/>
        <w:jc w:val="both"/>
        <w:rPr>
          <w:rFonts w:ascii="Tahoma" w:hAnsi="Tahoma" w:cs="Tahoma"/>
          <w:sz w:val="16"/>
          <w:szCs w:val="16"/>
        </w:rPr>
      </w:pPr>
    </w:p>
    <w:p w14:paraId="51D75702" w14:textId="77777777" w:rsidR="00FA7D61" w:rsidRPr="00A140BB" w:rsidRDefault="00FA7D61" w:rsidP="0052457F">
      <w:pPr>
        <w:keepNext/>
        <w:keepLines/>
        <w:jc w:val="both"/>
        <w:rPr>
          <w:rFonts w:ascii="Tahoma" w:hAnsi="Tahoma" w:cs="Tahoma"/>
          <w:b/>
        </w:rPr>
      </w:pPr>
      <w:r w:rsidRPr="00A140BB">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D31BEA5" w14:textId="77777777" w:rsidR="00FA7D61" w:rsidRPr="00A140BB" w:rsidRDefault="00FA7D61" w:rsidP="0052457F">
      <w:pPr>
        <w:keepNext/>
        <w:keepLines/>
        <w:jc w:val="both"/>
        <w:rPr>
          <w:rFonts w:ascii="Tahoma" w:hAnsi="Tahoma" w:cs="Tahoma"/>
          <w:b/>
          <w:sz w:val="16"/>
          <w:szCs w:val="16"/>
        </w:rPr>
      </w:pPr>
    </w:p>
    <w:p w14:paraId="086B8E65" w14:textId="25DF6CFB" w:rsidR="00FA7D61" w:rsidRPr="00A140BB" w:rsidRDefault="00FA7D61" w:rsidP="0052457F">
      <w:pPr>
        <w:keepNext/>
        <w:keepLines/>
        <w:jc w:val="both"/>
        <w:rPr>
          <w:rFonts w:ascii="Tahoma" w:hAnsi="Tahoma" w:cs="Tahoma"/>
          <w:b/>
        </w:rPr>
      </w:pPr>
      <w:r w:rsidRPr="00A140BB">
        <w:rPr>
          <w:rFonts w:ascii="Tahoma" w:hAnsi="Tahoma" w:cs="Tahoma"/>
          <w:b/>
        </w:rPr>
        <w:t>Ponudbena dokumentacija, ki jo naročnik zahteva z javnim razpisom in jo mora ponudnik naložiti v informacijski sistem e-JN je navedena v nadaljevanju:</w:t>
      </w:r>
    </w:p>
    <w:p w14:paraId="0BFB2B71" w14:textId="214C9672" w:rsidR="00B95D7A" w:rsidRPr="00A140BB" w:rsidRDefault="00B95D7A" w:rsidP="0052457F">
      <w:pPr>
        <w:keepNext/>
        <w:keepLines/>
        <w:suppressAutoHyphens/>
        <w:jc w:val="both"/>
        <w:rPr>
          <w:rFonts w:ascii="Tahoma" w:hAnsi="Tahoma" w:cs="Tahoma"/>
        </w:rPr>
      </w:pPr>
    </w:p>
    <w:p w14:paraId="3DBE43C6" w14:textId="20F9FCCF" w:rsidR="00B95D7A" w:rsidRPr="00A140BB" w:rsidRDefault="00B95D7A" w:rsidP="0052457F">
      <w:pPr>
        <w:keepNext/>
        <w:keepLines/>
        <w:numPr>
          <w:ilvl w:val="0"/>
          <w:numId w:val="22"/>
        </w:numPr>
        <w:jc w:val="both"/>
        <w:rPr>
          <w:rFonts w:ascii="Tahoma" w:hAnsi="Tahoma" w:cs="Tahoma"/>
          <w:b/>
          <w:color w:val="00B050"/>
          <w:u w:val="single"/>
        </w:rPr>
      </w:pPr>
      <w:r w:rsidRPr="00A140BB">
        <w:rPr>
          <w:rFonts w:ascii="Tahoma" w:hAnsi="Tahoma" w:cs="Tahoma"/>
          <w:b/>
          <w:color w:val="00B050"/>
          <w:u w:val="single"/>
        </w:rPr>
        <w:t>Razdelek »Osnovni podatki o ponudniku«</w:t>
      </w:r>
    </w:p>
    <w:p w14:paraId="473AE5D6" w14:textId="77777777" w:rsidR="00B95D7A" w:rsidRPr="00A140BB" w:rsidRDefault="00B95D7A" w:rsidP="0052457F">
      <w:pPr>
        <w:keepNext/>
        <w:keepLines/>
        <w:jc w:val="both"/>
        <w:rPr>
          <w:rFonts w:ascii="Tahoma" w:hAnsi="Tahoma" w:cs="Tahoma"/>
          <w:sz w:val="16"/>
          <w:szCs w:val="16"/>
        </w:rPr>
      </w:pPr>
    </w:p>
    <w:p w14:paraId="39901397" w14:textId="6DB439CA" w:rsidR="00B95D7A" w:rsidRPr="00A140BB" w:rsidRDefault="00B95D7A" w:rsidP="0052457F">
      <w:pPr>
        <w:keepNext/>
        <w:keepLines/>
        <w:jc w:val="both"/>
        <w:rPr>
          <w:rFonts w:ascii="Tahoma" w:hAnsi="Tahoma" w:cs="Tahoma"/>
        </w:rPr>
      </w:pPr>
      <w:r w:rsidRPr="00A140BB">
        <w:rPr>
          <w:rFonts w:ascii="Tahoma" w:hAnsi="Tahoma" w:cs="Tahoma"/>
        </w:rPr>
        <w:t>Ponudnik vnese osnovne podatke o ponudbi. V primeru skupne ponudbe, ponudbe s podizvajalci ali uporabe zmogljivosti drugih subjektov, kandidat označi ustrezen kvadratek. V primeru, da ponudnik ponudbo oddaja samostojno ne označi nobenega kvadratka.</w:t>
      </w:r>
    </w:p>
    <w:p w14:paraId="674C6151" w14:textId="77777777" w:rsidR="00B95D7A" w:rsidRPr="00A140BB" w:rsidRDefault="00B95D7A" w:rsidP="0052457F">
      <w:pPr>
        <w:keepNext/>
        <w:keepLines/>
        <w:suppressAutoHyphens/>
        <w:jc w:val="both"/>
        <w:rPr>
          <w:rFonts w:ascii="Tahoma" w:hAnsi="Tahoma" w:cs="Tahoma"/>
        </w:rPr>
      </w:pPr>
    </w:p>
    <w:p w14:paraId="783E5BFB" w14:textId="77777777" w:rsidR="00B95D7A" w:rsidRPr="00A140BB" w:rsidRDefault="00B95D7A" w:rsidP="0052457F">
      <w:pPr>
        <w:keepNext/>
        <w:keepLines/>
        <w:numPr>
          <w:ilvl w:val="0"/>
          <w:numId w:val="22"/>
        </w:numPr>
        <w:ind w:right="198"/>
        <w:jc w:val="both"/>
        <w:rPr>
          <w:rFonts w:ascii="Tahoma" w:hAnsi="Tahoma" w:cs="Tahoma"/>
          <w:b/>
          <w:color w:val="FF0000"/>
          <w:u w:val="single"/>
        </w:rPr>
      </w:pPr>
      <w:r w:rsidRPr="00A140BB">
        <w:rPr>
          <w:rFonts w:ascii="Tahoma" w:hAnsi="Tahoma" w:cs="Tahoma"/>
          <w:b/>
          <w:color w:val="00B050"/>
          <w:u w:val="single"/>
        </w:rPr>
        <w:t>Razdelek »Skupna ponudbena vrednost«</w:t>
      </w:r>
    </w:p>
    <w:p w14:paraId="0B5B9A2F" w14:textId="77777777" w:rsidR="00B95D7A" w:rsidRPr="00A140BB" w:rsidRDefault="00B95D7A" w:rsidP="0052457F">
      <w:pPr>
        <w:keepNext/>
        <w:keepLines/>
        <w:jc w:val="both"/>
        <w:rPr>
          <w:rFonts w:ascii="Tahoma" w:hAnsi="Tahoma" w:cs="Tahoma"/>
          <w:sz w:val="16"/>
          <w:szCs w:val="16"/>
        </w:rPr>
      </w:pPr>
    </w:p>
    <w:p w14:paraId="7C2FC408" w14:textId="053D7C0D" w:rsidR="00F11F4A" w:rsidRPr="00A140BB" w:rsidRDefault="00B95D7A" w:rsidP="0052457F">
      <w:pPr>
        <w:keepNext/>
        <w:keepLines/>
        <w:jc w:val="both"/>
        <w:rPr>
          <w:rFonts w:ascii="Tahoma" w:hAnsi="Tahoma" w:cs="Tahoma"/>
        </w:rPr>
      </w:pPr>
      <w:r w:rsidRPr="00A140BB">
        <w:rPr>
          <w:rFonts w:ascii="Tahoma" w:hAnsi="Tahoma" w:cs="Tahoma"/>
        </w:rPr>
        <w:t>Ponudnik v sistem e-JN v razdelek »Skupna ponudbena vrednost« v zato namenjen prostor vpiše skupn</w:t>
      </w:r>
      <w:r w:rsidR="001D21EA" w:rsidRPr="00A140BB">
        <w:rPr>
          <w:rFonts w:ascii="Tahoma" w:hAnsi="Tahoma" w:cs="Tahoma"/>
        </w:rPr>
        <w:t>o  ponudbeno vrednost B</w:t>
      </w:r>
      <w:r w:rsidRPr="00A140BB">
        <w:rPr>
          <w:rFonts w:ascii="Tahoma" w:hAnsi="Tahoma" w:cs="Tahoma"/>
        </w:rPr>
        <w:t>rez DDV v EUR</w:t>
      </w:r>
      <w:r w:rsidRPr="00A140BB">
        <w:rPr>
          <w:rFonts w:ascii="Tahoma" w:hAnsi="Tahoma" w:cs="Tahoma"/>
          <w:b/>
          <w:bCs/>
          <w:color w:val="000000"/>
        </w:rPr>
        <w:t xml:space="preserve"> </w:t>
      </w:r>
      <w:r w:rsidRPr="00A140BB">
        <w:rPr>
          <w:rFonts w:ascii="Tahoma" w:hAnsi="Tahoma" w:cs="Tahoma"/>
        </w:rPr>
        <w:t>in znesek davka v EUR</w:t>
      </w:r>
      <w:r w:rsidR="005A7819" w:rsidRPr="00A140BB">
        <w:rPr>
          <w:rFonts w:ascii="Tahoma" w:hAnsi="Tahoma" w:cs="Tahoma"/>
        </w:rPr>
        <w:t xml:space="preserve"> za sklop za katerega oddaja ponudbo</w:t>
      </w:r>
      <w:r w:rsidRPr="00A140BB">
        <w:rPr>
          <w:rFonts w:ascii="Tahoma" w:hAnsi="Tahoma" w:cs="Tahoma"/>
        </w:rPr>
        <w:t>. Znesek skupaj z davkom v EUR se izračuna samodejno. V del »Predračun« pa naloži izpolnjeno in podpisano Prilogo »</w:t>
      </w:r>
      <w:r w:rsidR="005A7819" w:rsidRPr="00A140BB">
        <w:rPr>
          <w:rFonts w:ascii="Tahoma" w:hAnsi="Tahoma" w:cs="Tahoma"/>
        </w:rPr>
        <w:t xml:space="preserve">POVZETEK PREDRAČUNA« </w:t>
      </w:r>
      <w:r w:rsidRPr="00A140BB">
        <w:rPr>
          <w:rFonts w:ascii="Tahoma" w:hAnsi="Tahoma" w:cs="Tahoma"/>
        </w:rPr>
        <w:t xml:space="preserve">v pdf. obliki/formatu. </w:t>
      </w:r>
      <w:r w:rsidR="00F11F4A" w:rsidRPr="00A140BB">
        <w:rPr>
          <w:rFonts w:ascii="Tahoma" w:hAnsi="Tahoma" w:cs="Tahoma"/>
        </w:rPr>
        <w:t>»Skupna ponudbena vrednost« za posamezni sklop za katerega ponudnik oddaja ponudbo, ki bo vpisana v istoimenski razdelek in dokument (Priloga »POVZETEK PREDRAČUNA«), ki bo naložen kot v del »Predračun«, bosta razvidna in dostopna na odpiranju ponudb.</w:t>
      </w:r>
    </w:p>
    <w:p w14:paraId="69BBE6F9" w14:textId="0467B7AF" w:rsidR="00451E10" w:rsidRPr="00A140BB" w:rsidRDefault="00451E10" w:rsidP="0052457F">
      <w:pPr>
        <w:keepNext/>
        <w:keepLines/>
        <w:suppressAutoHyphens/>
        <w:jc w:val="both"/>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48"/>
        <w:gridCol w:w="850"/>
        <w:gridCol w:w="284"/>
      </w:tblGrid>
      <w:tr w:rsidR="00B95D7A" w:rsidRPr="00A140BB" w14:paraId="5F46BA36" w14:textId="77777777" w:rsidTr="007E3127">
        <w:tc>
          <w:tcPr>
            <w:tcW w:w="599" w:type="dxa"/>
            <w:tcBorders>
              <w:right w:val="nil"/>
            </w:tcBorders>
          </w:tcPr>
          <w:p w14:paraId="45CDD043" w14:textId="77777777" w:rsidR="00B95D7A" w:rsidRPr="00A140BB" w:rsidRDefault="00B95D7A" w:rsidP="0052457F">
            <w:pPr>
              <w:keepNext/>
              <w:keepLines/>
              <w:suppressAutoHyphens/>
              <w:jc w:val="both"/>
              <w:rPr>
                <w:rFonts w:ascii="Tahoma" w:hAnsi="Tahoma" w:cs="Tahoma"/>
                <w:i/>
              </w:rPr>
            </w:pPr>
          </w:p>
        </w:tc>
        <w:tc>
          <w:tcPr>
            <w:tcW w:w="7548" w:type="dxa"/>
            <w:tcBorders>
              <w:left w:val="nil"/>
            </w:tcBorders>
            <w:vAlign w:val="bottom"/>
          </w:tcPr>
          <w:p w14:paraId="03BB71DC" w14:textId="6AE760E7" w:rsidR="00B95D7A" w:rsidRPr="00A140BB" w:rsidRDefault="00833F43" w:rsidP="0052457F">
            <w:pPr>
              <w:keepNext/>
              <w:keepLines/>
              <w:suppressAutoHyphens/>
              <w:jc w:val="both"/>
              <w:rPr>
                <w:rFonts w:ascii="Tahoma" w:hAnsi="Tahoma" w:cs="Tahoma"/>
              </w:rPr>
            </w:pPr>
            <w:r w:rsidRPr="00A140BB">
              <w:rPr>
                <w:rFonts w:ascii="Tahoma" w:hAnsi="Tahoma" w:cs="Tahoma"/>
              </w:rPr>
              <w:t xml:space="preserve">POVZETEK </w:t>
            </w:r>
            <w:r w:rsidR="005A7819" w:rsidRPr="00A140BB">
              <w:rPr>
                <w:rFonts w:ascii="Tahoma" w:hAnsi="Tahoma" w:cs="Tahoma"/>
              </w:rPr>
              <w:t>PREDRAČUN</w:t>
            </w:r>
            <w:r w:rsidRPr="00A140BB">
              <w:rPr>
                <w:rFonts w:ascii="Tahoma" w:hAnsi="Tahoma" w:cs="Tahoma"/>
              </w:rPr>
              <w:t>A</w:t>
            </w:r>
          </w:p>
        </w:tc>
        <w:tc>
          <w:tcPr>
            <w:tcW w:w="850" w:type="dxa"/>
            <w:tcBorders>
              <w:right w:val="nil"/>
            </w:tcBorders>
          </w:tcPr>
          <w:p w14:paraId="490BBE64" w14:textId="5727C89B" w:rsidR="00B95D7A" w:rsidRPr="00A140BB" w:rsidRDefault="00B95D7A" w:rsidP="0052457F">
            <w:pPr>
              <w:keepNext/>
              <w:keepLines/>
              <w:suppressAutoHyphens/>
              <w:jc w:val="both"/>
              <w:rPr>
                <w:rFonts w:ascii="Tahoma" w:hAnsi="Tahoma" w:cs="Tahoma"/>
                <w:b/>
              </w:rPr>
            </w:pPr>
            <w:r w:rsidRPr="00A140BB">
              <w:rPr>
                <w:rFonts w:ascii="Tahoma" w:hAnsi="Tahoma" w:cs="Tahoma"/>
                <w:b/>
                <w:i/>
              </w:rPr>
              <w:t xml:space="preserve"> </w:t>
            </w:r>
          </w:p>
        </w:tc>
        <w:tc>
          <w:tcPr>
            <w:tcW w:w="284" w:type="dxa"/>
            <w:tcBorders>
              <w:left w:val="nil"/>
            </w:tcBorders>
          </w:tcPr>
          <w:p w14:paraId="6293E861" w14:textId="1083D4B6" w:rsidR="00B95D7A" w:rsidRPr="00A140BB" w:rsidRDefault="00B95D7A" w:rsidP="0052457F">
            <w:pPr>
              <w:keepNext/>
              <w:keepLines/>
              <w:suppressAutoHyphens/>
              <w:jc w:val="both"/>
              <w:rPr>
                <w:rFonts w:ascii="Tahoma" w:hAnsi="Tahoma" w:cs="Tahoma"/>
                <w:b/>
                <w:i/>
              </w:rPr>
            </w:pPr>
          </w:p>
        </w:tc>
      </w:tr>
    </w:tbl>
    <w:p w14:paraId="376295D1" w14:textId="77777777" w:rsidR="00B95D7A" w:rsidRPr="00A140BB" w:rsidRDefault="00B95D7A" w:rsidP="0052457F">
      <w:pPr>
        <w:keepNext/>
        <w:keepLines/>
        <w:suppressAutoHyphens/>
        <w:jc w:val="both"/>
        <w:rPr>
          <w:rFonts w:ascii="Tahoma" w:hAnsi="Tahoma" w:cs="Tahoma"/>
        </w:rPr>
      </w:pPr>
    </w:p>
    <w:p w14:paraId="5C1A317D" w14:textId="5E38E1F7" w:rsidR="00B95D7A" w:rsidRPr="00A140BB" w:rsidRDefault="005A7819" w:rsidP="0052457F">
      <w:pPr>
        <w:keepNext/>
        <w:keepLines/>
        <w:jc w:val="both"/>
        <w:rPr>
          <w:rFonts w:ascii="Tahoma" w:hAnsi="Tahoma" w:cs="Tahoma"/>
        </w:rPr>
      </w:pPr>
      <w:r w:rsidRPr="00A140BB">
        <w:rPr>
          <w:rFonts w:ascii="Tahoma" w:hAnsi="Tahoma" w:cs="Tahoma"/>
        </w:rPr>
        <w:t xml:space="preserve">Ponudnik </w:t>
      </w:r>
      <w:r w:rsidR="00B95D7A" w:rsidRPr="00A140BB">
        <w:rPr>
          <w:rFonts w:ascii="Tahoma" w:hAnsi="Tahoma" w:cs="Tahoma"/>
        </w:rPr>
        <w:t>mora prilogo »</w:t>
      </w:r>
      <w:r w:rsidRPr="00A140BB">
        <w:rPr>
          <w:rFonts w:ascii="Tahoma" w:hAnsi="Tahoma" w:cs="Tahoma"/>
        </w:rPr>
        <w:t>POVZETEK PREDRAČUNA</w:t>
      </w:r>
      <w:r w:rsidR="00B95D7A" w:rsidRPr="00A140BB">
        <w:rPr>
          <w:rFonts w:ascii="Tahoma" w:hAnsi="Tahoma" w:cs="Tahoma"/>
        </w:rPr>
        <w:t>« izpolniti ter ga v pdf. formatu naložiti na informacijski sistem e-JN</w:t>
      </w:r>
      <w:r w:rsidR="00176E19" w:rsidRPr="00A140BB">
        <w:rPr>
          <w:rFonts w:ascii="Tahoma" w:hAnsi="Tahoma" w:cs="Tahoma"/>
          <w:b/>
        </w:rPr>
        <w:t xml:space="preserve"> v del »Predračun</w:t>
      </w:r>
      <w:r w:rsidR="00B95D7A" w:rsidRPr="00A140BB">
        <w:rPr>
          <w:rFonts w:ascii="Tahoma" w:hAnsi="Tahoma" w:cs="Tahoma"/>
          <w:b/>
        </w:rPr>
        <w:t xml:space="preserve">« (podpiše se z oddajo ponudbe-elektronski podpis). </w:t>
      </w:r>
    </w:p>
    <w:p w14:paraId="30743E25" w14:textId="6B61F845" w:rsidR="00B95D7A" w:rsidRPr="00A140BB" w:rsidRDefault="00B95D7A" w:rsidP="0052457F">
      <w:pPr>
        <w:keepNext/>
        <w:keepLines/>
        <w:jc w:val="both"/>
        <w:rPr>
          <w:rFonts w:ascii="Tahoma" w:hAnsi="Tahoma" w:cs="Tahoma"/>
          <w:b/>
        </w:rPr>
      </w:pPr>
    </w:p>
    <w:p w14:paraId="1089B0FE" w14:textId="17296793" w:rsidR="001D21EA" w:rsidRPr="00A140BB" w:rsidRDefault="00F11F4A" w:rsidP="0052457F">
      <w:pPr>
        <w:keepNext/>
        <w:keepLines/>
        <w:jc w:val="both"/>
        <w:rPr>
          <w:rFonts w:ascii="Tahoma" w:hAnsi="Tahoma" w:cs="Tahoma"/>
        </w:rPr>
      </w:pPr>
      <w:r w:rsidRPr="00A140BB">
        <w:rPr>
          <w:rFonts w:ascii="Tahoma" w:hAnsi="Tahoma" w:cs="Tahoma"/>
        </w:rPr>
        <w:t>Ponudnik v prilogo</w:t>
      </w:r>
      <w:r w:rsidR="001D21EA" w:rsidRPr="00A140BB">
        <w:rPr>
          <w:rFonts w:ascii="Tahoma" w:hAnsi="Tahoma" w:cs="Tahoma"/>
        </w:rPr>
        <w:t xml:space="preserve"> »POVZETEK PREDRAČUNA«</w:t>
      </w:r>
      <w:r w:rsidR="00176E19" w:rsidRPr="00A140BB">
        <w:rPr>
          <w:rFonts w:ascii="Tahoma" w:hAnsi="Tahoma" w:cs="Tahoma"/>
        </w:rPr>
        <w:t xml:space="preserve"> </w:t>
      </w:r>
      <w:r w:rsidR="00C8387A" w:rsidRPr="00A140BB">
        <w:rPr>
          <w:rFonts w:ascii="Tahoma" w:hAnsi="Tahoma" w:cs="Tahoma"/>
        </w:rPr>
        <w:t xml:space="preserve">za sklop za katerega oddaja ponudbo </w:t>
      </w:r>
      <w:r w:rsidR="001D21EA" w:rsidRPr="00A140BB">
        <w:rPr>
          <w:rFonts w:ascii="Tahoma" w:hAnsi="Tahoma" w:cs="Tahoma"/>
        </w:rPr>
        <w:t xml:space="preserve">vpiše </w:t>
      </w:r>
      <w:r w:rsidR="00176E19" w:rsidRPr="00A140BB">
        <w:rPr>
          <w:rFonts w:ascii="Tahoma" w:hAnsi="Tahoma" w:cs="Tahoma"/>
        </w:rPr>
        <w:t xml:space="preserve">skupno </w:t>
      </w:r>
      <w:r w:rsidR="001D21EA" w:rsidRPr="00A140BB">
        <w:rPr>
          <w:rFonts w:ascii="Tahoma" w:hAnsi="Tahoma" w:cs="Tahoma"/>
        </w:rPr>
        <w:t xml:space="preserve">ponudbeno </w:t>
      </w:r>
      <w:r w:rsidR="00833F43" w:rsidRPr="00A140BB">
        <w:rPr>
          <w:rFonts w:ascii="Tahoma" w:hAnsi="Tahoma" w:cs="Tahoma"/>
        </w:rPr>
        <w:t>vrednost</w:t>
      </w:r>
      <w:r w:rsidR="001D21EA" w:rsidRPr="00A140BB">
        <w:rPr>
          <w:rFonts w:ascii="Tahoma" w:hAnsi="Tahoma" w:cs="Tahoma"/>
        </w:rPr>
        <w:t xml:space="preserve"> </w:t>
      </w:r>
      <w:r w:rsidR="00176E19" w:rsidRPr="00A140BB">
        <w:rPr>
          <w:rFonts w:ascii="Tahoma" w:hAnsi="Tahoma" w:cs="Tahoma"/>
        </w:rPr>
        <w:t xml:space="preserve">v EUR brez DDV za obdobje </w:t>
      </w:r>
      <w:r w:rsidR="00833F43" w:rsidRPr="00A140BB">
        <w:rPr>
          <w:rFonts w:ascii="Tahoma" w:hAnsi="Tahoma" w:cs="Tahoma"/>
        </w:rPr>
        <w:t>oseminštirideset</w:t>
      </w:r>
      <w:r w:rsidR="002A7ED6" w:rsidRPr="00A140BB">
        <w:rPr>
          <w:rFonts w:ascii="Tahoma" w:hAnsi="Tahoma" w:cs="Tahoma"/>
          <w:color w:val="000000"/>
        </w:rPr>
        <w:t xml:space="preserve"> (</w:t>
      </w:r>
      <w:r w:rsidR="00833F43" w:rsidRPr="00A140BB">
        <w:rPr>
          <w:rFonts w:ascii="Tahoma" w:hAnsi="Tahoma" w:cs="Tahoma"/>
          <w:color w:val="000000"/>
        </w:rPr>
        <w:t>48</w:t>
      </w:r>
      <w:r w:rsidR="002A7ED6" w:rsidRPr="00A140BB">
        <w:rPr>
          <w:rFonts w:ascii="Tahoma" w:hAnsi="Tahoma" w:cs="Tahoma"/>
          <w:color w:val="000000"/>
        </w:rPr>
        <w:t xml:space="preserve">) </w:t>
      </w:r>
      <w:r w:rsidRPr="00A140BB">
        <w:rPr>
          <w:rFonts w:ascii="Tahoma" w:hAnsi="Tahoma" w:cs="Tahoma"/>
          <w:lang w:eastAsia="en-US"/>
        </w:rPr>
        <w:t>mesecev</w:t>
      </w:r>
      <w:r w:rsidRPr="00A140BB">
        <w:rPr>
          <w:rFonts w:ascii="Tahoma" w:hAnsi="Tahoma" w:cs="Tahoma"/>
        </w:rPr>
        <w:t>.</w:t>
      </w:r>
    </w:p>
    <w:p w14:paraId="7C0736D8" w14:textId="52DB6CCB" w:rsidR="001D21EA" w:rsidRPr="00A140BB" w:rsidRDefault="00833F43" w:rsidP="0052457F">
      <w:pPr>
        <w:keepNext/>
        <w:keepLines/>
        <w:jc w:val="both"/>
        <w:rPr>
          <w:rFonts w:ascii="Tahoma" w:hAnsi="Tahoma" w:cs="Tahoma"/>
        </w:rPr>
      </w:pPr>
      <w:r w:rsidRPr="00A140BB">
        <w:rPr>
          <w:rFonts w:ascii="Tahoma" w:hAnsi="Tahoma" w:cs="Tahoma"/>
        </w:rPr>
        <w:lastRenderedPageBreak/>
        <w:t>Skupna p</w:t>
      </w:r>
      <w:r w:rsidR="001D21EA" w:rsidRPr="00A140BB">
        <w:rPr>
          <w:rFonts w:ascii="Tahoma" w:hAnsi="Tahoma" w:cs="Tahoma"/>
        </w:rPr>
        <w:t xml:space="preserve">onudbena vrednost </w:t>
      </w:r>
      <w:r w:rsidRPr="00A140BB">
        <w:rPr>
          <w:rFonts w:ascii="Tahoma" w:hAnsi="Tahoma" w:cs="Tahoma"/>
        </w:rPr>
        <w:t xml:space="preserve">v EUR brez DDV za obdobje oseminštirideset (48) mesecev, </w:t>
      </w:r>
      <w:r w:rsidR="001D21EA" w:rsidRPr="00A140BB">
        <w:rPr>
          <w:rFonts w:ascii="Tahoma" w:hAnsi="Tahoma" w:cs="Tahoma"/>
        </w:rPr>
        <w:t xml:space="preserve">za posamezni sklop </w:t>
      </w:r>
      <w:r w:rsidRPr="00A140BB">
        <w:rPr>
          <w:rFonts w:ascii="Tahoma" w:hAnsi="Tahoma" w:cs="Tahoma"/>
        </w:rPr>
        <w:t xml:space="preserve">predmeta javnega naročila </w:t>
      </w:r>
      <w:r w:rsidR="00176E19" w:rsidRPr="00A140BB">
        <w:rPr>
          <w:rFonts w:ascii="Tahoma" w:hAnsi="Tahoma" w:cs="Tahoma"/>
        </w:rPr>
        <w:t>za katerega ponudnik oddaja ponudbo</w:t>
      </w:r>
      <w:r w:rsidRPr="00A140BB">
        <w:rPr>
          <w:rFonts w:ascii="Tahoma" w:hAnsi="Tahoma" w:cs="Tahoma"/>
        </w:rPr>
        <w:t>,</w:t>
      </w:r>
      <w:r w:rsidR="001D21EA" w:rsidRPr="00A140BB">
        <w:rPr>
          <w:rFonts w:ascii="Tahoma" w:hAnsi="Tahoma" w:cs="Tahoma"/>
        </w:rPr>
        <w:t xml:space="preserve"> je navedena tudi v ponudbi ponudnika (Priloga 2) in v ponudbenem predračunu.</w:t>
      </w:r>
    </w:p>
    <w:p w14:paraId="71E46E73" w14:textId="79DBEE1E" w:rsidR="00F96C7A" w:rsidRPr="00A140BB" w:rsidRDefault="00F96C7A" w:rsidP="0052457F">
      <w:pPr>
        <w:keepNext/>
        <w:keepLines/>
        <w:jc w:val="both"/>
        <w:rPr>
          <w:rFonts w:ascii="Tahoma" w:hAnsi="Tahoma" w:cs="Tahoma"/>
        </w:rPr>
      </w:pPr>
    </w:p>
    <w:p w14:paraId="636E20BF" w14:textId="30B1AC0E" w:rsidR="00F96C7A" w:rsidRPr="00A140BB" w:rsidRDefault="00F96C7A" w:rsidP="0052457F">
      <w:pPr>
        <w:keepNext/>
        <w:keepLines/>
        <w:numPr>
          <w:ilvl w:val="0"/>
          <w:numId w:val="22"/>
        </w:numPr>
        <w:jc w:val="both"/>
        <w:rPr>
          <w:rFonts w:ascii="Tahoma" w:hAnsi="Tahoma" w:cs="Tahoma"/>
          <w:b/>
          <w:color w:val="00B050"/>
          <w:u w:val="single"/>
        </w:rPr>
      </w:pPr>
      <w:r w:rsidRPr="00A140BB">
        <w:rPr>
          <w:rFonts w:ascii="Tahoma" w:hAnsi="Tahoma" w:cs="Tahoma"/>
          <w:b/>
          <w:color w:val="00B050"/>
          <w:u w:val="single"/>
        </w:rPr>
        <w:t>Razdelek »</w:t>
      </w:r>
      <w:r w:rsidR="00BA14DB" w:rsidRPr="00A140BB">
        <w:rPr>
          <w:rFonts w:ascii="Tahoma" w:hAnsi="Tahoma" w:cs="Tahoma"/>
          <w:b/>
          <w:color w:val="00B050"/>
          <w:u w:val="single"/>
        </w:rPr>
        <w:t>DOKUMENTI</w:t>
      </w:r>
      <w:r w:rsidRPr="00A140BB">
        <w:rPr>
          <w:rFonts w:ascii="Tahoma" w:hAnsi="Tahoma" w:cs="Tahoma"/>
          <w:b/>
          <w:color w:val="00B050"/>
          <w:u w:val="single"/>
        </w:rPr>
        <w:t>«, del »ESPD – ponudnik«</w:t>
      </w:r>
    </w:p>
    <w:p w14:paraId="12EB19AE" w14:textId="77777777" w:rsidR="00F96C7A" w:rsidRPr="00A140BB" w:rsidRDefault="00F96C7A" w:rsidP="0052457F">
      <w:pPr>
        <w:keepNext/>
        <w:keepLines/>
        <w:jc w:val="both"/>
        <w:rPr>
          <w:rFonts w:ascii="Tahoma" w:hAnsi="Tahoma" w:cs="Tahoma"/>
          <w:sz w:val="16"/>
          <w:szCs w:val="16"/>
        </w:rPr>
      </w:pPr>
    </w:p>
    <w:p w14:paraId="6044D6F7" w14:textId="77777777" w:rsidR="00F96C7A" w:rsidRPr="00A140BB" w:rsidRDefault="00F96C7A" w:rsidP="0052457F">
      <w:pPr>
        <w:keepNext/>
        <w:keepLines/>
        <w:jc w:val="both"/>
        <w:rPr>
          <w:rFonts w:ascii="Tahoma" w:hAnsi="Tahoma" w:cs="Tahoma"/>
        </w:rPr>
      </w:pPr>
      <w:r w:rsidRPr="00A140BB">
        <w:rPr>
          <w:rFonts w:ascii="Tahoma" w:hAnsi="Tahoma" w:cs="Tahoma"/>
        </w:rPr>
        <w:t xml:space="preserve">Ponudnik mora prilogo »ESPD« izpolniti ter v informacijski sistem e-JN naložiti elektronsko podpisan ESPD v </w:t>
      </w:r>
      <w:proofErr w:type="spellStart"/>
      <w:r w:rsidRPr="00A140BB">
        <w:rPr>
          <w:rFonts w:ascii="Tahoma" w:hAnsi="Tahoma" w:cs="Tahoma"/>
        </w:rPr>
        <w:t>xml</w:t>
      </w:r>
      <w:proofErr w:type="spellEnd"/>
      <w:r w:rsidRPr="00A140BB">
        <w:rPr>
          <w:rFonts w:ascii="Tahoma" w:hAnsi="Tahoma" w:cs="Tahoma"/>
        </w:rPr>
        <w:t xml:space="preserve">. obliki ali nepodpisan ESPD v </w:t>
      </w:r>
      <w:proofErr w:type="spellStart"/>
      <w:r w:rsidRPr="00A140BB">
        <w:rPr>
          <w:rFonts w:ascii="Tahoma" w:hAnsi="Tahoma" w:cs="Tahoma"/>
        </w:rPr>
        <w:t>xml</w:t>
      </w:r>
      <w:proofErr w:type="spellEnd"/>
      <w:r w:rsidRPr="00A140BB">
        <w:rPr>
          <w:rFonts w:ascii="Tahoma" w:hAnsi="Tahoma" w:cs="Tahoma"/>
        </w:rPr>
        <w:t>. obliki, pri čemer se v slednjem primeru v skladu Splošnimi pogoji uporabe informacijskega sistema e-JN šteje, da je oddan pravno zavezujoč dokument, ki ima enako veljavnost kot podpisan.</w:t>
      </w:r>
    </w:p>
    <w:p w14:paraId="4BF7A8C2" w14:textId="77777777" w:rsidR="00F96C7A" w:rsidRPr="00A140BB" w:rsidRDefault="00F96C7A" w:rsidP="0052457F">
      <w:pPr>
        <w:keepNext/>
        <w:keepLines/>
        <w:jc w:val="both"/>
        <w:rPr>
          <w:rFonts w:ascii="Tahoma" w:hAnsi="Tahoma" w:cs="Tahoma"/>
          <w:b/>
        </w:rPr>
      </w:pPr>
    </w:p>
    <w:p w14:paraId="7711EAF2" w14:textId="77777777" w:rsidR="00F96C7A" w:rsidRPr="00A140BB" w:rsidRDefault="00F96C7A" w:rsidP="0052457F">
      <w:pPr>
        <w:keepNext/>
        <w:keepLines/>
        <w:jc w:val="both"/>
        <w:rPr>
          <w:rFonts w:ascii="Tahoma" w:hAnsi="Tahoma" w:cs="Tahoma"/>
        </w:rPr>
      </w:pPr>
      <w:r w:rsidRPr="00A140BB">
        <w:rPr>
          <w:rFonts w:ascii="Tahoma" w:hAnsi="Tahoma" w:cs="Tahoma"/>
        </w:rPr>
        <w:t>Ponudnik s podpisom ESPD obrazca izrecno izjavlja, da sprejema pogoje razpisa, osnutek pogodbe in da izpolnjuje vse pogoje, za izvedbo naročila.</w:t>
      </w:r>
    </w:p>
    <w:p w14:paraId="6CD8E6DD" w14:textId="0352E6E8" w:rsidR="00BA14DB" w:rsidRPr="00A140BB" w:rsidRDefault="00BA14DB" w:rsidP="0052457F">
      <w:pPr>
        <w:keepNext/>
        <w:keepLines/>
        <w:jc w:val="both"/>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4"/>
        <w:gridCol w:w="7334"/>
        <w:gridCol w:w="1276"/>
      </w:tblGrid>
      <w:tr w:rsidR="00C8387A" w:rsidRPr="00A140BB" w14:paraId="67D1448E" w14:textId="77777777" w:rsidTr="00C212DD">
        <w:trPr>
          <w:trHeight w:val="252"/>
        </w:trPr>
        <w:tc>
          <w:tcPr>
            <w:tcW w:w="604" w:type="dxa"/>
            <w:tcBorders>
              <w:top w:val="single" w:sz="4" w:space="0" w:color="auto"/>
              <w:bottom w:val="single" w:sz="4" w:space="0" w:color="auto"/>
              <w:right w:val="nil"/>
            </w:tcBorders>
          </w:tcPr>
          <w:p w14:paraId="1CB4AA92" w14:textId="77777777" w:rsidR="00C8387A" w:rsidRPr="00A140BB" w:rsidRDefault="00C8387A" w:rsidP="0052457F">
            <w:pPr>
              <w:keepNext/>
              <w:keepLines/>
              <w:jc w:val="right"/>
              <w:rPr>
                <w:rFonts w:ascii="Tahoma" w:hAnsi="Tahoma" w:cs="Tahoma"/>
              </w:rPr>
            </w:pPr>
            <w:r w:rsidRPr="00A140BB">
              <w:rPr>
                <w:rFonts w:ascii="Tahoma" w:hAnsi="Tahoma" w:cs="Tahoma"/>
              </w:rPr>
              <w:t xml:space="preserve">      </w:t>
            </w:r>
          </w:p>
        </w:tc>
        <w:tc>
          <w:tcPr>
            <w:tcW w:w="7334" w:type="dxa"/>
            <w:tcBorders>
              <w:top w:val="single" w:sz="4" w:space="0" w:color="auto"/>
              <w:left w:val="nil"/>
              <w:bottom w:val="single" w:sz="4" w:space="0" w:color="auto"/>
            </w:tcBorders>
          </w:tcPr>
          <w:p w14:paraId="5A006B0B" w14:textId="660FF14A" w:rsidR="00C8387A" w:rsidRPr="00A140BB" w:rsidRDefault="00C8387A" w:rsidP="0052457F">
            <w:pPr>
              <w:keepNext/>
              <w:keepLines/>
              <w:rPr>
                <w:rFonts w:ascii="Tahoma" w:hAnsi="Tahoma" w:cs="Tahoma"/>
              </w:rPr>
            </w:pPr>
            <w:r w:rsidRPr="00A140BB">
              <w:rPr>
                <w:rFonts w:ascii="Tahoma" w:hAnsi="Tahoma" w:cs="Tahoma"/>
              </w:rPr>
              <w:t xml:space="preserve">ESPD – </w:t>
            </w:r>
            <w:r w:rsidRPr="00A140BB">
              <w:rPr>
                <w:rFonts w:ascii="Tahoma" w:hAnsi="Tahoma" w:cs="Tahoma"/>
                <w:b/>
              </w:rPr>
              <w:t>ponudnik</w:t>
            </w:r>
          </w:p>
        </w:tc>
        <w:tc>
          <w:tcPr>
            <w:tcW w:w="1276" w:type="dxa"/>
            <w:tcBorders>
              <w:top w:val="single" w:sz="4" w:space="0" w:color="auto"/>
              <w:bottom w:val="single" w:sz="4" w:space="0" w:color="auto"/>
            </w:tcBorders>
          </w:tcPr>
          <w:p w14:paraId="5D177430" w14:textId="77777777" w:rsidR="00C8387A" w:rsidRPr="00A140BB" w:rsidRDefault="00C8387A" w:rsidP="0052457F">
            <w:pPr>
              <w:keepNext/>
              <w:keepLines/>
              <w:rPr>
                <w:rFonts w:ascii="Tahoma" w:hAnsi="Tahoma" w:cs="Tahoma"/>
                <w:b/>
              </w:rPr>
            </w:pPr>
            <w:r w:rsidRPr="00A140BB">
              <w:rPr>
                <w:rFonts w:ascii="Tahoma" w:hAnsi="Tahoma" w:cs="Tahoma"/>
                <w:b/>
              </w:rPr>
              <w:t>Priloga     3</w:t>
            </w:r>
          </w:p>
        </w:tc>
      </w:tr>
    </w:tbl>
    <w:p w14:paraId="4DF3CAB7" w14:textId="77777777" w:rsidR="00C8387A" w:rsidRPr="00A140BB" w:rsidRDefault="00C8387A" w:rsidP="0052457F">
      <w:pPr>
        <w:keepNext/>
        <w:keepLines/>
        <w:jc w:val="both"/>
        <w:rPr>
          <w:rFonts w:ascii="Tahoma" w:hAnsi="Tahoma" w:cs="Tahoma"/>
        </w:rPr>
      </w:pPr>
    </w:p>
    <w:p w14:paraId="5E2E0DB1" w14:textId="6217B680" w:rsidR="00F96C7A" w:rsidRPr="00A140BB" w:rsidRDefault="00F96C7A" w:rsidP="0052457F">
      <w:pPr>
        <w:keepNext/>
        <w:keepLines/>
        <w:jc w:val="both"/>
        <w:rPr>
          <w:rFonts w:ascii="Tahoma" w:hAnsi="Tahoma" w:cs="Tahoma"/>
          <w:b/>
        </w:rPr>
      </w:pPr>
      <w:r w:rsidRPr="00A140BB">
        <w:rPr>
          <w:rFonts w:ascii="Tahoma" w:hAnsi="Tahoma" w:cs="Tahoma"/>
        </w:rPr>
        <w:t xml:space="preserve">Ponudnik (vodilni partner) mora obrazec lastni ESPD izpolniti ter ga v </w:t>
      </w:r>
      <w:proofErr w:type="spellStart"/>
      <w:r w:rsidRPr="00A140BB">
        <w:rPr>
          <w:rFonts w:ascii="Tahoma" w:hAnsi="Tahoma" w:cs="Tahoma"/>
        </w:rPr>
        <w:t>xml</w:t>
      </w:r>
      <w:proofErr w:type="spellEnd"/>
      <w:r w:rsidRPr="00A140BB">
        <w:rPr>
          <w:rFonts w:ascii="Tahoma" w:hAnsi="Tahoma" w:cs="Tahoma"/>
        </w:rPr>
        <w:t>. formatu naložiti na informacijski sistem e-JN</w:t>
      </w:r>
      <w:r w:rsidRPr="00A140BB">
        <w:rPr>
          <w:rFonts w:ascii="Tahoma" w:hAnsi="Tahoma" w:cs="Tahoma"/>
          <w:b/>
        </w:rPr>
        <w:t xml:space="preserve"> v razdelek »</w:t>
      </w:r>
      <w:r w:rsidR="00BA14DB" w:rsidRPr="00A140BB">
        <w:rPr>
          <w:rFonts w:ascii="Tahoma" w:hAnsi="Tahoma" w:cs="Tahoma"/>
          <w:b/>
        </w:rPr>
        <w:t>DOKUMENTI</w:t>
      </w:r>
      <w:r w:rsidRPr="00A140BB">
        <w:rPr>
          <w:rFonts w:ascii="Tahoma" w:hAnsi="Tahoma" w:cs="Tahoma"/>
          <w:b/>
        </w:rPr>
        <w:t xml:space="preserve">«, del »ESPD – </w:t>
      </w:r>
      <w:r w:rsidR="00EA423D" w:rsidRPr="00A140BB">
        <w:rPr>
          <w:rFonts w:ascii="Tahoma" w:hAnsi="Tahoma" w:cs="Tahoma"/>
          <w:b/>
        </w:rPr>
        <w:t>ponudnik</w:t>
      </w:r>
      <w:r w:rsidRPr="00A140BB">
        <w:rPr>
          <w:rFonts w:ascii="Tahoma" w:hAnsi="Tahoma" w:cs="Tahoma"/>
          <w:b/>
        </w:rPr>
        <w:t xml:space="preserve">«. </w:t>
      </w:r>
      <w:r w:rsidRPr="00A140BB">
        <w:rPr>
          <w:rFonts w:ascii="Tahoma" w:hAnsi="Tahoma" w:cs="Tahoma"/>
        </w:rPr>
        <w:t xml:space="preserve"> </w:t>
      </w:r>
    </w:p>
    <w:p w14:paraId="2355BE63" w14:textId="0B0A7212" w:rsidR="009E7737" w:rsidRPr="00A140BB" w:rsidRDefault="009E7737" w:rsidP="0052457F">
      <w:pPr>
        <w:keepNext/>
        <w:keepLines/>
        <w:jc w:val="both"/>
        <w:rPr>
          <w:rFonts w:ascii="Tahoma" w:hAnsi="Tahoma" w:cs="Tahoma"/>
        </w:rPr>
      </w:pPr>
    </w:p>
    <w:p w14:paraId="6C0D0A91" w14:textId="77777777" w:rsidR="00F96C7A" w:rsidRPr="00A140BB" w:rsidRDefault="00F96C7A" w:rsidP="0052457F">
      <w:pPr>
        <w:keepNext/>
        <w:keepLines/>
        <w:numPr>
          <w:ilvl w:val="0"/>
          <w:numId w:val="22"/>
        </w:numPr>
        <w:jc w:val="both"/>
        <w:rPr>
          <w:rFonts w:ascii="Tahoma" w:hAnsi="Tahoma" w:cs="Tahoma"/>
          <w:b/>
          <w:color w:val="00B050"/>
          <w:u w:val="single"/>
        </w:rPr>
      </w:pPr>
      <w:r w:rsidRPr="00A140BB">
        <w:rPr>
          <w:rFonts w:ascii="Tahoma" w:hAnsi="Tahoma" w:cs="Tahoma"/>
          <w:b/>
          <w:color w:val="00B050"/>
          <w:u w:val="single"/>
        </w:rPr>
        <w:t>Razdelek »Sodelujoči«, del »ESPD – ostali sodelujoči«</w:t>
      </w:r>
    </w:p>
    <w:p w14:paraId="4B5B4ECB" w14:textId="77777777" w:rsidR="00F96C7A" w:rsidRPr="00A140BB" w:rsidRDefault="00F96C7A" w:rsidP="0052457F">
      <w:pPr>
        <w:keepNext/>
        <w:keepLines/>
        <w:jc w:val="both"/>
        <w:rPr>
          <w:rFonts w:ascii="Tahoma" w:hAnsi="Tahoma" w:cs="Tahoma"/>
          <w:b/>
          <w:color w:val="FF0000"/>
          <w:u w:val="single"/>
        </w:rPr>
      </w:pPr>
    </w:p>
    <w:p w14:paraId="08EA8DCD" w14:textId="77777777" w:rsidR="00F96C7A" w:rsidRPr="00A140BB" w:rsidRDefault="00F96C7A" w:rsidP="0052457F">
      <w:pPr>
        <w:keepNext/>
        <w:keepLines/>
        <w:jc w:val="both"/>
        <w:rPr>
          <w:rFonts w:ascii="Tahoma" w:hAnsi="Tahoma" w:cs="Tahoma"/>
        </w:rPr>
      </w:pPr>
      <w:r w:rsidRPr="00A140BB">
        <w:rPr>
          <w:rFonts w:ascii="Tahoma" w:hAnsi="Tahoma" w:cs="Tahoma"/>
        </w:rPr>
        <w:t xml:space="preserve">Ponudnik mora </w:t>
      </w:r>
      <w:r w:rsidRPr="00A140BB">
        <w:rPr>
          <w:rFonts w:ascii="Tahoma" w:hAnsi="Tahoma" w:cs="Tahoma"/>
          <w:b/>
        </w:rPr>
        <w:t xml:space="preserve">v primeru nastopa s partnerji (skupna ponudba), s podizvajalci in/ali uporabo zmogljivosti drugih subjektov </w:t>
      </w:r>
      <w:r w:rsidRPr="00A140BB">
        <w:rPr>
          <w:rFonts w:ascii="Tahoma" w:hAnsi="Tahoma" w:cs="Tahoma"/>
        </w:rPr>
        <w:t>za posameznega sodelujočega naložiti na informacijski sistem e-JN</w:t>
      </w:r>
      <w:r w:rsidRPr="00A140BB">
        <w:rPr>
          <w:rFonts w:ascii="Tahoma" w:hAnsi="Tahoma" w:cs="Tahoma"/>
          <w:b/>
        </w:rPr>
        <w:t xml:space="preserve"> v razdelek »Sodelujoči«, del »ESPD – ostali sodelujoči« </w:t>
      </w:r>
      <w:r w:rsidRPr="00A140BB">
        <w:rPr>
          <w:rFonts w:ascii="Tahoma" w:hAnsi="Tahoma" w:cs="Tahoma"/>
          <w:u w:val="single"/>
        </w:rPr>
        <w:t>izpolnjen in podpisan</w:t>
      </w:r>
      <w:r w:rsidRPr="00A140BB">
        <w:rPr>
          <w:rFonts w:ascii="Tahoma" w:hAnsi="Tahoma" w:cs="Tahoma"/>
        </w:rPr>
        <w:t xml:space="preserve"> ESPD v .pdf formatu ali v elektronski obliki podpisan </w:t>
      </w:r>
      <w:proofErr w:type="spellStart"/>
      <w:r w:rsidRPr="00A140BB">
        <w:rPr>
          <w:rFonts w:ascii="Tahoma" w:hAnsi="Tahoma" w:cs="Tahoma"/>
        </w:rPr>
        <w:t>xml</w:t>
      </w:r>
      <w:proofErr w:type="spellEnd"/>
      <w:r w:rsidRPr="00A140BB">
        <w:rPr>
          <w:rFonts w:ascii="Tahoma" w:hAnsi="Tahoma" w:cs="Tahoma"/>
        </w:rPr>
        <w:t>.</w:t>
      </w:r>
      <w:r w:rsidRPr="00A140BB">
        <w:rPr>
          <w:rFonts w:ascii="Tahoma" w:hAnsi="Tahoma" w:cs="Tahoma"/>
          <w:b/>
        </w:rPr>
        <w:t xml:space="preserve"> </w:t>
      </w:r>
      <w:r w:rsidRPr="00A140BB">
        <w:rPr>
          <w:rFonts w:ascii="Tahoma" w:hAnsi="Tahoma" w:cs="Tahoma"/>
        </w:rPr>
        <w:t>V kolikor ponudnik v predmetnem naročilu ne nastopa z partnerjem, podizvajalcem ali subjektom, Priloge ni treba prilagati.</w:t>
      </w:r>
    </w:p>
    <w:p w14:paraId="294EB2F6" w14:textId="77777777" w:rsidR="00F96C7A" w:rsidRPr="00A140BB" w:rsidRDefault="00F96C7A" w:rsidP="0052457F">
      <w:pPr>
        <w:keepNext/>
        <w:keepLines/>
        <w:jc w:val="both"/>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4"/>
        <w:gridCol w:w="7334"/>
        <w:gridCol w:w="1276"/>
      </w:tblGrid>
      <w:tr w:rsidR="00F96C7A" w:rsidRPr="00A140BB" w14:paraId="35441016" w14:textId="77777777" w:rsidTr="00C8387A">
        <w:trPr>
          <w:trHeight w:val="252"/>
        </w:trPr>
        <w:tc>
          <w:tcPr>
            <w:tcW w:w="604" w:type="dxa"/>
            <w:tcBorders>
              <w:top w:val="single" w:sz="4" w:space="0" w:color="auto"/>
              <w:bottom w:val="single" w:sz="4" w:space="0" w:color="auto"/>
              <w:right w:val="nil"/>
            </w:tcBorders>
          </w:tcPr>
          <w:p w14:paraId="4B3457C4" w14:textId="77777777" w:rsidR="00F96C7A" w:rsidRPr="00A140BB" w:rsidRDefault="00F96C7A" w:rsidP="0052457F">
            <w:pPr>
              <w:keepNext/>
              <w:keepLines/>
              <w:jc w:val="right"/>
              <w:rPr>
                <w:rFonts w:ascii="Tahoma" w:hAnsi="Tahoma" w:cs="Tahoma"/>
              </w:rPr>
            </w:pPr>
            <w:r w:rsidRPr="00A140BB">
              <w:rPr>
                <w:rFonts w:ascii="Tahoma" w:hAnsi="Tahoma" w:cs="Tahoma"/>
              </w:rPr>
              <w:t xml:space="preserve">      </w:t>
            </w:r>
          </w:p>
        </w:tc>
        <w:tc>
          <w:tcPr>
            <w:tcW w:w="7334" w:type="dxa"/>
            <w:tcBorders>
              <w:top w:val="single" w:sz="4" w:space="0" w:color="auto"/>
              <w:left w:val="nil"/>
              <w:bottom w:val="single" w:sz="4" w:space="0" w:color="auto"/>
            </w:tcBorders>
          </w:tcPr>
          <w:p w14:paraId="3217D039" w14:textId="77777777" w:rsidR="00F96C7A" w:rsidRPr="00A140BB" w:rsidRDefault="00F96C7A" w:rsidP="0052457F">
            <w:pPr>
              <w:keepNext/>
              <w:keepLines/>
              <w:rPr>
                <w:rFonts w:ascii="Tahoma" w:hAnsi="Tahoma" w:cs="Tahoma"/>
              </w:rPr>
            </w:pPr>
            <w:r w:rsidRPr="00A140BB">
              <w:rPr>
                <w:rFonts w:ascii="Tahoma" w:hAnsi="Tahoma" w:cs="Tahoma"/>
              </w:rPr>
              <w:t xml:space="preserve">ESPD – </w:t>
            </w:r>
            <w:r w:rsidRPr="00A140BB">
              <w:rPr>
                <w:rFonts w:ascii="Tahoma" w:hAnsi="Tahoma" w:cs="Tahoma"/>
                <w:b/>
              </w:rPr>
              <w:t>ostali sodelujoči</w:t>
            </w:r>
          </w:p>
        </w:tc>
        <w:tc>
          <w:tcPr>
            <w:tcW w:w="1276" w:type="dxa"/>
            <w:tcBorders>
              <w:top w:val="single" w:sz="4" w:space="0" w:color="auto"/>
              <w:bottom w:val="single" w:sz="4" w:space="0" w:color="auto"/>
            </w:tcBorders>
          </w:tcPr>
          <w:p w14:paraId="569BE243" w14:textId="18898233" w:rsidR="00F96C7A" w:rsidRPr="00A140BB" w:rsidRDefault="00F96C7A" w:rsidP="0052457F">
            <w:pPr>
              <w:keepNext/>
              <w:keepLines/>
              <w:rPr>
                <w:rFonts w:ascii="Tahoma" w:hAnsi="Tahoma" w:cs="Tahoma"/>
                <w:b/>
              </w:rPr>
            </w:pPr>
            <w:r w:rsidRPr="00A140BB">
              <w:rPr>
                <w:rFonts w:ascii="Tahoma" w:hAnsi="Tahoma" w:cs="Tahoma"/>
                <w:b/>
              </w:rPr>
              <w:t xml:space="preserve">Priloga </w:t>
            </w:r>
            <w:r w:rsidR="00BA14DB" w:rsidRPr="00A140BB">
              <w:rPr>
                <w:rFonts w:ascii="Tahoma" w:hAnsi="Tahoma" w:cs="Tahoma"/>
                <w:b/>
              </w:rPr>
              <w:t xml:space="preserve">    </w:t>
            </w:r>
            <w:r w:rsidRPr="00A140BB">
              <w:rPr>
                <w:rFonts w:ascii="Tahoma" w:hAnsi="Tahoma" w:cs="Tahoma"/>
                <w:b/>
              </w:rPr>
              <w:t>3</w:t>
            </w:r>
          </w:p>
        </w:tc>
      </w:tr>
    </w:tbl>
    <w:p w14:paraId="1F48C2B4" w14:textId="77777777" w:rsidR="00BA14DB" w:rsidRPr="00A140BB" w:rsidRDefault="00BA14DB" w:rsidP="0052457F">
      <w:pPr>
        <w:keepNext/>
        <w:keepLines/>
        <w:jc w:val="both"/>
        <w:rPr>
          <w:rFonts w:ascii="Tahoma" w:hAnsi="Tahoma" w:cs="Tahoma"/>
        </w:rPr>
      </w:pPr>
    </w:p>
    <w:p w14:paraId="2145996D" w14:textId="11D591D7" w:rsidR="00EA423D" w:rsidRPr="00A140BB" w:rsidRDefault="00EA423D" w:rsidP="0052457F">
      <w:pPr>
        <w:keepNext/>
        <w:keepLines/>
        <w:jc w:val="both"/>
        <w:rPr>
          <w:rFonts w:ascii="Tahoma" w:hAnsi="Tahoma" w:cs="Tahoma"/>
          <w:b/>
        </w:rPr>
      </w:pPr>
      <w:r w:rsidRPr="00A140BB">
        <w:rPr>
          <w:rFonts w:ascii="Tahoma" w:hAnsi="Tahoma" w:cs="Tahoma"/>
        </w:rPr>
        <w:t>Ponudnik mora za vse ostale gospodarske subjekte (partnerje iz skupine ponudnikov, podizvajalce</w:t>
      </w:r>
      <w:r w:rsidRPr="00A140BB">
        <w:rPr>
          <w:rFonts w:ascii="Tahoma" w:hAnsi="Tahoma" w:cs="Tahoma"/>
          <w:iCs/>
          <w:sz w:val="18"/>
          <w:szCs w:val="22"/>
        </w:rPr>
        <w:t xml:space="preserve"> </w:t>
      </w:r>
      <w:r w:rsidRPr="00A140BB">
        <w:rPr>
          <w:rFonts w:ascii="Tahoma" w:hAnsi="Tahoma" w:cs="Tahoma"/>
          <w:iCs/>
        </w:rPr>
        <w:t xml:space="preserve">in/ali </w:t>
      </w:r>
      <w:r w:rsidRPr="00A140BB">
        <w:rPr>
          <w:rFonts w:ascii="Tahoma" w:hAnsi="Tahoma" w:cs="Tahoma"/>
        </w:rPr>
        <w:t xml:space="preserve">ostale subjekte, katerih zmogljivost uporablja ponudnik) izpolnjene in ročno podpisane obrazce ESPD v pdf. formatu ali v elektronski obliki podpisan </w:t>
      </w:r>
      <w:proofErr w:type="spellStart"/>
      <w:r w:rsidRPr="00A140BB">
        <w:rPr>
          <w:rFonts w:ascii="Tahoma" w:hAnsi="Tahoma" w:cs="Tahoma"/>
        </w:rPr>
        <w:t>xml</w:t>
      </w:r>
      <w:proofErr w:type="spellEnd"/>
      <w:r w:rsidRPr="00A140BB">
        <w:rPr>
          <w:rFonts w:ascii="Tahoma" w:hAnsi="Tahoma" w:cs="Tahoma"/>
        </w:rPr>
        <w:t xml:space="preserve"> naložiti na informacijski sistem e-JN v </w:t>
      </w:r>
      <w:r w:rsidRPr="00A140BB">
        <w:rPr>
          <w:rFonts w:ascii="Tahoma" w:hAnsi="Tahoma" w:cs="Tahoma"/>
          <w:b/>
        </w:rPr>
        <w:t>Razdelek »Sodelujoči«, del »ESPD – ostali sodelujoči«.</w:t>
      </w:r>
    </w:p>
    <w:p w14:paraId="178A768F" w14:textId="74B53EAE" w:rsidR="002545CF" w:rsidRPr="00A140BB" w:rsidRDefault="002545CF" w:rsidP="0052457F">
      <w:pPr>
        <w:keepNext/>
        <w:keepLines/>
        <w:jc w:val="both"/>
        <w:rPr>
          <w:rFonts w:ascii="Tahoma" w:hAnsi="Tahoma" w:cs="Tahoma"/>
          <w:b/>
        </w:rPr>
      </w:pPr>
    </w:p>
    <w:p w14:paraId="35F318D4" w14:textId="77777777" w:rsidR="002545CF" w:rsidRPr="00A140BB" w:rsidRDefault="002545CF" w:rsidP="0052457F">
      <w:pPr>
        <w:keepNext/>
        <w:keepLines/>
        <w:numPr>
          <w:ilvl w:val="0"/>
          <w:numId w:val="22"/>
        </w:numPr>
        <w:jc w:val="both"/>
        <w:rPr>
          <w:rFonts w:ascii="Tahoma" w:hAnsi="Tahoma" w:cs="Tahoma"/>
          <w:b/>
          <w:color w:val="00B050"/>
          <w:u w:val="single"/>
        </w:rPr>
      </w:pPr>
      <w:r w:rsidRPr="00A140BB">
        <w:rPr>
          <w:rFonts w:ascii="Tahoma" w:hAnsi="Tahoma" w:cs="Tahoma"/>
          <w:b/>
          <w:color w:val="00B050"/>
          <w:u w:val="single"/>
        </w:rPr>
        <w:t>Razdelek »DOKUMENTI«, del »Ostale priloge«</w:t>
      </w:r>
    </w:p>
    <w:p w14:paraId="4A0C3E6E" w14:textId="77777777" w:rsidR="002545CF" w:rsidRPr="00A140BB" w:rsidRDefault="002545CF" w:rsidP="0052457F">
      <w:pPr>
        <w:keepNext/>
        <w:keepLines/>
        <w:jc w:val="both"/>
        <w:rPr>
          <w:rFonts w:ascii="Tahoma" w:hAnsi="Tahoma" w:cs="Tahoma"/>
          <w:b/>
        </w:rPr>
      </w:pPr>
    </w:p>
    <w:p w14:paraId="5ADF7C19" w14:textId="3D664F6D" w:rsidR="002961FE" w:rsidRPr="00A140BB" w:rsidRDefault="00D41315" w:rsidP="0052457F">
      <w:pPr>
        <w:keepNext/>
        <w:keepLines/>
        <w:jc w:val="both"/>
        <w:rPr>
          <w:rFonts w:ascii="Tahoma" w:hAnsi="Tahoma" w:cs="Tahoma"/>
        </w:rPr>
      </w:pPr>
      <w:r w:rsidRPr="00A140BB">
        <w:rPr>
          <w:rFonts w:ascii="Tahoma" w:hAnsi="Tahoma" w:cs="Tahoma"/>
        </w:rPr>
        <w:t>Gospodarski subjekt v informacijskem sistemu e-JN</w:t>
      </w:r>
      <w:r w:rsidRPr="00A140BB">
        <w:rPr>
          <w:rFonts w:ascii="Tahoma" w:hAnsi="Tahoma" w:cs="Tahoma"/>
          <w:b/>
        </w:rPr>
        <w:t xml:space="preserve"> v razdelek »</w:t>
      </w:r>
      <w:r w:rsidR="00BA14DB" w:rsidRPr="00A140BB">
        <w:rPr>
          <w:rFonts w:ascii="Tahoma" w:hAnsi="Tahoma" w:cs="Tahoma"/>
          <w:b/>
        </w:rPr>
        <w:t>DOKUMENTI</w:t>
      </w:r>
      <w:r w:rsidRPr="00A140BB">
        <w:rPr>
          <w:rFonts w:ascii="Tahoma" w:hAnsi="Tahoma" w:cs="Tahoma"/>
          <w:b/>
        </w:rPr>
        <w:t xml:space="preserve">«, del  »Ostale priloge« </w:t>
      </w:r>
      <w:r w:rsidRPr="00A140BB">
        <w:rPr>
          <w:rFonts w:ascii="Tahoma" w:hAnsi="Tahoma" w:cs="Tahoma"/>
        </w:rPr>
        <w:t>naloži ostalo ponudbeno dokumentacijo, ki je zahteva</w:t>
      </w:r>
      <w:r w:rsidR="002961FE" w:rsidRPr="00A140BB">
        <w:rPr>
          <w:rFonts w:ascii="Tahoma" w:hAnsi="Tahoma" w:cs="Tahoma"/>
        </w:rPr>
        <w:t xml:space="preserve">na s to razpisno dokumentacijo, vključno s ponudbenim predračunom v </w:t>
      </w:r>
      <w:proofErr w:type="spellStart"/>
      <w:r w:rsidR="002961FE" w:rsidRPr="00A140BB">
        <w:rPr>
          <w:rFonts w:ascii="Tahoma" w:hAnsi="Tahoma" w:cs="Tahoma"/>
        </w:rPr>
        <w:t>excel</w:t>
      </w:r>
      <w:proofErr w:type="spellEnd"/>
      <w:r w:rsidR="002961FE" w:rsidRPr="00A140BB">
        <w:rPr>
          <w:rFonts w:ascii="Tahoma" w:hAnsi="Tahoma" w:cs="Tahoma"/>
        </w:rPr>
        <w:t xml:space="preserve"> in </w:t>
      </w:r>
      <w:proofErr w:type="spellStart"/>
      <w:r w:rsidR="002961FE" w:rsidRPr="00A140BB">
        <w:rPr>
          <w:rFonts w:ascii="Tahoma" w:hAnsi="Tahoma" w:cs="Tahoma"/>
        </w:rPr>
        <w:t>pdf</w:t>
      </w:r>
      <w:proofErr w:type="spellEnd"/>
      <w:r w:rsidR="002961FE" w:rsidRPr="00A140BB">
        <w:rPr>
          <w:rFonts w:ascii="Tahoma" w:hAnsi="Tahoma" w:cs="Tahoma"/>
        </w:rPr>
        <w:t>. formatu.</w:t>
      </w:r>
    </w:p>
    <w:p w14:paraId="6BAE83F6" w14:textId="2F5C9E8D" w:rsidR="002961FE" w:rsidRPr="00A140BB" w:rsidRDefault="002961FE" w:rsidP="0052457F">
      <w:pPr>
        <w:keepNext/>
        <w:keepLines/>
        <w:jc w:val="both"/>
        <w:rPr>
          <w:rFonts w:ascii="Tahoma" w:hAnsi="Tahoma" w:cs="Tahoma"/>
        </w:rPr>
      </w:pPr>
    </w:p>
    <w:p w14:paraId="5961D347" w14:textId="77777777" w:rsidR="009720A6" w:rsidRPr="00A140BB" w:rsidRDefault="009720A6" w:rsidP="0052457F">
      <w:pPr>
        <w:keepNext/>
        <w:keepLines/>
        <w:jc w:val="both"/>
        <w:rPr>
          <w:rFonts w:ascii="Tahoma" w:hAnsi="Tahoma" w:cs="Tahoma"/>
        </w:rPr>
      </w:pPr>
      <w:r w:rsidRPr="00A140BB">
        <w:rPr>
          <w:rFonts w:ascii="Tahoma" w:hAnsi="Tahoma" w:cs="Tahoma"/>
        </w:rPr>
        <w:t xml:space="preserve">V primeru razhajanj med podatki, navedenimi v ponudbenem predračunu v pdf in podatki, navedenimi v </w:t>
      </w:r>
      <w:proofErr w:type="spellStart"/>
      <w:r w:rsidRPr="00A140BB">
        <w:rPr>
          <w:rFonts w:ascii="Tahoma" w:hAnsi="Tahoma" w:cs="Tahoma"/>
        </w:rPr>
        <w:t>xlsx</w:t>
      </w:r>
      <w:proofErr w:type="spellEnd"/>
      <w:r w:rsidRPr="00A140BB">
        <w:rPr>
          <w:rFonts w:ascii="Tahoma" w:hAnsi="Tahoma" w:cs="Tahoma"/>
        </w:rPr>
        <w:t xml:space="preserve"> obliki, kot veljavni štejejo podatki, navedeni v pdf obliki ponudbenega predračuna. </w:t>
      </w:r>
    </w:p>
    <w:p w14:paraId="2777C2DA" w14:textId="77777777" w:rsidR="005169AE" w:rsidRPr="00A140BB" w:rsidRDefault="005169AE" w:rsidP="0052457F">
      <w:pPr>
        <w:keepNext/>
        <w:keepLines/>
        <w:jc w:val="both"/>
        <w:rPr>
          <w:rFonts w:ascii="Tahoma" w:hAnsi="Tahoma" w:cs="Tahoma"/>
        </w:rPr>
      </w:pPr>
    </w:p>
    <w:p w14:paraId="743D52D3" w14:textId="1812E213" w:rsidR="005169AE" w:rsidRPr="00A140BB" w:rsidRDefault="005169AE" w:rsidP="0052457F">
      <w:pPr>
        <w:keepNext/>
        <w:keepLines/>
        <w:jc w:val="both"/>
        <w:rPr>
          <w:rFonts w:ascii="Tahoma" w:hAnsi="Tahoma" w:cs="Tahoma"/>
        </w:rPr>
      </w:pPr>
      <w:r w:rsidRPr="00A140BB">
        <w:rPr>
          <w:rFonts w:ascii="Tahoma" w:hAnsi="Tahoma" w:cs="Tahoma"/>
        </w:rPr>
        <w:t xml:space="preserve">V primeru razhajanj med podatki, navedenimi v razdelku »DOKUMENTI«, del »Ostale priloge« in sicer med podatki, navedenimi v Prilogi 2 PONUDBA in med podatki, navedenimi v ponudbenem predračunu v pdf obliki, kot veljavni štejejo podatki, navedeni v ponudbenem predračunu v pdf obliki. </w:t>
      </w:r>
    </w:p>
    <w:p w14:paraId="2B0F0BDC" w14:textId="13C73260" w:rsidR="009720A6" w:rsidRPr="00A140BB" w:rsidRDefault="009720A6" w:rsidP="0052457F">
      <w:pPr>
        <w:keepNext/>
        <w:keepLines/>
        <w:jc w:val="both"/>
        <w:rPr>
          <w:rFonts w:ascii="Tahoma" w:hAnsi="Tahoma" w:cs="Tahoma"/>
        </w:rPr>
      </w:pPr>
    </w:p>
    <w:p w14:paraId="0F9FA859" w14:textId="42EB2A3F" w:rsidR="00D41315" w:rsidRPr="00A140BB" w:rsidRDefault="00D41315" w:rsidP="0052457F">
      <w:pPr>
        <w:keepNext/>
        <w:keepLines/>
        <w:jc w:val="both"/>
        <w:rPr>
          <w:rFonts w:ascii="Tahoma" w:hAnsi="Tahoma" w:cs="Tahoma"/>
        </w:rPr>
      </w:pPr>
      <w:r w:rsidRPr="00A140BB">
        <w:rPr>
          <w:rFonts w:ascii="Tahoma" w:hAnsi="Tahoma" w:cs="Tahoma"/>
        </w:rPr>
        <w:t xml:space="preserve">V primeru razhajanj med podatki, </w:t>
      </w:r>
      <w:r w:rsidR="002961FE" w:rsidRPr="00A140BB">
        <w:rPr>
          <w:rFonts w:ascii="Tahoma" w:hAnsi="Tahoma" w:cs="Tahoma"/>
        </w:rPr>
        <w:t>navedenimi</w:t>
      </w:r>
      <w:r w:rsidRPr="00A140BB">
        <w:rPr>
          <w:rFonts w:ascii="Tahoma" w:hAnsi="Tahoma" w:cs="Tahoma"/>
        </w:rPr>
        <w:t xml:space="preserve"> v razdelku »Skupna ponudbena vrednost«</w:t>
      </w:r>
      <w:r w:rsidR="002961FE" w:rsidRPr="00A140BB">
        <w:rPr>
          <w:rFonts w:ascii="Tahoma" w:hAnsi="Tahoma" w:cs="Tahoma"/>
        </w:rPr>
        <w:t xml:space="preserve">, </w:t>
      </w:r>
      <w:r w:rsidR="005169AE" w:rsidRPr="00A140BB">
        <w:rPr>
          <w:rFonts w:ascii="Tahoma" w:hAnsi="Tahoma" w:cs="Tahoma"/>
        </w:rPr>
        <w:t xml:space="preserve">v </w:t>
      </w:r>
      <w:r w:rsidR="002961FE" w:rsidRPr="00A140BB">
        <w:rPr>
          <w:rFonts w:ascii="Tahoma" w:hAnsi="Tahoma" w:cs="Tahoma"/>
        </w:rPr>
        <w:t>del</w:t>
      </w:r>
      <w:r w:rsidRPr="00A140BB">
        <w:rPr>
          <w:rFonts w:ascii="Tahoma" w:hAnsi="Tahoma" w:cs="Tahoma"/>
        </w:rPr>
        <w:t xml:space="preserve"> »Predračun« in med podatki</w:t>
      </w:r>
      <w:r w:rsidR="002961FE" w:rsidRPr="00A140BB">
        <w:rPr>
          <w:rFonts w:ascii="Tahoma" w:hAnsi="Tahoma" w:cs="Tahoma"/>
        </w:rPr>
        <w:t>, navedenimi</w:t>
      </w:r>
      <w:r w:rsidRPr="00A140BB">
        <w:rPr>
          <w:rFonts w:ascii="Tahoma" w:hAnsi="Tahoma" w:cs="Tahoma"/>
        </w:rPr>
        <w:t xml:space="preserve"> v</w:t>
      </w:r>
      <w:r w:rsidR="002961FE" w:rsidRPr="00A140BB">
        <w:rPr>
          <w:rFonts w:ascii="Tahoma" w:hAnsi="Tahoma" w:cs="Tahoma"/>
        </w:rPr>
        <w:t xml:space="preserve"> Razdelku »DOKUMENTI«, del »Ostale priloge«</w:t>
      </w:r>
      <w:r w:rsidRPr="00A140BB">
        <w:rPr>
          <w:rFonts w:ascii="Tahoma" w:hAnsi="Tahoma" w:cs="Tahoma"/>
        </w:rPr>
        <w:t>, kot veljavni štejejo podatki, na</w:t>
      </w:r>
      <w:r w:rsidR="00F150D0" w:rsidRPr="00A140BB">
        <w:rPr>
          <w:rFonts w:ascii="Tahoma" w:hAnsi="Tahoma" w:cs="Tahoma"/>
        </w:rPr>
        <w:t xml:space="preserve">loženi v Razdelku »DOKUMENTI«, </w:t>
      </w:r>
      <w:r w:rsidR="005169AE" w:rsidRPr="00A140BB">
        <w:rPr>
          <w:rFonts w:ascii="Tahoma" w:hAnsi="Tahoma" w:cs="Tahoma"/>
        </w:rPr>
        <w:t xml:space="preserve">v </w:t>
      </w:r>
      <w:r w:rsidR="00F150D0" w:rsidRPr="00A140BB">
        <w:rPr>
          <w:rFonts w:ascii="Tahoma" w:hAnsi="Tahoma" w:cs="Tahoma"/>
        </w:rPr>
        <w:t>del »Ostale priloge«.</w:t>
      </w:r>
    </w:p>
    <w:p w14:paraId="575A7627" w14:textId="24EE1C3E" w:rsidR="001D21EA" w:rsidRPr="00A140BB" w:rsidRDefault="001D21EA" w:rsidP="0052457F">
      <w:pPr>
        <w:keepNext/>
        <w:keepLines/>
        <w:jc w:val="both"/>
        <w:rPr>
          <w:rFonts w:ascii="Tahoma" w:hAnsi="Tahoma" w:cs="Tahoma"/>
        </w:rPr>
      </w:pPr>
    </w:p>
    <w:p w14:paraId="14A8112E" w14:textId="43066702" w:rsidR="006707FE" w:rsidRDefault="006707FE" w:rsidP="0052457F">
      <w:pPr>
        <w:keepNext/>
        <w:keepLines/>
        <w:jc w:val="both"/>
        <w:rPr>
          <w:rFonts w:ascii="Tahoma" w:hAnsi="Tahoma" w:cs="Tahoma"/>
          <w:b/>
        </w:rPr>
      </w:pPr>
    </w:p>
    <w:p w14:paraId="67AAA306" w14:textId="183CFB38" w:rsidR="009333CF" w:rsidRDefault="009333CF" w:rsidP="0052457F">
      <w:pPr>
        <w:keepNext/>
        <w:keepLines/>
        <w:jc w:val="both"/>
        <w:rPr>
          <w:rFonts w:ascii="Tahoma" w:hAnsi="Tahoma" w:cs="Tahoma"/>
          <w:b/>
        </w:rPr>
      </w:pPr>
    </w:p>
    <w:p w14:paraId="767E453E" w14:textId="77777777" w:rsidR="009333CF" w:rsidRDefault="009333CF" w:rsidP="0052457F">
      <w:pPr>
        <w:keepNext/>
        <w:keepLines/>
        <w:jc w:val="both"/>
        <w:rPr>
          <w:rFonts w:ascii="Tahoma" w:hAnsi="Tahoma" w:cs="Tahoma"/>
          <w:b/>
        </w:rPr>
      </w:pPr>
    </w:p>
    <w:p w14:paraId="56DCC1BE" w14:textId="77777777" w:rsidR="006707FE" w:rsidRDefault="006707FE" w:rsidP="0052457F">
      <w:pPr>
        <w:keepNext/>
        <w:keepLines/>
        <w:jc w:val="both"/>
        <w:rPr>
          <w:rFonts w:ascii="Tahoma" w:hAnsi="Tahoma" w:cs="Tahoma"/>
          <w:b/>
        </w:rPr>
      </w:pPr>
    </w:p>
    <w:p w14:paraId="5DE91F46" w14:textId="0EA7CFD4" w:rsidR="00C85FB5" w:rsidRPr="00A140BB" w:rsidRDefault="00FA7D61" w:rsidP="0052457F">
      <w:pPr>
        <w:keepNext/>
        <w:keepLines/>
        <w:jc w:val="both"/>
        <w:rPr>
          <w:rFonts w:ascii="Tahoma" w:hAnsi="Tahoma" w:cs="Tahoma"/>
        </w:rPr>
      </w:pPr>
      <w:r w:rsidRPr="00A140BB">
        <w:rPr>
          <w:rFonts w:ascii="Tahoma" w:hAnsi="Tahoma" w:cs="Tahoma"/>
          <w:b/>
        </w:rPr>
        <w:lastRenderedPageBreak/>
        <w:t xml:space="preserve">Ostala ponudbena dokumentacija, ki jo naročnik zahteva </w:t>
      </w:r>
      <w:r w:rsidR="009F4E40" w:rsidRPr="00A140BB">
        <w:rPr>
          <w:rFonts w:ascii="Tahoma" w:hAnsi="Tahoma" w:cs="Tahoma"/>
          <w:b/>
        </w:rPr>
        <w:t>s to razpisno dokumentacijo</w:t>
      </w:r>
      <w:r w:rsidRPr="00A140BB">
        <w:rPr>
          <w:rFonts w:ascii="Tahoma" w:hAnsi="Tahoma" w:cs="Tahoma"/>
          <w:b/>
        </w:rPr>
        <w:t xml:space="preserve"> je navedena v nadaljevanju</w:t>
      </w:r>
      <w:r w:rsidR="00436A05" w:rsidRPr="00A140BB">
        <w:rPr>
          <w:rFonts w:ascii="Tahoma" w:hAnsi="Tahoma" w:cs="Tahoma"/>
          <w:b/>
        </w:rPr>
        <w:t xml:space="preserve"> in jo ponudnik </w:t>
      </w:r>
      <w:r w:rsidR="005169AE" w:rsidRPr="00A140BB">
        <w:rPr>
          <w:rFonts w:ascii="Tahoma" w:hAnsi="Tahoma" w:cs="Tahoma"/>
          <w:b/>
        </w:rPr>
        <w:t>naloži</w:t>
      </w:r>
      <w:r w:rsidR="00436A05" w:rsidRPr="00A140BB">
        <w:rPr>
          <w:rFonts w:ascii="Tahoma" w:hAnsi="Tahoma" w:cs="Tahoma"/>
          <w:b/>
        </w:rPr>
        <w:t xml:space="preserve"> v razdelek </w:t>
      </w:r>
      <w:r w:rsidR="00642975" w:rsidRPr="00A140BB">
        <w:rPr>
          <w:rFonts w:ascii="Tahoma" w:hAnsi="Tahoma" w:cs="Tahoma"/>
          <w:b/>
        </w:rPr>
        <w:t>»DOKUMENTI«, del »Ostale priloge:</w:t>
      </w:r>
      <w:r w:rsidR="00592149" w:rsidRPr="00A140BB">
        <w:rPr>
          <w:rFonts w:ascii="Tahoma" w:hAnsi="Tahoma" w:cs="Tahoma"/>
        </w:rPr>
        <w:t xml:space="preserve"> </w:t>
      </w:r>
    </w:p>
    <w:p w14:paraId="60BD287C" w14:textId="77777777" w:rsidR="00592149" w:rsidRPr="00A140BB" w:rsidRDefault="00592149" w:rsidP="0052457F">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283"/>
      </w:tblGrid>
      <w:tr w:rsidR="00C85FB5" w:rsidRPr="00A140BB" w14:paraId="2B571885" w14:textId="77777777" w:rsidTr="00C212DD">
        <w:tc>
          <w:tcPr>
            <w:tcW w:w="600" w:type="dxa"/>
            <w:tcBorders>
              <w:top w:val="single" w:sz="4" w:space="0" w:color="auto"/>
              <w:left w:val="single" w:sz="4" w:space="0" w:color="auto"/>
              <w:bottom w:val="single" w:sz="4" w:space="0" w:color="auto"/>
              <w:right w:val="nil"/>
            </w:tcBorders>
          </w:tcPr>
          <w:p w14:paraId="6A9451EE" w14:textId="77777777" w:rsidR="00C85FB5" w:rsidRPr="00A140BB" w:rsidRDefault="00C85FB5" w:rsidP="0052457F">
            <w:pPr>
              <w:keepNext/>
              <w:keepLines/>
              <w:jc w:val="right"/>
              <w:rPr>
                <w:rFonts w:ascii="Tahoma" w:hAnsi="Tahoma"/>
              </w:rPr>
            </w:pPr>
          </w:p>
        </w:tc>
        <w:tc>
          <w:tcPr>
            <w:tcW w:w="7475" w:type="dxa"/>
            <w:tcBorders>
              <w:top w:val="single" w:sz="4" w:space="0" w:color="auto"/>
              <w:left w:val="nil"/>
              <w:bottom w:val="single" w:sz="4" w:space="0" w:color="auto"/>
              <w:right w:val="single" w:sz="4" w:space="0" w:color="808080"/>
            </w:tcBorders>
            <w:hideMark/>
          </w:tcPr>
          <w:p w14:paraId="5717FC8A" w14:textId="5AD07AFE" w:rsidR="00C85FB5" w:rsidRPr="00A140BB" w:rsidRDefault="00C85FB5" w:rsidP="0052457F">
            <w:pPr>
              <w:keepNext/>
              <w:keepLines/>
              <w:rPr>
                <w:rFonts w:ascii="Tahoma" w:hAnsi="Tahoma"/>
              </w:rPr>
            </w:pPr>
            <w:r w:rsidRPr="00A140BB">
              <w:rPr>
                <w:rFonts w:ascii="Tahoma" w:hAnsi="Tahoma" w:cs="Tahoma"/>
              </w:rPr>
              <w:t xml:space="preserve">PODATKI PONUDNIKU  </w:t>
            </w:r>
          </w:p>
        </w:tc>
        <w:tc>
          <w:tcPr>
            <w:tcW w:w="851" w:type="dxa"/>
            <w:tcBorders>
              <w:top w:val="single" w:sz="4" w:space="0" w:color="auto"/>
              <w:left w:val="single" w:sz="4" w:space="0" w:color="808080"/>
              <w:bottom w:val="single" w:sz="4" w:space="0" w:color="auto"/>
              <w:right w:val="nil"/>
            </w:tcBorders>
            <w:hideMark/>
          </w:tcPr>
          <w:p w14:paraId="4E40153F" w14:textId="77777777" w:rsidR="00C85FB5" w:rsidRPr="00A140BB" w:rsidRDefault="00C85FB5" w:rsidP="0052457F">
            <w:pPr>
              <w:keepNext/>
              <w:keepLines/>
              <w:rPr>
                <w:rFonts w:ascii="Tahoma" w:hAnsi="Tahoma"/>
                <w:b/>
              </w:rPr>
            </w:pPr>
            <w:r w:rsidRPr="00A140BB">
              <w:rPr>
                <w:rFonts w:ascii="Tahoma" w:hAnsi="Tahoma"/>
                <w:b/>
              </w:rPr>
              <w:t xml:space="preserve">Priloga </w:t>
            </w:r>
          </w:p>
        </w:tc>
        <w:tc>
          <w:tcPr>
            <w:tcW w:w="283" w:type="dxa"/>
            <w:tcBorders>
              <w:top w:val="single" w:sz="4" w:space="0" w:color="auto"/>
              <w:left w:val="nil"/>
              <w:bottom w:val="single" w:sz="4" w:space="0" w:color="auto"/>
              <w:right w:val="single" w:sz="4" w:space="0" w:color="auto"/>
            </w:tcBorders>
            <w:hideMark/>
          </w:tcPr>
          <w:p w14:paraId="0B7BE6EF" w14:textId="0EFC1942" w:rsidR="00C85FB5" w:rsidRPr="00A140BB" w:rsidRDefault="00C85FB5" w:rsidP="0052457F">
            <w:pPr>
              <w:keepNext/>
              <w:keepLines/>
              <w:rPr>
                <w:rFonts w:ascii="Tahoma" w:hAnsi="Tahoma"/>
                <w:b/>
              </w:rPr>
            </w:pPr>
            <w:r w:rsidRPr="00A140BB">
              <w:rPr>
                <w:rFonts w:ascii="Tahoma" w:hAnsi="Tahoma"/>
                <w:b/>
              </w:rPr>
              <w:t>1</w:t>
            </w:r>
          </w:p>
        </w:tc>
      </w:tr>
    </w:tbl>
    <w:p w14:paraId="164FEDBB" w14:textId="2F089ADE" w:rsidR="00592149" w:rsidRPr="00A140BB" w:rsidRDefault="00FA7D61" w:rsidP="0052457F">
      <w:pPr>
        <w:keepNext/>
        <w:keepLines/>
        <w:spacing w:before="120"/>
        <w:ind w:right="56"/>
        <w:jc w:val="both"/>
        <w:rPr>
          <w:rFonts w:ascii="Tahoma" w:hAnsi="Tahoma" w:cs="Tahoma"/>
        </w:rPr>
      </w:pPr>
      <w:r w:rsidRPr="00A140BB">
        <w:rPr>
          <w:rFonts w:ascii="Tahoma" w:hAnsi="Tahoma" w:cs="Tahoma"/>
        </w:rPr>
        <w:t>Prilogo je potrebno izpolniti, podpisati in žigosati. V primeru, da odda več ponudnikov skupno - partnersko pon</w:t>
      </w:r>
      <w:r w:rsidR="005F74D1" w:rsidRPr="00A140BB">
        <w:rPr>
          <w:rFonts w:ascii="Tahoma" w:hAnsi="Tahoma" w:cs="Tahoma"/>
        </w:rPr>
        <w:t>udbo, morajo razmnožen obrazec P</w:t>
      </w:r>
      <w:r w:rsidRPr="00A140BB">
        <w:rPr>
          <w:rFonts w:ascii="Tahoma" w:hAnsi="Tahoma" w:cs="Tahoma"/>
        </w:rPr>
        <w:t xml:space="preserve">riloge 1 izpolniti vsi ponudniki - partnerji. V Obrazec 1 k Prilogi 1 se priloži tudi potrjen pravni akt o skupni izvedbi naročila. </w:t>
      </w:r>
    </w:p>
    <w:p w14:paraId="782A0C5D" w14:textId="77777777" w:rsidR="00592149" w:rsidRPr="00A140BB" w:rsidRDefault="00592149" w:rsidP="0052457F">
      <w:pPr>
        <w:keepNext/>
        <w:keepLines/>
        <w:ind w:right="57"/>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283"/>
      </w:tblGrid>
      <w:tr w:rsidR="00592149" w:rsidRPr="00A140BB" w14:paraId="14575BDD" w14:textId="77777777" w:rsidTr="00C212DD">
        <w:tc>
          <w:tcPr>
            <w:tcW w:w="600" w:type="dxa"/>
            <w:tcBorders>
              <w:top w:val="single" w:sz="4" w:space="0" w:color="auto"/>
              <w:left w:val="single" w:sz="4" w:space="0" w:color="auto"/>
              <w:bottom w:val="single" w:sz="4" w:space="0" w:color="auto"/>
              <w:right w:val="nil"/>
            </w:tcBorders>
          </w:tcPr>
          <w:p w14:paraId="5B4BFD7A" w14:textId="77777777" w:rsidR="00592149" w:rsidRPr="00A140BB" w:rsidRDefault="00592149" w:rsidP="0052457F">
            <w:pPr>
              <w:keepNext/>
              <w:keepLines/>
              <w:jc w:val="right"/>
              <w:rPr>
                <w:rFonts w:ascii="Tahoma" w:hAnsi="Tahoma"/>
              </w:rPr>
            </w:pPr>
          </w:p>
        </w:tc>
        <w:tc>
          <w:tcPr>
            <w:tcW w:w="7475" w:type="dxa"/>
            <w:tcBorders>
              <w:top w:val="single" w:sz="4" w:space="0" w:color="auto"/>
              <w:left w:val="nil"/>
              <w:bottom w:val="single" w:sz="4" w:space="0" w:color="auto"/>
              <w:right w:val="single" w:sz="4" w:space="0" w:color="808080"/>
            </w:tcBorders>
            <w:hideMark/>
          </w:tcPr>
          <w:p w14:paraId="0D481D12" w14:textId="55EE6662" w:rsidR="00592149" w:rsidRPr="00A140BB" w:rsidRDefault="00592149" w:rsidP="0052457F">
            <w:pPr>
              <w:keepNext/>
              <w:keepLines/>
              <w:rPr>
                <w:rFonts w:ascii="Tahoma" w:hAnsi="Tahoma"/>
              </w:rPr>
            </w:pPr>
            <w:r w:rsidRPr="00A140BB">
              <w:rPr>
                <w:rFonts w:ascii="Tahoma" w:hAnsi="Tahoma" w:cs="Tahoma"/>
              </w:rPr>
              <w:t>PONUDBA</w:t>
            </w:r>
          </w:p>
        </w:tc>
        <w:tc>
          <w:tcPr>
            <w:tcW w:w="851" w:type="dxa"/>
            <w:tcBorders>
              <w:top w:val="single" w:sz="4" w:space="0" w:color="auto"/>
              <w:left w:val="single" w:sz="4" w:space="0" w:color="808080"/>
              <w:bottom w:val="single" w:sz="4" w:space="0" w:color="auto"/>
              <w:right w:val="nil"/>
            </w:tcBorders>
            <w:hideMark/>
          </w:tcPr>
          <w:p w14:paraId="228FF6A9" w14:textId="77777777" w:rsidR="00592149" w:rsidRPr="00A140BB" w:rsidRDefault="00592149" w:rsidP="0052457F">
            <w:pPr>
              <w:keepNext/>
              <w:keepLines/>
              <w:rPr>
                <w:rFonts w:ascii="Tahoma" w:hAnsi="Tahoma"/>
                <w:b/>
              </w:rPr>
            </w:pPr>
            <w:r w:rsidRPr="00A140BB">
              <w:rPr>
                <w:rFonts w:ascii="Tahoma" w:hAnsi="Tahoma"/>
                <w:b/>
              </w:rPr>
              <w:t xml:space="preserve">Priloga </w:t>
            </w:r>
          </w:p>
        </w:tc>
        <w:tc>
          <w:tcPr>
            <w:tcW w:w="283" w:type="dxa"/>
            <w:tcBorders>
              <w:top w:val="single" w:sz="4" w:space="0" w:color="auto"/>
              <w:left w:val="nil"/>
              <w:bottom w:val="single" w:sz="4" w:space="0" w:color="auto"/>
              <w:right w:val="single" w:sz="4" w:space="0" w:color="auto"/>
            </w:tcBorders>
            <w:hideMark/>
          </w:tcPr>
          <w:p w14:paraId="07F670F0" w14:textId="2796DC9A" w:rsidR="00592149" w:rsidRPr="00A140BB" w:rsidRDefault="00592149" w:rsidP="0052457F">
            <w:pPr>
              <w:keepNext/>
              <w:keepLines/>
              <w:rPr>
                <w:rFonts w:ascii="Tahoma" w:hAnsi="Tahoma"/>
                <w:b/>
              </w:rPr>
            </w:pPr>
            <w:r w:rsidRPr="00A140BB">
              <w:rPr>
                <w:rFonts w:ascii="Tahoma" w:hAnsi="Tahoma"/>
                <w:b/>
              </w:rPr>
              <w:t>2</w:t>
            </w:r>
          </w:p>
        </w:tc>
      </w:tr>
    </w:tbl>
    <w:p w14:paraId="6F0F3F70" w14:textId="59930F9D" w:rsidR="00E00C36" w:rsidRPr="00A140BB" w:rsidRDefault="00E00C36" w:rsidP="0052457F">
      <w:pPr>
        <w:keepNext/>
        <w:keepLines/>
        <w:spacing w:before="120"/>
        <w:ind w:right="56"/>
        <w:jc w:val="both"/>
        <w:rPr>
          <w:rFonts w:ascii="Tahoma" w:hAnsi="Tahoma" w:cs="Tahoma"/>
        </w:rPr>
      </w:pPr>
      <w:r w:rsidRPr="00A140BB">
        <w:rPr>
          <w:rFonts w:ascii="Tahoma" w:hAnsi="Tahoma" w:cs="Tahoma"/>
        </w:rPr>
        <w:t xml:space="preserve">Ponudnik mora obrazec </w:t>
      </w:r>
      <w:r w:rsidR="008A04A6" w:rsidRPr="00A140BB">
        <w:rPr>
          <w:rFonts w:ascii="Tahoma" w:hAnsi="Tahoma" w:cs="Tahoma"/>
        </w:rPr>
        <w:t>PONUDBA</w:t>
      </w:r>
      <w:r w:rsidRPr="00A140BB">
        <w:rPr>
          <w:rFonts w:ascii="Tahoma" w:hAnsi="Tahoma" w:cs="Tahoma"/>
        </w:rPr>
        <w:t xml:space="preserve"> izpolniti, podpisati in žigosati za vsak sklop predmeta javnega naročila za katerega oddaja ponudbo. </w:t>
      </w:r>
    </w:p>
    <w:p w14:paraId="60EBB539" w14:textId="23DABAFA" w:rsidR="008A04A6" w:rsidRPr="00A140BB" w:rsidRDefault="008A04A6" w:rsidP="0052457F">
      <w:pPr>
        <w:keepNext/>
        <w:keepLines/>
        <w:jc w:val="both"/>
        <w:rPr>
          <w:rFonts w:ascii="Tahoma" w:hAnsi="Tahoma" w:cs="Tahoma"/>
        </w:rPr>
      </w:pPr>
    </w:p>
    <w:p w14:paraId="53073FC9" w14:textId="072E62B6" w:rsidR="00E00C36" w:rsidRPr="00A140BB" w:rsidRDefault="00E00C36" w:rsidP="0052457F">
      <w:pPr>
        <w:keepNext/>
        <w:keepLines/>
        <w:jc w:val="both"/>
        <w:rPr>
          <w:rFonts w:ascii="Tahoma" w:hAnsi="Tahoma" w:cs="Tahoma"/>
        </w:rPr>
      </w:pPr>
      <w:r w:rsidRPr="00A140BB">
        <w:rPr>
          <w:rFonts w:ascii="Tahoma" w:hAnsi="Tahoma" w:cs="Tahoma"/>
        </w:rPr>
        <w:t xml:space="preserve">Ponudnik mora k prilogi predložiti ponudbeni predračun </w:t>
      </w:r>
      <w:r w:rsidR="00394DD4" w:rsidRPr="00A140BB">
        <w:rPr>
          <w:rFonts w:ascii="Tahoma" w:hAnsi="Tahoma" w:cs="Tahoma"/>
        </w:rPr>
        <w:t>za sklop za katerega o</w:t>
      </w:r>
      <w:r w:rsidR="008A04A6" w:rsidRPr="00A140BB">
        <w:rPr>
          <w:rFonts w:ascii="Tahoma" w:hAnsi="Tahoma" w:cs="Tahoma"/>
        </w:rPr>
        <w:t xml:space="preserve">ddaja ponudbo </w:t>
      </w:r>
      <w:r w:rsidRPr="00A140BB">
        <w:rPr>
          <w:rFonts w:ascii="Tahoma" w:hAnsi="Tahoma" w:cs="Tahoma"/>
        </w:rPr>
        <w:t xml:space="preserve">v </w:t>
      </w:r>
      <w:proofErr w:type="spellStart"/>
      <w:r w:rsidRPr="00A140BB">
        <w:rPr>
          <w:rFonts w:ascii="Tahoma" w:hAnsi="Tahoma" w:cs="Tahoma"/>
        </w:rPr>
        <w:t>pdf</w:t>
      </w:r>
      <w:proofErr w:type="spellEnd"/>
      <w:r w:rsidRPr="00A140BB">
        <w:rPr>
          <w:rFonts w:ascii="Tahoma" w:hAnsi="Tahoma" w:cs="Tahoma"/>
        </w:rPr>
        <w:t xml:space="preserve"> in </w:t>
      </w:r>
      <w:proofErr w:type="spellStart"/>
      <w:r w:rsidRPr="00A140BB">
        <w:rPr>
          <w:rFonts w:ascii="Tahoma" w:hAnsi="Tahoma" w:cs="Tahoma"/>
        </w:rPr>
        <w:t>xlsx</w:t>
      </w:r>
      <w:proofErr w:type="spellEnd"/>
      <w:r w:rsidRPr="00A140BB">
        <w:rPr>
          <w:rFonts w:ascii="Tahoma" w:hAnsi="Tahoma" w:cs="Tahoma"/>
        </w:rPr>
        <w:t xml:space="preserve"> obliki, ki se ga natisne iz popisa v elektronski obliki in fotokopijo pridobljenega osnovnega certifikata »Družini prijazno podjetje</w:t>
      </w:r>
      <w:r w:rsidR="009F4E40" w:rsidRPr="00A140BB">
        <w:rPr>
          <w:rFonts w:ascii="Tahoma" w:hAnsi="Tahoma" w:cs="Tahoma"/>
        </w:rPr>
        <w:t>« ali enakovrednega certifikata.</w:t>
      </w:r>
    </w:p>
    <w:p w14:paraId="6E2EB765" w14:textId="77777777" w:rsidR="00E00C36" w:rsidRPr="00A140BB" w:rsidRDefault="00E00C36" w:rsidP="0052457F">
      <w:pPr>
        <w:keepNext/>
        <w:keepLines/>
        <w:jc w:val="both"/>
        <w:rPr>
          <w:rFonts w:ascii="Tahoma" w:hAnsi="Tahoma" w:cs="Tahoma"/>
        </w:rPr>
      </w:pPr>
    </w:p>
    <w:p w14:paraId="5826E560" w14:textId="6E018C08" w:rsidR="00E00C36" w:rsidRDefault="00E00C36" w:rsidP="0052457F">
      <w:pPr>
        <w:keepNext/>
        <w:keepLines/>
        <w:jc w:val="both"/>
        <w:rPr>
          <w:rFonts w:ascii="Tahoma" w:hAnsi="Tahoma" w:cs="Tahoma"/>
        </w:rPr>
      </w:pPr>
      <w:r w:rsidRPr="00A140BB">
        <w:rPr>
          <w:rFonts w:ascii="Tahoma" w:hAnsi="Tahoma" w:cs="Tahoma"/>
        </w:rPr>
        <w:t>V primeru, da ponudnik oddaja ponudbo za več sklopov javnega naročila, mora obrazec Priloge 2 razmnožiti v ustreznem številu.</w:t>
      </w:r>
    </w:p>
    <w:p w14:paraId="4C661254" w14:textId="77777777" w:rsidR="006707FE" w:rsidRPr="00A140BB" w:rsidRDefault="006707FE" w:rsidP="0052457F">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283"/>
      </w:tblGrid>
      <w:tr w:rsidR="00592149" w:rsidRPr="00A140BB" w14:paraId="329D5498" w14:textId="77777777" w:rsidTr="00E64F30">
        <w:trPr>
          <w:trHeight w:val="227"/>
        </w:trPr>
        <w:tc>
          <w:tcPr>
            <w:tcW w:w="600" w:type="dxa"/>
            <w:tcBorders>
              <w:top w:val="single" w:sz="4" w:space="0" w:color="auto"/>
              <w:left w:val="single" w:sz="4" w:space="0" w:color="auto"/>
              <w:bottom w:val="single" w:sz="4" w:space="0" w:color="auto"/>
              <w:right w:val="nil"/>
            </w:tcBorders>
          </w:tcPr>
          <w:p w14:paraId="76A593BB" w14:textId="77777777" w:rsidR="00592149" w:rsidRPr="00A140BB" w:rsidRDefault="00592149" w:rsidP="0052457F">
            <w:pPr>
              <w:keepNext/>
              <w:keepLines/>
              <w:jc w:val="right"/>
              <w:rPr>
                <w:rFonts w:ascii="Tahoma" w:hAnsi="Tahoma"/>
              </w:rPr>
            </w:pPr>
          </w:p>
        </w:tc>
        <w:tc>
          <w:tcPr>
            <w:tcW w:w="7475" w:type="dxa"/>
            <w:tcBorders>
              <w:top w:val="single" w:sz="4" w:space="0" w:color="auto"/>
              <w:left w:val="nil"/>
              <w:bottom w:val="single" w:sz="4" w:space="0" w:color="auto"/>
              <w:right w:val="single" w:sz="4" w:space="0" w:color="808080"/>
            </w:tcBorders>
            <w:hideMark/>
          </w:tcPr>
          <w:p w14:paraId="49215D67" w14:textId="20F58BF3" w:rsidR="00592149" w:rsidRPr="00A140BB" w:rsidRDefault="00592149" w:rsidP="0052457F">
            <w:pPr>
              <w:keepNext/>
              <w:keepLines/>
              <w:rPr>
                <w:rFonts w:ascii="Tahoma" w:hAnsi="Tahoma"/>
              </w:rPr>
            </w:pPr>
            <w:r w:rsidRPr="00A140BB">
              <w:rPr>
                <w:rFonts w:ascii="Tahoma" w:hAnsi="Tahoma" w:cs="Tahoma"/>
              </w:rPr>
              <w:t>ESPD za vse gospodarske subjekte v ponudbi</w:t>
            </w:r>
          </w:p>
        </w:tc>
        <w:tc>
          <w:tcPr>
            <w:tcW w:w="851" w:type="dxa"/>
            <w:tcBorders>
              <w:top w:val="single" w:sz="4" w:space="0" w:color="auto"/>
              <w:left w:val="single" w:sz="4" w:space="0" w:color="808080"/>
              <w:bottom w:val="single" w:sz="4" w:space="0" w:color="auto"/>
              <w:right w:val="nil"/>
            </w:tcBorders>
            <w:hideMark/>
          </w:tcPr>
          <w:p w14:paraId="2009049F" w14:textId="77777777" w:rsidR="00592149" w:rsidRPr="00A140BB" w:rsidRDefault="00592149" w:rsidP="0052457F">
            <w:pPr>
              <w:keepNext/>
              <w:keepLines/>
              <w:rPr>
                <w:rFonts w:ascii="Tahoma" w:hAnsi="Tahoma"/>
                <w:b/>
              </w:rPr>
            </w:pPr>
            <w:r w:rsidRPr="00A140BB">
              <w:rPr>
                <w:rFonts w:ascii="Tahoma" w:hAnsi="Tahoma"/>
                <w:b/>
              </w:rPr>
              <w:t xml:space="preserve">Priloga </w:t>
            </w:r>
          </w:p>
        </w:tc>
        <w:tc>
          <w:tcPr>
            <w:tcW w:w="283" w:type="dxa"/>
            <w:tcBorders>
              <w:top w:val="single" w:sz="4" w:space="0" w:color="auto"/>
              <w:left w:val="nil"/>
              <w:bottom w:val="single" w:sz="4" w:space="0" w:color="auto"/>
              <w:right w:val="single" w:sz="4" w:space="0" w:color="auto"/>
            </w:tcBorders>
            <w:hideMark/>
          </w:tcPr>
          <w:p w14:paraId="15031730" w14:textId="3F14D494" w:rsidR="00592149" w:rsidRPr="00A140BB" w:rsidRDefault="00592149" w:rsidP="0052457F">
            <w:pPr>
              <w:keepNext/>
              <w:keepLines/>
              <w:rPr>
                <w:rFonts w:ascii="Tahoma" w:hAnsi="Tahoma"/>
                <w:b/>
              </w:rPr>
            </w:pPr>
            <w:r w:rsidRPr="00A140BB">
              <w:rPr>
                <w:rFonts w:ascii="Tahoma" w:hAnsi="Tahoma"/>
                <w:b/>
              </w:rPr>
              <w:t>3</w:t>
            </w:r>
          </w:p>
        </w:tc>
      </w:tr>
    </w:tbl>
    <w:p w14:paraId="3727E94E" w14:textId="22EA5F6F" w:rsidR="007145F3" w:rsidRPr="00A140BB" w:rsidRDefault="009D6B8B" w:rsidP="0052457F">
      <w:pPr>
        <w:keepNext/>
        <w:keepLines/>
        <w:spacing w:before="120"/>
        <w:ind w:right="57"/>
        <w:jc w:val="both"/>
        <w:rPr>
          <w:rFonts w:ascii="Tahoma" w:hAnsi="Tahoma" w:cs="Tahoma"/>
        </w:rPr>
      </w:pPr>
      <w:r w:rsidRPr="00A140BB">
        <w:rPr>
          <w:rFonts w:ascii="Tahoma" w:hAnsi="Tahoma" w:cs="Tahoma"/>
        </w:rPr>
        <w:t xml:space="preserve">Gospodarski subjekti predložijo ESPD </w:t>
      </w:r>
      <w:r w:rsidR="00954E41" w:rsidRPr="00A140BB">
        <w:rPr>
          <w:rFonts w:ascii="Tahoma" w:hAnsi="Tahoma" w:cs="Tahoma"/>
        </w:rPr>
        <w:t xml:space="preserve">obrazec </w:t>
      </w:r>
      <w:r w:rsidRPr="00A140BB">
        <w:rPr>
          <w:rFonts w:ascii="Tahoma" w:hAnsi="Tahoma" w:cs="Tahoma"/>
        </w:rPr>
        <w:t>v skladu z določili razpisne dokumentacije</w:t>
      </w:r>
      <w:r w:rsidR="00954E41" w:rsidRPr="00A140BB">
        <w:rPr>
          <w:rFonts w:ascii="Tahoma" w:hAnsi="Tahoma" w:cs="Tahoma"/>
        </w:rPr>
        <w:t xml:space="preserve"> (v </w:t>
      </w:r>
      <w:proofErr w:type="spellStart"/>
      <w:r w:rsidR="00954E41" w:rsidRPr="00A140BB">
        <w:rPr>
          <w:rFonts w:ascii="Tahoma" w:hAnsi="Tahoma" w:cs="Tahoma"/>
        </w:rPr>
        <w:t>xml</w:t>
      </w:r>
      <w:proofErr w:type="spellEnd"/>
      <w:r w:rsidR="00954E41" w:rsidRPr="00A140BB">
        <w:rPr>
          <w:rFonts w:ascii="Tahoma" w:hAnsi="Tahoma" w:cs="Tahoma"/>
        </w:rPr>
        <w:t>. in/ali pdf. obliki)</w:t>
      </w:r>
      <w:r w:rsidRPr="00A140BB">
        <w:rPr>
          <w:rFonts w:ascii="Tahoma" w:hAnsi="Tahoma" w:cs="Tahoma"/>
        </w:rPr>
        <w:t xml:space="preserve">. </w:t>
      </w:r>
    </w:p>
    <w:p w14:paraId="64E146FF" w14:textId="77777777" w:rsidR="007145F3" w:rsidRPr="00A140BB" w:rsidRDefault="007145F3" w:rsidP="0052457F">
      <w:pPr>
        <w:keepNext/>
        <w:keepLines/>
        <w:ind w:right="57"/>
        <w:jc w:val="both"/>
        <w:rPr>
          <w:rFonts w:ascii="Tahoma" w:hAnsi="Tahoma" w:cs="Tahoma"/>
        </w:rPr>
      </w:pPr>
    </w:p>
    <w:p w14:paraId="603D7A49" w14:textId="7C4690A4" w:rsidR="007145F3" w:rsidRPr="00A140BB" w:rsidRDefault="007145F3" w:rsidP="0052457F">
      <w:pPr>
        <w:keepNext/>
        <w:keepLines/>
        <w:jc w:val="both"/>
        <w:rPr>
          <w:rFonts w:ascii="Tahoma" w:hAnsi="Tahoma" w:cs="Tahoma"/>
        </w:rPr>
      </w:pPr>
      <w:r w:rsidRPr="00A140BB">
        <w:rPr>
          <w:rFonts w:ascii="Tahoma" w:hAnsi="Tahoma" w:cs="Tahoma"/>
        </w:rPr>
        <w:t xml:space="preserve">Ponudnik za to stranjo priloži (za vse gospodarske subjekte v ponudbi) </w:t>
      </w:r>
      <w:r w:rsidR="00196363" w:rsidRPr="00A140BB">
        <w:rPr>
          <w:rFonts w:ascii="Tahoma" w:hAnsi="Tahoma" w:cs="Tahoma"/>
        </w:rPr>
        <w:t xml:space="preserve">tudi </w:t>
      </w:r>
      <w:r w:rsidRPr="00A140BB">
        <w:rPr>
          <w:rFonts w:ascii="Tahoma" w:hAnsi="Tahoma" w:cs="Tahoma"/>
        </w:rPr>
        <w:t xml:space="preserve">dokazilo o izpolnjevanju finančne sposobnosti; S.BON-1 ali S.BON-1/P ali </w:t>
      </w:r>
      <w:proofErr w:type="spellStart"/>
      <w:r w:rsidRPr="00A140BB">
        <w:rPr>
          <w:rFonts w:ascii="Tahoma" w:hAnsi="Tahoma" w:cs="Tahoma"/>
        </w:rPr>
        <w:t>eS.BON</w:t>
      </w:r>
      <w:proofErr w:type="spellEnd"/>
      <w:r w:rsidRPr="00A140BB">
        <w:rPr>
          <w:rFonts w:ascii="Tahoma" w:hAnsi="Tahoma" w:cs="Tahoma"/>
        </w:rPr>
        <w:t xml:space="preserve"> oziroma BON-1/SP (podjetnik), ki ne sme biti starejše od 30 dni od datuma, določenega za oddajo ponudb. </w:t>
      </w:r>
    </w:p>
    <w:p w14:paraId="7C2ECF86" w14:textId="77777777" w:rsidR="00417F5E" w:rsidRPr="00A140BB" w:rsidRDefault="00417F5E" w:rsidP="0052457F">
      <w:pPr>
        <w:keepNext/>
        <w:keepLines/>
        <w:ind w:right="57"/>
        <w:jc w:val="both"/>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26"/>
        <w:gridCol w:w="6662"/>
        <w:gridCol w:w="2126"/>
      </w:tblGrid>
      <w:tr w:rsidR="00900D1D" w:rsidRPr="00A140BB" w14:paraId="661BADA8" w14:textId="77777777" w:rsidTr="00BC2D1D">
        <w:tc>
          <w:tcPr>
            <w:tcW w:w="426" w:type="dxa"/>
            <w:tcBorders>
              <w:top w:val="single" w:sz="4" w:space="0" w:color="auto"/>
              <w:left w:val="single" w:sz="4" w:space="0" w:color="auto"/>
              <w:bottom w:val="single" w:sz="4" w:space="0" w:color="auto"/>
              <w:right w:val="nil"/>
            </w:tcBorders>
          </w:tcPr>
          <w:p w14:paraId="05D11E35" w14:textId="77777777" w:rsidR="00900D1D" w:rsidRPr="00A140BB" w:rsidRDefault="00900D1D" w:rsidP="0052457F">
            <w:pPr>
              <w:keepNext/>
              <w:keepLines/>
              <w:jc w:val="right"/>
              <w:rPr>
                <w:rFonts w:ascii="Tahoma" w:hAnsi="Tahoma" w:cs="Tahoma"/>
              </w:rPr>
            </w:pPr>
          </w:p>
        </w:tc>
        <w:tc>
          <w:tcPr>
            <w:tcW w:w="6662" w:type="dxa"/>
            <w:tcBorders>
              <w:top w:val="single" w:sz="4" w:space="0" w:color="auto"/>
              <w:left w:val="nil"/>
              <w:bottom w:val="single" w:sz="4" w:space="0" w:color="auto"/>
              <w:right w:val="single" w:sz="4" w:space="0" w:color="808080"/>
            </w:tcBorders>
            <w:hideMark/>
          </w:tcPr>
          <w:p w14:paraId="42807A9F" w14:textId="186BC363" w:rsidR="00900D1D" w:rsidRPr="00A140BB" w:rsidRDefault="00900D1D" w:rsidP="0052457F">
            <w:pPr>
              <w:keepNext/>
              <w:keepLines/>
              <w:ind w:left="-66" w:firstLine="2"/>
              <w:rPr>
                <w:rFonts w:ascii="Tahoma" w:hAnsi="Tahoma" w:cs="Tahoma"/>
                <w:sz w:val="19"/>
                <w:szCs w:val="19"/>
              </w:rPr>
            </w:pPr>
            <w:r w:rsidRPr="00A140BB">
              <w:rPr>
                <w:rFonts w:ascii="Tahoma" w:hAnsi="Tahoma" w:cs="Tahoma"/>
                <w:sz w:val="19"/>
                <w:szCs w:val="19"/>
              </w:rPr>
              <w:t>IZJAVA O UDELEŽBI FIZIČNIH IN PRAVNIH OSEB V LASTNIŠTVU</w:t>
            </w:r>
            <w:r w:rsidR="00BC2D1D" w:rsidRPr="00A140BB">
              <w:rPr>
                <w:rFonts w:ascii="Tahoma" w:hAnsi="Tahoma" w:cs="Tahoma"/>
                <w:sz w:val="19"/>
                <w:szCs w:val="19"/>
              </w:rPr>
              <w:t xml:space="preserve"> P</w:t>
            </w:r>
            <w:r w:rsidRPr="00A140BB">
              <w:rPr>
                <w:rFonts w:ascii="Tahoma" w:hAnsi="Tahoma" w:cs="Tahoma"/>
                <w:sz w:val="19"/>
                <w:szCs w:val="19"/>
              </w:rPr>
              <w:t>ONUDNIKA</w:t>
            </w:r>
          </w:p>
        </w:tc>
        <w:tc>
          <w:tcPr>
            <w:tcW w:w="2126" w:type="dxa"/>
            <w:tcBorders>
              <w:top w:val="single" w:sz="4" w:space="0" w:color="auto"/>
              <w:left w:val="single" w:sz="4" w:space="0" w:color="808080"/>
              <w:bottom w:val="single" w:sz="4" w:space="0" w:color="auto"/>
              <w:right w:val="single" w:sz="4" w:space="0" w:color="auto"/>
            </w:tcBorders>
            <w:hideMark/>
          </w:tcPr>
          <w:p w14:paraId="7E8F9A34" w14:textId="401B744E" w:rsidR="00900D1D" w:rsidRPr="00A140BB" w:rsidRDefault="00900D1D" w:rsidP="0052457F">
            <w:pPr>
              <w:keepNext/>
              <w:keepLines/>
              <w:rPr>
                <w:rFonts w:ascii="Tahoma" w:hAnsi="Tahoma" w:cs="Tahoma"/>
                <w:b/>
                <w:iCs/>
              </w:rPr>
            </w:pPr>
            <w:r w:rsidRPr="00A140BB">
              <w:rPr>
                <w:rFonts w:ascii="Tahoma" w:hAnsi="Tahoma" w:cs="Tahoma"/>
                <w:b/>
                <w:i/>
              </w:rPr>
              <w:t xml:space="preserve"> </w:t>
            </w:r>
            <w:r w:rsidRPr="00A140BB">
              <w:rPr>
                <w:rFonts w:ascii="Tahoma" w:hAnsi="Tahoma" w:cs="Tahoma"/>
                <w:b/>
                <w:iCs/>
              </w:rPr>
              <w:t>Obrazec k Prilogi 3</w:t>
            </w:r>
          </w:p>
        </w:tc>
      </w:tr>
    </w:tbl>
    <w:p w14:paraId="3748ACF4" w14:textId="0723301D" w:rsidR="004B023D" w:rsidRPr="00A140BB" w:rsidRDefault="00900D1D" w:rsidP="0052457F">
      <w:pPr>
        <w:keepNext/>
        <w:keepLines/>
        <w:spacing w:before="120"/>
        <w:ind w:right="56"/>
        <w:jc w:val="both"/>
        <w:rPr>
          <w:rFonts w:ascii="Tahoma" w:hAnsi="Tahoma" w:cs="Tahoma"/>
        </w:rPr>
      </w:pPr>
      <w:r w:rsidRPr="00A140BB">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A140BB">
        <w:rPr>
          <w:rFonts w:ascii="Tahoma" w:hAnsi="Tahoma" w:cs="Tahoma"/>
          <w:u w:val="single"/>
        </w:rPr>
        <w:t>razdelek »DOKUMENTI«, del »Ostale priloge«</w:t>
      </w:r>
      <w:r w:rsidRPr="00A140BB">
        <w:rPr>
          <w:rFonts w:ascii="Tahoma" w:hAnsi="Tahoma" w:cs="Tahoma"/>
        </w:rPr>
        <w:t>.</w:t>
      </w:r>
    </w:p>
    <w:p w14:paraId="7A2B34F0" w14:textId="77777777" w:rsidR="00592149" w:rsidRPr="00A140BB" w:rsidRDefault="00592149" w:rsidP="0052457F">
      <w:pPr>
        <w:keepNext/>
        <w:keepLines/>
        <w:ind w:right="57"/>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283"/>
      </w:tblGrid>
      <w:tr w:rsidR="00592149" w:rsidRPr="00A140BB" w14:paraId="774979D4" w14:textId="77777777" w:rsidTr="00E64F30">
        <w:trPr>
          <w:trHeight w:val="227"/>
        </w:trPr>
        <w:tc>
          <w:tcPr>
            <w:tcW w:w="600" w:type="dxa"/>
            <w:tcBorders>
              <w:top w:val="single" w:sz="4" w:space="0" w:color="auto"/>
              <w:left w:val="single" w:sz="4" w:space="0" w:color="auto"/>
              <w:bottom w:val="single" w:sz="4" w:space="0" w:color="auto"/>
              <w:right w:val="nil"/>
            </w:tcBorders>
          </w:tcPr>
          <w:p w14:paraId="3392FBB7" w14:textId="77777777" w:rsidR="00592149" w:rsidRPr="00A140BB" w:rsidRDefault="00592149" w:rsidP="0052457F">
            <w:pPr>
              <w:keepNext/>
              <w:keepLines/>
              <w:jc w:val="right"/>
              <w:rPr>
                <w:rFonts w:ascii="Tahoma" w:hAnsi="Tahoma"/>
              </w:rPr>
            </w:pPr>
          </w:p>
        </w:tc>
        <w:tc>
          <w:tcPr>
            <w:tcW w:w="7475" w:type="dxa"/>
            <w:tcBorders>
              <w:top w:val="single" w:sz="4" w:space="0" w:color="auto"/>
              <w:left w:val="nil"/>
              <w:bottom w:val="single" w:sz="4" w:space="0" w:color="auto"/>
              <w:right w:val="single" w:sz="4" w:space="0" w:color="808080"/>
            </w:tcBorders>
            <w:hideMark/>
          </w:tcPr>
          <w:p w14:paraId="28CF70C0" w14:textId="70BD7C97" w:rsidR="00592149" w:rsidRPr="00A140BB" w:rsidRDefault="00592149" w:rsidP="0052457F">
            <w:pPr>
              <w:keepNext/>
              <w:keepLines/>
              <w:rPr>
                <w:rFonts w:ascii="Tahoma" w:hAnsi="Tahoma"/>
              </w:rPr>
            </w:pPr>
            <w:r w:rsidRPr="00A140BB">
              <w:rPr>
                <w:rFonts w:ascii="Tahoma" w:hAnsi="Tahoma" w:cs="Tahoma"/>
              </w:rPr>
              <w:t>UDELEŽBA PODIZVAJALCA IN ZAHTEVA ZA NEPOSREDNA PLAČILA</w:t>
            </w:r>
          </w:p>
        </w:tc>
        <w:tc>
          <w:tcPr>
            <w:tcW w:w="851" w:type="dxa"/>
            <w:tcBorders>
              <w:top w:val="single" w:sz="4" w:space="0" w:color="auto"/>
              <w:left w:val="single" w:sz="4" w:space="0" w:color="808080"/>
              <w:bottom w:val="single" w:sz="4" w:space="0" w:color="auto"/>
              <w:right w:val="nil"/>
            </w:tcBorders>
            <w:hideMark/>
          </w:tcPr>
          <w:p w14:paraId="3925445A" w14:textId="77777777" w:rsidR="00592149" w:rsidRPr="00A140BB" w:rsidRDefault="00592149" w:rsidP="0052457F">
            <w:pPr>
              <w:keepNext/>
              <w:keepLines/>
              <w:rPr>
                <w:rFonts w:ascii="Tahoma" w:hAnsi="Tahoma"/>
                <w:b/>
              </w:rPr>
            </w:pPr>
            <w:r w:rsidRPr="00A140BB">
              <w:rPr>
                <w:rFonts w:ascii="Tahoma" w:hAnsi="Tahoma"/>
                <w:b/>
              </w:rPr>
              <w:t xml:space="preserve">Priloga </w:t>
            </w:r>
          </w:p>
        </w:tc>
        <w:tc>
          <w:tcPr>
            <w:tcW w:w="283" w:type="dxa"/>
            <w:tcBorders>
              <w:top w:val="single" w:sz="4" w:space="0" w:color="auto"/>
              <w:left w:val="nil"/>
              <w:bottom w:val="single" w:sz="4" w:space="0" w:color="auto"/>
              <w:right w:val="single" w:sz="4" w:space="0" w:color="auto"/>
            </w:tcBorders>
            <w:hideMark/>
          </w:tcPr>
          <w:p w14:paraId="65BBF8ED" w14:textId="4EF1D8C6" w:rsidR="00592149" w:rsidRPr="00A140BB" w:rsidRDefault="00592149" w:rsidP="0052457F">
            <w:pPr>
              <w:keepNext/>
              <w:keepLines/>
              <w:rPr>
                <w:rFonts w:ascii="Tahoma" w:hAnsi="Tahoma"/>
                <w:b/>
              </w:rPr>
            </w:pPr>
            <w:r w:rsidRPr="00A140BB">
              <w:rPr>
                <w:rFonts w:ascii="Tahoma" w:hAnsi="Tahoma"/>
                <w:b/>
              </w:rPr>
              <w:t>4</w:t>
            </w:r>
          </w:p>
        </w:tc>
      </w:tr>
    </w:tbl>
    <w:p w14:paraId="46A35B8C" w14:textId="1E562B7C" w:rsidR="007C69BB" w:rsidRPr="00A140BB" w:rsidRDefault="007C69BB" w:rsidP="0052457F">
      <w:pPr>
        <w:keepNext/>
        <w:keepLines/>
        <w:spacing w:before="120"/>
        <w:ind w:right="56"/>
        <w:jc w:val="both"/>
        <w:rPr>
          <w:rFonts w:ascii="Tahoma" w:eastAsia="Calibri" w:hAnsi="Tahoma" w:cs="Tahoma"/>
        </w:rPr>
      </w:pPr>
      <w:r w:rsidRPr="00A140BB">
        <w:rPr>
          <w:rFonts w:ascii="Tahoma" w:hAnsi="Tahoma" w:cs="Tahoma"/>
        </w:rPr>
        <w:t>V kolikor namerava gospodarski subjekt izvajati predmet javnega naročila s podizvajalci, mora ravnati v</w:t>
      </w:r>
      <w:r w:rsidR="00BC2D1D" w:rsidRPr="00A140BB">
        <w:rPr>
          <w:rFonts w:ascii="Tahoma" w:hAnsi="Tahoma" w:cs="Tahoma"/>
        </w:rPr>
        <w:t xml:space="preserve"> </w:t>
      </w:r>
      <w:r w:rsidRPr="00A140BB">
        <w:rPr>
          <w:rFonts w:ascii="Tahoma" w:hAnsi="Tahoma" w:cs="Tahoma"/>
        </w:rPr>
        <w:t xml:space="preserve">skladu s 94. členom ZJN-3 ter </w:t>
      </w:r>
      <w:r w:rsidRPr="00A140BB">
        <w:rPr>
          <w:rFonts w:ascii="Tahoma" w:eastAsia="Calibri" w:hAnsi="Tahoma" w:cs="Tahoma"/>
        </w:rPr>
        <w:t>za vse navedene podizvajalce predložiti izpolnjeno, podpisano in žigosano Prilogo 4 in tudi Obrazec 3 k Prilogi 4.</w:t>
      </w:r>
    </w:p>
    <w:p w14:paraId="03FBE068" w14:textId="77777777" w:rsidR="007C69BB" w:rsidRPr="00A140BB" w:rsidRDefault="007C69BB" w:rsidP="0052457F">
      <w:pPr>
        <w:keepNext/>
        <w:keepLines/>
        <w:jc w:val="both"/>
        <w:rPr>
          <w:rFonts w:ascii="Tahoma" w:eastAsia="Calibri" w:hAnsi="Tahoma" w:cs="Tahoma"/>
        </w:rPr>
      </w:pPr>
    </w:p>
    <w:p w14:paraId="70DCA163" w14:textId="77777777" w:rsidR="007C69BB" w:rsidRPr="00A140BB" w:rsidRDefault="007C69BB" w:rsidP="0052457F">
      <w:pPr>
        <w:keepNext/>
        <w:keepLines/>
        <w:jc w:val="both"/>
        <w:rPr>
          <w:rFonts w:ascii="Tahoma" w:eastAsia="Calibri" w:hAnsi="Tahoma" w:cs="Tahoma"/>
        </w:rPr>
      </w:pPr>
      <w:r w:rsidRPr="00A140BB">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5B28483A" w14:textId="77777777" w:rsidR="007C69BB" w:rsidRPr="00A140BB" w:rsidRDefault="007C69BB" w:rsidP="0052457F">
      <w:pPr>
        <w:keepNext/>
        <w:keepLines/>
        <w:jc w:val="both"/>
        <w:rPr>
          <w:rFonts w:ascii="Tahoma" w:hAnsi="Tahoma" w:cs="Tahoma"/>
        </w:rPr>
      </w:pPr>
    </w:p>
    <w:p w14:paraId="3367BD40" w14:textId="595DBF63" w:rsidR="007C69BB" w:rsidRPr="00A140BB" w:rsidRDefault="007C69BB" w:rsidP="0052457F">
      <w:pPr>
        <w:keepNext/>
        <w:keepLines/>
        <w:jc w:val="both"/>
        <w:rPr>
          <w:rFonts w:ascii="Tahoma" w:hAnsi="Tahoma" w:cs="Tahoma"/>
          <w:u w:val="single"/>
        </w:rPr>
      </w:pPr>
      <w:r w:rsidRPr="00A140BB">
        <w:rPr>
          <w:rFonts w:ascii="Tahoma" w:hAnsi="Tahoma" w:cs="Tahoma"/>
        </w:rPr>
        <w:t xml:space="preserve">Ponudnik razmnoži potrebno število izvodov vseh obrazcev. </w:t>
      </w:r>
      <w:r w:rsidRPr="00A140BB">
        <w:rPr>
          <w:rFonts w:ascii="Tahoma" w:hAnsi="Tahoma" w:cs="Tahoma"/>
          <w:u w:val="single"/>
        </w:rPr>
        <w:t xml:space="preserve">V kolikor ponudnik ne oddaja ponudbe z nobenim podizvajalcem, priloge ni potrebno izpolniti. </w:t>
      </w:r>
    </w:p>
    <w:p w14:paraId="096FD169" w14:textId="77777777" w:rsidR="00592149" w:rsidRPr="00A140BB" w:rsidRDefault="00592149" w:rsidP="0052457F">
      <w:pPr>
        <w:keepNext/>
        <w:keepLines/>
        <w:ind w:right="57"/>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283"/>
      </w:tblGrid>
      <w:tr w:rsidR="00592149" w:rsidRPr="00A140BB" w14:paraId="6C0FE87A" w14:textId="77777777" w:rsidTr="00E64F30">
        <w:trPr>
          <w:trHeight w:val="227"/>
        </w:trPr>
        <w:tc>
          <w:tcPr>
            <w:tcW w:w="600" w:type="dxa"/>
            <w:tcBorders>
              <w:top w:val="single" w:sz="4" w:space="0" w:color="auto"/>
              <w:left w:val="single" w:sz="4" w:space="0" w:color="auto"/>
              <w:bottom w:val="single" w:sz="4" w:space="0" w:color="auto"/>
              <w:right w:val="nil"/>
            </w:tcBorders>
          </w:tcPr>
          <w:p w14:paraId="41B29B79" w14:textId="77777777" w:rsidR="00592149" w:rsidRPr="00A140BB" w:rsidRDefault="00592149" w:rsidP="0052457F">
            <w:pPr>
              <w:keepNext/>
              <w:keepLines/>
              <w:jc w:val="right"/>
              <w:rPr>
                <w:rFonts w:ascii="Tahoma" w:hAnsi="Tahoma"/>
              </w:rPr>
            </w:pPr>
          </w:p>
        </w:tc>
        <w:tc>
          <w:tcPr>
            <w:tcW w:w="7475" w:type="dxa"/>
            <w:tcBorders>
              <w:top w:val="single" w:sz="4" w:space="0" w:color="auto"/>
              <w:left w:val="nil"/>
              <w:bottom w:val="single" w:sz="4" w:space="0" w:color="auto"/>
              <w:right w:val="single" w:sz="4" w:space="0" w:color="808080"/>
            </w:tcBorders>
            <w:hideMark/>
          </w:tcPr>
          <w:p w14:paraId="7C0335BD" w14:textId="77777777" w:rsidR="00592149" w:rsidRPr="00A140BB" w:rsidRDefault="00592149" w:rsidP="0052457F">
            <w:pPr>
              <w:keepNext/>
              <w:keepLines/>
              <w:rPr>
                <w:rFonts w:ascii="Tahoma" w:hAnsi="Tahoma"/>
              </w:rPr>
            </w:pPr>
            <w:r w:rsidRPr="00A140BB">
              <w:rPr>
                <w:rFonts w:ascii="Tahoma" w:hAnsi="Tahoma" w:cs="Tahoma"/>
              </w:rPr>
              <w:t xml:space="preserve">SEZNAM SUBJEKTOV, KATERIH ZMOGLJIVOST UPORABLJA PONUDNIK  </w:t>
            </w:r>
          </w:p>
        </w:tc>
        <w:tc>
          <w:tcPr>
            <w:tcW w:w="851" w:type="dxa"/>
            <w:tcBorders>
              <w:top w:val="single" w:sz="4" w:space="0" w:color="auto"/>
              <w:left w:val="single" w:sz="4" w:space="0" w:color="808080"/>
              <w:bottom w:val="single" w:sz="4" w:space="0" w:color="auto"/>
              <w:right w:val="nil"/>
            </w:tcBorders>
            <w:hideMark/>
          </w:tcPr>
          <w:p w14:paraId="22318A20" w14:textId="77777777" w:rsidR="00592149" w:rsidRPr="00A140BB" w:rsidRDefault="00592149" w:rsidP="0052457F">
            <w:pPr>
              <w:keepNext/>
              <w:keepLines/>
              <w:rPr>
                <w:rFonts w:ascii="Tahoma" w:hAnsi="Tahoma"/>
                <w:b/>
              </w:rPr>
            </w:pPr>
            <w:r w:rsidRPr="00A140BB">
              <w:rPr>
                <w:rFonts w:ascii="Tahoma" w:hAnsi="Tahoma"/>
                <w:b/>
              </w:rPr>
              <w:t xml:space="preserve">Priloga </w:t>
            </w:r>
          </w:p>
        </w:tc>
        <w:tc>
          <w:tcPr>
            <w:tcW w:w="283" w:type="dxa"/>
            <w:tcBorders>
              <w:top w:val="single" w:sz="4" w:space="0" w:color="auto"/>
              <w:left w:val="nil"/>
              <w:bottom w:val="single" w:sz="4" w:space="0" w:color="auto"/>
              <w:right w:val="single" w:sz="4" w:space="0" w:color="auto"/>
            </w:tcBorders>
            <w:hideMark/>
          </w:tcPr>
          <w:p w14:paraId="618CA7D8" w14:textId="77777777" w:rsidR="00592149" w:rsidRPr="00A140BB" w:rsidRDefault="00592149" w:rsidP="0052457F">
            <w:pPr>
              <w:keepNext/>
              <w:keepLines/>
              <w:rPr>
                <w:rFonts w:ascii="Tahoma" w:hAnsi="Tahoma"/>
                <w:b/>
              </w:rPr>
            </w:pPr>
            <w:r w:rsidRPr="00A140BB">
              <w:rPr>
                <w:rFonts w:ascii="Tahoma" w:hAnsi="Tahoma"/>
                <w:b/>
              </w:rPr>
              <w:t>5</w:t>
            </w:r>
          </w:p>
        </w:tc>
      </w:tr>
    </w:tbl>
    <w:p w14:paraId="6F915D98" w14:textId="77CA612F" w:rsidR="00FA7D61" w:rsidRPr="00A140BB" w:rsidRDefault="00FA7D61" w:rsidP="0052457F">
      <w:pPr>
        <w:keepNext/>
        <w:keepLines/>
        <w:spacing w:before="120"/>
        <w:ind w:right="56"/>
        <w:jc w:val="both"/>
        <w:rPr>
          <w:rFonts w:ascii="Tahoma" w:hAnsi="Tahoma" w:cs="Tahoma"/>
        </w:rPr>
      </w:pPr>
      <w:r w:rsidRPr="00A140BB">
        <w:rPr>
          <w:rFonts w:ascii="Tahoma" w:hAnsi="Tahoma" w:cs="Tahoma"/>
        </w:rPr>
        <w:t xml:space="preserve">Ponudnik mora prilogo izpolniti, v kolikor uporabi zmogljivost drugih subjektov, </w:t>
      </w:r>
      <w:r w:rsidRPr="00A140BB">
        <w:rPr>
          <w:rFonts w:ascii="Tahoma" w:hAnsi="Tahoma" w:cs="Tahoma"/>
          <w:u w:val="single"/>
        </w:rPr>
        <w:t>ki niso partner/ji v primeru skupne ponudbe in v ponudbi niso navedeni kot podizvajalec/ci</w:t>
      </w:r>
      <w:r w:rsidRPr="00A140BB">
        <w:rPr>
          <w:rFonts w:ascii="Tahoma" w:hAnsi="Tahoma" w:cs="Tahoma"/>
        </w:rPr>
        <w:t>.</w:t>
      </w:r>
    </w:p>
    <w:p w14:paraId="36C083AF" w14:textId="77777777" w:rsidR="00FA7D61" w:rsidRPr="00A140BB" w:rsidRDefault="00FA7D61" w:rsidP="0052457F">
      <w:pPr>
        <w:keepNext/>
        <w:keepLines/>
        <w:jc w:val="both"/>
        <w:rPr>
          <w:rFonts w:ascii="Tahoma" w:hAnsi="Tahoma" w:cs="Tahoma"/>
          <w:sz w:val="12"/>
          <w:szCs w:val="12"/>
        </w:rPr>
      </w:pPr>
    </w:p>
    <w:p w14:paraId="1288A6F8" w14:textId="7F47F0A9" w:rsidR="00FA7D61" w:rsidRPr="00A140BB" w:rsidRDefault="00FA7D61" w:rsidP="0052457F">
      <w:pPr>
        <w:keepNext/>
        <w:keepLines/>
        <w:jc w:val="both"/>
        <w:rPr>
          <w:rFonts w:ascii="Tahoma" w:hAnsi="Tahoma" w:cs="Tahoma"/>
          <w:u w:val="single"/>
        </w:rPr>
      </w:pPr>
      <w:r w:rsidRPr="00A140BB">
        <w:rPr>
          <w:rFonts w:ascii="Tahoma" w:hAnsi="Tahoma" w:cs="Tahoma"/>
        </w:rPr>
        <w:t xml:space="preserve">Ponudnik razmnoži potrebno število izvodov vseh obrazcev. </w:t>
      </w:r>
      <w:r w:rsidRPr="00A140BB">
        <w:rPr>
          <w:rFonts w:ascii="Tahoma" w:hAnsi="Tahoma" w:cs="Tahoma"/>
          <w:u w:val="single"/>
        </w:rPr>
        <w:t>V kolikor ponudnik ne bo uporabil zmogljivosti drugih subjektov, priloge ni potrebno izpolni.</w:t>
      </w:r>
    </w:p>
    <w:p w14:paraId="0764DBC0" w14:textId="77777777" w:rsidR="00C85FB5" w:rsidRPr="00A140BB" w:rsidRDefault="00C85FB5" w:rsidP="0052457F">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C85FB5" w:rsidRPr="00A140BB" w14:paraId="6FED6DB4" w14:textId="77777777" w:rsidTr="00E64F30">
        <w:trPr>
          <w:trHeight w:val="227"/>
        </w:trPr>
        <w:tc>
          <w:tcPr>
            <w:tcW w:w="599" w:type="dxa"/>
            <w:tcBorders>
              <w:top w:val="single" w:sz="4" w:space="0" w:color="auto"/>
              <w:bottom w:val="single" w:sz="4" w:space="0" w:color="auto"/>
              <w:right w:val="nil"/>
            </w:tcBorders>
          </w:tcPr>
          <w:p w14:paraId="6E9D6F45" w14:textId="77777777" w:rsidR="00C85FB5" w:rsidRPr="00A140BB" w:rsidRDefault="00C85FB5" w:rsidP="0052457F">
            <w:pPr>
              <w:keepNext/>
              <w:keepLines/>
              <w:jc w:val="right"/>
              <w:rPr>
                <w:rFonts w:ascii="Tahoma" w:hAnsi="Tahoma" w:cs="Tahoma"/>
              </w:rPr>
            </w:pPr>
            <w:r w:rsidRPr="00A140BB">
              <w:rPr>
                <w:rFonts w:ascii="Tahoma" w:hAnsi="Tahoma" w:cs="Tahoma"/>
              </w:rPr>
              <w:lastRenderedPageBreak/>
              <w:t xml:space="preserve">      </w:t>
            </w:r>
          </w:p>
        </w:tc>
        <w:tc>
          <w:tcPr>
            <w:tcW w:w="7193" w:type="dxa"/>
            <w:tcBorders>
              <w:top w:val="single" w:sz="4" w:space="0" w:color="auto"/>
              <w:left w:val="nil"/>
              <w:bottom w:val="single" w:sz="4" w:space="0" w:color="auto"/>
              <w:right w:val="single" w:sz="4" w:space="0" w:color="auto"/>
            </w:tcBorders>
          </w:tcPr>
          <w:p w14:paraId="28C28B8D" w14:textId="56669DCA" w:rsidR="00C85FB5" w:rsidRPr="00A140BB" w:rsidRDefault="00C85FB5" w:rsidP="0052457F">
            <w:pPr>
              <w:keepNext/>
              <w:keepLines/>
              <w:rPr>
                <w:rFonts w:ascii="Tahoma" w:hAnsi="Tahoma" w:cs="Tahoma"/>
              </w:rPr>
            </w:pPr>
            <w:r w:rsidRPr="00A140BB">
              <w:rPr>
                <w:rFonts w:ascii="Tahoma" w:hAnsi="Tahoma" w:cs="Tahoma"/>
              </w:rPr>
              <w:t>IZJAVA O IZPOLNJEVANJU ZAHTEV IZ UREDBE o ZeJN</w:t>
            </w:r>
          </w:p>
        </w:tc>
        <w:tc>
          <w:tcPr>
            <w:tcW w:w="850" w:type="dxa"/>
            <w:tcBorders>
              <w:top w:val="single" w:sz="4" w:space="0" w:color="auto"/>
              <w:left w:val="single" w:sz="4" w:space="0" w:color="auto"/>
              <w:bottom w:val="single" w:sz="4" w:space="0" w:color="auto"/>
              <w:right w:val="nil"/>
            </w:tcBorders>
          </w:tcPr>
          <w:p w14:paraId="4A705FD6" w14:textId="77777777" w:rsidR="00C85FB5" w:rsidRPr="00A140BB" w:rsidRDefault="00C85FB5"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541976BF" w14:textId="615DF2C3" w:rsidR="00C85FB5" w:rsidRPr="00A140BB" w:rsidRDefault="00C85FB5" w:rsidP="0052457F">
            <w:pPr>
              <w:keepNext/>
              <w:keepLines/>
              <w:rPr>
                <w:rFonts w:ascii="Tahoma" w:hAnsi="Tahoma" w:cs="Tahoma"/>
                <w:b/>
                <w:iCs/>
              </w:rPr>
            </w:pPr>
            <w:r w:rsidRPr="00A140BB">
              <w:rPr>
                <w:rFonts w:ascii="Tahoma" w:hAnsi="Tahoma" w:cs="Tahoma"/>
                <w:b/>
                <w:iCs/>
              </w:rPr>
              <w:t>6/1</w:t>
            </w:r>
          </w:p>
        </w:tc>
      </w:tr>
    </w:tbl>
    <w:p w14:paraId="0A520F48" w14:textId="0F23864E" w:rsidR="00C8387A" w:rsidRPr="00A140BB" w:rsidRDefault="002E218A" w:rsidP="0052457F">
      <w:pPr>
        <w:keepNext/>
        <w:keepLines/>
        <w:spacing w:before="120"/>
        <w:ind w:right="56"/>
        <w:jc w:val="both"/>
        <w:rPr>
          <w:rFonts w:ascii="Tahoma" w:hAnsi="Tahoma" w:cs="Tahoma"/>
        </w:rPr>
      </w:pPr>
      <w:r w:rsidRPr="00A140BB">
        <w:rPr>
          <w:rFonts w:ascii="Tahoma" w:hAnsi="Tahoma" w:cs="Tahoma"/>
        </w:rPr>
        <w:t xml:space="preserve">Ponudnik izjavo izpolni in podpiše ter predloži k ponudbeni dokumentaciji. Priloga se v </w:t>
      </w:r>
      <w:proofErr w:type="spellStart"/>
      <w:r w:rsidRPr="00A140BB">
        <w:rPr>
          <w:rFonts w:ascii="Tahoma" w:hAnsi="Tahoma" w:cs="Tahoma"/>
        </w:rPr>
        <w:t>pdf</w:t>
      </w:r>
      <w:proofErr w:type="spellEnd"/>
      <w:r w:rsidRPr="00A140BB">
        <w:rPr>
          <w:rFonts w:ascii="Tahoma" w:hAnsi="Tahoma" w:cs="Tahoma"/>
        </w:rPr>
        <w:t xml:space="preserve">. formatu naloži v </w:t>
      </w:r>
      <w:r w:rsidRPr="00A140BB">
        <w:rPr>
          <w:rFonts w:ascii="Tahoma" w:hAnsi="Tahoma" w:cs="Tahoma"/>
          <w:u w:val="single"/>
        </w:rPr>
        <w:t>razdelek »DOKUMENTI«, del »Ostale priloge«</w:t>
      </w:r>
      <w:r w:rsidRPr="00A140BB">
        <w:rPr>
          <w:rFonts w:ascii="Tahoma" w:hAnsi="Tahoma" w:cs="Tahoma"/>
        </w:rPr>
        <w:t>.</w:t>
      </w:r>
      <w:r w:rsidR="009F3FC4" w:rsidRPr="00A140BB">
        <w:rPr>
          <w:rFonts w:ascii="Tahoma" w:hAnsi="Tahoma" w:cs="Tahoma"/>
        </w:rPr>
        <w:t xml:space="preserve"> Izjava se predloži za vsak sklop za katerega ponudnik oddaja ponudbo posebej.</w:t>
      </w:r>
    </w:p>
    <w:p w14:paraId="3C932368" w14:textId="77777777" w:rsidR="00C8387A" w:rsidRPr="00A140BB" w:rsidRDefault="00C8387A" w:rsidP="0052457F">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736588" w:rsidRPr="00A140BB" w14:paraId="1BAFA0B5" w14:textId="77777777" w:rsidTr="00E64F30">
        <w:trPr>
          <w:trHeight w:val="227"/>
        </w:trPr>
        <w:tc>
          <w:tcPr>
            <w:tcW w:w="599" w:type="dxa"/>
            <w:tcBorders>
              <w:top w:val="single" w:sz="4" w:space="0" w:color="auto"/>
              <w:bottom w:val="single" w:sz="4" w:space="0" w:color="auto"/>
              <w:right w:val="nil"/>
            </w:tcBorders>
          </w:tcPr>
          <w:p w14:paraId="0B88766D" w14:textId="77777777" w:rsidR="00736588" w:rsidRPr="00A140BB" w:rsidRDefault="00736588" w:rsidP="0052457F">
            <w:pPr>
              <w:keepNext/>
              <w:keepLines/>
              <w:jc w:val="right"/>
              <w:rPr>
                <w:rFonts w:ascii="Tahoma" w:hAnsi="Tahoma" w:cs="Tahoma"/>
              </w:rPr>
            </w:pPr>
            <w:bookmarkStart w:id="38" w:name="_Hlk191454274"/>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0D33EAAC" w14:textId="5CD72AAA" w:rsidR="00736588" w:rsidRPr="00A140BB" w:rsidRDefault="00736588" w:rsidP="0052457F">
            <w:pPr>
              <w:keepNext/>
              <w:keepLines/>
              <w:rPr>
                <w:rFonts w:ascii="Tahoma" w:hAnsi="Tahoma" w:cs="Tahoma"/>
              </w:rPr>
            </w:pPr>
            <w:r w:rsidRPr="00A140BB">
              <w:rPr>
                <w:rFonts w:ascii="Tahoma" w:hAnsi="Tahoma" w:cs="Tahoma"/>
              </w:rPr>
              <w:t>PROGRAM IZVAJANJA ČIŠČENJA</w:t>
            </w:r>
          </w:p>
        </w:tc>
        <w:tc>
          <w:tcPr>
            <w:tcW w:w="850" w:type="dxa"/>
            <w:tcBorders>
              <w:top w:val="single" w:sz="4" w:space="0" w:color="auto"/>
              <w:left w:val="single" w:sz="4" w:space="0" w:color="auto"/>
              <w:bottom w:val="single" w:sz="4" w:space="0" w:color="auto"/>
              <w:right w:val="nil"/>
            </w:tcBorders>
          </w:tcPr>
          <w:p w14:paraId="1BBE8F5E" w14:textId="77777777" w:rsidR="00736588" w:rsidRPr="00A140BB" w:rsidRDefault="00736588"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788EDC8A" w14:textId="2931611B" w:rsidR="00736588" w:rsidRPr="00A140BB" w:rsidRDefault="00736588" w:rsidP="0052457F">
            <w:pPr>
              <w:keepNext/>
              <w:keepLines/>
              <w:rPr>
                <w:rFonts w:ascii="Tahoma" w:hAnsi="Tahoma" w:cs="Tahoma"/>
                <w:b/>
                <w:iCs/>
              </w:rPr>
            </w:pPr>
            <w:r w:rsidRPr="00A140BB">
              <w:rPr>
                <w:rFonts w:ascii="Tahoma" w:hAnsi="Tahoma" w:cs="Tahoma"/>
                <w:b/>
                <w:iCs/>
              </w:rPr>
              <w:t>6/2</w:t>
            </w:r>
          </w:p>
        </w:tc>
      </w:tr>
    </w:tbl>
    <w:p w14:paraId="6D885FAE" w14:textId="685232EF" w:rsidR="006F6A3E" w:rsidRPr="00A140BB" w:rsidRDefault="006F6A3E" w:rsidP="0052457F">
      <w:pPr>
        <w:keepNext/>
        <w:keepLines/>
        <w:spacing w:before="120"/>
        <w:ind w:right="56"/>
        <w:jc w:val="both"/>
        <w:rPr>
          <w:rFonts w:ascii="Tahoma" w:hAnsi="Tahoma" w:cs="Tahoma"/>
          <w:bCs/>
          <w:i/>
          <w:noProof/>
          <w:sz w:val="18"/>
          <w:szCs w:val="18"/>
        </w:rPr>
      </w:pPr>
      <w:bookmarkStart w:id="39" w:name="_Hlk192172608"/>
      <w:bookmarkEnd w:id="38"/>
      <w:r w:rsidRPr="00A140BB">
        <w:rPr>
          <w:rFonts w:ascii="Tahoma" w:hAnsi="Tahoma" w:cs="Tahoma"/>
        </w:rPr>
        <w:t>Ponudnik  na lastnem obrazcu</w:t>
      </w:r>
      <w:r w:rsidR="006C09C7" w:rsidRPr="00A140BB">
        <w:rPr>
          <w:rFonts w:ascii="Tahoma" w:hAnsi="Tahoma" w:cs="Tahoma"/>
        </w:rPr>
        <w:t xml:space="preserve"> </w:t>
      </w:r>
      <w:r w:rsidRPr="00A140BB">
        <w:rPr>
          <w:rFonts w:ascii="Tahoma" w:hAnsi="Tahoma" w:cs="Tahoma"/>
        </w:rPr>
        <w:t xml:space="preserve">priloži program izvajanja čiščenja za sklop za katerega oddaja ponudbo, </w:t>
      </w:r>
    </w:p>
    <w:p w14:paraId="4ED59FE0" w14:textId="7E62C3D0" w:rsidR="00B242AA" w:rsidRPr="00A140BB" w:rsidRDefault="006F6A3E" w:rsidP="0052457F">
      <w:pPr>
        <w:keepNext/>
        <w:keepLines/>
        <w:jc w:val="both"/>
        <w:rPr>
          <w:rFonts w:ascii="Tahoma" w:hAnsi="Tahoma" w:cs="Tahoma"/>
          <w:bCs/>
          <w:i/>
          <w:noProof/>
          <w:sz w:val="18"/>
          <w:szCs w:val="18"/>
        </w:rPr>
      </w:pPr>
      <w:r w:rsidRPr="00A140BB">
        <w:rPr>
          <w:rFonts w:ascii="Tahoma" w:hAnsi="Tahoma" w:cs="Tahoma"/>
        </w:rPr>
        <w:t>v skladu z 2.2.5. točko razpisne dokumentacije</w:t>
      </w:r>
      <w:r w:rsidR="006C09C7" w:rsidRPr="00A140BB">
        <w:rPr>
          <w:rFonts w:ascii="Tahoma" w:hAnsi="Tahoma" w:cs="Tahoma"/>
        </w:rPr>
        <w:t>.</w:t>
      </w:r>
    </w:p>
    <w:bookmarkEnd w:id="39"/>
    <w:p w14:paraId="70058939" w14:textId="1F6E4473" w:rsidR="00C8387A" w:rsidRPr="00A140BB" w:rsidRDefault="00C8387A" w:rsidP="0052457F">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C8387A" w:rsidRPr="00A140BB" w14:paraId="466D052E" w14:textId="77777777" w:rsidTr="00C212DD">
        <w:trPr>
          <w:trHeight w:val="285"/>
        </w:trPr>
        <w:tc>
          <w:tcPr>
            <w:tcW w:w="599" w:type="dxa"/>
            <w:tcBorders>
              <w:top w:val="single" w:sz="4" w:space="0" w:color="auto"/>
              <w:bottom w:val="single" w:sz="4" w:space="0" w:color="auto"/>
              <w:right w:val="nil"/>
            </w:tcBorders>
          </w:tcPr>
          <w:p w14:paraId="59DF5E18" w14:textId="77777777" w:rsidR="00C8387A" w:rsidRPr="00A140BB" w:rsidRDefault="00C8387A"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6929A0F3" w14:textId="10A5A52C" w:rsidR="00710CEB" w:rsidRPr="00A140BB" w:rsidRDefault="00C8387A" w:rsidP="0052457F">
            <w:pPr>
              <w:keepNext/>
              <w:keepLines/>
              <w:rPr>
                <w:rFonts w:ascii="Tahoma" w:hAnsi="Tahoma" w:cs="Tahoma"/>
              </w:rPr>
            </w:pPr>
            <w:bookmarkStart w:id="40" w:name="_Hlk191757534"/>
            <w:r w:rsidRPr="00A140BB">
              <w:rPr>
                <w:rFonts w:ascii="Tahoma" w:hAnsi="Tahoma" w:cs="Tahoma"/>
              </w:rPr>
              <w:t xml:space="preserve">ŠTEVILO </w:t>
            </w:r>
            <w:r w:rsidR="00602B26" w:rsidRPr="00A140BB">
              <w:rPr>
                <w:rFonts w:ascii="Tahoma" w:hAnsi="Tahoma" w:cs="Tahoma"/>
              </w:rPr>
              <w:t xml:space="preserve">IN SEZNAM </w:t>
            </w:r>
            <w:r w:rsidRPr="00A140BB">
              <w:rPr>
                <w:rFonts w:ascii="Tahoma" w:hAnsi="Tahoma" w:cs="Tahoma"/>
              </w:rPr>
              <w:t xml:space="preserve">ČISTILNEGA OSEBJA </w:t>
            </w:r>
            <w:r w:rsidR="00602B26" w:rsidRPr="00A140BB">
              <w:rPr>
                <w:rFonts w:ascii="Tahoma" w:hAnsi="Tahoma" w:cs="Tahoma"/>
              </w:rPr>
              <w:t>TER</w:t>
            </w:r>
            <w:r w:rsidRPr="00A140BB">
              <w:rPr>
                <w:rFonts w:ascii="Tahoma" w:hAnsi="Tahoma" w:cs="Tahoma"/>
              </w:rPr>
              <w:t xml:space="preserve"> ČAS ČIŠČENJA </w:t>
            </w:r>
            <w:bookmarkEnd w:id="40"/>
            <w:r w:rsidRPr="00A140BB">
              <w:rPr>
                <w:rFonts w:ascii="Tahoma" w:hAnsi="Tahoma" w:cs="Tahoma"/>
              </w:rPr>
              <w:t xml:space="preserve">– </w:t>
            </w:r>
            <w:r w:rsidR="00307E6B" w:rsidRPr="00A140BB">
              <w:rPr>
                <w:rFonts w:ascii="Tahoma" w:hAnsi="Tahoma" w:cs="Tahoma"/>
              </w:rPr>
              <w:t xml:space="preserve">velja </w:t>
            </w:r>
            <w:r w:rsidRPr="00A140BB">
              <w:rPr>
                <w:rFonts w:ascii="Tahoma" w:hAnsi="Tahoma" w:cs="Tahoma"/>
              </w:rPr>
              <w:t>za vse sklope, razen za Sklop št. 5 ENLJ</w:t>
            </w:r>
          </w:p>
        </w:tc>
        <w:tc>
          <w:tcPr>
            <w:tcW w:w="850" w:type="dxa"/>
            <w:tcBorders>
              <w:top w:val="single" w:sz="4" w:space="0" w:color="auto"/>
              <w:left w:val="single" w:sz="4" w:space="0" w:color="auto"/>
              <w:bottom w:val="single" w:sz="4" w:space="0" w:color="auto"/>
              <w:right w:val="nil"/>
            </w:tcBorders>
          </w:tcPr>
          <w:p w14:paraId="7D106922" w14:textId="77777777" w:rsidR="00C8387A" w:rsidRPr="00A140BB" w:rsidRDefault="00C8387A"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799E3BE7" w14:textId="1D86B1E9" w:rsidR="00C8387A" w:rsidRPr="00A140BB" w:rsidRDefault="00C8387A" w:rsidP="0052457F">
            <w:pPr>
              <w:keepNext/>
              <w:keepLines/>
              <w:rPr>
                <w:rFonts w:ascii="Tahoma" w:hAnsi="Tahoma" w:cs="Tahoma"/>
                <w:b/>
                <w:iCs/>
              </w:rPr>
            </w:pPr>
            <w:r w:rsidRPr="00A140BB">
              <w:rPr>
                <w:rFonts w:ascii="Tahoma" w:hAnsi="Tahoma" w:cs="Tahoma"/>
                <w:b/>
                <w:iCs/>
              </w:rPr>
              <w:t>6/</w:t>
            </w:r>
            <w:r w:rsidR="00602B26" w:rsidRPr="00A140BB">
              <w:rPr>
                <w:rFonts w:ascii="Tahoma" w:hAnsi="Tahoma" w:cs="Tahoma"/>
                <w:b/>
                <w:iCs/>
              </w:rPr>
              <w:t>3</w:t>
            </w:r>
          </w:p>
        </w:tc>
      </w:tr>
    </w:tbl>
    <w:p w14:paraId="71C41436" w14:textId="30E59F68" w:rsidR="006F6A3E" w:rsidRPr="00A140BB" w:rsidRDefault="006F6A3E" w:rsidP="0052457F">
      <w:pPr>
        <w:keepNext/>
        <w:keepLines/>
        <w:spacing w:before="120"/>
        <w:ind w:right="56"/>
        <w:jc w:val="both"/>
        <w:rPr>
          <w:rFonts w:ascii="Tahoma" w:hAnsi="Tahoma" w:cs="Tahoma"/>
        </w:rPr>
      </w:pPr>
      <w:r w:rsidRPr="00A140BB">
        <w:rPr>
          <w:rFonts w:ascii="Tahoma" w:hAnsi="Tahoma" w:cs="Tahoma"/>
        </w:rPr>
        <w:t xml:space="preserve">Ponudnik v prilogi navede podatke o številu čistilnega osebja, s katerimi bo izvajal storitev </w:t>
      </w:r>
      <w:r w:rsidRPr="00A140BB">
        <w:rPr>
          <w:rFonts w:ascii="Tahoma" w:hAnsi="Tahoma" w:cs="Tahoma"/>
          <w:b/>
          <w:bCs/>
        </w:rPr>
        <w:t xml:space="preserve">rednega čiščenja, </w:t>
      </w:r>
      <w:r w:rsidRPr="00A140BB">
        <w:rPr>
          <w:rFonts w:ascii="Tahoma" w:hAnsi="Tahoma" w:cs="Tahoma"/>
        </w:rPr>
        <w:t xml:space="preserve">seznam čistilnega osebja in čas čiščenja na posamezni lokaciji naročnika, pri čemer mora ponudnik upoštevati tehnični opis (minimalne zahteve glede števila čistilnega osebja in čas čiščenja na posamezni lokaciji pri posameznem naročniku) oziroma za posamezni sklop predmeta javnega naročila. </w:t>
      </w:r>
    </w:p>
    <w:p w14:paraId="4111B359" w14:textId="5F1A4016" w:rsidR="00C85FB5" w:rsidRPr="00A140BB" w:rsidRDefault="00C85FB5" w:rsidP="0052457F">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F64041" w:rsidRPr="00A140BB" w14:paraId="1235C9F1" w14:textId="77777777" w:rsidTr="00E64F30">
        <w:trPr>
          <w:trHeight w:val="227"/>
        </w:trPr>
        <w:tc>
          <w:tcPr>
            <w:tcW w:w="599" w:type="dxa"/>
            <w:tcBorders>
              <w:top w:val="single" w:sz="4" w:space="0" w:color="auto"/>
              <w:bottom w:val="single" w:sz="4" w:space="0" w:color="auto"/>
              <w:right w:val="nil"/>
            </w:tcBorders>
          </w:tcPr>
          <w:p w14:paraId="42E84C16" w14:textId="77777777" w:rsidR="00F64041" w:rsidRPr="00A140BB" w:rsidRDefault="00F64041" w:rsidP="0052457F">
            <w:pPr>
              <w:keepNext/>
              <w:keepLines/>
              <w:jc w:val="right"/>
              <w:rPr>
                <w:rFonts w:ascii="Tahoma" w:hAnsi="Tahoma" w:cs="Tahoma"/>
              </w:rPr>
            </w:pPr>
            <w:bookmarkStart w:id="41" w:name="_Hlk191454053"/>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64BBC6B3" w14:textId="64FACF46" w:rsidR="00F64041" w:rsidRPr="00A140BB" w:rsidRDefault="00F64041" w:rsidP="0052457F">
            <w:pPr>
              <w:keepNext/>
              <w:keepLines/>
              <w:rPr>
                <w:rFonts w:ascii="Tahoma" w:hAnsi="Tahoma" w:cs="Tahoma"/>
              </w:rPr>
            </w:pPr>
            <w:r w:rsidRPr="00A140BB">
              <w:rPr>
                <w:rFonts w:ascii="Tahoma" w:hAnsi="Tahoma" w:cs="Tahoma"/>
              </w:rPr>
              <w:t xml:space="preserve">DOKAZILO O KADRIH – velja za Sklop št. 5 ENLJ </w:t>
            </w:r>
          </w:p>
        </w:tc>
        <w:tc>
          <w:tcPr>
            <w:tcW w:w="850" w:type="dxa"/>
            <w:tcBorders>
              <w:top w:val="single" w:sz="4" w:space="0" w:color="auto"/>
              <w:left w:val="single" w:sz="4" w:space="0" w:color="auto"/>
              <w:bottom w:val="single" w:sz="4" w:space="0" w:color="auto"/>
              <w:right w:val="nil"/>
            </w:tcBorders>
          </w:tcPr>
          <w:p w14:paraId="12C2B1A6" w14:textId="77777777" w:rsidR="00F64041" w:rsidRPr="00A140BB" w:rsidRDefault="00F64041"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5225E101" w14:textId="3D875BAE" w:rsidR="00F64041" w:rsidRPr="00A140BB" w:rsidRDefault="00F64041" w:rsidP="0052457F">
            <w:pPr>
              <w:keepNext/>
              <w:keepLines/>
              <w:rPr>
                <w:rFonts w:ascii="Tahoma" w:hAnsi="Tahoma" w:cs="Tahoma"/>
                <w:b/>
                <w:iCs/>
              </w:rPr>
            </w:pPr>
            <w:r w:rsidRPr="00A140BB">
              <w:rPr>
                <w:rFonts w:ascii="Tahoma" w:hAnsi="Tahoma" w:cs="Tahoma"/>
                <w:b/>
                <w:iCs/>
              </w:rPr>
              <w:t>6/</w:t>
            </w:r>
            <w:r w:rsidR="00602B26" w:rsidRPr="00A140BB">
              <w:rPr>
                <w:rFonts w:ascii="Tahoma" w:hAnsi="Tahoma" w:cs="Tahoma"/>
                <w:b/>
                <w:iCs/>
              </w:rPr>
              <w:t>4</w:t>
            </w:r>
          </w:p>
        </w:tc>
      </w:tr>
    </w:tbl>
    <w:bookmarkEnd w:id="41"/>
    <w:p w14:paraId="6F3701D1" w14:textId="319D202B" w:rsidR="00630417" w:rsidRPr="00A140BB" w:rsidRDefault="00630417" w:rsidP="0052457F">
      <w:pPr>
        <w:keepNext/>
        <w:keepLines/>
        <w:spacing w:before="120"/>
        <w:ind w:right="56"/>
        <w:jc w:val="both"/>
        <w:rPr>
          <w:rFonts w:ascii="Tahoma" w:hAnsi="Tahoma" w:cs="Tahoma"/>
        </w:rPr>
      </w:pPr>
      <w:r w:rsidRPr="00A140BB">
        <w:rPr>
          <w:rFonts w:ascii="Tahoma" w:hAnsi="Tahoma" w:cs="Tahoma"/>
        </w:rPr>
        <w:t xml:space="preserve">Ponudnik, ki oddaja ponudbo </w:t>
      </w:r>
      <w:r w:rsidRPr="00A140BB">
        <w:rPr>
          <w:rFonts w:ascii="Tahoma" w:hAnsi="Tahoma" w:cs="Tahoma"/>
          <w:bCs/>
        </w:rPr>
        <w:t xml:space="preserve">sklop št. 5 naročnika JAVNO PODJETJE ENERGETIKA LJUBLJANA d.o.o. </w:t>
      </w:r>
      <w:r w:rsidRPr="00A140BB">
        <w:rPr>
          <w:rFonts w:ascii="Tahoma" w:hAnsi="Tahoma" w:cs="Tahoma"/>
        </w:rPr>
        <w:t>mora obrazec priloge izpolniti, podpisati in žigosati ter priložiti v ponudbi. Ponudnik k prilogi predloži tudi ustrezna potrdila</w:t>
      </w:r>
      <w:r w:rsidR="006F6A3E" w:rsidRPr="00A140BB">
        <w:rPr>
          <w:rFonts w:ascii="Tahoma" w:hAnsi="Tahoma" w:cs="Tahoma"/>
        </w:rPr>
        <w:t>/dokazila</w:t>
      </w:r>
      <w:r w:rsidR="00DC75ED" w:rsidRPr="00A140BB">
        <w:rPr>
          <w:rFonts w:ascii="Tahoma" w:hAnsi="Tahoma" w:cs="Tahoma"/>
        </w:rPr>
        <w:t>.</w:t>
      </w:r>
    </w:p>
    <w:p w14:paraId="17CB43F5" w14:textId="77777777" w:rsidR="000F1B3C" w:rsidRPr="00A140BB" w:rsidRDefault="000F1B3C" w:rsidP="0052457F">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C85FB5" w:rsidRPr="00A140BB" w14:paraId="2FC10B7D" w14:textId="77777777" w:rsidTr="00E64F30">
        <w:trPr>
          <w:trHeight w:val="227"/>
        </w:trPr>
        <w:tc>
          <w:tcPr>
            <w:tcW w:w="599" w:type="dxa"/>
            <w:tcBorders>
              <w:top w:val="single" w:sz="4" w:space="0" w:color="auto"/>
              <w:bottom w:val="single" w:sz="4" w:space="0" w:color="auto"/>
              <w:right w:val="nil"/>
            </w:tcBorders>
          </w:tcPr>
          <w:p w14:paraId="7537D18A" w14:textId="77777777" w:rsidR="00C85FB5" w:rsidRPr="00A140BB" w:rsidRDefault="00C85FB5"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796E7F16" w14:textId="6280F262" w:rsidR="00C85FB5" w:rsidRPr="00A140BB" w:rsidRDefault="00C85FB5" w:rsidP="0052457F">
            <w:pPr>
              <w:keepNext/>
              <w:keepLines/>
              <w:rPr>
                <w:rFonts w:ascii="Tahoma" w:hAnsi="Tahoma" w:cs="Tahoma"/>
              </w:rPr>
            </w:pPr>
            <w:r w:rsidRPr="00A140BB">
              <w:rPr>
                <w:rFonts w:ascii="Tahoma" w:hAnsi="Tahoma" w:cs="Tahoma"/>
              </w:rPr>
              <w:t xml:space="preserve">SEZNAM ČISTIL </w:t>
            </w:r>
          </w:p>
        </w:tc>
        <w:tc>
          <w:tcPr>
            <w:tcW w:w="850" w:type="dxa"/>
            <w:tcBorders>
              <w:top w:val="single" w:sz="4" w:space="0" w:color="auto"/>
              <w:left w:val="single" w:sz="4" w:space="0" w:color="auto"/>
              <w:bottom w:val="single" w:sz="4" w:space="0" w:color="auto"/>
              <w:right w:val="nil"/>
            </w:tcBorders>
          </w:tcPr>
          <w:p w14:paraId="1F0E54D2" w14:textId="77777777" w:rsidR="00C85FB5" w:rsidRPr="00A140BB" w:rsidRDefault="00C85FB5"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03D8D070" w14:textId="62E1A45E" w:rsidR="00C85FB5" w:rsidRPr="00A140BB" w:rsidRDefault="00C85FB5" w:rsidP="0052457F">
            <w:pPr>
              <w:keepNext/>
              <w:keepLines/>
              <w:rPr>
                <w:rFonts w:ascii="Tahoma" w:hAnsi="Tahoma" w:cs="Tahoma"/>
                <w:b/>
                <w:iCs/>
              </w:rPr>
            </w:pPr>
            <w:r w:rsidRPr="00A140BB">
              <w:rPr>
                <w:rFonts w:ascii="Tahoma" w:hAnsi="Tahoma" w:cs="Tahoma"/>
                <w:b/>
                <w:iCs/>
              </w:rPr>
              <w:t>6/</w:t>
            </w:r>
            <w:r w:rsidR="00602B26" w:rsidRPr="00A140BB">
              <w:rPr>
                <w:rFonts w:ascii="Tahoma" w:hAnsi="Tahoma" w:cs="Tahoma"/>
                <w:b/>
                <w:iCs/>
              </w:rPr>
              <w:t>5</w:t>
            </w:r>
          </w:p>
        </w:tc>
      </w:tr>
    </w:tbl>
    <w:p w14:paraId="6A2B9A7C" w14:textId="5B529B39" w:rsidR="00DC134D" w:rsidRPr="00A140BB" w:rsidRDefault="00DC134D" w:rsidP="0052457F">
      <w:pPr>
        <w:keepNext/>
        <w:keepLines/>
        <w:spacing w:before="120"/>
        <w:ind w:right="56"/>
        <w:jc w:val="both"/>
        <w:rPr>
          <w:rFonts w:ascii="Tahoma" w:hAnsi="Tahoma" w:cs="Tahoma"/>
        </w:rPr>
      </w:pPr>
      <w:r w:rsidRPr="00A140BB">
        <w:rPr>
          <w:rFonts w:ascii="Tahoma" w:hAnsi="Tahoma" w:cs="Tahoma"/>
        </w:rPr>
        <w:t>Ponudnik v prilogi navede seznam čistil, ki jih bo uporabljal pri izvajanju storitev čiščenja za posamezni sklop predmeta javnega naročila za katerega oddaja ponudbo. Priloga mora biti priložena za vsak sklop posebej.</w:t>
      </w:r>
    </w:p>
    <w:p w14:paraId="19E4C613" w14:textId="46251050" w:rsidR="00630417" w:rsidRPr="00A140BB" w:rsidRDefault="00DC134D" w:rsidP="0052457F">
      <w:pPr>
        <w:keepNext/>
        <w:keepLines/>
        <w:spacing w:before="120"/>
        <w:ind w:right="56"/>
        <w:jc w:val="both"/>
        <w:rPr>
          <w:rFonts w:ascii="Tahoma" w:hAnsi="Tahoma" w:cs="Tahoma"/>
        </w:rPr>
      </w:pPr>
      <w:r w:rsidRPr="00A140BB">
        <w:rPr>
          <w:rFonts w:ascii="Tahoma" w:hAnsi="Tahoma" w:cs="Tahoma"/>
        </w:rPr>
        <w:t xml:space="preserve">Ponudnik mora </w:t>
      </w:r>
      <w:r w:rsidR="00630417" w:rsidRPr="00A140BB">
        <w:rPr>
          <w:rFonts w:ascii="Tahoma" w:hAnsi="Tahoma" w:cs="Tahoma"/>
        </w:rPr>
        <w:t>k prilogi predložiti varnostne liste za vsa navedena čistila.</w:t>
      </w:r>
    </w:p>
    <w:p w14:paraId="5AFD9B1D" w14:textId="77777777" w:rsidR="00F64041" w:rsidRPr="00A140BB" w:rsidRDefault="00F64041" w:rsidP="0052457F">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C85FB5" w:rsidRPr="00A140BB" w14:paraId="0DA0ECEB" w14:textId="77777777" w:rsidTr="00280CDB">
        <w:trPr>
          <w:trHeight w:val="227"/>
        </w:trPr>
        <w:tc>
          <w:tcPr>
            <w:tcW w:w="599" w:type="dxa"/>
            <w:tcBorders>
              <w:top w:val="single" w:sz="4" w:space="0" w:color="auto"/>
              <w:bottom w:val="single" w:sz="4" w:space="0" w:color="auto"/>
              <w:right w:val="nil"/>
            </w:tcBorders>
          </w:tcPr>
          <w:p w14:paraId="3E66EDAF" w14:textId="77777777" w:rsidR="00C85FB5" w:rsidRPr="00A140BB" w:rsidRDefault="00C85FB5"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0DB92D9E" w14:textId="2D959DC7" w:rsidR="00C85FB5" w:rsidRPr="00A140BB" w:rsidRDefault="00C85FB5" w:rsidP="0052457F">
            <w:pPr>
              <w:keepNext/>
              <w:keepLines/>
              <w:rPr>
                <w:rFonts w:ascii="Tahoma" w:hAnsi="Tahoma" w:cs="Tahoma"/>
              </w:rPr>
            </w:pPr>
            <w:r w:rsidRPr="00A140BB">
              <w:rPr>
                <w:rFonts w:ascii="Tahoma" w:hAnsi="Tahoma" w:cs="Tahoma"/>
              </w:rPr>
              <w:t>SEZNAM PRIPOMOČKOV ZA ČIŠČENJE IN DELOVNIH STROJEV</w:t>
            </w:r>
          </w:p>
        </w:tc>
        <w:tc>
          <w:tcPr>
            <w:tcW w:w="850" w:type="dxa"/>
            <w:tcBorders>
              <w:top w:val="single" w:sz="4" w:space="0" w:color="auto"/>
              <w:left w:val="single" w:sz="4" w:space="0" w:color="auto"/>
              <w:bottom w:val="single" w:sz="4" w:space="0" w:color="auto"/>
              <w:right w:val="nil"/>
            </w:tcBorders>
          </w:tcPr>
          <w:p w14:paraId="1417AE1D" w14:textId="77777777" w:rsidR="00C85FB5" w:rsidRPr="00A140BB" w:rsidRDefault="00C85FB5"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6B7F4C59" w14:textId="08B072B7" w:rsidR="00C85FB5" w:rsidRPr="00A140BB" w:rsidRDefault="00C85FB5" w:rsidP="0052457F">
            <w:pPr>
              <w:keepNext/>
              <w:keepLines/>
              <w:rPr>
                <w:rFonts w:ascii="Tahoma" w:hAnsi="Tahoma" w:cs="Tahoma"/>
                <w:b/>
                <w:iCs/>
              </w:rPr>
            </w:pPr>
            <w:r w:rsidRPr="00A140BB">
              <w:rPr>
                <w:rFonts w:ascii="Tahoma" w:hAnsi="Tahoma" w:cs="Tahoma"/>
                <w:b/>
                <w:iCs/>
              </w:rPr>
              <w:t>6/</w:t>
            </w:r>
            <w:r w:rsidR="00602B26" w:rsidRPr="00A140BB">
              <w:rPr>
                <w:rFonts w:ascii="Tahoma" w:hAnsi="Tahoma" w:cs="Tahoma"/>
                <w:b/>
                <w:iCs/>
              </w:rPr>
              <w:t>6</w:t>
            </w:r>
          </w:p>
        </w:tc>
      </w:tr>
    </w:tbl>
    <w:p w14:paraId="2308FB19" w14:textId="18D7EB66" w:rsidR="00DC134D" w:rsidRPr="00A140BB" w:rsidRDefault="00DC134D" w:rsidP="0052457F">
      <w:pPr>
        <w:keepNext/>
        <w:keepLines/>
        <w:spacing w:before="120"/>
        <w:ind w:right="56"/>
        <w:jc w:val="both"/>
        <w:rPr>
          <w:rFonts w:ascii="Tahoma" w:hAnsi="Tahoma" w:cs="Tahoma"/>
        </w:rPr>
      </w:pPr>
      <w:r w:rsidRPr="00A140BB">
        <w:rPr>
          <w:rFonts w:ascii="Tahoma" w:hAnsi="Tahoma" w:cs="Tahoma"/>
        </w:rPr>
        <w:t>Ponudnik v prilogi navede seznam pripomočkov za čiščenje in delovnih strojev, s katerimi bo izvajal storitev čiščenja za posamezni sklop predmeta javnega naročila za katerega oddaja ponudbo. Priloga mora biti priložena za vsak sklop posebej.</w:t>
      </w:r>
    </w:p>
    <w:p w14:paraId="55B2ED63" w14:textId="77777777" w:rsidR="002E218A" w:rsidRPr="00A140BB" w:rsidRDefault="002E218A" w:rsidP="0052457F">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2E218A" w:rsidRPr="00A140BB" w14:paraId="526FD14F" w14:textId="77777777" w:rsidTr="00280CDB">
        <w:trPr>
          <w:trHeight w:val="227"/>
        </w:trPr>
        <w:tc>
          <w:tcPr>
            <w:tcW w:w="599" w:type="dxa"/>
            <w:tcBorders>
              <w:top w:val="single" w:sz="4" w:space="0" w:color="auto"/>
              <w:bottom w:val="single" w:sz="4" w:space="0" w:color="auto"/>
              <w:right w:val="nil"/>
            </w:tcBorders>
          </w:tcPr>
          <w:p w14:paraId="32B46E51" w14:textId="77777777" w:rsidR="002E218A" w:rsidRPr="00A140BB" w:rsidRDefault="002E218A"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4EF8D7B1" w14:textId="77777777" w:rsidR="002E218A" w:rsidRPr="00A140BB" w:rsidRDefault="002E218A" w:rsidP="0052457F">
            <w:pPr>
              <w:keepNext/>
              <w:keepLines/>
              <w:jc w:val="both"/>
              <w:rPr>
                <w:rFonts w:ascii="Tahoma" w:hAnsi="Tahoma" w:cs="Tahoma"/>
              </w:rPr>
            </w:pPr>
            <w:r w:rsidRPr="00A140BB">
              <w:rPr>
                <w:rFonts w:ascii="Tahoma" w:hAnsi="Tahoma" w:cs="Tahoma"/>
              </w:rPr>
              <w:t>OCENA TVEGANJA ZA DELO Z NEVARNIMI KEMIČNIMI SNOVMI</w:t>
            </w:r>
          </w:p>
        </w:tc>
        <w:tc>
          <w:tcPr>
            <w:tcW w:w="850" w:type="dxa"/>
            <w:tcBorders>
              <w:top w:val="single" w:sz="4" w:space="0" w:color="auto"/>
              <w:left w:val="single" w:sz="4" w:space="0" w:color="auto"/>
              <w:bottom w:val="single" w:sz="4" w:space="0" w:color="auto"/>
              <w:right w:val="nil"/>
            </w:tcBorders>
          </w:tcPr>
          <w:p w14:paraId="3B7778F8" w14:textId="77777777" w:rsidR="002E218A" w:rsidRPr="00A140BB" w:rsidRDefault="002E218A" w:rsidP="0052457F">
            <w:pPr>
              <w:keepNext/>
              <w:keepLines/>
              <w:rPr>
                <w:rFonts w:ascii="Tahoma" w:hAnsi="Tahoma" w:cs="Tahoma"/>
                <w:b/>
                <w:bCs/>
                <w:iCs/>
              </w:rPr>
            </w:pPr>
            <w:r w:rsidRPr="00A140BB">
              <w:rPr>
                <w:rFonts w:ascii="Tahoma" w:hAnsi="Tahoma" w:cs="Tahoma"/>
                <w:b/>
                <w:bCs/>
                <w:iCs/>
              </w:rPr>
              <w:t xml:space="preserve">Priloga </w:t>
            </w:r>
          </w:p>
        </w:tc>
        <w:tc>
          <w:tcPr>
            <w:tcW w:w="567" w:type="dxa"/>
            <w:tcBorders>
              <w:top w:val="single" w:sz="4" w:space="0" w:color="auto"/>
              <w:left w:val="nil"/>
              <w:bottom w:val="single" w:sz="4" w:space="0" w:color="auto"/>
              <w:right w:val="single" w:sz="4" w:space="0" w:color="auto"/>
            </w:tcBorders>
          </w:tcPr>
          <w:p w14:paraId="7168897F" w14:textId="129F2758" w:rsidR="002E218A" w:rsidRPr="00A140BB" w:rsidRDefault="002E218A" w:rsidP="0052457F">
            <w:pPr>
              <w:keepNext/>
              <w:keepLines/>
              <w:rPr>
                <w:rFonts w:ascii="Tahoma" w:hAnsi="Tahoma" w:cs="Tahoma"/>
                <w:b/>
                <w:bCs/>
                <w:iCs/>
              </w:rPr>
            </w:pPr>
            <w:r w:rsidRPr="00A140BB">
              <w:rPr>
                <w:rFonts w:ascii="Tahoma" w:hAnsi="Tahoma" w:cs="Tahoma"/>
                <w:b/>
                <w:bCs/>
                <w:iCs/>
              </w:rPr>
              <w:t>6/</w:t>
            </w:r>
            <w:r w:rsidR="00602B26" w:rsidRPr="00A140BB">
              <w:rPr>
                <w:rFonts w:ascii="Tahoma" w:hAnsi="Tahoma" w:cs="Tahoma"/>
                <w:b/>
                <w:bCs/>
                <w:iCs/>
              </w:rPr>
              <w:t>7</w:t>
            </w:r>
          </w:p>
        </w:tc>
      </w:tr>
    </w:tbl>
    <w:p w14:paraId="5722140E" w14:textId="7DAAE53F" w:rsidR="006C09C7" w:rsidRPr="00A140BB" w:rsidRDefault="006C09C7" w:rsidP="0052457F">
      <w:pPr>
        <w:keepNext/>
        <w:keepLines/>
        <w:spacing w:before="120"/>
        <w:ind w:right="56"/>
        <w:jc w:val="both"/>
        <w:rPr>
          <w:rFonts w:ascii="Tahoma" w:hAnsi="Tahoma" w:cs="Tahoma"/>
          <w:bCs/>
          <w:i/>
          <w:noProof/>
          <w:sz w:val="18"/>
          <w:szCs w:val="18"/>
        </w:rPr>
      </w:pPr>
      <w:r w:rsidRPr="00A140BB">
        <w:rPr>
          <w:rFonts w:ascii="Tahoma" w:hAnsi="Tahoma" w:cs="Tahoma"/>
        </w:rPr>
        <w:t>Ponudnik  na lastnem obrazcu priloži oceno tveganja za delo z nevarnimi kemičnimi snovmi za sklop za katerega oddaja ponudbo, v skladu z 2.2.4. točko razpisne dokumentacije.</w:t>
      </w:r>
    </w:p>
    <w:p w14:paraId="7470D88E" w14:textId="77777777" w:rsidR="00673D36" w:rsidRPr="00A140BB" w:rsidRDefault="00673D36" w:rsidP="0052457F">
      <w:pPr>
        <w:keepNext/>
        <w:keepLines/>
        <w:ind w:right="57"/>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673D36" w:rsidRPr="00A140BB" w14:paraId="3B4834BA" w14:textId="77777777" w:rsidTr="006C6350">
        <w:trPr>
          <w:trHeight w:val="139"/>
        </w:trPr>
        <w:tc>
          <w:tcPr>
            <w:tcW w:w="599" w:type="dxa"/>
            <w:tcBorders>
              <w:top w:val="single" w:sz="4" w:space="0" w:color="auto"/>
              <w:bottom w:val="single" w:sz="4" w:space="0" w:color="auto"/>
              <w:right w:val="nil"/>
            </w:tcBorders>
          </w:tcPr>
          <w:p w14:paraId="27EA4F37" w14:textId="77777777" w:rsidR="00673D36" w:rsidRPr="00A140BB" w:rsidRDefault="00673D36"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62EDC606" w14:textId="77777777" w:rsidR="00673D36" w:rsidRPr="00A140BB" w:rsidRDefault="00673D36" w:rsidP="0052457F">
            <w:pPr>
              <w:keepNext/>
              <w:keepLines/>
              <w:jc w:val="both"/>
              <w:rPr>
                <w:rFonts w:ascii="Tahoma" w:hAnsi="Tahoma" w:cs="Tahoma"/>
              </w:rPr>
            </w:pPr>
            <w:r w:rsidRPr="00A140BB">
              <w:rPr>
                <w:rFonts w:ascii="Tahoma" w:hAnsi="Tahoma" w:cs="Tahoma"/>
              </w:rPr>
              <w:t>POTRDITEV REFERENC S STRANI POSAMEZNIH NARČNIKOV – velja za vse sklope, razen za Sklop št. 5 ENLJ</w:t>
            </w:r>
          </w:p>
        </w:tc>
        <w:tc>
          <w:tcPr>
            <w:tcW w:w="850" w:type="dxa"/>
            <w:tcBorders>
              <w:top w:val="single" w:sz="4" w:space="0" w:color="auto"/>
              <w:left w:val="single" w:sz="4" w:space="0" w:color="auto"/>
              <w:bottom w:val="single" w:sz="4" w:space="0" w:color="auto"/>
              <w:right w:val="nil"/>
            </w:tcBorders>
          </w:tcPr>
          <w:p w14:paraId="56D2B43D" w14:textId="77777777" w:rsidR="00673D36" w:rsidRPr="00A140BB" w:rsidRDefault="00673D36"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6C595CC0" w14:textId="77777777" w:rsidR="00673D36" w:rsidRPr="00A140BB" w:rsidRDefault="00673D36" w:rsidP="0052457F">
            <w:pPr>
              <w:keepNext/>
              <w:keepLines/>
              <w:rPr>
                <w:rFonts w:ascii="Tahoma" w:hAnsi="Tahoma" w:cs="Tahoma"/>
                <w:b/>
                <w:iCs/>
              </w:rPr>
            </w:pPr>
            <w:r w:rsidRPr="00A140BB">
              <w:rPr>
                <w:rFonts w:ascii="Tahoma" w:hAnsi="Tahoma" w:cs="Tahoma"/>
                <w:b/>
                <w:iCs/>
              </w:rPr>
              <w:t>7/1</w:t>
            </w:r>
          </w:p>
        </w:tc>
      </w:tr>
    </w:tbl>
    <w:p w14:paraId="382D4E7F" w14:textId="19E5AD95" w:rsidR="00673D36" w:rsidRPr="00A140BB" w:rsidRDefault="000F1B3C" w:rsidP="0052457F">
      <w:pPr>
        <w:keepNext/>
        <w:keepLines/>
        <w:spacing w:before="120"/>
        <w:ind w:right="56"/>
        <w:jc w:val="both"/>
        <w:rPr>
          <w:rFonts w:ascii="Tahoma" w:hAnsi="Tahoma" w:cs="Tahoma"/>
        </w:rPr>
      </w:pPr>
      <w:r w:rsidRPr="00A140BB">
        <w:rPr>
          <w:rFonts w:ascii="Tahoma" w:hAnsi="Tahoma" w:cs="Tahoma"/>
        </w:rPr>
        <w:t>V prilogi mora ponudnik na navedenem obrazcu priložiti izpolnjena referenčna dokazila.</w:t>
      </w:r>
      <w:r w:rsidRPr="00A140BB">
        <w:rPr>
          <w:rFonts w:ascii="Tahoma" w:hAnsi="Tahoma" w:cs="Tahoma"/>
          <w:bCs/>
        </w:rPr>
        <w:t xml:space="preserve"> Iz referenčnega potrdila mora biti razvidno na kateri sklop predmeta javnega naročila se referenčno potrdilo nanaša. </w:t>
      </w:r>
      <w:r w:rsidRPr="00A140BB">
        <w:rPr>
          <w:rFonts w:ascii="Tahoma" w:hAnsi="Tahoma" w:cs="Tahoma"/>
        </w:rPr>
        <w:t>Obrazec mora ponudnik razmnožiti v potrebnem številu.</w:t>
      </w:r>
    </w:p>
    <w:p w14:paraId="4C39EECA" w14:textId="658A9093" w:rsidR="00673D36" w:rsidRPr="00A140BB" w:rsidRDefault="00673D36" w:rsidP="0052457F">
      <w:pPr>
        <w:keepNext/>
        <w:keepLines/>
        <w:ind w:right="57"/>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673D36" w:rsidRPr="00A140BB" w14:paraId="4439EDE7" w14:textId="77777777" w:rsidTr="006C6350">
        <w:trPr>
          <w:trHeight w:val="139"/>
        </w:trPr>
        <w:tc>
          <w:tcPr>
            <w:tcW w:w="599" w:type="dxa"/>
            <w:tcBorders>
              <w:top w:val="single" w:sz="4" w:space="0" w:color="auto"/>
              <w:bottom w:val="single" w:sz="4" w:space="0" w:color="auto"/>
              <w:right w:val="nil"/>
            </w:tcBorders>
          </w:tcPr>
          <w:p w14:paraId="7F118F30" w14:textId="77777777" w:rsidR="00673D36" w:rsidRPr="00A140BB" w:rsidRDefault="00673D36"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5FAF2D41" w14:textId="77777777" w:rsidR="00673D36" w:rsidRPr="00A140BB" w:rsidRDefault="00673D36" w:rsidP="0052457F">
            <w:pPr>
              <w:keepNext/>
              <w:keepLines/>
              <w:jc w:val="both"/>
              <w:rPr>
                <w:rFonts w:ascii="Tahoma" w:hAnsi="Tahoma" w:cs="Tahoma"/>
              </w:rPr>
            </w:pPr>
            <w:r w:rsidRPr="00A140BB">
              <w:rPr>
                <w:rFonts w:ascii="Tahoma" w:hAnsi="Tahoma" w:cs="Tahoma"/>
              </w:rPr>
              <w:t>POTRDITEV REFERENC S STRANI POSAMEZNIH NARČNIKOV – velja za Sklop št. 5 ENLJ</w:t>
            </w:r>
          </w:p>
        </w:tc>
        <w:tc>
          <w:tcPr>
            <w:tcW w:w="850" w:type="dxa"/>
            <w:tcBorders>
              <w:top w:val="single" w:sz="4" w:space="0" w:color="auto"/>
              <w:left w:val="single" w:sz="4" w:space="0" w:color="auto"/>
              <w:bottom w:val="single" w:sz="4" w:space="0" w:color="auto"/>
              <w:right w:val="nil"/>
            </w:tcBorders>
          </w:tcPr>
          <w:p w14:paraId="5E680A87" w14:textId="77777777" w:rsidR="00673D36" w:rsidRPr="00A140BB" w:rsidRDefault="00673D36"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5868B6CE" w14:textId="77777777" w:rsidR="00673D36" w:rsidRPr="00A140BB" w:rsidRDefault="00673D36" w:rsidP="0052457F">
            <w:pPr>
              <w:keepNext/>
              <w:keepLines/>
              <w:rPr>
                <w:rFonts w:ascii="Tahoma" w:hAnsi="Tahoma" w:cs="Tahoma"/>
                <w:b/>
                <w:iCs/>
              </w:rPr>
            </w:pPr>
            <w:r w:rsidRPr="00A140BB">
              <w:rPr>
                <w:rFonts w:ascii="Tahoma" w:hAnsi="Tahoma" w:cs="Tahoma"/>
                <w:b/>
                <w:iCs/>
              </w:rPr>
              <w:t>7/2</w:t>
            </w:r>
          </w:p>
        </w:tc>
      </w:tr>
    </w:tbl>
    <w:p w14:paraId="73F64124" w14:textId="69D0886A" w:rsidR="00673D36" w:rsidRPr="00A140BB" w:rsidRDefault="00673D36" w:rsidP="0052457F">
      <w:pPr>
        <w:keepNext/>
        <w:keepLines/>
        <w:spacing w:before="120"/>
        <w:ind w:right="56"/>
        <w:jc w:val="both"/>
        <w:rPr>
          <w:rFonts w:ascii="Tahoma" w:hAnsi="Tahoma" w:cs="Tahoma"/>
        </w:rPr>
      </w:pPr>
      <w:r w:rsidRPr="00A140BB">
        <w:rPr>
          <w:rFonts w:ascii="Tahoma" w:hAnsi="Tahoma" w:cs="Tahoma"/>
        </w:rPr>
        <w:t>Ponudnik, ki oddaja ponudbo za Sklop št. 5 ENLJ mora na navedenem obrazcu priložiti izpolnjena referenčna dokazila.</w:t>
      </w:r>
      <w:r w:rsidRPr="00A140BB">
        <w:rPr>
          <w:rFonts w:ascii="Tahoma" w:hAnsi="Tahoma" w:cs="Tahoma"/>
          <w:bCs/>
        </w:rPr>
        <w:t xml:space="preserve"> </w:t>
      </w:r>
      <w:r w:rsidRPr="00A140BB">
        <w:rPr>
          <w:rFonts w:ascii="Tahoma" w:hAnsi="Tahoma" w:cs="Tahoma"/>
        </w:rPr>
        <w:t>Obrazec mora ponudnik razmnožiti v potrebnem številu.</w:t>
      </w:r>
    </w:p>
    <w:p w14:paraId="7CAA0254" w14:textId="00964B81" w:rsidR="00736588" w:rsidRPr="00A140BB" w:rsidRDefault="00736588" w:rsidP="0052457F">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283"/>
      </w:tblGrid>
      <w:tr w:rsidR="002E1E55" w:rsidRPr="00A140BB" w14:paraId="59D82558" w14:textId="77777777" w:rsidTr="00C212DD">
        <w:trPr>
          <w:trHeight w:val="282"/>
        </w:trPr>
        <w:tc>
          <w:tcPr>
            <w:tcW w:w="600" w:type="dxa"/>
            <w:tcBorders>
              <w:top w:val="single" w:sz="4" w:space="0" w:color="auto"/>
              <w:left w:val="single" w:sz="4" w:space="0" w:color="auto"/>
              <w:bottom w:val="single" w:sz="4" w:space="0" w:color="auto"/>
              <w:right w:val="nil"/>
            </w:tcBorders>
          </w:tcPr>
          <w:p w14:paraId="4A0A49B6" w14:textId="77777777" w:rsidR="002E1E55" w:rsidRPr="00A140BB" w:rsidRDefault="002E1E55" w:rsidP="0052457F">
            <w:pPr>
              <w:keepNext/>
              <w:keepLines/>
              <w:jc w:val="right"/>
              <w:rPr>
                <w:rFonts w:ascii="Tahoma" w:hAnsi="Tahoma"/>
              </w:rPr>
            </w:pPr>
          </w:p>
        </w:tc>
        <w:tc>
          <w:tcPr>
            <w:tcW w:w="7475" w:type="dxa"/>
            <w:tcBorders>
              <w:top w:val="single" w:sz="4" w:space="0" w:color="auto"/>
              <w:left w:val="nil"/>
              <w:bottom w:val="single" w:sz="4" w:space="0" w:color="auto"/>
              <w:right w:val="single" w:sz="4" w:space="0" w:color="808080"/>
            </w:tcBorders>
            <w:hideMark/>
          </w:tcPr>
          <w:p w14:paraId="07BAB418" w14:textId="631FD89A" w:rsidR="002E1E55" w:rsidRPr="00A140BB" w:rsidRDefault="002E1E55" w:rsidP="0052457F">
            <w:pPr>
              <w:keepNext/>
              <w:keepLines/>
              <w:rPr>
                <w:rFonts w:ascii="Tahoma" w:hAnsi="Tahoma" w:cs="Tahoma"/>
              </w:rPr>
            </w:pPr>
            <w:r w:rsidRPr="00A140BB">
              <w:rPr>
                <w:rFonts w:ascii="Tahoma" w:hAnsi="Tahoma" w:cs="Tahoma"/>
              </w:rPr>
              <w:t>POTRDILO O OPRAVLJENEM OGLEDU LOKACIJE ČIŠČENJA PRI POSAMEZNEM NAROČNIKU</w:t>
            </w:r>
          </w:p>
        </w:tc>
        <w:tc>
          <w:tcPr>
            <w:tcW w:w="851" w:type="dxa"/>
            <w:tcBorders>
              <w:top w:val="single" w:sz="4" w:space="0" w:color="auto"/>
              <w:left w:val="single" w:sz="4" w:space="0" w:color="808080"/>
              <w:bottom w:val="single" w:sz="4" w:space="0" w:color="auto"/>
              <w:right w:val="nil"/>
            </w:tcBorders>
            <w:hideMark/>
          </w:tcPr>
          <w:p w14:paraId="209BC28E" w14:textId="77777777" w:rsidR="002E1E55" w:rsidRPr="00A140BB" w:rsidRDefault="002E1E55" w:rsidP="0052457F">
            <w:pPr>
              <w:keepNext/>
              <w:keepLines/>
              <w:rPr>
                <w:rFonts w:ascii="Tahoma" w:hAnsi="Tahoma"/>
                <w:b/>
              </w:rPr>
            </w:pPr>
            <w:r w:rsidRPr="00A140BB">
              <w:rPr>
                <w:rFonts w:ascii="Tahoma" w:hAnsi="Tahoma"/>
                <w:b/>
              </w:rPr>
              <w:t xml:space="preserve">Priloga </w:t>
            </w:r>
          </w:p>
        </w:tc>
        <w:tc>
          <w:tcPr>
            <w:tcW w:w="283" w:type="dxa"/>
            <w:tcBorders>
              <w:top w:val="single" w:sz="4" w:space="0" w:color="auto"/>
              <w:left w:val="nil"/>
              <w:bottom w:val="single" w:sz="4" w:space="0" w:color="auto"/>
              <w:right w:val="single" w:sz="4" w:space="0" w:color="auto"/>
            </w:tcBorders>
            <w:hideMark/>
          </w:tcPr>
          <w:p w14:paraId="12838027" w14:textId="0A8162ED" w:rsidR="002E1E55" w:rsidRPr="00A140BB" w:rsidRDefault="002E1E55" w:rsidP="0052457F">
            <w:pPr>
              <w:keepNext/>
              <w:keepLines/>
              <w:rPr>
                <w:rFonts w:ascii="Tahoma" w:hAnsi="Tahoma"/>
                <w:b/>
              </w:rPr>
            </w:pPr>
            <w:r w:rsidRPr="00A140BB">
              <w:rPr>
                <w:rFonts w:ascii="Tahoma" w:hAnsi="Tahoma"/>
                <w:b/>
              </w:rPr>
              <w:t>8</w:t>
            </w:r>
          </w:p>
        </w:tc>
      </w:tr>
    </w:tbl>
    <w:p w14:paraId="39A06845" w14:textId="30973343" w:rsidR="002E1E55" w:rsidRPr="00A140BB" w:rsidRDefault="002E1E55" w:rsidP="0052457F">
      <w:pPr>
        <w:keepNext/>
        <w:keepLines/>
        <w:spacing w:before="120"/>
        <w:ind w:right="56"/>
        <w:jc w:val="both"/>
        <w:rPr>
          <w:rFonts w:ascii="Tahoma" w:hAnsi="Tahoma" w:cs="Tahoma"/>
          <w:color w:val="000000"/>
        </w:rPr>
      </w:pPr>
      <w:r w:rsidRPr="00A140BB">
        <w:rPr>
          <w:rFonts w:ascii="Tahoma" w:hAnsi="Tahoma" w:cs="Tahoma"/>
          <w:color w:val="000000"/>
        </w:rPr>
        <w:t>Ponudnik mora potrjeno potrdilo o opravljenem ogledu lokacije čiščenja priložiti za vsak sklop za katerega oddaja ponudno.</w:t>
      </w:r>
      <w:r w:rsidR="00C73F72" w:rsidRPr="00A140BB">
        <w:rPr>
          <w:rFonts w:ascii="Tahoma" w:hAnsi="Tahoma" w:cs="Tahoma"/>
          <w:color w:val="000000"/>
        </w:rPr>
        <w:t xml:space="preserve"> </w:t>
      </w:r>
    </w:p>
    <w:p w14:paraId="227F76A9" w14:textId="09B23856" w:rsidR="00736588" w:rsidRPr="00A140BB" w:rsidRDefault="00736588" w:rsidP="0052457F">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307E6B" w:rsidRPr="00A140BB" w14:paraId="51E6D7A7" w14:textId="77777777" w:rsidTr="00C212DD">
        <w:tc>
          <w:tcPr>
            <w:tcW w:w="599" w:type="dxa"/>
            <w:tcBorders>
              <w:top w:val="single" w:sz="4" w:space="0" w:color="auto"/>
              <w:bottom w:val="single" w:sz="4" w:space="0" w:color="auto"/>
              <w:right w:val="nil"/>
            </w:tcBorders>
          </w:tcPr>
          <w:p w14:paraId="597B58AB" w14:textId="77777777" w:rsidR="00307E6B" w:rsidRPr="00A140BB" w:rsidRDefault="00307E6B" w:rsidP="0052457F">
            <w:pPr>
              <w:keepNext/>
              <w:keepLines/>
              <w:jc w:val="right"/>
              <w:rPr>
                <w:rFonts w:ascii="Tahoma" w:hAnsi="Tahoma" w:cs="Tahoma"/>
              </w:rPr>
            </w:pPr>
            <w:bookmarkStart w:id="42" w:name="_Hlk191457336"/>
            <w:r w:rsidRPr="00A140BB">
              <w:rPr>
                <w:rFonts w:ascii="Tahoma" w:hAnsi="Tahoma" w:cs="Tahoma"/>
              </w:rPr>
              <w:t xml:space="preserve">      </w:t>
            </w:r>
          </w:p>
        </w:tc>
        <w:tc>
          <w:tcPr>
            <w:tcW w:w="7193" w:type="dxa"/>
            <w:tcBorders>
              <w:top w:val="single" w:sz="4" w:space="0" w:color="auto"/>
              <w:left w:val="nil"/>
              <w:bottom w:val="single" w:sz="4" w:space="0" w:color="auto"/>
            </w:tcBorders>
          </w:tcPr>
          <w:p w14:paraId="6C0578B4" w14:textId="44F2C8B2" w:rsidR="00307E6B" w:rsidRPr="00A140BB" w:rsidRDefault="00307E6B" w:rsidP="0052457F">
            <w:pPr>
              <w:keepNext/>
              <w:keepLines/>
              <w:rPr>
                <w:rFonts w:ascii="Tahoma" w:hAnsi="Tahoma" w:cs="Tahoma"/>
              </w:rPr>
            </w:pPr>
            <w:r w:rsidRPr="00A140BB">
              <w:rPr>
                <w:rFonts w:ascii="Tahoma" w:hAnsi="Tahoma" w:cs="Tahoma"/>
              </w:rPr>
              <w:t>OSNUTEK OKVIRNEGA SPORAZUMA – velja za vse sklope, razen za Sklop št. 5 ENLJ</w:t>
            </w:r>
          </w:p>
        </w:tc>
        <w:tc>
          <w:tcPr>
            <w:tcW w:w="850" w:type="dxa"/>
            <w:tcBorders>
              <w:top w:val="single" w:sz="4" w:space="0" w:color="auto"/>
              <w:bottom w:val="single" w:sz="4" w:space="0" w:color="auto"/>
              <w:right w:val="nil"/>
            </w:tcBorders>
          </w:tcPr>
          <w:p w14:paraId="28F47067" w14:textId="77777777" w:rsidR="00307E6B" w:rsidRPr="00A140BB" w:rsidRDefault="00307E6B" w:rsidP="0052457F">
            <w:pPr>
              <w:keepNext/>
              <w:keepLines/>
              <w:ind w:right="-212"/>
              <w:rPr>
                <w:rFonts w:ascii="Tahoma" w:hAnsi="Tahoma" w:cs="Tahoma"/>
                <w:b/>
                <w:iCs/>
              </w:rPr>
            </w:pPr>
            <w:r w:rsidRPr="00A140BB">
              <w:rPr>
                <w:rFonts w:ascii="Tahoma" w:hAnsi="Tahoma" w:cs="Tahoma"/>
                <w:b/>
                <w:iCs/>
              </w:rPr>
              <w:t xml:space="preserve"> Priloga </w:t>
            </w:r>
          </w:p>
        </w:tc>
        <w:tc>
          <w:tcPr>
            <w:tcW w:w="567" w:type="dxa"/>
            <w:tcBorders>
              <w:top w:val="single" w:sz="4" w:space="0" w:color="auto"/>
              <w:left w:val="nil"/>
              <w:bottom w:val="single" w:sz="4" w:space="0" w:color="auto"/>
            </w:tcBorders>
          </w:tcPr>
          <w:p w14:paraId="4488DF2F" w14:textId="55BC2B9D" w:rsidR="00307E6B" w:rsidRPr="00A140BB" w:rsidRDefault="00307E6B" w:rsidP="0052457F">
            <w:pPr>
              <w:keepNext/>
              <w:keepLines/>
              <w:ind w:right="-67" w:hanging="16"/>
              <w:rPr>
                <w:rFonts w:ascii="Tahoma" w:hAnsi="Tahoma" w:cs="Tahoma"/>
                <w:b/>
                <w:iCs/>
              </w:rPr>
            </w:pPr>
            <w:r w:rsidRPr="00A140BB">
              <w:rPr>
                <w:rFonts w:ascii="Tahoma" w:hAnsi="Tahoma" w:cs="Tahoma"/>
                <w:b/>
                <w:iCs/>
              </w:rPr>
              <w:t xml:space="preserve"> 9/</w:t>
            </w:r>
            <w:r w:rsidR="00651801" w:rsidRPr="00A140BB">
              <w:rPr>
                <w:rFonts w:ascii="Tahoma" w:hAnsi="Tahoma" w:cs="Tahoma"/>
                <w:b/>
                <w:iCs/>
              </w:rPr>
              <w:t>1</w:t>
            </w:r>
          </w:p>
        </w:tc>
      </w:tr>
    </w:tbl>
    <w:p w14:paraId="3FCB8625" w14:textId="77777777" w:rsidR="00307E6B" w:rsidRPr="00A140BB" w:rsidRDefault="00307E6B" w:rsidP="0052457F">
      <w:pPr>
        <w:keepNext/>
        <w:keepLines/>
        <w:spacing w:before="120"/>
        <w:ind w:right="56"/>
        <w:jc w:val="both"/>
        <w:rPr>
          <w:rFonts w:ascii="Tahoma" w:hAnsi="Tahoma" w:cs="Tahoma"/>
        </w:rPr>
      </w:pPr>
      <w:r w:rsidRPr="00A140BB">
        <w:rPr>
          <w:rFonts w:ascii="Tahoma" w:hAnsi="Tahoma" w:cs="Tahoma"/>
        </w:rPr>
        <w:t>Ponudnik s predložitvijo ESPD obrazca izjavlja oziroma potrdi, da se strinja z vsebino okvirnega sporazuma.</w:t>
      </w:r>
    </w:p>
    <w:p w14:paraId="7DE60664" w14:textId="77777777" w:rsidR="00307E6B" w:rsidRPr="00A140BB" w:rsidRDefault="00307E6B" w:rsidP="0052457F">
      <w:pPr>
        <w:keepNext/>
        <w:keepLines/>
        <w:jc w:val="both"/>
        <w:rPr>
          <w:rFonts w:ascii="Tahoma" w:hAnsi="Tahoma" w:cs="Tahoma"/>
        </w:rPr>
      </w:pPr>
    </w:p>
    <w:p w14:paraId="7C901912" w14:textId="77777777" w:rsidR="00307E6B" w:rsidRPr="00A140BB" w:rsidRDefault="00307E6B" w:rsidP="0052457F">
      <w:pPr>
        <w:keepNext/>
        <w:keepLines/>
        <w:jc w:val="both"/>
        <w:rPr>
          <w:rFonts w:ascii="Tahoma" w:hAnsi="Tahoma" w:cs="Tahoma"/>
        </w:rPr>
      </w:pPr>
      <w:r w:rsidRPr="00A140BB">
        <w:rPr>
          <w:rFonts w:ascii="Tahoma" w:hAnsi="Tahoma" w:cs="Tahoma"/>
        </w:rPr>
        <w:t>Zaželeno je, da je vzorec okvirnega sporazuma izpolnjen, žigosan in podpisan ter naložen v .</w:t>
      </w:r>
      <w:proofErr w:type="spellStart"/>
      <w:r w:rsidRPr="00A140BB">
        <w:rPr>
          <w:rFonts w:ascii="Tahoma" w:hAnsi="Tahoma" w:cs="Tahoma"/>
        </w:rPr>
        <w:t>pdf</w:t>
      </w:r>
      <w:proofErr w:type="spellEnd"/>
      <w:r w:rsidRPr="00A140BB">
        <w:rPr>
          <w:rFonts w:ascii="Tahoma" w:hAnsi="Tahoma" w:cs="Tahoma"/>
        </w:rPr>
        <w:t xml:space="preserve"> formatu naložen na informacijski sistem e-JN</w:t>
      </w:r>
      <w:r w:rsidRPr="00A140BB">
        <w:rPr>
          <w:rFonts w:ascii="Tahoma" w:hAnsi="Tahoma" w:cs="Tahoma"/>
          <w:b/>
        </w:rPr>
        <w:t xml:space="preserve"> </w:t>
      </w:r>
      <w:r w:rsidRPr="00A140BB">
        <w:rPr>
          <w:rFonts w:ascii="Tahoma" w:hAnsi="Tahoma" w:cs="Tahoma"/>
        </w:rPr>
        <w:t xml:space="preserve">v razdelek </w:t>
      </w:r>
      <w:r w:rsidRPr="00A140BB">
        <w:rPr>
          <w:rFonts w:ascii="Tahoma" w:hAnsi="Tahoma" w:cs="Tahoma"/>
          <w:b/>
        </w:rPr>
        <w:t>»DOKUMENTI«, del »Ostale priloge.</w:t>
      </w:r>
    </w:p>
    <w:bookmarkEnd w:id="42"/>
    <w:p w14:paraId="37E98E30" w14:textId="16008A47" w:rsidR="00307E6B" w:rsidRPr="00A140BB" w:rsidRDefault="00307E6B" w:rsidP="0052457F">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651801" w:rsidRPr="00A140BB" w14:paraId="19E4BD67" w14:textId="77777777" w:rsidTr="00280CDB">
        <w:trPr>
          <w:trHeight w:val="227"/>
        </w:trPr>
        <w:tc>
          <w:tcPr>
            <w:tcW w:w="599" w:type="dxa"/>
            <w:tcBorders>
              <w:top w:val="single" w:sz="4" w:space="0" w:color="auto"/>
              <w:bottom w:val="single" w:sz="4" w:space="0" w:color="auto"/>
              <w:right w:val="nil"/>
            </w:tcBorders>
          </w:tcPr>
          <w:p w14:paraId="67B7EF60" w14:textId="77777777" w:rsidR="00651801" w:rsidRPr="00A140BB" w:rsidRDefault="00651801"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tcBorders>
          </w:tcPr>
          <w:p w14:paraId="16672B84" w14:textId="7296E9CE" w:rsidR="00651801" w:rsidRPr="00A140BB" w:rsidRDefault="00651801" w:rsidP="0052457F">
            <w:pPr>
              <w:keepNext/>
              <w:keepLines/>
              <w:rPr>
                <w:rFonts w:ascii="Tahoma" w:hAnsi="Tahoma" w:cs="Tahoma"/>
              </w:rPr>
            </w:pPr>
            <w:r w:rsidRPr="00A140BB">
              <w:rPr>
                <w:rFonts w:ascii="Tahoma" w:hAnsi="Tahoma" w:cs="Tahoma"/>
              </w:rPr>
              <w:t>OSNUTEK OKVIRNEGA SPORAZUMA – velja za Sklop št. 5 ENLJ</w:t>
            </w:r>
          </w:p>
        </w:tc>
        <w:tc>
          <w:tcPr>
            <w:tcW w:w="850" w:type="dxa"/>
            <w:tcBorders>
              <w:top w:val="single" w:sz="4" w:space="0" w:color="auto"/>
              <w:bottom w:val="single" w:sz="4" w:space="0" w:color="auto"/>
              <w:right w:val="nil"/>
            </w:tcBorders>
          </w:tcPr>
          <w:p w14:paraId="0EFD212D" w14:textId="77777777" w:rsidR="00651801" w:rsidRPr="00A140BB" w:rsidRDefault="00651801" w:rsidP="0052457F">
            <w:pPr>
              <w:keepNext/>
              <w:keepLines/>
              <w:ind w:right="-212"/>
              <w:rPr>
                <w:rFonts w:ascii="Tahoma" w:hAnsi="Tahoma" w:cs="Tahoma"/>
                <w:b/>
                <w:iCs/>
              </w:rPr>
            </w:pPr>
            <w:r w:rsidRPr="00A140BB">
              <w:rPr>
                <w:rFonts w:ascii="Tahoma" w:hAnsi="Tahoma" w:cs="Tahoma"/>
                <w:b/>
                <w:iCs/>
              </w:rPr>
              <w:t xml:space="preserve"> Priloga </w:t>
            </w:r>
          </w:p>
        </w:tc>
        <w:tc>
          <w:tcPr>
            <w:tcW w:w="567" w:type="dxa"/>
            <w:tcBorders>
              <w:top w:val="single" w:sz="4" w:space="0" w:color="auto"/>
              <w:left w:val="nil"/>
              <w:bottom w:val="single" w:sz="4" w:space="0" w:color="auto"/>
            </w:tcBorders>
          </w:tcPr>
          <w:p w14:paraId="1FEE73FF" w14:textId="56A47F66" w:rsidR="00651801" w:rsidRPr="00A140BB" w:rsidRDefault="00651801" w:rsidP="0052457F">
            <w:pPr>
              <w:keepNext/>
              <w:keepLines/>
              <w:ind w:right="-67" w:hanging="16"/>
              <w:rPr>
                <w:rFonts w:ascii="Tahoma" w:hAnsi="Tahoma" w:cs="Tahoma"/>
                <w:b/>
                <w:iCs/>
              </w:rPr>
            </w:pPr>
            <w:r w:rsidRPr="00A140BB">
              <w:rPr>
                <w:rFonts w:ascii="Tahoma" w:hAnsi="Tahoma" w:cs="Tahoma"/>
                <w:b/>
                <w:iCs/>
              </w:rPr>
              <w:t xml:space="preserve"> 9/2</w:t>
            </w:r>
          </w:p>
        </w:tc>
      </w:tr>
    </w:tbl>
    <w:p w14:paraId="7742E1FF" w14:textId="77777777" w:rsidR="00651801" w:rsidRPr="00A140BB" w:rsidRDefault="00651801" w:rsidP="0052457F">
      <w:pPr>
        <w:keepNext/>
        <w:keepLines/>
        <w:spacing w:before="120"/>
        <w:ind w:right="56"/>
        <w:jc w:val="both"/>
        <w:rPr>
          <w:rFonts w:ascii="Tahoma" w:hAnsi="Tahoma" w:cs="Tahoma"/>
        </w:rPr>
      </w:pPr>
      <w:r w:rsidRPr="00A140BB">
        <w:rPr>
          <w:rFonts w:ascii="Tahoma" w:hAnsi="Tahoma" w:cs="Tahoma"/>
        </w:rPr>
        <w:t>Ponudnik s predložitvijo ESPD obrazca izjavlja oziroma potrdi, da se strinja z vsebino okvirnega sporazuma.</w:t>
      </w:r>
    </w:p>
    <w:p w14:paraId="5BE4DBB6" w14:textId="77777777" w:rsidR="00651801" w:rsidRPr="00A140BB" w:rsidRDefault="00651801" w:rsidP="0052457F">
      <w:pPr>
        <w:keepNext/>
        <w:keepLines/>
        <w:jc w:val="both"/>
        <w:rPr>
          <w:rFonts w:ascii="Tahoma" w:hAnsi="Tahoma" w:cs="Tahoma"/>
        </w:rPr>
      </w:pPr>
    </w:p>
    <w:p w14:paraId="75CDBA7E" w14:textId="77777777" w:rsidR="00651801" w:rsidRPr="00A140BB" w:rsidRDefault="00651801" w:rsidP="0052457F">
      <w:pPr>
        <w:keepNext/>
        <w:keepLines/>
        <w:jc w:val="both"/>
        <w:rPr>
          <w:rFonts w:ascii="Tahoma" w:hAnsi="Tahoma" w:cs="Tahoma"/>
        </w:rPr>
      </w:pPr>
      <w:r w:rsidRPr="00A140BB">
        <w:rPr>
          <w:rFonts w:ascii="Tahoma" w:hAnsi="Tahoma" w:cs="Tahoma"/>
        </w:rPr>
        <w:t>Zaželeno je, da je vzorec okvirnega sporazuma izpolnjen, žigosan in podpisan ter naložen v .</w:t>
      </w:r>
      <w:proofErr w:type="spellStart"/>
      <w:r w:rsidRPr="00A140BB">
        <w:rPr>
          <w:rFonts w:ascii="Tahoma" w:hAnsi="Tahoma" w:cs="Tahoma"/>
        </w:rPr>
        <w:t>pdf</w:t>
      </w:r>
      <w:proofErr w:type="spellEnd"/>
      <w:r w:rsidRPr="00A140BB">
        <w:rPr>
          <w:rFonts w:ascii="Tahoma" w:hAnsi="Tahoma" w:cs="Tahoma"/>
        </w:rPr>
        <w:t xml:space="preserve"> formatu naložen na informacijski sistem e-JN</w:t>
      </w:r>
      <w:r w:rsidRPr="00A140BB">
        <w:rPr>
          <w:rFonts w:ascii="Tahoma" w:hAnsi="Tahoma" w:cs="Tahoma"/>
          <w:b/>
        </w:rPr>
        <w:t xml:space="preserve"> </w:t>
      </w:r>
      <w:r w:rsidRPr="00A140BB">
        <w:rPr>
          <w:rFonts w:ascii="Tahoma" w:hAnsi="Tahoma" w:cs="Tahoma"/>
        </w:rPr>
        <w:t xml:space="preserve">v razdelek </w:t>
      </w:r>
      <w:r w:rsidRPr="00A140BB">
        <w:rPr>
          <w:rFonts w:ascii="Tahoma" w:hAnsi="Tahoma" w:cs="Tahoma"/>
          <w:b/>
        </w:rPr>
        <w:t>»DOKUMENTI«, del »Ostale priloge.</w:t>
      </w:r>
    </w:p>
    <w:p w14:paraId="24C75A77" w14:textId="0EE63B16" w:rsidR="00651801" w:rsidRPr="00A140BB" w:rsidRDefault="00651801" w:rsidP="0052457F">
      <w:pPr>
        <w:keepNext/>
        <w:keepLines/>
        <w:jc w:val="both"/>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D524AE" w:rsidRPr="00A140BB" w14:paraId="2D23F308" w14:textId="77777777" w:rsidTr="00D524AE">
        <w:tc>
          <w:tcPr>
            <w:tcW w:w="599" w:type="dxa"/>
            <w:tcBorders>
              <w:top w:val="single" w:sz="4" w:space="0" w:color="auto"/>
              <w:bottom w:val="single" w:sz="4" w:space="0" w:color="auto"/>
              <w:right w:val="nil"/>
            </w:tcBorders>
          </w:tcPr>
          <w:p w14:paraId="477FB5DC" w14:textId="77777777" w:rsidR="00D524AE" w:rsidRPr="00A140BB" w:rsidRDefault="00D524AE"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tcBorders>
          </w:tcPr>
          <w:p w14:paraId="0970935D" w14:textId="66C9DFD8" w:rsidR="00D524AE" w:rsidRPr="00A140BB" w:rsidRDefault="00D524AE" w:rsidP="0052457F">
            <w:pPr>
              <w:keepNext/>
              <w:keepLines/>
              <w:rPr>
                <w:rFonts w:ascii="Tahoma" w:hAnsi="Tahoma" w:cs="Tahoma"/>
              </w:rPr>
            </w:pPr>
            <w:r w:rsidRPr="00A140BB">
              <w:rPr>
                <w:rFonts w:ascii="Tahoma" w:hAnsi="Tahoma" w:cs="Tahoma"/>
              </w:rPr>
              <w:t xml:space="preserve">PISNI SPORAZUM – </w:t>
            </w:r>
            <w:r w:rsidR="004F582A" w:rsidRPr="00A140BB">
              <w:rPr>
                <w:rFonts w:ascii="Tahoma" w:hAnsi="Tahoma"/>
              </w:rPr>
              <w:t>velja za vse sklope naročnika ENLJ (od Sklopa št. 1 do Sklopa št. 5)</w:t>
            </w:r>
          </w:p>
        </w:tc>
        <w:tc>
          <w:tcPr>
            <w:tcW w:w="850" w:type="dxa"/>
            <w:tcBorders>
              <w:top w:val="single" w:sz="4" w:space="0" w:color="auto"/>
              <w:bottom w:val="single" w:sz="4" w:space="0" w:color="auto"/>
              <w:right w:val="nil"/>
            </w:tcBorders>
          </w:tcPr>
          <w:p w14:paraId="3ED2137A" w14:textId="1C742A00" w:rsidR="00D524AE" w:rsidRPr="00A140BB" w:rsidRDefault="00D524AE" w:rsidP="0052457F">
            <w:pPr>
              <w:keepNext/>
              <w:keepLines/>
              <w:ind w:right="-212"/>
              <w:rPr>
                <w:rFonts w:ascii="Tahoma" w:hAnsi="Tahoma" w:cs="Tahoma"/>
                <w:b/>
                <w:iCs/>
              </w:rPr>
            </w:pPr>
            <w:r w:rsidRPr="00A140BB">
              <w:rPr>
                <w:rFonts w:ascii="Tahoma" w:hAnsi="Tahoma" w:cs="Tahoma"/>
                <w:b/>
                <w:iCs/>
              </w:rPr>
              <w:t xml:space="preserve"> Priloga </w:t>
            </w:r>
          </w:p>
        </w:tc>
        <w:tc>
          <w:tcPr>
            <w:tcW w:w="567" w:type="dxa"/>
            <w:tcBorders>
              <w:top w:val="single" w:sz="4" w:space="0" w:color="auto"/>
              <w:left w:val="nil"/>
              <w:bottom w:val="single" w:sz="4" w:space="0" w:color="auto"/>
            </w:tcBorders>
          </w:tcPr>
          <w:p w14:paraId="1C420E1B" w14:textId="380497E7" w:rsidR="00D524AE" w:rsidRPr="00A140BB" w:rsidRDefault="00D524AE" w:rsidP="0052457F">
            <w:pPr>
              <w:keepNext/>
              <w:keepLines/>
              <w:ind w:right="-67" w:hanging="16"/>
              <w:rPr>
                <w:rFonts w:ascii="Tahoma" w:hAnsi="Tahoma" w:cs="Tahoma"/>
                <w:b/>
                <w:iCs/>
              </w:rPr>
            </w:pPr>
            <w:r w:rsidRPr="00A140BB">
              <w:rPr>
                <w:rFonts w:ascii="Tahoma" w:hAnsi="Tahoma" w:cs="Tahoma"/>
                <w:b/>
                <w:iCs/>
              </w:rPr>
              <w:t xml:space="preserve"> </w:t>
            </w:r>
            <w:r w:rsidR="00462A31" w:rsidRPr="00A140BB">
              <w:rPr>
                <w:rFonts w:ascii="Tahoma" w:hAnsi="Tahoma" w:cs="Tahoma"/>
                <w:b/>
                <w:iCs/>
              </w:rPr>
              <w:t>9</w:t>
            </w:r>
            <w:r w:rsidRPr="00A140BB">
              <w:rPr>
                <w:rFonts w:ascii="Tahoma" w:hAnsi="Tahoma" w:cs="Tahoma"/>
                <w:b/>
                <w:iCs/>
              </w:rPr>
              <w:t>/3</w:t>
            </w:r>
          </w:p>
        </w:tc>
      </w:tr>
    </w:tbl>
    <w:p w14:paraId="36F9CD50" w14:textId="7C331B4D" w:rsidR="00DC10A4" w:rsidRPr="00A140BB" w:rsidRDefault="004F582A" w:rsidP="0052457F">
      <w:pPr>
        <w:keepNext/>
        <w:keepLines/>
        <w:spacing w:before="120"/>
        <w:ind w:right="56"/>
        <w:jc w:val="both"/>
        <w:rPr>
          <w:rFonts w:ascii="Tahoma" w:hAnsi="Tahoma" w:cs="Tahoma"/>
        </w:rPr>
      </w:pPr>
      <w:bookmarkStart w:id="43" w:name="_Hlk192180169"/>
      <w:r w:rsidRPr="00A140BB">
        <w:rPr>
          <w:rFonts w:ascii="Tahoma" w:hAnsi="Tahoma" w:cs="Tahoma"/>
        </w:rPr>
        <w:t>Ponudnik s predložitvijo ESPD obrazca izjavlja oziroma potrdi, da se strinja z njegovo vsebino oz. vzorcem</w:t>
      </w:r>
      <w:r w:rsidR="00DC10A4" w:rsidRPr="00A140BB">
        <w:rPr>
          <w:rFonts w:ascii="Tahoma" w:hAnsi="Tahoma" w:cs="Tahoma"/>
        </w:rPr>
        <w:t xml:space="preserve">. </w:t>
      </w:r>
      <w:r w:rsidR="00356154" w:rsidRPr="00A140BB">
        <w:rPr>
          <w:rFonts w:ascii="Tahoma" w:hAnsi="Tahoma" w:cs="Tahoma"/>
        </w:rPr>
        <w:t>Pisni sporazum je priloga k posameznemu okvirnemu sporazumu naročnika ENLJ (</w:t>
      </w:r>
      <w:r w:rsidR="00356154" w:rsidRPr="00A140BB">
        <w:rPr>
          <w:rFonts w:ascii="Tahoma" w:hAnsi="Tahoma"/>
        </w:rPr>
        <w:t>od Sklopa št. 1 do Sklopa št. 5)</w:t>
      </w:r>
    </w:p>
    <w:bookmarkEnd w:id="43"/>
    <w:p w14:paraId="2BEA28CD" w14:textId="77777777" w:rsidR="00DC10A4" w:rsidRPr="00A140BB" w:rsidRDefault="00DC10A4" w:rsidP="0052457F">
      <w:pPr>
        <w:keepNext/>
        <w:keepLines/>
        <w:jc w:val="both"/>
        <w:rPr>
          <w:rFonts w:ascii="Tahoma" w:hAnsi="Tahoma" w:cs="Tahoma"/>
        </w:rPr>
      </w:pPr>
    </w:p>
    <w:p w14:paraId="4F40B2DA" w14:textId="12DA7DC8" w:rsidR="00DC10A4" w:rsidRPr="00A140BB" w:rsidRDefault="00DC10A4" w:rsidP="0052457F">
      <w:pPr>
        <w:keepNext/>
        <w:keepLines/>
        <w:jc w:val="both"/>
        <w:rPr>
          <w:rFonts w:ascii="Tahoma" w:hAnsi="Tahoma" w:cs="Tahoma"/>
          <w:b/>
        </w:rPr>
      </w:pPr>
      <w:r w:rsidRPr="00A140BB">
        <w:rPr>
          <w:rFonts w:ascii="Tahoma" w:hAnsi="Tahoma" w:cs="Tahoma"/>
        </w:rPr>
        <w:t>Zaželeno je, da je vzorec pisnega sporazuma izpolnjen in podpisan ter v .</w:t>
      </w:r>
      <w:proofErr w:type="spellStart"/>
      <w:r w:rsidRPr="00A140BB">
        <w:rPr>
          <w:rFonts w:ascii="Tahoma" w:hAnsi="Tahoma" w:cs="Tahoma"/>
        </w:rPr>
        <w:t>pdf</w:t>
      </w:r>
      <w:proofErr w:type="spellEnd"/>
      <w:r w:rsidRPr="00A140BB">
        <w:rPr>
          <w:rFonts w:ascii="Tahoma" w:hAnsi="Tahoma" w:cs="Tahoma"/>
        </w:rPr>
        <w:t xml:space="preserve"> formatu naložen na informacijski sistem e-JN</w:t>
      </w:r>
      <w:r w:rsidRPr="00A140BB">
        <w:rPr>
          <w:rFonts w:ascii="Tahoma" w:hAnsi="Tahoma" w:cs="Tahoma"/>
          <w:b/>
        </w:rPr>
        <w:t xml:space="preserve"> </w:t>
      </w:r>
      <w:r w:rsidRPr="00A140BB">
        <w:rPr>
          <w:rFonts w:ascii="Tahoma" w:hAnsi="Tahoma" w:cs="Tahoma"/>
        </w:rPr>
        <w:t xml:space="preserve">v razdelek </w:t>
      </w:r>
      <w:r w:rsidRPr="00A140BB">
        <w:rPr>
          <w:rFonts w:ascii="Tahoma" w:hAnsi="Tahoma" w:cs="Tahoma"/>
          <w:b/>
        </w:rPr>
        <w:t>»DOKUMENTI«, del »Ostale priloge.</w:t>
      </w:r>
    </w:p>
    <w:p w14:paraId="4D38AFF5" w14:textId="12C33262" w:rsidR="009F3FC4" w:rsidRPr="00A140BB" w:rsidRDefault="009F3FC4" w:rsidP="0052457F">
      <w:pPr>
        <w:keepNext/>
        <w:keepLines/>
        <w:ind w:right="57"/>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333"/>
        <w:gridCol w:w="851"/>
        <w:gridCol w:w="425"/>
      </w:tblGrid>
      <w:tr w:rsidR="006B4F07" w:rsidRPr="00A140BB" w14:paraId="7A7D899C" w14:textId="77777777" w:rsidTr="006B4F07">
        <w:tc>
          <w:tcPr>
            <w:tcW w:w="600" w:type="dxa"/>
            <w:tcBorders>
              <w:top w:val="single" w:sz="4" w:space="0" w:color="auto"/>
              <w:left w:val="single" w:sz="4" w:space="0" w:color="auto"/>
              <w:bottom w:val="single" w:sz="4" w:space="0" w:color="auto"/>
              <w:right w:val="nil"/>
            </w:tcBorders>
          </w:tcPr>
          <w:p w14:paraId="1164D7ED" w14:textId="77777777" w:rsidR="006B4F07" w:rsidRPr="00A140BB" w:rsidRDefault="006B4F07" w:rsidP="0052457F">
            <w:pPr>
              <w:keepNext/>
              <w:keepLines/>
              <w:jc w:val="right"/>
              <w:rPr>
                <w:rFonts w:ascii="Tahoma" w:hAnsi="Tahoma"/>
              </w:rPr>
            </w:pPr>
          </w:p>
        </w:tc>
        <w:tc>
          <w:tcPr>
            <w:tcW w:w="7333" w:type="dxa"/>
            <w:tcBorders>
              <w:top w:val="single" w:sz="4" w:space="0" w:color="auto"/>
              <w:left w:val="nil"/>
              <w:bottom w:val="single" w:sz="4" w:space="0" w:color="auto"/>
              <w:right w:val="single" w:sz="4" w:space="0" w:color="808080"/>
            </w:tcBorders>
            <w:hideMark/>
          </w:tcPr>
          <w:p w14:paraId="64BC5BDD" w14:textId="77777777" w:rsidR="006B4F07" w:rsidRPr="00A140BB" w:rsidRDefault="006B4F07" w:rsidP="0052457F">
            <w:pPr>
              <w:keepNext/>
              <w:keepLines/>
              <w:rPr>
                <w:rFonts w:ascii="Tahoma" w:hAnsi="Tahoma"/>
              </w:rPr>
            </w:pPr>
            <w:r w:rsidRPr="00A140BB">
              <w:rPr>
                <w:rFonts w:ascii="Tahoma" w:hAnsi="Tahoma"/>
              </w:rPr>
              <w:t xml:space="preserve">ZAGOTAVLJANJE VARNOSTI IN ZDRAVJA PRI DELU – velja za vse sklope naročnika ENLJ (od Sklopa št. 1 do Sklopa št. 5) </w:t>
            </w:r>
          </w:p>
        </w:tc>
        <w:tc>
          <w:tcPr>
            <w:tcW w:w="851" w:type="dxa"/>
            <w:tcBorders>
              <w:top w:val="single" w:sz="4" w:space="0" w:color="auto"/>
              <w:left w:val="single" w:sz="4" w:space="0" w:color="808080"/>
              <w:bottom w:val="single" w:sz="4" w:space="0" w:color="auto"/>
              <w:right w:val="nil"/>
            </w:tcBorders>
            <w:hideMark/>
          </w:tcPr>
          <w:p w14:paraId="291D130A" w14:textId="77777777" w:rsidR="006B4F07" w:rsidRPr="00A140BB" w:rsidRDefault="006B4F07" w:rsidP="0052457F">
            <w:pPr>
              <w:keepNext/>
              <w:keepLines/>
              <w:rPr>
                <w:rFonts w:ascii="Tahoma" w:hAnsi="Tahoma"/>
                <w:b/>
              </w:rPr>
            </w:pPr>
            <w:r w:rsidRPr="00A140BB">
              <w:rPr>
                <w:rFonts w:ascii="Tahoma" w:hAnsi="Tahoma"/>
                <w:b/>
              </w:rPr>
              <w:t xml:space="preserve">Priloga </w:t>
            </w:r>
          </w:p>
        </w:tc>
        <w:tc>
          <w:tcPr>
            <w:tcW w:w="425" w:type="dxa"/>
            <w:tcBorders>
              <w:top w:val="single" w:sz="4" w:space="0" w:color="auto"/>
              <w:left w:val="nil"/>
              <w:bottom w:val="single" w:sz="4" w:space="0" w:color="auto"/>
              <w:right w:val="single" w:sz="4" w:space="0" w:color="auto"/>
            </w:tcBorders>
            <w:hideMark/>
          </w:tcPr>
          <w:p w14:paraId="5B7033BC" w14:textId="236FEA33" w:rsidR="006B4F07" w:rsidRPr="00A140BB" w:rsidRDefault="006B4F07" w:rsidP="0052457F">
            <w:pPr>
              <w:keepNext/>
              <w:keepLines/>
              <w:rPr>
                <w:rFonts w:ascii="Tahoma" w:hAnsi="Tahoma"/>
                <w:b/>
              </w:rPr>
            </w:pPr>
            <w:r w:rsidRPr="00A140BB">
              <w:rPr>
                <w:rFonts w:ascii="Tahoma" w:hAnsi="Tahoma"/>
                <w:b/>
              </w:rPr>
              <w:t>1</w:t>
            </w:r>
            <w:r w:rsidR="00356154" w:rsidRPr="00A140BB">
              <w:rPr>
                <w:rFonts w:ascii="Tahoma" w:hAnsi="Tahoma"/>
                <w:b/>
              </w:rPr>
              <w:t>0</w:t>
            </w:r>
          </w:p>
        </w:tc>
      </w:tr>
    </w:tbl>
    <w:p w14:paraId="3D22BFBD" w14:textId="5D96C1A6" w:rsidR="00DC10A4" w:rsidRPr="00A140BB" w:rsidRDefault="004F582A" w:rsidP="0052457F">
      <w:pPr>
        <w:keepNext/>
        <w:keepLines/>
        <w:spacing w:before="120"/>
        <w:ind w:right="56"/>
        <w:jc w:val="both"/>
        <w:rPr>
          <w:rFonts w:ascii="Tahoma" w:hAnsi="Tahoma" w:cs="Tahoma"/>
        </w:rPr>
      </w:pPr>
      <w:r w:rsidRPr="00A140BB">
        <w:rPr>
          <w:rFonts w:ascii="Tahoma" w:hAnsi="Tahoma" w:cs="Tahoma"/>
        </w:rPr>
        <w:t xml:space="preserve">Ponudnik, ki oddaja ponudbo </w:t>
      </w:r>
      <w:r w:rsidRPr="00A140BB">
        <w:rPr>
          <w:rFonts w:ascii="Tahoma" w:hAnsi="Tahoma" w:cs="Tahoma"/>
          <w:bCs/>
        </w:rPr>
        <w:t>za vse sklope naročnika JAVNO PODJETJE ENERGETIKA LJUBLJANA d.o.o. (od Sklopa št. 1 do Sklopa št. 5)</w:t>
      </w:r>
      <w:r w:rsidRPr="00A140BB">
        <w:rPr>
          <w:rFonts w:ascii="Tahoma" w:hAnsi="Tahoma" w:cs="Tahoma"/>
        </w:rPr>
        <w:t xml:space="preserve"> mora obrazec priloge izpolniti, podpisati in žigosati ter priložiti v ponudbi.</w:t>
      </w:r>
    </w:p>
    <w:p w14:paraId="674DFB9C" w14:textId="79D99C8D" w:rsidR="00671492" w:rsidRPr="00A140BB" w:rsidRDefault="006B4F07" w:rsidP="0052457F">
      <w:pPr>
        <w:keepNext/>
        <w:keepLines/>
        <w:ind w:right="57"/>
        <w:jc w:val="both"/>
        <w:rPr>
          <w:rFonts w:ascii="Tahoma" w:hAnsi="Tahoma" w:cs="Tahoma"/>
        </w:rPr>
      </w:pPr>
      <w:r w:rsidRPr="00A140BB">
        <w:rPr>
          <w:rFonts w:ascii="Tahoma" w:hAnsi="Tahoma" w:cs="Tahoma"/>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333"/>
        <w:gridCol w:w="851"/>
        <w:gridCol w:w="425"/>
      </w:tblGrid>
      <w:tr w:rsidR="006B4F07" w:rsidRPr="00A140BB" w14:paraId="48B6B3BA" w14:textId="77777777" w:rsidTr="00280CDB">
        <w:trPr>
          <w:trHeight w:val="227"/>
        </w:trPr>
        <w:tc>
          <w:tcPr>
            <w:tcW w:w="600" w:type="dxa"/>
            <w:tcBorders>
              <w:top w:val="single" w:sz="4" w:space="0" w:color="auto"/>
              <w:left w:val="single" w:sz="4" w:space="0" w:color="auto"/>
              <w:bottom w:val="single" w:sz="4" w:space="0" w:color="auto"/>
              <w:right w:val="nil"/>
            </w:tcBorders>
          </w:tcPr>
          <w:p w14:paraId="06F5CFB0" w14:textId="77777777" w:rsidR="006B4F07" w:rsidRPr="00A140BB" w:rsidRDefault="006B4F07" w:rsidP="0052457F">
            <w:pPr>
              <w:keepNext/>
              <w:keepLines/>
              <w:jc w:val="right"/>
              <w:rPr>
                <w:rFonts w:ascii="Tahoma" w:hAnsi="Tahoma"/>
              </w:rPr>
            </w:pPr>
            <w:bookmarkStart w:id="44" w:name="_Hlk191459191"/>
          </w:p>
        </w:tc>
        <w:tc>
          <w:tcPr>
            <w:tcW w:w="7333" w:type="dxa"/>
            <w:tcBorders>
              <w:top w:val="single" w:sz="4" w:space="0" w:color="auto"/>
              <w:left w:val="nil"/>
              <w:bottom w:val="single" w:sz="4" w:space="0" w:color="auto"/>
              <w:right w:val="single" w:sz="4" w:space="0" w:color="808080"/>
            </w:tcBorders>
            <w:hideMark/>
          </w:tcPr>
          <w:p w14:paraId="1F2D37A8" w14:textId="44B89FDC" w:rsidR="006B4F07" w:rsidRPr="00A140BB" w:rsidRDefault="006B4F07" w:rsidP="0052457F">
            <w:pPr>
              <w:keepNext/>
              <w:keepLines/>
              <w:rPr>
                <w:rFonts w:ascii="Tahoma" w:hAnsi="Tahoma"/>
              </w:rPr>
            </w:pPr>
            <w:r w:rsidRPr="00A140BB">
              <w:rPr>
                <w:rFonts w:ascii="Tahoma" w:hAnsi="Tahoma"/>
              </w:rPr>
              <w:t>ZDRAVSTVENE ZAHTEVE – SOGLASJE – velja za naročnika VKS</w:t>
            </w:r>
          </w:p>
        </w:tc>
        <w:tc>
          <w:tcPr>
            <w:tcW w:w="851" w:type="dxa"/>
            <w:tcBorders>
              <w:top w:val="single" w:sz="4" w:space="0" w:color="auto"/>
              <w:left w:val="single" w:sz="4" w:space="0" w:color="808080"/>
              <w:bottom w:val="single" w:sz="4" w:space="0" w:color="auto"/>
              <w:right w:val="nil"/>
            </w:tcBorders>
            <w:hideMark/>
          </w:tcPr>
          <w:p w14:paraId="24BCDBA9" w14:textId="77777777" w:rsidR="006B4F07" w:rsidRPr="00A140BB" w:rsidRDefault="006B4F07" w:rsidP="0052457F">
            <w:pPr>
              <w:keepNext/>
              <w:keepLines/>
              <w:rPr>
                <w:rFonts w:ascii="Tahoma" w:hAnsi="Tahoma"/>
                <w:b/>
              </w:rPr>
            </w:pPr>
            <w:r w:rsidRPr="00A140BB">
              <w:rPr>
                <w:rFonts w:ascii="Tahoma" w:hAnsi="Tahoma"/>
                <w:b/>
              </w:rPr>
              <w:t xml:space="preserve">Priloga </w:t>
            </w:r>
          </w:p>
        </w:tc>
        <w:tc>
          <w:tcPr>
            <w:tcW w:w="425" w:type="dxa"/>
            <w:tcBorders>
              <w:top w:val="single" w:sz="4" w:space="0" w:color="auto"/>
              <w:left w:val="nil"/>
              <w:bottom w:val="single" w:sz="4" w:space="0" w:color="auto"/>
              <w:right w:val="single" w:sz="4" w:space="0" w:color="auto"/>
            </w:tcBorders>
            <w:hideMark/>
          </w:tcPr>
          <w:p w14:paraId="7C439BA3" w14:textId="742DF4A0" w:rsidR="006B4F07" w:rsidRPr="00A140BB" w:rsidRDefault="006B4F07" w:rsidP="0052457F">
            <w:pPr>
              <w:keepNext/>
              <w:keepLines/>
              <w:rPr>
                <w:rFonts w:ascii="Tahoma" w:hAnsi="Tahoma"/>
                <w:b/>
              </w:rPr>
            </w:pPr>
            <w:r w:rsidRPr="00A140BB">
              <w:rPr>
                <w:rFonts w:ascii="Tahoma" w:hAnsi="Tahoma"/>
                <w:b/>
              </w:rPr>
              <w:t>1</w:t>
            </w:r>
            <w:r w:rsidR="00356154" w:rsidRPr="00A140BB">
              <w:rPr>
                <w:rFonts w:ascii="Tahoma" w:hAnsi="Tahoma"/>
                <w:b/>
              </w:rPr>
              <w:t>1</w:t>
            </w:r>
          </w:p>
        </w:tc>
      </w:tr>
    </w:tbl>
    <w:bookmarkEnd w:id="44"/>
    <w:p w14:paraId="295C5438" w14:textId="2C608C2A" w:rsidR="006B4F07" w:rsidRPr="00A140BB" w:rsidRDefault="006B4F07" w:rsidP="0052457F">
      <w:pPr>
        <w:keepNext/>
        <w:keepLines/>
        <w:spacing w:before="120"/>
        <w:ind w:right="56"/>
        <w:jc w:val="both"/>
        <w:rPr>
          <w:rFonts w:ascii="Tahoma" w:hAnsi="Tahoma" w:cs="Tahoma"/>
        </w:rPr>
      </w:pPr>
      <w:r w:rsidRPr="00A140BB">
        <w:rPr>
          <w:rFonts w:ascii="Tahoma" w:hAnsi="Tahoma" w:cs="Tahoma"/>
        </w:rPr>
        <w:t>Ponudnik</w:t>
      </w:r>
      <w:r w:rsidR="007126ED" w:rsidRPr="00A140BB">
        <w:rPr>
          <w:rFonts w:ascii="Tahoma" w:hAnsi="Tahoma" w:cs="Tahoma"/>
        </w:rPr>
        <w:t xml:space="preserve">, ki oddaja ponudbo za Sklop št. 6 (za naročnika VKS) </w:t>
      </w:r>
      <w:r w:rsidRPr="00A140BB">
        <w:rPr>
          <w:rFonts w:ascii="Tahoma" w:hAnsi="Tahoma" w:cs="Tahoma"/>
        </w:rPr>
        <w:t>mora obrazec</w:t>
      </w:r>
      <w:r w:rsidR="007126ED" w:rsidRPr="00A140BB">
        <w:rPr>
          <w:rFonts w:ascii="Tahoma" w:hAnsi="Tahoma" w:cs="Tahoma"/>
        </w:rPr>
        <w:t xml:space="preserve"> Priloge 11</w:t>
      </w:r>
      <w:r w:rsidRPr="00A140BB">
        <w:rPr>
          <w:rFonts w:ascii="Tahoma" w:hAnsi="Tahoma" w:cs="Tahoma"/>
        </w:rPr>
        <w:t xml:space="preserve"> izpolniti, podpisati in žigosati</w:t>
      </w:r>
      <w:r w:rsidR="007126ED" w:rsidRPr="00A140BB">
        <w:rPr>
          <w:rFonts w:ascii="Tahoma" w:hAnsi="Tahoma" w:cs="Tahoma"/>
        </w:rPr>
        <w:t xml:space="preserve"> te</w:t>
      </w:r>
      <w:r w:rsidR="00DC134D" w:rsidRPr="00A140BB">
        <w:rPr>
          <w:rFonts w:ascii="Tahoma" w:hAnsi="Tahoma" w:cs="Tahoma"/>
        </w:rPr>
        <w:t>r</w:t>
      </w:r>
      <w:r w:rsidR="007126ED" w:rsidRPr="00A140BB">
        <w:rPr>
          <w:rFonts w:ascii="Tahoma" w:hAnsi="Tahoma" w:cs="Tahoma"/>
        </w:rPr>
        <w:t xml:space="preserve"> predložiti k ponudbi.</w:t>
      </w:r>
    </w:p>
    <w:p w14:paraId="2A97BC91" w14:textId="4B64D03D" w:rsidR="00300276" w:rsidRPr="00A140BB" w:rsidRDefault="00300276" w:rsidP="0052457F">
      <w:pPr>
        <w:keepNext/>
        <w:keepLines/>
        <w:jc w:val="both"/>
        <w:rPr>
          <w:rFonts w:ascii="Tahoma" w:hAnsi="Tahoma" w:cs="Tahoma"/>
          <w:b/>
          <w:bCs/>
          <w:u w:val="single"/>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333"/>
        <w:gridCol w:w="851"/>
        <w:gridCol w:w="425"/>
      </w:tblGrid>
      <w:tr w:rsidR="00E259EF" w:rsidRPr="00A140BB" w14:paraId="7C144A39" w14:textId="77777777" w:rsidTr="00C212DD">
        <w:trPr>
          <w:trHeight w:val="289"/>
        </w:trPr>
        <w:tc>
          <w:tcPr>
            <w:tcW w:w="600" w:type="dxa"/>
            <w:tcBorders>
              <w:top w:val="single" w:sz="4" w:space="0" w:color="auto"/>
              <w:left w:val="single" w:sz="4" w:space="0" w:color="auto"/>
              <w:bottom w:val="single" w:sz="4" w:space="0" w:color="auto"/>
              <w:right w:val="nil"/>
            </w:tcBorders>
          </w:tcPr>
          <w:p w14:paraId="1C5F5CA2" w14:textId="77777777" w:rsidR="00E259EF" w:rsidRPr="00A140BB" w:rsidRDefault="00E259EF" w:rsidP="0052457F">
            <w:pPr>
              <w:keepNext/>
              <w:keepLines/>
              <w:jc w:val="right"/>
              <w:rPr>
                <w:rFonts w:ascii="Tahoma" w:hAnsi="Tahoma"/>
              </w:rPr>
            </w:pPr>
          </w:p>
        </w:tc>
        <w:tc>
          <w:tcPr>
            <w:tcW w:w="7333" w:type="dxa"/>
            <w:tcBorders>
              <w:top w:val="single" w:sz="4" w:space="0" w:color="auto"/>
              <w:left w:val="nil"/>
              <w:bottom w:val="single" w:sz="4" w:space="0" w:color="auto"/>
              <w:right w:val="single" w:sz="4" w:space="0" w:color="808080"/>
            </w:tcBorders>
            <w:hideMark/>
          </w:tcPr>
          <w:p w14:paraId="117165F5" w14:textId="1D4F4337" w:rsidR="00E259EF" w:rsidRPr="00A140BB" w:rsidRDefault="00E259EF" w:rsidP="0052457F">
            <w:pPr>
              <w:keepNext/>
              <w:keepLines/>
              <w:rPr>
                <w:rFonts w:ascii="Tahoma" w:hAnsi="Tahoma"/>
              </w:rPr>
            </w:pPr>
            <w:r w:rsidRPr="00A140BB">
              <w:rPr>
                <w:rFonts w:ascii="Tahoma" w:hAnsi="Tahoma"/>
              </w:rPr>
              <w:t>SOGLASJE OSEBE K OBVEZNOSTI PRIJAVLJANJA BOLEZNI – velja za naročnika VKS</w:t>
            </w:r>
          </w:p>
        </w:tc>
        <w:tc>
          <w:tcPr>
            <w:tcW w:w="851" w:type="dxa"/>
            <w:tcBorders>
              <w:top w:val="single" w:sz="4" w:space="0" w:color="auto"/>
              <w:left w:val="single" w:sz="4" w:space="0" w:color="808080"/>
              <w:bottom w:val="single" w:sz="4" w:space="0" w:color="auto"/>
              <w:right w:val="nil"/>
            </w:tcBorders>
            <w:hideMark/>
          </w:tcPr>
          <w:p w14:paraId="466116D6" w14:textId="77777777" w:rsidR="00E259EF" w:rsidRPr="00A140BB" w:rsidRDefault="00E259EF" w:rsidP="0052457F">
            <w:pPr>
              <w:keepNext/>
              <w:keepLines/>
              <w:rPr>
                <w:rFonts w:ascii="Tahoma" w:hAnsi="Tahoma"/>
                <w:b/>
              </w:rPr>
            </w:pPr>
            <w:r w:rsidRPr="00A140BB">
              <w:rPr>
                <w:rFonts w:ascii="Tahoma" w:hAnsi="Tahoma"/>
                <w:b/>
              </w:rPr>
              <w:t xml:space="preserve">Priloga </w:t>
            </w:r>
          </w:p>
        </w:tc>
        <w:tc>
          <w:tcPr>
            <w:tcW w:w="425" w:type="dxa"/>
            <w:tcBorders>
              <w:top w:val="single" w:sz="4" w:space="0" w:color="auto"/>
              <w:left w:val="nil"/>
              <w:bottom w:val="single" w:sz="4" w:space="0" w:color="auto"/>
              <w:right w:val="single" w:sz="4" w:space="0" w:color="auto"/>
            </w:tcBorders>
            <w:hideMark/>
          </w:tcPr>
          <w:p w14:paraId="15B5D760" w14:textId="54022620" w:rsidR="00E259EF" w:rsidRPr="00A140BB" w:rsidRDefault="00E259EF" w:rsidP="0052457F">
            <w:pPr>
              <w:keepNext/>
              <w:keepLines/>
              <w:rPr>
                <w:rFonts w:ascii="Tahoma" w:hAnsi="Tahoma"/>
                <w:b/>
              </w:rPr>
            </w:pPr>
            <w:r w:rsidRPr="00A140BB">
              <w:rPr>
                <w:rFonts w:ascii="Tahoma" w:hAnsi="Tahoma"/>
                <w:b/>
              </w:rPr>
              <w:t>1</w:t>
            </w:r>
            <w:r w:rsidR="00356154" w:rsidRPr="00A140BB">
              <w:rPr>
                <w:rFonts w:ascii="Tahoma" w:hAnsi="Tahoma"/>
                <w:b/>
              </w:rPr>
              <w:t>2</w:t>
            </w:r>
          </w:p>
        </w:tc>
      </w:tr>
    </w:tbl>
    <w:p w14:paraId="3022DFB5" w14:textId="67691BCA" w:rsidR="005E58F8" w:rsidRPr="00A140BB" w:rsidRDefault="00300276" w:rsidP="0052457F">
      <w:pPr>
        <w:keepNext/>
        <w:keepLines/>
        <w:spacing w:before="120"/>
        <w:ind w:right="56"/>
        <w:jc w:val="both"/>
        <w:rPr>
          <w:rFonts w:ascii="Tahoma" w:hAnsi="Tahoma" w:cs="Tahoma"/>
        </w:rPr>
      </w:pPr>
      <w:r w:rsidRPr="00A140BB">
        <w:rPr>
          <w:rFonts w:ascii="Tahoma" w:hAnsi="Tahoma" w:cs="Tahoma"/>
        </w:rPr>
        <w:t>Ponudnik</w:t>
      </w:r>
      <w:r w:rsidR="007126ED" w:rsidRPr="00A140BB">
        <w:rPr>
          <w:rFonts w:ascii="Tahoma" w:hAnsi="Tahoma" w:cs="Tahoma"/>
        </w:rPr>
        <w:t>,</w:t>
      </w:r>
      <w:r w:rsidRPr="00A140BB">
        <w:rPr>
          <w:rFonts w:ascii="Tahoma" w:hAnsi="Tahoma" w:cs="Tahoma"/>
        </w:rPr>
        <w:t xml:space="preserve"> </w:t>
      </w:r>
      <w:r w:rsidR="007126ED" w:rsidRPr="00A140BB">
        <w:rPr>
          <w:rFonts w:ascii="Tahoma" w:hAnsi="Tahoma" w:cs="Tahoma"/>
        </w:rPr>
        <w:t xml:space="preserve">ki oddaja ponudbo za Sklop št. 6 (za naročnika VKS) </w:t>
      </w:r>
      <w:r w:rsidRPr="00A140BB">
        <w:rPr>
          <w:rFonts w:ascii="Tahoma" w:hAnsi="Tahoma" w:cs="Tahoma"/>
        </w:rPr>
        <w:t xml:space="preserve">mora obrazec </w:t>
      </w:r>
      <w:r w:rsidR="00CC3251" w:rsidRPr="00A140BB">
        <w:rPr>
          <w:rFonts w:ascii="Tahoma" w:hAnsi="Tahoma" w:cs="Tahoma"/>
        </w:rPr>
        <w:t>Priloge 1</w:t>
      </w:r>
      <w:r w:rsidR="00E259EF" w:rsidRPr="00A140BB">
        <w:rPr>
          <w:rFonts w:ascii="Tahoma" w:hAnsi="Tahoma" w:cs="Tahoma"/>
        </w:rPr>
        <w:t>3</w:t>
      </w:r>
      <w:r w:rsidRPr="00A140BB">
        <w:rPr>
          <w:rFonts w:ascii="Tahoma" w:hAnsi="Tahoma" w:cs="Tahoma"/>
        </w:rPr>
        <w:t xml:space="preserve"> </w:t>
      </w:r>
      <w:r w:rsidR="00CC3251" w:rsidRPr="00A140BB">
        <w:rPr>
          <w:rFonts w:ascii="Tahoma" w:hAnsi="Tahoma" w:cs="Tahoma"/>
        </w:rPr>
        <w:t>in obrazec Priloge 1</w:t>
      </w:r>
      <w:r w:rsidR="00E259EF" w:rsidRPr="00A140BB">
        <w:rPr>
          <w:rFonts w:ascii="Tahoma" w:hAnsi="Tahoma" w:cs="Tahoma"/>
        </w:rPr>
        <w:t>3</w:t>
      </w:r>
      <w:r w:rsidR="00CC3251" w:rsidRPr="00A140BB">
        <w:rPr>
          <w:rFonts w:ascii="Tahoma" w:hAnsi="Tahoma" w:cs="Tahoma"/>
        </w:rPr>
        <w:t>.a in 1</w:t>
      </w:r>
      <w:r w:rsidR="00E259EF" w:rsidRPr="00A140BB">
        <w:rPr>
          <w:rFonts w:ascii="Tahoma" w:hAnsi="Tahoma" w:cs="Tahoma"/>
        </w:rPr>
        <w:t>3</w:t>
      </w:r>
      <w:r w:rsidRPr="00A140BB">
        <w:rPr>
          <w:rFonts w:ascii="Tahoma" w:hAnsi="Tahoma" w:cs="Tahoma"/>
        </w:rPr>
        <w:t>.b podpisati in žigosati</w:t>
      </w:r>
      <w:r w:rsidR="00DC134D" w:rsidRPr="00A140BB">
        <w:rPr>
          <w:rFonts w:ascii="Tahoma" w:hAnsi="Tahoma" w:cs="Tahoma"/>
        </w:rPr>
        <w:t xml:space="preserve"> ter predložiti k ponudbi</w:t>
      </w:r>
      <w:r w:rsidRPr="00A140BB">
        <w:rPr>
          <w:rFonts w:ascii="Tahoma" w:hAnsi="Tahoma" w:cs="Tahoma"/>
        </w:rPr>
        <w:t xml:space="preserve">, s čimer potrjuje seznanjenost z obrazci. </w:t>
      </w:r>
    </w:p>
    <w:p w14:paraId="100DF5C7" w14:textId="77777777" w:rsidR="00356154" w:rsidRPr="00A140BB" w:rsidRDefault="00356154" w:rsidP="0052457F">
      <w:pPr>
        <w:keepNext/>
        <w:keepLines/>
        <w:ind w:right="57"/>
        <w:jc w:val="both"/>
        <w:rPr>
          <w:rFonts w:ascii="Tahoma" w:hAnsi="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333"/>
        <w:gridCol w:w="851"/>
        <w:gridCol w:w="425"/>
      </w:tblGrid>
      <w:tr w:rsidR="00356154" w:rsidRPr="00A140BB" w14:paraId="3391103D" w14:textId="77777777" w:rsidTr="00280CDB">
        <w:trPr>
          <w:trHeight w:val="227"/>
        </w:trPr>
        <w:tc>
          <w:tcPr>
            <w:tcW w:w="600" w:type="dxa"/>
            <w:tcBorders>
              <w:top w:val="single" w:sz="4" w:space="0" w:color="auto"/>
              <w:left w:val="single" w:sz="4" w:space="0" w:color="auto"/>
              <w:bottom w:val="single" w:sz="4" w:space="0" w:color="auto"/>
              <w:right w:val="nil"/>
            </w:tcBorders>
          </w:tcPr>
          <w:p w14:paraId="7D428FA6" w14:textId="77777777" w:rsidR="00356154" w:rsidRPr="00A140BB" w:rsidRDefault="00356154" w:rsidP="0052457F">
            <w:pPr>
              <w:keepNext/>
              <w:keepLines/>
              <w:jc w:val="right"/>
              <w:rPr>
                <w:rFonts w:ascii="Tahoma" w:hAnsi="Tahoma"/>
              </w:rPr>
            </w:pPr>
          </w:p>
        </w:tc>
        <w:tc>
          <w:tcPr>
            <w:tcW w:w="7333" w:type="dxa"/>
            <w:tcBorders>
              <w:top w:val="single" w:sz="4" w:space="0" w:color="auto"/>
              <w:left w:val="nil"/>
              <w:bottom w:val="single" w:sz="4" w:space="0" w:color="auto"/>
              <w:right w:val="single" w:sz="4" w:space="0" w:color="auto"/>
            </w:tcBorders>
            <w:hideMark/>
          </w:tcPr>
          <w:p w14:paraId="7D8DCEC8" w14:textId="77777777" w:rsidR="00356154" w:rsidRPr="00A140BB" w:rsidRDefault="00356154" w:rsidP="0052457F">
            <w:pPr>
              <w:keepNext/>
              <w:keepLines/>
              <w:rPr>
                <w:rFonts w:ascii="Tahoma" w:hAnsi="Tahoma"/>
              </w:rPr>
            </w:pPr>
            <w:r w:rsidRPr="00A140BB">
              <w:rPr>
                <w:rFonts w:ascii="Tahoma" w:hAnsi="Tahoma" w:cs="Tahoma"/>
              </w:rPr>
              <w:t>ZAVAROVANJE DOBRE IZVEDBE OBVEZNOSTI IZ OKVIRNEGA SPORAZUMA</w:t>
            </w:r>
          </w:p>
        </w:tc>
        <w:tc>
          <w:tcPr>
            <w:tcW w:w="851" w:type="dxa"/>
            <w:tcBorders>
              <w:top w:val="single" w:sz="4" w:space="0" w:color="auto"/>
              <w:left w:val="single" w:sz="4" w:space="0" w:color="auto"/>
              <w:bottom w:val="single" w:sz="4" w:space="0" w:color="auto"/>
              <w:right w:val="nil"/>
            </w:tcBorders>
            <w:hideMark/>
          </w:tcPr>
          <w:p w14:paraId="4442DC0C" w14:textId="77777777" w:rsidR="00356154" w:rsidRPr="00A140BB" w:rsidRDefault="00356154" w:rsidP="0052457F">
            <w:pPr>
              <w:keepNext/>
              <w:keepLines/>
              <w:rPr>
                <w:rFonts w:ascii="Tahoma" w:hAnsi="Tahoma"/>
                <w:b/>
              </w:rPr>
            </w:pPr>
            <w:r w:rsidRPr="00A140BB">
              <w:rPr>
                <w:rFonts w:ascii="Tahoma" w:hAnsi="Tahoma"/>
                <w:b/>
              </w:rPr>
              <w:t xml:space="preserve">Priloga </w:t>
            </w:r>
          </w:p>
        </w:tc>
        <w:tc>
          <w:tcPr>
            <w:tcW w:w="425" w:type="dxa"/>
            <w:tcBorders>
              <w:top w:val="single" w:sz="4" w:space="0" w:color="auto"/>
              <w:left w:val="nil"/>
              <w:bottom w:val="single" w:sz="4" w:space="0" w:color="auto"/>
              <w:right w:val="single" w:sz="4" w:space="0" w:color="auto"/>
            </w:tcBorders>
            <w:hideMark/>
          </w:tcPr>
          <w:p w14:paraId="540088E8" w14:textId="4D6259D2" w:rsidR="00356154" w:rsidRPr="00A140BB" w:rsidRDefault="00356154" w:rsidP="0052457F">
            <w:pPr>
              <w:keepNext/>
              <w:keepLines/>
              <w:rPr>
                <w:rFonts w:ascii="Tahoma" w:hAnsi="Tahoma"/>
                <w:b/>
              </w:rPr>
            </w:pPr>
            <w:r w:rsidRPr="00A140BB">
              <w:rPr>
                <w:rFonts w:ascii="Tahoma" w:hAnsi="Tahoma"/>
                <w:b/>
              </w:rPr>
              <w:t>13</w:t>
            </w:r>
          </w:p>
        </w:tc>
      </w:tr>
    </w:tbl>
    <w:p w14:paraId="5F28B379" w14:textId="77777777" w:rsidR="00356154" w:rsidRPr="00A140BB" w:rsidRDefault="00356154" w:rsidP="0052457F">
      <w:pPr>
        <w:keepNext/>
        <w:keepLines/>
        <w:spacing w:before="120"/>
        <w:ind w:right="56"/>
        <w:jc w:val="both"/>
        <w:rPr>
          <w:rFonts w:ascii="Tahoma" w:hAnsi="Tahoma" w:cs="Tahoma"/>
        </w:rPr>
      </w:pPr>
      <w:r w:rsidRPr="00A140BB">
        <w:rPr>
          <w:rFonts w:ascii="Tahoma" w:hAnsi="Tahoma" w:cs="Tahoma"/>
        </w:rPr>
        <w:t xml:space="preserve">Razpisni dokumentaciji je priložen vzorec bančne garancije za zavarovanje dobre izvedbe obveznosti iz okvirnega sporazuma. </w:t>
      </w:r>
    </w:p>
    <w:p w14:paraId="377A1574" w14:textId="77777777" w:rsidR="00356154" w:rsidRPr="00A140BB" w:rsidRDefault="00356154" w:rsidP="0052457F">
      <w:pPr>
        <w:keepNext/>
        <w:keepLines/>
        <w:spacing w:before="120"/>
        <w:ind w:right="56"/>
        <w:jc w:val="both"/>
        <w:rPr>
          <w:rFonts w:ascii="Tahoma" w:hAnsi="Tahoma" w:cs="Tahoma"/>
        </w:rPr>
      </w:pPr>
      <w:r w:rsidRPr="00A140BB">
        <w:rPr>
          <w:rFonts w:ascii="Tahoma" w:hAnsi="Tahoma" w:cs="Tahoma"/>
        </w:rPr>
        <w:t xml:space="preserve">Ponudnik s predložitvijo ESPD obrazca izjavlja oziroma potrdi, da se strinja z njegovo vsebino oz. vzorcem, </w:t>
      </w:r>
      <w:r w:rsidRPr="00A140BB">
        <w:rPr>
          <w:rFonts w:ascii="Tahoma" w:hAnsi="Tahoma" w:cs="Tahoma"/>
          <w:u w:val="single"/>
        </w:rPr>
        <w:t>zato ga k ponudbeni dokumentaciji</w:t>
      </w:r>
      <w:r w:rsidRPr="00A140BB">
        <w:rPr>
          <w:rFonts w:ascii="Tahoma" w:hAnsi="Tahoma" w:cs="Tahoma"/>
        </w:rPr>
        <w:t xml:space="preserve"> ponudniku </w:t>
      </w:r>
      <w:r w:rsidRPr="00A140BB">
        <w:rPr>
          <w:rFonts w:ascii="Tahoma" w:hAnsi="Tahoma" w:cs="Tahoma"/>
          <w:b/>
          <w:u w:val="single"/>
        </w:rPr>
        <w:t>ni</w:t>
      </w:r>
      <w:r w:rsidRPr="00A140BB">
        <w:rPr>
          <w:rFonts w:ascii="Tahoma" w:hAnsi="Tahoma" w:cs="Tahoma"/>
          <w:u w:val="single"/>
        </w:rPr>
        <w:t xml:space="preserve"> potrebno priložiti</w:t>
      </w:r>
      <w:r w:rsidRPr="00A140BB">
        <w:rPr>
          <w:rFonts w:ascii="Tahoma" w:hAnsi="Tahoma" w:cs="Tahoma"/>
        </w:rPr>
        <w:t xml:space="preserve">. </w:t>
      </w:r>
    </w:p>
    <w:p w14:paraId="1437CA19" w14:textId="494EF0FF" w:rsidR="00D524AE" w:rsidRPr="00A140BB" w:rsidRDefault="00D524AE" w:rsidP="0052457F">
      <w:pPr>
        <w:keepNext/>
        <w:keepLines/>
        <w:spacing w:before="120"/>
        <w:jc w:val="both"/>
        <w:rPr>
          <w:rFonts w:ascii="Tahoma" w:hAnsi="Tahoma"/>
        </w:rPr>
      </w:pPr>
    </w:p>
    <w:p w14:paraId="5C6F036A" w14:textId="77777777" w:rsidR="009E7737" w:rsidRPr="00A140BB" w:rsidRDefault="009E7737" w:rsidP="0052457F">
      <w:pPr>
        <w:keepNext/>
        <w:keepLines/>
        <w:spacing w:before="120"/>
        <w:ind w:right="56"/>
        <w:jc w:val="both"/>
        <w:rPr>
          <w:rFonts w:ascii="Tahoma" w:hAnsi="Tahoma"/>
        </w:rPr>
      </w:pPr>
    </w:p>
    <w:p w14:paraId="2B9B5D35" w14:textId="2C7724CE" w:rsidR="00EC0C01" w:rsidRPr="00A140BB" w:rsidRDefault="00EC0C01" w:rsidP="0052457F">
      <w:pPr>
        <w:keepNext/>
        <w:keepLines/>
        <w:jc w:val="both"/>
        <w:rPr>
          <w:rFonts w:ascii="Tahoma" w:hAnsi="Tahoma" w:cs="Tahoma"/>
        </w:rPr>
      </w:pPr>
    </w:p>
    <w:p w14:paraId="71CBC03C" w14:textId="65335AAD" w:rsidR="00EC0C01" w:rsidRDefault="00EC0C01" w:rsidP="0052457F">
      <w:pPr>
        <w:keepNext/>
        <w:keepLines/>
        <w:jc w:val="both"/>
        <w:rPr>
          <w:rFonts w:ascii="Tahoma" w:hAnsi="Tahoma" w:cs="Tahoma"/>
        </w:rPr>
      </w:pPr>
    </w:p>
    <w:p w14:paraId="7E2A8220" w14:textId="3FCEF951" w:rsidR="009333CF" w:rsidRDefault="009333CF" w:rsidP="0052457F">
      <w:pPr>
        <w:keepNext/>
        <w:keepLines/>
        <w:jc w:val="both"/>
        <w:rPr>
          <w:rFonts w:ascii="Tahoma" w:hAnsi="Tahoma" w:cs="Tahoma"/>
        </w:rPr>
      </w:pPr>
    </w:p>
    <w:p w14:paraId="023F5D4A" w14:textId="77777777" w:rsidR="009333CF" w:rsidRPr="00A140BB" w:rsidRDefault="009333CF" w:rsidP="0052457F">
      <w:pPr>
        <w:keepNext/>
        <w:keepLines/>
        <w:jc w:val="both"/>
        <w:rPr>
          <w:rFonts w:ascii="Tahoma" w:hAnsi="Tahoma" w:cs="Tahoma"/>
        </w:rPr>
      </w:pPr>
    </w:p>
    <w:p w14:paraId="280C279D" w14:textId="5EC1857F" w:rsidR="00EC0C01" w:rsidRPr="00A140BB" w:rsidRDefault="00EC0C01" w:rsidP="0052457F">
      <w:pPr>
        <w:keepNext/>
        <w:keepLines/>
        <w:jc w:val="both"/>
        <w:rPr>
          <w:rFonts w:ascii="Tahoma" w:hAnsi="Tahoma" w:cs="Tahoma"/>
        </w:rPr>
      </w:pPr>
    </w:p>
    <w:tbl>
      <w:tblPr>
        <w:tblW w:w="9374"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160"/>
      </w:tblGrid>
      <w:tr w:rsidR="00FA7D61" w:rsidRPr="00A140BB" w14:paraId="424EB3BC" w14:textId="77777777" w:rsidTr="006707FE">
        <w:tc>
          <w:tcPr>
            <w:tcW w:w="741" w:type="dxa"/>
            <w:tcBorders>
              <w:right w:val="nil"/>
            </w:tcBorders>
          </w:tcPr>
          <w:p w14:paraId="05F39BEB" w14:textId="77777777" w:rsidR="00FA7D61" w:rsidRPr="00A140BB" w:rsidRDefault="00FA7D61" w:rsidP="0052457F">
            <w:pPr>
              <w:keepNext/>
              <w:keepLines/>
              <w:jc w:val="both"/>
              <w:rPr>
                <w:rFonts w:ascii="Tahoma" w:hAnsi="Tahoma" w:cs="Tahoma"/>
              </w:rPr>
            </w:pPr>
            <w:r w:rsidRPr="00A140BB">
              <w:rPr>
                <w:rFonts w:ascii="Tahoma" w:hAnsi="Tahoma" w:cs="Tahoma"/>
              </w:rPr>
              <w:lastRenderedPageBreak/>
              <w:br w:type="page"/>
            </w:r>
          </w:p>
        </w:tc>
        <w:tc>
          <w:tcPr>
            <w:tcW w:w="7623" w:type="dxa"/>
            <w:tcBorders>
              <w:left w:val="nil"/>
            </w:tcBorders>
            <w:vAlign w:val="bottom"/>
          </w:tcPr>
          <w:p w14:paraId="6DB1454F" w14:textId="76AEED7E" w:rsidR="00FA7D61" w:rsidRPr="00A140BB" w:rsidRDefault="00833F43" w:rsidP="0052457F">
            <w:pPr>
              <w:keepNext/>
              <w:keepLines/>
              <w:jc w:val="both"/>
              <w:rPr>
                <w:rFonts w:ascii="Tahoma" w:hAnsi="Tahoma" w:cs="Tahoma"/>
                <w:b/>
              </w:rPr>
            </w:pPr>
            <w:r w:rsidRPr="00A140BB">
              <w:rPr>
                <w:rFonts w:ascii="Tahoma" w:hAnsi="Tahoma" w:cs="Tahoma"/>
                <w:b/>
              </w:rPr>
              <w:t xml:space="preserve">POVZETEK  </w:t>
            </w:r>
            <w:r w:rsidR="00FA7D61" w:rsidRPr="00A140BB">
              <w:rPr>
                <w:rFonts w:ascii="Tahoma" w:hAnsi="Tahoma" w:cs="Tahoma"/>
                <w:b/>
              </w:rPr>
              <w:t>PREDRAČUN</w:t>
            </w:r>
            <w:r w:rsidRPr="00A140BB">
              <w:rPr>
                <w:rFonts w:ascii="Tahoma" w:hAnsi="Tahoma" w:cs="Tahoma"/>
                <w:b/>
              </w:rPr>
              <w:t>A</w:t>
            </w:r>
          </w:p>
        </w:tc>
        <w:tc>
          <w:tcPr>
            <w:tcW w:w="850" w:type="dxa"/>
            <w:tcBorders>
              <w:right w:val="nil"/>
            </w:tcBorders>
          </w:tcPr>
          <w:p w14:paraId="44BCD7B8" w14:textId="77777777" w:rsidR="00FA7D61" w:rsidRPr="00A140BB" w:rsidRDefault="00FA7D61" w:rsidP="0052457F">
            <w:pPr>
              <w:keepNext/>
              <w:keepLines/>
              <w:jc w:val="both"/>
              <w:rPr>
                <w:rFonts w:ascii="Tahoma" w:hAnsi="Tahoma" w:cs="Tahoma"/>
                <w:b/>
              </w:rPr>
            </w:pPr>
            <w:r w:rsidRPr="00A140BB">
              <w:rPr>
                <w:rFonts w:ascii="Tahoma" w:hAnsi="Tahoma" w:cs="Tahoma"/>
                <w:b/>
                <w:i/>
              </w:rPr>
              <w:t xml:space="preserve"> </w:t>
            </w:r>
          </w:p>
        </w:tc>
        <w:tc>
          <w:tcPr>
            <w:tcW w:w="160" w:type="dxa"/>
            <w:tcBorders>
              <w:left w:val="nil"/>
            </w:tcBorders>
          </w:tcPr>
          <w:p w14:paraId="1BAC769A" w14:textId="77777777" w:rsidR="00FA7D61" w:rsidRPr="00A140BB" w:rsidRDefault="00FA7D61" w:rsidP="0052457F">
            <w:pPr>
              <w:keepNext/>
              <w:keepLines/>
              <w:jc w:val="both"/>
              <w:rPr>
                <w:rFonts w:ascii="Tahoma" w:hAnsi="Tahoma" w:cs="Tahoma"/>
                <w:b/>
                <w:i/>
              </w:rPr>
            </w:pPr>
          </w:p>
        </w:tc>
      </w:tr>
    </w:tbl>
    <w:p w14:paraId="6051F934" w14:textId="77777777" w:rsidR="00FA7D61" w:rsidRPr="00A140BB" w:rsidRDefault="00FA7D61" w:rsidP="0052457F">
      <w:pPr>
        <w:keepNext/>
        <w:keepLines/>
        <w:jc w:val="both"/>
        <w:rPr>
          <w:rFonts w:ascii="Tahoma" w:hAnsi="Tahoma" w:cs="Tahoma"/>
          <w:b/>
        </w:rPr>
      </w:pPr>
    </w:p>
    <w:p w14:paraId="43D22BCA" w14:textId="77777777" w:rsidR="00FA7D61" w:rsidRPr="00A140BB" w:rsidRDefault="00FA7D61" w:rsidP="0052457F">
      <w:pPr>
        <w:keepNext/>
        <w:keepLines/>
        <w:spacing w:line="312" w:lineRule="auto"/>
        <w:jc w:val="both"/>
        <w:rPr>
          <w:rFonts w:ascii="Tahoma" w:hAnsi="Tahoma" w:cs="Tahoma"/>
        </w:rPr>
      </w:pPr>
      <w:r w:rsidRPr="00A140BB">
        <w:rPr>
          <w:rFonts w:ascii="Tahoma" w:hAnsi="Tahoma" w:cs="Tahoma"/>
        </w:rPr>
        <w:t xml:space="preserve">Ponudnik: _______________________________________________________________, </w:t>
      </w:r>
    </w:p>
    <w:p w14:paraId="5C987F59" w14:textId="137280D2" w:rsidR="00FA7D61" w:rsidRPr="00A140BB" w:rsidRDefault="00FA7D61" w:rsidP="0052457F">
      <w:pPr>
        <w:keepNext/>
        <w:keepLines/>
        <w:spacing w:line="312" w:lineRule="auto"/>
        <w:jc w:val="both"/>
        <w:rPr>
          <w:rFonts w:ascii="Tahoma" w:hAnsi="Tahoma" w:cs="Tahoma"/>
        </w:rPr>
      </w:pPr>
      <w:r w:rsidRPr="00A140BB">
        <w:rPr>
          <w:rFonts w:ascii="Tahoma" w:hAnsi="Tahoma" w:cs="Tahoma"/>
        </w:rPr>
        <w:t xml:space="preserve">ki oddajamo ponudbo za </w:t>
      </w:r>
      <w:r w:rsidR="00FD493D">
        <w:rPr>
          <w:rFonts w:ascii="Tahoma" w:hAnsi="Tahoma" w:cs="Tahoma"/>
        </w:rPr>
        <w:t>j</w:t>
      </w:r>
      <w:r w:rsidRPr="00A140BB">
        <w:rPr>
          <w:rFonts w:ascii="Tahoma" w:hAnsi="Tahoma" w:cs="Tahoma"/>
        </w:rPr>
        <w:t>avno naročilo</w:t>
      </w:r>
      <w:r w:rsidR="00FD493D">
        <w:rPr>
          <w:rFonts w:ascii="Tahoma" w:hAnsi="Tahoma" w:cs="Tahoma"/>
        </w:rPr>
        <w:t xml:space="preserve"> št.</w:t>
      </w:r>
      <w:r w:rsidRPr="00A140BB">
        <w:rPr>
          <w:rFonts w:ascii="Tahoma" w:hAnsi="Tahoma" w:cs="Tahoma"/>
        </w:rPr>
        <w:t>:</w:t>
      </w:r>
      <w:r w:rsidRPr="00A140BB">
        <w:t xml:space="preserve"> </w:t>
      </w:r>
      <w:r w:rsidR="005D77E8" w:rsidRPr="00A140BB">
        <w:rPr>
          <w:rFonts w:ascii="Tahoma" w:hAnsi="Tahoma" w:cs="Tahoma"/>
          <w:b/>
        </w:rPr>
        <w:t>JHL-7/25</w:t>
      </w:r>
      <w:r w:rsidR="009670A9" w:rsidRPr="00A140BB">
        <w:rPr>
          <w:rFonts w:ascii="Tahoma" w:hAnsi="Tahoma" w:cs="Tahoma"/>
          <w:b/>
        </w:rPr>
        <w:t xml:space="preserve"> </w:t>
      </w:r>
      <w:r w:rsidR="005D77E8" w:rsidRPr="00A140BB">
        <w:rPr>
          <w:rFonts w:ascii="Tahoma" w:hAnsi="Tahoma" w:cs="Tahoma"/>
          <w:b/>
        </w:rPr>
        <w:t>Okoljsko manj obremenjujoče čiščenje poslovnih prostorov</w:t>
      </w:r>
      <w:r w:rsidRPr="00A140BB">
        <w:rPr>
          <w:rFonts w:ascii="Tahoma" w:hAnsi="Tahoma" w:cs="Tahoma"/>
        </w:rPr>
        <w:t>,</w:t>
      </w:r>
      <w:r w:rsidR="00077921" w:rsidRPr="00A140BB">
        <w:rPr>
          <w:rFonts w:ascii="Tahoma" w:hAnsi="Tahoma" w:cs="Tahoma"/>
        </w:rPr>
        <w:t xml:space="preserve"> </w:t>
      </w:r>
      <w:r w:rsidRPr="00A140BB">
        <w:rPr>
          <w:rFonts w:ascii="Tahoma" w:hAnsi="Tahoma" w:cs="Tahoma"/>
        </w:rPr>
        <w:t xml:space="preserve">prilagamo predračun </w:t>
      </w:r>
      <w:r w:rsidR="00B329DE" w:rsidRPr="00A140BB">
        <w:rPr>
          <w:rFonts w:ascii="Tahoma" w:hAnsi="Tahoma" w:cs="Tahoma"/>
        </w:rPr>
        <w:t>z naslednjo ponudbeno vrednostjo</w:t>
      </w:r>
      <w:r w:rsidR="00367E6C" w:rsidRPr="00A140BB">
        <w:rPr>
          <w:rFonts w:ascii="Tahoma" w:hAnsi="Tahoma" w:cs="Tahoma"/>
        </w:rPr>
        <w:t xml:space="preserve"> za </w:t>
      </w:r>
      <w:r w:rsidR="00E63946" w:rsidRPr="00A140BB">
        <w:rPr>
          <w:rFonts w:ascii="Tahoma" w:hAnsi="Tahoma" w:cs="Tahoma"/>
        </w:rPr>
        <w:t xml:space="preserve">posamezni </w:t>
      </w:r>
      <w:r w:rsidR="00367E6C" w:rsidRPr="00A140BB">
        <w:rPr>
          <w:rFonts w:ascii="Tahoma" w:hAnsi="Tahoma" w:cs="Tahoma"/>
        </w:rPr>
        <w:t xml:space="preserve">sklop </w:t>
      </w:r>
      <w:r w:rsidR="00E63946" w:rsidRPr="00A140BB">
        <w:rPr>
          <w:rFonts w:ascii="Tahoma" w:hAnsi="Tahoma" w:cs="Tahoma"/>
        </w:rPr>
        <w:t xml:space="preserve">predmeta javnega naročila </w:t>
      </w:r>
      <w:r w:rsidR="00367E6C" w:rsidRPr="00A140BB">
        <w:rPr>
          <w:rFonts w:ascii="Tahoma" w:hAnsi="Tahoma" w:cs="Tahoma"/>
        </w:rPr>
        <w:t>za katerega oddajamo ponudbo</w:t>
      </w:r>
      <w:r w:rsidRPr="00A140BB">
        <w:rPr>
          <w:rFonts w:ascii="Tahoma" w:hAnsi="Tahoma" w:cs="Tahoma"/>
        </w:rPr>
        <w:t>:</w:t>
      </w:r>
    </w:p>
    <w:p w14:paraId="60C3378C" w14:textId="77777777" w:rsidR="00E63946" w:rsidRPr="00A140BB" w:rsidRDefault="00E63946" w:rsidP="0052457F">
      <w:pPr>
        <w:keepNext/>
        <w:keepLines/>
        <w:ind w:left="1080" w:hanging="1080"/>
        <w:jc w:val="both"/>
        <w:rPr>
          <w:rFonts w:ascii="Tahoma" w:hAnsi="Tahoma" w:cs="Tahoma"/>
        </w:rPr>
      </w:pPr>
    </w:p>
    <w:p w14:paraId="31E4A48C" w14:textId="55A97390" w:rsidR="00E63946" w:rsidRPr="00A140BB" w:rsidRDefault="00E63946" w:rsidP="0052457F">
      <w:pPr>
        <w:keepNext/>
        <w:keepLines/>
        <w:ind w:left="1080" w:hanging="1080"/>
        <w:jc w:val="both"/>
        <w:rPr>
          <w:rFonts w:ascii="Tahoma" w:hAnsi="Tahoma" w:cs="Tahoma"/>
          <w:b/>
        </w:rPr>
      </w:pPr>
      <w:r w:rsidRPr="00A140BB">
        <w:rPr>
          <w:rFonts w:ascii="Tahoma" w:hAnsi="Tahoma" w:cs="Tahoma"/>
        </w:rPr>
        <w:t>Ponudbo oddajamo (označi)</w:t>
      </w:r>
    </w:p>
    <w:p w14:paraId="2B8969C0" w14:textId="77777777" w:rsidR="00E63946" w:rsidRPr="00A140BB" w:rsidRDefault="00E63946" w:rsidP="0052457F">
      <w:pPr>
        <w:keepNext/>
        <w:keepLines/>
        <w:ind w:left="1080" w:hanging="1080"/>
        <w:jc w:val="both"/>
        <w:rPr>
          <w:rFonts w:ascii="Tahoma" w:hAnsi="Tahoma" w:cs="Tahoma"/>
          <w:b/>
          <w:sz w:val="18"/>
          <w:szCs w:val="18"/>
        </w:rPr>
      </w:pPr>
    </w:p>
    <w:p w14:paraId="51AAAAE3" w14:textId="77777777" w:rsidR="00E63946" w:rsidRPr="00A140BB" w:rsidRDefault="00E63946" w:rsidP="0052457F">
      <w:pPr>
        <w:keepNext/>
        <w:keepLines/>
        <w:ind w:left="1080" w:hanging="1080"/>
        <w:jc w:val="both"/>
        <w:rPr>
          <w:rFonts w:ascii="Tahoma" w:hAnsi="Tahoma" w:cs="Tahoma"/>
          <w:bCs/>
          <w:sz w:val="18"/>
          <w:szCs w:val="18"/>
        </w:rPr>
      </w:pPr>
      <w:r w:rsidRPr="00A140BB">
        <w:rPr>
          <w:rFonts w:ascii="Tahoma" w:hAnsi="Tahoma" w:cs="Tahoma"/>
          <w:b/>
          <w:noProof/>
          <w:sz w:val="18"/>
          <w:szCs w:val="18"/>
        </w:rPr>
        <mc:AlternateContent>
          <mc:Choice Requires="wps">
            <w:drawing>
              <wp:anchor distT="0" distB="0" distL="114300" distR="114300" simplePos="0" relativeHeight="251693056" behindDoc="0" locked="0" layoutInCell="1" allowOverlap="1" wp14:anchorId="094E9501" wp14:editId="26B6FF69">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3A39E198" w14:textId="7BD0BBAE" w:rsidR="00E63946" w:rsidRPr="006707FE" w:rsidRDefault="006707FE" w:rsidP="00E63946">
                            <w:pPr>
                              <w:rPr>
                                <w:rFonts w:ascii="Tahoma" w:hAnsi="Tahoma" w:cs="Tahoma"/>
                                <w:sz w:val="22"/>
                                <w:szCs w:val="22"/>
                                <w14:shadow w14:blurRad="50800" w14:dist="50800" w14:dir="5400000" w14:sx="0" w14:sy="0" w14:kx="0" w14:ky="0" w14:algn="ctr">
                                  <w14:schemeClr w14:val="tx1"/>
                                </w14:shadow>
                              </w:rPr>
                            </w:pPr>
                            <w:r>
                              <w:rPr>
                                <w:rFonts w:ascii="Tahoma" w:hAnsi="Tahoma" w:cs="Tahoma"/>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4E9501" id="Pravokotnik 21" o:spid="_x0000_s1026" style="position:absolute;left:0;text-align:left;margin-left:121.2pt;margin-top:.3pt;width:20.55pt;height:18.3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3A39E198" w14:textId="7BD0BBAE" w:rsidR="00E63946" w:rsidRPr="006707FE" w:rsidRDefault="006707FE" w:rsidP="00E63946">
                      <w:pPr>
                        <w:rPr>
                          <w:rFonts w:ascii="Tahoma" w:hAnsi="Tahoma" w:cs="Tahoma"/>
                          <w:sz w:val="22"/>
                          <w:szCs w:val="22"/>
                          <w14:shadow w14:blurRad="50800" w14:dist="50800" w14:dir="5400000" w14:sx="0" w14:sy="0" w14:kx="0" w14:ky="0" w14:algn="ctr">
                            <w14:schemeClr w14:val="tx1"/>
                          </w14:shadow>
                        </w:rPr>
                      </w:pPr>
                      <w:r>
                        <w:rPr>
                          <w:rFonts w:ascii="Tahoma" w:hAnsi="Tahoma" w:cs="Tahoma"/>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A140BB">
        <w:rPr>
          <w:rFonts w:ascii="Tahoma" w:hAnsi="Tahoma" w:cs="Tahoma"/>
          <w:b/>
          <w:noProof/>
          <w:sz w:val="18"/>
          <w:szCs w:val="18"/>
        </w:rPr>
        <mc:AlternateContent>
          <mc:Choice Requires="wps">
            <w:drawing>
              <wp:anchor distT="0" distB="0" distL="114300" distR="114300" simplePos="0" relativeHeight="251689984" behindDoc="0" locked="0" layoutInCell="1" allowOverlap="1" wp14:anchorId="557133E3" wp14:editId="72E07603">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5990446E" w14:textId="11BD09C2" w:rsidR="00E63946" w:rsidRPr="006707FE" w:rsidRDefault="006707FE" w:rsidP="00E63946">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7133E3" id="Pravokotnik 10" o:spid="_x0000_s1027" style="position:absolute;left:0;text-align:left;margin-left:11.85pt;margin-top:.4pt;width:20.55pt;height:18.3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5990446E" w14:textId="11BD09C2" w:rsidR="00E63946" w:rsidRPr="006707FE" w:rsidRDefault="006707FE" w:rsidP="00E63946">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A140BB">
        <w:rPr>
          <w:rFonts w:ascii="Tahoma" w:hAnsi="Tahoma" w:cs="Tahoma"/>
          <w:b/>
          <w:noProof/>
          <w:sz w:val="18"/>
          <w:szCs w:val="18"/>
        </w:rPr>
        <mc:AlternateContent>
          <mc:Choice Requires="wps">
            <w:drawing>
              <wp:anchor distT="0" distB="0" distL="114300" distR="114300" simplePos="0" relativeHeight="251691008" behindDoc="0" locked="0" layoutInCell="1" allowOverlap="1" wp14:anchorId="281C362B" wp14:editId="5D56EACF">
                <wp:simplePos x="0" y="0"/>
                <wp:positionH relativeFrom="margin">
                  <wp:posOffset>2977515</wp:posOffset>
                </wp:positionH>
                <wp:positionV relativeFrom="paragraph">
                  <wp:posOffset>5080</wp:posOffset>
                </wp:positionV>
                <wp:extent cx="260985" cy="242570"/>
                <wp:effectExtent l="0" t="0" r="24765" b="24130"/>
                <wp:wrapNone/>
                <wp:docPr id="33" name="Pravokotnik 33"/>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0E9E235B" w14:textId="2B306CF5" w:rsidR="00E63946" w:rsidRPr="006707FE" w:rsidRDefault="006707FE" w:rsidP="00E63946">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C362B" id="Pravokotnik 33" o:spid="_x0000_s1028" style="position:absolute;left:0;text-align:left;margin-left:234.45pt;margin-top:.4pt;width:20.55pt;height:19.1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" filled="f" strokecolor="windowText" strokeweight="1pt">
                <v:textbox inset="1mm,0,0,0">
                  <w:txbxContent>
                    <w:p w14:paraId="0E9E235B" w14:textId="2B306CF5" w:rsidR="00E63946" w:rsidRPr="006707FE" w:rsidRDefault="006707FE" w:rsidP="00E63946">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A140BB">
        <w:rPr>
          <w:rFonts w:ascii="Tahoma" w:hAnsi="Tahoma" w:cs="Tahoma"/>
          <w:b/>
          <w:noProof/>
          <w:sz w:val="18"/>
          <w:szCs w:val="18"/>
        </w:rPr>
        <mc:AlternateContent>
          <mc:Choice Requires="wps">
            <w:drawing>
              <wp:anchor distT="0" distB="0" distL="114300" distR="114300" simplePos="0" relativeHeight="251692032" behindDoc="0" locked="0" layoutInCell="1" allowOverlap="1" wp14:anchorId="6A7AE335" wp14:editId="076B6A8F">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63BF030B" w14:textId="33C1C1B1" w:rsidR="00E63946" w:rsidRPr="006707FE" w:rsidRDefault="006707FE" w:rsidP="00E63946">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7AE335" id="Pravokotnik 20" o:spid="_x0000_s1029" style="position:absolute;left:0;text-align:left;margin-left:346.1pt;margin-top:.45pt;width:19.85pt;height:19.1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63BF030B" w14:textId="33C1C1B1" w:rsidR="00E63946" w:rsidRPr="006707FE" w:rsidRDefault="006707FE" w:rsidP="00E63946">
                      <w:pPr>
                        <w:rPr>
                          <w:rFonts w:ascii="Tahoma" w:hAnsi="Tahoma" w:cs="Tahoma"/>
                          <w:b/>
                          <w:bCs/>
                          <w:sz w:val="22"/>
                          <w:szCs w:val="22"/>
                          <w14:shadow w14:blurRad="50800" w14:dist="50800" w14:dir="5400000" w14:sx="0" w14:sy="0" w14:kx="0" w14:ky="0" w14:algn="ctr">
                            <w14:schemeClr w14:val="tx1"/>
                          </w14:shadow>
                        </w:rPr>
                      </w:pPr>
                      <w:r>
                        <w:rPr>
                          <w:rFonts w:ascii="Tahoma" w:hAnsi="Tahoma" w:cs="Tahoma"/>
                          <w:b/>
                          <w:bCs/>
                          <w:sz w:val="22"/>
                          <w:szCs w:val="22"/>
                          <w14:shadow w14:blurRad="50800" w14:dist="50800" w14:dir="5400000" w14:sx="0" w14:sy="0" w14:kx="0" w14:ky="0" w14:algn="ctr">
                            <w14:schemeClr w14:val="tx1"/>
                          </w14:shadow>
                        </w:rPr>
                        <w:t xml:space="preserve"> </w:t>
                      </w:r>
                    </w:p>
                  </w:txbxContent>
                </v:textbox>
                <w10:wrap anchorx="margin"/>
              </v:rect>
            </w:pict>
          </mc:Fallback>
        </mc:AlternateContent>
      </w:r>
      <w:r w:rsidRPr="00A140BB">
        <w:rPr>
          <w:rFonts w:ascii="Tahoma" w:hAnsi="Tahoma" w:cs="Tahoma"/>
          <w:b/>
          <w:sz w:val="18"/>
          <w:szCs w:val="18"/>
        </w:rPr>
        <w:t xml:space="preserve">               </w:t>
      </w:r>
      <w:r w:rsidRPr="00A140BB">
        <w:rPr>
          <w:rFonts w:ascii="Tahoma" w:hAnsi="Tahoma" w:cs="Tahoma"/>
          <w:bCs/>
          <w:sz w:val="18"/>
          <w:szCs w:val="18"/>
        </w:rPr>
        <w:t xml:space="preserve">samostojno         </w:t>
      </w:r>
      <w:r w:rsidRPr="00A140BB">
        <w:rPr>
          <w:rFonts w:ascii="Tahoma" w:hAnsi="Tahoma" w:cs="Tahoma"/>
          <w:b/>
          <w:sz w:val="18"/>
          <w:szCs w:val="18"/>
        </w:rPr>
        <w:t xml:space="preserve">                </w:t>
      </w:r>
      <w:r w:rsidRPr="00A140BB">
        <w:rPr>
          <w:rFonts w:ascii="Tahoma" w:hAnsi="Tahoma" w:cs="Tahoma"/>
          <w:bCs/>
          <w:sz w:val="18"/>
          <w:szCs w:val="18"/>
        </w:rPr>
        <w:t>skupna ponudba</w:t>
      </w:r>
      <w:r w:rsidRPr="00A140BB">
        <w:rPr>
          <w:rFonts w:ascii="Tahoma" w:hAnsi="Tahoma" w:cs="Tahoma"/>
          <w:b/>
          <w:sz w:val="18"/>
          <w:szCs w:val="18"/>
        </w:rPr>
        <w:t xml:space="preserve">                 </w:t>
      </w:r>
      <w:r w:rsidRPr="00A140BB">
        <w:rPr>
          <w:rFonts w:ascii="Tahoma" w:hAnsi="Tahoma" w:cs="Tahoma"/>
          <w:bCs/>
          <w:sz w:val="18"/>
          <w:szCs w:val="18"/>
        </w:rPr>
        <w:t xml:space="preserve">s podizvajalci                     uporaba zmogljivosti </w:t>
      </w:r>
    </w:p>
    <w:p w14:paraId="1B6AB2E3" w14:textId="77777777" w:rsidR="00E63946" w:rsidRPr="00A140BB" w:rsidRDefault="00E63946" w:rsidP="0052457F">
      <w:pPr>
        <w:keepNext/>
        <w:keepLines/>
        <w:ind w:left="1080" w:hanging="1080"/>
        <w:jc w:val="both"/>
        <w:rPr>
          <w:rFonts w:ascii="Tahoma" w:hAnsi="Tahoma" w:cs="Tahoma"/>
          <w:b/>
          <w:sz w:val="18"/>
          <w:szCs w:val="18"/>
        </w:rPr>
      </w:pPr>
      <w:r w:rsidRPr="00A140BB">
        <w:rPr>
          <w:rFonts w:ascii="Tahoma" w:hAnsi="Tahoma" w:cs="Tahoma"/>
          <w:bCs/>
          <w:sz w:val="18"/>
          <w:szCs w:val="18"/>
        </w:rPr>
        <w:t xml:space="preserve">                                                                                                                                      drugih subjektov</w:t>
      </w:r>
    </w:p>
    <w:p w14:paraId="2B97F96E" w14:textId="77777777" w:rsidR="001F06E3" w:rsidRPr="00A140BB" w:rsidRDefault="001F06E3" w:rsidP="0052457F">
      <w:pPr>
        <w:keepNext/>
        <w:keepLines/>
        <w:jc w:val="both"/>
        <w:rPr>
          <w:rFonts w:ascii="Tahoma" w:hAnsi="Tahoma" w:cs="Tahoma"/>
          <w:b/>
          <w:sz w:val="16"/>
          <w:szCs w:val="16"/>
        </w:rPr>
      </w:pPr>
    </w:p>
    <w:p w14:paraId="7E99D131" w14:textId="77777777" w:rsidR="001F06E3" w:rsidRPr="00A140BB" w:rsidRDefault="001F06E3" w:rsidP="0052457F">
      <w:pPr>
        <w:keepNext/>
        <w:keepLines/>
        <w:jc w:val="both"/>
        <w:rPr>
          <w:rFonts w:ascii="Tahoma" w:hAnsi="Tahoma" w:cs="Tahoma"/>
          <w:b/>
          <w:sz w:val="16"/>
          <w:szCs w:val="16"/>
        </w:rPr>
      </w:pPr>
    </w:p>
    <w:p w14:paraId="6DFB4BA2" w14:textId="60A8D390" w:rsidR="001F06E3" w:rsidRPr="00A140BB" w:rsidRDefault="00E63946" w:rsidP="0052457F">
      <w:pPr>
        <w:keepNext/>
        <w:keepLines/>
        <w:jc w:val="both"/>
        <w:rPr>
          <w:rFonts w:ascii="Tahoma" w:hAnsi="Tahoma" w:cs="Tahoma"/>
          <w:b/>
        </w:rPr>
      </w:pPr>
      <w:r w:rsidRPr="00A140BB">
        <w:rPr>
          <w:rFonts w:ascii="Tahoma" w:hAnsi="Tahoma" w:cs="Tahoma"/>
          <w:b/>
        </w:rPr>
        <w:t>SKUPNA PONUDBENA VREDNOST v EUR brez DDV za obdobje 48 mesecev</w:t>
      </w:r>
    </w:p>
    <w:p w14:paraId="47C924A9" w14:textId="77777777" w:rsidR="00E63946" w:rsidRPr="00A140BB" w:rsidRDefault="00E63946" w:rsidP="0052457F">
      <w:pPr>
        <w:keepNext/>
        <w:keepLines/>
        <w:jc w:val="both"/>
        <w:rPr>
          <w:rFonts w:ascii="Tahoma" w:hAnsi="Tahoma" w:cs="Tahoma"/>
          <w:b/>
        </w:rPr>
      </w:pPr>
    </w:p>
    <w:tbl>
      <w:tblPr>
        <w:tblStyle w:val="Tabelamrea"/>
        <w:tblW w:w="9209" w:type="dxa"/>
        <w:tblLayout w:type="fixed"/>
        <w:tblLook w:val="04A0" w:firstRow="1" w:lastRow="0" w:firstColumn="1" w:lastColumn="0" w:noHBand="0" w:noVBand="1"/>
      </w:tblPr>
      <w:tblGrid>
        <w:gridCol w:w="4673"/>
        <w:gridCol w:w="1985"/>
        <w:gridCol w:w="2551"/>
      </w:tblGrid>
      <w:tr w:rsidR="001F06E3" w:rsidRPr="00A140BB" w14:paraId="3B2529DF" w14:textId="77777777" w:rsidTr="00E63946">
        <w:trPr>
          <w:trHeight w:val="813"/>
        </w:trPr>
        <w:tc>
          <w:tcPr>
            <w:tcW w:w="4673" w:type="dxa"/>
            <w:tcBorders>
              <w:top w:val="single" w:sz="4" w:space="0" w:color="auto"/>
              <w:left w:val="single" w:sz="4" w:space="0" w:color="auto"/>
              <w:bottom w:val="single" w:sz="4" w:space="0" w:color="auto"/>
              <w:right w:val="single" w:sz="4" w:space="0" w:color="auto"/>
            </w:tcBorders>
            <w:vAlign w:val="center"/>
            <w:hideMark/>
          </w:tcPr>
          <w:p w14:paraId="5C917C03" w14:textId="77777777" w:rsidR="001F06E3" w:rsidRPr="00A140BB" w:rsidRDefault="001F06E3" w:rsidP="0052457F">
            <w:pPr>
              <w:keepNext/>
              <w:keepLines/>
              <w:spacing w:line="276" w:lineRule="auto"/>
              <w:jc w:val="center"/>
              <w:rPr>
                <w:rFonts w:ascii="Tahoma" w:hAnsi="Tahoma" w:cs="Tahoma"/>
                <w:b/>
                <w:sz w:val="18"/>
                <w:szCs w:val="18"/>
              </w:rPr>
            </w:pPr>
            <w:r w:rsidRPr="00A140BB">
              <w:rPr>
                <w:rFonts w:ascii="Tahoma" w:hAnsi="Tahoma" w:cs="Tahoma"/>
                <w:b/>
                <w:sz w:val="18"/>
                <w:szCs w:val="18"/>
              </w:rPr>
              <w:t>Številka in naziv sklopa</w:t>
            </w:r>
          </w:p>
        </w:tc>
        <w:tc>
          <w:tcPr>
            <w:tcW w:w="1985" w:type="dxa"/>
            <w:tcBorders>
              <w:top w:val="single" w:sz="4" w:space="0" w:color="auto"/>
              <w:left w:val="single" w:sz="4" w:space="0" w:color="auto"/>
              <w:bottom w:val="single" w:sz="4" w:space="0" w:color="auto"/>
              <w:right w:val="single" w:sz="4" w:space="0" w:color="auto"/>
            </w:tcBorders>
            <w:hideMark/>
          </w:tcPr>
          <w:p w14:paraId="544F6A29" w14:textId="77777777" w:rsidR="001F06E3" w:rsidRPr="00A140BB" w:rsidRDefault="001F06E3" w:rsidP="0052457F">
            <w:pPr>
              <w:keepNext/>
              <w:keepLines/>
              <w:jc w:val="center"/>
              <w:rPr>
                <w:rFonts w:ascii="Tahoma" w:eastAsia="Calibri" w:hAnsi="Tahoma" w:cs="Tahoma"/>
                <w:sz w:val="18"/>
                <w:szCs w:val="18"/>
                <w:lang w:eastAsia="en-US"/>
              </w:rPr>
            </w:pPr>
            <w:r w:rsidRPr="00A140BB">
              <w:rPr>
                <w:rFonts w:ascii="Tahoma" w:eastAsia="Calibri" w:hAnsi="Tahoma" w:cs="Tahoma"/>
                <w:sz w:val="18"/>
                <w:szCs w:val="18"/>
                <w:lang w:eastAsia="en-US"/>
              </w:rPr>
              <w:t>PONUDBO ODDAJAMO ZA SKLOP</w:t>
            </w:r>
          </w:p>
          <w:p w14:paraId="05A89664" w14:textId="77777777" w:rsidR="001F06E3" w:rsidRPr="00A140BB" w:rsidRDefault="001F06E3" w:rsidP="0052457F">
            <w:pPr>
              <w:keepNext/>
              <w:keepLines/>
              <w:jc w:val="center"/>
              <w:rPr>
                <w:rFonts w:ascii="Tahoma" w:hAnsi="Tahoma" w:cs="Tahoma"/>
                <w:b/>
                <w:sz w:val="18"/>
                <w:szCs w:val="18"/>
              </w:rPr>
            </w:pPr>
            <w:r w:rsidRPr="00A140BB">
              <w:rPr>
                <w:rFonts w:ascii="Tahoma" w:eastAsia="Calibri" w:hAnsi="Tahoma" w:cs="Tahoma"/>
                <w:b/>
                <w:sz w:val="18"/>
                <w:szCs w:val="18"/>
                <w:lang w:eastAsia="en-US"/>
              </w:rPr>
              <w:t>(ustrezno obkrožite)</w:t>
            </w:r>
          </w:p>
        </w:tc>
        <w:tc>
          <w:tcPr>
            <w:tcW w:w="2551" w:type="dxa"/>
            <w:tcBorders>
              <w:top w:val="single" w:sz="4" w:space="0" w:color="auto"/>
              <w:left w:val="single" w:sz="4" w:space="0" w:color="auto"/>
              <w:bottom w:val="single" w:sz="4" w:space="0" w:color="auto"/>
              <w:right w:val="single" w:sz="4" w:space="0" w:color="auto"/>
            </w:tcBorders>
            <w:hideMark/>
          </w:tcPr>
          <w:p w14:paraId="2F9E3898" w14:textId="29C365DE" w:rsidR="001F06E3" w:rsidRPr="00A140BB" w:rsidRDefault="003D28B4" w:rsidP="0052457F">
            <w:pPr>
              <w:keepNext/>
              <w:keepLines/>
              <w:jc w:val="center"/>
              <w:rPr>
                <w:rFonts w:ascii="Tahoma" w:eastAsia="Calibri" w:hAnsi="Tahoma" w:cs="Tahoma"/>
                <w:sz w:val="18"/>
                <w:szCs w:val="18"/>
                <w:lang w:eastAsia="en-US"/>
              </w:rPr>
            </w:pPr>
            <w:r w:rsidRPr="00A140BB">
              <w:rPr>
                <w:rFonts w:ascii="Tahoma" w:eastAsia="Calibri" w:hAnsi="Tahoma" w:cs="Tahoma"/>
                <w:sz w:val="18"/>
                <w:szCs w:val="18"/>
                <w:lang w:eastAsia="en-US"/>
              </w:rPr>
              <w:t xml:space="preserve">SKUPNA PONUDBENA </w:t>
            </w:r>
            <w:r w:rsidR="00833F43" w:rsidRPr="00A140BB">
              <w:rPr>
                <w:rFonts w:ascii="Tahoma" w:eastAsia="Calibri" w:hAnsi="Tahoma" w:cs="Tahoma"/>
                <w:sz w:val="18"/>
                <w:szCs w:val="18"/>
                <w:lang w:eastAsia="en-US"/>
              </w:rPr>
              <w:t>VREDNOST</w:t>
            </w:r>
            <w:r w:rsidRPr="00A140BB">
              <w:rPr>
                <w:rFonts w:ascii="Tahoma" w:eastAsia="Calibri" w:hAnsi="Tahoma" w:cs="Tahoma"/>
                <w:sz w:val="18"/>
                <w:szCs w:val="18"/>
                <w:lang w:eastAsia="en-US"/>
              </w:rPr>
              <w:t xml:space="preserve"> V EUR </w:t>
            </w:r>
            <w:r w:rsidR="001F06E3" w:rsidRPr="00A140BB">
              <w:rPr>
                <w:rFonts w:ascii="Tahoma" w:eastAsia="Calibri" w:hAnsi="Tahoma" w:cs="Tahoma"/>
                <w:sz w:val="18"/>
                <w:szCs w:val="18"/>
                <w:lang w:eastAsia="en-US"/>
              </w:rPr>
              <w:t>BREZ DDV</w:t>
            </w:r>
          </w:p>
          <w:p w14:paraId="63EDF6E2" w14:textId="2CFC8D99" w:rsidR="001F06E3" w:rsidRPr="00A140BB" w:rsidRDefault="002A7ED6" w:rsidP="0052457F">
            <w:pPr>
              <w:keepNext/>
              <w:keepLines/>
              <w:jc w:val="center"/>
              <w:rPr>
                <w:rFonts w:ascii="Tahoma" w:hAnsi="Tahoma" w:cs="Tahoma"/>
                <w:sz w:val="18"/>
                <w:szCs w:val="18"/>
              </w:rPr>
            </w:pPr>
            <w:r w:rsidRPr="00A140BB">
              <w:rPr>
                <w:rFonts w:ascii="Tahoma" w:eastAsia="Calibri" w:hAnsi="Tahoma" w:cs="Tahoma"/>
                <w:sz w:val="18"/>
                <w:szCs w:val="18"/>
                <w:lang w:eastAsia="en-US"/>
              </w:rPr>
              <w:t xml:space="preserve">ZA OBDOBJE </w:t>
            </w:r>
            <w:r w:rsidR="00077921" w:rsidRPr="00A140BB">
              <w:rPr>
                <w:rFonts w:ascii="Tahoma" w:eastAsia="Calibri" w:hAnsi="Tahoma" w:cs="Tahoma"/>
                <w:sz w:val="18"/>
                <w:szCs w:val="18"/>
                <w:lang w:eastAsia="en-US"/>
              </w:rPr>
              <w:t>48</w:t>
            </w:r>
            <w:r w:rsidR="001F06E3" w:rsidRPr="00A140BB">
              <w:rPr>
                <w:rFonts w:ascii="Tahoma" w:eastAsia="Calibri" w:hAnsi="Tahoma" w:cs="Tahoma"/>
                <w:sz w:val="18"/>
                <w:szCs w:val="18"/>
                <w:lang w:eastAsia="en-US"/>
              </w:rPr>
              <w:t xml:space="preserve"> MESECEV</w:t>
            </w:r>
          </w:p>
        </w:tc>
      </w:tr>
      <w:tr w:rsidR="001F06E3" w:rsidRPr="00A140BB" w14:paraId="072EF79C" w14:textId="77777777" w:rsidTr="00E63946">
        <w:trPr>
          <w:trHeight w:val="697"/>
        </w:trPr>
        <w:tc>
          <w:tcPr>
            <w:tcW w:w="4673" w:type="dxa"/>
            <w:tcBorders>
              <w:top w:val="single" w:sz="4" w:space="0" w:color="auto"/>
              <w:left w:val="single" w:sz="4" w:space="0" w:color="auto"/>
              <w:bottom w:val="single" w:sz="4" w:space="0" w:color="auto"/>
              <w:right w:val="single" w:sz="4" w:space="0" w:color="auto"/>
            </w:tcBorders>
            <w:vAlign w:val="center"/>
            <w:hideMark/>
          </w:tcPr>
          <w:p w14:paraId="1BC42DD3" w14:textId="34BD079F" w:rsidR="001F06E3" w:rsidRPr="00A140BB" w:rsidRDefault="002A06F4" w:rsidP="0052457F">
            <w:pPr>
              <w:keepNext/>
              <w:keepLines/>
              <w:rPr>
                <w:rFonts w:ascii="Tahoma" w:hAnsi="Tahoma" w:cs="Tahoma"/>
                <w:b/>
                <w:sz w:val="16"/>
                <w:szCs w:val="16"/>
              </w:rPr>
            </w:pPr>
            <w:r w:rsidRPr="00A140BB">
              <w:rPr>
                <w:rFonts w:ascii="Tahoma" w:hAnsi="Tahoma" w:cs="Tahoma"/>
              </w:rPr>
              <w:t xml:space="preserve">Sklop </w:t>
            </w:r>
            <w:r w:rsidR="00833F43" w:rsidRPr="00A140BB">
              <w:rPr>
                <w:rFonts w:ascii="Tahoma" w:hAnsi="Tahoma" w:cs="Tahoma"/>
              </w:rPr>
              <w:t xml:space="preserve">št. </w:t>
            </w:r>
            <w:r w:rsidR="001F06E3" w:rsidRPr="00A140BB">
              <w:rPr>
                <w:rFonts w:ascii="Tahoma" w:hAnsi="Tahoma" w:cs="Tahoma"/>
              </w:rPr>
              <w:t xml:space="preserve">1: </w:t>
            </w:r>
            <w:r w:rsidR="00077921" w:rsidRPr="00A140BB">
              <w:rPr>
                <w:rFonts w:ascii="Tahoma" w:hAnsi="Tahoma" w:cs="Tahoma"/>
              </w:rPr>
              <w:t>ENLJ</w:t>
            </w:r>
            <w:r w:rsidR="00EF03BF" w:rsidRPr="00A140BB">
              <w:rPr>
                <w:rFonts w:ascii="Tahoma" w:hAnsi="Tahoma" w:cs="Tahoma"/>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01EBB03" w14:textId="77777777" w:rsidR="001F06E3" w:rsidRPr="00A140BB" w:rsidRDefault="001F06E3" w:rsidP="0052457F">
            <w:pPr>
              <w:keepNext/>
              <w:keepLines/>
              <w:jc w:val="center"/>
              <w:rPr>
                <w:rFonts w:ascii="Tahoma" w:hAnsi="Tahoma" w:cs="Tahoma"/>
                <w:b/>
                <w:sz w:val="16"/>
                <w:szCs w:val="16"/>
              </w:rPr>
            </w:pPr>
            <w:r w:rsidRPr="00A140BB">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45F9473E" w14:textId="77777777" w:rsidR="001F06E3" w:rsidRPr="00A140BB" w:rsidRDefault="001F06E3" w:rsidP="0052457F">
            <w:pPr>
              <w:keepNext/>
              <w:keepLines/>
              <w:jc w:val="center"/>
              <w:rPr>
                <w:rFonts w:ascii="Tahoma" w:hAnsi="Tahoma" w:cs="Tahoma"/>
                <w:b/>
              </w:rPr>
            </w:pPr>
          </w:p>
        </w:tc>
      </w:tr>
      <w:tr w:rsidR="00624D0F" w:rsidRPr="00A140BB" w14:paraId="4555CE9A" w14:textId="77777777" w:rsidTr="00E63946">
        <w:trPr>
          <w:trHeight w:val="697"/>
        </w:trPr>
        <w:tc>
          <w:tcPr>
            <w:tcW w:w="4673" w:type="dxa"/>
            <w:tcBorders>
              <w:top w:val="single" w:sz="4" w:space="0" w:color="auto"/>
              <w:left w:val="single" w:sz="4" w:space="0" w:color="auto"/>
              <w:bottom w:val="single" w:sz="4" w:space="0" w:color="auto"/>
              <w:right w:val="single" w:sz="4" w:space="0" w:color="auto"/>
            </w:tcBorders>
            <w:vAlign w:val="center"/>
          </w:tcPr>
          <w:p w14:paraId="7A240060" w14:textId="2F66F527" w:rsidR="00EF03BF" w:rsidRPr="00A140BB" w:rsidRDefault="002A06F4" w:rsidP="0052457F">
            <w:pPr>
              <w:keepNext/>
              <w:keepLines/>
              <w:rPr>
                <w:rFonts w:ascii="Tahoma" w:hAnsi="Tahoma" w:cs="Tahoma"/>
              </w:rPr>
            </w:pPr>
            <w:r w:rsidRPr="00A140BB">
              <w:rPr>
                <w:rFonts w:ascii="Tahoma" w:hAnsi="Tahoma" w:cs="Tahoma"/>
              </w:rPr>
              <w:t>Sklop</w:t>
            </w:r>
            <w:r w:rsidR="00833F43" w:rsidRPr="00A140BB">
              <w:rPr>
                <w:rFonts w:ascii="Tahoma" w:hAnsi="Tahoma" w:cs="Tahoma"/>
              </w:rPr>
              <w:t xml:space="preserve"> št.</w:t>
            </w:r>
            <w:r w:rsidRPr="00A140BB">
              <w:rPr>
                <w:rFonts w:ascii="Tahoma" w:hAnsi="Tahoma" w:cs="Tahoma"/>
              </w:rPr>
              <w:t xml:space="preserve"> </w:t>
            </w:r>
            <w:r w:rsidR="00624D0F" w:rsidRPr="00A140BB">
              <w:rPr>
                <w:rFonts w:ascii="Tahoma" w:hAnsi="Tahoma" w:cs="Tahoma"/>
              </w:rPr>
              <w:t xml:space="preserve">2: </w:t>
            </w:r>
            <w:r w:rsidR="00077921" w:rsidRPr="00A140BB">
              <w:rPr>
                <w:rFonts w:ascii="Tahoma" w:hAnsi="Tahoma" w:cs="Tahoma"/>
              </w:rPr>
              <w:t>ENLJ</w:t>
            </w:r>
          </w:p>
        </w:tc>
        <w:tc>
          <w:tcPr>
            <w:tcW w:w="1985" w:type="dxa"/>
            <w:tcBorders>
              <w:top w:val="single" w:sz="4" w:space="0" w:color="auto"/>
              <w:left w:val="single" w:sz="4" w:space="0" w:color="auto"/>
              <w:bottom w:val="single" w:sz="4" w:space="0" w:color="auto"/>
              <w:right w:val="single" w:sz="4" w:space="0" w:color="auto"/>
            </w:tcBorders>
            <w:vAlign w:val="center"/>
          </w:tcPr>
          <w:p w14:paraId="522F4987" w14:textId="4D1F1C2D" w:rsidR="00624D0F" w:rsidRPr="00A140BB" w:rsidRDefault="00624D0F" w:rsidP="0052457F">
            <w:pPr>
              <w:keepNext/>
              <w:keepLines/>
              <w:jc w:val="center"/>
              <w:rPr>
                <w:rFonts w:ascii="Tahoma" w:eastAsia="Calibri" w:hAnsi="Tahoma" w:cs="Tahoma"/>
                <w:lang w:eastAsia="en-US"/>
              </w:rPr>
            </w:pPr>
            <w:r w:rsidRPr="00A140BB">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7B24942F" w14:textId="77777777" w:rsidR="00624D0F" w:rsidRPr="00A140BB" w:rsidRDefault="00624D0F" w:rsidP="0052457F">
            <w:pPr>
              <w:keepNext/>
              <w:keepLines/>
              <w:jc w:val="center"/>
              <w:rPr>
                <w:rFonts w:ascii="Tahoma" w:hAnsi="Tahoma" w:cs="Tahoma"/>
                <w:b/>
              </w:rPr>
            </w:pPr>
          </w:p>
        </w:tc>
      </w:tr>
      <w:tr w:rsidR="00624D0F" w:rsidRPr="00A140BB" w14:paraId="0EDB463D" w14:textId="77777777" w:rsidTr="00E63946">
        <w:trPr>
          <w:trHeight w:val="697"/>
        </w:trPr>
        <w:tc>
          <w:tcPr>
            <w:tcW w:w="4673" w:type="dxa"/>
            <w:tcBorders>
              <w:top w:val="single" w:sz="4" w:space="0" w:color="auto"/>
              <w:left w:val="single" w:sz="4" w:space="0" w:color="auto"/>
              <w:bottom w:val="single" w:sz="4" w:space="0" w:color="auto"/>
              <w:right w:val="single" w:sz="4" w:space="0" w:color="auto"/>
            </w:tcBorders>
            <w:vAlign w:val="center"/>
          </w:tcPr>
          <w:p w14:paraId="1FA135ED" w14:textId="1333E3BB" w:rsidR="00EF03BF" w:rsidRPr="00A140BB" w:rsidRDefault="002A06F4" w:rsidP="0052457F">
            <w:pPr>
              <w:keepNext/>
              <w:keepLines/>
              <w:rPr>
                <w:rFonts w:ascii="Tahoma" w:hAnsi="Tahoma" w:cs="Tahoma"/>
              </w:rPr>
            </w:pPr>
            <w:r w:rsidRPr="00A140BB">
              <w:rPr>
                <w:rFonts w:ascii="Tahoma" w:hAnsi="Tahoma" w:cs="Tahoma"/>
              </w:rPr>
              <w:t>Sklop</w:t>
            </w:r>
            <w:r w:rsidR="00833F43" w:rsidRPr="00A140BB">
              <w:rPr>
                <w:rFonts w:ascii="Tahoma" w:hAnsi="Tahoma" w:cs="Tahoma"/>
              </w:rPr>
              <w:t xml:space="preserve"> št.</w:t>
            </w:r>
            <w:r w:rsidRPr="00A140BB">
              <w:rPr>
                <w:rFonts w:ascii="Tahoma" w:hAnsi="Tahoma" w:cs="Tahoma"/>
              </w:rPr>
              <w:t xml:space="preserve"> </w:t>
            </w:r>
            <w:r w:rsidR="00624D0F" w:rsidRPr="00A140BB">
              <w:rPr>
                <w:rFonts w:ascii="Tahoma" w:hAnsi="Tahoma" w:cs="Tahoma"/>
              </w:rPr>
              <w:t xml:space="preserve">3: </w:t>
            </w:r>
            <w:r w:rsidR="00077921" w:rsidRPr="00A140BB">
              <w:rPr>
                <w:rFonts w:ascii="Tahoma" w:hAnsi="Tahoma" w:cs="Tahoma"/>
              </w:rPr>
              <w:t>ENLJ</w:t>
            </w:r>
          </w:p>
        </w:tc>
        <w:tc>
          <w:tcPr>
            <w:tcW w:w="1985" w:type="dxa"/>
            <w:tcBorders>
              <w:top w:val="single" w:sz="4" w:space="0" w:color="auto"/>
              <w:left w:val="single" w:sz="4" w:space="0" w:color="auto"/>
              <w:bottom w:val="single" w:sz="4" w:space="0" w:color="auto"/>
              <w:right w:val="single" w:sz="4" w:space="0" w:color="auto"/>
            </w:tcBorders>
            <w:vAlign w:val="center"/>
          </w:tcPr>
          <w:p w14:paraId="069E8444" w14:textId="6AA9A6A7" w:rsidR="00624D0F" w:rsidRPr="00A140BB" w:rsidRDefault="00624D0F" w:rsidP="0052457F">
            <w:pPr>
              <w:keepNext/>
              <w:keepLines/>
              <w:jc w:val="center"/>
              <w:rPr>
                <w:rFonts w:ascii="Tahoma" w:eastAsia="Calibri" w:hAnsi="Tahoma" w:cs="Tahoma"/>
                <w:lang w:eastAsia="en-US"/>
              </w:rPr>
            </w:pPr>
            <w:r w:rsidRPr="00A140BB">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0A44DCE7" w14:textId="77777777" w:rsidR="00624D0F" w:rsidRPr="00A140BB" w:rsidRDefault="00624D0F" w:rsidP="0052457F">
            <w:pPr>
              <w:keepNext/>
              <w:keepLines/>
              <w:jc w:val="center"/>
              <w:rPr>
                <w:rFonts w:ascii="Tahoma" w:hAnsi="Tahoma" w:cs="Tahoma"/>
                <w:b/>
              </w:rPr>
            </w:pPr>
          </w:p>
        </w:tc>
      </w:tr>
      <w:tr w:rsidR="00077921" w:rsidRPr="00A140BB" w14:paraId="6CA3707E" w14:textId="77777777" w:rsidTr="00E63946">
        <w:trPr>
          <w:trHeight w:val="697"/>
        </w:trPr>
        <w:tc>
          <w:tcPr>
            <w:tcW w:w="4673" w:type="dxa"/>
            <w:tcBorders>
              <w:top w:val="single" w:sz="4" w:space="0" w:color="auto"/>
              <w:left w:val="single" w:sz="4" w:space="0" w:color="auto"/>
              <w:bottom w:val="single" w:sz="4" w:space="0" w:color="auto"/>
              <w:right w:val="single" w:sz="4" w:space="0" w:color="auto"/>
            </w:tcBorders>
            <w:vAlign w:val="center"/>
          </w:tcPr>
          <w:p w14:paraId="3DD655E5" w14:textId="63F42642" w:rsidR="00077921" w:rsidRPr="00A140BB" w:rsidRDefault="00077921" w:rsidP="0052457F">
            <w:pPr>
              <w:keepNext/>
              <w:keepLines/>
              <w:rPr>
                <w:rFonts w:ascii="Tahoma" w:hAnsi="Tahoma" w:cs="Tahoma"/>
              </w:rPr>
            </w:pPr>
            <w:r w:rsidRPr="00A140BB">
              <w:rPr>
                <w:rFonts w:ascii="Tahoma" w:hAnsi="Tahoma" w:cs="Tahoma"/>
              </w:rPr>
              <w:t xml:space="preserve">Sklop </w:t>
            </w:r>
            <w:r w:rsidR="00833F43" w:rsidRPr="00A140BB">
              <w:rPr>
                <w:rFonts w:ascii="Tahoma" w:hAnsi="Tahoma" w:cs="Tahoma"/>
              </w:rPr>
              <w:t xml:space="preserve">št. </w:t>
            </w:r>
            <w:r w:rsidRPr="00A140BB">
              <w:rPr>
                <w:rFonts w:ascii="Tahoma" w:hAnsi="Tahoma" w:cs="Tahoma"/>
              </w:rPr>
              <w:t xml:space="preserve">4: ENLJ                                        </w:t>
            </w:r>
          </w:p>
        </w:tc>
        <w:tc>
          <w:tcPr>
            <w:tcW w:w="1985" w:type="dxa"/>
            <w:tcBorders>
              <w:top w:val="single" w:sz="4" w:space="0" w:color="auto"/>
              <w:left w:val="single" w:sz="4" w:space="0" w:color="auto"/>
              <w:bottom w:val="single" w:sz="4" w:space="0" w:color="auto"/>
              <w:right w:val="single" w:sz="4" w:space="0" w:color="auto"/>
            </w:tcBorders>
            <w:vAlign w:val="center"/>
          </w:tcPr>
          <w:p w14:paraId="62AA02E3" w14:textId="6E682624" w:rsidR="00077921" w:rsidRPr="00A140BB" w:rsidRDefault="00077921" w:rsidP="0052457F">
            <w:pPr>
              <w:keepNext/>
              <w:keepLines/>
              <w:jc w:val="center"/>
              <w:rPr>
                <w:rFonts w:ascii="Tahoma" w:eastAsia="Calibri" w:hAnsi="Tahoma" w:cs="Tahoma"/>
                <w:lang w:eastAsia="en-US"/>
              </w:rPr>
            </w:pPr>
            <w:r w:rsidRPr="00A140BB">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2F3DB05B" w14:textId="77777777" w:rsidR="00077921" w:rsidRPr="00A140BB" w:rsidRDefault="00077921" w:rsidP="0052457F">
            <w:pPr>
              <w:keepNext/>
              <w:keepLines/>
              <w:jc w:val="center"/>
              <w:rPr>
                <w:rFonts w:ascii="Tahoma" w:hAnsi="Tahoma" w:cs="Tahoma"/>
                <w:b/>
              </w:rPr>
            </w:pPr>
          </w:p>
        </w:tc>
      </w:tr>
      <w:tr w:rsidR="00077921" w:rsidRPr="00A140BB" w14:paraId="2C401344" w14:textId="77777777" w:rsidTr="00E63946">
        <w:trPr>
          <w:trHeight w:val="697"/>
        </w:trPr>
        <w:tc>
          <w:tcPr>
            <w:tcW w:w="4673" w:type="dxa"/>
            <w:tcBorders>
              <w:top w:val="single" w:sz="4" w:space="0" w:color="auto"/>
              <w:left w:val="single" w:sz="4" w:space="0" w:color="auto"/>
              <w:bottom w:val="single" w:sz="4" w:space="0" w:color="auto"/>
              <w:right w:val="single" w:sz="4" w:space="0" w:color="auto"/>
            </w:tcBorders>
            <w:vAlign w:val="center"/>
          </w:tcPr>
          <w:p w14:paraId="1EB00879" w14:textId="525793CA" w:rsidR="00077921" w:rsidRPr="00A140BB" w:rsidRDefault="00077921" w:rsidP="0052457F">
            <w:pPr>
              <w:keepNext/>
              <w:keepLines/>
              <w:rPr>
                <w:rFonts w:ascii="Tahoma" w:hAnsi="Tahoma" w:cs="Tahoma"/>
              </w:rPr>
            </w:pPr>
            <w:r w:rsidRPr="00A140BB">
              <w:rPr>
                <w:rFonts w:ascii="Tahoma" w:hAnsi="Tahoma" w:cs="Tahoma"/>
              </w:rPr>
              <w:t>Sklop</w:t>
            </w:r>
            <w:r w:rsidR="00833F43" w:rsidRPr="00A140BB">
              <w:rPr>
                <w:rFonts w:ascii="Tahoma" w:hAnsi="Tahoma" w:cs="Tahoma"/>
              </w:rPr>
              <w:t xml:space="preserve"> št.</w:t>
            </w:r>
            <w:r w:rsidRPr="00A140BB">
              <w:rPr>
                <w:rFonts w:ascii="Tahoma" w:hAnsi="Tahoma" w:cs="Tahoma"/>
              </w:rPr>
              <w:t xml:space="preserve"> 5: ENLJ                                   </w:t>
            </w:r>
          </w:p>
        </w:tc>
        <w:tc>
          <w:tcPr>
            <w:tcW w:w="1985" w:type="dxa"/>
            <w:tcBorders>
              <w:top w:val="single" w:sz="4" w:space="0" w:color="auto"/>
              <w:left w:val="single" w:sz="4" w:space="0" w:color="auto"/>
              <w:bottom w:val="single" w:sz="4" w:space="0" w:color="auto"/>
              <w:right w:val="single" w:sz="4" w:space="0" w:color="auto"/>
            </w:tcBorders>
            <w:vAlign w:val="center"/>
          </w:tcPr>
          <w:p w14:paraId="6241C78C" w14:textId="2C8C129D" w:rsidR="00077921" w:rsidRPr="00A140BB" w:rsidRDefault="00077921" w:rsidP="0052457F">
            <w:pPr>
              <w:keepNext/>
              <w:keepLines/>
              <w:jc w:val="center"/>
              <w:rPr>
                <w:rFonts w:ascii="Tahoma" w:eastAsia="Calibri" w:hAnsi="Tahoma" w:cs="Tahoma"/>
                <w:lang w:eastAsia="en-US"/>
              </w:rPr>
            </w:pPr>
            <w:r w:rsidRPr="00A140BB">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10912B8A" w14:textId="77777777" w:rsidR="00077921" w:rsidRPr="00A140BB" w:rsidRDefault="00077921" w:rsidP="0052457F">
            <w:pPr>
              <w:keepNext/>
              <w:keepLines/>
              <w:jc w:val="center"/>
              <w:rPr>
                <w:rFonts w:ascii="Tahoma" w:hAnsi="Tahoma" w:cs="Tahoma"/>
                <w:b/>
              </w:rPr>
            </w:pPr>
          </w:p>
        </w:tc>
      </w:tr>
      <w:tr w:rsidR="001F06E3" w:rsidRPr="00A140BB" w14:paraId="0B30AF37" w14:textId="77777777" w:rsidTr="00E63946">
        <w:trPr>
          <w:trHeight w:val="706"/>
        </w:trPr>
        <w:tc>
          <w:tcPr>
            <w:tcW w:w="4673" w:type="dxa"/>
            <w:tcBorders>
              <w:top w:val="single" w:sz="4" w:space="0" w:color="auto"/>
              <w:left w:val="single" w:sz="4" w:space="0" w:color="auto"/>
              <w:bottom w:val="single" w:sz="4" w:space="0" w:color="auto"/>
              <w:right w:val="single" w:sz="4" w:space="0" w:color="auto"/>
            </w:tcBorders>
            <w:vAlign w:val="center"/>
            <w:hideMark/>
          </w:tcPr>
          <w:p w14:paraId="2FDDC63C" w14:textId="36FE11AF" w:rsidR="001F06E3" w:rsidRPr="00A140BB" w:rsidRDefault="002A06F4" w:rsidP="0052457F">
            <w:pPr>
              <w:keepNext/>
              <w:keepLines/>
              <w:rPr>
                <w:rFonts w:ascii="Tahoma" w:hAnsi="Tahoma" w:cs="Tahoma"/>
                <w:b/>
                <w:sz w:val="16"/>
                <w:szCs w:val="16"/>
              </w:rPr>
            </w:pPr>
            <w:r w:rsidRPr="00A140BB">
              <w:rPr>
                <w:rFonts w:ascii="Tahoma" w:hAnsi="Tahoma" w:cs="Tahoma"/>
              </w:rPr>
              <w:t xml:space="preserve">Sklop </w:t>
            </w:r>
            <w:r w:rsidR="00833F43" w:rsidRPr="00A140BB">
              <w:rPr>
                <w:rFonts w:ascii="Tahoma" w:hAnsi="Tahoma" w:cs="Tahoma"/>
              </w:rPr>
              <w:t xml:space="preserve">št. </w:t>
            </w:r>
            <w:r w:rsidR="00077921" w:rsidRPr="00A140BB">
              <w:rPr>
                <w:rFonts w:ascii="Tahoma" w:hAnsi="Tahoma" w:cs="Tahoma"/>
              </w:rPr>
              <w:t>6</w:t>
            </w:r>
            <w:r w:rsidR="001F06E3" w:rsidRPr="00A140BB">
              <w:rPr>
                <w:rFonts w:ascii="Tahoma" w:hAnsi="Tahoma" w:cs="Tahoma"/>
              </w:rPr>
              <w:t>:</w:t>
            </w:r>
            <w:r w:rsidR="001F06E3" w:rsidRPr="00A140BB">
              <w:rPr>
                <w:rFonts w:ascii="Tahoma" w:hAnsi="Tahoma" w:cs="Tahoma"/>
                <w:color w:val="000000"/>
              </w:rPr>
              <w:t xml:space="preserve"> VKS</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A0AA5DD" w14:textId="77777777" w:rsidR="001F06E3" w:rsidRPr="00A140BB" w:rsidRDefault="001F06E3" w:rsidP="0052457F">
            <w:pPr>
              <w:keepNext/>
              <w:keepLines/>
              <w:jc w:val="center"/>
              <w:rPr>
                <w:rFonts w:ascii="Tahoma" w:hAnsi="Tahoma" w:cs="Tahoma"/>
                <w:b/>
                <w:sz w:val="16"/>
                <w:szCs w:val="16"/>
              </w:rPr>
            </w:pPr>
            <w:r w:rsidRPr="00A140BB">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358A06B9" w14:textId="77777777" w:rsidR="001F06E3" w:rsidRPr="00A140BB" w:rsidRDefault="001F06E3" w:rsidP="0052457F">
            <w:pPr>
              <w:keepNext/>
              <w:keepLines/>
              <w:jc w:val="center"/>
              <w:rPr>
                <w:rFonts w:ascii="Tahoma" w:hAnsi="Tahoma" w:cs="Tahoma"/>
                <w:b/>
              </w:rPr>
            </w:pPr>
          </w:p>
        </w:tc>
      </w:tr>
      <w:tr w:rsidR="001F06E3" w:rsidRPr="00A140BB" w14:paraId="7EC583AC" w14:textId="77777777" w:rsidTr="00E63946">
        <w:trPr>
          <w:trHeight w:val="686"/>
        </w:trPr>
        <w:tc>
          <w:tcPr>
            <w:tcW w:w="4673" w:type="dxa"/>
            <w:tcBorders>
              <w:top w:val="single" w:sz="4" w:space="0" w:color="auto"/>
              <w:left w:val="single" w:sz="4" w:space="0" w:color="auto"/>
              <w:bottom w:val="single" w:sz="4" w:space="0" w:color="auto"/>
              <w:right w:val="single" w:sz="4" w:space="0" w:color="auto"/>
            </w:tcBorders>
            <w:vAlign w:val="center"/>
            <w:hideMark/>
          </w:tcPr>
          <w:p w14:paraId="65BE99CF" w14:textId="4793098A" w:rsidR="001F06E3" w:rsidRPr="00A140BB" w:rsidRDefault="002A06F4" w:rsidP="0052457F">
            <w:pPr>
              <w:keepNext/>
              <w:keepLines/>
              <w:rPr>
                <w:rFonts w:ascii="Tahoma" w:hAnsi="Tahoma" w:cs="Tahoma"/>
                <w:b/>
                <w:sz w:val="16"/>
                <w:szCs w:val="16"/>
              </w:rPr>
            </w:pPr>
            <w:r w:rsidRPr="00A140BB">
              <w:rPr>
                <w:rFonts w:ascii="Tahoma" w:hAnsi="Tahoma" w:cs="Tahoma"/>
                <w:color w:val="000000"/>
              </w:rPr>
              <w:t xml:space="preserve">Sklop </w:t>
            </w:r>
            <w:r w:rsidR="00833F43" w:rsidRPr="00A140BB">
              <w:rPr>
                <w:rFonts w:ascii="Tahoma" w:hAnsi="Tahoma" w:cs="Tahoma"/>
                <w:color w:val="000000"/>
              </w:rPr>
              <w:t xml:space="preserve">št. </w:t>
            </w:r>
            <w:r w:rsidR="00077921" w:rsidRPr="00A140BB">
              <w:rPr>
                <w:rFonts w:ascii="Tahoma" w:hAnsi="Tahoma" w:cs="Tahoma"/>
                <w:color w:val="000000"/>
              </w:rPr>
              <w:t>7</w:t>
            </w:r>
            <w:r w:rsidR="001F06E3" w:rsidRPr="00A140BB">
              <w:rPr>
                <w:rFonts w:ascii="Tahoma" w:hAnsi="Tahoma" w:cs="Tahoma"/>
                <w:color w:val="000000"/>
              </w:rPr>
              <w:t>: LPP</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C1F8951" w14:textId="77777777" w:rsidR="001F06E3" w:rsidRPr="00A140BB" w:rsidRDefault="001F06E3" w:rsidP="0052457F">
            <w:pPr>
              <w:keepNext/>
              <w:keepLines/>
              <w:jc w:val="center"/>
              <w:rPr>
                <w:rFonts w:ascii="Tahoma" w:hAnsi="Tahoma" w:cs="Tahoma"/>
                <w:b/>
                <w:sz w:val="16"/>
                <w:szCs w:val="16"/>
              </w:rPr>
            </w:pPr>
            <w:r w:rsidRPr="00A140BB">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40E3D094" w14:textId="77777777" w:rsidR="001F06E3" w:rsidRPr="00A140BB" w:rsidRDefault="001F06E3" w:rsidP="0052457F">
            <w:pPr>
              <w:keepNext/>
              <w:keepLines/>
              <w:jc w:val="center"/>
              <w:rPr>
                <w:rFonts w:ascii="Tahoma" w:hAnsi="Tahoma" w:cs="Tahoma"/>
                <w:b/>
              </w:rPr>
            </w:pPr>
          </w:p>
        </w:tc>
      </w:tr>
      <w:tr w:rsidR="001F06E3" w:rsidRPr="00A140BB" w14:paraId="056788F6" w14:textId="77777777" w:rsidTr="00E63946">
        <w:trPr>
          <w:trHeight w:val="683"/>
        </w:trPr>
        <w:tc>
          <w:tcPr>
            <w:tcW w:w="4673" w:type="dxa"/>
            <w:tcBorders>
              <w:top w:val="single" w:sz="4" w:space="0" w:color="auto"/>
              <w:left w:val="single" w:sz="4" w:space="0" w:color="auto"/>
              <w:bottom w:val="single" w:sz="4" w:space="0" w:color="auto"/>
              <w:right w:val="single" w:sz="4" w:space="0" w:color="auto"/>
            </w:tcBorders>
            <w:vAlign w:val="center"/>
            <w:hideMark/>
          </w:tcPr>
          <w:p w14:paraId="7A594961" w14:textId="2AB5F5AE" w:rsidR="001F06E3" w:rsidRPr="00A140BB" w:rsidRDefault="002A06F4" w:rsidP="0052457F">
            <w:pPr>
              <w:keepNext/>
              <w:keepLines/>
              <w:rPr>
                <w:rFonts w:ascii="Tahoma" w:hAnsi="Tahoma" w:cs="Tahoma"/>
                <w:b/>
                <w:sz w:val="16"/>
                <w:szCs w:val="16"/>
              </w:rPr>
            </w:pPr>
            <w:r w:rsidRPr="00A140BB">
              <w:rPr>
                <w:rFonts w:ascii="Tahoma" w:hAnsi="Tahoma" w:cs="Tahoma"/>
                <w:color w:val="000000"/>
              </w:rPr>
              <w:t>Sklop</w:t>
            </w:r>
            <w:r w:rsidR="00833F43" w:rsidRPr="00A140BB">
              <w:rPr>
                <w:rFonts w:ascii="Tahoma" w:hAnsi="Tahoma" w:cs="Tahoma"/>
                <w:color w:val="000000"/>
              </w:rPr>
              <w:t xml:space="preserve"> št.</w:t>
            </w:r>
            <w:r w:rsidRPr="00A140BB">
              <w:rPr>
                <w:rFonts w:ascii="Tahoma" w:hAnsi="Tahoma" w:cs="Tahoma"/>
                <w:color w:val="000000"/>
              </w:rPr>
              <w:t xml:space="preserve"> </w:t>
            </w:r>
            <w:r w:rsidR="00077921" w:rsidRPr="00A140BB">
              <w:rPr>
                <w:rFonts w:ascii="Tahoma" w:hAnsi="Tahoma" w:cs="Tahoma"/>
                <w:color w:val="000000"/>
              </w:rPr>
              <w:t>8</w:t>
            </w:r>
            <w:r w:rsidR="001F06E3" w:rsidRPr="00A140BB">
              <w:rPr>
                <w:rFonts w:ascii="Tahoma" w:hAnsi="Tahoma" w:cs="Tahoma"/>
                <w:color w:val="000000"/>
              </w:rPr>
              <w:t>: LPT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E60FDA8" w14:textId="77777777" w:rsidR="001F06E3" w:rsidRPr="00A140BB" w:rsidRDefault="001F06E3" w:rsidP="0052457F">
            <w:pPr>
              <w:keepNext/>
              <w:keepLines/>
              <w:jc w:val="center"/>
              <w:rPr>
                <w:rFonts w:ascii="Tahoma" w:hAnsi="Tahoma" w:cs="Tahoma"/>
                <w:b/>
                <w:sz w:val="16"/>
                <w:szCs w:val="16"/>
              </w:rPr>
            </w:pPr>
            <w:r w:rsidRPr="00A140BB">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79EFF3C3" w14:textId="77777777" w:rsidR="001F06E3" w:rsidRPr="00A140BB" w:rsidRDefault="001F06E3" w:rsidP="0052457F">
            <w:pPr>
              <w:keepNext/>
              <w:keepLines/>
              <w:jc w:val="center"/>
              <w:rPr>
                <w:rFonts w:ascii="Tahoma" w:hAnsi="Tahoma" w:cs="Tahoma"/>
                <w:b/>
              </w:rPr>
            </w:pPr>
          </w:p>
        </w:tc>
      </w:tr>
      <w:tr w:rsidR="001F06E3" w:rsidRPr="00A140BB" w14:paraId="589AC1CF" w14:textId="77777777" w:rsidTr="00E63946">
        <w:trPr>
          <w:trHeight w:val="683"/>
        </w:trPr>
        <w:tc>
          <w:tcPr>
            <w:tcW w:w="4673" w:type="dxa"/>
            <w:tcBorders>
              <w:top w:val="single" w:sz="4" w:space="0" w:color="auto"/>
              <w:left w:val="single" w:sz="4" w:space="0" w:color="auto"/>
              <w:bottom w:val="single" w:sz="4" w:space="0" w:color="auto"/>
              <w:right w:val="single" w:sz="4" w:space="0" w:color="auto"/>
            </w:tcBorders>
            <w:vAlign w:val="center"/>
          </w:tcPr>
          <w:p w14:paraId="6FFE086D" w14:textId="208CCC4A" w:rsidR="001F06E3" w:rsidRPr="00A140BB" w:rsidRDefault="002A06F4" w:rsidP="0052457F">
            <w:pPr>
              <w:keepNext/>
              <w:keepLines/>
              <w:rPr>
                <w:rFonts w:ascii="Tahoma" w:hAnsi="Tahoma" w:cs="Tahoma"/>
                <w:color w:val="000000"/>
              </w:rPr>
            </w:pPr>
            <w:r w:rsidRPr="00A140BB">
              <w:rPr>
                <w:rFonts w:ascii="Tahoma" w:hAnsi="Tahoma" w:cs="Tahoma"/>
                <w:color w:val="000000"/>
              </w:rPr>
              <w:t xml:space="preserve">Sklop </w:t>
            </w:r>
            <w:r w:rsidR="00833F43" w:rsidRPr="00A140BB">
              <w:rPr>
                <w:rFonts w:ascii="Tahoma" w:hAnsi="Tahoma" w:cs="Tahoma"/>
                <w:color w:val="000000"/>
              </w:rPr>
              <w:t xml:space="preserve">št. </w:t>
            </w:r>
            <w:r w:rsidR="00077921" w:rsidRPr="00A140BB">
              <w:rPr>
                <w:rFonts w:ascii="Tahoma" w:hAnsi="Tahoma" w:cs="Tahoma"/>
                <w:color w:val="000000"/>
              </w:rPr>
              <w:t>9</w:t>
            </w:r>
            <w:r w:rsidR="001F06E3" w:rsidRPr="00A140BB">
              <w:rPr>
                <w:rFonts w:ascii="Tahoma" w:hAnsi="Tahoma" w:cs="Tahoma"/>
                <w:color w:val="000000"/>
              </w:rPr>
              <w:t>: ŽALE</w:t>
            </w:r>
          </w:p>
        </w:tc>
        <w:tc>
          <w:tcPr>
            <w:tcW w:w="1985" w:type="dxa"/>
            <w:tcBorders>
              <w:top w:val="single" w:sz="4" w:space="0" w:color="auto"/>
              <w:left w:val="single" w:sz="4" w:space="0" w:color="auto"/>
              <w:bottom w:val="single" w:sz="4" w:space="0" w:color="auto"/>
              <w:right w:val="single" w:sz="4" w:space="0" w:color="auto"/>
            </w:tcBorders>
            <w:vAlign w:val="center"/>
          </w:tcPr>
          <w:p w14:paraId="7F962D3D" w14:textId="77777777" w:rsidR="001F06E3" w:rsidRPr="00A140BB" w:rsidRDefault="001F06E3" w:rsidP="0052457F">
            <w:pPr>
              <w:keepNext/>
              <w:keepLines/>
              <w:jc w:val="center"/>
              <w:rPr>
                <w:rFonts w:ascii="Tahoma" w:eastAsia="Calibri" w:hAnsi="Tahoma" w:cs="Tahoma"/>
                <w:lang w:eastAsia="en-US"/>
              </w:rPr>
            </w:pPr>
            <w:r w:rsidRPr="00A140BB">
              <w:rPr>
                <w:rFonts w:ascii="Tahoma" w:eastAsia="Calibri" w:hAnsi="Tahoma" w:cs="Tahoma"/>
                <w:lang w:eastAsia="en-US"/>
              </w:rPr>
              <w:t>SKLOP: DA  /  NE</w:t>
            </w:r>
          </w:p>
        </w:tc>
        <w:tc>
          <w:tcPr>
            <w:tcW w:w="2551" w:type="dxa"/>
            <w:tcBorders>
              <w:top w:val="single" w:sz="4" w:space="0" w:color="auto"/>
              <w:left w:val="single" w:sz="4" w:space="0" w:color="auto"/>
              <w:bottom w:val="single" w:sz="4" w:space="0" w:color="auto"/>
              <w:right w:val="single" w:sz="4" w:space="0" w:color="auto"/>
            </w:tcBorders>
            <w:vAlign w:val="center"/>
          </w:tcPr>
          <w:p w14:paraId="3F526FE0" w14:textId="77777777" w:rsidR="001F06E3" w:rsidRPr="00A140BB" w:rsidRDefault="001F06E3" w:rsidP="0052457F">
            <w:pPr>
              <w:keepNext/>
              <w:keepLines/>
              <w:jc w:val="center"/>
              <w:rPr>
                <w:rFonts w:ascii="Tahoma" w:hAnsi="Tahoma" w:cs="Tahoma"/>
                <w:b/>
              </w:rPr>
            </w:pPr>
          </w:p>
        </w:tc>
      </w:tr>
    </w:tbl>
    <w:p w14:paraId="440A0F72" w14:textId="77777777" w:rsidR="001F06E3" w:rsidRPr="00A140BB" w:rsidRDefault="001F06E3" w:rsidP="0052457F">
      <w:pPr>
        <w:keepNext/>
        <w:keepLines/>
        <w:jc w:val="both"/>
        <w:rPr>
          <w:rFonts w:ascii="Tahoma" w:hAnsi="Tahoma" w:cs="Tahoma"/>
          <w:b/>
          <w:sz w:val="16"/>
          <w:szCs w:val="16"/>
        </w:rPr>
      </w:pPr>
    </w:p>
    <w:p w14:paraId="6F71F468" w14:textId="77777777" w:rsidR="001F06E3" w:rsidRPr="00A140BB" w:rsidRDefault="001F06E3" w:rsidP="0052457F">
      <w:pPr>
        <w:keepNext/>
        <w:keepLines/>
        <w:jc w:val="both"/>
        <w:rPr>
          <w:rFonts w:ascii="Tahoma" w:hAnsi="Tahoma" w:cs="Tahoma"/>
          <w:sz w:val="16"/>
          <w:szCs w:val="16"/>
        </w:rPr>
      </w:pPr>
    </w:p>
    <w:p w14:paraId="01BA1C51" w14:textId="77777777" w:rsidR="001F06E3" w:rsidRPr="00A140BB" w:rsidRDefault="001F06E3" w:rsidP="0052457F">
      <w:pPr>
        <w:keepNext/>
        <w:keepLines/>
        <w:ind w:left="284"/>
        <w:jc w:val="both"/>
        <w:rPr>
          <w:rFonts w:ascii="Tahoma" w:hAnsi="Tahoma" w:cs="Tahoma"/>
          <w:sz w:val="16"/>
          <w:szCs w:val="16"/>
        </w:rPr>
      </w:pPr>
    </w:p>
    <w:tbl>
      <w:tblPr>
        <w:tblW w:w="0" w:type="auto"/>
        <w:tblLayout w:type="fixed"/>
        <w:tblCellMar>
          <w:left w:w="70" w:type="dxa"/>
          <w:right w:w="70" w:type="dxa"/>
        </w:tblCellMar>
        <w:tblLook w:val="04A0" w:firstRow="1" w:lastRow="0" w:firstColumn="1" w:lastColumn="0" w:noHBand="0" w:noVBand="1"/>
      </w:tblPr>
      <w:tblGrid>
        <w:gridCol w:w="3189"/>
        <w:gridCol w:w="2268"/>
        <w:gridCol w:w="4111"/>
      </w:tblGrid>
      <w:tr w:rsidR="001F06E3" w:rsidRPr="00A140BB" w14:paraId="1A23ABD0" w14:textId="77777777" w:rsidTr="006A16E1">
        <w:trPr>
          <w:trHeight w:val="85"/>
        </w:trPr>
        <w:tc>
          <w:tcPr>
            <w:tcW w:w="3189" w:type="dxa"/>
            <w:tcBorders>
              <w:top w:val="single" w:sz="4" w:space="0" w:color="auto"/>
              <w:left w:val="nil"/>
              <w:bottom w:val="nil"/>
              <w:right w:val="nil"/>
            </w:tcBorders>
            <w:vAlign w:val="bottom"/>
            <w:hideMark/>
          </w:tcPr>
          <w:p w14:paraId="5BDCFD81" w14:textId="77777777" w:rsidR="001F06E3" w:rsidRPr="00A140BB" w:rsidRDefault="001F06E3" w:rsidP="0052457F">
            <w:pPr>
              <w:keepNext/>
              <w:keepLines/>
              <w:tabs>
                <w:tab w:val="left" w:pos="567"/>
                <w:tab w:val="num" w:pos="851"/>
                <w:tab w:val="left" w:pos="993"/>
              </w:tabs>
              <w:jc w:val="center"/>
              <w:rPr>
                <w:rFonts w:ascii="Tahoma" w:hAnsi="Tahoma" w:cs="Tahoma"/>
              </w:rPr>
            </w:pPr>
            <w:r w:rsidRPr="00A140BB">
              <w:rPr>
                <w:rFonts w:ascii="Tahoma" w:hAnsi="Tahoma" w:cs="Tahoma"/>
              </w:rPr>
              <w:t>Kraj, datum</w:t>
            </w:r>
          </w:p>
        </w:tc>
        <w:tc>
          <w:tcPr>
            <w:tcW w:w="2268" w:type="dxa"/>
            <w:hideMark/>
          </w:tcPr>
          <w:p w14:paraId="47F632E7" w14:textId="77777777" w:rsidR="001F06E3" w:rsidRPr="00A140BB" w:rsidRDefault="001F06E3" w:rsidP="0052457F">
            <w:pPr>
              <w:keepNext/>
              <w:keepLines/>
              <w:tabs>
                <w:tab w:val="left" w:pos="567"/>
                <w:tab w:val="num" w:pos="851"/>
                <w:tab w:val="left" w:pos="993"/>
              </w:tabs>
              <w:jc w:val="center"/>
              <w:rPr>
                <w:rFonts w:ascii="Tahoma" w:hAnsi="Tahoma" w:cs="Tahoma"/>
              </w:rPr>
            </w:pPr>
            <w:r w:rsidRPr="00A140BB">
              <w:rPr>
                <w:rFonts w:ascii="Tahoma" w:hAnsi="Tahoma" w:cs="Tahoma"/>
              </w:rPr>
              <w:t>žig</w:t>
            </w:r>
          </w:p>
        </w:tc>
        <w:tc>
          <w:tcPr>
            <w:tcW w:w="4111" w:type="dxa"/>
            <w:tcBorders>
              <w:top w:val="single" w:sz="4" w:space="0" w:color="auto"/>
              <w:left w:val="nil"/>
              <w:bottom w:val="nil"/>
              <w:right w:val="nil"/>
            </w:tcBorders>
            <w:hideMark/>
          </w:tcPr>
          <w:p w14:paraId="4B0BAE1F" w14:textId="77777777" w:rsidR="001F06E3" w:rsidRPr="00A140BB" w:rsidRDefault="001F06E3" w:rsidP="0052457F">
            <w:pPr>
              <w:keepNext/>
              <w:keepLines/>
              <w:tabs>
                <w:tab w:val="left" w:pos="567"/>
                <w:tab w:val="num" w:pos="851"/>
                <w:tab w:val="left" w:pos="993"/>
              </w:tabs>
              <w:jc w:val="center"/>
              <w:rPr>
                <w:rFonts w:ascii="Tahoma" w:hAnsi="Tahoma" w:cs="Tahoma"/>
              </w:rPr>
            </w:pPr>
            <w:r w:rsidRPr="00A140BB">
              <w:rPr>
                <w:rFonts w:ascii="Tahoma" w:hAnsi="Tahoma" w:cs="Tahoma"/>
              </w:rPr>
              <w:t>(Podpis odgovorne osebe)</w:t>
            </w:r>
          </w:p>
        </w:tc>
      </w:tr>
    </w:tbl>
    <w:p w14:paraId="48D7A620" w14:textId="77777777" w:rsidR="00DA0908" w:rsidRPr="00A140BB" w:rsidRDefault="00DA0908" w:rsidP="0052457F">
      <w:pPr>
        <w:keepNext/>
        <w:keepLines/>
        <w:spacing w:line="276" w:lineRule="auto"/>
        <w:jc w:val="both"/>
        <w:rPr>
          <w:rFonts w:ascii="Tahoma" w:hAnsi="Tahoma" w:cs="Tahoma"/>
          <w:b/>
          <w:i/>
          <w:sz w:val="18"/>
        </w:rPr>
      </w:pPr>
    </w:p>
    <w:p w14:paraId="53588578" w14:textId="6B557789" w:rsidR="00DA0908" w:rsidRPr="00A140BB" w:rsidRDefault="00DA0908" w:rsidP="0052457F">
      <w:pPr>
        <w:keepNext/>
        <w:keepLines/>
        <w:spacing w:line="276" w:lineRule="auto"/>
        <w:jc w:val="both"/>
        <w:rPr>
          <w:rFonts w:ascii="Tahoma" w:hAnsi="Tahoma" w:cs="Tahoma"/>
          <w:b/>
          <w:i/>
          <w:sz w:val="18"/>
        </w:rPr>
      </w:pPr>
      <w:r w:rsidRPr="00A140BB">
        <w:rPr>
          <w:rFonts w:ascii="Tahoma" w:hAnsi="Tahoma" w:cs="Tahoma"/>
          <w:b/>
          <w:i/>
          <w:sz w:val="18"/>
        </w:rPr>
        <w:t xml:space="preserve">Navodilo: </w:t>
      </w:r>
    </w:p>
    <w:p w14:paraId="06052337" w14:textId="6B50F3E0" w:rsidR="00DA0908" w:rsidRPr="00A140BB" w:rsidRDefault="00DA0908" w:rsidP="0052457F">
      <w:pPr>
        <w:keepNext/>
        <w:keepLines/>
        <w:spacing w:line="276" w:lineRule="auto"/>
        <w:jc w:val="both"/>
        <w:rPr>
          <w:rFonts w:ascii="Tahoma" w:hAnsi="Tahoma" w:cs="Tahoma"/>
          <w:b/>
          <w:i/>
          <w:sz w:val="18"/>
          <w:u w:val="single"/>
        </w:rPr>
      </w:pPr>
      <w:r w:rsidRPr="00A140BB">
        <w:rPr>
          <w:rFonts w:ascii="Tahoma" w:hAnsi="Tahoma" w:cs="Tahoma"/>
          <w:i/>
          <w:sz w:val="18"/>
        </w:rPr>
        <w:t xml:space="preserve">Ponudnik </w:t>
      </w:r>
      <w:r w:rsidRPr="00A140BB">
        <w:rPr>
          <w:rFonts w:ascii="Tahoma" w:hAnsi="Tahoma" w:cs="Tahoma"/>
          <w:b/>
          <w:i/>
          <w:sz w:val="18"/>
          <w:u w:val="single"/>
        </w:rPr>
        <w:t>mora</w:t>
      </w:r>
      <w:r w:rsidRPr="00A140BB">
        <w:rPr>
          <w:rFonts w:ascii="Tahoma" w:hAnsi="Tahoma" w:cs="Tahoma"/>
          <w:i/>
          <w:sz w:val="18"/>
          <w:u w:val="single"/>
        </w:rPr>
        <w:t xml:space="preserve"> Prilogo </w:t>
      </w:r>
      <w:r w:rsidRPr="00A140BB">
        <w:rPr>
          <w:rFonts w:ascii="Tahoma" w:hAnsi="Tahoma" w:cs="Tahoma"/>
          <w:i/>
          <w:sz w:val="18"/>
        </w:rPr>
        <w:t>v okviru sistema e-JN</w:t>
      </w:r>
      <w:r w:rsidRPr="00A140BB">
        <w:rPr>
          <w:rFonts w:ascii="Tahoma" w:hAnsi="Tahoma" w:cs="Tahoma"/>
          <w:b/>
          <w:i/>
          <w:sz w:val="18"/>
        </w:rPr>
        <w:t xml:space="preserve"> </w:t>
      </w:r>
      <w:r w:rsidRPr="00A140BB">
        <w:rPr>
          <w:rFonts w:ascii="Tahoma" w:hAnsi="Tahoma" w:cs="Tahoma"/>
          <w:b/>
          <w:i/>
          <w:sz w:val="18"/>
          <w:u w:val="single"/>
        </w:rPr>
        <w:t>naložiti ločeno v Razdelek »Skupna ponudbena vrednost«, del »Predračun««!!</w:t>
      </w:r>
    </w:p>
    <w:p w14:paraId="5A75F099" w14:textId="77777777" w:rsidR="00E1447F" w:rsidRPr="00A140BB" w:rsidRDefault="00E1447F" w:rsidP="0052457F">
      <w:pPr>
        <w:keepNext/>
        <w:keepLines/>
      </w:pPr>
      <w:r w:rsidRPr="00A140BB">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283"/>
      </w:tblGrid>
      <w:tr w:rsidR="00E1278D" w:rsidRPr="00A140BB" w14:paraId="112EA0EC" w14:textId="77777777" w:rsidTr="00B105BF">
        <w:tc>
          <w:tcPr>
            <w:tcW w:w="600" w:type="dxa"/>
            <w:tcBorders>
              <w:top w:val="single" w:sz="4" w:space="0" w:color="auto"/>
              <w:left w:val="single" w:sz="4" w:space="0" w:color="auto"/>
              <w:bottom w:val="single" w:sz="4" w:space="0" w:color="auto"/>
              <w:right w:val="nil"/>
            </w:tcBorders>
          </w:tcPr>
          <w:p w14:paraId="1C011ADE" w14:textId="77777777" w:rsidR="00E1278D" w:rsidRPr="00A140BB" w:rsidRDefault="00E1278D" w:rsidP="0052457F">
            <w:pPr>
              <w:keepNext/>
              <w:keepLines/>
              <w:jc w:val="right"/>
              <w:rPr>
                <w:rFonts w:ascii="Tahoma" w:hAnsi="Tahoma"/>
              </w:rPr>
            </w:pPr>
          </w:p>
        </w:tc>
        <w:tc>
          <w:tcPr>
            <w:tcW w:w="7475" w:type="dxa"/>
            <w:tcBorders>
              <w:top w:val="single" w:sz="4" w:space="0" w:color="auto"/>
              <w:left w:val="nil"/>
              <w:bottom w:val="single" w:sz="4" w:space="0" w:color="auto"/>
              <w:right w:val="single" w:sz="4" w:space="0" w:color="808080"/>
            </w:tcBorders>
            <w:hideMark/>
          </w:tcPr>
          <w:p w14:paraId="71707CDB" w14:textId="2F20EC28" w:rsidR="00E1278D" w:rsidRPr="00A140BB" w:rsidRDefault="00E1278D" w:rsidP="0052457F">
            <w:pPr>
              <w:keepNext/>
              <w:keepLines/>
              <w:rPr>
                <w:rFonts w:ascii="Tahoma" w:hAnsi="Tahoma"/>
              </w:rPr>
            </w:pPr>
            <w:r w:rsidRPr="00A140BB">
              <w:rPr>
                <w:rFonts w:ascii="Tahoma" w:hAnsi="Tahoma" w:cs="Tahoma"/>
              </w:rPr>
              <w:t>PODATKI O PONUDNIKU</w:t>
            </w:r>
          </w:p>
        </w:tc>
        <w:tc>
          <w:tcPr>
            <w:tcW w:w="851" w:type="dxa"/>
            <w:tcBorders>
              <w:top w:val="single" w:sz="4" w:space="0" w:color="auto"/>
              <w:left w:val="single" w:sz="4" w:space="0" w:color="808080"/>
              <w:bottom w:val="single" w:sz="4" w:space="0" w:color="auto"/>
              <w:right w:val="nil"/>
            </w:tcBorders>
            <w:hideMark/>
          </w:tcPr>
          <w:p w14:paraId="0372BEF8" w14:textId="77777777" w:rsidR="00E1278D" w:rsidRPr="00A140BB" w:rsidRDefault="00E1278D" w:rsidP="0052457F">
            <w:pPr>
              <w:keepNext/>
              <w:keepLines/>
              <w:rPr>
                <w:rFonts w:ascii="Tahoma" w:hAnsi="Tahoma"/>
                <w:b/>
              </w:rPr>
            </w:pPr>
            <w:r w:rsidRPr="00A140BB">
              <w:rPr>
                <w:rFonts w:ascii="Tahoma" w:hAnsi="Tahoma"/>
                <w:b/>
              </w:rPr>
              <w:t xml:space="preserve">Priloga </w:t>
            </w:r>
          </w:p>
        </w:tc>
        <w:tc>
          <w:tcPr>
            <w:tcW w:w="283" w:type="dxa"/>
            <w:tcBorders>
              <w:top w:val="single" w:sz="4" w:space="0" w:color="auto"/>
              <w:left w:val="nil"/>
              <w:bottom w:val="single" w:sz="4" w:space="0" w:color="auto"/>
              <w:right w:val="single" w:sz="4" w:space="0" w:color="auto"/>
            </w:tcBorders>
            <w:hideMark/>
          </w:tcPr>
          <w:p w14:paraId="6414E8AA" w14:textId="65FB0B3D" w:rsidR="00E1278D" w:rsidRPr="00A140BB" w:rsidRDefault="00E1278D" w:rsidP="0052457F">
            <w:pPr>
              <w:keepNext/>
              <w:keepLines/>
              <w:rPr>
                <w:rFonts w:ascii="Tahoma" w:hAnsi="Tahoma"/>
                <w:b/>
              </w:rPr>
            </w:pPr>
            <w:r w:rsidRPr="00A140BB">
              <w:rPr>
                <w:rFonts w:ascii="Tahoma" w:hAnsi="Tahoma"/>
                <w:b/>
              </w:rPr>
              <w:t>1</w:t>
            </w:r>
          </w:p>
        </w:tc>
      </w:tr>
    </w:tbl>
    <w:p w14:paraId="2DFB47E0" w14:textId="469B6ACE" w:rsidR="00E1278D" w:rsidRPr="00A140BB" w:rsidRDefault="00E1278D" w:rsidP="0052457F">
      <w:pPr>
        <w:keepNext/>
        <w:keepLines/>
        <w:tabs>
          <w:tab w:val="left" w:pos="567"/>
          <w:tab w:val="num" w:pos="851"/>
          <w:tab w:val="left" w:pos="993"/>
        </w:tabs>
        <w:jc w:val="both"/>
        <w:rPr>
          <w:rFonts w:ascii="Tahoma" w:hAnsi="Tahoma" w:cs="Tahoma"/>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18"/>
        <w:gridCol w:w="25"/>
        <w:gridCol w:w="30"/>
        <w:gridCol w:w="2922"/>
      </w:tblGrid>
      <w:tr w:rsidR="00DA0908" w:rsidRPr="00A140BB" w14:paraId="45CEEF38" w14:textId="77777777" w:rsidTr="00E63946">
        <w:trPr>
          <w:trHeight w:val="429"/>
          <w:jc w:val="center"/>
        </w:trPr>
        <w:tc>
          <w:tcPr>
            <w:tcW w:w="9351" w:type="dxa"/>
            <w:gridSpan w:val="5"/>
            <w:tcBorders>
              <w:top w:val="single" w:sz="4" w:space="0" w:color="auto"/>
              <w:left w:val="single" w:sz="4" w:space="0" w:color="auto"/>
              <w:bottom w:val="single" w:sz="4" w:space="0" w:color="auto"/>
              <w:right w:val="single" w:sz="4" w:space="0" w:color="auto"/>
            </w:tcBorders>
            <w:vAlign w:val="center"/>
          </w:tcPr>
          <w:p w14:paraId="7A2703EF" w14:textId="4A89223A" w:rsidR="00DA0908" w:rsidRPr="00A140BB" w:rsidRDefault="00DA0908" w:rsidP="0052457F">
            <w:pPr>
              <w:keepNext/>
              <w:keepLines/>
              <w:jc w:val="both"/>
              <w:rPr>
                <w:rFonts w:ascii="Tahoma" w:hAnsi="Tahoma" w:cs="Tahoma"/>
              </w:rPr>
            </w:pPr>
            <w:r w:rsidRPr="00A140BB">
              <w:rPr>
                <w:rFonts w:ascii="Tahoma" w:hAnsi="Tahoma" w:cs="Tahoma"/>
                <w:b/>
              </w:rPr>
              <w:t>Javno naročilo</w:t>
            </w:r>
            <w:r w:rsidRPr="00A140BB">
              <w:rPr>
                <w:rFonts w:ascii="Tahoma" w:hAnsi="Tahoma" w:cs="Tahoma"/>
              </w:rPr>
              <w:t xml:space="preserve">: </w:t>
            </w:r>
            <w:r w:rsidR="005D77E8" w:rsidRPr="00A140BB">
              <w:rPr>
                <w:rFonts w:ascii="Tahoma" w:hAnsi="Tahoma" w:cs="Tahoma"/>
                <w:b/>
              </w:rPr>
              <w:t>JHL-7/25</w:t>
            </w:r>
            <w:r w:rsidRPr="00A140BB">
              <w:rPr>
                <w:rFonts w:ascii="Tahoma" w:hAnsi="Tahoma" w:cs="Tahoma"/>
                <w:b/>
              </w:rPr>
              <w:t xml:space="preserve"> </w:t>
            </w:r>
            <w:r w:rsidR="005D77E8" w:rsidRPr="00A140BB">
              <w:rPr>
                <w:rFonts w:ascii="Tahoma" w:hAnsi="Tahoma" w:cs="Tahoma"/>
                <w:b/>
              </w:rPr>
              <w:t>Okoljsko manj obremenjujoče čiščenje poslovnih prostorov</w:t>
            </w:r>
          </w:p>
        </w:tc>
      </w:tr>
      <w:tr w:rsidR="00DA0908" w:rsidRPr="00A140BB" w14:paraId="01397AC0" w14:textId="77777777" w:rsidTr="00E63946">
        <w:trPr>
          <w:trHeight w:val="408"/>
          <w:jc w:val="center"/>
        </w:trPr>
        <w:tc>
          <w:tcPr>
            <w:tcW w:w="9351" w:type="dxa"/>
            <w:gridSpan w:val="5"/>
            <w:tcBorders>
              <w:top w:val="single" w:sz="4" w:space="0" w:color="auto"/>
              <w:left w:val="single" w:sz="4" w:space="0" w:color="auto"/>
              <w:bottom w:val="single" w:sz="4" w:space="0" w:color="auto"/>
              <w:right w:val="single" w:sz="4" w:space="0" w:color="auto"/>
            </w:tcBorders>
            <w:vAlign w:val="center"/>
          </w:tcPr>
          <w:p w14:paraId="2EBC19E0" w14:textId="77777777" w:rsidR="00DA0908" w:rsidRPr="00A140BB" w:rsidRDefault="00DA0908" w:rsidP="0052457F">
            <w:pPr>
              <w:keepNext/>
              <w:keepLines/>
              <w:rPr>
                <w:rFonts w:ascii="Tahoma" w:hAnsi="Tahoma" w:cs="Tahoma"/>
                <w:sz w:val="18"/>
                <w:szCs w:val="18"/>
              </w:rPr>
            </w:pPr>
            <w:r w:rsidRPr="00A140BB">
              <w:rPr>
                <w:rFonts w:ascii="Tahoma" w:hAnsi="Tahoma" w:cs="Tahoma"/>
                <w:b/>
                <w:sz w:val="18"/>
                <w:szCs w:val="18"/>
              </w:rPr>
              <w:t>PODATKI O PONUDNIKU/PARTNERJU</w:t>
            </w:r>
          </w:p>
        </w:tc>
      </w:tr>
      <w:tr w:rsidR="00DA0908" w:rsidRPr="00A140BB" w14:paraId="503175F8" w14:textId="77777777" w:rsidTr="00652A66">
        <w:trPr>
          <w:trHeight w:val="542"/>
          <w:jc w:val="center"/>
        </w:trPr>
        <w:tc>
          <w:tcPr>
            <w:tcW w:w="3256" w:type="dxa"/>
            <w:tcBorders>
              <w:top w:val="single" w:sz="4" w:space="0" w:color="auto"/>
              <w:left w:val="single" w:sz="4" w:space="0" w:color="auto"/>
              <w:bottom w:val="single" w:sz="4" w:space="0" w:color="auto"/>
              <w:right w:val="single" w:sz="4" w:space="0" w:color="auto"/>
            </w:tcBorders>
            <w:vAlign w:val="center"/>
          </w:tcPr>
          <w:p w14:paraId="1526B919" w14:textId="77777777" w:rsidR="00DA0908" w:rsidRPr="00A140BB" w:rsidRDefault="00DA0908" w:rsidP="0052457F">
            <w:pPr>
              <w:keepNext/>
              <w:keepLines/>
              <w:rPr>
                <w:rFonts w:ascii="Tahoma" w:hAnsi="Tahoma" w:cs="Tahoma"/>
                <w:sz w:val="18"/>
                <w:szCs w:val="18"/>
              </w:rPr>
            </w:pPr>
            <w:r w:rsidRPr="00A140BB">
              <w:rPr>
                <w:rFonts w:ascii="Tahoma" w:hAnsi="Tahoma" w:cs="Tahoma"/>
                <w:sz w:val="18"/>
                <w:szCs w:val="18"/>
              </w:rPr>
              <w:t>Naziv ponudnika/partnerja</w:t>
            </w: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0997A10B" w14:textId="77777777" w:rsidR="00DA0908" w:rsidRPr="00A140BB" w:rsidRDefault="00DA0908" w:rsidP="0052457F">
            <w:pPr>
              <w:keepNext/>
              <w:keepLines/>
              <w:rPr>
                <w:rFonts w:ascii="Tahoma" w:hAnsi="Tahoma" w:cs="Tahoma"/>
                <w:sz w:val="18"/>
                <w:szCs w:val="18"/>
              </w:rPr>
            </w:pPr>
          </w:p>
          <w:p w14:paraId="2B17EED0" w14:textId="77777777" w:rsidR="00DA0908" w:rsidRPr="00A140BB" w:rsidRDefault="00DA0908" w:rsidP="0052457F">
            <w:pPr>
              <w:keepNext/>
              <w:keepLines/>
              <w:rPr>
                <w:rFonts w:ascii="Tahoma" w:hAnsi="Tahoma" w:cs="Tahoma"/>
                <w:sz w:val="18"/>
                <w:szCs w:val="18"/>
              </w:rPr>
            </w:pPr>
          </w:p>
        </w:tc>
      </w:tr>
      <w:tr w:rsidR="00DA0908" w:rsidRPr="00A140BB" w14:paraId="3630BC8B" w14:textId="77777777" w:rsidTr="00652A66">
        <w:trPr>
          <w:trHeight w:val="550"/>
          <w:jc w:val="center"/>
        </w:trPr>
        <w:tc>
          <w:tcPr>
            <w:tcW w:w="3256" w:type="dxa"/>
            <w:tcBorders>
              <w:top w:val="single" w:sz="4" w:space="0" w:color="auto"/>
              <w:left w:val="single" w:sz="4" w:space="0" w:color="auto"/>
              <w:bottom w:val="single" w:sz="4" w:space="0" w:color="auto"/>
              <w:right w:val="single" w:sz="4" w:space="0" w:color="auto"/>
            </w:tcBorders>
            <w:vAlign w:val="center"/>
          </w:tcPr>
          <w:p w14:paraId="14878978" w14:textId="77777777" w:rsidR="00DA0908" w:rsidRPr="00A140BB" w:rsidRDefault="00DA0908" w:rsidP="0052457F">
            <w:pPr>
              <w:keepNext/>
              <w:keepLines/>
              <w:rPr>
                <w:rFonts w:ascii="Tahoma" w:hAnsi="Tahoma" w:cs="Tahoma"/>
                <w:sz w:val="18"/>
                <w:szCs w:val="18"/>
              </w:rPr>
            </w:pPr>
            <w:r w:rsidRPr="00A140BB">
              <w:rPr>
                <w:rFonts w:ascii="Tahoma" w:hAnsi="Tahoma" w:cs="Tahoma"/>
                <w:sz w:val="18"/>
                <w:szCs w:val="18"/>
              </w:rPr>
              <w:t>Polni naslov</w:t>
            </w: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2EB17EA3" w14:textId="77777777" w:rsidR="00DA0908" w:rsidRPr="00A140BB" w:rsidRDefault="00DA0908" w:rsidP="0052457F">
            <w:pPr>
              <w:keepNext/>
              <w:keepLines/>
              <w:rPr>
                <w:rFonts w:ascii="Tahoma" w:hAnsi="Tahoma" w:cs="Tahoma"/>
                <w:sz w:val="18"/>
                <w:szCs w:val="18"/>
              </w:rPr>
            </w:pPr>
          </w:p>
          <w:p w14:paraId="32104B97" w14:textId="77777777" w:rsidR="00DA0908" w:rsidRPr="00A140BB" w:rsidRDefault="00DA0908" w:rsidP="0052457F">
            <w:pPr>
              <w:keepNext/>
              <w:keepLines/>
              <w:rPr>
                <w:rFonts w:ascii="Tahoma" w:hAnsi="Tahoma" w:cs="Tahoma"/>
                <w:sz w:val="18"/>
                <w:szCs w:val="18"/>
              </w:rPr>
            </w:pPr>
          </w:p>
        </w:tc>
      </w:tr>
      <w:tr w:rsidR="00DA0908" w:rsidRPr="00A140BB" w14:paraId="33F27F0B" w14:textId="77777777" w:rsidTr="00E63946">
        <w:trPr>
          <w:trHeight w:val="321"/>
          <w:jc w:val="center"/>
        </w:trPr>
        <w:tc>
          <w:tcPr>
            <w:tcW w:w="3256" w:type="dxa"/>
            <w:tcBorders>
              <w:top w:val="single" w:sz="4" w:space="0" w:color="auto"/>
              <w:left w:val="single" w:sz="4" w:space="0" w:color="auto"/>
              <w:bottom w:val="single" w:sz="4" w:space="0" w:color="auto"/>
              <w:right w:val="single" w:sz="4" w:space="0" w:color="auto"/>
            </w:tcBorders>
            <w:vAlign w:val="center"/>
          </w:tcPr>
          <w:p w14:paraId="06BDEE6D" w14:textId="77777777" w:rsidR="00DA0908" w:rsidRPr="00A140BB" w:rsidRDefault="00DA0908" w:rsidP="0052457F">
            <w:pPr>
              <w:keepNext/>
              <w:keepLines/>
              <w:spacing w:line="276" w:lineRule="auto"/>
              <w:rPr>
                <w:rFonts w:ascii="Tahoma" w:hAnsi="Tahoma" w:cs="Tahoma"/>
                <w:sz w:val="18"/>
                <w:szCs w:val="18"/>
              </w:rPr>
            </w:pPr>
            <w:r w:rsidRPr="00A140BB">
              <w:rPr>
                <w:rFonts w:ascii="Tahoma" w:hAnsi="Tahoma" w:cs="Tahoma"/>
                <w:sz w:val="18"/>
                <w:szCs w:val="18"/>
              </w:rPr>
              <w:t xml:space="preserve">Matična </w:t>
            </w:r>
            <w:r w:rsidRPr="00A140BB">
              <w:rPr>
                <w:rFonts w:ascii="Tahoma" w:hAnsi="Tahoma" w:cs="Tahoma"/>
                <w:sz w:val="18"/>
                <w:szCs w:val="18"/>
                <w:u w:val="single"/>
              </w:rPr>
              <w:t>in</w:t>
            </w:r>
            <w:r w:rsidRPr="00A140BB">
              <w:rPr>
                <w:rFonts w:ascii="Tahoma" w:hAnsi="Tahoma" w:cs="Tahoma"/>
                <w:sz w:val="18"/>
                <w:szCs w:val="18"/>
              </w:rPr>
              <w:t xml:space="preserve"> davčna številka ponudnika</w:t>
            </w:r>
          </w:p>
        </w:tc>
        <w:tc>
          <w:tcPr>
            <w:tcW w:w="3143" w:type="dxa"/>
            <w:gridSpan w:val="2"/>
            <w:tcBorders>
              <w:top w:val="single" w:sz="4" w:space="0" w:color="auto"/>
              <w:left w:val="single" w:sz="4" w:space="0" w:color="auto"/>
              <w:bottom w:val="single" w:sz="4" w:space="0" w:color="auto"/>
              <w:right w:val="single" w:sz="4" w:space="0" w:color="auto"/>
            </w:tcBorders>
            <w:vAlign w:val="center"/>
          </w:tcPr>
          <w:p w14:paraId="3F707B7A" w14:textId="77777777" w:rsidR="00DA0908" w:rsidRPr="00A140BB" w:rsidRDefault="00DA0908" w:rsidP="0052457F">
            <w:pPr>
              <w:keepNext/>
              <w:keepLines/>
              <w:spacing w:line="276" w:lineRule="auto"/>
              <w:rPr>
                <w:rFonts w:ascii="Tahoma" w:hAnsi="Tahoma" w:cs="Tahoma"/>
                <w:sz w:val="18"/>
                <w:szCs w:val="18"/>
              </w:rPr>
            </w:pPr>
          </w:p>
        </w:tc>
        <w:tc>
          <w:tcPr>
            <w:tcW w:w="2952" w:type="dxa"/>
            <w:gridSpan w:val="2"/>
            <w:tcBorders>
              <w:top w:val="single" w:sz="4" w:space="0" w:color="auto"/>
              <w:left w:val="single" w:sz="4" w:space="0" w:color="auto"/>
              <w:bottom w:val="single" w:sz="4" w:space="0" w:color="auto"/>
              <w:right w:val="single" w:sz="4" w:space="0" w:color="auto"/>
            </w:tcBorders>
            <w:vAlign w:val="center"/>
          </w:tcPr>
          <w:p w14:paraId="593DD3C8" w14:textId="77777777" w:rsidR="00DA0908" w:rsidRPr="00A140BB" w:rsidRDefault="00DA0908" w:rsidP="0052457F">
            <w:pPr>
              <w:keepNext/>
              <w:keepLines/>
              <w:spacing w:line="276" w:lineRule="auto"/>
              <w:rPr>
                <w:rFonts w:ascii="Tahoma" w:hAnsi="Tahoma" w:cs="Tahoma"/>
                <w:sz w:val="18"/>
                <w:szCs w:val="18"/>
              </w:rPr>
            </w:pPr>
          </w:p>
        </w:tc>
      </w:tr>
      <w:tr w:rsidR="00DA0908" w:rsidRPr="00A140BB" w14:paraId="54910229" w14:textId="77777777" w:rsidTr="00E63946">
        <w:trPr>
          <w:trHeight w:val="282"/>
          <w:jc w:val="center"/>
        </w:trPr>
        <w:tc>
          <w:tcPr>
            <w:tcW w:w="3256" w:type="dxa"/>
            <w:tcBorders>
              <w:top w:val="single" w:sz="4" w:space="0" w:color="auto"/>
              <w:left w:val="single" w:sz="4" w:space="0" w:color="auto"/>
              <w:bottom w:val="single" w:sz="4" w:space="0" w:color="auto"/>
              <w:right w:val="single" w:sz="4" w:space="0" w:color="auto"/>
            </w:tcBorders>
            <w:vAlign w:val="center"/>
          </w:tcPr>
          <w:p w14:paraId="7900853C" w14:textId="77777777" w:rsidR="00DA0908" w:rsidRPr="00A140BB" w:rsidRDefault="00DA0908" w:rsidP="0052457F">
            <w:pPr>
              <w:keepNext/>
              <w:keepLines/>
              <w:spacing w:line="276" w:lineRule="auto"/>
              <w:rPr>
                <w:rFonts w:ascii="Tahoma" w:hAnsi="Tahoma" w:cs="Tahoma"/>
                <w:sz w:val="18"/>
                <w:szCs w:val="18"/>
              </w:rPr>
            </w:pPr>
            <w:r w:rsidRPr="00A140BB">
              <w:rPr>
                <w:rFonts w:ascii="Tahoma" w:hAnsi="Tahoma" w:cs="Tahoma"/>
                <w:sz w:val="18"/>
                <w:szCs w:val="18"/>
              </w:rPr>
              <w:t>Transakcijski račun ponudnika</w:t>
            </w: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24045080" w14:textId="77777777" w:rsidR="00DA0908" w:rsidRPr="00A140BB" w:rsidRDefault="00DA0908" w:rsidP="0052457F">
            <w:pPr>
              <w:keepNext/>
              <w:keepLines/>
              <w:spacing w:line="276" w:lineRule="auto"/>
              <w:rPr>
                <w:rFonts w:ascii="Tahoma" w:hAnsi="Tahoma" w:cs="Tahoma"/>
                <w:sz w:val="18"/>
                <w:szCs w:val="18"/>
              </w:rPr>
            </w:pPr>
          </w:p>
        </w:tc>
      </w:tr>
      <w:tr w:rsidR="00DA0908" w:rsidRPr="00A140BB" w14:paraId="3537748C" w14:textId="77777777" w:rsidTr="00E63946">
        <w:trPr>
          <w:trHeight w:val="291"/>
          <w:jc w:val="center"/>
        </w:trPr>
        <w:tc>
          <w:tcPr>
            <w:tcW w:w="9351" w:type="dxa"/>
            <w:gridSpan w:val="5"/>
            <w:tcBorders>
              <w:top w:val="single" w:sz="4" w:space="0" w:color="auto"/>
              <w:left w:val="single" w:sz="4" w:space="0" w:color="auto"/>
              <w:bottom w:val="single" w:sz="4" w:space="0" w:color="auto"/>
              <w:right w:val="single" w:sz="4" w:space="0" w:color="auto"/>
            </w:tcBorders>
            <w:vAlign w:val="center"/>
          </w:tcPr>
          <w:p w14:paraId="5A0CB98E" w14:textId="77777777" w:rsidR="00DA0908" w:rsidRPr="00A140BB" w:rsidRDefault="00DA0908" w:rsidP="0052457F">
            <w:pPr>
              <w:keepNext/>
              <w:keepLines/>
              <w:rPr>
                <w:sz w:val="18"/>
                <w:szCs w:val="18"/>
              </w:rPr>
            </w:pPr>
            <w:r w:rsidRPr="00A140BB">
              <w:rPr>
                <w:rFonts w:ascii="Tahoma" w:hAnsi="Tahoma" w:cs="Tahoma"/>
                <w:b/>
                <w:sz w:val="18"/>
                <w:szCs w:val="18"/>
              </w:rPr>
              <w:t>ODGOVORNA OSEBA PONUDNIKA</w:t>
            </w:r>
          </w:p>
        </w:tc>
      </w:tr>
      <w:tr w:rsidR="00DA0908" w:rsidRPr="00A140BB" w14:paraId="60BA144D" w14:textId="77777777" w:rsidTr="00E63946">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14:paraId="2B7EF148" w14:textId="77777777" w:rsidR="00DA0908" w:rsidRPr="00A140BB" w:rsidRDefault="00DA0908" w:rsidP="0052457F">
            <w:pPr>
              <w:keepNext/>
              <w:keepLines/>
              <w:rPr>
                <w:rFonts w:ascii="Tahoma" w:hAnsi="Tahoma" w:cs="Tahoma"/>
                <w:sz w:val="18"/>
                <w:szCs w:val="18"/>
              </w:rPr>
            </w:pPr>
            <w:r w:rsidRPr="00A140BB">
              <w:rPr>
                <w:rFonts w:ascii="Tahoma" w:hAnsi="Tahoma" w:cs="Tahoma"/>
                <w:sz w:val="18"/>
                <w:szCs w:val="18"/>
              </w:rPr>
              <w:t>Naziv odgovorne osebe</w:t>
            </w:r>
          </w:p>
          <w:p w14:paraId="3FFB2981" w14:textId="77777777" w:rsidR="00DA0908" w:rsidRPr="00A140BB" w:rsidRDefault="00DA0908" w:rsidP="0052457F">
            <w:pPr>
              <w:keepNext/>
              <w:keepLines/>
              <w:rPr>
                <w:rFonts w:ascii="Tahoma" w:hAnsi="Tahoma" w:cs="Tahoma"/>
                <w:sz w:val="18"/>
                <w:szCs w:val="18"/>
              </w:rPr>
            </w:pPr>
            <w:r w:rsidRPr="00A140BB">
              <w:rPr>
                <w:rFonts w:ascii="Tahoma" w:hAnsi="Tahoma" w:cs="Tahoma"/>
                <w:sz w:val="18"/>
                <w:szCs w:val="18"/>
              </w:rPr>
              <w:t>(podpisnik pogodbe/okvirnega sporazuma)</w:t>
            </w: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2174053E" w14:textId="77777777" w:rsidR="00DA0908" w:rsidRPr="00A140BB" w:rsidRDefault="00DA0908" w:rsidP="0052457F">
            <w:pPr>
              <w:keepNext/>
              <w:keepLines/>
              <w:rPr>
                <w:sz w:val="18"/>
                <w:szCs w:val="18"/>
              </w:rPr>
            </w:pPr>
          </w:p>
          <w:p w14:paraId="7AF9EB05" w14:textId="77777777" w:rsidR="00DA0908" w:rsidRPr="00A140BB" w:rsidRDefault="00DA0908" w:rsidP="0052457F">
            <w:pPr>
              <w:keepNext/>
              <w:keepLines/>
              <w:rPr>
                <w:sz w:val="18"/>
                <w:szCs w:val="18"/>
              </w:rPr>
            </w:pPr>
          </w:p>
        </w:tc>
      </w:tr>
      <w:tr w:rsidR="00DA0908" w:rsidRPr="00A140BB" w14:paraId="1789F1B4" w14:textId="77777777" w:rsidTr="00E63946">
        <w:trPr>
          <w:trHeight w:val="371"/>
          <w:jc w:val="center"/>
        </w:trPr>
        <w:tc>
          <w:tcPr>
            <w:tcW w:w="3256" w:type="dxa"/>
            <w:tcBorders>
              <w:top w:val="single" w:sz="4" w:space="0" w:color="auto"/>
              <w:left w:val="single" w:sz="4" w:space="0" w:color="auto"/>
              <w:bottom w:val="single" w:sz="4" w:space="0" w:color="auto"/>
              <w:right w:val="single" w:sz="4" w:space="0" w:color="auto"/>
            </w:tcBorders>
            <w:vAlign w:val="center"/>
          </w:tcPr>
          <w:p w14:paraId="5DA9C6FB" w14:textId="77777777" w:rsidR="00DA0908" w:rsidRPr="00A140BB" w:rsidRDefault="00DA0908" w:rsidP="0052457F">
            <w:pPr>
              <w:keepNext/>
              <w:keepLines/>
              <w:rPr>
                <w:rFonts w:ascii="Tahoma" w:hAnsi="Tahoma" w:cs="Tahoma"/>
                <w:sz w:val="18"/>
                <w:szCs w:val="18"/>
              </w:rPr>
            </w:pPr>
            <w:r w:rsidRPr="00A140BB">
              <w:rPr>
                <w:rFonts w:ascii="Tahoma" w:hAnsi="Tahoma" w:cs="Tahoma"/>
                <w:sz w:val="18"/>
                <w:szCs w:val="18"/>
              </w:rPr>
              <w:t>Funkcija</w:t>
            </w: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5543726F" w14:textId="77777777" w:rsidR="00DA0908" w:rsidRPr="00A140BB" w:rsidRDefault="00DA0908" w:rsidP="0052457F">
            <w:pPr>
              <w:keepNext/>
              <w:keepLines/>
              <w:rPr>
                <w:sz w:val="18"/>
                <w:szCs w:val="18"/>
              </w:rPr>
            </w:pPr>
          </w:p>
        </w:tc>
      </w:tr>
      <w:tr w:rsidR="00DA0908" w:rsidRPr="00A140BB" w14:paraId="1A85ABD1" w14:textId="77777777" w:rsidTr="00E63946">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220A5704" w14:textId="77777777" w:rsidR="00DA0908" w:rsidRPr="00A140BB" w:rsidRDefault="00DA0908" w:rsidP="0052457F">
            <w:pPr>
              <w:keepNext/>
              <w:keepLines/>
              <w:rPr>
                <w:rFonts w:ascii="Tahoma" w:hAnsi="Tahoma" w:cs="Tahoma"/>
                <w:sz w:val="18"/>
                <w:szCs w:val="18"/>
              </w:rPr>
            </w:pPr>
            <w:r w:rsidRPr="00A140BB">
              <w:rPr>
                <w:rFonts w:ascii="Tahoma" w:hAnsi="Tahoma" w:cs="Tahoma"/>
                <w:sz w:val="18"/>
                <w:szCs w:val="18"/>
              </w:rPr>
              <w:t xml:space="preserve">Elektronska pošta </w:t>
            </w:r>
            <w:r w:rsidRPr="00A140BB">
              <w:rPr>
                <w:rFonts w:ascii="Tahoma" w:hAnsi="Tahoma" w:cs="Tahoma"/>
                <w:sz w:val="18"/>
                <w:szCs w:val="18"/>
                <w:u w:val="single"/>
              </w:rPr>
              <w:t>in</w:t>
            </w:r>
            <w:r w:rsidRPr="00A140BB">
              <w:rPr>
                <w:rFonts w:ascii="Tahoma" w:hAnsi="Tahoma" w:cs="Tahoma"/>
                <w:sz w:val="18"/>
                <w:szCs w:val="18"/>
              </w:rPr>
              <w:t xml:space="preserve"> telefon  </w:t>
            </w:r>
          </w:p>
        </w:tc>
        <w:tc>
          <w:tcPr>
            <w:tcW w:w="3143" w:type="dxa"/>
            <w:gridSpan w:val="2"/>
            <w:tcBorders>
              <w:top w:val="single" w:sz="4" w:space="0" w:color="auto"/>
              <w:left w:val="single" w:sz="4" w:space="0" w:color="auto"/>
              <w:bottom w:val="single" w:sz="4" w:space="0" w:color="auto"/>
              <w:right w:val="single" w:sz="4" w:space="0" w:color="auto"/>
            </w:tcBorders>
            <w:vAlign w:val="center"/>
          </w:tcPr>
          <w:p w14:paraId="01B8F904" w14:textId="77777777" w:rsidR="00DA0908" w:rsidRPr="00A140BB" w:rsidRDefault="00DA0908" w:rsidP="0052457F">
            <w:pPr>
              <w:keepNext/>
              <w:keepLines/>
              <w:rPr>
                <w:sz w:val="18"/>
                <w:szCs w:val="18"/>
              </w:rPr>
            </w:pPr>
          </w:p>
        </w:tc>
        <w:tc>
          <w:tcPr>
            <w:tcW w:w="2952" w:type="dxa"/>
            <w:gridSpan w:val="2"/>
            <w:tcBorders>
              <w:top w:val="single" w:sz="4" w:space="0" w:color="auto"/>
              <w:left w:val="single" w:sz="4" w:space="0" w:color="auto"/>
              <w:bottom w:val="single" w:sz="4" w:space="0" w:color="auto"/>
              <w:right w:val="single" w:sz="4" w:space="0" w:color="auto"/>
            </w:tcBorders>
            <w:vAlign w:val="center"/>
          </w:tcPr>
          <w:p w14:paraId="3035C9A6" w14:textId="77777777" w:rsidR="00DA0908" w:rsidRPr="00A140BB" w:rsidRDefault="00DA0908" w:rsidP="0052457F">
            <w:pPr>
              <w:keepNext/>
              <w:keepLines/>
              <w:rPr>
                <w:sz w:val="18"/>
                <w:szCs w:val="18"/>
              </w:rPr>
            </w:pPr>
          </w:p>
        </w:tc>
      </w:tr>
      <w:tr w:rsidR="00DA0908" w:rsidRPr="00A140BB" w14:paraId="1D0CB26F" w14:textId="77777777" w:rsidTr="00E63946">
        <w:trPr>
          <w:trHeight w:val="245"/>
          <w:jc w:val="center"/>
        </w:trPr>
        <w:tc>
          <w:tcPr>
            <w:tcW w:w="9351" w:type="dxa"/>
            <w:gridSpan w:val="5"/>
            <w:tcBorders>
              <w:top w:val="single" w:sz="4" w:space="0" w:color="auto"/>
              <w:left w:val="single" w:sz="4" w:space="0" w:color="auto"/>
              <w:bottom w:val="single" w:sz="4" w:space="0" w:color="auto"/>
              <w:right w:val="single" w:sz="4" w:space="0" w:color="auto"/>
            </w:tcBorders>
            <w:vAlign w:val="center"/>
          </w:tcPr>
          <w:p w14:paraId="151D387C" w14:textId="77777777" w:rsidR="00DA0908" w:rsidRPr="00A140BB" w:rsidRDefault="00DA0908" w:rsidP="0052457F">
            <w:pPr>
              <w:keepNext/>
              <w:keepLines/>
              <w:rPr>
                <w:sz w:val="18"/>
                <w:szCs w:val="18"/>
              </w:rPr>
            </w:pPr>
            <w:r w:rsidRPr="00A140BB">
              <w:rPr>
                <w:rFonts w:ascii="Tahoma" w:hAnsi="Tahoma" w:cs="Tahoma"/>
                <w:b/>
                <w:sz w:val="18"/>
                <w:szCs w:val="18"/>
              </w:rPr>
              <w:t>KONTAKTNA OSEBA PONUDNIKA</w:t>
            </w:r>
          </w:p>
        </w:tc>
      </w:tr>
      <w:tr w:rsidR="00DA0908" w:rsidRPr="00A140BB" w14:paraId="6F85EEAD" w14:textId="77777777" w:rsidTr="00E63946">
        <w:trPr>
          <w:trHeight w:val="413"/>
          <w:jc w:val="center"/>
        </w:trPr>
        <w:tc>
          <w:tcPr>
            <w:tcW w:w="3256" w:type="dxa"/>
            <w:tcBorders>
              <w:top w:val="single" w:sz="4" w:space="0" w:color="auto"/>
              <w:left w:val="single" w:sz="4" w:space="0" w:color="auto"/>
              <w:bottom w:val="single" w:sz="4" w:space="0" w:color="auto"/>
              <w:right w:val="single" w:sz="4" w:space="0" w:color="auto"/>
            </w:tcBorders>
            <w:vAlign w:val="center"/>
          </w:tcPr>
          <w:p w14:paraId="0B260772" w14:textId="77777777" w:rsidR="00DA0908" w:rsidRPr="00A140BB" w:rsidRDefault="00DA0908" w:rsidP="0052457F">
            <w:pPr>
              <w:keepNext/>
              <w:keepLines/>
              <w:rPr>
                <w:rFonts w:ascii="Tahoma" w:hAnsi="Tahoma" w:cs="Tahoma"/>
                <w:sz w:val="18"/>
                <w:szCs w:val="18"/>
              </w:rPr>
            </w:pPr>
            <w:r w:rsidRPr="00A140BB">
              <w:rPr>
                <w:rFonts w:ascii="Tahoma" w:hAnsi="Tahoma" w:cs="Tahoma"/>
                <w:sz w:val="18"/>
                <w:szCs w:val="18"/>
              </w:rPr>
              <w:t>Naziv kontaktne osebe (v zvezi s ponudbo)</w:t>
            </w: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4CF85FF4" w14:textId="77777777" w:rsidR="00DA0908" w:rsidRPr="00A140BB" w:rsidRDefault="00DA0908" w:rsidP="0052457F">
            <w:pPr>
              <w:keepNext/>
              <w:keepLines/>
              <w:rPr>
                <w:sz w:val="18"/>
                <w:szCs w:val="18"/>
              </w:rPr>
            </w:pPr>
          </w:p>
        </w:tc>
      </w:tr>
      <w:tr w:rsidR="00DA0908" w:rsidRPr="00A140BB" w14:paraId="4AB20530" w14:textId="77777777" w:rsidTr="00E63946">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0022574A" w14:textId="77777777" w:rsidR="00DA0908" w:rsidRPr="00A140BB" w:rsidRDefault="00DA0908" w:rsidP="0052457F">
            <w:pPr>
              <w:keepNext/>
              <w:keepLines/>
              <w:rPr>
                <w:rFonts w:ascii="Tahoma" w:hAnsi="Tahoma" w:cs="Tahoma"/>
                <w:sz w:val="18"/>
                <w:szCs w:val="18"/>
              </w:rPr>
            </w:pPr>
            <w:r w:rsidRPr="00A140BB">
              <w:rPr>
                <w:rFonts w:ascii="Tahoma" w:hAnsi="Tahoma" w:cs="Tahoma"/>
                <w:sz w:val="18"/>
                <w:szCs w:val="18"/>
              </w:rPr>
              <w:t xml:space="preserve">Elektronska pošta </w:t>
            </w:r>
            <w:r w:rsidRPr="00A140BB">
              <w:rPr>
                <w:rFonts w:ascii="Tahoma" w:hAnsi="Tahoma" w:cs="Tahoma"/>
                <w:sz w:val="18"/>
                <w:szCs w:val="18"/>
                <w:u w:val="single"/>
              </w:rPr>
              <w:t>in</w:t>
            </w:r>
            <w:r w:rsidRPr="00A140BB">
              <w:rPr>
                <w:rFonts w:ascii="Tahoma" w:hAnsi="Tahoma" w:cs="Tahoma"/>
                <w:sz w:val="18"/>
                <w:szCs w:val="18"/>
              </w:rPr>
              <w:t xml:space="preserve"> telefon</w:t>
            </w:r>
          </w:p>
        </w:tc>
        <w:tc>
          <w:tcPr>
            <w:tcW w:w="3143" w:type="dxa"/>
            <w:gridSpan w:val="2"/>
            <w:tcBorders>
              <w:top w:val="single" w:sz="4" w:space="0" w:color="auto"/>
              <w:left w:val="single" w:sz="4" w:space="0" w:color="auto"/>
              <w:bottom w:val="single" w:sz="4" w:space="0" w:color="auto"/>
              <w:right w:val="single" w:sz="4" w:space="0" w:color="auto"/>
            </w:tcBorders>
            <w:vAlign w:val="center"/>
          </w:tcPr>
          <w:p w14:paraId="407B6FD9" w14:textId="77777777" w:rsidR="00DA0908" w:rsidRPr="00A140BB" w:rsidRDefault="00DA0908" w:rsidP="0052457F">
            <w:pPr>
              <w:keepNext/>
              <w:keepLines/>
              <w:rPr>
                <w:sz w:val="18"/>
                <w:szCs w:val="18"/>
              </w:rPr>
            </w:pPr>
          </w:p>
        </w:tc>
        <w:tc>
          <w:tcPr>
            <w:tcW w:w="2952" w:type="dxa"/>
            <w:gridSpan w:val="2"/>
            <w:tcBorders>
              <w:top w:val="single" w:sz="4" w:space="0" w:color="auto"/>
              <w:left w:val="single" w:sz="4" w:space="0" w:color="auto"/>
              <w:bottom w:val="single" w:sz="4" w:space="0" w:color="auto"/>
              <w:right w:val="single" w:sz="4" w:space="0" w:color="auto"/>
            </w:tcBorders>
            <w:vAlign w:val="center"/>
          </w:tcPr>
          <w:p w14:paraId="5A7EB9FD" w14:textId="77777777" w:rsidR="00DA0908" w:rsidRPr="00A140BB" w:rsidRDefault="00DA0908" w:rsidP="0052457F">
            <w:pPr>
              <w:keepNext/>
              <w:keepLines/>
              <w:rPr>
                <w:sz w:val="18"/>
                <w:szCs w:val="18"/>
              </w:rPr>
            </w:pPr>
          </w:p>
        </w:tc>
      </w:tr>
      <w:tr w:rsidR="00DA0908" w:rsidRPr="00A140BB" w14:paraId="391F457A" w14:textId="77777777" w:rsidTr="00E63946">
        <w:trPr>
          <w:trHeight w:val="267"/>
          <w:jc w:val="center"/>
        </w:trPr>
        <w:tc>
          <w:tcPr>
            <w:tcW w:w="9351" w:type="dxa"/>
            <w:gridSpan w:val="5"/>
            <w:tcBorders>
              <w:top w:val="single" w:sz="4" w:space="0" w:color="auto"/>
              <w:left w:val="single" w:sz="4" w:space="0" w:color="auto"/>
              <w:bottom w:val="single" w:sz="4" w:space="0" w:color="auto"/>
              <w:right w:val="single" w:sz="4" w:space="0" w:color="auto"/>
            </w:tcBorders>
            <w:vAlign w:val="center"/>
          </w:tcPr>
          <w:p w14:paraId="2A7DD9F5" w14:textId="77777777" w:rsidR="00DA0908" w:rsidRPr="00A140BB" w:rsidRDefault="00DA0908" w:rsidP="0052457F">
            <w:pPr>
              <w:keepNext/>
              <w:keepLines/>
              <w:rPr>
                <w:sz w:val="18"/>
                <w:szCs w:val="18"/>
              </w:rPr>
            </w:pPr>
            <w:r w:rsidRPr="00A140BB">
              <w:rPr>
                <w:rFonts w:ascii="Tahoma" w:hAnsi="Tahoma" w:cs="Tahoma"/>
                <w:b/>
                <w:sz w:val="18"/>
                <w:szCs w:val="18"/>
              </w:rPr>
              <w:t xml:space="preserve">OSTALI PODATKI </w:t>
            </w:r>
          </w:p>
        </w:tc>
      </w:tr>
      <w:tr w:rsidR="00652A66" w:rsidRPr="00A140BB" w14:paraId="22C78048" w14:textId="77777777" w:rsidTr="00652A66">
        <w:trPr>
          <w:trHeight w:val="267"/>
          <w:jc w:val="center"/>
        </w:trPr>
        <w:tc>
          <w:tcPr>
            <w:tcW w:w="6374" w:type="dxa"/>
            <w:gridSpan w:val="2"/>
            <w:tcBorders>
              <w:top w:val="single" w:sz="4" w:space="0" w:color="auto"/>
              <w:left w:val="single" w:sz="4" w:space="0" w:color="auto"/>
              <w:bottom w:val="single" w:sz="4" w:space="0" w:color="auto"/>
              <w:right w:val="single" w:sz="4" w:space="0" w:color="auto"/>
            </w:tcBorders>
            <w:vAlign w:val="center"/>
          </w:tcPr>
          <w:p w14:paraId="761A59BB" w14:textId="2306B8F0" w:rsidR="00652A66" w:rsidRPr="00A140BB" w:rsidRDefault="00652A66" w:rsidP="0052457F">
            <w:pPr>
              <w:keepNext/>
              <w:keepLines/>
              <w:rPr>
                <w:rFonts w:ascii="Tahoma" w:hAnsi="Tahoma" w:cs="Tahoma"/>
                <w:b/>
                <w:sz w:val="18"/>
                <w:szCs w:val="18"/>
              </w:rPr>
            </w:pPr>
            <w:r w:rsidRPr="00A140BB">
              <w:rPr>
                <w:rFonts w:ascii="Tahoma" w:hAnsi="Tahoma" w:cs="Tahoma"/>
                <w:sz w:val="18"/>
                <w:szCs w:val="18"/>
              </w:rPr>
              <w:t xml:space="preserve">Ponudnik je MSP* </w:t>
            </w:r>
            <w:r w:rsidRPr="00A140BB">
              <w:rPr>
                <w:rFonts w:ascii="Tahoma" w:hAnsi="Tahoma" w:cs="Tahoma"/>
                <w:b/>
                <w:bCs/>
                <w:sz w:val="18"/>
                <w:szCs w:val="18"/>
              </w:rPr>
              <w:t xml:space="preserve">(navedba </w:t>
            </w:r>
            <w:r w:rsidRPr="00A140BB">
              <w:rPr>
                <w:rFonts w:ascii="Tahoma" w:hAnsi="Tahoma" w:cs="Tahoma"/>
                <w:b/>
                <w:bCs/>
                <w:sz w:val="18"/>
                <w:szCs w:val="18"/>
                <w:u w:val="single"/>
              </w:rPr>
              <w:t>DA/NE</w:t>
            </w:r>
            <w:r w:rsidRPr="00A140BB">
              <w:rPr>
                <w:rFonts w:ascii="Tahoma" w:hAnsi="Tahoma" w:cs="Tahoma"/>
                <w:b/>
                <w:bCs/>
                <w:sz w:val="18"/>
                <w:szCs w:val="18"/>
              </w:rPr>
              <w:t>):</w:t>
            </w:r>
            <w:r w:rsidRPr="00A140BB">
              <w:rPr>
                <w:rFonts w:ascii="Tahoma" w:hAnsi="Tahoma" w:cs="Tahoma"/>
                <w:sz w:val="18"/>
                <w:szCs w:val="18"/>
              </w:rPr>
              <w:t xml:space="preserve"> </w:t>
            </w:r>
            <w:r w:rsidRPr="00A140BB">
              <w:rPr>
                <w:rFonts w:ascii="Tahoma" w:hAnsi="Tahoma" w:cs="Tahoma"/>
                <w:i/>
                <w:sz w:val="16"/>
                <w:szCs w:val="18"/>
              </w:rPr>
              <w:t xml:space="preserve">*MSP: </w:t>
            </w:r>
            <w:proofErr w:type="spellStart"/>
            <w:r w:rsidRPr="00A140BB">
              <w:rPr>
                <w:rFonts w:ascii="Tahoma" w:hAnsi="Tahoma" w:cs="Tahoma"/>
                <w:i/>
                <w:sz w:val="16"/>
                <w:szCs w:val="18"/>
              </w:rPr>
              <w:t>mikro</w:t>
            </w:r>
            <w:proofErr w:type="spellEnd"/>
            <w:r w:rsidRPr="00A140BB">
              <w:rPr>
                <w:rFonts w:ascii="Tahoma" w:hAnsi="Tahoma" w:cs="Tahoma"/>
                <w:i/>
                <w:sz w:val="16"/>
                <w:szCs w:val="18"/>
              </w:rPr>
              <w:t>, mala in srednje velika podjetja kot so opredeljena v Priporočilu Komisije 2003/361/ES</w:t>
            </w:r>
          </w:p>
        </w:tc>
        <w:tc>
          <w:tcPr>
            <w:tcW w:w="2977" w:type="dxa"/>
            <w:gridSpan w:val="3"/>
            <w:tcBorders>
              <w:top w:val="single" w:sz="4" w:space="0" w:color="auto"/>
              <w:left w:val="single" w:sz="4" w:space="0" w:color="auto"/>
              <w:bottom w:val="single" w:sz="4" w:space="0" w:color="auto"/>
              <w:right w:val="single" w:sz="4" w:space="0" w:color="auto"/>
            </w:tcBorders>
            <w:vAlign w:val="center"/>
          </w:tcPr>
          <w:p w14:paraId="6CF23426" w14:textId="29A69121" w:rsidR="00652A66" w:rsidRPr="00A140BB" w:rsidRDefault="00652A66" w:rsidP="0052457F">
            <w:pPr>
              <w:keepNext/>
              <w:keepLines/>
              <w:rPr>
                <w:rFonts w:ascii="Tahoma" w:hAnsi="Tahoma" w:cs="Tahoma"/>
                <w:b/>
                <w:sz w:val="18"/>
                <w:szCs w:val="18"/>
              </w:rPr>
            </w:pPr>
          </w:p>
        </w:tc>
      </w:tr>
      <w:tr w:rsidR="00DA0908" w:rsidRPr="00A140BB" w14:paraId="58661C32" w14:textId="77777777" w:rsidTr="00444CFA">
        <w:trPr>
          <w:trHeight w:val="1468"/>
          <w:jc w:val="center"/>
        </w:trPr>
        <w:tc>
          <w:tcPr>
            <w:tcW w:w="3256" w:type="dxa"/>
            <w:tcBorders>
              <w:top w:val="single" w:sz="4" w:space="0" w:color="auto"/>
              <w:left w:val="single" w:sz="4" w:space="0" w:color="auto"/>
              <w:bottom w:val="single" w:sz="4" w:space="0" w:color="auto"/>
              <w:right w:val="single" w:sz="4" w:space="0" w:color="auto"/>
            </w:tcBorders>
            <w:vAlign w:val="center"/>
          </w:tcPr>
          <w:p w14:paraId="7FB91901" w14:textId="77777777" w:rsidR="00DA0908" w:rsidRPr="00A140BB" w:rsidRDefault="00DA0908" w:rsidP="0052457F">
            <w:pPr>
              <w:keepNext/>
              <w:keepLines/>
              <w:rPr>
                <w:rFonts w:ascii="Tahoma" w:hAnsi="Tahoma" w:cs="Tahoma"/>
                <w:sz w:val="18"/>
                <w:szCs w:val="18"/>
              </w:rPr>
            </w:pPr>
            <w:r w:rsidRPr="00A140BB">
              <w:rPr>
                <w:rFonts w:ascii="Tahoma" w:hAnsi="Tahoma" w:cs="Tahoma"/>
                <w:sz w:val="18"/>
                <w:szCs w:val="18"/>
              </w:rPr>
              <w:t xml:space="preserve">Predstavnik/i ponudnika, ki bo/do urejali izvajanje predmetne pogodbe/ okvirnega sporazuma </w:t>
            </w:r>
            <w:r w:rsidRPr="00A140BB">
              <w:rPr>
                <w:rFonts w:ascii="Tahoma" w:hAnsi="Tahoma" w:cs="Tahoma"/>
                <w:i/>
                <w:sz w:val="18"/>
                <w:szCs w:val="18"/>
              </w:rPr>
              <w:t>(lahko je ista oseba)</w:t>
            </w:r>
          </w:p>
        </w:tc>
        <w:tc>
          <w:tcPr>
            <w:tcW w:w="6095" w:type="dxa"/>
            <w:gridSpan w:val="4"/>
            <w:tcBorders>
              <w:top w:val="single" w:sz="4" w:space="0" w:color="auto"/>
              <w:left w:val="single" w:sz="4" w:space="0" w:color="auto"/>
              <w:bottom w:val="single" w:sz="4" w:space="0" w:color="auto"/>
              <w:right w:val="single" w:sz="4" w:space="0" w:color="auto"/>
            </w:tcBorders>
            <w:vAlign w:val="center"/>
          </w:tcPr>
          <w:p w14:paraId="7B014AB3" w14:textId="3FF2ADCF" w:rsidR="00DA0908" w:rsidRPr="00A140BB" w:rsidRDefault="00444CFA" w:rsidP="0052457F">
            <w:pPr>
              <w:keepNext/>
              <w:keepLines/>
              <w:spacing w:line="276" w:lineRule="auto"/>
              <w:jc w:val="both"/>
              <w:rPr>
                <w:rFonts w:ascii="Tahoma" w:hAnsi="Tahoma" w:cs="Tahoma"/>
                <w:sz w:val="18"/>
                <w:szCs w:val="18"/>
              </w:rPr>
            </w:pPr>
            <w:r w:rsidRPr="00A140BB">
              <w:rPr>
                <w:rFonts w:ascii="Tahoma" w:hAnsi="Tahoma" w:cs="Tahoma"/>
                <w:sz w:val="18"/>
                <w:szCs w:val="18"/>
              </w:rPr>
              <w:t>Skrbnik</w:t>
            </w:r>
            <w:r w:rsidR="00DA0908" w:rsidRPr="00A140BB">
              <w:rPr>
                <w:rFonts w:ascii="Tahoma" w:hAnsi="Tahoma" w:cs="Tahoma"/>
                <w:sz w:val="18"/>
                <w:szCs w:val="18"/>
              </w:rPr>
              <w:t xml:space="preserve"> pogodbe/okvirnega sporazuma:</w:t>
            </w:r>
          </w:p>
          <w:p w14:paraId="7B9BA14C" w14:textId="77777777" w:rsidR="00DA0908" w:rsidRPr="00A140BB" w:rsidRDefault="00DA0908" w:rsidP="0052457F">
            <w:pPr>
              <w:keepNext/>
              <w:keepLines/>
              <w:spacing w:line="276" w:lineRule="auto"/>
              <w:ind w:right="-47"/>
              <w:jc w:val="both"/>
              <w:rPr>
                <w:rFonts w:ascii="Tahoma" w:hAnsi="Tahoma" w:cs="Tahoma"/>
                <w:sz w:val="17"/>
                <w:szCs w:val="17"/>
              </w:rPr>
            </w:pPr>
            <w:r w:rsidRPr="00A140BB">
              <w:rPr>
                <w:rFonts w:ascii="Tahoma" w:hAnsi="Tahoma" w:cs="Tahoma"/>
                <w:sz w:val="17"/>
                <w:szCs w:val="17"/>
              </w:rPr>
              <w:t xml:space="preserve">g./ga.________________________________; tel.: ____________________; </w:t>
            </w:r>
          </w:p>
          <w:p w14:paraId="1E5FB316" w14:textId="717A70DC" w:rsidR="00DA0908" w:rsidRPr="00A140BB" w:rsidRDefault="00DA0908" w:rsidP="0052457F">
            <w:pPr>
              <w:keepNext/>
              <w:keepLines/>
              <w:spacing w:line="276" w:lineRule="auto"/>
              <w:jc w:val="both"/>
              <w:rPr>
                <w:rFonts w:ascii="Tahoma" w:hAnsi="Tahoma" w:cs="Tahoma"/>
                <w:sz w:val="17"/>
                <w:szCs w:val="17"/>
              </w:rPr>
            </w:pPr>
            <w:r w:rsidRPr="00A140BB">
              <w:rPr>
                <w:rFonts w:ascii="Tahoma" w:hAnsi="Tahoma" w:cs="Tahoma"/>
                <w:sz w:val="17"/>
                <w:szCs w:val="17"/>
              </w:rPr>
              <w:t>e - mail: ___________________________________.</w:t>
            </w:r>
          </w:p>
        </w:tc>
      </w:tr>
      <w:tr w:rsidR="00DA0908" w:rsidRPr="00A140BB" w14:paraId="7FEACE77" w14:textId="77777777" w:rsidTr="00E63946">
        <w:trPr>
          <w:trHeight w:val="283"/>
          <w:jc w:val="center"/>
        </w:trPr>
        <w:tc>
          <w:tcPr>
            <w:tcW w:w="3256" w:type="dxa"/>
            <w:vMerge w:val="restart"/>
            <w:tcBorders>
              <w:top w:val="single" w:sz="4" w:space="0" w:color="auto"/>
              <w:left w:val="single" w:sz="4" w:space="0" w:color="auto"/>
              <w:right w:val="single" w:sz="4" w:space="0" w:color="auto"/>
            </w:tcBorders>
            <w:vAlign w:val="center"/>
          </w:tcPr>
          <w:p w14:paraId="605495C2" w14:textId="13E06E69" w:rsidR="00DA0908" w:rsidRPr="00A140BB" w:rsidRDefault="009E7737" w:rsidP="0052457F">
            <w:pPr>
              <w:keepNext/>
              <w:keepLines/>
              <w:rPr>
                <w:rFonts w:ascii="Tahoma" w:hAnsi="Tahoma" w:cs="Tahoma"/>
                <w:b/>
                <w:sz w:val="16"/>
                <w:szCs w:val="18"/>
              </w:rPr>
            </w:pPr>
            <w:r w:rsidRPr="00A140BB">
              <w:rPr>
                <w:rFonts w:ascii="Tahoma" w:hAnsi="Tahoma" w:cs="Tahoma"/>
                <w:b/>
                <w:sz w:val="16"/>
                <w:szCs w:val="18"/>
              </w:rPr>
              <w:t xml:space="preserve">NAVEDITE </w:t>
            </w:r>
            <w:r w:rsidR="00DA0908" w:rsidRPr="00A140BB">
              <w:rPr>
                <w:rFonts w:ascii="Tahoma" w:hAnsi="Tahoma" w:cs="Tahoma"/>
                <w:b/>
                <w:sz w:val="16"/>
                <w:szCs w:val="18"/>
              </w:rPr>
              <w:t>VSE</w:t>
            </w:r>
            <w:r w:rsidR="00DA0908" w:rsidRPr="00A140BB">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00DA0908" w:rsidRPr="00A140BB">
              <w:rPr>
                <w:rFonts w:ascii="Tahoma" w:hAnsi="Tahoma" w:cs="Tahoma"/>
                <w:b/>
                <w:sz w:val="16"/>
                <w:szCs w:val="18"/>
              </w:rPr>
              <w:t>ter</w:t>
            </w:r>
            <w:r w:rsidR="00DA0908" w:rsidRPr="00A140BB">
              <w:rPr>
                <w:rFonts w:ascii="Tahoma" w:hAnsi="Tahoma" w:cs="Tahoma"/>
                <w:sz w:val="16"/>
                <w:szCs w:val="18"/>
              </w:rPr>
              <w:t xml:space="preserve"> njihov </w:t>
            </w:r>
            <w:r w:rsidR="00DA0908" w:rsidRPr="00A140BB">
              <w:rPr>
                <w:rFonts w:ascii="Tahoma" w:hAnsi="Tahoma" w:cs="Tahoma"/>
                <w:b/>
                <w:sz w:val="16"/>
                <w:szCs w:val="18"/>
              </w:rPr>
              <w:t>EMŠO</w:t>
            </w:r>
          </w:p>
          <w:p w14:paraId="28022D63" w14:textId="77777777" w:rsidR="00DA0908" w:rsidRPr="00A140BB" w:rsidRDefault="00DA0908" w:rsidP="0052457F">
            <w:pPr>
              <w:keepNext/>
              <w:keepLines/>
              <w:rPr>
                <w:rFonts w:ascii="Tahoma" w:hAnsi="Tahoma" w:cs="Tahoma"/>
                <w:sz w:val="8"/>
                <w:szCs w:val="18"/>
              </w:rPr>
            </w:pPr>
          </w:p>
          <w:p w14:paraId="256DD7AD" w14:textId="77777777" w:rsidR="00DA0908" w:rsidRPr="00A140BB" w:rsidRDefault="00DA0908" w:rsidP="0052457F">
            <w:pPr>
              <w:keepNext/>
              <w:keepLines/>
              <w:rPr>
                <w:rFonts w:ascii="Tahoma" w:hAnsi="Tahoma" w:cs="Tahoma"/>
                <w:i/>
                <w:sz w:val="16"/>
                <w:szCs w:val="18"/>
              </w:rPr>
            </w:pPr>
          </w:p>
          <w:p w14:paraId="01F7DD0C" w14:textId="77777777" w:rsidR="00DA0908" w:rsidRPr="00A140BB" w:rsidRDefault="00DA0908" w:rsidP="0052457F">
            <w:pPr>
              <w:keepNext/>
              <w:keepLines/>
              <w:rPr>
                <w:rFonts w:ascii="Tahoma" w:hAnsi="Tahoma" w:cs="Tahoma"/>
                <w:i/>
                <w:sz w:val="18"/>
                <w:szCs w:val="18"/>
              </w:rPr>
            </w:pPr>
            <w:r w:rsidRPr="00A140BB">
              <w:rPr>
                <w:rFonts w:ascii="Tahoma" w:hAnsi="Tahoma" w:cs="Tahoma"/>
                <w:i/>
                <w:sz w:val="16"/>
                <w:szCs w:val="18"/>
              </w:rPr>
              <w:t>EMŠO se potrebuje zgolj zaradi potreb pri preverjanju nekaznovanosti v e-Dosje-u</w:t>
            </w:r>
          </w:p>
        </w:tc>
        <w:tc>
          <w:tcPr>
            <w:tcW w:w="3173" w:type="dxa"/>
            <w:gridSpan w:val="3"/>
            <w:tcBorders>
              <w:top w:val="single" w:sz="4" w:space="0" w:color="auto"/>
              <w:left w:val="single" w:sz="4" w:space="0" w:color="auto"/>
              <w:bottom w:val="single" w:sz="4" w:space="0" w:color="auto"/>
              <w:right w:val="single" w:sz="4" w:space="0" w:color="auto"/>
            </w:tcBorders>
            <w:vAlign w:val="center"/>
          </w:tcPr>
          <w:p w14:paraId="1CE7B6A1" w14:textId="77777777" w:rsidR="00DA0908" w:rsidRPr="00A140BB" w:rsidRDefault="00DA0908" w:rsidP="0052457F">
            <w:pPr>
              <w:keepNext/>
              <w:keepLines/>
              <w:spacing w:line="276" w:lineRule="auto"/>
              <w:jc w:val="center"/>
              <w:rPr>
                <w:rFonts w:ascii="Tahoma" w:hAnsi="Tahoma" w:cs="Tahoma"/>
                <w:sz w:val="18"/>
                <w:szCs w:val="18"/>
              </w:rPr>
            </w:pPr>
            <w:r w:rsidRPr="00A140BB">
              <w:rPr>
                <w:rFonts w:ascii="Tahoma" w:hAnsi="Tahoma" w:cs="Tahoma"/>
                <w:sz w:val="18"/>
                <w:szCs w:val="18"/>
              </w:rPr>
              <w:t>Ime in priimek</w:t>
            </w:r>
          </w:p>
        </w:tc>
        <w:tc>
          <w:tcPr>
            <w:tcW w:w="2922" w:type="dxa"/>
            <w:tcBorders>
              <w:top w:val="single" w:sz="4" w:space="0" w:color="auto"/>
              <w:left w:val="single" w:sz="4" w:space="0" w:color="auto"/>
              <w:bottom w:val="single" w:sz="4" w:space="0" w:color="auto"/>
              <w:right w:val="single" w:sz="4" w:space="0" w:color="auto"/>
            </w:tcBorders>
            <w:vAlign w:val="center"/>
          </w:tcPr>
          <w:p w14:paraId="00560AD9" w14:textId="77777777" w:rsidR="00DA0908" w:rsidRPr="00A140BB" w:rsidRDefault="00DA0908" w:rsidP="0052457F">
            <w:pPr>
              <w:keepNext/>
              <w:keepLines/>
              <w:spacing w:line="276" w:lineRule="auto"/>
              <w:jc w:val="center"/>
              <w:rPr>
                <w:rFonts w:ascii="Tahoma" w:hAnsi="Tahoma" w:cs="Tahoma"/>
                <w:sz w:val="18"/>
                <w:szCs w:val="18"/>
              </w:rPr>
            </w:pPr>
            <w:r w:rsidRPr="00A140BB">
              <w:rPr>
                <w:rFonts w:ascii="Tahoma" w:hAnsi="Tahoma" w:cs="Tahoma"/>
                <w:sz w:val="18"/>
                <w:szCs w:val="18"/>
              </w:rPr>
              <w:t>EMŠO</w:t>
            </w:r>
          </w:p>
        </w:tc>
      </w:tr>
      <w:tr w:rsidR="00DA0908" w:rsidRPr="00A140BB" w14:paraId="03D3B0C6" w14:textId="77777777" w:rsidTr="00E63946">
        <w:trPr>
          <w:trHeight w:val="1819"/>
          <w:jc w:val="center"/>
        </w:trPr>
        <w:tc>
          <w:tcPr>
            <w:tcW w:w="3256" w:type="dxa"/>
            <w:vMerge/>
            <w:tcBorders>
              <w:left w:val="single" w:sz="4" w:space="0" w:color="auto"/>
              <w:bottom w:val="single" w:sz="4" w:space="0" w:color="auto"/>
              <w:right w:val="single" w:sz="4" w:space="0" w:color="auto"/>
            </w:tcBorders>
            <w:vAlign w:val="center"/>
          </w:tcPr>
          <w:p w14:paraId="6DFFAECE" w14:textId="77777777" w:rsidR="00DA0908" w:rsidRPr="00A140BB" w:rsidRDefault="00DA0908" w:rsidP="0052457F">
            <w:pPr>
              <w:keepNext/>
              <w:keepLines/>
              <w:rPr>
                <w:rFonts w:ascii="Tahoma" w:hAnsi="Tahoma" w:cs="Tahoma"/>
                <w:sz w:val="16"/>
                <w:szCs w:val="18"/>
              </w:rPr>
            </w:pPr>
          </w:p>
        </w:tc>
        <w:tc>
          <w:tcPr>
            <w:tcW w:w="3173" w:type="dxa"/>
            <w:gridSpan w:val="3"/>
            <w:tcBorders>
              <w:top w:val="single" w:sz="4" w:space="0" w:color="auto"/>
              <w:left w:val="single" w:sz="4" w:space="0" w:color="auto"/>
              <w:bottom w:val="single" w:sz="4" w:space="0" w:color="auto"/>
              <w:right w:val="single" w:sz="4" w:space="0" w:color="auto"/>
            </w:tcBorders>
            <w:vAlign w:val="center"/>
          </w:tcPr>
          <w:p w14:paraId="04E1FB91" w14:textId="1C42C414" w:rsidR="00233471" w:rsidRPr="00A140BB" w:rsidRDefault="00233471" w:rsidP="0052457F">
            <w:pPr>
              <w:keepNext/>
              <w:keepLines/>
              <w:spacing w:line="276" w:lineRule="auto"/>
              <w:jc w:val="both"/>
              <w:rPr>
                <w:rFonts w:ascii="Tahoma" w:hAnsi="Tahoma" w:cs="Tahoma"/>
                <w:sz w:val="18"/>
                <w:szCs w:val="18"/>
              </w:rPr>
            </w:pPr>
          </w:p>
        </w:tc>
        <w:tc>
          <w:tcPr>
            <w:tcW w:w="2922" w:type="dxa"/>
            <w:tcBorders>
              <w:top w:val="single" w:sz="4" w:space="0" w:color="auto"/>
              <w:left w:val="single" w:sz="4" w:space="0" w:color="auto"/>
              <w:bottom w:val="single" w:sz="4" w:space="0" w:color="auto"/>
              <w:right w:val="single" w:sz="4" w:space="0" w:color="auto"/>
            </w:tcBorders>
            <w:vAlign w:val="center"/>
          </w:tcPr>
          <w:p w14:paraId="6C7C9E59" w14:textId="77777777" w:rsidR="00DA0908" w:rsidRPr="00A140BB" w:rsidRDefault="00DA0908" w:rsidP="0052457F">
            <w:pPr>
              <w:keepNext/>
              <w:keepLines/>
              <w:spacing w:line="276" w:lineRule="auto"/>
              <w:jc w:val="both"/>
              <w:rPr>
                <w:rFonts w:ascii="Tahoma" w:hAnsi="Tahoma" w:cs="Tahoma"/>
                <w:sz w:val="18"/>
                <w:szCs w:val="18"/>
              </w:rPr>
            </w:pPr>
          </w:p>
        </w:tc>
      </w:tr>
    </w:tbl>
    <w:p w14:paraId="07CE8E11" w14:textId="35BB74C1" w:rsidR="00DA0908" w:rsidRPr="00A140BB" w:rsidRDefault="00DA0908" w:rsidP="0052457F">
      <w:pPr>
        <w:keepNext/>
        <w:keepLines/>
        <w:tabs>
          <w:tab w:val="left" w:pos="567"/>
          <w:tab w:val="num" w:pos="851"/>
          <w:tab w:val="left" w:pos="993"/>
        </w:tabs>
        <w:jc w:val="both"/>
        <w:rPr>
          <w:rFonts w:ascii="Tahoma" w:hAnsi="Tahoma" w:cs="Tahoma"/>
        </w:rPr>
      </w:pPr>
    </w:p>
    <w:p w14:paraId="74947C67" w14:textId="77777777" w:rsidR="005609E9" w:rsidRPr="00A140BB" w:rsidRDefault="005609E9" w:rsidP="0052457F">
      <w:pPr>
        <w:keepNext/>
        <w:keepLines/>
        <w:tabs>
          <w:tab w:val="left" w:pos="2835"/>
        </w:tabs>
        <w:ind w:left="-142"/>
        <w:jc w:val="both"/>
        <w:rPr>
          <w:rFonts w:ascii="Tahoma" w:hAnsi="Tahoma" w:cs="Tahoma"/>
        </w:rPr>
      </w:pPr>
      <w:r w:rsidRPr="00A140BB">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609E9" w:rsidRPr="00A140BB" w14:paraId="446E3656" w14:textId="77777777" w:rsidTr="00BF493F">
        <w:trPr>
          <w:trHeight w:val="235"/>
        </w:trPr>
        <w:tc>
          <w:tcPr>
            <w:tcW w:w="3446" w:type="dxa"/>
            <w:tcBorders>
              <w:bottom w:val="single" w:sz="4" w:space="0" w:color="auto"/>
            </w:tcBorders>
          </w:tcPr>
          <w:p w14:paraId="7F757C5E" w14:textId="77777777" w:rsidR="005609E9" w:rsidRPr="00A140BB" w:rsidRDefault="005609E9" w:rsidP="0052457F">
            <w:pPr>
              <w:keepNext/>
              <w:keepLines/>
              <w:jc w:val="both"/>
              <w:rPr>
                <w:rFonts w:ascii="Tahoma" w:hAnsi="Tahoma" w:cs="Tahoma"/>
                <w:snapToGrid w:val="0"/>
                <w:color w:val="000000"/>
                <w:sz w:val="22"/>
              </w:rPr>
            </w:pPr>
          </w:p>
          <w:p w14:paraId="59312A24" w14:textId="77777777" w:rsidR="005609E9" w:rsidRPr="00A140BB" w:rsidRDefault="005609E9" w:rsidP="0052457F">
            <w:pPr>
              <w:keepNext/>
              <w:keepLines/>
              <w:jc w:val="both"/>
              <w:rPr>
                <w:rFonts w:ascii="Tahoma" w:hAnsi="Tahoma" w:cs="Tahoma"/>
                <w:snapToGrid w:val="0"/>
                <w:color w:val="000000"/>
              </w:rPr>
            </w:pPr>
          </w:p>
        </w:tc>
        <w:tc>
          <w:tcPr>
            <w:tcW w:w="2586" w:type="dxa"/>
          </w:tcPr>
          <w:p w14:paraId="4E2A9AFE" w14:textId="77777777" w:rsidR="005609E9" w:rsidRPr="00A140BB" w:rsidRDefault="005609E9" w:rsidP="0052457F">
            <w:pPr>
              <w:keepNext/>
              <w:keepLines/>
              <w:jc w:val="center"/>
              <w:rPr>
                <w:rFonts w:ascii="Tahoma" w:hAnsi="Tahoma" w:cs="Tahoma"/>
                <w:snapToGrid w:val="0"/>
                <w:color w:val="000000"/>
              </w:rPr>
            </w:pPr>
          </w:p>
        </w:tc>
        <w:tc>
          <w:tcPr>
            <w:tcW w:w="3732" w:type="dxa"/>
            <w:tcBorders>
              <w:bottom w:val="single" w:sz="4" w:space="0" w:color="auto"/>
            </w:tcBorders>
          </w:tcPr>
          <w:p w14:paraId="5388DC09" w14:textId="77777777" w:rsidR="005609E9" w:rsidRPr="00A140BB" w:rsidRDefault="005609E9" w:rsidP="0052457F">
            <w:pPr>
              <w:keepNext/>
              <w:keepLines/>
              <w:tabs>
                <w:tab w:val="left" w:pos="567"/>
                <w:tab w:val="num" w:pos="851"/>
                <w:tab w:val="left" w:pos="993"/>
              </w:tabs>
              <w:jc w:val="both"/>
              <w:rPr>
                <w:rFonts w:ascii="Tahoma" w:hAnsi="Tahoma" w:cs="Tahoma"/>
                <w:snapToGrid w:val="0"/>
                <w:color w:val="000000"/>
              </w:rPr>
            </w:pPr>
          </w:p>
        </w:tc>
      </w:tr>
      <w:tr w:rsidR="005609E9" w:rsidRPr="00A140BB" w14:paraId="6504C4F2" w14:textId="77777777" w:rsidTr="00BF493F">
        <w:trPr>
          <w:trHeight w:val="235"/>
        </w:trPr>
        <w:tc>
          <w:tcPr>
            <w:tcW w:w="3446" w:type="dxa"/>
            <w:tcBorders>
              <w:top w:val="single" w:sz="4" w:space="0" w:color="auto"/>
            </w:tcBorders>
          </w:tcPr>
          <w:p w14:paraId="53275EC0" w14:textId="77777777" w:rsidR="005609E9" w:rsidRPr="00A140BB" w:rsidRDefault="005609E9" w:rsidP="0052457F">
            <w:pPr>
              <w:keepNext/>
              <w:keepLines/>
              <w:jc w:val="center"/>
              <w:rPr>
                <w:rFonts w:ascii="Tahoma" w:hAnsi="Tahoma" w:cs="Tahoma"/>
                <w:snapToGrid w:val="0"/>
                <w:color w:val="000000"/>
              </w:rPr>
            </w:pPr>
            <w:r w:rsidRPr="00A140BB">
              <w:rPr>
                <w:rFonts w:ascii="Tahoma" w:hAnsi="Tahoma" w:cs="Tahoma"/>
                <w:snapToGrid w:val="0"/>
                <w:color w:val="000000"/>
              </w:rPr>
              <w:t>(</w:t>
            </w:r>
            <w:r w:rsidRPr="00A140BB">
              <w:rPr>
                <w:rFonts w:ascii="Tahoma" w:hAnsi="Tahoma" w:cs="Tahoma"/>
                <w:snapToGrid w:val="0"/>
                <w:color w:val="000000"/>
                <w:sz w:val="18"/>
              </w:rPr>
              <w:t>kraj, datum</w:t>
            </w:r>
            <w:r w:rsidRPr="00A140BB">
              <w:rPr>
                <w:rFonts w:ascii="Tahoma" w:hAnsi="Tahoma" w:cs="Tahoma"/>
                <w:snapToGrid w:val="0"/>
                <w:color w:val="000000"/>
              </w:rPr>
              <w:t>)</w:t>
            </w:r>
          </w:p>
        </w:tc>
        <w:tc>
          <w:tcPr>
            <w:tcW w:w="2586" w:type="dxa"/>
          </w:tcPr>
          <w:p w14:paraId="286ADFF7" w14:textId="77777777" w:rsidR="005609E9" w:rsidRPr="00A140BB" w:rsidRDefault="005609E9"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3732" w:type="dxa"/>
            <w:tcBorders>
              <w:top w:val="single" w:sz="4" w:space="0" w:color="auto"/>
            </w:tcBorders>
          </w:tcPr>
          <w:p w14:paraId="271ED602" w14:textId="77777777" w:rsidR="005609E9" w:rsidRPr="00A140BB" w:rsidRDefault="005609E9" w:rsidP="0052457F">
            <w:pPr>
              <w:keepNext/>
              <w:keepLines/>
              <w:jc w:val="both"/>
              <w:rPr>
                <w:rFonts w:ascii="Tahoma" w:hAnsi="Tahoma" w:cs="Tahoma"/>
                <w:snapToGrid w:val="0"/>
                <w:color w:val="000000"/>
              </w:rPr>
            </w:pPr>
            <w:r w:rsidRPr="00A140BB">
              <w:rPr>
                <w:rFonts w:ascii="Tahoma" w:hAnsi="Tahoma" w:cs="Tahoma"/>
                <w:snapToGrid w:val="0"/>
                <w:color w:val="000000"/>
              </w:rPr>
              <w:t>(</w:t>
            </w:r>
            <w:r w:rsidRPr="00A140BB">
              <w:rPr>
                <w:rFonts w:ascii="Tahoma" w:hAnsi="Tahoma" w:cs="Tahoma"/>
                <w:snapToGrid w:val="0"/>
                <w:color w:val="000000"/>
                <w:sz w:val="18"/>
              </w:rPr>
              <w:t>Naziv in podpis odgovorne osebe ponudnika</w:t>
            </w:r>
            <w:r w:rsidRPr="00A140BB">
              <w:rPr>
                <w:rFonts w:ascii="Tahoma" w:hAnsi="Tahoma" w:cs="Tahoma"/>
                <w:snapToGrid w:val="0"/>
                <w:color w:val="000000"/>
              </w:rPr>
              <w:t>)</w:t>
            </w:r>
          </w:p>
        </w:tc>
      </w:tr>
    </w:tbl>
    <w:p w14:paraId="030456ED" w14:textId="77777777" w:rsidR="005609E9" w:rsidRPr="00A140BB" w:rsidRDefault="005609E9" w:rsidP="0052457F">
      <w:pPr>
        <w:keepNext/>
        <w:keepLines/>
        <w:tabs>
          <w:tab w:val="left" w:pos="567"/>
          <w:tab w:val="num" w:pos="851"/>
          <w:tab w:val="left" w:pos="993"/>
        </w:tabs>
        <w:jc w:val="both"/>
        <w:rPr>
          <w:rFonts w:ascii="Tahoma" w:hAnsi="Tahoma" w:cs="Tahoma"/>
          <w:b/>
          <w:i/>
          <w:sz w:val="24"/>
          <w:szCs w:val="17"/>
        </w:rPr>
      </w:pPr>
    </w:p>
    <w:p w14:paraId="588781DC" w14:textId="77777777" w:rsidR="005609E9" w:rsidRPr="00A140BB" w:rsidRDefault="005609E9" w:rsidP="0052457F">
      <w:pPr>
        <w:keepNext/>
        <w:keepLines/>
        <w:tabs>
          <w:tab w:val="left" w:pos="567"/>
          <w:tab w:val="num" w:pos="851"/>
          <w:tab w:val="left" w:pos="993"/>
        </w:tabs>
        <w:jc w:val="both"/>
        <w:rPr>
          <w:rFonts w:ascii="Tahoma" w:hAnsi="Tahoma" w:cs="Tahoma"/>
          <w:i/>
          <w:sz w:val="18"/>
          <w:szCs w:val="17"/>
        </w:rPr>
      </w:pPr>
      <w:r w:rsidRPr="00A140BB">
        <w:rPr>
          <w:rFonts w:ascii="Tahoma" w:hAnsi="Tahoma" w:cs="Tahoma"/>
          <w:b/>
          <w:i/>
          <w:sz w:val="18"/>
          <w:szCs w:val="17"/>
        </w:rPr>
        <w:t xml:space="preserve">Navodilo: </w:t>
      </w:r>
      <w:r w:rsidRPr="00A140BB">
        <w:rPr>
          <w:rFonts w:ascii="Tahoma" w:hAnsi="Tahoma" w:cs="Tahoma"/>
          <w:i/>
          <w:sz w:val="18"/>
          <w:szCs w:val="17"/>
        </w:rPr>
        <w:t xml:space="preserve">V primeru, da odda več ponudnikov </w:t>
      </w:r>
      <w:r w:rsidRPr="00A140BB">
        <w:rPr>
          <w:rFonts w:ascii="Tahoma" w:hAnsi="Tahoma" w:cs="Tahoma"/>
          <w:i/>
          <w:sz w:val="18"/>
          <w:szCs w:val="17"/>
          <w:u w:val="single"/>
        </w:rPr>
        <w:t>skupno ponudbo</w:t>
      </w:r>
      <w:r w:rsidRPr="00A140BB">
        <w:rPr>
          <w:rFonts w:ascii="Tahoma" w:hAnsi="Tahoma" w:cs="Tahoma"/>
          <w:i/>
          <w:sz w:val="18"/>
          <w:szCs w:val="17"/>
        </w:rPr>
        <w:t xml:space="preserve">, morajo razmnožen obrazec priloge 1 izpolniti </w:t>
      </w:r>
      <w:r w:rsidRPr="00A140BB">
        <w:rPr>
          <w:rFonts w:ascii="Tahoma" w:hAnsi="Tahoma" w:cs="Tahoma"/>
          <w:b/>
          <w:i/>
          <w:sz w:val="18"/>
          <w:szCs w:val="17"/>
        </w:rPr>
        <w:t>VSI</w:t>
      </w:r>
      <w:r w:rsidRPr="00A140BB">
        <w:rPr>
          <w:rFonts w:ascii="Tahoma" w:hAnsi="Tahoma" w:cs="Tahoma"/>
          <w:i/>
          <w:sz w:val="18"/>
          <w:szCs w:val="17"/>
        </w:rPr>
        <w:t xml:space="preserve"> ponudniki – partnerji. V primeru skupne ponudbe se k prilogi 1 priloži </w:t>
      </w:r>
      <w:r w:rsidRPr="00A140BB">
        <w:rPr>
          <w:rFonts w:ascii="Tahoma" w:hAnsi="Tahoma" w:cs="Tahoma"/>
          <w:i/>
          <w:sz w:val="18"/>
          <w:szCs w:val="17"/>
          <w:u w:val="single"/>
        </w:rPr>
        <w:t>pravni akt o skupni izvedbi naročila</w:t>
      </w:r>
      <w:r w:rsidRPr="00A140BB">
        <w:rPr>
          <w:rFonts w:ascii="Tahoma" w:hAnsi="Tahoma" w:cs="Tahoma"/>
          <w:i/>
          <w:sz w:val="18"/>
          <w:szCs w:val="17"/>
        </w:rPr>
        <w:t>.</w:t>
      </w:r>
    </w:p>
    <w:p w14:paraId="618DC4DE" w14:textId="77777777" w:rsidR="005609E9" w:rsidRPr="00A140BB" w:rsidRDefault="005609E9" w:rsidP="0052457F">
      <w:pPr>
        <w:keepNext/>
        <w:keepLines/>
        <w:tabs>
          <w:tab w:val="left" w:pos="567"/>
          <w:tab w:val="num" w:pos="851"/>
          <w:tab w:val="left" w:pos="993"/>
        </w:tabs>
        <w:jc w:val="both"/>
        <w:rPr>
          <w:rFonts w:ascii="Tahoma" w:hAnsi="Tahoma" w:cs="Tahoma"/>
          <w:b/>
          <w:i/>
          <w:sz w:val="18"/>
          <w:szCs w:val="17"/>
          <w:u w:val="single"/>
        </w:rPr>
      </w:pPr>
    </w:p>
    <w:p w14:paraId="16C6515E" w14:textId="77777777" w:rsidR="005609E9" w:rsidRPr="00A140BB" w:rsidRDefault="005609E9" w:rsidP="0052457F">
      <w:pPr>
        <w:keepNext/>
        <w:keepLines/>
        <w:tabs>
          <w:tab w:val="left" w:pos="567"/>
          <w:tab w:val="num" w:pos="851"/>
          <w:tab w:val="left" w:pos="993"/>
        </w:tabs>
        <w:jc w:val="both"/>
        <w:rPr>
          <w:rFonts w:ascii="Tahoma" w:hAnsi="Tahoma" w:cs="Tahoma"/>
          <w:b/>
          <w:i/>
          <w:iCs/>
          <w:sz w:val="18"/>
          <w:szCs w:val="17"/>
          <w:u w:val="single"/>
        </w:rPr>
      </w:pPr>
      <w:r w:rsidRPr="00A140BB">
        <w:rPr>
          <w:rFonts w:ascii="Tahoma" w:hAnsi="Tahoma" w:cs="Tahoma"/>
          <w:i/>
          <w:iCs/>
          <w:sz w:val="18"/>
          <w:szCs w:val="17"/>
        </w:rPr>
        <w:t xml:space="preserve">Ponudnik </w:t>
      </w:r>
      <w:r w:rsidRPr="00A140BB">
        <w:rPr>
          <w:rFonts w:ascii="Tahoma" w:hAnsi="Tahoma" w:cs="Tahoma"/>
          <w:i/>
          <w:iCs/>
          <w:sz w:val="18"/>
          <w:szCs w:val="17"/>
          <w:u w:val="single"/>
        </w:rPr>
        <w:t>obrazec</w:t>
      </w:r>
      <w:r w:rsidRPr="00A140BB">
        <w:rPr>
          <w:rFonts w:ascii="Tahoma" w:hAnsi="Tahoma" w:cs="Tahoma"/>
          <w:b/>
          <w:i/>
          <w:iCs/>
          <w:sz w:val="18"/>
          <w:szCs w:val="17"/>
        </w:rPr>
        <w:t xml:space="preserve"> </w:t>
      </w:r>
      <w:r w:rsidRPr="00A140BB">
        <w:rPr>
          <w:rFonts w:ascii="Tahoma" w:hAnsi="Tahoma" w:cs="Tahoma"/>
          <w:i/>
          <w:iCs/>
          <w:sz w:val="18"/>
          <w:szCs w:val="17"/>
        </w:rPr>
        <w:t>v okviru sistema e-JN</w:t>
      </w:r>
      <w:r w:rsidRPr="00A140BB">
        <w:rPr>
          <w:rFonts w:ascii="Tahoma" w:hAnsi="Tahoma" w:cs="Tahoma"/>
          <w:b/>
          <w:i/>
          <w:iCs/>
          <w:sz w:val="18"/>
          <w:szCs w:val="17"/>
        </w:rPr>
        <w:t xml:space="preserve"> </w:t>
      </w:r>
      <w:r w:rsidRPr="00A140BB">
        <w:rPr>
          <w:rFonts w:ascii="Tahoma" w:hAnsi="Tahoma" w:cs="Tahoma"/>
          <w:b/>
          <w:i/>
          <w:iCs/>
          <w:sz w:val="18"/>
          <w:szCs w:val="17"/>
          <w:u w:val="single"/>
        </w:rPr>
        <w:t>naloži v Razdelek »DOKUMENTI«, del »Ostale priloge«!!!</w:t>
      </w:r>
    </w:p>
    <w:p w14:paraId="256A93C3" w14:textId="25E5E868" w:rsidR="00DA0908" w:rsidRPr="00A140BB" w:rsidRDefault="00DA0908" w:rsidP="0052457F">
      <w:pPr>
        <w:keepNext/>
        <w:keepLines/>
        <w:tabs>
          <w:tab w:val="left" w:pos="567"/>
          <w:tab w:val="num" w:pos="851"/>
          <w:tab w:val="left" w:pos="993"/>
        </w:tabs>
        <w:jc w:val="both"/>
        <w:rPr>
          <w:rFonts w:ascii="Tahoma" w:hAnsi="Tahoma" w:cs="Tahoma"/>
        </w:rPr>
      </w:pPr>
    </w:p>
    <w:p w14:paraId="608EA5C3" w14:textId="77777777" w:rsidR="00652A66" w:rsidRPr="00A140BB" w:rsidRDefault="00652A66" w:rsidP="0052457F">
      <w:pPr>
        <w:keepNext/>
        <w:keepLines/>
        <w:tabs>
          <w:tab w:val="left" w:pos="567"/>
          <w:tab w:val="num" w:pos="851"/>
          <w:tab w:val="left" w:pos="993"/>
        </w:tabs>
        <w:jc w:val="right"/>
        <w:rPr>
          <w:rFonts w:ascii="Tahoma" w:hAnsi="Tahoma" w:cs="Tahoma"/>
          <w:b/>
          <w:i/>
        </w:rPr>
      </w:pPr>
    </w:p>
    <w:p w14:paraId="3DF9F9AA" w14:textId="77777777" w:rsidR="00CA4F3B" w:rsidRDefault="00CA4F3B" w:rsidP="0052457F">
      <w:pPr>
        <w:keepNext/>
        <w:keepLines/>
        <w:tabs>
          <w:tab w:val="left" w:pos="567"/>
          <w:tab w:val="num" w:pos="851"/>
          <w:tab w:val="left" w:pos="993"/>
        </w:tabs>
        <w:jc w:val="right"/>
        <w:rPr>
          <w:rFonts w:ascii="Tahoma" w:hAnsi="Tahoma" w:cs="Tahoma"/>
          <w:b/>
          <w:i/>
        </w:rPr>
      </w:pPr>
    </w:p>
    <w:p w14:paraId="40E7ED7D" w14:textId="3B441582" w:rsidR="00202E82" w:rsidRPr="00A140BB" w:rsidRDefault="00111DEB" w:rsidP="0052457F">
      <w:pPr>
        <w:keepNext/>
        <w:keepLines/>
        <w:tabs>
          <w:tab w:val="left" w:pos="567"/>
          <w:tab w:val="num" w:pos="851"/>
          <w:tab w:val="left" w:pos="993"/>
        </w:tabs>
        <w:jc w:val="right"/>
        <w:rPr>
          <w:rFonts w:ascii="Tahoma" w:hAnsi="Tahoma" w:cs="Tahoma"/>
          <w:b/>
          <w:i/>
        </w:rPr>
      </w:pPr>
      <w:r w:rsidRPr="00A140BB">
        <w:rPr>
          <w:rFonts w:ascii="Tahoma" w:hAnsi="Tahoma" w:cs="Tahoma"/>
          <w:b/>
          <w:i/>
        </w:rPr>
        <w:lastRenderedPageBreak/>
        <w:t>Obrazec k P</w:t>
      </w:r>
      <w:r w:rsidR="00202E82" w:rsidRPr="00A140BB">
        <w:rPr>
          <w:rFonts w:ascii="Tahoma" w:hAnsi="Tahoma" w:cs="Tahoma"/>
          <w:b/>
          <w:i/>
        </w:rPr>
        <w:t xml:space="preserve">rilogi 1 </w:t>
      </w:r>
    </w:p>
    <w:p w14:paraId="1C8EAA0E" w14:textId="77777777" w:rsidR="00202E82" w:rsidRPr="00A140BB" w:rsidRDefault="00202E82" w:rsidP="0052457F">
      <w:pPr>
        <w:keepNext/>
        <w:keepLines/>
        <w:jc w:val="both"/>
        <w:rPr>
          <w:rFonts w:ascii="Tahoma" w:hAnsi="Tahoma" w:cs="Tahoma"/>
        </w:rPr>
      </w:pPr>
    </w:p>
    <w:p w14:paraId="281EA62A" w14:textId="77777777" w:rsidR="00202E82" w:rsidRPr="00A140BB" w:rsidRDefault="00202E82" w:rsidP="0052457F">
      <w:pPr>
        <w:keepNext/>
        <w:keepLines/>
        <w:jc w:val="both"/>
        <w:rPr>
          <w:rFonts w:ascii="Tahoma" w:hAnsi="Tahoma" w:cs="Tahoma"/>
        </w:rPr>
      </w:pPr>
    </w:p>
    <w:p w14:paraId="3AD9733F" w14:textId="77777777" w:rsidR="00202E82" w:rsidRPr="00A140BB" w:rsidRDefault="00202E82" w:rsidP="0052457F">
      <w:pPr>
        <w:keepNext/>
        <w:keepLines/>
        <w:jc w:val="center"/>
        <w:rPr>
          <w:rFonts w:ascii="Tahoma" w:hAnsi="Tahoma" w:cs="Tahoma"/>
          <w:b/>
          <w:sz w:val="22"/>
          <w:szCs w:val="22"/>
        </w:rPr>
      </w:pPr>
      <w:r w:rsidRPr="00A140BB">
        <w:rPr>
          <w:rFonts w:ascii="Tahoma" w:hAnsi="Tahoma" w:cs="Tahoma"/>
          <w:b/>
          <w:sz w:val="22"/>
          <w:szCs w:val="22"/>
        </w:rPr>
        <w:t>PRAVNI AKT O SKUPNI IZVEDBI NAROČILA</w:t>
      </w:r>
    </w:p>
    <w:p w14:paraId="4327177F" w14:textId="77777777" w:rsidR="00202E82" w:rsidRPr="00A140BB" w:rsidRDefault="00202E82" w:rsidP="0052457F">
      <w:pPr>
        <w:keepNext/>
        <w:keepLines/>
        <w:jc w:val="both"/>
        <w:rPr>
          <w:rFonts w:ascii="Tahoma" w:hAnsi="Tahoma" w:cs="Tahoma"/>
        </w:rPr>
      </w:pPr>
    </w:p>
    <w:p w14:paraId="4DBD3449" w14:textId="77777777" w:rsidR="00202E82" w:rsidRPr="00A140BB" w:rsidRDefault="00202E82" w:rsidP="0052457F">
      <w:pPr>
        <w:keepNext/>
        <w:keepLines/>
        <w:jc w:val="both"/>
        <w:rPr>
          <w:rFonts w:ascii="Tahoma" w:hAnsi="Tahoma" w:cs="Tahoma"/>
        </w:rPr>
      </w:pPr>
      <w:r w:rsidRPr="00A140BB">
        <w:rPr>
          <w:rFonts w:ascii="Tahoma" w:hAnsi="Tahoma" w:cs="Tahoma"/>
        </w:rPr>
        <w:t>Za Obrazcem k prilogi 1 se priloži pravni akt o skupni izvedbi naročila, podpisan in žigosan s strani vseh ponudnikov, ki sodelujejo pri izvedbi naročila.</w:t>
      </w:r>
    </w:p>
    <w:p w14:paraId="6E8BA37E" w14:textId="77777777" w:rsidR="00202E82" w:rsidRPr="00A140BB" w:rsidRDefault="00623DAF" w:rsidP="0052457F">
      <w:pPr>
        <w:keepNext/>
        <w:keepLines/>
        <w:tabs>
          <w:tab w:val="left" w:pos="567"/>
          <w:tab w:val="num" w:pos="851"/>
          <w:tab w:val="left" w:pos="993"/>
        </w:tabs>
        <w:jc w:val="both"/>
        <w:rPr>
          <w:rFonts w:ascii="Tahoma" w:hAnsi="Tahoma" w:cs="Tahoma"/>
          <w:i/>
          <w:sz w:val="16"/>
          <w:szCs w:val="18"/>
        </w:rPr>
      </w:pPr>
      <w:r w:rsidRPr="00A140BB">
        <w:rPr>
          <w:rFonts w:ascii="Tahoma" w:hAnsi="Tahoma" w:cs="Tahoma"/>
          <w:i/>
          <w:sz w:val="16"/>
          <w:szCs w:val="18"/>
        </w:rPr>
        <w:br w:type="page"/>
      </w:r>
    </w:p>
    <w:p w14:paraId="0F8ACD29" w14:textId="5AED532B" w:rsidR="00E1278D" w:rsidRPr="00A140BB" w:rsidRDefault="00E1278D" w:rsidP="0052457F">
      <w:pPr>
        <w:keepNext/>
        <w:keepLines/>
        <w:jc w:val="both"/>
        <w:rPr>
          <w:rFonts w:ascii="Tahoma" w:hAnsi="Tahoma" w:cs="Tahoma"/>
          <w:b/>
          <w:sz w:val="16"/>
          <w:szCs w:val="16"/>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283"/>
      </w:tblGrid>
      <w:tr w:rsidR="00E1278D" w:rsidRPr="00A140BB" w14:paraId="1CF70D4C" w14:textId="77777777" w:rsidTr="00B105BF">
        <w:tc>
          <w:tcPr>
            <w:tcW w:w="600" w:type="dxa"/>
            <w:tcBorders>
              <w:top w:val="single" w:sz="4" w:space="0" w:color="auto"/>
              <w:left w:val="single" w:sz="4" w:space="0" w:color="auto"/>
              <w:bottom w:val="single" w:sz="4" w:space="0" w:color="auto"/>
              <w:right w:val="nil"/>
            </w:tcBorders>
          </w:tcPr>
          <w:p w14:paraId="6DAFA451" w14:textId="77777777" w:rsidR="00E1278D" w:rsidRPr="00A140BB" w:rsidRDefault="00E1278D" w:rsidP="0052457F">
            <w:pPr>
              <w:keepNext/>
              <w:keepLines/>
              <w:jc w:val="right"/>
              <w:rPr>
                <w:rFonts w:ascii="Tahoma" w:hAnsi="Tahoma"/>
              </w:rPr>
            </w:pPr>
          </w:p>
        </w:tc>
        <w:tc>
          <w:tcPr>
            <w:tcW w:w="7475" w:type="dxa"/>
            <w:tcBorders>
              <w:top w:val="single" w:sz="4" w:space="0" w:color="auto"/>
              <w:left w:val="nil"/>
              <w:bottom w:val="single" w:sz="4" w:space="0" w:color="auto"/>
              <w:right w:val="single" w:sz="4" w:space="0" w:color="808080"/>
            </w:tcBorders>
            <w:hideMark/>
          </w:tcPr>
          <w:p w14:paraId="063FA38D" w14:textId="2BE2A352" w:rsidR="00E1278D" w:rsidRPr="00A140BB" w:rsidRDefault="00E1278D" w:rsidP="0052457F">
            <w:pPr>
              <w:keepNext/>
              <w:keepLines/>
              <w:rPr>
                <w:rFonts w:ascii="Tahoma" w:hAnsi="Tahoma"/>
              </w:rPr>
            </w:pPr>
            <w:r w:rsidRPr="00A140BB">
              <w:rPr>
                <w:rFonts w:ascii="Tahoma" w:hAnsi="Tahoma" w:cs="Tahoma"/>
              </w:rPr>
              <w:t>PONUDBA</w:t>
            </w:r>
          </w:p>
        </w:tc>
        <w:tc>
          <w:tcPr>
            <w:tcW w:w="851" w:type="dxa"/>
            <w:tcBorders>
              <w:top w:val="single" w:sz="4" w:space="0" w:color="auto"/>
              <w:left w:val="single" w:sz="4" w:space="0" w:color="808080"/>
              <w:bottom w:val="single" w:sz="4" w:space="0" w:color="auto"/>
              <w:right w:val="nil"/>
            </w:tcBorders>
            <w:hideMark/>
          </w:tcPr>
          <w:p w14:paraId="52720FE5" w14:textId="77777777" w:rsidR="00E1278D" w:rsidRPr="00A140BB" w:rsidRDefault="00E1278D" w:rsidP="0052457F">
            <w:pPr>
              <w:keepNext/>
              <w:keepLines/>
              <w:rPr>
                <w:rFonts w:ascii="Tahoma" w:hAnsi="Tahoma"/>
                <w:b/>
              </w:rPr>
            </w:pPr>
            <w:r w:rsidRPr="00A140BB">
              <w:rPr>
                <w:rFonts w:ascii="Tahoma" w:hAnsi="Tahoma"/>
                <w:b/>
              </w:rPr>
              <w:t xml:space="preserve">Priloga </w:t>
            </w:r>
          </w:p>
        </w:tc>
        <w:tc>
          <w:tcPr>
            <w:tcW w:w="283" w:type="dxa"/>
            <w:tcBorders>
              <w:top w:val="single" w:sz="4" w:space="0" w:color="auto"/>
              <w:left w:val="nil"/>
              <w:bottom w:val="single" w:sz="4" w:space="0" w:color="auto"/>
              <w:right w:val="single" w:sz="4" w:space="0" w:color="auto"/>
            </w:tcBorders>
            <w:hideMark/>
          </w:tcPr>
          <w:p w14:paraId="7CD89C74" w14:textId="5D36DD5E" w:rsidR="00E1278D" w:rsidRPr="00A140BB" w:rsidRDefault="00E1278D" w:rsidP="0052457F">
            <w:pPr>
              <w:keepNext/>
              <w:keepLines/>
              <w:rPr>
                <w:rFonts w:ascii="Tahoma" w:hAnsi="Tahoma"/>
                <w:b/>
              </w:rPr>
            </w:pPr>
            <w:r w:rsidRPr="00A140BB">
              <w:rPr>
                <w:rFonts w:ascii="Tahoma" w:hAnsi="Tahoma"/>
                <w:b/>
              </w:rPr>
              <w:t>2</w:t>
            </w:r>
          </w:p>
        </w:tc>
      </w:tr>
    </w:tbl>
    <w:p w14:paraId="7B7C615A" w14:textId="77777777" w:rsidR="00E1278D" w:rsidRPr="00A140BB" w:rsidRDefault="00E1278D" w:rsidP="0052457F">
      <w:pPr>
        <w:keepNext/>
        <w:keepLines/>
        <w:jc w:val="both"/>
        <w:rPr>
          <w:rFonts w:ascii="Tahoma" w:hAnsi="Tahoma" w:cs="Tahoma"/>
          <w:b/>
          <w:sz w:val="16"/>
          <w:szCs w:val="16"/>
        </w:rPr>
      </w:pPr>
    </w:p>
    <w:p w14:paraId="2C1A5FD1" w14:textId="1AD3A403" w:rsidR="001A5226" w:rsidRPr="00A140BB" w:rsidRDefault="001A5226" w:rsidP="0052457F">
      <w:pPr>
        <w:keepNext/>
        <w:keepLines/>
        <w:spacing w:line="312" w:lineRule="auto"/>
        <w:jc w:val="both"/>
        <w:rPr>
          <w:rFonts w:ascii="Tahoma" w:hAnsi="Tahoma" w:cs="Tahoma"/>
        </w:rPr>
      </w:pPr>
      <w:r w:rsidRPr="00A140BB">
        <w:rPr>
          <w:rFonts w:ascii="Tahoma" w:hAnsi="Tahoma" w:cs="Tahoma"/>
        </w:rPr>
        <w:t>Ponudnik: _______________________________________________________________,</w:t>
      </w:r>
    </w:p>
    <w:p w14:paraId="3B5A0761" w14:textId="0ADA8F99" w:rsidR="002C6654" w:rsidRPr="00A140BB" w:rsidRDefault="002C6654" w:rsidP="0052457F">
      <w:pPr>
        <w:keepNext/>
        <w:keepLines/>
        <w:spacing w:after="120"/>
        <w:contextualSpacing/>
        <w:jc w:val="both"/>
        <w:rPr>
          <w:rFonts w:ascii="Tahoma" w:hAnsi="Tahoma" w:cs="Tahoma"/>
          <w:b/>
        </w:rPr>
      </w:pPr>
      <w:r w:rsidRPr="00A140BB">
        <w:rPr>
          <w:rFonts w:ascii="Tahoma" w:hAnsi="Tahoma" w:cs="Tahoma"/>
        </w:rPr>
        <w:t xml:space="preserve">PONUDBA št.:  ___________ za javno naročilo št. </w:t>
      </w:r>
      <w:r w:rsidR="005D77E8" w:rsidRPr="00A140BB">
        <w:rPr>
          <w:rFonts w:ascii="Tahoma" w:hAnsi="Tahoma" w:cs="Tahoma"/>
          <w:b/>
        </w:rPr>
        <w:t>JHL-7/25</w:t>
      </w:r>
      <w:r w:rsidR="00E144FF" w:rsidRPr="00A140BB">
        <w:rPr>
          <w:rFonts w:ascii="Tahoma" w:hAnsi="Tahoma" w:cs="Tahoma"/>
          <w:b/>
        </w:rPr>
        <w:t xml:space="preserve"> </w:t>
      </w:r>
      <w:r w:rsidR="005D77E8" w:rsidRPr="00A140BB">
        <w:rPr>
          <w:rFonts w:ascii="Tahoma" w:hAnsi="Tahoma" w:cs="Tahoma"/>
          <w:b/>
        </w:rPr>
        <w:t>Okoljsko manj obremenjujoče čiščenje poslovnih prostorov</w:t>
      </w:r>
      <w:r w:rsidRPr="00A140BB">
        <w:rPr>
          <w:rFonts w:ascii="Tahoma" w:hAnsi="Tahoma" w:cs="Tahoma"/>
          <w:b/>
        </w:rPr>
        <w:t>,</w:t>
      </w:r>
    </w:p>
    <w:p w14:paraId="07D9E6AA" w14:textId="77777777" w:rsidR="002C6654" w:rsidRPr="00A140BB" w:rsidRDefault="002C6654" w:rsidP="0052457F">
      <w:pPr>
        <w:keepNext/>
        <w:keepLines/>
        <w:spacing w:after="120"/>
        <w:contextualSpacing/>
        <w:jc w:val="both"/>
        <w:rPr>
          <w:rFonts w:ascii="Tahoma" w:hAnsi="Tahoma" w:cs="Tahoma"/>
          <w:b/>
          <w:sz w:val="12"/>
          <w:szCs w:val="12"/>
        </w:rPr>
      </w:pPr>
    </w:p>
    <w:p w14:paraId="4D72B3BD" w14:textId="596E875C" w:rsidR="002C6654" w:rsidRPr="00A140BB" w:rsidRDefault="002C6654" w:rsidP="0052457F">
      <w:pPr>
        <w:keepNext/>
        <w:keepLines/>
        <w:jc w:val="both"/>
        <w:rPr>
          <w:rFonts w:ascii="Tahoma" w:hAnsi="Tahoma" w:cs="Tahoma"/>
          <w:iCs/>
        </w:rPr>
      </w:pPr>
      <w:r w:rsidRPr="00A140BB">
        <w:rPr>
          <w:rFonts w:ascii="Tahoma" w:hAnsi="Tahoma" w:cs="Tahoma"/>
          <w:b/>
        </w:rPr>
        <w:t>za</w:t>
      </w:r>
      <w:r w:rsidRPr="00A140BB">
        <w:rPr>
          <w:rFonts w:ascii="Tahoma" w:hAnsi="Tahoma" w:cs="Tahoma"/>
        </w:rPr>
        <w:t xml:space="preserve"> </w:t>
      </w:r>
      <w:r w:rsidR="000915A2" w:rsidRPr="00A140BB">
        <w:rPr>
          <w:rFonts w:ascii="Tahoma" w:hAnsi="Tahoma" w:cs="Tahoma"/>
          <w:b/>
        </w:rPr>
        <w:t xml:space="preserve">Sklop </w:t>
      </w:r>
      <w:r w:rsidRPr="00A140BB">
        <w:rPr>
          <w:rFonts w:ascii="Tahoma" w:hAnsi="Tahoma" w:cs="Tahoma"/>
          <w:b/>
        </w:rPr>
        <w:t xml:space="preserve"> </w:t>
      </w:r>
      <w:r w:rsidR="00E63946" w:rsidRPr="00A140BB">
        <w:rPr>
          <w:rFonts w:ascii="Tahoma" w:hAnsi="Tahoma" w:cs="Tahoma"/>
          <w:b/>
        </w:rPr>
        <w:t xml:space="preserve">št. </w:t>
      </w:r>
      <w:r w:rsidRPr="00A140BB">
        <w:rPr>
          <w:rFonts w:ascii="Tahoma" w:hAnsi="Tahoma" w:cs="Tahoma"/>
          <w:b/>
        </w:rPr>
        <w:t>___ : ___________</w:t>
      </w:r>
      <w:r w:rsidR="002A7ED6" w:rsidRPr="00A140BB">
        <w:rPr>
          <w:rFonts w:ascii="Tahoma" w:hAnsi="Tahoma" w:cs="Tahoma"/>
        </w:rPr>
        <w:t>__________________________________</w:t>
      </w:r>
    </w:p>
    <w:p w14:paraId="7D0F5932" w14:textId="77777777" w:rsidR="00E63946" w:rsidRPr="00A140BB" w:rsidRDefault="00E63946" w:rsidP="0052457F">
      <w:pPr>
        <w:keepNext/>
        <w:keepLines/>
        <w:ind w:left="1080" w:hanging="1080"/>
        <w:jc w:val="both"/>
        <w:rPr>
          <w:rFonts w:ascii="Tahoma" w:hAnsi="Tahoma" w:cs="Tahoma"/>
        </w:rPr>
      </w:pPr>
    </w:p>
    <w:p w14:paraId="4A61E1EB" w14:textId="1CCA911E" w:rsidR="00E63946" w:rsidRPr="00A140BB" w:rsidRDefault="00E63946" w:rsidP="0052457F">
      <w:pPr>
        <w:keepNext/>
        <w:keepLines/>
        <w:ind w:left="1080" w:hanging="1080"/>
        <w:jc w:val="both"/>
        <w:rPr>
          <w:rFonts w:ascii="Tahoma" w:hAnsi="Tahoma" w:cs="Tahoma"/>
          <w:b/>
        </w:rPr>
      </w:pPr>
      <w:r w:rsidRPr="00A140BB">
        <w:rPr>
          <w:rFonts w:ascii="Tahoma" w:hAnsi="Tahoma" w:cs="Tahoma"/>
        </w:rPr>
        <w:t>Ponudbo oddajamo (označi):</w:t>
      </w:r>
      <w:r w:rsidRPr="00A140BB">
        <w:rPr>
          <w:rFonts w:ascii="Tahoma" w:hAnsi="Tahoma" w:cs="Tahoma"/>
          <w:b/>
        </w:rPr>
        <w:t xml:space="preserve"> </w:t>
      </w:r>
    </w:p>
    <w:p w14:paraId="2824D614" w14:textId="1A74013A" w:rsidR="00E63946" w:rsidRPr="00A140BB" w:rsidRDefault="00E63946" w:rsidP="0052457F">
      <w:pPr>
        <w:keepNext/>
        <w:keepLines/>
        <w:ind w:left="1080" w:hanging="1080"/>
        <w:jc w:val="both"/>
        <w:rPr>
          <w:rFonts w:ascii="Tahoma" w:hAnsi="Tahoma" w:cs="Tahoma"/>
          <w:b/>
          <w:sz w:val="18"/>
          <w:szCs w:val="18"/>
        </w:rPr>
      </w:pPr>
    </w:p>
    <w:p w14:paraId="283591B6" w14:textId="14FE2FDE" w:rsidR="00E63946" w:rsidRPr="00A140BB" w:rsidRDefault="00CA4F3B" w:rsidP="0052457F">
      <w:pPr>
        <w:keepNext/>
        <w:keepLines/>
        <w:ind w:left="1080" w:hanging="1080"/>
        <w:jc w:val="both"/>
        <w:rPr>
          <w:rFonts w:ascii="Tahoma" w:hAnsi="Tahoma" w:cs="Tahoma"/>
          <w:bCs/>
          <w:sz w:val="18"/>
          <w:szCs w:val="18"/>
        </w:rPr>
      </w:pPr>
      <w:r w:rsidRPr="00A140BB">
        <w:rPr>
          <w:rFonts w:ascii="Tahoma" w:hAnsi="Tahoma" w:cs="Tahoma"/>
          <w:b/>
          <w:noProof/>
          <w:sz w:val="18"/>
          <w:szCs w:val="18"/>
        </w:rPr>
        <mc:AlternateContent>
          <mc:Choice Requires="wps">
            <w:drawing>
              <wp:anchor distT="0" distB="0" distL="114300" distR="114300" simplePos="0" relativeHeight="251698176" behindDoc="0" locked="0" layoutInCell="1" allowOverlap="1" wp14:anchorId="5F10B887" wp14:editId="47A86548">
                <wp:simplePos x="0" y="0"/>
                <wp:positionH relativeFrom="margin">
                  <wp:posOffset>1509598</wp:posOffset>
                </wp:positionH>
                <wp:positionV relativeFrom="paragraph">
                  <wp:posOffset>12119</wp:posOffset>
                </wp:positionV>
                <wp:extent cx="260985" cy="233045"/>
                <wp:effectExtent l="0" t="0" r="24765" b="14605"/>
                <wp:wrapNone/>
                <wp:docPr id="34" name="Pravokotnik 34"/>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2652070E" w14:textId="38020A0C" w:rsidR="00E63946" w:rsidRPr="007A6555" w:rsidRDefault="00E63946" w:rsidP="00E63946">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0B887" id="Pravokotnik 34" o:spid="_x0000_s1030" style="position:absolute;left:0;text-align:left;margin-left:118.85pt;margin-top:.95pt;width:20.55pt;height:18.3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" filled="f" strokecolor="windowText" strokeweight="1pt">
                <v:textbox inset="1mm,0,0,0">
                  <w:txbxContent>
                    <w:p w14:paraId="2652070E" w14:textId="38020A0C" w:rsidR="00E63946" w:rsidRPr="007A6555" w:rsidRDefault="00E63946" w:rsidP="00E63946">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00E63946" w:rsidRPr="00A140BB">
        <w:rPr>
          <w:rFonts w:ascii="Tahoma" w:hAnsi="Tahoma" w:cs="Tahoma"/>
          <w:b/>
          <w:noProof/>
          <w:sz w:val="18"/>
          <w:szCs w:val="18"/>
        </w:rPr>
        <mc:AlternateContent>
          <mc:Choice Requires="wps">
            <w:drawing>
              <wp:anchor distT="0" distB="0" distL="114300" distR="114300" simplePos="0" relativeHeight="251695104" behindDoc="0" locked="0" layoutInCell="1" allowOverlap="1" wp14:anchorId="2487DBBD" wp14:editId="6BFAF7B9">
                <wp:simplePos x="0" y="0"/>
                <wp:positionH relativeFrom="margin">
                  <wp:posOffset>150495</wp:posOffset>
                </wp:positionH>
                <wp:positionV relativeFrom="paragraph">
                  <wp:posOffset>5080</wp:posOffset>
                </wp:positionV>
                <wp:extent cx="260985" cy="233045"/>
                <wp:effectExtent l="0" t="0" r="24765" b="14605"/>
                <wp:wrapNone/>
                <wp:docPr id="3" name="Pravokotnik 3"/>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33E57CBA" w14:textId="77777777" w:rsidR="00E63946" w:rsidRPr="007A6555" w:rsidRDefault="00E63946" w:rsidP="00E63946">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87DBBD" id="Pravokotnik 3" o:spid="_x0000_s1031" style="position:absolute;left:0;text-align:left;margin-left:11.85pt;margin-top:.4pt;width:20.55pt;height:18.3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" filled="f" strokecolor="windowText" strokeweight="1pt">
                <v:textbox inset="1mm,0,0,0">
                  <w:txbxContent>
                    <w:p w14:paraId="33E57CBA" w14:textId="77777777" w:rsidR="00E63946" w:rsidRPr="007A6555" w:rsidRDefault="00E63946" w:rsidP="00E63946">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00E63946" w:rsidRPr="00A140BB">
        <w:rPr>
          <w:rFonts w:ascii="Tahoma" w:hAnsi="Tahoma" w:cs="Tahoma"/>
          <w:b/>
          <w:noProof/>
          <w:sz w:val="18"/>
          <w:szCs w:val="18"/>
        </w:rPr>
        <mc:AlternateContent>
          <mc:Choice Requires="wps">
            <w:drawing>
              <wp:anchor distT="0" distB="0" distL="114300" distR="114300" simplePos="0" relativeHeight="251696128" behindDoc="0" locked="0" layoutInCell="1" allowOverlap="1" wp14:anchorId="740E4528" wp14:editId="627FF2F6">
                <wp:simplePos x="0" y="0"/>
                <wp:positionH relativeFrom="margin">
                  <wp:posOffset>2977515</wp:posOffset>
                </wp:positionH>
                <wp:positionV relativeFrom="paragraph">
                  <wp:posOffset>5080</wp:posOffset>
                </wp:positionV>
                <wp:extent cx="260985" cy="242570"/>
                <wp:effectExtent l="0" t="0" r="24765" b="24130"/>
                <wp:wrapNone/>
                <wp:docPr id="4" name="Pravokotnik 4"/>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3368C6B5" w14:textId="77777777" w:rsidR="00E63946" w:rsidRPr="007A6555" w:rsidRDefault="00E63946" w:rsidP="00E63946">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E4528" id="Pravokotnik 4" o:spid="_x0000_s1032" style="position:absolute;left:0;text-align:left;margin-left:234.45pt;margin-top:.4pt;width:20.55pt;height:19.1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l70oAbwIAAMwEAAAOAAAAAAAAAAAAAAAA&#10;AC4CAABkcnMvZTJvRG9jLnhtbFBLAQItABQABgAIAAAAIQA+J7K93AAAAAcBAAAPAAAAAAAAAAAA&#10;AAAAAMkEAABkcnMvZG93bnJldi54bWxQSwUGAAAAAAQABADzAAAA0gUAAAAA&#10;" filled="f" strokecolor="windowText" strokeweight="1pt">
                <v:textbox inset="1mm,0,0,0">
                  <w:txbxContent>
                    <w:p w14:paraId="3368C6B5" w14:textId="77777777" w:rsidR="00E63946" w:rsidRPr="007A6555" w:rsidRDefault="00E63946" w:rsidP="00E63946">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00E63946" w:rsidRPr="00A140BB">
        <w:rPr>
          <w:rFonts w:ascii="Tahoma" w:hAnsi="Tahoma" w:cs="Tahoma"/>
          <w:b/>
          <w:noProof/>
          <w:sz w:val="18"/>
          <w:szCs w:val="18"/>
        </w:rPr>
        <mc:AlternateContent>
          <mc:Choice Requires="wps">
            <w:drawing>
              <wp:anchor distT="0" distB="0" distL="114300" distR="114300" simplePos="0" relativeHeight="251697152" behindDoc="0" locked="0" layoutInCell="1" allowOverlap="1" wp14:anchorId="6198A2B4" wp14:editId="37A6BD57">
                <wp:simplePos x="0" y="0"/>
                <wp:positionH relativeFrom="margin">
                  <wp:posOffset>4395768</wp:posOffset>
                </wp:positionH>
                <wp:positionV relativeFrom="paragraph">
                  <wp:posOffset>5456</wp:posOffset>
                </wp:positionV>
                <wp:extent cx="251927" cy="242596"/>
                <wp:effectExtent l="0" t="0" r="15240" b="24130"/>
                <wp:wrapNone/>
                <wp:docPr id="5" name="Pravokotnik 5"/>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566D0248" w14:textId="77777777" w:rsidR="00E63946" w:rsidRPr="007A6555" w:rsidRDefault="00E63946" w:rsidP="00E63946">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98A2B4" id="Pravokotnik 5" o:spid="_x0000_s1033" style="position:absolute;left:0;text-align:left;margin-left:346.1pt;margin-top:.45pt;width:19.85pt;height:19.1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AMPf424CAADMBAAADgAAAAAAAAAAAAAAAAAu&#10;AgAAZHJzL2Uyb0RvYy54bWxQSwECLQAUAAYACAAAACEA8uJrxtsAAAAHAQAADwAAAAAAAAAAAAAA&#10;AADIBAAAZHJzL2Rvd25yZXYueG1sUEsFBgAAAAAEAAQA8wAAANAFAAAAAA==&#10;" filled="f" strokecolor="windowText" strokeweight="1pt">
                <v:textbox inset="1mm,0,0,0">
                  <w:txbxContent>
                    <w:p w14:paraId="566D0248" w14:textId="77777777" w:rsidR="00E63946" w:rsidRPr="007A6555" w:rsidRDefault="00E63946" w:rsidP="00E63946">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00E63946" w:rsidRPr="00A140BB">
        <w:rPr>
          <w:rFonts w:ascii="Tahoma" w:hAnsi="Tahoma" w:cs="Tahoma"/>
          <w:b/>
          <w:sz w:val="18"/>
          <w:szCs w:val="18"/>
        </w:rPr>
        <w:t xml:space="preserve">               </w:t>
      </w:r>
      <w:r w:rsidR="00E63946" w:rsidRPr="00A140BB">
        <w:rPr>
          <w:rFonts w:ascii="Tahoma" w:hAnsi="Tahoma" w:cs="Tahoma"/>
          <w:bCs/>
          <w:sz w:val="18"/>
          <w:szCs w:val="18"/>
        </w:rPr>
        <w:t xml:space="preserve">samostojno         </w:t>
      </w:r>
      <w:r w:rsidR="00E63946" w:rsidRPr="00A140BB">
        <w:rPr>
          <w:rFonts w:ascii="Tahoma" w:hAnsi="Tahoma" w:cs="Tahoma"/>
          <w:b/>
          <w:sz w:val="18"/>
          <w:szCs w:val="18"/>
        </w:rPr>
        <w:t xml:space="preserve">                </w:t>
      </w:r>
      <w:r w:rsidR="00E63946" w:rsidRPr="00A140BB">
        <w:rPr>
          <w:rFonts w:ascii="Tahoma" w:hAnsi="Tahoma" w:cs="Tahoma"/>
          <w:bCs/>
          <w:sz w:val="18"/>
          <w:szCs w:val="18"/>
        </w:rPr>
        <w:t>skupna ponudba</w:t>
      </w:r>
      <w:r w:rsidR="00E63946" w:rsidRPr="00A140BB">
        <w:rPr>
          <w:rFonts w:ascii="Tahoma" w:hAnsi="Tahoma" w:cs="Tahoma"/>
          <w:b/>
          <w:sz w:val="18"/>
          <w:szCs w:val="18"/>
        </w:rPr>
        <w:t xml:space="preserve">                 </w:t>
      </w:r>
      <w:r w:rsidR="00E63946" w:rsidRPr="00A140BB">
        <w:rPr>
          <w:rFonts w:ascii="Tahoma" w:hAnsi="Tahoma" w:cs="Tahoma"/>
          <w:bCs/>
          <w:sz w:val="18"/>
          <w:szCs w:val="18"/>
        </w:rPr>
        <w:t xml:space="preserve">s podizvajalci                     uporaba zmogljivosti </w:t>
      </w:r>
    </w:p>
    <w:p w14:paraId="2A23C1CB" w14:textId="5FE539E7" w:rsidR="00E63946" w:rsidRPr="00A140BB" w:rsidRDefault="00E63946" w:rsidP="0052457F">
      <w:pPr>
        <w:keepNext/>
        <w:keepLines/>
        <w:ind w:left="1080" w:hanging="1080"/>
        <w:jc w:val="both"/>
        <w:rPr>
          <w:rFonts w:ascii="Tahoma" w:hAnsi="Tahoma" w:cs="Tahoma"/>
          <w:b/>
          <w:sz w:val="18"/>
          <w:szCs w:val="18"/>
        </w:rPr>
      </w:pPr>
      <w:r w:rsidRPr="00A140BB">
        <w:rPr>
          <w:rFonts w:ascii="Tahoma" w:hAnsi="Tahoma" w:cs="Tahoma"/>
          <w:bCs/>
          <w:sz w:val="18"/>
          <w:szCs w:val="18"/>
        </w:rPr>
        <w:t xml:space="preserve">                                            </w:t>
      </w:r>
      <w:r w:rsidR="00CA4F3B">
        <w:rPr>
          <w:rFonts w:ascii="Tahoma" w:hAnsi="Tahoma" w:cs="Tahoma"/>
          <w:bCs/>
          <w:sz w:val="18"/>
          <w:szCs w:val="18"/>
        </w:rPr>
        <w:t xml:space="preserve">   </w:t>
      </w:r>
      <w:r w:rsidRPr="00A140BB">
        <w:rPr>
          <w:rFonts w:ascii="Tahoma" w:hAnsi="Tahoma" w:cs="Tahoma"/>
          <w:bCs/>
          <w:sz w:val="18"/>
          <w:szCs w:val="18"/>
        </w:rPr>
        <w:t xml:space="preserve">                                                                                      drugih subjektov</w:t>
      </w:r>
    </w:p>
    <w:p w14:paraId="38CE57F2" w14:textId="77777777" w:rsidR="00E63946" w:rsidRPr="00A140BB" w:rsidRDefault="00E63946" w:rsidP="0052457F">
      <w:pPr>
        <w:keepNext/>
        <w:keepLines/>
        <w:ind w:left="1080" w:hanging="1080"/>
        <w:jc w:val="both"/>
        <w:rPr>
          <w:rFonts w:ascii="Tahoma" w:hAnsi="Tahoma" w:cs="Tahoma"/>
          <w:b/>
        </w:rPr>
      </w:pPr>
    </w:p>
    <w:p w14:paraId="7107816E" w14:textId="77777777" w:rsidR="00202E82" w:rsidRPr="00A140BB" w:rsidRDefault="00202E82" w:rsidP="0052457F">
      <w:pPr>
        <w:keepNext/>
        <w:keepLines/>
        <w:jc w:val="both"/>
        <w:rPr>
          <w:rFonts w:ascii="Tahoma" w:hAnsi="Tahoma" w:cs="Tahoma"/>
          <w:b/>
          <w:sz w:val="16"/>
          <w:szCs w:val="16"/>
        </w:rPr>
      </w:pPr>
    </w:p>
    <w:p w14:paraId="47FD45D5" w14:textId="3C44FD71" w:rsidR="00A11DE9" w:rsidRPr="00A140BB" w:rsidRDefault="000B11CF" w:rsidP="0052457F">
      <w:pPr>
        <w:pStyle w:val="Odstavekseznama"/>
        <w:keepNext/>
        <w:keepLines/>
        <w:numPr>
          <w:ilvl w:val="0"/>
          <w:numId w:val="21"/>
        </w:numPr>
        <w:ind w:hanging="578"/>
        <w:rPr>
          <w:rFonts w:ascii="Tahoma" w:hAnsi="Tahoma" w:cs="Tahoma"/>
          <w:b/>
        </w:rPr>
      </w:pPr>
      <w:r w:rsidRPr="00A140BB">
        <w:rPr>
          <w:rFonts w:ascii="Tahoma" w:hAnsi="Tahoma" w:cs="Tahoma"/>
          <w:b/>
        </w:rPr>
        <w:t xml:space="preserve">SKUPNA </w:t>
      </w:r>
      <w:r w:rsidR="00A11DE9" w:rsidRPr="00A140BB">
        <w:rPr>
          <w:rFonts w:ascii="Tahoma" w:hAnsi="Tahoma" w:cs="Tahoma"/>
          <w:b/>
        </w:rPr>
        <w:t>PONUDBENA CENA</w:t>
      </w:r>
    </w:p>
    <w:p w14:paraId="5A6CD35F" w14:textId="77777777" w:rsidR="00A11DE9" w:rsidRPr="00A140BB" w:rsidRDefault="00A11DE9" w:rsidP="0052457F">
      <w:pPr>
        <w:keepNext/>
        <w:keepLines/>
        <w:ind w:left="284"/>
        <w:jc w:val="both"/>
        <w:rPr>
          <w:rFonts w:ascii="Tahoma" w:hAnsi="Tahoma" w:cs="Tahoma"/>
          <w:sz w:val="16"/>
          <w:szCs w:val="16"/>
        </w:rPr>
      </w:pPr>
    </w:p>
    <w:p w14:paraId="1BF5B8EF" w14:textId="387FAC35" w:rsidR="002C6654" w:rsidRPr="00A140BB" w:rsidRDefault="002C6654" w:rsidP="0052457F">
      <w:pPr>
        <w:keepNext/>
        <w:keepLines/>
        <w:ind w:left="284"/>
        <w:jc w:val="both"/>
        <w:rPr>
          <w:rFonts w:ascii="Tahoma" w:hAnsi="Tahoma" w:cs="Tahom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539"/>
      </w:tblGrid>
      <w:tr w:rsidR="002C6654" w:rsidRPr="00A140BB" w14:paraId="647FC265" w14:textId="77777777" w:rsidTr="00E63946">
        <w:trPr>
          <w:trHeight w:val="579"/>
          <w:jc w:val="center"/>
        </w:trPr>
        <w:tc>
          <w:tcPr>
            <w:tcW w:w="5665" w:type="dxa"/>
            <w:shd w:val="clear" w:color="auto" w:fill="auto"/>
            <w:vAlign w:val="center"/>
          </w:tcPr>
          <w:p w14:paraId="3CC45EFF" w14:textId="102858A2" w:rsidR="002C6654" w:rsidRPr="00A140BB" w:rsidRDefault="00E63946" w:rsidP="0052457F">
            <w:pPr>
              <w:keepNext/>
              <w:keepLines/>
              <w:jc w:val="both"/>
              <w:rPr>
                <w:rFonts w:ascii="Tahoma" w:hAnsi="Tahoma" w:cs="Tahoma"/>
                <w:b/>
              </w:rPr>
            </w:pPr>
            <w:r w:rsidRPr="00A140BB">
              <w:rPr>
                <w:rFonts w:ascii="Tahoma" w:hAnsi="Tahoma" w:cs="Tahoma"/>
                <w:b/>
              </w:rPr>
              <w:t>SKUPNA PONUDBENA VREDNOST v EUR brez DDV za obdobje 48 mesecev</w:t>
            </w:r>
          </w:p>
        </w:tc>
        <w:tc>
          <w:tcPr>
            <w:tcW w:w="3539" w:type="dxa"/>
            <w:shd w:val="clear" w:color="auto" w:fill="auto"/>
            <w:vAlign w:val="center"/>
          </w:tcPr>
          <w:p w14:paraId="547D42FD" w14:textId="6AB2AA58" w:rsidR="002C6654" w:rsidRPr="00A140BB" w:rsidRDefault="002C6654" w:rsidP="0052457F">
            <w:pPr>
              <w:keepNext/>
              <w:keepLines/>
              <w:jc w:val="right"/>
              <w:rPr>
                <w:rFonts w:ascii="Tahoma" w:hAnsi="Tahoma" w:cs="Tahoma"/>
                <w:b/>
              </w:rPr>
            </w:pPr>
            <w:r w:rsidRPr="00A140BB">
              <w:rPr>
                <w:rFonts w:ascii="Tahoma" w:hAnsi="Tahoma" w:cs="Tahoma"/>
                <w:b/>
              </w:rPr>
              <w:t>EUR</w:t>
            </w:r>
          </w:p>
        </w:tc>
      </w:tr>
    </w:tbl>
    <w:p w14:paraId="35CDAC7F" w14:textId="2E5F41A7" w:rsidR="00E63946" w:rsidRPr="00A140BB" w:rsidRDefault="00E63946" w:rsidP="0052457F">
      <w:pPr>
        <w:keepNext/>
        <w:keepLines/>
        <w:jc w:val="both"/>
        <w:rPr>
          <w:rFonts w:ascii="Tahoma" w:hAnsi="Tahoma" w:cs="Tahoma"/>
          <w:sz w:val="16"/>
          <w:szCs w:val="16"/>
        </w:rPr>
      </w:pPr>
    </w:p>
    <w:p w14:paraId="0CE07CC6" w14:textId="22A4DBB8" w:rsidR="003D28B4" w:rsidRPr="00A140BB" w:rsidRDefault="003D28B4" w:rsidP="0052457F">
      <w:pPr>
        <w:keepNext/>
        <w:keepLines/>
        <w:jc w:val="both"/>
        <w:rPr>
          <w:rFonts w:ascii="Tahoma" w:hAnsi="Tahoma" w:cs="Tahoma"/>
          <w:sz w:val="16"/>
          <w:szCs w:val="16"/>
        </w:rPr>
      </w:pPr>
    </w:p>
    <w:p w14:paraId="783BD3F3" w14:textId="699273FD" w:rsidR="006741EF" w:rsidRPr="00A140BB" w:rsidRDefault="00955DA5" w:rsidP="0052457F">
      <w:pPr>
        <w:pStyle w:val="Odstavekseznama"/>
        <w:keepNext/>
        <w:keepLines/>
        <w:numPr>
          <w:ilvl w:val="0"/>
          <w:numId w:val="21"/>
        </w:numPr>
        <w:ind w:hanging="578"/>
        <w:rPr>
          <w:rFonts w:ascii="Tahoma" w:hAnsi="Tahoma" w:cs="Tahoma"/>
          <w:b/>
        </w:rPr>
      </w:pPr>
      <w:r w:rsidRPr="00A140BB">
        <w:rPr>
          <w:rFonts w:ascii="Tahoma" w:hAnsi="Tahoma" w:cs="Tahoma"/>
          <w:b/>
        </w:rPr>
        <w:t xml:space="preserve">MERILO </w:t>
      </w:r>
      <w:r w:rsidR="00203474" w:rsidRPr="00A140BB">
        <w:rPr>
          <w:rFonts w:ascii="Tahoma" w:hAnsi="Tahoma" w:cs="Tahoma"/>
          <w:b/>
        </w:rPr>
        <w:t>»CERTIFIKAT DRUŽINI PRIJAZNO PODJETJE«</w:t>
      </w:r>
    </w:p>
    <w:p w14:paraId="2A3F1993" w14:textId="77777777" w:rsidR="006741EF" w:rsidRPr="00A140BB" w:rsidRDefault="006741EF" w:rsidP="0052457F">
      <w:pPr>
        <w:keepNext/>
        <w:keepLines/>
        <w:rPr>
          <w:rFonts w:ascii="Tahoma" w:hAnsi="Tahoma" w:cs="Tahoma"/>
          <w:b/>
          <w:u w:val="single"/>
        </w:rPr>
      </w:pPr>
    </w:p>
    <w:p w14:paraId="51C4DF76" w14:textId="754F40EA" w:rsidR="006741EF" w:rsidRPr="00A140BB" w:rsidRDefault="006741EF" w:rsidP="0052457F">
      <w:pPr>
        <w:keepNext/>
        <w:keepLines/>
        <w:jc w:val="both"/>
        <w:rPr>
          <w:rFonts w:ascii="Tahoma" w:hAnsi="Tahoma" w:cs="Tahoma"/>
        </w:rPr>
      </w:pPr>
      <w:r w:rsidRPr="00A140BB">
        <w:rPr>
          <w:rFonts w:ascii="Tahoma" w:hAnsi="Tahoma" w:cs="Tahoma"/>
        </w:rPr>
        <w:t xml:space="preserve">Storitve </w:t>
      </w:r>
      <w:r w:rsidR="000E03B0" w:rsidRPr="00A140BB">
        <w:rPr>
          <w:rFonts w:ascii="Tahoma" w:hAnsi="Tahoma" w:cs="Tahoma"/>
          <w:b/>
        </w:rPr>
        <w:t>ČIŠČENJA POSLOVNIH PROSTOROV</w:t>
      </w:r>
      <w:r w:rsidRPr="00A140BB">
        <w:rPr>
          <w:rFonts w:ascii="Tahoma" w:hAnsi="Tahoma" w:cs="Tahoma"/>
        </w:rPr>
        <w:t xml:space="preserve"> bo izvajal gospodarski subjekt (navedba</w:t>
      </w:r>
      <w:r w:rsidR="007C24A0" w:rsidRPr="00A140BB">
        <w:rPr>
          <w:rFonts w:ascii="Tahoma" w:hAnsi="Tahoma" w:cs="Tahoma"/>
        </w:rPr>
        <w:t xml:space="preserve"> vseh partnerjev iz skupine ponudnikov v primeru skupine ponudnikov, vseh podizvajalcev in vseh </w:t>
      </w:r>
      <w:r w:rsidR="002B0EFB" w:rsidRPr="00A140BB">
        <w:rPr>
          <w:rFonts w:ascii="Tahoma" w:hAnsi="Tahoma" w:cs="Tahoma"/>
        </w:rPr>
        <w:t xml:space="preserve">drugih </w:t>
      </w:r>
      <w:r w:rsidR="007C24A0" w:rsidRPr="00A140BB">
        <w:rPr>
          <w:rFonts w:ascii="Tahoma" w:hAnsi="Tahoma" w:cs="Tahoma"/>
        </w:rPr>
        <w:t>subjektov, katerih zmogljivosti uporablja ponudn</w:t>
      </w:r>
      <w:r w:rsidR="002B0EFB" w:rsidRPr="00A140BB">
        <w:rPr>
          <w:rFonts w:ascii="Tahoma" w:hAnsi="Tahoma" w:cs="Tahoma"/>
        </w:rPr>
        <w:t>i</w:t>
      </w:r>
      <w:r w:rsidR="007C24A0" w:rsidRPr="00A140BB">
        <w:rPr>
          <w:rFonts w:ascii="Tahoma" w:hAnsi="Tahoma" w:cs="Tahoma"/>
        </w:rPr>
        <w:t>k)</w:t>
      </w:r>
      <w:r w:rsidRPr="00A140BB">
        <w:rPr>
          <w:rFonts w:ascii="Tahoma" w:hAnsi="Tahoma" w:cs="Tahoma"/>
        </w:rPr>
        <w:t>, ki bo</w:t>
      </w:r>
      <w:r w:rsidR="007C24A0" w:rsidRPr="00A140BB">
        <w:rPr>
          <w:rFonts w:ascii="Tahoma" w:hAnsi="Tahoma" w:cs="Tahoma"/>
        </w:rPr>
        <w:t>do sodelovali pri izvedbi predmeta javnega naročila)</w:t>
      </w:r>
      <w:r w:rsidRPr="00A140BB">
        <w:rPr>
          <w:rFonts w:ascii="Tahoma" w:hAnsi="Tahoma" w:cs="Tahoma"/>
        </w:rPr>
        <w:t>, ki</w:t>
      </w:r>
      <w:r w:rsidR="007C24A0" w:rsidRPr="00A140BB">
        <w:rPr>
          <w:rFonts w:ascii="Tahoma" w:hAnsi="Tahoma" w:cs="Tahoma"/>
        </w:rPr>
        <w:t>:</w:t>
      </w:r>
    </w:p>
    <w:p w14:paraId="08BDA184" w14:textId="77777777" w:rsidR="006741EF" w:rsidRPr="00A140BB" w:rsidRDefault="006741EF" w:rsidP="0052457F">
      <w:pPr>
        <w:keepNext/>
        <w:keepLines/>
        <w:rPr>
          <w:rFonts w:ascii="Tahoma" w:hAnsi="Tahoma" w:cs="Tahoma"/>
          <w:b/>
          <w:u w:val="singl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86"/>
        <w:gridCol w:w="1795"/>
        <w:gridCol w:w="1841"/>
        <w:gridCol w:w="1841"/>
        <w:gridCol w:w="1841"/>
      </w:tblGrid>
      <w:tr w:rsidR="00955DA5" w:rsidRPr="00A140BB" w14:paraId="1D528B5A" w14:textId="77777777" w:rsidTr="007C24A0">
        <w:trPr>
          <w:trHeight w:val="553"/>
        </w:trPr>
        <w:tc>
          <w:tcPr>
            <w:tcW w:w="1951" w:type="dxa"/>
            <w:tcBorders>
              <w:top w:val="single" w:sz="4" w:space="0" w:color="auto"/>
              <w:bottom w:val="single" w:sz="4" w:space="0" w:color="auto"/>
              <w:right w:val="single" w:sz="4" w:space="0" w:color="auto"/>
            </w:tcBorders>
            <w:shd w:val="clear" w:color="auto" w:fill="auto"/>
          </w:tcPr>
          <w:p w14:paraId="6DE9EACA" w14:textId="77777777" w:rsidR="00955DA5" w:rsidRPr="00A140BB" w:rsidRDefault="002B0EFB" w:rsidP="0052457F">
            <w:pPr>
              <w:keepNext/>
              <w:keepLines/>
              <w:rPr>
                <w:rFonts w:ascii="Tahoma" w:hAnsi="Tahoma" w:cs="Tahoma"/>
                <w:b/>
                <w:lang w:eastAsia="en-US"/>
              </w:rPr>
            </w:pPr>
            <w:r w:rsidRPr="00A140BB">
              <w:rPr>
                <w:rFonts w:ascii="Tahoma" w:hAnsi="Tahoma" w:cs="Tahoma"/>
                <w:b/>
                <w:lang w:eastAsia="en-US"/>
              </w:rPr>
              <w:t xml:space="preserve">Subjekt: </w:t>
            </w:r>
          </w:p>
          <w:p w14:paraId="41E13D2C" w14:textId="77777777" w:rsidR="002B0EFB" w:rsidRPr="00A140BB" w:rsidRDefault="002B0EFB" w:rsidP="0052457F">
            <w:pPr>
              <w:keepNext/>
              <w:keepLines/>
              <w:rPr>
                <w:rFonts w:ascii="Tahoma" w:hAnsi="Tahoma" w:cs="Tahoma"/>
                <w:b/>
                <w:lang w:eastAsia="en-US"/>
              </w:rPr>
            </w:pPr>
          </w:p>
          <w:p w14:paraId="78F48923" w14:textId="77777777" w:rsidR="002B0EFB" w:rsidRPr="00A140BB" w:rsidRDefault="002B0EFB" w:rsidP="0052457F">
            <w:pPr>
              <w:keepNext/>
              <w:keepLines/>
              <w:rPr>
                <w:rFonts w:ascii="Tahoma" w:hAnsi="Tahoma" w:cs="Tahoma"/>
                <w:b/>
                <w:lang w:eastAsia="en-US"/>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14:paraId="583E00D8" w14:textId="77777777" w:rsidR="00955DA5" w:rsidRPr="00A140BB" w:rsidRDefault="002B0EFB" w:rsidP="0052457F">
            <w:pPr>
              <w:keepNext/>
              <w:keepLines/>
              <w:rPr>
                <w:rFonts w:ascii="Tahoma" w:hAnsi="Tahoma" w:cs="Tahoma"/>
                <w:b/>
                <w:lang w:eastAsia="en-US"/>
              </w:rPr>
            </w:pPr>
            <w:r w:rsidRPr="00A140BB">
              <w:rPr>
                <w:rFonts w:ascii="Tahoma" w:hAnsi="Tahoma" w:cs="Tahoma"/>
                <w:b/>
                <w:lang w:eastAsia="en-US"/>
              </w:rPr>
              <w:t>Subjekt:</w:t>
            </w:r>
          </w:p>
          <w:p w14:paraId="5DB3457E" w14:textId="77777777" w:rsidR="002B0EFB" w:rsidRPr="00A140BB" w:rsidRDefault="002B0EFB" w:rsidP="0052457F">
            <w:pPr>
              <w:keepNext/>
              <w:keepLines/>
              <w:rPr>
                <w:rFonts w:ascii="Tahoma" w:hAnsi="Tahoma" w:cs="Tahoma"/>
                <w:b/>
                <w:lang w:eastAsia="en-US"/>
              </w:rPr>
            </w:pPr>
          </w:p>
          <w:p w14:paraId="417DE99C" w14:textId="77777777" w:rsidR="002B0EFB" w:rsidRPr="00A140BB" w:rsidRDefault="002B0EFB" w:rsidP="0052457F">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14:paraId="1677E2A9" w14:textId="77777777" w:rsidR="00955DA5" w:rsidRPr="00A140BB" w:rsidRDefault="002B0EFB" w:rsidP="0052457F">
            <w:pPr>
              <w:keepNext/>
              <w:keepLines/>
              <w:rPr>
                <w:rFonts w:ascii="Tahoma" w:hAnsi="Tahoma" w:cs="Tahoma"/>
                <w:b/>
                <w:lang w:eastAsia="en-US"/>
              </w:rPr>
            </w:pPr>
            <w:r w:rsidRPr="00A140BB">
              <w:rPr>
                <w:rFonts w:ascii="Tahoma" w:hAnsi="Tahoma" w:cs="Tahoma"/>
                <w:b/>
                <w:lang w:eastAsia="en-US"/>
              </w:rPr>
              <w:t>Subjekt:</w:t>
            </w:r>
          </w:p>
          <w:p w14:paraId="103F30D5" w14:textId="77777777" w:rsidR="002B0EFB" w:rsidRPr="00A140BB" w:rsidRDefault="002B0EFB" w:rsidP="0052457F">
            <w:pPr>
              <w:keepNext/>
              <w:keepLines/>
              <w:rPr>
                <w:rFonts w:ascii="Tahoma" w:hAnsi="Tahoma" w:cs="Tahoma"/>
                <w:b/>
                <w:lang w:eastAsia="en-US"/>
              </w:rPr>
            </w:pPr>
          </w:p>
          <w:p w14:paraId="63412123" w14:textId="77777777" w:rsidR="002B0EFB" w:rsidRPr="00A140BB" w:rsidRDefault="002B0EFB" w:rsidP="0052457F">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14:paraId="54A119AD" w14:textId="77777777" w:rsidR="00955DA5" w:rsidRPr="00A140BB" w:rsidRDefault="002B0EFB" w:rsidP="0052457F">
            <w:pPr>
              <w:keepNext/>
              <w:keepLines/>
              <w:rPr>
                <w:rFonts w:ascii="Tahoma" w:hAnsi="Tahoma" w:cs="Tahoma"/>
                <w:b/>
                <w:lang w:eastAsia="en-US"/>
              </w:rPr>
            </w:pPr>
            <w:r w:rsidRPr="00A140BB">
              <w:rPr>
                <w:rFonts w:ascii="Tahoma" w:hAnsi="Tahoma" w:cs="Tahoma"/>
                <w:b/>
                <w:lang w:eastAsia="en-US"/>
              </w:rPr>
              <w:t>Subjekt:</w:t>
            </w:r>
          </w:p>
          <w:p w14:paraId="4362D325" w14:textId="77777777" w:rsidR="002B0EFB" w:rsidRPr="00A140BB" w:rsidRDefault="002B0EFB" w:rsidP="0052457F">
            <w:pPr>
              <w:keepNext/>
              <w:keepLines/>
              <w:rPr>
                <w:rFonts w:ascii="Tahoma" w:hAnsi="Tahoma" w:cs="Tahoma"/>
                <w:b/>
                <w:lang w:eastAsia="en-US"/>
              </w:rPr>
            </w:pPr>
          </w:p>
          <w:p w14:paraId="414B0F5A" w14:textId="77777777" w:rsidR="002B0EFB" w:rsidRPr="00A140BB" w:rsidRDefault="002B0EFB" w:rsidP="0052457F">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tcBorders>
            <w:shd w:val="clear" w:color="auto" w:fill="auto"/>
          </w:tcPr>
          <w:p w14:paraId="7798D286" w14:textId="77777777" w:rsidR="00955DA5" w:rsidRPr="00A140BB" w:rsidRDefault="002B0EFB" w:rsidP="0052457F">
            <w:pPr>
              <w:keepNext/>
              <w:keepLines/>
              <w:rPr>
                <w:rFonts w:ascii="Tahoma" w:hAnsi="Tahoma" w:cs="Tahoma"/>
                <w:b/>
                <w:lang w:eastAsia="en-US"/>
              </w:rPr>
            </w:pPr>
            <w:r w:rsidRPr="00A140BB">
              <w:rPr>
                <w:rFonts w:ascii="Tahoma" w:hAnsi="Tahoma" w:cs="Tahoma"/>
                <w:b/>
                <w:lang w:eastAsia="en-US"/>
              </w:rPr>
              <w:t>Subjekt:</w:t>
            </w:r>
          </w:p>
          <w:p w14:paraId="3CD14EEC" w14:textId="77777777" w:rsidR="002B0EFB" w:rsidRPr="00A140BB" w:rsidRDefault="002B0EFB" w:rsidP="0052457F">
            <w:pPr>
              <w:keepNext/>
              <w:keepLines/>
              <w:rPr>
                <w:rFonts w:ascii="Tahoma" w:hAnsi="Tahoma" w:cs="Tahoma"/>
                <w:b/>
                <w:lang w:eastAsia="en-US"/>
              </w:rPr>
            </w:pPr>
          </w:p>
          <w:p w14:paraId="44CD9178" w14:textId="77777777" w:rsidR="002B0EFB" w:rsidRPr="00A140BB" w:rsidRDefault="002B0EFB" w:rsidP="0052457F">
            <w:pPr>
              <w:keepNext/>
              <w:keepLines/>
              <w:rPr>
                <w:rFonts w:ascii="Tahoma" w:hAnsi="Tahoma" w:cs="Tahoma"/>
                <w:b/>
                <w:lang w:eastAsia="en-US"/>
              </w:rPr>
            </w:pPr>
          </w:p>
        </w:tc>
      </w:tr>
      <w:tr w:rsidR="00955DA5" w:rsidRPr="00A140BB" w14:paraId="1B03EC48" w14:textId="77777777" w:rsidTr="007C24A0">
        <w:trPr>
          <w:trHeight w:val="737"/>
        </w:trPr>
        <w:tc>
          <w:tcPr>
            <w:tcW w:w="1951" w:type="dxa"/>
            <w:tcBorders>
              <w:top w:val="single" w:sz="4" w:space="0" w:color="auto"/>
              <w:bottom w:val="nil"/>
              <w:right w:val="single" w:sz="4" w:space="0" w:color="auto"/>
            </w:tcBorders>
            <w:shd w:val="clear" w:color="auto" w:fill="auto"/>
          </w:tcPr>
          <w:p w14:paraId="02B8BE9C" w14:textId="77777777" w:rsidR="00955DA5" w:rsidRPr="00A140BB" w:rsidRDefault="006741EF" w:rsidP="0052457F">
            <w:pPr>
              <w:keepNext/>
              <w:keepLines/>
              <w:numPr>
                <w:ilvl w:val="0"/>
                <w:numId w:val="6"/>
              </w:numPr>
              <w:jc w:val="both"/>
              <w:rPr>
                <w:rFonts w:ascii="Tahoma" w:hAnsi="Tahoma" w:cs="Tahoma"/>
                <w:b/>
                <w:sz w:val="24"/>
                <w:szCs w:val="24"/>
                <w:lang w:eastAsia="en-US"/>
              </w:rPr>
            </w:pPr>
            <w:r w:rsidRPr="00A140BB">
              <w:rPr>
                <w:rFonts w:ascii="Tahoma" w:hAnsi="Tahoma" w:cs="Tahoma"/>
                <w:b/>
              </w:rPr>
              <w:t>ima</w:t>
            </w:r>
            <w:r w:rsidR="00955DA5" w:rsidRPr="00A140BB">
              <w:rPr>
                <w:rFonts w:ascii="Tahoma" w:hAnsi="Tahoma" w:cs="Tahoma"/>
                <w:b/>
              </w:rPr>
              <w:t xml:space="preserve"> </w:t>
            </w:r>
          </w:p>
          <w:p w14:paraId="04752205" w14:textId="77777777" w:rsidR="00955DA5" w:rsidRPr="00A140BB" w:rsidRDefault="006741EF" w:rsidP="0052457F">
            <w:pPr>
              <w:keepNext/>
              <w:keepLines/>
              <w:numPr>
                <w:ilvl w:val="0"/>
                <w:numId w:val="6"/>
              </w:numPr>
              <w:spacing w:after="120"/>
              <w:ind w:left="714" w:hanging="357"/>
              <w:jc w:val="both"/>
              <w:rPr>
                <w:rFonts w:ascii="Tahoma" w:hAnsi="Tahoma" w:cs="Tahoma"/>
                <w:b/>
                <w:sz w:val="24"/>
                <w:szCs w:val="24"/>
                <w:lang w:eastAsia="en-US"/>
              </w:rPr>
            </w:pPr>
            <w:r w:rsidRPr="00A140BB">
              <w:rPr>
                <w:rFonts w:ascii="Tahoma" w:hAnsi="Tahoma" w:cs="Tahoma"/>
                <w:b/>
              </w:rPr>
              <w:t>nima</w:t>
            </w:r>
          </w:p>
        </w:tc>
        <w:tc>
          <w:tcPr>
            <w:tcW w:w="1846" w:type="dxa"/>
            <w:tcBorders>
              <w:top w:val="single" w:sz="4" w:space="0" w:color="auto"/>
              <w:left w:val="single" w:sz="4" w:space="0" w:color="auto"/>
              <w:bottom w:val="nil"/>
              <w:right w:val="single" w:sz="4" w:space="0" w:color="auto"/>
            </w:tcBorders>
            <w:shd w:val="clear" w:color="auto" w:fill="auto"/>
          </w:tcPr>
          <w:p w14:paraId="1CA6C7E7" w14:textId="77777777" w:rsidR="00955DA5" w:rsidRPr="00A140BB" w:rsidRDefault="006741EF" w:rsidP="0052457F">
            <w:pPr>
              <w:keepNext/>
              <w:keepLines/>
              <w:numPr>
                <w:ilvl w:val="0"/>
                <w:numId w:val="6"/>
              </w:numPr>
              <w:jc w:val="both"/>
              <w:rPr>
                <w:rFonts w:ascii="Tahoma" w:hAnsi="Tahoma" w:cs="Tahoma"/>
                <w:b/>
                <w:sz w:val="24"/>
                <w:szCs w:val="24"/>
                <w:lang w:eastAsia="en-US"/>
              </w:rPr>
            </w:pPr>
            <w:r w:rsidRPr="00A140BB">
              <w:rPr>
                <w:rFonts w:ascii="Tahoma" w:hAnsi="Tahoma" w:cs="Tahoma"/>
                <w:b/>
              </w:rPr>
              <w:t>ima</w:t>
            </w:r>
          </w:p>
          <w:p w14:paraId="454FA839" w14:textId="77777777" w:rsidR="00955DA5" w:rsidRPr="00A140BB" w:rsidRDefault="00955DA5" w:rsidP="0052457F">
            <w:pPr>
              <w:keepNext/>
              <w:keepLines/>
              <w:numPr>
                <w:ilvl w:val="0"/>
                <w:numId w:val="6"/>
              </w:numPr>
              <w:jc w:val="both"/>
              <w:rPr>
                <w:rFonts w:ascii="Tahoma" w:hAnsi="Tahoma" w:cs="Tahoma"/>
                <w:lang w:eastAsia="en-US"/>
              </w:rPr>
            </w:pPr>
            <w:r w:rsidRPr="00A140BB">
              <w:rPr>
                <w:rFonts w:ascii="Tahoma" w:hAnsi="Tahoma" w:cs="Tahoma"/>
                <w:b/>
              </w:rPr>
              <w:t>ni</w:t>
            </w:r>
            <w:r w:rsidR="006741EF" w:rsidRPr="00A140BB">
              <w:rPr>
                <w:rFonts w:ascii="Tahoma" w:hAnsi="Tahoma" w:cs="Tahoma"/>
                <w:b/>
              </w:rPr>
              <w:t>ma</w:t>
            </w:r>
          </w:p>
          <w:p w14:paraId="1BF56FF5" w14:textId="77777777" w:rsidR="00955DA5" w:rsidRPr="00A140BB" w:rsidRDefault="00955DA5" w:rsidP="0052457F">
            <w:pPr>
              <w:keepNext/>
              <w:keepLines/>
              <w:rPr>
                <w:rFonts w:ascii="Tahoma" w:hAnsi="Tahoma" w:cs="Tahoma"/>
                <w:lang w:eastAsia="en-US"/>
              </w:rPr>
            </w:pPr>
          </w:p>
        </w:tc>
        <w:tc>
          <w:tcPr>
            <w:tcW w:w="1899" w:type="dxa"/>
            <w:tcBorders>
              <w:top w:val="single" w:sz="4" w:space="0" w:color="auto"/>
              <w:left w:val="single" w:sz="4" w:space="0" w:color="auto"/>
              <w:bottom w:val="nil"/>
              <w:right w:val="single" w:sz="4" w:space="0" w:color="auto"/>
            </w:tcBorders>
            <w:shd w:val="clear" w:color="auto" w:fill="auto"/>
          </w:tcPr>
          <w:p w14:paraId="31D4D2AF" w14:textId="77777777" w:rsidR="00955DA5" w:rsidRPr="00A140BB" w:rsidRDefault="006741EF" w:rsidP="0052457F">
            <w:pPr>
              <w:keepNext/>
              <w:keepLines/>
              <w:numPr>
                <w:ilvl w:val="0"/>
                <w:numId w:val="6"/>
              </w:numPr>
              <w:jc w:val="both"/>
              <w:rPr>
                <w:rFonts w:ascii="Tahoma" w:hAnsi="Tahoma" w:cs="Tahoma"/>
                <w:b/>
                <w:sz w:val="24"/>
                <w:szCs w:val="24"/>
                <w:lang w:eastAsia="en-US"/>
              </w:rPr>
            </w:pPr>
            <w:r w:rsidRPr="00A140BB">
              <w:rPr>
                <w:rFonts w:ascii="Tahoma" w:hAnsi="Tahoma" w:cs="Tahoma"/>
                <w:b/>
              </w:rPr>
              <w:t>ima</w:t>
            </w:r>
            <w:r w:rsidR="00955DA5" w:rsidRPr="00A140BB">
              <w:rPr>
                <w:rFonts w:ascii="Tahoma" w:hAnsi="Tahoma" w:cs="Tahoma"/>
                <w:b/>
              </w:rPr>
              <w:t xml:space="preserve"> </w:t>
            </w:r>
          </w:p>
          <w:p w14:paraId="4CA364C1" w14:textId="77777777" w:rsidR="00955DA5" w:rsidRPr="00A140BB" w:rsidRDefault="006741EF" w:rsidP="0052457F">
            <w:pPr>
              <w:keepNext/>
              <w:keepLines/>
              <w:numPr>
                <w:ilvl w:val="0"/>
                <w:numId w:val="6"/>
              </w:numPr>
              <w:jc w:val="both"/>
              <w:rPr>
                <w:rFonts w:ascii="Tahoma" w:hAnsi="Tahoma" w:cs="Tahoma"/>
                <w:lang w:eastAsia="en-US"/>
              </w:rPr>
            </w:pPr>
            <w:r w:rsidRPr="00A140BB">
              <w:rPr>
                <w:rFonts w:ascii="Tahoma" w:hAnsi="Tahoma" w:cs="Tahoma"/>
                <w:b/>
              </w:rPr>
              <w:t>nima</w:t>
            </w:r>
          </w:p>
          <w:p w14:paraId="335D3082" w14:textId="77777777" w:rsidR="00955DA5" w:rsidRPr="00A140BB" w:rsidRDefault="00955DA5" w:rsidP="0052457F">
            <w:pPr>
              <w:keepNext/>
              <w:keepLines/>
              <w:rPr>
                <w:rFonts w:ascii="Tahoma" w:hAnsi="Tahoma" w:cs="Tahoma"/>
                <w:lang w:eastAsia="en-US"/>
              </w:rPr>
            </w:pPr>
          </w:p>
        </w:tc>
        <w:tc>
          <w:tcPr>
            <w:tcW w:w="1899" w:type="dxa"/>
            <w:tcBorders>
              <w:top w:val="single" w:sz="4" w:space="0" w:color="auto"/>
              <w:left w:val="single" w:sz="4" w:space="0" w:color="auto"/>
              <w:bottom w:val="nil"/>
              <w:right w:val="single" w:sz="4" w:space="0" w:color="auto"/>
            </w:tcBorders>
            <w:shd w:val="clear" w:color="auto" w:fill="auto"/>
          </w:tcPr>
          <w:p w14:paraId="191AB063" w14:textId="77777777" w:rsidR="00955DA5" w:rsidRPr="00A140BB" w:rsidRDefault="006741EF" w:rsidP="0052457F">
            <w:pPr>
              <w:keepNext/>
              <w:keepLines/>
              <w:numPr>
                <w:ilvl w:val="0"/>
                <w:numId w:val="6"/>
              </w:numPr>
              <w:jc w:val="both"/>
              <w:rPr>
                <w:rFonts w:ascii="Tahoma" w:hAnsi="Tahoma" w:cs="Tahoma"/>
                <w:b/>
                <w:sz w:val="24"/>
                <w:szCs w:val="24"/>
                <w:lang w:eastAsia="en-US"/>
              </w:rPr>
            </w:pPr>
            <w:r w:rsidRPr="00A140BB">
              <w:rPr>
                <w:rFonts w:ascii="Tahoma" w:hAnsi="Tahoma" w:cs="Tahoma"/>
                <w:b/>
              </w:rPr>
              <w:t>ima</w:t>
            </w:r>
            <w:r w:rsidR="00955DA5" w:rsidRPr="00A140BB">
              <w:rPr>
                <w:rFonts w:ascii="Tahoma" w:hAnsi="Tahoma" w:cs="Tahoma"/>
                <w:b/>
              </w:rPr>
              <w:t xml:space="preserve"> </w:t>
            </w:r>
          </w:p>
          <w:p w14:paraId="2FED928B" w14:textId="77777777" w:rsidR="00955DA5" w:rsidRPr="00A140BB" w:rsidRDefault="006741EF" w:rsidP="0052457F">
            <w:pPr>
              <w:keepNext/>
              <w:keepLines/>
              <w:numPr>
                <w:ilvl w:val="0"/>
                <w:numId w:val="6"/>
              </w:numPr>
              <w:jc w:val="both"/>
              <w:rPr>
                <w:rFonts w:ascii="Tahoma" w:hAnsi="Tahoma" w:cs="Tahoma"/>
                <w:lang w:eastAsia="en-US"/>
              </w:rPr>
            </w:pPr>
            <w:r w:rsidRPr="00A140BB">
              <w:rPr>
                <w:rFonts w:ascii="Tahoma" w:hAnsi="Tahoma" w:cs="Tahoma"/>
                <w:b/>
              </w:rPr>
              <w:t>nima</w:t>
            </w:r>
          </w:p>
          <w:p w14:paraId="481BAA66" w14:textId="77777777" w:rsidR="00955DA5" w:rsidRPr="00A140BB" w:rsidRDefault="00955DA5" w:rsidP="0052457F">
            <w:pPr>
              <w:keepNext/>
              <w:keepLines/>
              <w:rPr>
                <w:rFonts w:ascii="Tahoma" w:hAnsi="Tahoma" w:cs="Tahoma"/>
                <w:lang w:eastAsia="en-US"/>
              </w:rPr>
            </w:pPr>
          </w:p>
        </w:tc>
        <w:tc>
          <w:tcPr>
            <w:tcW w:w="1899" w:type="dxa"/>
            <w:tcBorders>
              <w:top w:val="single" w:sz="4" w:space="0" w:color="auto"/>
              <w:left w:val="single" w:sz="4" w:space="0" w:color="auto"/>
            </w:tcBorders>
            <w:shd w:val="clear" w:color="auto" w:fill="auto"/>
          </w:tcPr>
          <w:p w14:paraId="6864E4F7" w14:textId="77777777" w:rsidR="00955DA5" w:rsidRPr="00A140BB" w:rsidRDefault="006741EF" w:rsidP="0052457F">
            <w:pPr>
              <w:keepNext/>
              <w:keepLines/>
              <w:numPr>
                <w:ilvl w:val="0"/>
                <w:numId w:val="6"/>
              </w:numPr>
              <w:jc w:val="both"/>
              <w:rPr>
                <w:rFonts w:ascii="Tahoma" w:hAnsi="Tahoma" w:cs="Tahoma"/>
                <w:b/>
                <w:sz w:val="24"/>
                <w:szCs w:val="24"/>
                <w:lang w:eastAsia="en-US"/>
              </w:rPr>
            </w:pPr>
            <w:r w:rsidRPr="00A140BB">
              <w:rPr>
                <w:rFonts w:ascii="Tahoma" w:hAnsi="Tahoma" w:cs="Tahoma"/>
                <w:b/>
              </w:rPr>
              <w:t>ima</w:t>
            </w:r>
            <w:r w:rsidR="00955DA5" w:rsidRPr="00A140BB">
              <w:rPr>
                <w:rFonts w:ascii="Tahoma" w:hAnsi="Tahoma" w:cs="Tahoma"/>
                <w:b/>
              </w:rPr>
              <w:t xml:space="preserve"> </w:t>
            </w:r>
          </w:p>
          <w:p w14:paraId="01B0D6BD" w14:textId="77777777" w:rsidR="00955DA5" w:rsidRPr="00A140BB" w:rsidRDefault="006741EF" w:rsidP="0052457F">
            <w:pPr>
              <w:keepNext/>
              <w:keepLines/>
              <w:numPr>
                <w:ilvl w:val="0"/>
                <w:numId w:val="6"/>
              </w:numPr>
              <w:jc w:val="both"/>
              <w:rPr>
                <w:rFonts w:ascii="Tahoma" w:hAnsi="Tahoma" w:cs="Tahoma"/>
                <w:lang w:eastAsia="en-US"/>
              </w:rPr>
            </w:pPr>
            <w:r w:rsidRPr="00A140BB">
              <w:rPr>
                <w:rFonts w:ascii="Tahoma" w:hAnsi="Tahoma" w:cs="Tahoma"/>
                <w:b/>
              </w:rPr>
              <w:t>nima</w:t>
            </w:r>
          </w:p>
          <w:p w14:paraId="782ABF90" w14:textId="77777777" w:rsidR="00955DA5" w:rsidRPr="00A140BB" w:rsidRDefault="00955DA5" w:rsidP="0052457F">
            <w:pPr>
              <w:keepNext/>
              <w:keepLines/>
              <w:rPr>
                <w:rFonts w:ascii="Tahoma" w:hAnsi="Tahoma" w:cs="Tahoma"/>
                <w:lang w:eastAsia="en-US"/>
              </w:rPr>
            </w:pPr>
          </w:p>
        </w:tc>
      </w:tr>
      <w:tr w:rsidR="00955DA5" w:rsidRPr="00A140BB" w14:paraId="123558B6" w14:textId="77777777" w:rsidTr="00307294">
        <w:trPr>
          <w:trHeight w:val="737"/>
        </w:trPr>
        <w:tc>
          <w:tcPr>
            <w:tcW w:w="9494" w:type="dxa"/>
            <w:gridSpan w:val="5"/>
            <w:shd w:val="clear" w:color="auto" w:fill="auto"/>
          </w:tcPr>
          <w:p w14:paraId="008C3F08" w14:textId="77777777" w:rsidR="00955DA5" w:rsidRPr="00A140BB" w:rsidRDefault="00955DA5" w:rsidP="0052457F">
            <w:pPr>
              <w:keepNext/>
              <w:keepLines/>
              <w:jc w:val="center"/>
              <w:rPr>
                <w:rFonts w:ascii="Tahoma" w:hAnsi="Tahoma" w:cs="Tahoma"/>
                <w:u w:val="single"/>
                <w:lang w:eastAsia="en-US"/>
              </w:rPr>
            </w:pPr>
            <w:r w:rsidRPr="00A140BB">
              <w:rPr>
                <w:rFonts w:ascii="Tahoma" w:hAnsi="Tahoma" w:cs="Tahoma"/>
                <w:lang w:eastAsia="en-US"/>
              </w:rPr>
              <w:t>(</w:t>
            </w:r>
            <w:r w:rsidRPr="00A140BB">
              <w:rPr>
                <w:rFonts w:ascii="Tahoma" w:hAnsi="Tahoma" w:cs="Tahoma"/>
                <w:u w:val="single"/>
                <w:lang w:eastAsia="en-US"/>
              </w:rPr>
              <w:t xml:space="preserve">u s t r e z n o   </w:t>
            </w:r>
            <w:proofErr w:type="spellStart"/>
            <w:r w:rsidRPr="00A140BB">
              <w:rPr>
                <w:rFonts w:ascii="Tahoma" w:hAnsi="Tahoma" w:cs="Tahoma"/>
                <w:u w:val="single"/>
                <w:lang w:eastAsia="en-US"/>
              </w:rPr>
              <w:t>o</w:t>
            </w:r>
            <w:proofErr w:type="spellEnd"/>
            <w:r w:rsidRPr="00A140BB">
              <w:rPr>
                <w:rFonts w:ascii="Tahoma" w:hAnsi="Tahoma" w:cs="Tahoma"/>
                <w:u w:val="single"/>
                <w:lang w:eastAsia="en-US"/>
              </w:rPr>
              <w:t xml:space="preserve"> z n a č i t e</w:t>
            </w:r>
            <w:r w:rsidRPr="00A140BB">
              <w:rPr>
                <w:rFonts w:ascii="Tahoma" w:hAnsi="Tahoma" w:cs="Tahoma"/>
                <w:lang w:eastAsia="en-US"/>
              </w:rPr>
              <w:t>)</w:t>
            </w:r>
            <w:r w:rsidRPr="00A140BB">
              <w:rPr>
                <w:rFonts w:ascii="Tahoma" w:hAnsi="Tahoma" w:cs="Tahoma"/>
                <w:u w:val="single"/>
                <w:lang w:eastAsia="en-US"/>
              </w:rPr>
              <w:t xml:space="preserve"> </w:t>
            </w:r>
          </w:p>
          <w:p w14:paraId="4C4B5326" w14:textId="382E669B" w:rsidR="00203474" w:rsidRPr="00A140BB" w:rsidRDefault="00203474" w:rsidP="0052457F">
            <w:pPr>
              <w:keepNext/>
              <w:keepLines/>
              <w:rPr>
                <w:rFonts w:ascii="Tahoma" w:hAnsi="Tahoma" w:cs="Tahoma"/>
                <w:b/>
              </w:rPr>
            </w:pPr>
          </w:p>
          <w:p w14:paraId="1C1722C8" w14:textId="7B8467DF" w:rsidR="00203474" w:rsidRPr="00A140BB" w:rsidRDefault="00203474" w:rsidP="0052457F">
            <w:pPr>
              <w:keepNext/>
              <w:keepLines/>
              <w:jc w:val="center"/>
              <w:rPr>
                <w:rFonts w:ascii="Tahoma" w:hAnsi="Tahoma" w:cs="Tahoma"/>
                <w:b/>
              </w:rPr>
            </w:pPr>
            <w:r w:rsidRPr="00A140BB">
              <w:rPr>
                <w:rFonts w:ascii="Tahoma" w:hAnsi="Tahoma" w:cs="Tahoma"/>
                <w:b/>
              </w:rPr>
              <w:t>pridobljen osnovni certifikat »Družini prijazno podjetje« ali enakovreden certifikat</w:t>
            </w:r>
          </w:p>
          <w:p w14:paraId="6BED85DD" w14:textId="440DA5CB" w:rsidR="00955DA5" w:rsidRPr="00A140BB" w:rsidRDefault="00955DA5" w:rsidP="0052457F">
            <w:pPr>
              <w:keepNext/>
              <w:keepLines/>
              <w:rPr>
                <w:rFonts w:ascii="Tahoma" w:hAnsi="Tahoma" w:cs="Tahoma"/>
                <w:u w:val="single"/>
                <w:lang w:eastAsia="en-US"/>
              </w:rPr>
            </w:pPr>
          </w:p>
        </w:tc>
      </w:tr>
    </w:tbl>
    <w:p w14:paraId="40C08021" w14:textId="30D035BF" w:rsidR="00E1447F" w:rsidRPr="00A140BB" w:rsidRDefault="00E1447F" w:rsidP="0052457F">
      <w:pPr>
        <w:keepNext/>
        <w:keepLines/>
        <w:rPr>
          <w:rFonts w:ascii="Tahoma" w:hAnsi="Tahoma" w:cs="Tahoma"/>
          <w:sz w:val="16"/>
          <w:szCs w:val="16"/>
        </w:rPr>
      </w:pPr>
    </w:p>
    <w:p w14:paraId="71B14D30" w14:textId="0DA2FF1C" w:rsidR="00955DA5" w:rsidRPr="00A140BB" w:rsidRDefault="00955DA5" w:rsidP="0052457F">
      <w:pPr>
        <w:keepNext/>
        <w:keepLines/>
        <w:rPr>
          <w:rFonts w:ascii="Tahoma" w:hAnsi="Tahoma" w:cs="Tahoma"/>
          <w:b/>
          <w:sz w:val="16"/>
          <w:szCs w:val="16"/>
        </w:rPr>
      </w:pPr>
    </w:p>
    <w:p w14:paraId="39EB246C" w14:textId="77777777" w:rsidR="00955DA5" w:rsidRPr="00A140BB" w:rsidRDefault="00955DA5" w:rsidP="0052457F">
      <w:pPr>
        <w:pStyle w:val="Odstavekseznama"/>
        <w:keepNext/>
        <w:keepLines/>
        <w:numPr>
          <w:ilvl w:val="0"/>
          <w:numId w:val="21"/>
        </w:numPr>
        <w:ind w:hanging="578"/>
        <w:rPr>
          <w:rFonts w:ascii="Tahoma" w:hAnsi="Tahoma" w:cs="Tahoma"/>
          <w:b/>
        </w:rPr>
      </w:pPr>
      <w:r w:rsidRPr="00A140BB">
        <w:rPr>
          <w:rFonts w:ascii="Tahoma" w:hAnsi="Tahoma" w:cs="Tahoma"/>
          <w:b/>
        </w:rPr>
        <w:t>VELJAVNOST PONUDBE</w:t>
      </w:r>
    </w:p>
    <w:p w14:paraId="0CE111FD" w14:textId="77777777" w:rsidR="00955DA5" w:rsidRPr="00A140BB" w:rsidRDefault="00955DA5" w:rsidP="0052457F">
      <w:pPr>
        <w:keepNext/>
        <w:keepLines/>
        <w:jc w:val="both"/>
        <w:rPr>
          <w:rFonts w:ascii="Tahoma" w:hAnsi="Tahoma" w:cs="Tahoma"/>
        </w:rPr>
      </w:pPr>
    </w:p>
    <w:p w14:paraId="21BB3031" w14:textId="07E9ABBF" w:rsidR="00E63946" w:rsidRPr="00A140BB" w:rsidRDefault="00E63946" w:rsidP="0052457F">
      <w:pPr>
        <w:keepNext/>
        <w:keepLines/>
        <w:jc w:val="both"/>
        <w:rPr>
          <w:rFonts w:ascii="Tahoma" w:hAnsi="Tahoma" w:cs="Tahoma"/>
        </w:rPr>
      </w:pPr>
      <w:r w:rsidRPr="00A140BB">
        <w:rPr>
          <w:rFonts w:ascii="Tahoma" w:hAnsi="Tahoma" w:cs="Tahoma"/>
        </w:rPr>
        <w:t>Ponudba je veljavna</w:t>
      </w:r>
      <w:r w:rsidR="000E03B0" w:rsidRPr="00A140BB">
        <w:rPr>
          <w:rFonts w:ascii="Tahoma" w:hAnsi="Tahoma" w:cs="Tahoma"/>
        </w:rPr>
        <w:t xml:space="preserve"> ________ </w:t>
      </w:r>
      <w:r w:rsidRPr="00A140BB">
        <w:rPr>
          <w:rFonts w:ascii="Tahoma" w:hAnsi="Tahoma" w:cs="Tahoma"/>
          <w:snapToGrid w:val="0"/>
        </w:rPr>
        <w:t xml:space="preserve">dni </w:t>
      </w:r>
      <w:r w:rsidR="008E6926" w:rsidRPr="00A140BB">
        <w:rPr>
          <w:rFonts w:ascii="Tahoma" w:hAnsi="Tahoma" w:cs="Tahoma"/>
          <w:snapToGrid w:val="0"/>
        </w:rPr>
        <w:t>(najmanj 120 dni)</w:t>
      </w:r>
      <w:r w:rsidRPr="00A140BB">
        <w:rPr>
          <w:rFonts w:ascii="Tahoma" w:hAnsi="Tahoma" w:cs="Tahoma"/>
          <w:snapToGrid w:val="0"/>
        </w:rPr>
        <w:t xml:space="preserve">, </w:t>
      </w:r>
      <w:r w:rsidR="008E6926" w:rsidRPr="00A140BB">
        <w:rPr>
          <w:rFonts w:ascii="Tahoma" w:hAnsi="Tahoma" w:cs="Tahoma"/>
          <w:snapToGrid w:val="0"/>
        </w:rPr>
        <w:t xml:space="preserve">šteto </w:t>
      </w:r>
      <w:r w:rsidRPr="00A140BB">
        <w:rPr>
          <w:rFonts w:ascii="Tahoma" w:hAnsi="Tahoma" w:cs="Tahoma"/>
          <w:snapToGrid w:val="0"/>
        </w:rPr>
        <w:t>od roka za predložitev ponudb.</w:t>
      </w:r>
    </w:p>
    <w:p w14:paraId="0E5FEB08" w14:textId="77777777" w:rsidR="00DD12D1" w:rsidRPr="00A140BB" w:rsidRDefault="00DD12D1" w:rsidP="0052457F">
      <w:pPr>
        <w:keepNext/>
        <w:keepLines/>
        <w:jc w:val="both"/>
        <w:rPr>
          <w:rFonts w:ascii="Tahoma" w:hAnsi="Tahoma" w:cs="Tahoma"/>
          <w:sz w:val="16"/>
          <w:szCs w:val="16"/>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DD12D1" w:rsidRPr="00A140BB" w14:paraId="76FA6C47" w14:textId="77777777" w:rsidTr="00C212DD">
        <w:trPr>
          <w:trHeight w:val="235"/>
        </w:trPr>
        <w:tc>
          <w:tcPr>
            <w:tcW w:w="3402" w:type="dxa"/>
            <w:tcBorders>
              <w:bottom w:val="single" w:sz="4" w:space="0" w:color="auto"/>
            </w:tcBorders>
          </w:tcPr>
          <w:p w14:paraId="0ADCC6B9" w14:textId="77777777" w:rsidR="00DD12D1" w:rsidRPr="00A140BB" w:rsidRDefault="00DD12D1" w:rsidP="0052457F">
            <w:pPr>
              <w:keepNext/>
              <w:keepLines/>
              <w:jc w:val="both"/>
              <w:rPr>
                <w:rFonts w:ascii="Tahoma" w:hAnsi="Tahoma" w:cs="Tahoma"/>
                <w:snapToGrid w:val="0"/>
                <w:color w:val="000000"/>
              </w:rPr>
            </w:pPr>
          </w:p>
        </w:tc>
        <w:tc>
          <w:tcPr>
            <w:tcW w:w="2977" w:type="dxa"/>
          </w:tcPr>
          <w:p w14:paraId="52C05F7A" w14:textId="77777777" w:rsidR="00DD12D1" w:rsidRPr="00A140BB" w:rsidRDefault="00DD12D1" w:rsidP="0052457F">
            <w:pPr>
              <w:keepNext/>
              <w:keepLines/>
              <w:jc w:val="center"/>
              <w:rPr>
                <w:rFonts w:ascii="Tahoma" w:hAnsi="Tahoma" w:cs="Tahoma"/>
                <w:snapToGrid w:val="0"/>
                <w:color w:val="000000"/>
              </w:rPr>
            </w:pPr>
          </w:p>
        </w:tc>
        <w:tc>
          <w:tcPr>
            <w:tcW w:w="2805" w:type="dxa"/>
            <w:tcBorders>
              <w:bottom w:val="single" w:sz="4" w:space="0" w:color="auto"/>
            </w:tcBorders>
          </w:tcPr>
          <w:p w14:paraId="391BB4F8" w14:textId="77777777" w:rsidR="00DD12D1" w:rsidRPr="00A140BB" w:rsidRDefault="00DD12D1" w:rsidP="0052457F">
            <w:pPr>
              <w:keepNext/>
              <w:keepLines/>
              <w:tabs>
                <w:tab w:val="left" w:pos="567"/>
                <w:tab w:val="num" w:pos="851"/>
                <w:tab w:val="left" w:pos="993"/>
              </w:tabs>
              <w:jc w:val="both"/>
              <w:rPr>
                <w:rFonts w:ascii="Tahoma" w:hAnsi="Tahoma" w:cs="Tahoma"/>
                <w:snapToGrid w:val="0"/>
                <w:color w:val="000000"/>
              </w:rPr>
            </w:pPr>
          </w:p>
        </w:tc>
      </w:tr>
      <w:tr w:rsidR="00DD12D1" w:rsidRPr="00A140BB" w14:paraId="60652ADB" w14:textId="77777777" w:rsidTr="00C212DD">
        <w:trPr>
          <w:trHeight w:val="235"/>
        </w:trPr>
        <w:tc>
          <w:tcPr>
            <w:tcW w:w="3402" w:type="dxa"/>
            <w:tcBorders>
              <w:top w:val="single" w:sz="4" w:space="0" w:color="auto"/>
            </w:tcBorders>
          </w:tcPr>
          <w:p w14:paraId="0018C600"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5170982F"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678B2707"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7B79BBC7" w14:textId="0825AAF2" w:rsidR="00DD12D1" w:rsidRPr="00A140BB" w:rsidRDefault="00DD12D1" w:rsidP="0052457F">
      <w:pPr>
        <w:keepNext/>
        <w:keepLines/>
        <w:jc w:val="both"/>
        <w:rPr>
          <w:rFonts w:ascii="Tahoma" w:hAnsi="Tahoma" w:cs="Tahoma"/>
          <w:sz w:val="16"/>
          <w:szCs w:val="16"/>
        </w:rPr>
      </w:pPr>
    </w:p>
    <w:p w14:paraId="6994C1D4" w14:textId="77777777" w:rsidR="00DD12D1" w:rsidRPr="00A140BB" w:rsidRDefault="00DD12D1" w:rsidP="0052457F">
      <w:pPr>
        <w:keepNext/>
        <w:keepLines/>
        <w:jc w:val="both"/>
        <w:rPr>
          <w:rFonts w:ascii="Tahoma" w:hAnsi="Tahoma" w:cs="Tahoma"/>
          <w:sz w:val="16"/>
          <w:szCs w:val="16"/>
        </w:rPr>
      </w:pPr>
    </w:p>
    <w:p w14:paraId="77E22948" w14:textId="050A0678" w:rsidR="00203474" w:rsidRPr="00A140BB" w:rsidRDefault="00203474" w:rsidP="0052457F">
      <w:pPr>
        <w:keepNext/>
        <w:keepLines/>
        <w:spacing w:after="120"/>
        <w:jc w:val="both"/>
        <w:rPr>
          <w:rFonts w:ascii="Tahoma" w:hAnsi="Tahoma" w:cs="Tahoma"/>
          <w:b/>
          <w:sz w:val="16"/>
          <w:szCs w:val="16"/>
        </w:rPr>
      </w:pPr>
      <w:r w:rsidRPr="00A140BB">
        <w:rPr>
          <w:rFonts w:ascii="Tahoma" w:hAnsi="Tahoma" w:cs="Tahoma"/>
          <w:b/>
          <w:sz w:val="16"/>
          <w:szCs w:val="16"/>
        </w:rPr>
        <w:t xml:space="preserve">Opomba: </w:t>
      </w:r>
      <w:r w:rsidRPr="00A140BB">
        <w:rPr>
          <w:rFonts w:ascii="Tahoma" w:hAnsi="Tahoma" w:cs="Tahoma"/>
          <w:i/>
          <w:sz w:val="16"/>
          <w:szCs w:val="16"/>
        </w:rPr>
        <w:t>Ponudnik mora k prilogi priložiti:</w:t>
      </w:r>
    </w:p>
    <w:p w14:paraId="3A56985B" w14:textId="09181894" w:rsidR="00203474" w:rsidRPr="00A140BB" w:rsidRDefault="00203474" w:rsidP="0052457F">
      <w:pPr>
        <w:keepNext/>
        <w:keepLines/>
        <w:numPr>
          <w:ilvl w:val="0"/>
          <w:numId w:val="8"/>
        </w:numPr>
        <w:jc w:val="both"/>
        <w:rPr>
          <w:rFonts w:ascii="Tahoma" w:hAnsi="Tahoma" w:cs="Tahoma"/>
          <w:i/>
          <w:sz w:val="16"/>
          <w:szCs w:val="16"/>
        </w:rPr>
      </w:pPr>
      <w:r w:rsidRPr="00A140BB">
        <w:rPr>
          <w:rFonts w:ascii="Tahoma" w:hAnsi="Tahoma" w:cs="Tahoma"/>
          <w:i/>
          <w:sz w:val="16"/>
          <w:szCs w:val="16"/>
        </w:rPr>
        <w:t xml:space="preserve">ponudbeni predračun v </w:t>
      </w:r>
      <w:proofErr w:type="spellStart"/>
      <w:r w:rsidRPr="00A140BB">
        <w:rPr>
          <w:rFonts w:ascii="Tahoma" w:hAnsi="Tahoma" w:cs="Tahoma"/>
          <w:i/>
          <w:sz w:val="16"/>
          <w:szCs w:val="16"/>
        </w:rPr>
        <w:t>pdf</w:t>
      </w:r>
      <w:proofErr w:type="spellEnd"/>
      <w:r w:rsidRPr="00A140BB">
        <w:rPr>
          <w:rFonts w:ascii="Tahoma" w:hAnsi="Tahoma" w:cs="Tahoma"/>
          <w:i/>
          <w:sz w:val="16"/>
          <w:szCs w:val="16"/>
        </w:rPr>
        <w:t xml:space="preserve"> in </w:t>
      </w:r>
      <w:proofErr w:type="spellStart"/>
      <w:r w:rsidRPr="00A140BB">
        <w:rPr>
          <w:rFonts w:ascii="Tahoma" w:hAnsi="Tahoma" w:cs="Tahoma"/>
          <w:i/>
          <w:sz w:val="16"/>
          <w:szCs w:val="16"/>
        </w:rPr>
        <w:t>xlx</w:t>
      </w:r>
      <w:proofErr w:type="spellEnd"/>
      <w:r w:rsidRPr="00A140BB">
        <w:rPr>
          <w:rFonts w:ascii="Tahoma" w:hAnsi="Tahoma" w:cs="Tahoma"/>
          <w:i/>
          <w:sz w:val="16"/>
          <w:szCs w:val="16"/>
        </w:rPr>
        <w:t xml:space="preserve"> obliki za sklop za katerega ponudnik oddaja ponudbo, ki se ga natisne iz popisa v elektronski obliki,</w:t>
      </w:r>
    </w:p>
    <w:p w14:paraId="0B7561CB" w14:textId="611E9ED0" w:rsidR="00203474" w:rsidRPr="00A140BB" w:rsidRDefault="00203474" w:rsidP="0052457F">
      <w:pPr>
        <w:keepNext/>
        <w:keepLines/>
        <w:numPr>
          <w:ilvl w:val="0"/>
          <w:numId w:val="8"/>
        </w:numPr>
        <w:jc w:val="both"/>
        <w:rPr>
          <w:rFonts w:ascii="Tahoma" w:hAnsi="Tahoma" w:cs="Tahoma"/>
          <w:i/>
          <w:sz w:val="16"/>
          <w:szCs w:val="16"/>
        </w:rPr>
      </w:pPr>
      <w:r w:rsidRPr="00A140BB">
        <w:rPr>
          <w:rFonts w:ascii="Tahoma" w:hAnsi="Tahoma" w:cs="Tahoma"/>
          <w:i/>
          <w:sz w:val="16"/>
          <w:szCs w:val="16"/>
        </w:rPr>
        <w:t>fotokopijo pridobljenega osnovnega certifikata »Družini prijazno podjetje« ali enakovrednega certifikata.</w:t>
      </w:r>
    </w:p>
    <w:p w14:paraId="25788299" w14:textId="6CDD3F15" w:rsidR="00C02E0C" w:rsidRPr="00A140BB" w:rsidRDefault="00C02E0C" w:rsidP="0052457F">
      <w:pPr>
        <w:keepNext/>
        <w:keepLines/>
        <w:jc w:val="both"/>
        <w:rPr>
          <w:rFonts w:ascii="Tahoma" w:hAnsi="Tahoma" w:cs="Tahoma"/>
          <w:i/>
          <w:sz w:val="16"/>
          <w:szCs w:val="18"/>
          <w:lang w:eastAsia="ar-SA"/>
        </w:rPr>
      </w:pPr>
    </w:p>
    <w:p w14:paraId="37B6B651" w14:textId="77777777" w:rsidR="002545CF" w:rsidRPr="00A140BB" w:rsidRDefault="002545CF" w:rsidP="0052457F">
      <w:pPr>
        <w:keepNext/>
        <w:keepLines/>
        <w:spacing w:line="276" w:lineRule="auto"/>
        <w:jc w:val="both"/>
        <w:rPr>
          <w:rFonts w:ascii="Tahoma" w:hAnsi="Tahoma" w:cs="Tahoma"/>
          <w:b/>
          <w:i/>
          <w:sz w:val="16"/>
          <w:szCs w:val="16"/>
        </w:rPr>
      </w:pPr>
      <w:r w:rsidRPr="00A140BB">
        <w:rPr>
          <w:rFonts w:ascii="Tahoma" w:hAnsi="Tahoma" w:cs="Tahoma"/>
          <w:b/>
          <w:i/>
          <w:sz w:val="16"/>
          <w:szCs w:val="16"/>
        </w:rPr>
        <w:t xml:space="preserve">Navodilo: </w:t>
      </w:r>
    </w:p>
    <w:p w14:paraId="777D1112" w14:textId="76676ABB" w:rsidR="002545CF" w:rsidRPr="00A140BB" w:rsidRDefault="002545CF" w:rsidP="0052457F">
      <w:pPr>
        <w:keepNext/>
        <w:keepLines/>
        <w:spacing w:line="276" w:lineRule="auto"/>
        <w:jc w:val="both"/>
        <w:rPr>
          <w:rFonts w:ascii="Tahoma" w:hAnsi="Tahoma" w:cs="Tahoma"/>
          <w:b/>
          <w:i/>
          <w:sz w:val="16"/>
          <w:szCs w:val="16"/>
          <w:u w:val="single"/>
        </w:rPr>
      </w:pPr>
      <w:r w:rsidRPr="00A140BB">
        <w:rPr>
          <w:rFonts w:ascii="Tahoma" w:hAnsi="Tahoma" w:cs="Tahoma"/>
          <w:i/>
          <w:sz w:val="16"/>
          <w:szCs w:val="16"/>
        </w:rPr>
        <w:t xml:space="preserve">Ponudnik </w:t>
      </w:r>
      <w:r w:rsidRPr="00A140BB">
        <w:rPr>
          <w:rFonts w:ascii="Tahoma" w:hAnsi="Tahoma" w:cs="Tahoma"/>
          <w:b/>
          <w:i/>
          <w:sz w:val="16"/>
          <w:szCs w:val="16"/>
          <w:u w:val="single"/>
        </w:rPr>
        <w:t>mora</w:t>
      </w:r>
      <w:r w:rsidRPr="00A140BB">
        <w:rPr>
          <w:rFonts w:ascii="Tahoma" w:hAnsi="Tahoma" w:cs="Tahoma"/>
          <w:i/>
          <w:sz w:val="16"/>
          <w:szCs w:val="16"/>
          <w:u w:val="single"/>
        </w:rPr>
        <w:t xml:space="preserve"> Prilogo 2</w:t>
      </w:r>
      <w:r w:rsidRPr="00A140BB">
        <w:rPr>
          <w:rFonts w:ascii="Tahoma" w:hAnsi="Tahoma" w:cs="Tahoma"/>
          <w:b/>
          <w:i/>
          <w:sz w:val="16"/>
          <w:szCs w:val="16"/>
        </w:rPr>
        <w:t xml:space="preserve"> </w:t>
      </w:r>
      <w:r w:rsidRPr="00A140BB">
        <w:rPr>
          <w:rFonts w:ascii="Tahoma" w:hAnsi="Tahoma" w:cs="Tahoma"/>
          <w:i/>
          <w:sz w:val="16"/>
          <w:szCs w:val="16"/>
        </w:rPr>
        <w:t>v okviru sistema e-JN</w:t>
      </w:r>
      <w:r w:rsidRPr="00A140BB">
        <w:rPr>
          <w:rFonts w:ascii="Tahoma" w:hAnsi="Tahoma" w:cs="Tahoma"/>
          <w:b/>
          <w:i/>
          <w:sz w:val="16"/>
          <w:szCs w:val="16"/>
        </w:rPr>
        <w:t xml:space="preserve"> </w:t>
      </w:r>
      <w:r w:rsidRPr="00A140BB">
        <w:rPr>
          <w:rFonts w:ascii="Tahoma" w:hAnsi="Tahoma" w:cs="Tahoma"/>
          <w:b/>
          <w:i/>
          <w:sz w:val="16"/>
          <w:szCs w:val="16"/>
          <w:u w:val="single"/>
        </w:rPr>
        <w:t>naložiti ločeno v Razdelek »</w:t>
      </w:r>
      <w:r w:rsidR="00BA14DB" w:rsidRPr="00A140BB">
        <w:rPr>
          <w:rFonts w:ascii="Tahoma" w:hAnsi="Tahoma" w:cs="Tahoma"/>
          <w:b/>
          <w:i/>
          <w:sz w:val="16"/>
          <w:szCs w:val="16"/>
          <w:u w:val="single"/>
        </w:rPr>
        <w:t>DOKUMENTI</w:t>
      </w:r>
      <w:r w:rsidRPr="00A140BB">
        <w:rPr>
          <w:rFonts w:ascii="Tahoma" w:hAnsi="Tahoma" w:cs="Tahoma"/>
          <w:b/>
          <w:i/>
          <w:sz w:val="16"/>
          <w:szCs w:val="16"/>
          <w:u w:val="single"/>
        </w:rPr>
        <w:t>«, del »Ostale priloge««!!</w:t>
      </w:r>
    </w:p>
    <w:p w14:paraId="2EE2B9B0" w14:textId="6109821C" w:rsidR="002545CF" w:rsidRPr="00A140BB" w:rsidRDefault="002545CF" w:rsidP="0052457F">
      <w:pPr>
        <w:keepNext/>
        <w:keepLines/>
        <w:jc w:val="both"/>
        <w:rPr>
          <w:rFonts w:ascii="Tahoma" w:hAnsi="Tahoma" w:cs="Tahoma"/>
          <w:i/>
          <w:sz w:val="16"/>
          <w:szCs w:val="18"/>
          <w:lang w:eastAsia="ar-SA"/>
        </w:rPr>
      </w:pPr>
    </w:p>
    <w:p w14:paraId="2B07E1CA" w14:textId="10C83C8C" w:rsidR="000E03B0" w:rsidRPr="00A140BB" w:rsidRDefault="00203474" w:rsidP="0052457F">
      <w:pPr>
        <w:keepNext/>
        <w:keepLines/>
        <w:jc w:val="both"/>
        <w:rPr>
          <w:rFonts w:ascii="Tahoma" w:hAnsi="Tahoma" w:cs="Tahoma"/>
          <w:i/>
          <w:sz w:val="16"/>
          <w:szCs w:val="18"/>
          <w:lang w:eastAsia="ar-SA"/>
        </w:rPr>
      </w:pPr>
      <w:r w:rsidRPr="00A140BB">
        <w:rPr>
          <w:rFonts w:ascii="Tahoma" w:hAnsi="Tahoma" w:cs="Tahoma"/>
          <w:i/>
          <w:sz w:val="16"/>
          <w:szCs w:val="18"/>
          <w:lang w:eastAsia="ar-SA"/>
        </w:rPr>
        <w:t>Obrazec se po potrebi kopira!  Ponudnik mora oddati ponudbo (Prilogo 2) za vsak sklop za katerega oddaja ponudbo posebej.</w:t>
      </w:r>
      <w:r w:rsidR="000E03B0" w:rsidRPr="00A140BB">
        <w:rPr>
          <w:rFonts w:ascii="Tahoma" w:hAnsi="Tahoma" w:cs="Tahoma"/>
          <w:sz w:val="16"/>
          <w:szCs w:val="16"/>
        </w:rPr>
        <w:br w:type="page"/>
      </w:r>
    </w:p>
    <w:p w14:paraId="6BFE86D7" w14:textId="77777777" w:rsidR="009E2DA5" w:rsidRPr="00A140BB" w:rsidRDefault="009E2DA5" w:rsidP="0052457F">
      <w:pPr>
        <w:keepNext/>
        <w:keepLines/>
        <w:jc w:val="both"/>
        <w:rPr>
          <w:rFonts w:ascii="Tahoma" w:hAnsi="Tahoma" w:cs="Tahoma"/>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9E2DA5" w:rsidRPr="00A140BB" w14:paraId="52633970" w14:textId="77777777" w:rsidTr="00AC36B7">
        <w:tc>
          <w:tcPr>
            <w:tcW w:w="599" w:type="dxa"/>
            <w:tcBorders>
              <w:right w:val="nil"/>
            </w:tcBorders>
          </w:tcPr>
          <w:p w14:paraId="6756FF18" w14:textId="77777777" w:rsidR="009E2DA5" w:rsidRPr="00A140BB" w:rsidRDefault="009E2DA5" w:rsidP="0052457F">
            <w:pPr>
              <w:keepNext/>
              <w:keepLines/>
              <w:jc w:val="both"/>
              <w:rPr>
                <w:rFonts w:ascii="Tahoma" w:hAnsi="Tahoma" w:cs="Tahoma"/>
              </w:rPr>
            </w:pPr>
            <w:r w:rsidRPr="00A140BB">
              <w:rPr>
                <w:rFonts w:ascii="Tahoma" w:hAnsi="Tahoma" w:cs="Tahoma"/>
              </w:rPr>
              <w:br w:type="page"/>
            </w:r>
          </w:p>
        </w:tc>
        <w:tc>
          <w:tcPr>
            <w:tcW w:w="7653" w:type="dxa"/>
            <w:tcBorders>
              <w:left w:val="nil"/>
            </w:tcBorders>
          </w:tcPr>
          <w:p w14:paraId="0F853CC0" w14:textId="75E8B08E" w:rsidR="009E2DA5" w:rsidRPr="00A140BB" w:rsidRDefault="009E2DA5" w:rsidP="0052457F">
            <w:pPr>
              <w:keepNext/>
              <w:keepLines/>
              <w:jc w:val="both"/>
              <w:rPr>
                <w:rFonts w:ascii="Tahoma" w:hAnsi="Tahoma" w:cs="Tahoma"/>
              </w:rPr>
            </w:pPr>
            <w:r w:rsidRPr="00A140BB">
              <w:rPr>
                <w:rFonts w:ascii="Tahoma" w:hAnsi="Tahoma" w:cs="Tahoma"/>
              </w:rPr>
              <w:t>PONUDBENI PREDRAČUN – PRILOGA K PONUDBI</w:t>
            </w:r>
          </w:p>
        </w:tc>
        <w:tc>
          <w:tcPr>
            <w:tcW w:w="912" w:type="dxa"/>
            <w:tcBorders>
              <w:right w:val="nil"/>
            </w:tcBorders>
          </w:tcPr>
          <w:p w14:paraId="05783CFD" w14:textId="50B40A7D" w:rsidR="009E2DA5" w:rsidRPr="00A140BB" w:rsidRDefault="009E2DA5" w:rsidP="0052457F">
            <w:pPr>
              <w:keepNext/>
              <w:keepLines/>
              <w:jc w:val="both"/>
              <w:rPr>
                <w:rFonts w:ascii="Tahoma" w:hAnsi="Tahoma" w:cs="Tahoma"/>
                <w:b/>
              </w:rPr>
            </w:pPr>
            <w:r w:rsidRPr="00A140BB">
              <w:rPr>
                <w:rFonts w:ascii="Tahoma" w:hAnsi="Tahoma" w:cs="Tahoma"/>
                <w:b/>
                <w:i/>
              </w:rPr>
              <w:t xml:space="preserve"> </w:t>
            </w:r>
          </w:p>
        </w:tc>
        <w:tc>
          <w:tcPr>
            <w:tcW w:w="404" w:type="dxa"/>
            <w:tcBorders>
              <w:left w:val="nil"/>
            </w:tcBorders>
          </w:tcPr>
          <w:p w14:paraId="70C861F7" w14:textId="4768F986" w:rsidR="009E2DA5" w:rsidRPr="00A140BB" w:rsidRDefault="009E2DA5" w:rsidP="0052457F">
            <w:pPr>
              <w:keepNext/>
              <w:keepLines/>
              <w:jc w:val="both"/>
              <w:rPr>
                <w:rFonts w:ascii="Tahoma" w:hAnsi="Tahoma" w:cs="Tahoma"/>
                <w:b/>
                <w:i/>
              </w:rPr>
            </w:pPr>
          </w:p>
        </w:tc>
      </w:tr>
    </w:tbl>
    <w:p w14:paraId="0400EF73" w14:textId="529FAC6B" w:rsidR="009E2DA5" w:rsidRPr="00A140BB" w:rsidRDefault="009E2DA5" w:rsidP="0052457F">
      <w:pPr>
        <w:keepNext/>
        <w:keepLines/>
        <w:jc w:val="both"/>
        <w:rPr>
          <w:rFonts w:ascii="Tahoma" w:hAnsi="Tahoma" w:cs="Tahoma"/>
          <w:sz w:val="16"/>
          <w:szCs w:val="16"/>
        </w:rPr>
      </w:pPr>
    </w:p>
    <w:p w14:paraId="29E6DEA3" w14:textId="77777777" w:rsidR="00252337" w:rsidRPr="00A140BB" w:rsidRDefault="00252337" w:rsidP="0052457F">
      <w:pPr>
        <w:keepNext/>
        <w:keepLines/>
        <w:jc w:val="both"/>
        <w:rPr>
          <w:rFonts w:ascii="Tahoma" w:hAnsi="Tahoma" w:cs="Tahoma"/>
        </w:rPr>
      </w:pPr>
    </w:p>
    <w:p w14:paraId="0539B703" w14:textId="7FCDC90C" w:rsidR="00252337" w:rsidRPr="00A140BB" w:rsidRDefault="00252337" w:rsidP="0052457F">
      <w:pPr>
        <w:keepNext/>
        <w:keepLines/>
        <w:jc w:val="both"/>
        <w:rPr>
          <w:rFonts w:ascii="Tahoma" w:hAnsi="Tahoma" w:cs="Tahoma"/>
        </w:rPr>
      </w:pPr>
      <w:r w:rsidRPr="00A140BB">
        <w:rPr>
          <w:rFonts w:ascii="Tahoma" w:hAnsi="Tahoma" w:cs="Tahoma"/>
        </w:rPr>
        <w:t xml:space="preserve">Ponudbeni predračun za posamezni sklop predmeta javnega naročila je kot priloga sestavni del te razpisne dokumentacije in je ponudnikom na voljo v elektronski obliki. Ponudnik mora k ponudbi priložiti natisnjen in podpisan predračun za sklop za katerega oddaja ponudbo v </w:t>
      </w:r>
      <w:proofErr w:type="spellStart"/>
      <w:r w:rsidRPr="00A140BB">
        <w:rPr>
          <w:rFonts w:ascii="Tahoma" w:hAnsi="Tahoma" w:cs="Tahoma"/>
        </w:rPr>
        <w:t>pdf</w:t>
      </w:r>
      <w:proofErr w:type="spellEnd"/>
      <w:r w:rsidRPr="00A140BB">
        <w:rPr>
          <w:rFonts w:ascii="Tahoma" w:hAnsi="Tahoma" w:cs="Tahoma"/>
        </w:rPr>
        <w:t xml:space="preserve">. in </w:t>
      </w:r>
      <w:proofErr w:type="spellStart"/>
      <w:r w:rsidRPr="00A140BB">
        <w:rPr>
          <w:rFonts w:ascii="Tahoma" w:hAnsi="Tahoma" w:cs="Tahoma"/>
        </w:rPr>
        <w:t>xslx</w:t>
      </w:r>
      <w:proofErr w:type="spellEnd"/>
      <w:r w:rsidRPr="00A140BB">
        <w:rPr>
          <w:rFonts w:ascii="Tahoma" w:hAnsi="Tahoma" w:cs="Tahoma"/>
        </w:rPr>
        <w:t xml:space="preserve">. datoteki, ki ga je natisnil iz popisa v elektronski obliki. </w:t>
      </w:r>
    </w:p>
    <w:p w14:paraId="57430C89" w14:textId="5D01E73C" w:rsidR="00DB6589" w:rsidRPr="00A140BB" w:rsidRDefault="00DB6589" w:rsidP="0052457F">
      <w:pPr>
        <w:keepNext/>
        <w:keepLines/>
        <w:jc w:val="both"/>
        <w:rPr>
          <w:rFonts w:ascii="Tahoma" w:hAnsi="Tahoma" w:cs="Tahoma"/>
        </w:rPr>
      </w:pPr>
    </w:p>
    <w:p w14:paraId="2D10BFDD" w14:textId="286E4015" w:rsidR="00DB6589" w:rsidRPr="00A140BB" w:rsidRDefault="00DB6589" w:rsidP="0052457F">
      <w:pPr>
        <w:keepNext/>
        <w:keepLines/>
        <w:jc w:val="both"/>
        <w:rPr>
          <w:rFonts w:ascii="Tahoma" w:hAnsi="Tahoma" w:cs="Tahoma"/>
        </w:rPr>
      </w:pPr>
      <w:r w:rsidRPr="00A140BB">
        <w:rPr>
          <w:rFonts w:ascii="Tahoma" w:hAnsi="Tahoma" w:cs="Tahoma"/>
        </w:rPr>
        <w:t>Podrobna navodila za izpolnjevanje in pripravo ponudbenega predračuna so opredeljena v 2.1.3. točki razpisne dokumentacije.</w:t>
      </w:r>
    </w:p>
    <w:p w14:paraId="289D1C67" w14:textId="2E576CCB" w:rsidR="00D9664C" w:rsidRPr="00A140BB" w:rsidRDefault="00D9664C" w:rsidP="0052457F">
      <w:pPr>
        <w:keepNext/>
        <w:keepLines/>
        <w:jc w:val="both"/>
        <w:rPr>
          <w:rFonts w:ascii="Tahoma" w:hAnsi="Tahoma" w:cs="Tahoma"/>
        </w:rPr>
      </w:pPr>
    </w:p>
    <w:p w14:paraId="633A9A0C" w14:textId="77777777" w:rsidR="00D9664C" w:rsidRPr="00A140BB" w:rsidRDefault="00D9664C" w:rsidP="0052457F">
      <w:pPr>
        <w:keepNext/>
        <w:keepLines/>
        <w:jc w:val="both"/>
        <w:rPr>
          <w:rFonts w:ascii="Tahoma" w:hAnsi="Tahoma" w:cs="Tahoma"/>
        </w:rPr>
      </w:pPr>
      <w:r w:rsidRPr="00A140BB">
        <w:rPr>
          <w:rFonts w:ascii="Tahoma" w:hAnsi="Tahoma" w:cs="Tahoma"/>
        </w:rPr>
        <w:t xml:space="preserve">Ponudniki priloge </w:t>
      </w:r>
      <w:r w:rsidRPr="00A140BB">
        <w:rPr>
          <w:rFonts w:ascii="Tahoma" w:hAnsi="Tahoma" w:cs="Tahoma"/>
          <w:bCs/>
        </w:rPr>
        <w:t>ponudbenega predračuna</w:t>
      </w:r>
      <w:r w:rsidRPr="00A140BB">
        <w:rPr>
          <w:rFonts w:ascii="Tahoma" w:hAnsi="Tahoma" w:cs="Tahoma"/>
        </w:rPr>
        <w:t xml:space="preserve"> ne smejo kakorkoli spreminjati, dodajati vrstice, stolpce ali celice ter spreminjati formule, ki jih je nastavil naročnik ali kakorkoli drugače dopolnjevati. V kolikor naročnik ugotovi kakršnekoli nedovoljene posege v ponudbeni </w:t>
      </w:r>
      <w:r w:rsidRPr="00A140BB">
        <w:rPr>
          <w:rFonts w:ascii="Tahoma" w:hAnsi="Tahoma" w:cs="Tahoma"/>
          <w:bCs/>
        </w:rPr>
        <w:t>predračun</w:t>
      </w:r>
      <w:r w:rsidRPr="00A140BB">
        <w:rPr>
          <w:rFonts w:ascii="Tahoma" w:hAnsi="Tahoma" w:cs="Tahoma"/>
        </w:rPr>
        <w:t>, bo naročnik takšno ponudbo izključil.</w:t>
      </w:r>
    </w:p>
    <w:p w14:paraId="6DCBF98E" w14:textId="4531A962" w:rsidR="00DB6589" w:rsidRPr="00A140BB" w:rsidRDefault="00DB6589" w:rsidP="0052457F">
      <w:pPr>
        <w:keepNext/>
        <w:keepLines/>
        <w:jc w:val="both"/>
        <w:rPr>
          <w:rFonts w:ascii="Tahoma" w:hAnsi="Tahoma" w:cs="Tahoma"/>
        </w:rPr>
      </w:pPr>
    </w:p>
    <w:p w14:paraId="5A6AD10A" w14:textId="3560D583" w:rsidR="00DB6589" w:rsidRPr="00A140BB" w:rsidRDefault="00DB6589" w:rsidP="0052457F">
      <w:pPr>
        <w:keepNext/>
        <w:keepLines/>
        <w:jc w:val="both"/>
        <w:rPr>
          <w:rFonts w:ascii="Tahoma" w:hAnsi="Tahoma" w:cs="Tahoma"/>
        </w:rPr>
      </w:pPr>
      <w:r w:rsidRPr="00A140BB">
        <w:rPr>
          <w:rFonts w:ascii="Tahoma" w:hAnsi="Tahoma" w:cs="Tahoma"/>
        </w:rPr>
        <w:t xml:space="preserve">Ponudnik mora v ponudbenem predračunu izpolniti vse navedene postavke. </w:t>
      </w:r>
      <w:r w:rsidRPr="00A140BB">
        <w:rPr>
          <w:rFonts w:ascii="Tahoma" w:hAnsi="Tahoma" w:cs="Tahoma"/>
          <w:u w:val="single"/>
        </w:rPr>
        <w:t>V primeru, da ponudnik v ponudbeni predračun za posamezno postavko ne vnese ponudbene vrednosti, bo naročnik štel, da je vrednost navedene postavke del upoštevana v skupni ponudbeni ceni</w:t>
      </w:r>
      <w:r w:rsidRPr="00A140BB">
        <w:rPr>
          <w:u w:val="single"/>
        </w:rPr>
        <w:t xml:space="preserve"> </w:t>
      </w:r>
      <w:r w:rsidRPr="00A140BB">
        <w:rPr>
          <w:rFonts w:ascii="Tahoma" w:hAnsi="Tahoma" w:cs="Tahoma"/>
          <w:u w:val="single"/>
        </w:rPr>
        <w:t>in da je ponudnik za navedeno/e postavko/e ponudil ceno/e v vrednosti 0 EUR</w:t>
      </w:r>
      <w:r w:rsidRPr="00A140BB">
        <w:rPr>
          <w:rFonts w:ascii="Tahoma" w:hAnsi="Tahoma" w:cs="Tahoma"/>
        </w:rPr>
        <w:t xml:space="preserve">. </w:t>
      </w:r>
    </w:p>
    <w:p w14:paraId="5EEBC3DA" w14:textId="15C5640E" w:rsidR="00D9664C" w:rsidRPr="00A140BB" w:rsidRDefault="00D9664C" w:rsidP="0052457F">
      <w:pPr>
        <w:keepNext/>
        <w:keepLines/>
        <w:jc w:val="both"/>
        <w:rPr>
          <w:rFonts w:ascii="Tahoma" w:hAnsi="Tahoma" w:cs="Tahoma"/>
        </w:rPr>
      </w:pPr>
    </w:p>
    <w:p w14:paraId="71561586" w14:textId="77777777" w:rsidR="00D9664C" w:rsidRPr="00A140BB" w:rsidRDefault="00D9664C" w:rsidP="0052457F">
      <w:pPr>
        <w:keepNext/>
        <w:keepLines/>
        <w:spacing w:after="120"/>
        <w:jc w:val="both"/>
        <w:rPr>
          <w:rFonts w:ascii="Tahoma" w:hAnsi="Tahoma" w:cs="Tahoma"/>
          <w:kern w:val="16"/>
        </w:rPr>
      </w:pPr>
      <w:r w:rsidRPr="00A140BB">
        <w:rPr>
          <w:rFonts w:ascii="Tahoma" w:hAnsi="Tahoma" w:cs="Tahoma"/>
          <w:kern w:val="16"/>
        </w:rPr>
        <w:t xml:space="preserve">Ponudnik v ponudbeni predračun za posamezni sklop predmeta javnega naročila, poda ceno za posamezno vrsto čiščenja v EUR brez DDV, in sicer na največ: </w:t>
      </w:r>
    </w:p>
    <w:p w14:paraId="0E84BC54" w14:textId="77777777" w:rsidR="00D9664C" w:rsidRPr="00A140BB" w:rsidRDefault="00D9664C" w:rsidP="0052457F">
      <w:pPr>
        <w:keepNext/>
        <w:keepLines/>
        <w:numPr>
          <w:ilvl w:val="0"/>
          <w:numId w:val="55"/>
        </w:numPr>
        <w:jc w:val="both"/>
        <w:rPr>
          <w:rFonts w:ascii="Tahoma" w:hAnsi="Tahoma" w:cs="Tahoma"/>
        </w:rPr>
      </w:pPr>
      <w:r w:rsidRPr="00A140BB">
        <w:rPr>
          <w:rFonts w:ascii="Tahoma" w:hAnsi="Tahoma" w:cs="Tahoma"/>
          <w:b/>
          <w:bCs/>
        </w:rPr>
        <w:t>do štiri (4) decimalna mesta</w:t>
      </w:r>
      <w:r w:rsidRPr="00A140BB">
        <w:rPr>
          <w:rFonts w:ascii="Tahoma" w:hAnsi="Tahoma" w:cs="Tahoma"/>
        </w:rPr>
        <w:t xml:space="preserve"> natančno za storitve, pri katerih ponudnik v ponudbeni predračun vpiše </w:t>
      </w:r>
      <w:r w:rsidRPr="00A140BB">
        <w:rPr>
          <w:rFonts w:ascii="Tahoma" w:hAnsi="Tahoma" w:cs="Tahoma"/>
          <w:u w:val="single"/>
        </w:rPr>
        <w:t>ceno na m²</w:t>
      </w:r>
      <w:r w:rsidRPr="00A140BB">
        <w:rPr>
          <w:rFonts w:ascii="Tahoma" w:hAnsi="Tahoma" w:cs="Tahoma"/>
        </w:rPr>
        <w:t xml:space="preserve"> v EUR brez DDV,                </w:t>
      </w:r>
    </w:p>
    <w:p w14:paraId="1539A5BB" w14:textId="77777777" w:rsidR="00D9664C" w:rsidRPr="00A140BB" w:rsidRDefault="00D9664C" w:rsidP="0052457F">
      <w:pPr>
        <w:keepNext/>
        <w:keepLines/>
        <w:numPr>
          <w:ilvl w:val="0"/>
          <w:numId w:val="55"/>
        </w:numPr>
        <w:ind w:left="720"/>
        <w:jc w:val="both"/>
        <w:rPr>
          <w:rFonts w:ascii="Tahoma" w:hAnsi="Tahoma" w:cs="Tahoma"/>
        </w:rPr>
      </w:pPr>
      <w:r w:rsidRPr="00A140BB">
        <w:rPr>
          <w:rFonts w:ascii="Tahoma" w:hAnsi="Tahoma" w:cs="Tahoma"/>
          <w:b/>
          <w:bCs/>
        </w:rPr>
        <w:t>do dve (2) decimalni mesti</w:t>
      </w:r>
      <w:r w:rsidRPr="00A140BB">
        <w:rPr>
          <w:rFonts w:ascii="Tahoma" w:hAnsi="Tahoma" w:cs="Tahoma"/>
        </w:rPr>
        <w:t xml:space="preserve"> natančno za storitve, pri katerih ponudnik v ponudbeni predračun vpiše </w:t>
      </w:r>
      <w:r w:rsidRPr="00A140BB">
        <w:rPr>
          <w:rFonts w:ascii="Tahoma" w:hAnsi="Tahoma" w:cs="Tahoma"/>
          <w:u w:val="single"/>
        </w:rPr>
        <w:t>dejansko ceno izvedbe posameznega čiščenja</w:t>
      </w:r>
      <w:r w:rsidRPr="00A140BB">
        <w:rPr>
          <w:rFonts w:ascii="Tahoma" w:hAnsi="Tahoma" w:cs="Tahoma"/>
        </w:rPr>
        <w:t xml:space="preserve"> v EUR brez DDV (upoštevajoč kvadraturo v posamezni postavki ponudbenega predračuna) in</w:t>
      </w:r>
    </w:p>
    <w:p w14:paraId="5F97A7C9" w14:textId="77777777" w:rsidR="00D9664C" w:rsidRPr="00A140BB" w:rsidRDefault="00D9664C" w:rsidP="0052457F">
      <w:pPr>
        <w:keepNext/>
        <w:keepLines/>
        <w:numPr>
          <w:ilvl w:val="0"/>
          <w:numId w:val="55"/>
        </w:numPr>
        <w:ind w:left="720"/>
        <w:jc w:val="both"/>
        <w:rPr>
          <w:rFonts w:ascii="Tahoma" w:hAnsi="Tahoma" w:cs="Tahoma"/>
          <w:u w:val="single"/>
        </w:rPr>
      </w:pPr>
      <w:r w:rsidRPr="00A140BB">
        <w:rPr>
          <w:rFonts w:ascii="Tahoma" w:hAnsi="Tahoma" w:cs="Tahoma"/>
          <w:b/>
          <w:bCs/>
        </w:rPr>
        <w:t>do dve (2) decimalni mesti</w:t>
      </w:r>
      <w:r w:rsidRPr="00A140BB">
        <w:rPr>
          <w:rFonts w:ascii="Tahoma" w:hAnsi="Tahoma" w:cs="Tahoma"/>
        </w:rPr>
        <w:t xml:space="preserve"> natančno za storitve, pri katerih ponudnik v ponudbeni predračun vpiše</w:t>
      </w:r>
      <w:r w:rsidRPr="00A140BB">
        <w:rPr>
          <w:rFonts w:ascii="Tahoma" w:hAnsi="Tahoma" w:cs="Tahoma"/>
          <w:u w:val="single"/>
        </w:rPr>
        <w:t xml:space="preserve"> ceno delovne ure</w:t>
      </w:r>
      <w:r w:rsidRPr="00A140BB">
        <w:rPr>
          <w:rFonts w:ascii="Tahoma" w:hAnsi="Tahoma" w:cs="Tahoma"/>
        </w:rPr>
        <w:t xml:space="preserve"> v EUR brez DDV.</w:t>
      </w:r>
    </w:p>
    <w:p w14:paraId="1D9E0346" w14:textId="51F05761" w:rsidR="00DB6589" w:rsidRPr="00A140BB" w:rsidRDefault="00DB6589" w:rsidP="0052457F">
      <w:pPr>
        <w:keepNext/>
        <w:keepLines/>
        <w:jc w:val="both"/>
        <w:rPr>
          <w:rFonts w:ascii="Tahoma" w:hAnsi="Tahoma" w:cs="Tahoma"/>
        </w:rPr>
      </w:pPr>
    </w:p>
    <w:p w14:paraId="3277B47E" w14:textId="50849A7D" w:rsidR="00DB6589" w:rsidRPr="00A140BB" w:rsidRDefault="00D9664C" w:rsidP="0052457F">
      <w:pPr>
        <w:pStyle w:val="Telobesedila"/>
        <w:keepNext/>
        <w:keepLines/>
        <w:widowControl/>
        <w:rPr>
          <w:rFonts w:ascii="Tahoma" w:hAnsi="Tahoma" w:cs="Tahoma"/>
          <w:b w:val="0"/>
        </w:rPr>
      </w:pPr>
      <w:r w:rsidRPr="00A140BB">
        <w:rPr>
          <w:rFonts w:ascii="Tahoma" w:hAnsi="Tahoma" w:cs="Tahoma"/>
          <w:b w:val="0"/>
        </w:rPr>
        <w:t>Skupno p</w:t>
      </w:r>
      <w:r w:rsidR="00DB6589" w:rsidRPr="00A140BB">
        <w:rPr>
          <w:rFonts w:ascii="Tahoma" w:hAnsi="Tahoma" w:cs="Tahoma"/>
          <w:b w:val="0"/>
        </w:rPr>
        <w:t xml:space="preserve">onudbeno ceno za posamezni sklop predmeta javnega naročila predstavlja vsota vrednosti posameznih postavk ponudbenega predračuna, katera se izračunava samodejno po vnosu cen na enoto v obrazec ponudbenega predračuna. Obrazec ponudbenega predračuna je zaščiten proti spreminjanju oziroma vnosu dodatnih parametrov in ga ponudniki ne smejo spreminjati ali kako drugače dopolnjevati. Zmnožek količin in cen na enoto ter vsoto postavk izvrši računalniški program samodejno. Ponudnik mora navesti ceno za vse postavke iz ponudbenega predračuna. </w:t>
      </w:r>
    </w:p>
    <w:p w14:paraId="7F861E3D" w14:textId="77777777" w:rsidR="00DB6589" w:rsidRPr="00A140BB" w:rsidRDefault="00DB6589" w:rsidP="0052457F">
      <w:pPr>
        <w:keepNext/>
        <w:keepLines/>
        <w:jc w:val="both"/>
        <w:rPr>
          <w:rFonts w:ascii="Tahoma" w:hAnsi="Tahoma" w:cs="Tahoma"/>
        </w:rPr>
      </w:pPr>
    </w:p>
    <w:p w14:paraId="3E71B023" w14:textId="21D3AB08" w:rsidR="00252337" w:rsidRPr="00A140BB" w:rsidRDefault="00252337" w:rsidP="0052457F">
      <w:pPr>
        <w:keepNext/>
        <w:keepLines/>
        <w:jc w:val="both"/>
        <w:rPr>
          <w:rFonts w:ascii="Tahoma" w:hAnsi="Tahoma" w:cs="Tahoma"/>
        </w:rPr>
      </w:pPr>
      <w:r w:rsidRPr="00A140BB">
        <w:rPr>
          <w:rFonts w:ascii="Tahoma" w:hAnsi="Tahoma" w:cs="Tahoma"/>
        </w:rPr>
        <w:t>V primeru, da ponudnik v ponudbeni predračun za posamezno postavko ne vnese vrednosti ali vnese vrednost »0« (nič), bo naročnik štel, da je vrednost navedene postavke upoštevana v skupni ponudbeni ceni, pri čemer ponudnik storitve za navedeno postavko, naročniku ne sme kako drugače obračunati</w:t>
      </w:r>
    </w:p>
    <w:p w14:paraId="48941E52" w14:textId="77777777" w:rsidR="00252337" w:rsidRPr="00A140BB" w:rsidRDefault="00252337" w:rsidP="0052457F">
      <w:pPr>
        <w:keepNext/>
        <w:keepLines/>
        <w:jc w:val="both"/>
        <w:rPr>
          <w:rFonts w:ascii="Tahoma" w:hAnsi="Tahoma" w:cs="Tahoma"/>
        </w:rPr>
      </w:pPr>
    </w:p>
    <w:p w14:paraId="612B755F" w14:textId="77777777" w:rsidR="00D9664C" w:rsidRPr="00A140BB" w:rsidRDefault="00D9664C" w:rsidP="0052457F">
      <w:pPr>
        <w:keepNext/>
        <w:keepLines/>
        <w:jc w:val="both"/>
        <w:rPr>
          <w:rFonts w:ascii="Tahoma" w:hAnsi="Tahoma" w:cs="Tahoma"/>
        </w:rPr>
      </w:pPr>
      <w:r w:rsidRPr="00A140BB">
        <w:rPr>
          <w:rFonts w:ascii="Tahoma" w:hAnsi="Tahoma" w:cs="Tahoma"/>
        </w:rPr>
        <w:t xml:space="preserve">V primeru razhajanj med podatki, navedenimi v ponudbenem predračunu v </w:t>
      </w:r>
      <w:proofErr w:type="spellStart"/>
      <w:r w:rsidRPr="00A140BB">
        <w:rPr>
          <w:rFonts w:ascii="Tahoma" w:hAnsi="Tahoma" w:cs="Tahoma"/>
        </w:rPr>
        <w:t>pdf</w:t>
      </w:r>
      <w:proofErr w:type="spellEnd"/>
      <w:r w:rsidRPr="00A140BB">
        <w:rPr>
          <w:rFonts w:ascii="Tahoma" w:hAnsi="Tahoma" w:cs="Tahoma"/>
        </w:rPr>
        <w:t xml:space="preserve"> in podatki, navedenimi v </w:t>
      </w:r>
      <w:proofErr w:type="spellStart"/>
      <w:r w:rsidRPr="00A140BB">
        <w:rPr>
          <w:rFonts w:ascii="Tahoma" w:hAnsi="Tahoma" w:cs="Tahoma"/>
        </w:rPr>
        <w:t>xlsx</w:t>
      </w:r>
      <w:proofErr w:type="spellEnd"/>
      <w:r w:rsidRPr="00A140BB">
        <w:rPr>
          <w:rFonts w:ascii="Tahoma" w:hAnsi="Tahoma" w:cs="Tahoma"/>
        </w:rPr>
        <w:t xml:space="preserve"> obliki, kot veljavni štejejo podatki, navedeni v </w:t>
      </w:r>
      <w:proofErr w:type="spellStart"/>
      <w:r w:rsidRPr="00A140BB">
        <w:rPr>
          <w:rFonts w:ascii="Tahoma" w:hAnsi="Tahoma" w:cs="Tahoma"/>
        </w:rPr>
        <w:t>pdf</w:t>
      </w:r>
      <w:proofErr w:type="spellEnd"/>
      <w:r w:rsidRPr="00A140BB">
        <w:rPr>
          <w:rFonts w:ascii="Tahoma" w:hAnsi="Tahoma" w:cs="Tahoma"/>
        </w:rPr>
        <w:t xml:space="preserve"> obliki ponudbenega predračuna. </w:t>
      </w:r>
    </w:p>
    <w:p w14:paraId="4E32E839" w14:textId="77777777" w:rsidR="009E2DA5" w:rsidRPr="00A140BB" w:rsidRDefault="009E2DA5" w:rsidP="0052457F">
      <w:pPr>
        <w:keepNext/>
        <w:keepLines/>
        <w:jc w:val="both"/>
        <w:rPr>
          <w:rFonts w:ascii="Tahoma" w:hAnsi="Tahoma" w:cs="Tahoma"/>
        </w:rPr>
      </w:pPr>
    </w:p>
    <w:p w14:paraId="309DB871" w14:textId="77777777" w:rsidR="009E2DA5" w:rsidRPr="00A140BB" w:rsidRDefault="009E2DA5" w:rsidP="0052457F">
      <w:pPr>
        <w:keepNext/>
        <w:keepLines/>
        <w:jc w:val="both"/>
        <w:rPr>
          <w:rFonts w:ascii="Tahoma" w:hAnsi="Tahoma" w:cs="Tahoma"/>
          <w:sz w:val="16"/>
        </w:rPr>
      </w:pPr>
    </w:p>
    <w:p w14:paraId="4B37E5D7" w14:textId="77777777" w:rsidR="009E2DA5" w:rsidRPr="00A140BB" w:rsidRDefault="009E2DA5" w:rsidP="0052457F">
      <w:pPr>
        <w:keepNext/>
        <w:keepLines/>
        <w:rPr>
          <w:rFonts w:ascii="Tahoma" w:hAnsi="Tahoma" w:cs="Tahoma"/>
          <w:b/>
        </w:rPr>
      </w:pPr>
    </w:p>
    <w:p w14:paraId="3A793815" w14:textId="77777777" w:rsidR="009E2DA5" w:rsidRPr="00A140BB" w:rsidRDefault="009E2DA5" w:rsidP="0052457F">
      <w:pPr>
        <w:keepNext/>
        <w:keepLines/>
        <w:spacing w:line="276" w:lineRule="auto"/>
        <w:jc w:val="both"/>
        <w:rPr>
          <w:rFonts w:ascii="Tahoma" w:hAnsi="Tahoma" w:cs="Tahoma"/>
          <w:b/>
          <w:i/>
          <w:sz w:val="18"/>
        </w:rPr>
      </w:pPr>
      <w:r w:rsidRPr="00A140BB">
        <w:rPr>
          <w:rFonts w:ascii="Tahoma" w:hAnsi="Tahoma" w:cs="Tahoma"/>
          <w:b/>
          <w:i/>
          <w:sz w:val="18"/>
        </w:rPr>
        <w:t xml:space="preserve">Navodilo: </w:t>
      </w:r>
    </w:p>
    <w:p w14:paraId="57694256" w14:textId="01E25F40" w:rsidR="009E2DA5" w:rsidRPr="00A140BB" w:rsidRDefault="009E2DA5" w:rsidP="0052457F">
      <w:pPr>
        <w:keepNext/>
        <w:keepLines/>
        <w:spacing w:line="276" w:lineRule="auto"/>
        <w:jc w:val="both"/>
        <w:rPr>
          <w:rFonts w:ascii="Tahoma" w:hAnsi="Tahoma" w:cs="Tahoma"/>
          <w:b/>
          <w:i/>
          <w:sz w:val="18"/>
          <w:u w:val="single"/>
        </w:rPr>
      </w:pPr>
      <w:r w:rsidRPr="00A140BB">
        <w:rPr>
          <w:rFonts w:ascii="Tahoma" w:hAnsi="Tahoma" w:cs="Tahoma"/>
          <w:i/>
          <w:sz w:val="18"/>
        </w:rPr>
        <w:t xml:space="preserve">Ponudnik </w:t>
      </w:r>
      <w:r w:rsidRPr="00A140BB">
        <w:rPr>
          <w:rFonts w:ascii="Tahoma" w:hAnsi="Tahoma" w:cs="Tahoma"/>
          <w:b/>
          <w:i/>
          <w:sz w:val="18"/>
          <w:u w:val="single"/>
        </w:rPr>
        <w:t>mora</w:t>
      </w:r>
      <w:r w:rsidRPr="00A140BB">
        <w:rPr>
          <w:rFonts w:ascii="Tahoma" w:hAnsi="Tahoma" w:cs="Tahoma"/>
          <w:i/>
          <w:sz w:val="18"/>
          <w:u w:val="single"/>
        </w:rPr>
        <w:t xml:space="preserve"> </w:t>
      </w:r>
      <w:r w:rsidRPr="00A140BB">
        <w:rPr>
          <w:rFonts w:ascii="Tahoma" w:hAnsi="Tahoma" w:cs="Tahoma"/>
          <w:b/>
          <w:i/>
          <w:sz w:val="18"/>
          <w:u w:val="single"/>
        </w:rPr>
        <w:t>ponudbeni predračun</w:t>
      </w:r>
      <w:r w:rsidRPr="00A140BB">
        <w:rPr>
          <w:rFonts w:ascii="Tahoma" w:hAnsi="Tahoma" w:cs="Tahoma"/>
          <w:i/>
          <w:sz w:val="18"/>
          <w:u w:val="single"/>
        </w:rPr>
        <w:t xml:space="preserve"> </w:t>
      </w:r>
      <w:r w:rsidRPr="00A140BB">
        <w:rPr>
          <w:rFonts w:ascii="Tahoma" w:hAnsi="Tahoma" w:cs="Tahoma"/>
          <w:i/>
          <w:sz w:val="18"/>
        </w:rPr>
        <w:t>v okviru sistema e-JN</w:t>
      </w:r>
      <w:r w:rsidRPr="00A140BB">
        <w:rPr>
          <w:rFonts w:ascii="Tahoma" w:hAnsi="Tahoma" w:cs="Tahoma"/>
          <w:b/>
          <w:i/>
          <w:sz w:val="18"/>
        </w:rPr>
        <w:t xml:space="preserve"> </w:t>
      </w:r>
      <w:r w:rsidRPr="00A140BB">
        <w:rPr>
          <w:rFonts w:ascii="Tahoma" w:hAnsi="Tahoma" w:cs="Tahoma"/>
          <w:b/>
          <w:i/>
          <w:sz w:val="18"/>
          <w:u w:val="single"/>
        </w:rPr>
        <w:t xml:space="preserve">naložiti ločeno v Razdelek »DOKUMENTI«, del »Ostale priloge«!!! </w:t>
      </w:r>
      <w:r w:rsidR="008A04A6" w:rsidRPr="00A140BB">
        <w:rPr>
          <w:rFonts w:ascii="Tahoma" w:hAnsi="Tahoma" w:cs="Tahoma"/>
          <w:b/>
          <w:i/>
          <w:sz w:val="18"/>
          <w:u w:val="single"/>
        </w:rPr>
        <w:t>Ponudbeni predračun se predloži v pdf in Excel obliki.</w:t>
      </w:r>
    </w:p>
    <w:p w14:paraId="52A6574B" w14:textId="332698A2" w:rsidR="009E2DA5" w:rsidRPr="00A140BB" w:rsidRDefault="009E2DA5" w:rsidP="0052457F">
      <w:pPr>
        <w:keepNext/>
        <w:keepLines/>
        <w:jc w:val="both"/>
        <w:rPr>
          <w:rFonts w:ascii="Tahoma" w:hAnsi="Tahoma" w:cs="Tahoma"/>
          <w:sz w:val="16"/>
          <w:szCs w:val="16"/>
        </w:rPr>
      </w:pPr>
    </w:p>
    <w:p w14:paraId="6ABA3DDD" w14:textId="2629E18A" w:rsidR="009E2DA5" w:rsidRPr="00A140BB" w:rsidRDefault="009E2DA5" w:rsidP="0052457F">
      <w:pPr>
        <w:keepNext/>
        <w:keepLines/>
        <w:jc w:val="both"/>
        <w:rPr>
          <w:rFonts w:ascii="Tahoma" w:hAnsi="Tahoma" w:cs="Tahoma"/>
          <w:sz w:val="16"/>
          <w:szCs w:val="16"/>
        </w:rPr>
      </w:pPr>
    </w:p>
    <w:p w14:paraId="2FBE40A1" w14:textId="15662D6E" w:rsidR="009E2DA5" w:rsidRPr="00A140BB" w:rsidRDefault="009E2DA5" w:rsidP="0052457F">
      <w:pPr>
        <w:keepNext/>
        <w:keepLines/>
        <w:jc w:val="both"/>
        <w:rPr>
          <w:rFonts w:ascii="Tahoma" w:hAnsi="Tahoma" w:cs="Tahoma"/>
          <w:sz w:val="16"/>
          <w:szCs w:val="16"/>
        </w:rPr>
      </w:pPr>
    </w:p>
    <w:p w14:paraId="0BE98F09" w14:textId="7D34242A" w:rsidR="009E2DA5" w:rsidRPr="00A140BB" w:rsidRDefault="009E2DA5" w:rsidP="0052457F">
      <w:pPr>
        <w:keepNext/>
        <w:keepLines/>
        <w:jc w:val="both"/>
        <w:rPr>
          <w:rFonts w:ascii="Tahoma" w:hAnsi="Tahoma" w:cs="Tahoma"/>
          <w:sz w:val="16"/>
          <w:szCs w:val="16"/>
        </w:rPr>
      </w:pPr>
    </w:p>
    <w:p w14:paraId="545C61B6" w14:textId="77777777" w:rsidR="009E2DA5" w:rsidRPr="00A140BB" w:rsidRDefault="009E2DA5" w:rsidP="0052457F">
      <w:pPr>
        <w:keepNext/>
        <w:keepLines/>
        <w:jc w:val="both"/>
        <w:rPr>
          <w:rFonts w:ascii="Tahoma" w:hAnsi="Tahoma" w:cs="Tahoma"/>
          <w:sz w:val="16"/>
          <w:szCs w:val="16"/>
        </w:rPr>
      </w:pPr>
    </w:p>
    <w:p w14:paraId="2C762536" w14:textId="7E5481DF" w:rsidR="009D6B8B" w:rsidRPr="00A140BB" w:rsidRDefault="009D6B8B" w:rsidP="0052457F">
      <w:pPr>
        <w:keepNext/>
        <w:keepLines/>
      </w:pPr>
      <w:r w:rsidRPr="00A140BB">
        <w:br w:type="page"/>
      </w:r>
    </w:p>
    <w:p w14:paraId="161828A4" w14:textId="77777777" w:rsidR="00C8387A" w:rsidRPr="00A140BB" w:rsidRDefault="00C8387A" w:rsidP="0052457F">
      <w:pPr>
        <w:keepNext/>
        <w:keepLines/>
        <w:tabs>
          <w:tab w:val="left" w:pos="284"/>
        </w:tabs>
        <w:jc w:val="both"/>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4"/>
        <w:gridCol w:w="7334"/>
        <w:gridCol w:w="851"/>
        <w:gridCol w:w="425"/>
      </w:tblGrid>
      <w:tr w:rsidR="00C8387A" w:rsidRPr="00A140BB" w14:paraId="09DDF716" w14:textId="77777777" w:rsidTr="000B214C">
        <w:trPr>
          <w:trHeight w:val="284"/>
        </w:trPr>
        <w:tc>
          <w:tcPr>
            <w:tcW w:w="604" w:type="dxa"/>
            <w:tcBorders>
              <w:right w:val="nil"/>
            </w:tcBorders>
          </w:tcPr>
          <w:p w14:paraId="688BC39A" w14:textId="77777777" w:rsidR="00C8387A" w:rsidRPr="00A140BB" w:rsidRDefault="00C8387A" w:rsidP="0052457F">
            <w:pPr>
              <w:keepNext/>
              <w:keepLines/>
              <w:jc w:val="both"/>
              <w:rPr>
                <w:rFonts w:ascii="Tahoma" w:hAnsi="Tahoma" w:cs="Tahoma"/>
              </w:rPr>
            </w:pPr>
          </w:p>
        </w:tc>
        <w:tc>
          <w:tcPr>
            <w:tcW w:w="7334" w:type="dxa"/>
            <w:tcBorders>
              <w:left w:val="nil"/>
            </w:tcBorders>
          </w:tcPr>
          <w:p w14:paraId="54DBC90E" w14:textId="77777777" w:rsidR="00C8387A" w:rsidRPr="00A140BB" w:rsidRDefault="00C8387A" w:rsidP="0052457F">
            <w:pPr>
              <w:keepNext/>
              <w:keepLines/>
              <w:jc w:val="both"/>
              <w:rPr>
                <w:rFonts w:ascii="Tahoma" w:hAnsi="Tahoma" w:cs="Tahoma"/>
              </w:rPr>
            </w:pPr>
            <w:r w:rsidRPr="00A140BB">
              <w:rPr>
                <w:rFonts w:ascii="Tahoma" w:hAnsi="Tahoma" w:cs="Tahoma"/>
              </w:rPr>
              <w:t>ESPD za vse gospodarske subjekte v ponudbi</w:t>
            </w:r>
          </w:p>
        </w:tc>
        <w:tc>
          <w:tcPr>
            <w:tcW w:w="851" w:type="dxa"/>
            <w:tcBorders>
              <w:right w:val="nil"/>
            </w:tcBorders>
          </w:tcPr>
          <w:p w14:paraId="0EBCFD53" w14:textId="77777777" w:rsidR="00C8387A" w:rsidRPr="00A140BB" w:rsidRDefault="00C8387A" w:rsidP="0052457F">
            <w:pPr>
              <w:keepNext/>
              <w:keepLines/>
              <w:ind w:right="-70"/>
              <w:jc w:val="both"/>
              <w:rPr>
                <w:rFonts w:ascii="Tahoma" w:hAnsi="Tahoma" w:cs="Tahoma"/>
                <w:b/>
                <w:iCs/>
              </w:rPr>
            </w:pPr>
            <w:r w:rsidRPr="00A140BB">
              <w:rPr>
                <w:rFonts w:ascii="Tahoma" w:hAnsi="Tahoma" w:cs="Tahoma"/>
                <w:b/>
                <w:iCs/>
              </w:rPr>
              <w:t xml:space="preserve">Priloga </w:t>
            </w:r>
          </w:p>
        </w:tc>
        <w:tc>
          <w:tcPr>
            <w:tcW w:w="425" w:type="dxa"/>
            <w:tcBorders>
              <w:left w:val="nil"/>
            </w:tcBorders>
          </w:tcPr>
          <w:p w14:paraId="034F0776" w14:textId="77777777" w:rsidR="00C8387A" w:rsidRPr="00A140BB" w:rsidRDefault="00C8387A" w:rsidP="0052457F">
            <w:pPr>
              <w:keepNext/>
              <w:keepLines/>
              <w:jc w:val="both"/>
              <w:rPr>
                <w:rFonts w:ascii="Tahoma" w:hAnsi="Tahoma" w:cs="Tahoma"/>
                <w:b/>
                <w:iCs/>
              </w:rPr>
            </w:pPr>
            <w:r w:rsidRPr="00A140BB">
              <w:rPr>
                <w:rFonts w:ascii="Tahoma" w:hAnsi="Tahoma" w:cs="Tahoma"/>
                <w:b/>
                <w:iCs/>
              </w:rPr>
              <w:t xml:space="preserve">  3</w:t>
            </w:r>
          </w:p>
        </w:tc>
      </w:tr>
    </w:tbl>
    <w:p w14:paraId="34D84996" w14:textId="77777777" w:rsidR="00C8387A" w:rsidRPr="00A140BB" w:rsidRDefault="00C8387A" w:rsidP="0052457F">
      <w:pPr>
        <w:keepNext/>
        <w:keepLines/>
        <w:tabs>
          <w:tab w:val="left" w:pos="284"/>
        </w:tabs>
        <w:jc w:val="both"/>
        <w:rPr>
          <w:rFonts w:ascii="Tahoma" w:hAnsi="Tahoma" w:cs="Tahoma"/>
        </w:rPr>
      </w:pPr>
    </w:p>
    <w:p w14:paraId="72550578" w14:textId="73378AE4" w:rsidR="009D6B8B" w:rsidRPr="00A140BB" w:rsidRDefault="009D6B8B" w:rsidP="0052457F">
      <w:pPr>
        <w:keepNext/>
        <w:keepLines/>
        <w:tabs>
          <w:tab w:val="left" w:pos="284"/>
        </w:tabs>
        <w:jc w:val="both"/>
        <w:rPr>
          <w:rFonts w:ascii="Tahoma" w:hAnsi="Tahoma" w:cs="Tahoma"/>
        </w:rPr>
      </w:pPr>
      <w:r w:rsidRPr="00A140BB">
        <w:rPr>
          <w:rFonts w:ascii="Tahoma" w:hAnsi="Tahoma" w:cs="Tahoma"/>
        </w:rPr>
        <w:t>Gospodarski subjekt mora za to stranjo priložiti ESPD obrazec, v skladu z določili točke 3. razpisne dokumentacije.</w:t>
      </w:r>
    </w:p>
    <w:p w14:paraId="42BFBF3C" w14:textId="77777777" w:rsidR="009D6B8B" w:rsidRPr="00A140BB" w:rsidRDefault="009D6B8B" w:rsidP="0052457F">
      <w:pPr>
        <w:keepNext/>
        <w:keepLines/>
        <w:tabs>
          <w:tab w:val="left" w:pos="284"/>
        </w:tabs>
        <w:jc w:val="both"/>
        <w:rPr>
          <w:rFonts w:ascii="Tahoma" w:hAnsi="Tahoma" w:cs="Tahoma"/>
        </w:rPr>
      </w:pPr>
    </w:p>
    <w:p w14:paraId="51183757" w14:textId="7D1CAB67" w:rsidR="009D6B8B" w:rsidRPr="00A140BB" w:rsidRDefault="00BC2C2F" w:rsidP="0052457F">
      <w:pPr>
        <w:keepNext/>
        <w:keepLines/>
        <w:contextualSpacing/>
        <w:jc w:val="both"/>
        <w:rPr>
          <w:rFonts w:ascii="Tahoma" w:hAnsi="Tahoma" w:cs="Tahoma"/>
        </w:rPr>
      </w:pPr>
      <w:r w:rsidRPr="00A140BB">
        <w:rPr>
          <w:rFonts w:ascii="Tahoma" w:hAnsi="Tahoma" w:cs="Tahoma"/>
        </w:rPr>
        <w:t>P</w:t>
      </w:r>
      <w:r w:rsidR="009D6B8B" w:rsidRPr="00A140BB">
        <w:rPr>
          <w:rFonts w:ascii="Tahoma" w:hAnsi="Tahoma" w:cs="Tahoma"/>
        </w:rPr>
        <w:t>onudnik (oz. glavni partner v primeru skupne ponudbe) mora svoj obrazec ESPD izpolniti ter ga v elektronski obliki (nepodpisan .</w:t>
      </w:r>
      <w:proofErr w:type="spellStart"/>
      <w:r w:rsidR="009D6B8B" w:rsidRPr="00A140BB">
        <w:rPr>
          <w:rFonts w:ascii="Tahoma" w:hAnsi="Tahoma" w:cs="Tahoma"/>
        </w:rPr>
        <w:t>xml</w:t>
      </w:r>
      <w:proofErr w:type="spellEnd"/>
      <w:r w:rsidR="009D6B8B" w:rsidRPr="00A140BB">
        <w:rPr>
          <w:rFonts w:ascii="Tahoma" w:hAnsi="Tahoma" w:cs="Tahoma"/>
        </w:rPr>
        <w:t xml:space="preserve"> format, ki bo podpisan hkrati z oddajo ponudbe) naložiti na informacijski sistem e-JN </w:t>
      </w:r>
      <w:r w:rsidR="009D6B8B" w:rsidRPr="00A140BB">
        <w:rPr>
          <w:rFonts w:ascii="Tahoma" w:hAnsi="Tahoma" w:cs="Tahoma"/>
          <w:b/>
          <w:u w:val="single"/>
        </w:rPr>
        <w:t>v Razdelek »DOKUMENTI«, del »ESPD-ponudnik«</w:t>
      </w:r>
      <w:r w:rsidR="001B2BA3" w:rsidRPr="00A140BB">
        <w:rPr>
          <w:rFonts w:ascii="Tahoma" w:hAnsi="Tahoma" w:cs="Tahoma"/>
          <w:u w:val="single"/>
        </w:rPr>
        <w:t>.</w:t>
      </w:r>
    </w:p>
    <w:p w14:paraId="44771E2F" w14:textId="20ADEF79" w:rsidR="001B2BA3" w:rsidRPr="00A140BB" w:rsidRDefault="001B2BA3" w:rsidP="0052457F">
      <w:pPr>
        <w:keepNext/>
        <w:keepLines/>
        <w:contextualSpacing/>
        <w:jc w:val="both"/>
        <w:rPr>
          <w:rFonts w:ascii="Tahoma" w:hAnsi="Tahoma" w:cs="Tahoma"/>
          <w:i/>
        </w:rPr>
      </w:pPr>
    </w:p>
    <w:p w14:paraId="5FA7BAAA" w14:textId="77777777" w:rsidR="009D6B8B" w:rsidRPr="00A140BB" w:rsidRDefault="009D6B8B" w:rsidP="0052457F">
      <w:pPr>
        <w:keepNext/>
        <w:keepLines/>
        <w:contextualSpacing/>
        <w:jc w:val="both"/>
        <w:rPr>
          <w:rFonts w:ascii="Tahoma" w:hAnsi="Tahoma" w:cs="Tahoma"/>
          <w:bCs/>
          <w:noProof/>
        </w:rPr>
      </w:pPr>
      <w:r w:rsidRPr="00A140BB">
        <w:rPr>
          <w:rFonts w:ascii="Tahoma" w:hAnsi="Tahoma" w:cs="Tahoma"/>
        </w:rPr>
        <w:t xml:space="preserve">Za vse v ponudbi navedene </w:t>
      </w:r>
      <w:r w:rsidRPr="00A140BB">
        <w:rPr>
          <w:rFonts w:ascii="Tahoma" w:hAnsi="Tahoma" w:cs="Tahoma"/>
          <w:u w:val="single"/>
        </w:rPr>
        <w:t>partnerje</w:t>
      </w:r>
      <w:r w:rsidRPr="00A140BB">
        <w:rPr>
          <w:rFonts w:ascii="Tahoma" w:hAnsi="Tahoma" w:cs="Tahoma"/>
        </w:rPr>
        <w:t xml:space="preserve"> </w:t>
      </w:r>
      <w:r w:rsidRPr="00A140BB">
        <w:rPr>
          <w:rFonts w:ascii="Tahoma" w:hAnsi="Tahoma" w:cs="Tahoma"/>
          <w:i/>
        </w:rPr>
        <w:t>(v primeru skupne ponudbe)</w:t>
      </w:r>
      <w:r w:rsidRPr="00A140BB">
        <w:rPr>
          <w:rFonts w:ascii="Tahoma" w:hAnsi="Tahoma" w:cs="Tahoma"/>
        </w:rPr>
        <w:t xml:space="preserve">, in/ali </w:t>
      </w:r>
      <w:r w:rsidRPr="00A140BB">
        <w:rPr>
          <w:rFonts w:ascii="Tahoma" w:hAnsi="Tahoma" w:cs="Tahoma"/>
          <w:u w:val="single"/>
        </w:rPr>
        <w:t>podizvajalce</w:t>
      </w:r>
      <w:r w:rsidRPr="00A140BB">
        <w:rPr>
          <w:rFonts w:ascii="Tahoma" w:hAnsi="Tahoma" w:cs="Tahoma"/>
          <w:iCs/>
        </w:rPr>
        <w:t xml:space="preserve"> </w:t>
      </w:r>
      <w:r w:rsidRPr="00A140BB">
        <w:rPr>
          <w:rFonts w:ascii="Tahoma" w:hAnsi="Tahoma" w:cs="Tahoma"/>
          <w:i/>
          <w:iCs/>
        </w:rPr>
        <w:t>(če ponudnik izvaja javno naročilo s podizvajalci)</w:t>
      </w:r>
      <w:r w:rsidRPr="00A140BB">
        <w:rPr>
          <w:rFonts w:ascii="Tahoma" w:hAnsi="Tahoma" w:cs="Tahoma"/>
          <w:iCs/>
        </w:rPr>
        <w:t xml:space="preserve"> in/ali </w:t>
      </w:r>
      <w:r w:rsidRPr="00A140BB">
        <w:rPr>
          <w:rFonts w:ascii="Tahoma" w:hAnsi="Tahoma" w:cs="Tahoma"/>
          <w:iCs/>
          <w:u w:val="single"/>
        </w:rPr>
        <w:t>subjekte, katerih zmogljivost uporablja ponudnik</w:t>
      </w:r>
      <w:r w:rsidRPr="00A140BB">
        <w:rPr>
          <w:rFonts w:ascii="Tahoma" w:hAnsi="Tahoma" w:cs="Tahoma"/>
          <w:iCs/>
        </w:rPr>
        <w:t xml:space="preserve"> </w:t>
      </w:r>
      <w:r w:rsidRPr="00A140BB">
        <w:rPr>
          <w:rFonts w:ascii="Tahoma" w:hAnsi="Tahoma" w:cs="Tahoma"/>
          <w:i/>
          <w:iCs/>
        </w:rPr>
        <w:t>(v kolikor bo ponudnik uporabil zmogljivosti drugih subjektov za izvedbo javnega naročila)</w:t>
      </w:r>
      <w:r w:rsidRPr="00A140BB">
        <w:rPr>
          <w:rFonts w:ascii="Tahoma" w:hAnsi="Tahoma" w:cs="Tahoma"/>
          <w:iCs/>
        </w:rPr>
        <w:t>,</w:t>
      </w:r>
      <w:r w:rsidRPr="00A140BB">
        <w:rPr>
          <w:rFonts w:ascii="Tahoma" w:hAnsi="Tahoma" w:cs="Tahoma"/>
        </w:rPr>
        <w:t xml:space="preserve"> mora ponudnik ročno/fizično podpisane ESPD obrazce (za vsakega od ostalih sodelujočih) v .pdf obliki ali v .</w:t>
      </w:r>
      <w:proofErr w:type="spellStart"/>
      <w:r w:rsidRPr="00A140BB">
        <w:rPr>
          <w:rFonts w:ascii="Tahoma" w:hAnsi="Tahoma" w:cs="Tahoma"/>
        </w:rPr>
        <w:t>xml</w:t>
      </w:r>
      <w:proofErr w:type="spellEnd"/>
      <w:r w:rsidRPr="00A140BB">
        <w:rPr>
          <w:rFonts w:ascii="Tahoma" w:hAnsi="Tahoma" w:cs="Tahoma"/>
        </w:rPr>
        <w:t xml:space="preserve"> formatu (elektronsko podpisan) naložiti na informacijski sistem e-JN </w:t>
      </w:r>
      <w:r w:rsidRPr="00A140BB">
        <w:rPr>
          <w:rFonts w:ascii="Tahoma" w:hAnsi="Tahoma" w:cs="Tahoma"/>
          <w:b/>
        </w:rPr>
        <w:t>v Razdelek »SODELUJOČI«, del »ESPD – ostali sodelujoči«</w:t>
      </w:r>
      <w:r w:rsidRPr="00A140BB">
        <w:rPr>
          <w:rFonts w:ascii="Tahoma" w:hAnsi="Tahoma" w:cs="Tahoma"/>
        </w:rPr>
        <w:t>.</w:t>
      </w:r>
    </w:p>
    <w:p w14:paraId="732438C4" w14:textId="35C699EC" w:rsidR="00F05E6C" w:rsidRPr="00A140BB" w:rsidRDefault="00F05E6C" w:rsidP="0052457F">
      <w:pPr>
        <w:keepNext/>
        <w:keepLines/>
        <w:tabs>
          <w:tab w:val="left" w:pos="284"/>
        </w:tabs>
        <w:rPr>
          <w:rFonts w:ascii="Tahoma" w:hAnsi="Tahoma" w:cs="Tahoma"/>
        </w:rPr>
      </w:pPr>
    </w:p>
    <w:p w14:paraId="66CA158A" w14:textId="5BF32EFD" w:rsidR="00B00495" w:rsidRPr="00A140BB" w:rsidRDefault="001B2BA3" w:rsidP="0052457F">
      <w:pPr>
        <w:keepNext/>
        <w:keepLines/>
        <w:tabs>
          <w:tab w:val="left" w:pos="284"/>
        </w:tabs>
        <w:jc w:val="both"/>
        <w:rPr>
          <w:rFonts w:ascii="Tahoma" w:hAnsi="Tahoma" w:cs="Tahoma"/>
        </w:rPr>
      </w:pPr>
      <w:r w:rsidRPr="00A140BB">
        <w:rPr>
          <w:rFonts w:ascii="Tahoma" w:hAnsi="Tahoma" w:cs="Tahoma"/>
        </w:rPr>
        <w:t>Ponudnik lahko ESPD obrazce v pdf. obliki naloži tudi v Razdelek »</w:t>
      </w:r>
      <w:r w:rsidR="00BA14DB" w:rsidRPr="00A140BB">
        <w:rPr>
          <w:rFonts w:ascii="Tahoma" w:hAnsi="Tahoma" w:cs="Tahoma"/>
        </w:rPr>
        <w:t>DOKUMENTI</w:t>
      </w:r>
      <w:r w:rsidRPr="00A140BB">
        <w:rPr>
          <w:rFonts w:ascii="Tahoma" w:hAnsi="Tahoma" w:cs="Tahoma"/>
        </w:rPr>
        <w:t>«, del »Ostale priloge«.</w:t>
      </w:r>
      <w:r w:rsidR="00B00495" w:rsidRPr="00A140BB">
        <w:rPr>
          <w:rFonts w:ascii="Tahoma" w:hAnsi="Tahoma" w:cs="Tahoma"/>
        </w:rPr>
        <w:t xml:space="preserve"> Vsi gospodarski subjekti izpolnijo in podpišejo tudi Obrazec k Prilogi 3 ter ga v pdf. obliki priložijo k ponudbi, v Razdelek »</w:t>
      </w:r>
      <w:r w:rsidR="00BA14DB" w:rsidRPr="00A140BB">
        <w:rPr>
          <w:rFonts w:ascii="Tahoma" w:hAnsi="Tahoma" w:cs="Tahoma"/>
        </w:rPr>
        <w:t>DOKUMENTI</w:t>
      </w:r>
      <w:r w:rsidR="00B00495" w:rsidRPr="00A140BB">
        <w:rPr>
          <w:rFonts w:ascii="Tahoma" w:hAnsi="Tahoma" w:cs="Tahoma"/>
        </w:rPr>
        <w:t>«, del »Ostale priloge«.</w:t>
      </w:r>
    </w:p>
    <w:p w14:paraId="7CDAC351" w14:textId="77777777" w:rsidR="009D6B8B" w:rsidRPr="00A140BB" w:rsidRDefault="009D6B8B" w:rsidP="0052457F">
      <w:pPr>
        <w:keepNext/>
        <w:keepLines/>
        <w:tabs>
          <w:tab w:val="left" w:pos="284"/>
        </w:tabs>
        <w:jc w:val="both"/>
        <w:rPr>
          <w:rFonts w:ascii="Tahoma" w:hAnsi="Tahoma" w:cs="Tahoma"/>
          <w:b/>
          <w:i/>
          <w:sz w:val="16"/>
          <w:szCs w:val="18"/>
        </w:rPr>
      </w:pPr>
    </w:p>
    <w:p w14:paraId="68894272" w14:textId="77777777" w:rsidR="009D6B8B" w:rsidRPr="00A140BB" w:rsidRDefault="009D6B8B" w:rsidP="0052457F">
      <w:pPr>
        <w:keepNext/>
        <w:keepLines/>
        <w:tabs>
          <w:tab w:val="left" w:pos="284"/>
        </w:tabs>
        <w:jc w:val="both"/>
        <w:rPr>
          <w:rFonts w:ascii="Tahoma" w:hAnsi="Tahoma" w:cs="Tahoma"/>
          <w:b/>
          <w:i/>
          <w:sz w:val="16"/>
          <w:szCs w:val="18"/>
        </w:rPr>
      </w:pPr>
    </w:p>
    <w:p w14:paraId="67F84D6F" w14:textId="73DBF4B5" w:rsidR="007145F3" w:rsidRPr="00A140BB" w:rsidRDefault="007145F3" w:rsidP="0052457F">
      <w:pPr>
        <w:keepNext/>
        <w:keepLines/>
        <w:tabs>
          <w:tab w:val="left" w:pos="284"/>
        </w:tabs>
        <w:jc w:val="both"/>
        <w:rPr>
          <w:rFonts w:ascii="Tahoma" w:hAnsi="Tahoma" w:cs="Tahoma"/>
          <w:b/>
          <w:bCs/>
        </w:rPr>
      </w:pPr>
      <w:r w:rsidRPr="00A140BB">
        <w:rPr>
          <w:rFonts w:ascii="Tahoma" w:hAnsi="Tahoma" w:cs="Tahoma"/>
          <w:b/>
          <w:bCs/>
        </w:rPr>
        <w:t xml:space="preserve">Ponudnik za to stranjo priloži (za vse gospodarske subjekte v ponudbi) dokazilo o izpolnjevanju finančne sposobnosti; S.BON-1 ali S.BON-1/P ali </w:t>
      </w:r>
      <w:proofErr w:type="spellStart"/>
      <w:r w:rsidRPr="00A140BB">
        <w:rPr>
          <w:rFonts w:ascii="Tahoma" w:hAnsi="Tahoma" w:cs="Tahoma"/>
          <w:b/>
          <w:bCs/>
        </w:rPr>
        <w:t>eS.BON</w:t>
      </w:r>
      <w:proofErr w:type="spellEnd"/>
      <w:r w:rsidRPr="00A140BB">
        <w:rPr>
          <w:rFonts w:ascii="Tahoma" w:hAnsi="Tahoma" w:cs="Tahoma"/>
          <w:b/>
          <w:bCs/>
        </w:rPr>
        <w:t xml:space="preserve"> oziroma BON-1/SP (podjetnik), ki ne sme biti starejše od 30 dni od datuma, določenega za oddajo ponudb, v Razdelek »</w:t>
      </w:r>
      <w:r w:rsidR="00BA14DB" w:rsidRPr="00A140BB">
        <w:rPr>
          <w:rFonts w:ascii="Tahoma" w:hAnsi="Tahoma" w:cs="Tahoma"/>
          <w:b/>
          <w:bCs/>
        </w:rPr>
        <w:t>DOKUMENTI</w:t>
      </w:r>
      <w:r w:rsidRPr="00A140BB">
        <w:rPr>
          <w:rFonts w:ascii="Tahoma" w:hAnsi="Tahoma" w:cs="Tahoma"/>
          <w:b/>
          <w:bCs/>
        </w:rPr>
        <w:t>«, del »Ostale priloge«.</w:t>
      </w:r>
    </w:p>
    <w:p w14:paraId="76E1D936" w14:textId="3BBF81E7" w:rsidR="007145F3" w:rsidRPr="00A140BB" w:rsidRDefault="007145F3" w:rsidP="0052457F">
      <w:pPr>
        <w:keepNext/>
        <w:keepLines/>
        <w:tabs>
          <w:tab w:val="left" w:pos="284"/>
        </w:tabs>
        <w:jc w:val="both"/>
        <w:rPr>
          <w:rFonts w:ascii="Tahoma" w:hAnsi="Tahoma" w:cs="Tahoma"/>
        </w:rPr>
      </w:pPr>
    </w:p>
    <w:p w14:paraId="08A3A58C" w14:textId="77777777" w:rsidR="009D6B8B" w:rsidRPr="00A140BB" w:rsidRDefault="009D6B8B" w:rsidP="0052457F">
      <w:pPr>
        <w:keepNext/>
        <w:keepLines/>
        <w:tabs>
          <w:tab w:val="left" w:pos="284"/>
        </w:tabs>
        <w:jc w:val="both"/>
        <w:rPr>
          <w:rFonts w:ascii="Tahoma" w:hAnsi="Tahoma" w:cs="Tahoma"/>
          <w:b/>
          <w:i/>
          <w:sz w:val="16"/>
          <w:szCs w:val="18"/>
        </w:rPr>
      </w:pPr>
    </w:p>
    <w:p w14:paraId="2959136A" w14:textId="77777777" w:rsidR="009D6B8B" w:rsidRPr="00A140BB" w:rsidRDefault="009D6B8B" w:rsidP="0052457F">
      <w:pPr>
        <w:keepNext/>
        <w:keepLines/>
        <w:tabs>
          <w:tab w:val="left" w:pos="284"/>
        </w:tabs>
        <w:jc w:val="both"/>
        <w:rPr>
          <w:rFonts w:ascii="Tahoma" w:hAnsi="Tahoma" w:cs="Tahoma"/>
          <w:b/>
          <w:i/>
          <w:sz w:val="16"/>
          <w:szCs w:val="18"/>
        </w:rPr>
      </w:pPr>
    </w:p>
    <w:p w14:paraId="6FC87962" w14:textId="77777777" w:rsidR="009D6B8B" w:rsidRPr="00A140BB" w:rsidRDefault="009D6B8B" w:rsidP="0052457F">
      <w:pPr>
        <w:keepNext/>
        <w:keepLines/>
        <w:tabs>
          <w:tab w:val="left" w:pos="284"/>
        </w:tabs>
        <w:jc w:val="both"/>
        <w:rPr>
          <w:rFonts w:ascii="Tahoma" w:hAnsi="Tahoma" w:cs="Tahoma"/>
          <w:b/>
          <w:i/>
          <w:sz w:val="16"/>
          <w:szCs w:val="18"/>
        </w:rPr>
      </w:pPr>
    </w:p>
    <w:p w14:paraId="0F084F11" w14:textId="77777777" w:rsidR="009D6B8B" w:rsidRPr="00A140BB" w:rsidRDefault="009D6B8B" w:rsidP="0052457F">
      <w:pPr>
        <w:keepNext/>
        <w:keepLines/>
        <w:tabs>
          <w:tab w:val="left" w:pos="284"/>
        </w:tabs>
        <w:jc w:val="both"/>
        <w:rPr>
          <w:rFonts w:ascii="Tahoma" w:hAnsi="Tahoma" w:cs="Tahoma"/>
          <w:b/>
          <w:i/>
          <w:sz w:val="16"/>
          <w:szCs w:val="18"/>
        </w:rPr>
      </w:pPr>
    </w:p>
    <w:p w14:paraId="33735A53" w14:textId="77777777" w:rsidR="009D6B8B" w:rsidRPr="00A140BB" w:rsidRDefault="009D6B8B" w:rsidP="0052457F">
      <w:pPr>
        <w:keepNext/>
        <w:keepLines/>
        <w:tabs>
          <w:tab w:val="left" w:pos="284"/>
        </w:tabs>
        <w:jc w:val="both"/>
        <w:rPr>
          <w:rFonts w:ascii="Tahoma" w:hAnsi="Tahoma" w:cs="Tahoma"/>
          <w:b/>
          <w:i/>
          <w:sz w:val="16"/>
          <w:szCs w:val="18"/>
        </w:rPr>
      </w:pPr>
    </w:p>
    <w:p w14:paraId="4EB41605" w14:textId="77777777" w:rsidR="009D6B8B" w:rsidRPr="00A140BB" w:rsidRDefault="009D6B8B" w:rsidP="0052457F">
      <w:pPr>
        <w:keepNext/>
        <w:keepLines/>
        <w:tabs>
          <w:tab w:val="left" w:pos="284"/>
        </w:tabs>
        <w:jc w:val="both"/>
        <w:rPr>
          <w:rFonts w:ascii="Tahoma" w:hAnsi="Tahoma" w:cs="Tahoma"/>
          <w:b/>
          <w:i/>
          <w:sz w:val="16"/>
          <w:szCs w:val="18"/>
        </w:rPr>
      </w:pPr>
    </w:p>
    <w:p w14:paraId="29A26DD7" w14:textId="1E85D1D5" w:rsidR="009D6B8B" w:rsidRPr="00A140BB" w:rsidRDefault="009D6B8B" w:rsidP="0052457F">
      <w:pPr>
        <w:keepNext/>
        <w:keepLines/>
        <w:tabs>
          <w:tab w:val="left" w:pos="284"/>
        </w:tabs>
        <w:jc w:val="both"/>
        <w:rPr>
          <w:rFonts w:ascii="Tahoma" w:hAnsi="Tahoma" w:cs="Tahoma"/>
          <w:b/>
          <w:i/>
          <w:sz w:val="16"/>
          <w:szCs w:val="18"/>
        </w:rPr>
      </w:pPr>
    </w:p>
    <w:p w14:paraId="320D0D81" w14:textId="44AC8621" w:rsidR="009D6B8B" w:rsidRPr="00A140BB" w:rsidRDefault="009D6B8B" w:rsidP="0052457F">
      <w:pPr>
        <w:keepNext/>
        <w:keepLines/>
        <w:tabs>
          <w:tab w:val="left" w:pos="284"/>
        </w:tabs>
        <w:jc w:val="both"/>
        <w:rPr>
          <w:rFonts w:ascii="Tahoma" w:hAnsi="Tahoma" w:cs="Tahoma"/>
          <w:b/>
          <w:i/>
          <w:sz w:val="16"/>
          <w:szCs w:val="18"/>
        </w:rPr>
      </w:pPr>
      <w:bookmarkStart w:id="45" w:name="_Hlk191452024"/>
      <w:r w:rsidRPr="00A140BB">
        <w:rPr>
          <w:rFonts w:ascii="Tahoma" w:hAnsi="Tahoma" w:cs="Tahoma"/>
          <w:b/>
          <w:i/>
          <w:sz w:val="16"/>
          <w:szCs w:val="18"/>
        </w:rPr>
        <w:t>Opomba:</w:t>
      </w:r>
    </w:p>
    <w:p w14:paraId="39CBDAAA" w14:textId="77777777" w:rsidR="009D6B8B" w:rsidRPr="00A140BB" w:rsidRDefault="009D6B8B" w:rsidP="0052457F">
      <w:pPr>
        <w:keepNext/>
        <w:keepLines/>
        <w:jc w:val="both"/>
        <w:rPr>
          <w:rFonts w:ascii="Tahoma" w:hAnsi="Tahoma" w:cs="Tahoma"/>
          <w:i/>
          <w:iCs/>
          <w:sz w:val="16"/>
          <w:szCs w:val="22"/>
        </w:rPr>
      </w:pPr>
      <w:r w:rsidRPr="00A140BB">
        <w:rPr>
          <w:rFonts w:ascii="Tahoma" w:hAnsi="Tahoma" w:cs="Tahoma"/>
          <w:i/>
          <w:iCs/>
          <w:sz w:val="16"/>
          <w:szCs w:val="22"/>
        </w:rPr>
        <w:t xml:space="preserve">Obrazec izpolnijo in podpišejo </w:t>
      </w:r>
      <w:r w:rsidRPr="00A140BB">
        <w:rPr>
          <w:rFonts w:ascii="Tahoma" w:hAnsi="Tahoma" w:cs="Tahoma"/>
          <w:b/>
          <w:i/>
          <w:iCs/>
          <w:sz w:val="16"/>
          <w:szCs w:val="22"/>
        </w:rPr>
        <w:t>tudi</w:t>
      </w:r>
      <w:r w:rsidRPr="00A140BB">
        <w:rPr>
          <w:rFonts w:ascii="Tahoma" w:hAnsi="Tahoma" w:cs="Tahoma"/>
          <w:i/>
          <w:iCs/>
          <w:sz w:val="16"/>
          <w:szCs w:val="22"/>
        </w:rPr>
        <w:t xml:space="preserve"> vsi </w:t>
      </w:r>
      <w:r w:rsidRPr="00A140BB">
        <w:rPr>
          <w:rFonts w:ascii="Tahoma" w:hAnsi="Tahoma" w:cs="Tahoma"/>
          <w:i/>
          <w:iCs/>
          <w:sz w:val="16"/>
          <w:szCs w:val="22"/>
          <w:u w:val="single"/>
        </w:rPr>
        <w:t>posamezni člani skupine ponudnikov</w:t>
      </w:r>
      <w:r w:rsidRPr="00A140BB">
        <w:rPr>
          <w:rFonts w:ascii="Tahoma" w:hAnsi="Tahoma" w:cs="Tahoma"/>
          <w:i/>
          <w:iCs/>
          <w:sz w:val="16"/>
          <w:szCs w:val="22"/>
        </w:rPr>
        <w:t xml:space="preserve"> (partnerji) v primeru skupne ponudbe, </w:t>
      </w:r>
      <w:r w:rsidRPr="00A140BB">
        <w:rPr>
          <w:rFonts w:ascii="Tahoma" w:hAnsi="Tahoma" w:cs="Tahoma"/>
          <w:b/>
          <w:i/>
          <w:iCs/>
          <w:sz w:val="16"/>
          <w:szCs w:val="22"/>
        </w:rPr>
        <w:t>ter</w:t>
      </w:r>
      <w:r w:rsidRPr="00A140BB">
        <w:rPr>
          <w:rFonts w:ascii="Tahoma" w:hAnsi="Tahoma" w:cs="Tahoma"/>
          <w:i/>
          <w:iCs/>
          <w:sz w:val="16"/>
          <w:szCs w:val="22"/>
        </w:rPr>
        <w:t xml:space="preserve"> vsi </w:t>
      </w:r>
      <w:r w:rsidRPr="00A140BB">
        <w:rPr>
          <w:rFonts w:ascii="Tahoma" w:hAnsi="Tahoma" w:cs="Tahoma"/>
          <w:i/>
          <w:iCs/>
          <w:sz w:val="16"/>
          <w:szCs w:val="22"/>
          <w:u w:val="single"/>
        </w:rPr>
        <w:t>podizvajalci</w:t>
      </w:r>
      <w:r w:rsidRPr="00A140BB">
        <w:rPr>
          <w:rFonts w:ascii="Tahoma" w:hAnsi="Tahoma" w:cs="Tahoma"/>
          <w:i/>
          <w:iCs/>
          <w:sz w:val="16"/>
          <w:szCs w:val="22"/>
        </w:rPr>
        <w:t xml:space="preserve"> (če ponudnik izvaja javno naročilo s podizvajalci) </w:t>
      </w:r>
      <w:r w:rsidRPr="00A140BB">
        <w:rPr>
          <w:rFonts w:ascii="Tahoma" w:hAnsi="Tahoma" w:cs="Tahoma"/>
          <w:b/>
          <w:i/>
          <w:iCs/>
          <w:sz w:val="16"/>
          <w:szCs w:val="22"/>
        </w:rPr>
        <w:t>in</w:t>
      </w:r>
      <w:r w:rsidRPr="00A140BB">
        <w:rPr>
          <w:rFonts w:ascii="Tahoma" w:hAnsi="Tahoma" w:cs="Tahoma"/>
          <w:i/>
          <w:iCs/>
          <w:sz w:val="16"/>
          <w:szCs w:val="22"/>
        </w:rPr>
        <w:t xml:space="preserve"> morebitni </w:t>
      </w:r>
      <w:r w:rsidRPr="00A140BB">
        <w:rPr>
          <w:rFonts w:ascii="Tahoma" w:hAnsi="Tahoma" w:cs="Tahoma"/>
          <w:i/>
          <w:iCs/>
          <w:sz w:val="16"/>
          <w:szCs w:val="22"/>
          <w:u w:val="single"/>
        </w:rPr>
        <w:t>subjekti</w:t>
      </w:r>
      <w:r w:rsidRPr="00A140BB">
        <w:rPr>
          <w:rFonts w:ascii="Tahoma" w:hAnsi="Tahoma" w:cs="Tahoma"/>
          <w:i/>
          <w:iCs/>
          <w:sz w:val="16"/>
          <w:szCs w:val="22"/>
        </w:rPr>
        <w:t>, katerih zmogljivost uporablja ponudnik (v kolikor bo ponudnik uporabil zmogljivosti drugih subjektov za izvedbo javnega naročila).</w:t>
      </w:r>
    </w:p>
    <w:bookmarkEnd w:id="45"/>
    <w:p w14:paraId="52E54580" w14:textId="03115CF5" w:rsidR="009D6B8B" w:rsidRPr="00A140BB" w:rsidRDefault="009D6B8B" w:rsidP="0052457F">
      <w:pPr>
        <w:keepNext/>
        <w:keepLines/>
        <w:tabs>
          <w:tab w:val="left" w:pos="284"/>
        </w:tabs>
        <w:rPr>
          <w:rFonts w:ascii="Tahoma" w:hAnsi="Tahoma" w:cs="Tahoma"/>
          <w:b/>
        </w:rPr>
      </w:pPr>
    </w:p>
    <w:p w14:paraId="4C27E311" w14:textId="77777777" w:rsidR="009D6B8B" w:rsidRPr="00A140BB" w:rsidRDefault="009D6B8B" w:rsidP="0052457F">
      <w:pPr>
        <w:keepNext/>
        <w:keepLines/>
        <w:tabs>
          <w:tab w:val="left" w:pos="284"/>
        </w:tabs>
        <w:rPr>
          <w:rFonts w:ascii="Tahoma" w:hAnsi="Tahoma" w:cs="Tahoma"/>
          <w:b/>
        </w:rPr>
      </w:pPr>
    </w:p>
    <w:p w14:paraId="4FA2ABB7" w14:textId="77777777" w:rsidR="00C0144D" w:rsidRPr="00A140BB" w:rsidRDefault="00C0144D" w:rsidP="0052457F">
      <w:pPr>
        <w:keepNext/>
        <w:keepLines/>
        <w:jc w:val="both"/>
        <w:rPr>
          <w:rFonts w:ascii="Tahoma" w:hAnsi="Tahoma" w:cs="Tahoma"/>
          <w:b/>
          <w:sz w:val="16"/>
          <w:szCs w:val="16"/>
        </w:rPr>
      </w:pPr>
    </w:p>
    <w:p w14:paraId="2EA276B4" w14:textId="77777777" w:rsidR="00F05E6C" w:rsidRPr="00A140BB" w:rsidRDefault="00F05E6C" w:rsidP="0052457F">
      <w:pPr>
        <w:keepNext/>
        <w:keepLines/>
        <w:tabs>
          <w:tab w:val="left" w:pos="284"/>
        </w:tabs>
        <w:jc w:val="center"/>
        <w:rPr>
          <w:rFonts w:ascii="Tahoma" w:hAnsi="Tahoma" w:cs="Tahoma"/>
          <w:b/>
        </w:rPr>
      </w:pPr>
    </w:p>
    <w:p w14:paraId="29B0AE76" w14:textId="77777777" w:rsidR="00F05E6C" w:rsidRPr="00A140BB" w:rsidRDefault="00F05E6C" w:rsidP="0052457F">
      <w:pPr>
        <w:keepNext/>
        <w:keepLines/>
        <w:tabs>
          <w:tab w:val="left" w:pos="284"/>
        </w:tabs>
        <w:jc w:val="center"/>
        <w:rPr>
          <w:rFonts w:ascii="Tahoma" w:hAnsi="Tahoma" w:cs="Tahoma"/>
          <w:b/>
        </w:rPr>
      </w:pPr>
    </w:p>
    <w:p w14:paraId="7A219AE3" w14:textId="77777777" w:rsidR="00F05E6C" w:rsidRPr="00A140BB" w:rsidRDefault="00F05E6C" w:rsidP="0052457F">
      <w:pPr>
        <w:keepNext/>
        <w:keepLines/>
        <w:tabs>
          <w:tab w:val="left" w:pos="284"/>
        </w:tabs>
        <w:jc w:val="center"/>
        <w:rPr>
          <w:rFonts w:ascii="Tahoma" w:hAnsi="Tahoma" w:cs="Tahoma"/>
          <w:b/>
        </w:rPr>
      </w:pPr>
    </w:p>
    <w:p w14:paraId="763FF53E" w14:textId="77777777" w:rsidR="00F05E6C" w:rsidRPr="00A140BB" w:rsidRDefault="00F05E6C" w:rsidP="0052457F">
      <w:pPr>
        <w:keepNext/>
        <w:keepLines/>
        <w:tabs>
          <w:tab w:val="left" w:pos="284"/>
        </w:tabs>
        <w:jc w:val="center"/>
        <w:rPr>
          <w:rFonts w:ascii="Tahoma" w:hAnsi="Tahoma" w:cs="Tahoma"/>
          <w:b/>
        </w:rPr>
      </w:pPr>
    </w:p>
    <w:p w14:paraId="0EB03241" w14:textId="77777777" w:rsidR="00F05E6C" w:rsidRPr="00A140BB" w:rsidRDefault="00F05E6C" w:rsidP="0052457F">
      <w:pPr>
        <w:keepNext/>
        <w:keepLines/>
        <w:tabs>
          <w:tab w:val="left" w:pos="284"/>
        </w:tabs>
        <w:jc w:val="center"/>
        <w:rPr>
          <w:rFonts w:ascii="Tahoma" w:hAnsi="Tahoma" w:cs="Tahoma"/>
          <w:b/>
        </w:rPr>
      </w:pPr>
    </w:p>
    <w:p w14:paraId="18849C4A" w14:textId="77777777" w:rsidR="00F05E6C" w:rsidRPr="00A140BB" w:rsidRDefault="00F05E6C" w:rsidP="0052457F">
      <w:pPr>
        <w:keepNext/>
        <w:keepLines/>
        <w:tabs>
          <w:tab w:val="left" w:pos="284"/>
        </w:tabs>
        <w:jc w:val="center"/>
        <w:rPr>
          <w:rFonts w:ascii="Tahoma" w:hAnsi="Tahoma" w:cs="Tahoma"/>
          <w:b/>
        </w:rPr>
      </w:pPr>
    </w:p>
    <w:p w14:paraId="326C90F6" w14:textId="77777777" w:rsidR="00F05E6C" w:rsidRPr="00A140BB" w:rsidRDefault="00F05E6C" w:rsidP="0052457F">
      <w:pPr>
        <w:keepNext/>
        <w:keepLines/>
        <w:tabs>
          <w:tab w:val="left" w:pos="284"/>
        </w:tabs>
        <w:jc w:val="center"/>
        <w:rPr>
          <w:rFonts w:ascii="Tahoma" w:hAnsi="Tahoma" w:cs="Tahoma"/>
          <w:b/>
        </w:rPr>
      </w:pPr>
    </w:p>
    <w:p w14:paraId="0A01EB30" w14:textId="77777777" w:rsidR="00F05E6C" w:rsidRPr="00A140BB" w:rsidRDefault="00F05E6C" w:rsidP="0052457F">
      <w:pPr>
        <w:keepNext/>
        <w:keepLines/>
        <w:tabs>
          <w:tab w:val="left" w:pos="284"/>
        </w:tabs>
        <w:jc w:val="center"/>
        <w:rPr>
          <w:rFonts w:ascii="Tahoma" w:hAnsi="Tahoma" w:cs="Tahoma"/>
          <w:b/>
        </w:rPr>
      </w:pPr>
    </w:p>
    <w:p w14:paraId="06A83E4C" w14:textId="77777777" w:rsidR="00F05E6C" w:rsidRPr="00A140BB" w:rsidRDefault="00F05E6C" w:rsidP="0052457F">
      <w:pPr>
        <w:keepNext/>
        <w:keepLines/>
        <w:tabs>
          <w:tab w:val="left" w:pos="284"/>
        </w:tabs>
        <w:jc w:val="center"/>
        <w:rPr>
          <w:rFonts w:ascii="Tahoma" w:hAnsi="Tahoma" w:cs="Tahoma"/>
          <w:b/>
        </w:rPr>
      </w:pPr>
    </w:p>
    <w:p w14:paraId="7F6AA360" w14:textId="77777777" w:rsidR="00F05E6C" w:rsidRPr="00A140BB" w:rsidRDefault="00F05E6C" w:rsidP="0052457F">
      <w:pPr>
        <w:keepNext/>
        <w:keepLines/>
        <w:tabs>
          <w:tab w:val="left" w:pos="284"/>
        </w:tabs>
        <w:jc w:val="center"/>
        <w:rPr>
          <w:rFonts w:ascii="Tahoma" w:hAnsi="Tahoma" w:cs="Tahoma"/>
          <w:b/>
        </w:rPr>
      </w:pPr>
    </w:p>
    <w:p w14:paraId="390A9BCD" w14:textId="77777777" w:rsidR="00F05E6C" w:rsidRPr="00A140BB" w:rsidRDefault="00F05E6C" w:rsidP="0052457F">
      <w:pPr>
        <w:keepNext/>
        <w:keepLines/>
        <w:tabs>
          <w:tab w:val="left" w:pos="284"/>
        </w:tabs>
        <w:jc w:val="center"/>
        <w:rPr>
          <w:rFonts w:ascii="Tahoma" w:hAnsi="Tahoma" w:cs="Tahoma"/>
          <w:b/>
        </w:rPr>
      </w:pPr>
    </w:p>
    <w:p w14:paraId="6707E01C" w14:textId="77777777" w:rsidR="00F05E6C" w:rsidRPr="00A140BB" w:rsidRDefault="00F05E6C" w:rsidP="0052457F">
      <w:pPr>
        <w:keepNext/>
        <w:keepLines/>
        <w:tabs>
          <w:tab w:val="left" w:pos="284"/>
        </w:tabs>
        <w:jc w:val="center"/>
        <w:rPr>
          <w:rFonts w:ascii="Tahoma" w:hAnsi="Tahoma" w:cs="Tahoma"/>
          <w:b/>
        </w:rPr>
      </w:pPr>
    </w:p>
    <w:p w14:paraId="342D8DCE" w14:textId="77777777" w:rsidR="00F05E6C" w:rsidRPr="00A140BB" w:rsidRDefault="00F05E6C" w:rsidP="0052457F">
      <w:pPr>
        <w:keepNext/>
        <w:keepLines/>
        <w:tabs>
          <w:tab w:val="left" w:pos="284"/>
        </w:tabs>
        <w:jc w:val="center"/>
        <w:rPr>
          <w:rFonts w:ascii="Tahoma" w:hAnsi="Tahoma" w:cs="Tahoma"/>
          <w:b/>
        </w:rPr>
      </w:pPr>
    </w:p>
    <w:p w14:paraId="52A5E66F" w14:textId="77777777" w:rsidR="00F05E6C" w:rsidRPr="00A140BB" w:rsidRDefault="00F05E6C" w:rsidP="0052457F">
      <w:pPr>
        <w:keepNext/>
        <w:keepLines/>
        <w:tabs>
          <w:tab w:val="left" w:pos="284"/>
        </w:tabs>
        <w:jc w:val="center"/>
        <w:rPr>
          <w:rFonts w:ascii="Tahoma" w:hAnsi="Tahoma" w:cs="Tahoma"/>
          <w:b/>
        </w:rPr>
      </w:pPr>
    </w:p>
    <w:p w14:paraId="41861EEB" w14:textId="77777777" w:rsidR="00F05E6C" w:rsidRPr="00A140BB" w:rsidRDefault="00F05E6C" w:rsidP="0052457F">
      <w:pPr>
        <w:keepNext/>
        <w:keepLines/>
        <w:tabs>
          <w:tab w:val="left" w:pos="284"/>
        </w:tabs>
        <w:jc w:val="center"/>
        <w:rPr>
          <w:rFonts w:ascii="Tahoma" w:hAnsi="Tahoma" w:cs="Tahoma"/>
          <w:b/>
        </w:rPr>
      </w:pPr>
    </w:p>
    <w:p w14:paraId="515CFB1B" w14:textId="77777777" w:rsidR="00F05E6C" w:rsidRPr="00A140BB" w:rsidRDefault="00F05E6C" w:rsidP="0052457F">
      <w:pPr>
        <w:keepNext/>
        <w:keepLines/>
        <w:tabs>
          <w:tab w:val="left" w:pos="284"/>
        </w:tabs>
        <w:jc w:val="center"/>
        <w:rPr>
          <w:rFonts w:ascii="Tahoma" w:hAnsi="Tahoma" w:cs="Tahoma"/>
          <w:b/>
        </w:rPr>
      </w:pPr>
    </w:p>
    <w:p w14:paraId="411C8E81" w14:textId="77777777" w:rsidR="00F05E6C" w:rsidRPr="00A140BB" w:rsidRDefault="00F05E6C" w:rsidP="0052457F">
      <w:pPr>
        <w:keepNext/>
        <w:keepLines/>
        <w:tabs>
          <w:tab w:val="left" w:pos="284"/>
        </w:tabs>
        <w:rPr>
          <w:rFonts w:ascii="Tahoma" w:hAnsi="Tahoma" w:cs="Tahoma"/>
          <w:b/>
        </w:rPr>
      </w:pPr>
    </w:p>
    <w:p w14:paraId="6F257505" w14:textId="77777777" w:rsidR="008E3F72" w:rsidRPr="00A140BB" w:rsidRDefault="008E3F72" w:rsidP="0052457F">
      <w:pPr>
        <w:keepNext/>
        <w:keepLines/>
        <w:jc w:val="right"/>
        <w:rPr>
          <w:rFonts w:ascii="Tahoma" w:hAnsi="Tahoma" w:cs="Tahoma"/>
          <w:b/>
          <w:bCs/>
          <w:i/>
          <w:noProof/>
        </w:rPr>
      </w:pPr>
    </w:p>
    <w:p w14:paraId="340EED7F" w14:textId="45F1FA8B" w:rsidR="00F05E6C" w:rsidRPr="00A140BB" w:rsidRDefault="00F21054" w:rsidP="0052457F">
      <w:pPr>
        <w:keepNext/>
        <w:keepLines/>
        <w:jc w:val="right"/>
        <w:rPr>
          <w:rFonts w:ascii="Tahoma" w:hAnsi="Tahoma" w:cs="Tahoma"/>
          <w:b/>
          <w:bCs/>
          <w:i/>
          <w:noProof/>
        </w:rPr>
      </w:pPr>
      <w:r w:rsidRPr="00A140BB">
        <w:rPr>
          <w:rFonts w:ascii="Tahoma" w:hAnsi="Tahoma" w:cs="Tahoma"/>
          <w:b/>
          <w:bCs/>
          <w:i/>
          <w:noProof/>
        </w:rPr>
        <w:lastRenderedPageBreak/>
        <w:t xml:space="preserve">Obrazec </w:t>
      </w:r>
      <w:r w:rsidR="00F05E6C" w:rsidRPr="00A140BB">
        <w:rPr>
          <w:rFonts w:ascii="Tahoma" w:hAnsi="Tahoma" w:cs="Tahoma"/>
          <w:b/>
          <w:bCs/>
          <w:i/>
          <w:noProof/>
        </w:rPr>
        <w:t>k Prilogi 3</w:t>
      </w:r>
    </w:p>
    <w:p w14:paraId="3BB9E0AD" w14:textId="77777777" w:rsidR="00F05E6C" w:rsidRPr="00A140BB" w:rsidRDefault="00F05E6C" w:rsidP="0052457F">
      <w:pPr>
        <w:keepNext/>
        <w:keepLines/>
        <w:jc w:val="both"/>
        <w:rPr>
          <w:rFonts w:ascii="Tahoma" w:hAnsi="Tahoma" w:cs="Tahoma"/>
          <w:bCs/>
          <w:i/>
          <w:noProof/>
          <w:sz w:val="18"/>
          <w:szCs w:val="18"/>
        </w:rPr>
      </w:pPr>
    </w:p>
    <w:p w14:paraId="64ED27E2" w14:textId="77777777" w:rsidR="00F05E6C" w:rsidRPr="00A140BB" w:rsidRDefault="00F05E6C" w:rsidP="0052457F">
      <w:pPr>
        <w:keepNext/>
        <w:keepLines/>
        <w:tabs>
          <w:tab w:val="left" w:pos="2694"/>
          <w:tab w:val="left" w:pos="2977"/>
        </w:tabs>
        <w:spacing w:line="276" w:lineRule="auto"/>
        <w:ind w:right="1"/>
        <w:jc w:val="center"/>
        <w:rPr>
          <w:rFonts w:ascii="Tahoma" w:hAnsi="Tahoma" w:cs="Tahoma"/>
          <w:b/>
        </w:rPr>
      </w:pPr>
      <w:r w:rsidRPr="00A140BB">
        <w:rPr>
          <w:rFonts w:ascii="Tahoma" w:hAnsi="Tahoma" w:cs="Tahoma"/>
          <w:b/>
        </w:rPr>
        <w:t>I Z J A V A</w:t>
      </w:r>
    </w:p>
    <w:p w14:paraId="791FFD89" w14:textId="77777777" w:rsidR="00F05E6C" w:rsidRPr="00A140BB" w:rsidRDefault="00F05E6C" w:rsidP="0052457F">
      <w:pPr>
        <w:keepNext/>
        <w:keepLines/>
        <w:spacing w:line="276" w:lineRule="auto"/>
        <w:ind w:right="1"/>
        <w:jc w:val="center"/>
        <w:rPr>
          <w:rFonts w:ascii="Tahoma" w:hAnsi="Tahoma" w:cs="Tahoma"/>
          <w:b/>
        </w:rPr>
      </w:pPr>
      <w:r w:rsidRPr="00A140BB">
        <w:rPr>
          <w:rFonts w:ascii="Tahoma" w:hAnsi="Tahoma" w:cs="Tahoma"/>
          <w:b/>
        </w:rPr>
        <w:t>O UDELEŽBI FIZIČNIH IN PRAVNIH OSEB V LASTNIŠTVU GOSPODARSKEGA SUBJEKTA</w:t>
      </w:r>
    </w:p>
    <w:p w14:paraId="5B4E7B50" w14:textId="77777777" w:rsidR="00F05E6C" w:rsidRPr="00A140BB" w:rsidRDefault="00F05E6C" w:rsidP="0052457F">
      <w:pPr>
        <w:keepNext/>
        <w:keepLines/>
        <w:tabs>
          <w:tab w:val="left" w:pos="284"/>
        </w:tabs>
        <w:rPr>
          <w:rFonts w:ascii="Tahoma" w:hAnsi="Tahoma" w:cs="Tahoma"/>
          <w:b/>
        </w:rPr>
      </w:pPr>
    </w:p>
    <w:p w14:paraId="6CDD805B" w14:textId="77777777" w:rsidR="00F05E6C" w:rsidRPr="00A140BB" w:rsidRDefault="00F05E6C" w:rsidP="0052457F">
      <w:pPr>
        <w:keepNext/>
        <w:keepLines/>
        <w:tabs>
          <w:tab w:val="left" w:pos="284"/>
        </w:tabs>
        <w:jc w:val="both"/>
        <w:rPr>
          <w:rFonts w:ascii="Tahoma" w:hAnsi="Tahoma" w:cs="Tahoma"/>
        </w:rPr>
      </w:pPr>
    </w:p>
    <w:p w14:paraId="08920A2A" w14:textId="77777777" w:rsidR="00F05E6C" w:rsidRPr="00A140BB" w:rsidRDefault="00F05E6C" w:rsidP="0052457F">
      <w:pPr>
        <w:keepNext/>
        <w:keepLines/>
        <w:ind w:right="1"/>
        <w:jc w:val="both"/>
        <w:rPr>
          <w:rFonts w:ascii="Tahoma" w:hAnsi="Tahoma" w:cs="Tahoma"/>
          <w:i/>
        </w:rPr>
      </w:pPr>
      <w:r w:rsidRPr="00A140BB">
        <w:rPr>
          <w:rFonts w:ascii="Tahoma" w:hAnsi="Tahoma" w:cs="Tahoma"/>
          <w:i/>
        </w:rPr>
        <w:t>Podatki o pravni osebi (gospodarskem subjektu):</w:t>
      </w:r>
    </w:p>
    <w:p w14:paraId="659C9E55" w14:textId="77777777" w:rsidR="00F05E6C" w:rsidRPr="00A140BB" w:rsidRDefault="00F05E6C" w:rsidP="0052457F">
      <w:pPr>
        <w:keepNext/>
        <w:keepLines/>
        <w:spacing w:before="240" w:after="240"/>
        <w:ind w:right="1"/>
        <w:jc w:val="both"/>
        <w:rPr>
          <w:rFonts w:ascii="Tahoma" w:hAnsi="Tahoma" w:cs="Tahoma"/>
        </w:rPr>
      </w:pPr>
      <w:r w:rsidRPr="00A140BB">
        <w:rPr>
          <w:rFonts w:ascii="Tahoma" w:hAnsi="Tahoma" w:cs="Tahoma"/>
          <w:bCs/>
        </w:rPr>
        <w:t>Polno ime podjetja</w:t>
      </w:r>
      <w:r w:rsidRPr="00A140BB">
        <w:rPr>
          <w:rFonts w:ascii="Tahoma" w:hAnsi="Tahoma" w:cs="Tahoma"/>
        </w:rPr>
        <w:t>: ________________________________________________________________</w:t>
      </w:r>
    </w:p>
    <w:p w14:paraId="4473221B" w14:textId="77777777" w:rsidR="00F05E6C" w:rsidRPr="00A140BB" w:rsidRDefault="00F05E6C" w:rsidP="0052457F">
      <w:pPr>
        <w:keepNext/>
        <w:keepLines/>
        <w:spacing w:before="240" w:after="240"/>
        <w:ind w:right="1"/>
        <w:jc w:val="both"/>
        <w:rPr>
          <w:rFonts w:ascii="Tahoma" w:hAnsi="Tahoma" w:cs="Tahoma"/>
        </w:rPr>
      </w:pPr>
      <w:r w:rsidRPr="00A140BB">
        <w:rPr>
          <w:rFonts w:ascii="Tahoma" w:hAnsi="Tahoma" w:cs="Tahoma"/>
          <w:bCs/>
        </w:rPr>
        <w:t>Sedež podjetja</w:t>
      </w:r>
      <w:r w:rsidRPr="00A140BB">
        <w:rPr>
          <w:rFonts w:ascii="Tahoma" w:hAnsi="Tahoma" w:cs="Tahoma"/>
        </w:rPr>
        <w:t>: ___________________________________________________________________</w:t>
      </w:r>
    </w:p>
    <w:p w14:paraId="0FF04FFC" w14:textId="77777777" w:rsidR="00F05E6C" w:rsidRPr="00A140BB" w:rsidRDefault="00F05E6C" w:rsidP="0052457F">
      <w:pPr>
        <w:keepNext/>
        <w:keepLines/>
        <w:spacing w:before="240" w:after="240"/>
        <w:ind w:right="1"/>
        <w:jc w:val="both"/>
        <w:rPr>
          <w:rFonts w:ascii="Tahoma" w:hAnsi="Tahoma" w:cs="Tahoma"/>
        </w:rPr>
      </w:pPr>
      <w:r w:rsidRPr="00A140BB">
        <w:rPr>
          <w:rFonts w:ascii="Tahoma" w:hAnsi="Tahoma" w:cs="Tahoma"/>
          <w:bCs/>
        </w:rPr>
        <w:t>Občina sedeža podjetja</w:t>
      </w:r>
      <w:r w:rsidRPr="00A140BB">
        <w:rPr>
          <w:rFonts w:ascii="Tahoma" w:hAnsi="Tahoma" w:cs="Tahoma"/>
        </w:rPr>
        <w:t>:_____________________________________________________________</w:t>
      </w:r>
    </w:p>
    <w:p w14:paraId="113938C9" w14:textId="77777777" w:rsidR="00F05E6C" w:rsidRPr="00A140BB" w:rsidRDefault="00F05E6C" w:rsidP="0052457F">
      <w:pPr>
        <w:keepNext/>
        <w:keepLines/>
        <w:spacing w:before="240" w:after="240"/>
        <w:ind w:right="1"/>
        <w:jc w:val="both"/>
        <w:rPr>
          <w:rFonts w:ascii="Tahoma" w:hAnsi="Tahoma" w:cs="Tahoma"/>
        </w:rPr>
      </w:pPr>
      <w:r w:rsidRPr="00A140BB">
        <w:rPr>
          <w:rFonts w:ascii="Tahoma" w:hAnsi="Tahoma" w:cs="Tahoma"/>
          <w:bCs/>
        </w:rPr>
        <w:t>Številka vpisa v sodni register (št. vložka)</w:t>
      </w:r>
      <w:r w:rsidRPr="00A140BB">
        <w:rPr>
          <w:rFonts w:ascii="Tahoma" w:hAnsi="Tahoma" w:cs="Tahoma"/>
        </w:rPr>
        <w:t>: _____________________________________________</w:t>
      </w:r>
    </w:p>
    <w:p w14:paraId="5B44405F" w14:textId="77777777" w:rsidR="00F05E6C" w:rsidRPr="00A140BB" w:rsidRDefault="00F05E6C" w:rsidP="0052457F">
      <w:pPr>
        <w:keepNext/>
        <w:keepLines/>
        <w:spacing w:before="240" w:after="240"/>
        <w:ind w:right="1"/>
        <w:jc w:val="both"/>
        <w:rPr>
          <w:rFonts w:ascii="Tahoma" w:hAnsi="Tahoma" w:cs="Tahoma"/>
        </w:rPr>
      </w:pPr>
      <w:r w:rsidRPr="00A140BB">
        <w:rPr>
          <w:rFonts w:ascii="Tahoma" w:hAnsi="Tahoma" w:cs="Tahoma"/>
          <w:bCs/>
        </w:rPr>
        <w:t>Matična številka podjetja</w:t>
      </w:r>
      <w:r w:rsidRPr="00A140BB">
        <w:rPr>
          <w:rFonts w:ascii="Tahoma" w:hAnsi="Tahoma" w:cs="Tahoma"/>
        </w:rPr>
        <w:t>: ___________________________________________________________</w:t>
      </w:r>
    </w:p>
    <w:p w14:paraId="6466760B" w14:textId="1C2C2195" w:rsidR="00F05E6C" w:rsidRPr="00A140BB" w:rsidRDefault="00F05E6C" w:rsidP="0052457F">
      <w:pPr>
        <w:keepNext/>
        <w:keepLines/>
        <w:spacing w:before="240" w:after="240"/>
        <w:ind w:right="1"/>
        <w:jc w:val="both"/>
        <w:rPr>
          <w:rFonts w:ascii="Tahoma" w:hAnsi="Tahoma" w:cs="Tahoma"/>
        </w:rPr>
      </w:pPr>
      <w:r w:rsidRPr="00A140BB">
        <w:rPr>
          <w:rFonts w:ascii="Tahoma" w:hAnsi="Tahoma" w:cs="Tahoma"/>
          <w:bCs/>
        </w:rPr>
        <w:t>ID ZA DDV</w:t>
      </w:r>
      <w:r w:rsidRPr="00A140BB">
        <w:rPr>
          <w:rFonts w:ascii="Tahoma" w:hAnsi="Tahoma" w:cs="Tahoma"/>
        </w:rPr>
        <w:t>: _____________________________________________________________________</w:t>
      </w:r>
    </w:p>
    <w:p w14:paraId="49CB75A9" w14:textId="77777777" w:rsidR="00F05E6C" w:rsidRPr="00A140BB" w:rsidRDefault="00F05E6C" w:rsidP="0052457F">
      <w:pPr>
        <w:keepNext/>
        <w:keepLines/>
        <w:ind w:right="1"/>
        <w:jc w:val="both"/>
        <w:rPr>
          <w:rFonts w:ascii="Tahoma" w:hAnsi="Tahoma" w:cs="Tahoma"/>
        </w:rPr>
      </w:pPr>
    </w:p>
    <w:p w14:paraId="1D6DC34A" w14:textId="58A74CE4" w:rsidR="00F05E6C" w:rsidRPr="00A140BB" w:rsidRDefault="00F05E6C" w:rsidP="0052457F">
      <w:pPr>
        <w:keepNext/>
        <w:keepLines/>
        <w:jc w:val="both"/>
        <w:rPr>
          <w:rFonts w:ascii="Tahoma" w:hAnsi="Tahoma" w:cs="Tahoma"/>
          <w:b/>
        </w:rPr>
      </w:pPr>
      <w:r w:rsidRPr="00A140BB">
        <w:rPr>
          <w:rFonts w:ascii="Tahoma" w:hAnsi="Tahoma" w:cs="Tahoma"/>
        </w:rPr>
        <w:t xml:space="preserve">V zvezi z javnim naročilom </w:t>
      </w:r>
      <w:r w:rsidR="005D77E8" w:rsidRPr="00A140BB">
        <w:rPr>
          <w:rFonts w:ascii="Tahoma" w:hAnsi="Tahoma" w:cs="Tahoma"/>
          <w:b/>
        </w:rPr>
        <w:t>JHL-7/25</w:t>
      </w:r>
      <w:r w:rsidRPr="00A140BB">
        <w:rPr>
          <w:rFonts w:ascii="Tahoma" w:hAnsi="Tahoma" w:cs="Tahoma"/>
          <w:b/>
        </w:rPr>
        <w:t xml:space="preserve"> </w:t>
      </w:r>
      <w:r w:rsidR="005D77E8" w:rsidRPr="00A140BB">
        <w:rPr>
          <w:rFonts w:ascii="Tahoma" w:hAnsi="Tahoma" w:cs="Tahoma"/>
          <w:b/>
        </w:rPr>
        <w:t>Okoljsko manj obremenjujoče čiščenje poslovnih prostorov</w:t>
      </w:r>
      <w:r w:rsidRPr="00A140BB">
        <w:rPr>
          <w:rFonts w:ascii="Tahoma" w:hAnsi="Tahoma" w:cs="Tahoma"/>
          <w:b/>
        </w:rPr>
        <w:t xml:space="preserve"> </w:t>
      </w:r>
      <w:r w:rsidRPr="00A140BB">
        <w:rPr>
          <w:rFonts w:ascii="Tahoma" w:hAnsi="Tahoma" w:cs="Tahoma"/>
        </w:rPr>
        <w:t>in</w:t>
      </w:r>
      <w:r w:rsidRPr="00A140BB">
        <w:rPr>
          <w:rFonts w:ascii="Tahoma" w:hAnsi="Tahoma" w:cs="Tahoma"/>
          <w:b/>
        </w:rPr>
        <w:t xml:space="preserve"> </w:t>
      </w:r>
      <w:r w:rsidRPr="00A140BB">
        <w:rPr>
          <w:rFonts w:ascii="Tahoma" w:hAnsi="Tahoma" w:cs="Tahoma"/>
        </w:rPr>
        <w:t xml:space="preserve">na osnovi šestega odstavka 14. člena </w:t>
      </w:r>
      <w:proofErr w:type="spellStart"/>
      <w:r w:rsidRPr="00A140BB">
        <w:rPr>
          <w:rFonts w:ascii="Tahoma" w:hAnsi="Tahoma" w:cs="Tahoma"/>
        </w:rPr>
        <w:t>ZIntPK</w:t>
      </w:r>
      <w:proofErr w:type="spellEnd"/>
      <w:r w:rsidRPr="00A140BB">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16E9C122" w14:textId="77777777" w:rsidR="00F05E6C" w:rsidRPr="00A140BB" w:rsidRDefault="00F05E6C" w:rsidP="0052457F">
      <w:pPr>
        <w:keepNext/>
        <w:keepLines/>
        <w:jc w:val="both"/>
      </w:pPr>
    </w:p>
    <w:p w14:paraId="20A2E143" w14:textId="77777777" w:rsidR="00F05E6C" w:rsidRPr="00A140BB" w:rsidRDefault="00F05E6C" w:rsidP="0052457F">
      <w:pPr>
        <w:keepNext/>
        <w:keepLines/>
        <w:jc w:val="both"/>
        <w:rPr>
          <w:rFonts w:ascii="Tahoma" w:hAnsi="Tahoma" w:cs="Tahoma"/>
        </w:rPr>
      </w:pPr>
      <w:r w:rsidRPr="00A140BB">
        <w:rPr>
          <w:rFonts w:ascii="Tahoma" w:hAnsi="Tahoma" w:cs="Tahoma"/>
          <w:b/>
        </w:rPr>
        <w:t>IZJAVLJAMO</w:t>
      </w:r>
      <w:r w:rsidRPr="00A140BB">
        <w:rPr>
          <w:rFonts w:ascii="Tahoma" w:hAnsi="Tahoma" w:cs="Tahoma"/>
        </w:rPr>
        <w:t xml:space="preserve">, da so pri lastništvu zgoraj navedenega gospodarskega subjekta udeležene naslednje </w:t>
      </w:r>
      <w:r w:rsidRPr="00A140BB">
        <w:rPr>
          <w:rFonts w:ascii="Tahoma" w:hAnsi="Tahoma" w:cs="Tahoma"/>
          <w:u w:val="single"/>
        </w:rPr>
        <w:t>pravne osebe</w:t>
      </w:r>
      <w:r w:rsidRPr="00A140BB">
        <w:rPr>
          <w:rFonts w:ascii="Tahoma" w:hAnsi="Tahoma" w:cs="Tahoma"/>
        </w:rPr>
        <w:t>, vključno z udeležbo tihih družbenikov:</w:t>
      </w:r>
    </w:p>
    <w:p w14:paraId="23A88BC0" w14:textId="77777777" w:rsidR="00F05E6C" w:rsidRPr="00A140BB" w:rsidRDefault="00F05E6C" w:rsidP="0052457F">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572"/>
        <w:gridCol w:w="1701"/>
      </w:tblGrid>
      <w:tr w:rsidR="00F05E6C" w:rsidRPr="00A140BB" w14:paraId="0FDC355A" w14:textId="77777777" w:rsidTr="00DD12D1">
        <w:tc>
          <w:tcPr>
            <w:tcW w:w="533" w:type="dxa"/>
            <w:shd w:val="clear" w:color="auto" w:fill="auto"/>
          </w:tcPr>
          <w:p w14:paraId="1406185F" w14:textId="77777777" w:rsidR="00F05E6C" w:rsidRPr="00A140BB" w:rsidRDefault="00F05E6C" w:rsidP="0052457F">
            <w:pPr>
              <w:keepNext/>
              <w:keepLines/>
              <w:jc w:val="both"/>
              <w:rPr>
                <w:rFonts w:ascii="Tahoma" w:hAnsi="Tahoma" w:cs="Tahoma"/>
                <w:b/>
              </w:rPr>
            </w:pPr>
            <w:r w:rsidRPr="00A140BB">
              <w:rPr>
                <w:rFonts w:ascii="Tahoma" w:hAnsi="Tahoma" w:cs="Tahoma"/>
                <w:b/>
              </w:rPr>
              <w:t>Št.</w:t>
            </w:r>
          </w:p>
        </w:tc>
        <w:tc>
          <w:tcPr>
            <w:tcW w:w="3403" w:type="dxa"/>
            <w:shd w:val="clear" w:color="auto" w:fill="auto"/>
          </w:tcPr>
          <w:p w14:paraId="48E1C343" w14:textId="77777777" w:rsidR="00F05E6C" w:rsidRPr="00A140BB" w:rsidRDefault="00F05E6C" w:rsidP="0052457F">
            <w:pPr>
              <w:keepNext/>
              <w:keepLines/>
              <w:jc w:val="both"/>
              <w:rPr>
                <w:rFonts w:ascii="Tahoma" w:hAnsi="Tahoma" w:cs="Tahoma"/>
                <w:b/>
              </w:rPr>
            </w:pPr>
            <w:r w:rsidRPr="00A140BB">
              <w:rPr>
                <w:rFonts w:ascii="Tahoma" w:hAnsi="Tahoma" w:cs="Tahoma"/>
                <w:b/>
              </w:rPr>
              <w:t>Naziv</w:t>
            </w:r>
          </w:p>
        </w:tc>
        <w:tc>
          <w:tcPr>
            <w:tcW w:w="3572" w:type="dxa"/>
          </w:tcPr>
          <w:p w14:paraId="180CB783" w14:textId="77777777" w:rsidR="00F05E6C" w:rsidRPr="00A140BB" w:rsidRDefault="00F05E6C" w:rsidP="0052457F">
            <w:pPr>
              <w:keepNext/>
              <w:keepLines/>
              <w:jc w:val="both"/>
              <w:rPr>
                <w:rFonts w:ascii="Tahoma" w:hAnsi="Tahoma" w:cs="Tahoma"/>
                <w:b/>
              </w:rPr>
            </w:pPr>
            <w:r w:rsidRPr="00A140BB">
              <w:rPr>
                <w:rFonts w:ascii="Tahoma" w:hAnsi="Tahoma" w:cs="Tahoma"/>
                <w:b/>
              </w:rPr>
              <w:t>Sedež</w:t>
            </w:r>
          </w:p>
        </w:tc>
        <w:tc>
          <w:tcPr>
            <w:tcW w:w="1701" w:type="dxa"/>
            <w:shd w:val="clear" w:color="auto" w:fill="auto"/>
          </w:tcPr>
          <w:p w14:paraId="3AE8CBB8" w14:textId="77777777" w:rsidR="00F05E6C" w:rsidRPr="00A140BB" w:rsidRDefault="00F05E6C" w:rsidP="0052457F">
            <w:pPr>
              <w:keepNext/>
              <w:keepLines/>
              <w:jc w:val="both"/>
              <w:rPr>
                <w:rFonts w:ascii="Tahoma" w:hAnsi="Tahoma" w:cs="Tahoma"/>
                <w:b/>
              </w:rPr>
            </w:pPr>
            <w:r w:rsidRPr="00A140BB">
              <w:rPr>
                <w:rFonts w:ascii="Tahoma" w:hAnsi="Tahoma" w:cs="Tahoma"/>
                <w:b/>
              </w:rPr>
              <w:t>Delež lastništva v %</w:t>
            </w:r>
          </w:p>
        </w:tc>
      </w:tr>
      <w:tr w:rsidR="00F05E6C" w:rsidRPr="00A140BB" w14:paraId="57BEA0F2" w14:textId="77777777" w:rsidTr="00DD12D1">
        <w:tc>
          <w:tcPr>
            <w:tcW w:w="533" w:type="dxa"/>
            <w:shd w:val="clear" w:color="auto" w:fill="auto"/>
          </w:tcPr>
          <w:p w14:paraId="0DF77991" w14:textId="77777777" w:rsidR="00F05E6C" w:rsidRPr="00A140BB" w:rsidRDefault="00F05E6C" w:rsidP="0052457F">
            <w:pPr>
              <w:keepNext/>
              <w:keepLines/>
              <w:jc w:val="both"/>
              <w:rPr>
                <w:rFonts w:ascii="Tahoma" w:hAnsi="Tahoma" w:cs="Tahoma"/>
                <w:b/>
              </w:rPr>
            </w:pPr>
            <w:r w:rsidRPr="00A140BB">
              <w:rPr>
                <w:rFonts w:ascii="Tahoma" w:hAnsi="Tahoma" w:cs="Tahoma"/>
                <w:b/>
              </w:rPr>
              <w:t>1.</w:t>
            </w:r>
          </w:p>
        </w:tc>
        <w:tc>
          <w:tcPr>
            <w:tcW w:w="3403" w:type="dxa"/>
            <w:shd w:val="clear" w:color="auto" w:fill="auto"/>
          </w:tcPr>
          <w:p w14:paraId="69FF682B" w14:textId="77777777" w:rsidR="00F05E6C" w:rsidRPr="00A140BB" w:rsidRDefault="00F05E6C" w:rsidP="0052457F">
            <w:pPr>
              <w:keepNext/>
              <w:keepLines/>
              <w:jc w:val="both"/>
              <w:rPr>
                <w:rFonts w:ascii="Tahoma" w:hAnsi="Tahoma" w:cs="Tahoma"/>
                <w:b/>
              </w:rPr>
            </w:pPr>
          </w:p>
        </w:tc>
        <w:tc>
          <w:tcPr>
            <w:tcW w:w="3572" w:type="dxa"/>
          </w:tcPr>
          <w:p w14:paraId="064C382E" w14:textId="77777777" w:rsidR="00F05E6C" w:rsidRPr="00A140BB" w:rsidRDefault="00F05E6C" w:rsidP="0052457F">
            <w:pPr>
              <w:keepNext/>
              <w:keepLines/>
              <w:jc w:val="both"/>
              <w:rPr>
                <w:rFonts w:ascii="Tahoma" w:hAnsi="Tahoma" w:cs="Tahoma"/>
                <w:b/>
              </w:rPr>
            </w:pPr>
          </w:p>
        </w:tc>
        <w:tc>
          <w:tcPr>
            <w:tcW w:w="1701" w:type="dxa"/>
            <w:shd w:val="clear" w:color="auto" w:fill="auto"/>
          </w:tcPr>
          <w:p w14:paraId="3513E82C" w14:textId="77777777" w:rsidR="00F05E6C" w:rsidRPr="00A140BB" w:rsidRDefault="00F05E6C" w:rsidP="0052457F">
            <w:pPr>
              <w:keepNext/>
              <w:keepLines/>
              <w:jc w:val="both"/>
              <w:rPr>
                <w:rFonts w:ascii="Tahoma" w:hAnsi="Tahoma" w:cs="Tahoma"/>
                <w:b/>
              </w:rPr>
            </w:pPr>
          </w:p>
        </w:tc>
      </w:tr>
      <w:tr w:rsidR="00F05E6C" w:rsidRPr="00A140BB" w14:paraId="25302C68" w14:textId="77777777" w:rsidTr="00DD12D1">
        <w:tc>
          <w:tcPr>
            <w:tcW w:w="533" w:type="dxa"/>
            <w:shd w:val="clear" w:color="auto" w:fill="auto"/>
          </w:tcPr>
          <w:p w14:paraId="47315043" w14:textId="77777777" w:rsidR="00F05E6C" w:rsidRPr="00A140BB" w:rsidRDefault="00F05E6C" w:rsidP="0052457F">
            <w:pPr>
              <w:keepNext/>
              <w:keepLines/>
              <w:jc w:val="both"/>
              <w:rPr>
                <w:rFonts w:ascii="Tahoma" w:hAnsi="Tahoma" w:cs="Tahoma"/>
                <w:b/>
              </w:rPr>
            </w:pPr>
            <w:r w:rsidRPr="00A140BB">
              <w:rPr>
                <w:rFonts w:ascii="Tahoma" w:hAnsi="Tahoma" w:cs="Tahoma"/>
                <w:b/>
              </w:rPr>
              <w:t>2.</w:t>
            </w:r>
          </w:p>
        </w:tc>
        <w:tc>
          <w:tcPr>
            <w:tcW w:w="3403" w:type="dxa"/>
            <w:shd w:val="clear" w:color="auto" w:fill="auto"/>
          </w:tcPr>
          <w:p w14:paraId="49E0E6D7" w14:textId="77777777" w:rsidR="00F05E6C" w:rsidRPr="00A140BB" w:rsidRDefault="00F05E6C" w:rsidP="0052457F">
            <w:pPr>
              <w:keepNext/>
              <w:keepLines/>
              <w:jc w:val="both"/>
              <w:rPr>
                <w:rFonts w:ascii="Tahoma" w:hAnsi="Tahoma" w:cs="Tahoma"/>
                <w:b/>
              </w:rPr>
            </w:pPr>
          </w:p>
        </w:tc>
        <w:tc>
          <w:tcPr>
            <w:tcW w:w="3572" w:type="dxa"/>
          </w:tcPr>
          <w:p w14:paraId="5404B167" w14:textId="77777777" w:rsidR="00F05E6C" w:rsidRPr="00A140BB" w:rsidRDefault="00F05E6C" w:rsidP="0052457F">
            <w:pPr>
              <w:keepNext/>
              <w:keepLines/>
              <w:jc w:val="both"/>
              <w:rPr>
                <w:rFonts w:ascii="Tahoma" w:hAnsi="Tahoma" w:cs="Tahoma"/>
                <w:b/>
              </w:rPr>
            </w:pPr>
          </w:p>
        </w:tc>
        <w:tc>
          <w:tcPr>
            <w:tcW w:w="1701" w:type="dxa"/>
            <w:shd w:val="clear" w:color="auto" w:fill="auto"/>
          </w:tcPr>
          <w:p w14:paraId="53169A74" w14:textId="77777777" w:rsidR="00F05E6C" w:rsidRPr="00A140BB" w:rsidRDefault="00F05E6C" w:rsidP="0052457F">
            <w:pPr>
              <w:keepNext/>
              <w:keepLines/>
              <w:jc w:val="both"/>
              <w:rPr>
                <w:rFonts w:ascii="Tahoma" w:hAnsi="Tahoma" w:cs="Tahoma"/>
                <w:b/>
              </w:rPr>
            </w:pPr>
          </w:p>
        </w:tc>
      </w:tr>
      <w:tr w:rsidR="00F05E6C" w:rsidRPr="00A140BB" w14:paraId="37F15D57" w14:textId="77777777" w:rsidTr="00DD12D1">
        <w:tc>
          <w:tcPr>
            <w:tcW w:w="533" w:type="dxa"/>
            <w:shd w:val="clear" w:color="auto" w:fill="auto"/>
          </w:tcPr>
          <w:p w14:paraId="44246A92" w14:textId="77777777" w:rsidR="00F05E6C" w:rsidRPr="00A140BB" w:rsidRDefault="00F05E6C" w:rsidP="0052457F">
            <w:pPr>
              <w:keepNext/>
              <w:keepLines/>
              <w:jc w:val="both"/>
              <w:rPr>
                <w:rFonts w:ascii="Tahoma" w:hAnsi="Tahoma" w:cs="Tahoma"/>
                <w:b/>
              </w:rPr>
            </w:pPr>
            <w:r w:rsidRPr="00A140BB">
              <w:rPr>
                <w:rFonts w:ascii="Tahoma" w:hAnsi="Tahoma" w:cs="Tahoma"/>
                <w:b/>
              </w:rPr>
              <w:t>3.</w:t>
            </w:r>
          </w:p>
        </w:tc>
        <w:tc>
          <w:tcPr>
            <w:tcW w:w="3403" w:type="dxa"/>
            <w:shd w:val="clear" w:color="auto" w:fill="auto"/>
          </w:tcPr>
          <w:p w14:paraId="4419463F" w14:textId="77777777" w:rsidR="00F05E6C" w:rsidRPr="00A140BB" w:rsidRDefault="00F05E6C" w:rsidP="0052457F">
            <w:pPr>
              <w:keepNext/>
              <w:keepLines/>
              <w:jc w:val="both"/>
              <w:rPr>
                <w:rFonts w:ascii="Tahoma" w:hAnsi="Tahoma" w:cs="Tahoma"/>
                <w:b/>
              </w:rPr>
            </w:pPr>
          </w:p>
        </w:tc>
        <w:tc>
          <w:tcPr>
            <w:tcW w:w="3572" w:type="dxa"/>
          </w:tcPr>
          <w:p w14:paraId="18A8A53F" w14:textId="77777777" w:rsidR="00F05E6C" w:rsidRPr="00A140BB" w:rsidRDefault="00F05E6C" w:rsidP="0052457F">
            <w:pPr>
              <w:keepNext/>
              <w:keepLines/>
              <w:jc w:val="both"/>
              <w:rPr>
                <w:rFonts w:ascii="Tahoma" w:hAnsi="Tahoma" w:cs="Tahoma"/>
                <w:b/>
              </w:rPr>
            </w:pPr>
          </w:p>
        </w:tc>
        <w:tc>
          <w:tcPr>
            <w:tcW w:w="1701" w:type="dxa"/>
            <w:shd w:val="clear" w:color="auto" w:fill="auto"/>
          </w:tcPr>
          <w:p w14:paraId="18D82ADF" w14:textId="77777777" w:rsidR="00F05E6C" w:rsidRPr="00A140BB" w:rsidRDefault="00F05E6C" w:rsidP="0052457F">
            <w:pPr>
              <w:keepNext/>
              <w:keepLines/>
              <w:jc w:val="both"/>
              <w:rPr>
                <w:rFonts w:ascii="Tahoma" w:hAnsi="Tahoma" w:cs="Tahoma"/>
                <w:b/>
              </w:rPr>
            </w:pPr>
          </w:p>
        </w:tc>
      </w:tr>
      <w:tr w:rsidR="00F05E6C" w:rsidRPr="00A140BB" w14:paraId="5BDD1AA8" w14:textId="77777777" w:rsidTr="00DD12D1">
        <w:tc>
          <w:tcPr>
            <w:tcW w:w="533" w:type="dxa"/>
            <w:shd w:val="clear" w:color="auto" w:fill="auto"/>
          </w:tcPr>
          <w:p w14:paraId="4196B284" w14:textId="77777777" w:rsidR="00F05E6C" w:rsidRPr="00A140BB" w:rsidRDefault="00F05E6C" w:rsidP="0052457F">
            <w:pPr>
              <w:keepNext/>
              <w:keepLines/>
              <w:jc w:val="both"/>
              <w:rPr>
                <w:rFonts w:ascii="Tahoma" w:hAnsi="Tahoma" w:cs="Tahoma"/>
                <w:b/>
              </w:rPr>
            </w:pPr>
            <w:r w:rsidRPr="00A140BB">
              <w:rPr>
                <w:rFonts w:ascii="Tahoma" w:hAnsi="Tahoma" w:cs="Tahoma"/>
                <w:b/>
              </w:rPr>
              <w:t>….</w:t>
            </w:r>
          </w:p>
        </w:tc>
        <w:tc>
          <w:tcPr>
            <w:tcW w:w="3403" w:type="dxa"/>
            <w:shd w:val="clear" w:color="auto" w:fill="auto"/>
          </w:tcPr>
          <w:p w14:paraId="4D4B389C" w14:textId="77777777" w:rsidR="00F05E6C" w:rsidRPr="00A140BB" w:rsidRDefault="00F05E6C" w:rsidP="0052457F">
            <w:pPr>
              <w:keepNext/>
              <w:keepLines/>
              <w:jc w:val="both"/>
              <w:rPr>
                <w:rFonts w:ascii="Tahoma" w:hAnsi="Tahoma" w:cs="Tahoma"/>
                <w:b/>
              </w:rPr>
            </w:pPr>
          </w:p>
        </w:tc>
        <w:tc>
          <w:tcPr>
            <w:tcW w:w="3572" w:type="dxa"/>
          </w:tcPr>
          <w:p w14:paraId="59C79D86" w14:textId="77777777" w:rsidR="00F05E6C" w:rsidRPr="00A140BB" w:rsidRDefault="00F05E6C" w:rsidP="0052457F">
            <w:pPr>
              <w:keepNext/>
              <w:keepLines/>
              <w:jc w:val="both"/>
              <w:rPr>
                <w:rFonts w:ascii="Tahoma" w:hAnsi="Tahoma" w:cs="Tahoma"/>
                <w:b/>
              </w:rPr>
            </w:pPr>
          </w:p>
        </w:tc>
        <w:tc>
          <w:tcPr>
            <w:tcW w:w="1701" w:type="dxa"/>
            <w:shd w:val="clear" w:color="auto" w:fill="auto"/>
          </w:tcPr>
          <w:p w14:paraId="59F30A40" w14:textId="77777777" w:rsidR="00F05E6C" w:rsidRPr="00A140BB" w:rsidRDefault="00F05E6C" w:rsidP="0052457F">
            <w:pPr>
              <w:keepNext/>
              <w:keepLines/>
              <w:jc w:val="both"/>
              <w:rPr>
                <w:rFonts w:ascii="Tahoma" w:hAnsi="Tahoma" w:cs="Tahoma"/>
                <w:b/>
              </w:rPr>
            </w:pPr>
          </w:p>
        </w:tc>
      </w:tr>
    </w:tbl>
    <w:p w14:paraId="4C547DF7" w14:textId="77777777" w:rsidR="00F05E6C" w:rsidRPr="00A140BB" w:rsidRDefault="00F05E6C" w:rsidP="0052457F">
      <w:pPr>
        <w:keepNext/>
        <w:keepLines/>
        <w:jc w:val="both"/>
        <w:rPr>
          <w:rFonts w:ascii="Tahoma" w:hAnsi="Tahoma" w:cs="Tahoma"/>
          <w:b/>
        </w:rPr>
      </w:pPr>
    </w:p>
    <w:p w14:paraId="60714BE3" w14:textId="77777777" w:rsidR="00F05E6C" w:rsidRPr="00A140BB" w:rsidRDefault="00F05E6C" w:rsidP="0052457F">
      <w:pPr>
        <w:keepNext/>
        <w:keepLines/>
        <w:jc w:val="both"/>
        <w:rPr>
          <w:rFonts w:ascii="Tahoma" w:hAnsi="Tahoma" w:cs="Tahoma"/>
          <w:b/>
        </w:rPr>
      </w:pPr>
    </w:p>
    <w:p w14:paraId="75793787" w14:textId="77777777" w:rsidR="00F05E6C" w:rsidRPr="00A140BB" w:rsidRDefault="00F05E6C" w:rsidP="0052457F">
      <w:pPr>
        <w:keepNext/>
        <w:keepLines/>
        <w:jc w:val="both"/>
        <w:rPr>
          <w:rFonts w:ascii="Tahoma" w:hAnsi="Tahoma" w:cs="Tahoma"/>
        </w:rPr>
      </w:pPr>
      <w:r w:rsidRPr="00A140BB">
        <w:rPr>
          <w:rFonts w:ascii="Tahoma" w:hAnsi="Tahoma" w:cs="Tahoma"/>
          <w:b/>
        </w:rPr>
        <w:t>IZJAVLJAMO</w:t>
      </w:r>
      <w:r w:rsidRPr="00A140BB">
        <w:rPr>
          <w:rFonts w:ascii="Tahoma" w:hAnsi="Tahoma" w:cs="Tahoma"/>
        </w:rPr>
        <w:t xml:space="preserve">, da so pri lastništvu zgoraj navedenega gospodarskega subjekta udeležene naslednje </w:t>
      </w:r>
      <w:r w:rsidRPr="00A140BB">
        <w:rPr>
          <w:rFonts w:ascii="Tahoma" w:hAnsi="Tahoma" w:cs="Tahoma"/>
          <w:u w:val="single"/>
        </w:rPr>
        <w:t>fizične osebe</w:t>
      </w:r>
      <w:r w:rsidRPr="00A140BB">
        <w:rPr>
          <w:rFonts w:ascii="Tahoma" w:hAnsi="Tahoma" w:cs="Tahoma"/>
        </w:rPr>
        <w:t>, vključno z udeležbo tihih družbenikov:</w:t>
      </w:r>
    </w:p>
    <w:p w14:paraId="46541DBE" w14:textId="77777777" w:rsidR="00F05E6C" w:rsidRPr="00A140BB" w:rsidRDefault="00F05E6C" w:rsidP="0052457F">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05"/>
        <w:gridCol w:w="3581"/>
        <w:gridCol w:w="1785"/>
      </w:tblGrid>
      <w:tr w:rsidR="00F05E6C" w:rsidRPr="00A140BB" w14:paraId="345AFAEC" w14:textId="77777777" w:rsidTr="008B2383">
        <w:tc>
          <w:tcPr>
            <w:tcW w:w="534" w:type="dxa"/>
            <w:shd w:val="clear" w:color="auto" w:fill="auto"/>
          </w:tcPr>
          <w:p w14:paraId="2405EADA" w14:textId="77777777" w:rsidR="00F05E6C" w:rsidRPr="00A140BB" w:rsidRDefault="00F05E6C" w:rsidP="0052457F">
            <w:pPr>
              <w:keepNext/>
              <w:keepLines/>
              <w:jc w:val="both"/>
              <w:rPr>
                <w:rFonts w:ascii="Tahoma" w:hAnsi="Tahoma" w:cs="Tahoma"/>
                <w:b/>
              </w:rPr>
            </w:pPr>
            <w:r w:rsidRPr="00A140BB">
              <w:rPr>
                <w:rFonts w:ascii="Tahoma" w:hAnsi="Tahoma" w:cs="Tahoma"/>
                <w:b/>
              </w:rPr>
              <w:t>Št.</w:t>
            </w:r>
          </w:p>
        </w:tc>
        <w:tc>
          <w:tcPr>
            <w:tcW w:w="3402" w:type="dxa"/>
            <w:shd w:val="clear" w:color="auto" w:fill="auto"/>
          </w:tcPr>
          <w:p w14:paraId="120F6518" w14:textId="77777777" w:rsidR="00F05E6C" w:rsidRPr="00A140BB" w:rsidRDefault="00F05E6C" w:rsidP="0052457F">
            <w:pPr>
              <w:keepNext/>
              <w:keepLines/>
              <w:jc w:val="both"/>
              <w:rPr>
                <w:rFonts w:ascii="Tahoma" w:hAnsi="Tahoma" w:cs="Tahoma"/>
                <w:b/>
              </w:rPr>
            </w:pPr>
            <w:r w:rsidRPr="00A140BB">
              <w:rPr>
                <w:rFonts w:ascii="Tahoma" w:hAnsi="Tahoma" w:cs="Tahoma"/>
                <w:b/>
              </w:rPr>
              <w:t>Ime in priimek</w:t>
            </w:r>
          </w:p>
        </w:tc>
        <w:tc>
          <w:tcPr>
            <w:tcW w:w="3685" w:type="dxa"/>
            <w:shd w:val="clear" w:color="auto" w:fill="auto"/>
          </w:tcPr>
          <w:p w14:paraId="73A61086" w14:textId="77777777" w:rsidR="00F05E6C" w:rsidRPr="00A140BB" w:rsidRDefault="00F05E6C" w:rsidP="0052457F">
            <w:pPr>
              <w:keepNext/>
              <w:keepLines/>
              <w:jc w:val="both"/>
              <w:rPr>
                <w:rFonts w:ascii="Tahoma" w:hAnsi="Tahoma" w:cs="Tahoma"/>
                <w:b/>
              </w:rPr>
            </w:pPr>
            <w:r w:rsidRPr="00A140BB">
              <w:rPr>
                <w:rFonts w:ascii="Tahoma" w:hAnsi="Tahoma" w:cs="Tahoma"/>
                <w:b/>
              </w:rPr>
              <w:t>Naslov stalnega bivališča</w:t>
            </w:r>
          </w:p>
        </w:tc>
        <w:tc>
          <w:tcPr>
            <w:tcW w:w="1810" w:type="dxa"/>
            <w:shd w:val="clear" w:color="auto" w:fill="auto"/>
          </w:tcPr>
          <w:p w14:paraId="44D4D778" w14:textId="77777777" w:rsidR="00F05E6C" w:rsidRPr="00A140BB" w:rsidRDefault="00F05E6C" w:rsidP="0052457F">
            <w:pPr>
              <w:keepNext/>
              <w:keepLines/>
              <w:jc w:val="both"/>
              <w:rPr>
                <w:rFonts w:ascii="Tahoma" w:hAnsi="Tahoma" w:cs="Tahoma"/>
                <w:b/>
              </w:rPr>
            </w:pPr>
            <w:r w:rsidRPr="00A140BB">
              <w:rPr>
                <w:rFonts w:ascii="Tahoma" w:hAnsi="Tahoma" w:cs="Tahoma"/>
                <w:b/>
              </w:rPr>
              <w:t>Delež lastništva v %</w:t>
            </w:r>
          </w:p>
        </w:tc>
      </w:tr>
      <w:tr w:rsidR="00F05E6C" w:rsidRPr="00A140BB" w14:paraId="507CA6AB" w14:textId="77777777" w:rsidTr="008B2383">
        <w:tc>
          <w:tcPr>
            <w:tcW w:w="534" w:type="dxa"/>
            <w:shd w:val="clear" w:color="auto" w:fill="auto"/>
          </w:tcPr>
          <w:p w14:paraId="215911E5" w14:textId="77777777" w:rsidR="00F05E6C" w:rsidRPr="00A140BB" w:rsidRDefault="00F05E6C" w:rsidP="0052457F">
            <w:pPr>
              <w:keepNext/>
              <w:keepLines/>
              <w:jc w:val="both"/>
              <w:rPr>
                <w:rFonts w:ascii="Tahoma" w:hAnsi="Tahoma" w:cs="Tahoma"/>
                <w:b/>
              </w:rPr>
            </w:pPr>
            <w:r w:rsidRPr="00A140BB">
              <w:rPr>
                <w:rFonts w:ascii="Tahoma" w:hAnsi="Tahoma" w:cs="Tahoma"/>
                <w:b/>
              </w:rPr>
              <w:t>1.</w:t>
            </w:r>
          </w:p>
        </w:tc>
        <w:tc>
          <w:tcPr>
            <w:tcW w:w="3402" w:type="dxa"/>
            <w:shd w:val="clear" w:color="auto" w:fill="auto"/>
          </w:tcPr>
          <w:p w14:paraId="71102FB7" w14:textId="77777777" w:rsidR="00F05E6C" w:rsidRPr="00A140BB" w:rsidRDefault="00F05E6C" w:rsidP="0052457F">
            <w:pPr>
              <w:keepNext/>
              <w:keepLines/>
              <w:jc w:val="both"/>
              <w:rPr>
                <w:rFonts w:ascii="Tahoma" w:hAnsi="Tahoma" w:cs="Tahoma"/>
                <w:b/>
              </w:rPr>
            </w:pPr>
          </w:p>
        </w:tc>
        <w:tc>
          <w:tcPr>
            <w:tcW w:w="3685" w:type="dxa"/>
            <w:shd w:val="clear" w:color="auto" w:fill="auto"/>
          </w:tcPr>
          <w:p w14:paraId="15038229" w14:textId="77777777" w:rsidR="00F05E6C" w:rsidRPr="00A140BB" w:rsidRDefault="00F05E6C" w:rsidP="0052457F">
            <w:pPr>
              <w:keepNext/>
              <w:keepLines/>
              <w:jc w:val="both"/>
              <w:rPr>
                <w:rFonts w:ascii="Tahoma" w:hAnsi="Tahoma" w:cs="Tahoma"/>
                <w:b/>
              </w:rPr>
            </w:pPr>
          </w:p>
        </w:tc>
        <w:tc>
          <w:tcPr>
            <w:tcW w:w="1810" w:type="dxa"/>
            <w:shd w:val="clear" w:color="auto" w:fill="auto"/>
          </w:tcPr>
          <w:p w14:paraId="42A509FA" w14:textId="77777777" w:rsidR="00F05E6C" w:rsidRPr="00A140BB" w:rsidRDefault="00F05E6C" w:rsidP="0052457F">
            <w:pPr>
              <w:keepNext/>
              <w:keepLines/>
              <w:jc w:val="both"/>
              <w:rPr>
                <w:rFonts w:ascii="Tahoma" w:hAnsi="Tahoma" w:cs="Tahoma"/>
                <w:b/>
              </w:rPr>
            </w:pPr>
          </w:p>
        </w:tc>
      </w:tr>
      <w:tr w:rsidR="00F05E6C" w:rsidRPr="00A140BB" w14:paraId="3325F260" w14:textId="77777777" w:rsidTr="008B2383">
        <w:tc>
          <w:tcPr>
            <w:tcW w:w="534" w:type="dxa"/>
            <w:shd w:val="clear" w:color="auto" w:fill="auto"/>
          </w:tcPr>
          <w:p w14:paraId="5912C8B5" w14:textId="77777777" w:rsidR="00F05E6C" w:rsidRPr="00A140BB" w:rsidRDefault="00F05E6C" w:rsidP="0052457F">
            <w:pPr>
              <w:keepNext/>
              <w:keepLines/>
              <w:jc w:val="both"/>
              <w:rPr>
                <w:rFonts w:ascii="Tahoma" w:hAnsi="Tahoma" w:cs="Tahoma"/>
                <w:b/>
              </w:rPr>
            </w:pPr>
            <w:r w:rsidRPr="00A140BB">
              <w:rPr>
                <w:rFonts w:ascii="Tahoma" w:hAnsi="Tahoma" w:cs="Tahoma"/>
                <w:b/>
              </w:rPr>
              <w:t>2.</w:t>
            </w:r>
          </w:p>
        </w:tc>
        <w:tc>
          <w:tcPr>
            <w:tcW w:w="3402" w:type="dxa"/>
            <w:shd w:val="clear" w:color="auto" w:fill="auto"/>
          </w:tcPr>
          <w:p w14:paraId="40AAB8BF" w14:textId="77777777" w:rsidR="00F05E6C" w:rsidRPr="00A140BB" w:rsidRDefault="00F05E6C" w:rsidP="0052457F">
            <w:pPr>
              <w:keepNext/>
              <w:keepLines/>
              <w:jc w:val="both"/>
              <w:rPr>
                <w:rFonts w:ascii="Tahoma" w:hAnsi="Tahoma" w:cs="Tahoma"/>
                <w:b/>
              </w:rPr>
            </w:pPr>
          </w:p>
        </w:tc>
        <w:tc>
          <w:tcPr>
            <w:tcW w:w="3685" w:type="dxa"/>
            <w:shd w:val="clear" w:color="auto" w:fill="auto"/>
          </w:tcPr>
          <w:p w14:paraId="707E4DED" w14:textId="77777777" w:rsidR="00F05E6C" w:rsidRPr="00A140BB" w:rsidRDefault="00F05E6C" w:rsidP="0052457F">
            <w:pPr>
              <w:keepNext/>
              <w:keepLines/>
              <w:jc w:val="both"/>
              <w:rPr>
                <w:rFonts w:ascii="Tahoma" w:hAnsi="Tahoma" w:cs="Tahoma"/>
                <w:b/>
              </w:rPr>
            </w:pPr>
          </w:p>
        </w:tc>
        <w:tc>
          <w:tcPr>
            <w:tcW w:w="1810" w:type="dxa"/>
            <w:shd w:val="clear" w:color="auto" w:fill="auto"/>
          </w:tcPr>
          <w:p w14:paraId="3880756F" w14:textId="77777777" w:rsidR="00F05E6C" w:rsidRPr="00A140BB" w:rsidRDefault="00F05E6C" w:rsidP="0052457F">
            <w:pPr>
              <w:keepNext/>
              <w:keepLines/>
              <w:jc w:val="both"/>
              <w:rPr>
                <w:rFonts w:ascii="Tahoma" w:hAnsi="Tahoma" w:cs="Tahoma"/>
                <w:b/>
              </w:rPr>
            </w:pPr>
          </w:p>
        </w:tc>
      </w:tr>
      <w:tr w:rsidR="00F05E6C" w:rsidRPr="00A140BB" w14:paraId="20788A5D" w14:textId="77777777" w:rsidTr="008B2383">
        <w:tc>
          <w:tcPr>
            <w:tcW w:w="534" w:type="dxa"/>
            <w:shd w:val="clear" w:color="auto" w:fill="auto"/>
          </w:tcPr>
          <w:p w14:paraId="51D0188D" w14:textId="77777777" w:rsidR="00F05E6C" w:rsidRPr="00A140BB" w:rsidRDefault="00F05E6C" w:rsidP="0052457F">
            <w:pPr>
              <w:keepNext/>
              <w:keepLines/>
              <w:jc w:val="both"/>
              <w:rPr>
                <w:rFonts w:ascii="Tahoma" w:hAnsi="Tahoma" w:cs="Tahoma"/>
                <w:b/>
              </w:rPr>
            </w:pPr>
            <w:r w:rsidRPr="00A140BB">
              <w:rPr>
                <w:rFonts w:ascii="Tahoma" w:hAnsi="Tahoma" w:cs="Tahoma"/>
                <w:b/>
              </w:rPr>
              <w:t>3.</w:t>
            </w:r>
          </w:p>
        </w:tc>
        <w:tc>
          <w:tcPr>
            <w:tcW w:w="3402" w:type="dxa"/>
            <w:shd w:val="clear" w:color="auto" w:fill="auto"/>
          </w:tcPr>
          <w:p w14:paraId="374AC499" w14:textId="77777777" w:rsidR="00F05E6C" w:rsidRPr="00A140BB" w:rsidRDefault="00F05E6C" w:rsidP="0052457F">
            <w:pPr>
              <w:keepNext/>
              <w:keepLines/>
              <w:jc w:val="both"/>
              <w:rPr>
                <w:rFonts w:ascii="Tahoma" w:hAnsi="Tahoma" w:cs="Tahoma"/>
                <w:b/>
              </w:rPr>
            </w:pPr>
          </w:p>
        </w:tc>
        <w:tc>
          <w:tcPr>
            <w:tcW w:w="3685" w:type="dxa"/>
            <w:shd w:val="clear" w:color="auto" w:fill="auto"/>
          </w:tcPr>
          <w:p w14:paraId="4A64E039" w14:textId="77777777" w:rsidR="00F05E6C" w:rsidRPr="00A140BB" w:rsidRDefault="00F05E6C" w:rsidP="0052457F">
            <w:pPr>
              <w:keepNext/>
              <w:keepLines/>
              <w:jc w:val="both"/>
              <w:rPr>
                <w:rFonts w:ascii="Tahoma" w:hAnsi="Tahoma" w:cs="Tahoma"/>
                <w:b/>
              </w:rPr>
            </w:pPr>
          </w:p>
        </w:tc>
        <w:tc>
          <w:tcPr>
            <w:tcW w:w="1810" w:type="dxa"/>
            <w:shd w:val="clear" w:color="auto" w:fill="auto"/>
          </w:tcPr>
          <w:p w14:paraId="1AFABEDB" w14:textId="77777777" w:rsidR="00F05E6C" w:rsidRPr="00A140BB" w:rsidRDefault="00F05E6C" w:rsidP="0052457F">
            <w:pPr>
              <w:keepNext/>
              <w:keepLines/>
              <w:jc w:val="both"/>
              <w:rPr>
                <w:rFonts w:ascii="Tahoma" w:hAnsi="Tahoma" w:cs="Tahoma"/>
                <w:b/>
              </w:rPr>
            </w:pPr>
          </w:p>
        </w:tc>
      </w:tr>
      <w:tr w:rsidR="00F05E6C" w:rsidRPr="00A140BB" w14:paraId="3094EE2E" w14:textId="77777777" w:rsidTr="008B2383">
        <w:tc>
          <w:tcPr>
            <w:tcW w:w="534" w:type="dxa"/>
            <w:shd w:val="clear" w:color="auto" w:fill="auto"/>
          </w:tcPr>
          <w:p w14:paraId="4B60CB1B" w14:textId="77777777" w:rsidR="00F05E6C" w:rsidRPr="00A140BB" w:rsidRDefault="00F05E6C" w:rsidP="0052457F">
            <w:pPr>
              <w:keepNext/>
              <w:keepLines/>
              <w:jc w:val="both"/>
              <w:rPr>
                <w:rFonts w:ascii="Tahoma" w:hAnsi="Tahoma" w:cs="Tahoma"/>
                <w:b/>
              </w:rPr>
            </w:pPr>
            <w:r w:rsidRPr="00A140BB">
              <w:rPr>
                <w:rFonts w:ascii="Tahoma" w:hAnsi="Tahoma" w:cs="Tahoma"/>
                <w:b/>
              </w:rPr>
              <w:t>…</w:t>
            </w:r>
          </w:p>
        </w:tc>
        <w:tc>
          <w:tcPr>
            <w:tcW w:w="3402" w:type="dxa"/>
            <w:shd w:val="clear" w:color="auto" w:fill="auto"/>
          </w:tcPr>
          <w:p w14:paraId="5B5CA2EC" w14:textId="77777777" w:rsidR="00F05E6C" w:rsidRPr="00A140BB" w:rsidRDefault="00F05E6C" w:rsidP="0052457F">
            <w:pPr>
              <w:keepNext/>
              <w:keepLines/>
              <w:jc w:val="both"/>
              <w:rPr>
                <w:rFonts w:ascii="Tahoma" w:hAnsi="Tahoma" w:cs="Tahoma"/>
                <w:b/>
              </w:rPr>
            </w:pPr>
          </w:p>
        </w:tc>
        <w:tc>
          <w:tcPr>
            <w:tcW w:w="3685" w:type="dxa"/>
            <w:shd w:val="clear" w:color="auto" w:fill="auto"/>
          </w:tcPr>
          <w:p w14:paraId="0BE328F4" w14:textId="77777777" w:rsidR="00F05E6C" w:rsidRPr="00A140BB" w:rsidRDefault="00F05E6C" w:rsidP="0052457F">
            <w:pPr>
              <w:keepNext/>
              <w:keepLines/>
              <w:jc w:val="both"/>
              <w:rPr>
                <w:rFonts w:ascii="Tahoma" w:hAnsi="Tahoma" w:cs="Tahoma"/>
                <w:b/>
              </w:rPr>
            </w:pPr>
          </w:p>
        </w:tc>
        <w:tc>
          <w:tcPr>
            <w:tcW w:w="1810" w:type="dxa"/>
            <w:shd w:val="clear" w:color="auto" w:fill="auto"/>
          </w:tcPr>
          <w:p w14:paraId="24A6DDBA" w14:textId="77777777" w:rsidR="00F05E6C" w:rsidRPr="00A140BB" w:rsidRDefault="00F05E6C" w:rsidP="0052457F">
            <w:pPr>
              <w:keepNext/>
              <w:keepLines/>
              <w:jc w:val="both"/>
              <w:rPr>
                <w:rFonts w:ascii="Tahoma" w:hAnsi="Tahoma" w:cs="Tahoma"/>
                <w:b/>
              </w:rPr>
            </w:pPr>
          </w:p>
        </w:tc>
      </w:tr>
    </w:tbl>
    <w:p w14:paraId="5C822ABC" w14:textId="77777777" w:rsidR="00F05E6C" w:rsidRPr="00A140BB" w:rsidRDefault="00F05E6C" w:rsidP="0052457F">
      <w:pPr>
        <w:keepNext/>
        <w:keepLines/>
        <w:jc w:val="both"/>
        <w:rPr>
          <w:rFonts w:ascii="Tahoma" w:hAnsi="Tahoma" w:cs="Tahoma"/>
          <w:b/>
        </w:rPr>
      </w:pPr>
    </w:p>
    <w:p w14:paraId="08AE47D7" w14:textId="77777777" w:rsidR="00F05E6C" w:rsidRPr="00A140BB" w:rsidRDefault="00F05E6C" w:rsidP="0052457F">
      <w:pPr>
        <w:keepNext/>
        <w:keepLines/>
        <w:jc w:val="both"/>
        <w:rPr>
          <w:rFonts w:ascii="Tahoma" w:hAnsi="Tahoma" w:cs="Tahoma"/>
          <w:b/>
        </w:rPr>
      </w:pPr>
    </w:p>
    <w:p w14:paraId="2106B8E8" w14:textId="77777777" w:rsidR="00F05E6C" w:rsidRPr="00A140BB" w:rsidRDefault="00F05E6C" w:rsidP="0052457F">
      <w:pPr>
        <w:keepNext/>
        <w:keepLines/>
        <w:jc w:val="both"/>
        <w:rPr>
          <w:rFonts w:ascii="Tahoma" w:hAnsi="Tahoma" w:cs="Tahoma"/>
          <w:b/>
        </w:rPr>
      </w:pPr>
    </w:p>
    <w:p w14:paraId="19F05FCB" w14:textId="77777777" w:rsidR="00F05E6C" w:rsidRPr="00A140BB" w:rsidRDefault="00F05E6C" w:rsidP="0052457F">
      <w:pPr>
        <w:keepNext/>
        <w:keepLines/>
        <w:jc w:val="both"/>
        <w:rPr>
          <w:rFonts w:ascii="Tahoma" w:hAnsi="Tahoma" w:cs="Tahoma"/>
          <w:b/>
        </w:rPr>
      </w:pPr>
    </w:p>
    <w:p w14:paraId="3597BB79" w14:textId="77777777" w:rsidR="00F05E6C" w:rsidRPr="00A140BB" w:rsidRDefault="00F05E6C" w:rsidP="0052457F">
      <w:pPr>
        <w:keepNext/>
        <w:keepLines/>
        <w:jc w:val="both"/>
        <w:rPr>
          <w:rFonts w:ascii="Tahoma" w:hAnsi="Tahoma" w:cs="Tahoma"/>
          <w:b/>
        </w:rPr>
      </w:pPr>
    </w:p>
    <w:p w14:paraId="18FFEACC" w14:textId="77777777" w:rsidR="008B2383" w:rsidRPr="00A140BB" w:rsidRDefault="008B2383" w:rsidP="0052457F">
      <w:pPr>
        <w:keepNext/>
        <w:keepLines/>
        <w:jc w:val="both"/>
        <w:rPr>
          <w:rFonts w:ascii="Tahoma" w:hAnsi="Tahoma" w:cs="Tahoma"/>
          <w:b/>
        </w:rPr>
      </w:pPr>
    </w:p>
    <w:p w14:paraId="2CDF65C8" w14:textId="77777777" w:rsidR="00F05E6C" w:rsidRPr="00A140BB" w:rsidRDefault="00F05E6C" w:rsidP="0052457F">
      <w:pPr>
        <w:keepNext/>
        <w:keepLines/>
        <w:jc w:val="both"/>
        <w:rPr>
          <w:rFonts w:ascii="Tahoma" w:hAnsi="Tahoma" w:cs="Tahoma"/>
          <w:b/>
        </w:rPr>
      </w:pPr>
    </w:p>
    <w:p w14:paraId="1150830D" w14:textId="77777777" w:rsidR="00FC22BA" w:rsidRPr="00A140BB" w:rsidRDefault="00FC22BA" w:rsidP="0052457F">
      <w:pPr>
        <w:keepNext/>
        <w:keepLines/>
        <w:jc w:val="both"/>
        <w:rPr>
          <w:rFonts w:ascii="Tahoma" w:hAnsi="Tahoma" w:cs="Tahoma"/>
          <w:b/>
        </w:rPr>
      </w:pPr>
    </w:p>
    <w:p w14:paraId="58C03195" w14:textId="77777777" w:rsidR="00FC22BA" w:rsidRPr="00A140BB" w:rsidRDefault="00FC22BA" w:rsidP="0052457F">
      <w:pPr>
        <w:keepNext/>
        <w:keepLines/>
        <w:jc w:val="both"/>
        <w:rPr>
          <w:rFonts w:ascii="Tahoma" w:hAnsi="Tahoma" w:cs="Tahoma"/>
          <w:b/>
        </w:rPr>
      </w:pPr>
    </w:p>
    <w:p w14:paraId="603B133E" w14:textId="77777777" w:rsidR="00F05E6C" w:rsidRPr="00A140BB" w:rsidRDefault="00F05E6C" w:rsidP="0052457F">
      <w:pPr>
        <w:keepNext/>
        <w:keepLines/>
        <w:jc w:val="both"/>
        <w:rPr>
          <w:rFonts w:ascii="Tahoma" w:hAnsi="Tahoma" w:cs="Tahoma"/>
        </w:rPr>
      </w:pPr>
      <w:r w:rsidRPr="00A140BB">
        <w:rPr>
          <w:rFonts w:ascii="Tahoma" w:hAnsi="Tahoma" w:cs="Tahoma"/>
          <w:b/>
        </w:rPr>
        <w:lastRenderedPageBreak/>
        <w:t>IZJAVLJAMO</w:t>
      </w:r>
      <w:r w:rsidRPr="00A140BB">
        <w:rPr>
          <w:rFonts w:ascii="Tahoma" w:hAnsi="Tahoma" w:cs="Tahoma"/>
        </w:rPr>
        <w:t xml:space="preserve">, da so skladno z določbami zakona, ki ureja gospodarske družbe, </w:t>
      </w:r>
      <w:r w:rsidRPr="00A140BB">
        <w:rPr>
          <w:rFonts w:ascii="Tahoma" w:hAnsi="Tahoma" w:cs="Tahoma"/>
          <w:u w:val="single"/>
        </w:rPr>
        <w:t>povezane družbe</w:t>
      </w:r>
      <w:r w:rsidRPr="00A140BB">
        <w:rPr>
          <w:rFonts w:ascii="Tahoma" w:hAnsi="Tahoma" w:cs="Tahoma"/>
        </w:rPr>
        <w:t xml:space="preserve"> z zgoraj navedenim gospodarskim subjektom, naslednji gospodarski subjekti:</w:t>
      </w:r>
    </w:p>
    <w:p w14:paraId="555E23DD" w14:textId="77777777" w:rsidR="00F05E6C" w:rsidRPr="00A140BB" w:rsidRDefault="00F05E6C" w:rsidP="0052457F">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283"/>
        <w:gridCol w:w="3555"/>
        <w:gridCol w:w="1834"/>
      </w:tblGrid>
      <w:tr w:rsidR="00F05E6C" w:rsidRPr="00A140BB" w14:paraId="469D1C61" w14:textId="77777777" w:rsidTr="008B2383">
        <w:tc>
          <w:tcPr>
            <w:tcW w:w="533" w:type="dxa"/>
            <w:shd w:val="clear" w:color="auto" w:fill="auto"/>
          </w:tcPr>
          <w:p w14:paraId="1792B62C" w14:textId="77777777" w:rsidR="00F05E6C" w:rsidRPr="00A140BB" w:rsidRDefault="00F05E6C" w:rsidP="0052457F">
            <w:pPr>
              <w:keepNext/>
              <w:keepLines/>
              <w:jc w:val="both"/>
              <w:rPr>
                <w:rFonts w:ascii="Tahoma" w:hAnsi="Tahoma" w:cs="Tahoma"/>
                <w:b/>
              </w:rPr>
            </w:pPr>
            <w:r w:rsidRPr="00A140BB">
              <w:rPr>
                <w:rFonts w:ascii="Tahoma" w:hAnsi="Tahoma" w:cs="Tahoma"/>
                <w:b/>
              </w:rPr>
              <w:t>Št.</w:t>
            </w:r>
          </w:p>
        </w:tc>
        <w:tc>
          <w:tcPr>
            <w:tcW w:w="3376" w:type="dxa"/>
            <w:shd w:val="clear" w:color="auto" w:fill="auto"/>
          </w:tcPr>
          <w:p w14:paraId="72636423" w14:textId="77777777" w:rsidR="00F05E6C" w:rsidRPr="00A140BB" w:rsidRDefault="00F05E6C" w:rsidP="0052457F">
            <w:pPr>
              <w:keepNext/>
              <w:keepLines/>
              <w:jc w:val="both"/>
              <w:rPr>
                <w:rFonts w:ascii="Tahoma" w:hAnsi="Tahoma" w:cs="Tahoma"/>
                <w:b/>
              </w:rPr>
            </w:pPr>
            <w:r w:rsidRPr="00A140BB">
              <w:rPr>
                <w:rFonts w:ascii="Tahoma" w:hAnsi="Tahoma" w:cs="Tahoma"/>
                <w:b/>
              </w:rPr>
              <w:t xml:space="preserve">Naziv </w:t>
            </w:r>
          </w:p>
        </w:tc>
        <w:tc>
          <w:tcPr>
            <w:tcW w:w="3657" w:type="dxa"/>
            <w:shd w:val="clear" w:color="auto" w:fill="auto"/>
          </w:tcPr>
          <w:p w14:paraId="6A058EB8" w14:textId="77777777" w:rsidR="00F05E6C" w:rsidRPr="00A140BB" w:rsidRDefault="00F05E6C" w:rsidP="0052457F">
            <w:pPr>
              <w:keepNext/>
              <w:keepLines/>
              <w:jc w:val="both"/>
              <w:rPr>
                <w:rFonts w:ascii="Tahoma" w:hAnsi="Tahoma" w:cs="Tahoma"/>
                <w:b/>
              </w:rPr>
            </w:pPr>
            <w:r w:rsidRPr="00A140BB">
              <w:rPr>
                <w:rFonts w:ascii="Tahoma" w:hAnsi="Tahoma" w:cs="Tahoma"/>
                <w:b/>
              </w:rPr>
              <w:t xml:space="preserve">Sedež </w:t>
            </w:r>
          </w:p>
        </w:tc>
        <w:tc>
          <w:tcPr>
            <w:tcW w:w="1865" w:type="dxa"/>
            <w:shd w:val="clear" w:color="auto" w:fill="auto"/>
          </w:tcPr>
          <w:p w14:paraId="72411A5B" w14:textId="77777777" w:rsidR="00F05E6C" w:rsidRPr="00A140BB" w:rsidRDefault="00F05E6C" w:rsidP="0052457F">
            <w:pPr>
              <w:keepNext/>
              <w:keepLines/>
              <w:jc w:val="both"/>
              <w:rPr>
                <w:rFonts w:ascii="Tahoma" w:hAnsi="Tahoma" w:cs="Tahoma"/>
                <w:b/>
              </w:rPr>
            </w:pPr>
            <w:r w:rsidRPr="00A140BB">
              <w:rPr>
                <w:rFonts w:ascii="Tahoma" w:hAnsi="Tahoma" w:cs="Tahoma"/>
                <w:b/>
              </w:rPr>
              <w:t>Matična številka</w:t>
            </w:r>
          </w:p>
        </w:tc>
      </w:tr>
      <w:tr w:rsidR="00F05E6C" w:rsidRPr="00A140BB" w14:paraId="7A245AE1" w14:textId="77777777" w:rsidTr="008B2383">
        <w:tc>
          <w:tcPr>
            <w:tcW w:w="533" w:type="dxa"/>
            <w:shd w:val="clear" w:color="auto" w:fill="auto"/>
          </w:tcPr>
          <w:p w14:paraId="145690E1" w14:textId="77777777" w:rsidR="00F05E6C" w:rsidRPr="00A140BB" w:rsidRDefault="00F05E6C" w:rsidP="0052457F">
            <w:pPr>
              <w:keepNext/>
              <w:keepLines/>
              <w:jc w:val="both"/>
              <w:rPr>
                <w:rFonts w:ascii="Tahoma" w:hAnsi="Tahoma" w:cs="Tahoma"/>
                <w:b/>
              </w:rPr>
            </w:pPr>
            <w:r w:rsidRPr="00A140BB">
              <w:rPr>
                <w:rFonts w:ascii="Tahoma" w:hAnsi="Tahoma" w:cs="Tahoma"/>
                <w:b/>
              </w:rPr>
              <w:t>1.</w:t>
            </w:r>
          </w:p>
        </w:tc>
        <w:tc>
          <w:tcPr>
            <w:tcW w:w="3376" w:type="dxa"/>
            <w:shd w:val="clear" w:color="auto" w:fill="auto"/>
          </w:tcPr>
          <w:p w14:paraId="5800C0D5" w14:textId="77777777" w:rsidR="00F05E6C" w:rsidRPr="00A140BB" w:rsidRDefault="00F05E6C" w:rsidP="0052457F">
            <w:pPr>
              <w:keepNext/>
              <w:keepLines/>
              <w:jc w:val="both"/>
              <w:rPr>
                <w:rFonts w:ascii="Tahoma" w:hAnsi="Tahoma" w:cs="Tahoma"/>
                <w:b/>
              </w:rPr>
            </w:pPr>
          </w:p>
        </w:tc>
        <w:tc>
          <w:tcPr>
            <w:tcW w:w="3657" w:type="dxa"/>
            <w:shd w:val="clear" w:color="auto" w:fill="auto"/>
          </w:tcPr>
          <w:p w14:paraId="2FF294F4" w14:textId="77777777" w:rsidR="00F05E6C" w:rsidRPr="00A140BB" w:rsidRDefault="00F05E6C" w:rsidP="0052457F">
            <w:pPr>
              <w:keepNext/>
              <w:keepLines/>
              <w:jc w:val="both"/>
              <w:rPr>
                <w:rFonts w:ascii="Tahoma" w:hAnsi="Tahoma" w:cs="Tahoma"/>
                <w:b/>
              </w:rPr>
            </w:pPr>
          </w:p>
        </w:tc>
        <w:tc>
          <w:tcPr>
            <w:tcW w:w="1865" w:type="dxa"/>
            <w:shd w:val="clear" w:color="auto" w:fill="auto"/>
          </w:tcPr>
          <w:p w14:paraId="08492BDC" w14:textId="77777777" w:rsidR="00F05E6C" w:rsidRPr="00A140BB" w:rsidRDefault="00F05E6C" w:rsidP="0052457F">
            <w:pPr>
              <w:keepNext/>
              <w:keepLines/>
              <w:jc w:val="both"/>
              <w:rPr>
                <w:rFonts w:ascii="Tahoma" w:hAnsi="Tahoma" w:cs="Tahoma"/>
                <w:b/>
              </w:rPr>
            </w:pPr>
          </w:p>
        </w:tc>
      </w:tr>
      <w:tr w:rsidR="00F05E6C" w:rsidRPr="00A140BB" w14:paraId="4D65DD42" w14:textId="77777777" w:rsidTr="008B2383">
        <w:tc>
          <w:tcPr>
            <w:tcW w:w="533" w:type="dxa"/>
            <w:shd w:val="clear" w:color="auto" w:fill="auto"/>
          </w:tcPr>
          <w:p w14:paraId="5FBF6046" w14:textId="77777777" w:rsidR="00F05E6C" w:rsidRPr="00A140BB" w:rsidRDefault="00F05E6C" w:rsidP="0052457F">
            <w:pPr>
              <w:keepNext/>
              <w:keepLines/>
              <w:jc w:val="both"/>
              <w:rPr>
                <w:rFonts w:ascii="Tahoma" w:hAnsi="Tahoma" w:cs="Tahoma"/>
                <w:b/>
              </w:rPr>
            </w:pPr>
            <w:r w:rsidRPr="00A140BB">
              <w:rPr>
                <w:rFonts w:ascii="Tahoma" w:hAnsi="Tahoma" w:cs="Tahoma"/>
                <w:b/>
              </w:rPr>
              <w:t>2.</w:t>
            </w:r>
          </w:p>
        </w:tc>
        <w:tc>
          <w:tcPr>
            <w:tcW w:w="3376" w:type="dxa"/>
            <w:shd w:val="clear" w:color="auto" w:fill="auto"/>
          </w:tcPr>
          <w:p w14:paraId="4BDD450E" w14:textId="77777777" w:rsidR="00F05E6C" w:rsidRPr="00A140BB" w:rsidRDefault="00F05E6C" w:rsidP="0052457F">
            <w:pPr>
              <w:keepNext/>
              <w:keepLines/>
              <w:jc w:val="both"/>
              <w:rPr>
                <w:rFonts w:ascii="Tahoma" w:hAnsi="Tahoma" w:cs="Tahoma"/>
                <w:b/>
              </w:rPr>
            </w:pPr>
          </w:p>
        </w:tc>
        <w:tc>
          <w:tcPr>
            <w:tcW w:w="3657" w:type="dxa"/>
            <w:shd w:val="clear" w:color="auto" w:fill="auto"/>
          </w:tcPr>
          <w:p w14:paraId="02AF0BF2" w14:textId="77777777" w:rsidR="00F05E6C" w:rsidRPr="00A140BB" w:rsidRDefault="00F05E6C" w:rsidP="0052457F">
            <w:pPr>
              <w:keepNext/>
              <w:keepLines/>
              <w:jc w:val="both"/>
              <w:rPr>
                <w:rFonts w:ascii="Tahoma" w:hAnsi="Tahoma" w:cs="Tahoma"/>
                <w:b/>
              </w:rPr>
            </w:pPr>
          </w:p>
        </w:tc>
        <w:tc>
          <w:tcPr>
            <w:tcW w:w="1865" w:type="dxa"/>
            <w:shd w:val="clear" w:color="auto" w:fill="auto"/>
          </w:tcPr>
          <w:p w14:paraId="1069FEEF" w14:textId="77777777" w:rsidR="00F05E6C" w:rsidRPr="00A140BB" w:rsidRDefault="00F05E6C" w:rsidP="0052457F">
            <w:pPr>
              <w:keepNext/>
              <w:keepLines/>
              <w:jc w:val="both"/>
              <w:rPr>
                <w:rFonts w:ascii="Tahoma" w:hAnsi="Tahoma" w:cs="Tahoma"/>
                <w:b/>
              </w:rPr>
            </w:pPr>
          </w:p>
        </w:tc>
      </w:tr>
      <w:tr w:rsidR="00F05E6C" w:rsidRPr="00A140BB" w14:paraId="52712FE6" w14:textId="77777777" w:rsidTr="008B2383">
        <w:tc>
          <w:tcPr>
            <w:tcW w:w="533" w:type="dxa"/>
            <w:shd w:val="clear" w:color="auto" w:fill="auto"/>
          </w:tcPr>
          <w:p w14:paraId="57E613ED" w14:textId="77777777" w:rsidR="00F05E6C" w:rsidRPr="00A140BB" w:rsidRDefault="00F05E6C" w:rsidP="0052457F">
            <w:pPr>
              <w:keepNext/>
              <w:keepLines/>
              <w:jc w:val="both"/>
              <w:rPr>
                <w:rFonts w:ascii="Tahoma" w:hAnsi="Tahoma" w:cs="Tahoma"/>
                <w:b/>
              </w:rPr>
            </w:pPr>
            <w:r w:rsidRPr="00A140BB">
              <w:rPr>
                <w:rFonts w:ascii="Tahoma" w:hAnsi="Tahoma" w:cs="Tahoma"/>
                <w:b/>
              </w:rPr>
              <w:t>3.</w:t>
            </w:r>
          </w:p>
        </w:tc>
        <w:tc>
          <w:tcPr>
            <w:tcW w:w="3376" w:type="dxa"/>
            <w:shd w:val="clear" w:color="auto" w:fill="auto"/>
          </w:tcPr>
          <w:p w14:paraId="30975AF8" w14:textId="77777777" w:rsidR="00F05E6C" w:rsidRPr="00A140BB" w:rsidRDefault="00F05E6C" w:rsidP="0052457F">
            <w:pPr>
              <w:keepNext/>
              <w:keepLines/>
              <w:jc w:val="both"/>
              <w:rPr>
                <w:rFonts w:ascii="Tahoma" w:hAnsi="Tahoma" w:cs="Tahoma"/>
                <w:b/>
              </w:rPr>
            </w:pPr>
          </w:p>
        </w:tc>
        <w:tc>
          <w:tcPr>
            <w:tcW w:w="3657" w:type="dxa"/>
            <w:shd w:val="clear" w:color="auto" w:fill="auto"/>
          </w:tcPr>
          <w:p w14:paraId="398996D7" w14:textId="77777777" w:rsidR="00F05E6C" w:rsidRPr="00A140BB" w:rsidRDefault="00F05E6C" w:rsidP="0052457F">
            <w:pPr>
              <w:keepNext/>
              <w:keepLines/>
              <w:jc w:val="both"/>
              <w:rPr>
                <w:rFonts w:ascii="Tahoma" w:hAnsi="Tahoma" w:cs="Tahoma"/>
                <w:b/>
              </w:rPr>
            </w:pPr>
          </w:p>
        </w:tc>
        <w:tc>
          <w:tcPr>
            <w:tcW w:w="1865" w:type="dxa"/>
            <w:shd w:val="clear" w:color="auto" w:fill="auto"/>
          </w:tcPr>
          <w:p w14:paraId="6E6C792A" w14:textId="77777777" w:rsidR="00F05E6C" w:rsidRPr="00A140BB" w:rsidRDefault="00F05E6C" w:rsidP="0052457F">
            <w:pPr>
              <w:keepNext/>
              <w:keepLines/>
              <w:jc w:val="both"/>
              <w:rPr>
                <w:rFonts w:ascii="Tahoma" w:hAnsi="Tahoma" w:cs="Tahoma"/>
                <w:b/>
              </w:rPr>
            </w:pPr>
          </w:p>
        </w:tc>
      </w:tr>
      <w:tr w:rsidR="00F05E6C" w:rsidRPr="00A140BB" w14:paraId="2EB936AA" w14:textId="77777777" w:rsidTr="008B2383">
        <w:tc>
          <w:tcPr>
            <w:tcW w:w="533" w:type="dxa"/>
            <w:shd w:val="clear" w:color="auto" w:fill="auto"/>
          </w:tcPr>
          <w:p w14:paraId="5B477D45" w14:textId="77777777" w:rsidR="00F05E6C" w:rsidRPr="00A140BB" w:rsidRDefault="00F05E6C" w:rsidP="0052457F">
            <w:pPr>
              <w:keepNext/>
              <w:keepLines/>
              <w:jc w:val="both"/>
              <w:rPr>
                <w:rFonts w:ascii="Tahoma" w:hAnsi="Tahoma" w:cs="Tahoma"/>
                <w:b/>
              </w:rPr>
            </w:pPr>
            <w:r w:rsidRPr="00A140BB">
              <w:rPr>
                <w:rFonts w:ascii="Tahoma" w:hAnsi="Tahoma" w:cs="Tahoma"/>
                <w:b/>
              </w:rPr>
              <w:t>….</w:t>
            </w:r>
          </w:p>
        </w:tc>
        <w:tc>
          <w:tcPr>
            <w:tcW w:w="3376" w:type="dxa"/>
            <w:shd w:val="clear" w:color="auto" w:fill="auto"/>
          </w:tcPr>
          <w:p w14:paraId="609D9D6D" w14:textId="77777777" w:rsidR="00F05E6C" w:rsidRPr="00A140BB" w:rsidRDefault="00F05E6C" w:rsidP="0052457F">
            <w:pPr>
              <w:keepNext/>
              <w:keepLines/>
              <w:jc w:val="both"/>
              <w:rPr>
                <w:rFonts w:ascii="Tahoma" w:hAnsi="Tahoma" w:cs="Tahoma"/>
                <w:b/>
              </w:rPr>
            </w:pPr>
          </w:p>
        </w:tc>
        <w:tc>
          <w:tcPr>
            <w:tcW w:w="3657" w:type="dxa"/>
            <w:shd w:val="clear" w:color="auto" w:fill="auto"/>
          </w:tcPr>
          <w:p w14:paraId="19AD44E1" w14:textId="77777777" w:rsidR="00F05E6C" w:rsidRPr="00A140BB" w:rsidRDefault="00F05E6C" w:rsidP="0052457F">
            <w:pPr>
              <w:keepNext/>
              <w:keepLines/>
              <w:jc w:val="both"/>
              <w:rPr>
                <w:rFonts w:ascii="Tahoma" w:hAnsi="Tahoma" w:cs="Tahoma"/>
                <w:b/>
              </w:rPr>
            </w:pPr>
          </w:p>
        </w:tc>
        <w:tc>
          <w:tcPr>
            <w:tcW w:w="1865" w:type="dxa"/>
            <w:shd w:val="clear" w:color="auto" w:fill="auto"/>
          </w:tcPr>
          <w:p w14:paraId="27381CE5" w14:textId="77777777" w:rsidR="00F05E6C" w:rsidRPr="00A140BB" w:rsidRDefault="00F05E6C" w:rsidP="0052457F">
            <w:pPr>
              <w:keepNext/>
              <w:keepLines/>
              <w:jc w:val="both"/>
              <w:rPr>
                <w:rFonts w:ascii="Tahoma" w:hAnsi="Tahoma" w:cs="Tahoma"/>
                <w:b/>
              </w:rPr>
            </w:pPr>
          </w:p>
        </w:tc>
      </w:tr>
    </w:tbl>
    <w:p w14:paraId="1272D773" w14:textId="77777777" w:rsidR="00F05E6C" w:rsidRPr="00A140BB" w:rsidRDefault="00F05E6C" w:rsidP="0052457F">
      <w:pPr>
        <w:keepNext/>
        <w:keepLines/>
        <w:jc w:val="both"/>
        <w:rPr>
          <w:rFonts w:ascii="Tahoma" w:hAnsi="Tahoma" w:cs="Tahoma"/>
        </w:rPr>
      </w:pPr>
    </w:p>
    <w:p w14:paraId="5AC01963" w14:textId="77777777" w:rsidR="00F05E6C" w:rsidRPr="00A140BB" w:rsidRDefault="00F05E6C" w:rsidP="0052457F">
      <w:pPr>
        <w:keepNext/>
        <w:keepLines/>
        <w:jc w:val="both"/>
        <w:rPr>
          <w:rFonts w:ascii="Tahoma" w:hAnsi="Tahoma" w:cs="Tahoma"/>
        </w:rPr>
      </w:pPr>
      <w:r w:rsidRPr="00A140B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69AD72A" w14:textId="77777777" w:rsidR="00F05E6C" w:rsidRPr="00A140BB" w:rsidRDefault="00F05E6C" w:rsidP="0052457F">
      <w:pPr>
        <w:keepNext/>
        <w:keepLines/>
        <w:jc w:val="both"/>
        <w:rPr>
          <w:rFonts w:ascii="Tahoma" w:hAnsi="Tahoma" w:cs="Tahoma"/>
        </w:rPr>
      </w:pPr>
    </w:p>
    <w:p w14:paraId="4D3D24D3" w14:textId="77777777" w:rsidR="00F05E6C" w:rsidRPr="00A140BB" w:rsidRDefault="00F05E6C" w:rsidP="0052457F">
      <w:pPr>
        <w:keepNext/>
        <w:keepLines/>
        <w:jc w:val="both"/>
        <w:rPr>
          <w:rFonts w:ascii="Tahoma" w:hAnsi="Tahoma" w:cs="Tahoma"/>
        </w:rPr>
      </w:pPr>
      <w:r w:rsidRPr="00A140BB">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BA7FD4" w14:textId="77777777" w:rsidR="00F05E6C" w:rsidRPr="00A140BB" w:rsidRDefault="00F05E6C" w:rsidP="0052457F">
      <w:pPr>
        <w:keepNext/>
        <w:keepLines/>
        <w:jc w:val="both"/>
        <w:rPr>
          <w:rFonts w:ascii="Tahoma" w:hAnsi="Tahoma" w:cs="Tahoma"/>
          <w:b/>
        </w:rPr>
      </w:pPr>
    </w:p>
    <w:p w14:paraId="36C6C54D" w14:textId="77777777" w:rsidR="00F05E6C" w:rsidRPr="00A140BB" w:rsidRDefault="00F05E6C" w:rsidP="0052457F">
      <w:pPr>
        <w:keepNext/>
        <w:keepLines/>
        <w:jc w:val="both"/>
        <w:rPr>
          <w:rFonts w:ascii="Tahoma" w:hAnsi="Tahoma" w:cs="Tahoma"/>
          <w:i/>
          <w:u w:val="single"/>
        </w:rPr>
      </w:pPr>
    </w:p>
    <w:p w14:paraId="028BFA49" w14:textId="77777777" w:rsidR="00F05E6C" w:rsidRPr="00A140BB" w:rsidRDefault="00F05E6C" w:rsidP="0052457F">
      <w:pPr>
        <w:keepNext/>
        <w:keepLines/>
        <w:jc w:val="both"/>
        <w:rPr>
          <w:rFonts w:ascii="Tahoma" w:hAnsi="Tahoma" w:cs="Tahoma"/>
          <w:i/>
          <w:u w:val="single"/>
        </w:rPr>
      </w:pPr>
      <w:r w:rsidRPr="00A140BB">
        <w:rPr>
          <w:rFonts w:ascii="Tahoma" w:hAnsi="Tahoma" w:cs="Tahoma"/>
          <w:i/>
          <w:u w:val="single"/>
        </w:rPr>
        <w:t>Vse izjave podajamo pod kazensko in materialno odgovornostjo.</w:t>
      </w:r>
    </w:p>
    <w:p w14:paraId="52B98635" w14:textId="77777777" w:rsidR="00F05E6C" w:rsidRPr="00A140BB" w:rsidRDefault="00F05E6C" w:rsidP="0052457F">
      <w:pPr>
        <w:keepNext/>
        <w:keepLines/>
        <w:jc w:val="both"/>
        <w:rPr>
          <w:rFonts w:ascii="Tahoma" w:hAnsi="Tahoma" w:cs="Tahoma"/>
          <w:b/>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DD12D1" w:rsidRPr="00A140BB" w14:paraId="4C5B7EB7" w14:textId="77777777" w:rsidTr="00DD12D1">
        <w:trPr>
          <w:trHeight w:val="235"/>
        </w:trPr>
        <w:tc>
          <w:tcPr>
            <w:tcW w:w="3402" w:type="dxa"/>
            <w:tcBorders>
              <w:bottom w:val="single" w:sz="4" w:space="0" w:color="auto"/>
            </w:tcBorders>
          </w:tcPr>
          <w:p w14:paraId="1CA54C1B" w14:textId="77777777" w:rsidR="00DD12D1" w:rsidRPr="00A140BB" w:rsidRDefault="00DD12D1" w:rsidP="0052457F">
            <w:pPr>
              <w:keepNext/>
              <w:keepLines/>
              <w:jc w:val="both"/>
              <w:rPr>
                <w:rFonts w:ascii="Tahoma" w:hAnsi="Tahoma" w:cs="Tahoma"/>
                <w:snapToGrid w:val="0"/>
                <w:color w:val="000000"/>
              </w:rPr>
            </w:pPr>
          </w:p>
        </w:tc>
        <w:tc>
          <w:tcPr>
            <w:tcW w:w="2977" w:type="dxa"/>
          </w:tcPr>
          <w:p w14:paraId="0C656CBF" w14:textId="77777777" w:rsidR="00DD12D1" w:rsidRPr="00A140BB" w:rsidRDefault="00DD12D1" w:rsidP="0052457F">
            <w:pPr>
              <w:keepNext/>
              <w:keepLines/>
              <w:jc w:val="center"/>
              <w:rPr>
                <w:rFonts w:ascii="Tahoma" w:hAnsi="Tahoma" w:cs="Tahoma"/>
                <w:snapToGrid w:val="0"/>
                <w:color w:val="000000"/>
              </w:rPr>
            </w:pPr>
          </w:p>
        </w:tc>
        <w:tc>
          <w:tcPr>
            <w:tcW w:w="2805" w:type="dxa"/>
            <w:tcBorders>
              <w:bottom w:val="single" w:sz="4" w:space="0" w:color="auto"/>
            </w:tcBorders>
          </w:tcPr>
          <w:p w14:paraId="2A09930F" w14:textId="77777777" w:rsidR="00DD12D1" w:rsidRPr="00A140BB" w:rsidRDefault="00DD12D1" w:rsidP="0052457F">
            <w:pPr>
              <w:keepNext/>
              <w:keepLines/>
              <w:tabs>
                <w:tab w:val="left" w:pos="567"/>
                <w:tab w:val="num" w:pos="851"/>
                <w:tab w:val="left" w:pos="993"/>
              </w:tabs>
              <w:jc w:val="both"/>
              <w:rPr>
                <w:rFonts w:ascii="Tahoma" w:hAnsi="Tahoma" w:cs="Tahoma"/>
                <w:snapToGrid w:val="0"/>
                <w:color w:val="000000"/>
              </w:rPr>
            </w:pPr>
          </w:p>
        </w:tc>
      </w:tr>
      <w:tr w:rsidR="00DD12D1" w:rsidRPr="00A140BB" w14:paraId="5AB42670" w14:textId="77777777" w:rsidTr="00DD12D1">
        <w:trPr>
          <w:trHeight w:val="235"/>
        </w:trPr>
        <w:tc>
          <w:tcPr>
            <w:tcW w:w="3402" w:type="dxa"/>
            <w:tcBorders>
              <w:top w:val="single" w:sz="4" w:space="0" w:color="auto"/>
            </w:tcBorders>
          </w:tcPr>
          <w:p w14:paraId="6D190B45"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74D23945"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3FEBF8CA"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264B3E01" w14:textId="77777777" w:rsidR="00F05E6C" w:rsidRPr="00A140BB" w:rsidRDefault="00F05E6C" w:rsidP="0052457F">
      <w:pPr>
        <w:keepNext/>
        <w:keepLines/>
        <w:tabs>
          <w:tab w:val="left" w:pos="284"/>
        </w:tabs>
        <w:jc w:val="both"/>
        <w:rPr>
          <w:rFonts w:ascii="Tahoma" w:hAnsi="Tahoma" w:cs="Tahoma"/>
        </w:rPr>
      </w:pPr>
    </w:p>
    <w:p w14:paraId="2F966DDA" w14:textId="77777777" w:rsidR="00F05E6C" w:rsidRPr="00A140BB" w:rsidRDefault="00F05E6C" w:rsidP="0052457F">
      <w:pPr>
        <w:keepNext/>
        <w:keepLines/>
        <w:tabs>
          <w:tab w:val="left" w:pos="284"/>
        </w:tabs>
        <w:jc w:val="both"/>
        <w:rPr>
          <w:rFonts w:ascii="Tahoma" w:hAnsi="Tahoma" w:cs="Tahoma"/>
        </w:rPr>
      </w:pPr>
    </w:p>
    <w:p w14:paraId="39F0A8B8" w14:textId="57622C08" w:rsidR="008B2383" w:rsidRPr="00A140BB" w:rsidRDefault="008B2383" w:rsidP="0052457F">
      <w:pPr>
        <w:keepNext/>
        <w:keepLines/>
        <w:tabs>
          <w:tab w:val="left" w:pos="284"/>
        </w:tabs>
        <w:rPr>
          <w:rFonts w:ascii="Tahoma" w:hAnsi="Tahoma" w:cs="Tahoma"/>
          <w:b/>
        </w:rPr>
      </w:pPr>
    </w:p>
    <w:p w14:paraId="355D6BDF" w14:textId="77777777" w:rsidR="00F21054" w:rsidRPr="00A140BB" w:rsidRDefault="00F21054" w:rsidP="0052457F">
      <w:pPr>
        <w:keepNext/>
        <w:keepLines/>
        <w:tabs>
          <w:tab w:val="left" w:pos="284"/>
        </w:tabs>
        <w:jc w:val="both"/>
        <w:rPr>
          <w:rFonts w:ascii="Tahoma" w:hAnsi="Tahoma" w:cs="Tahoma"/>
          <w:i/>
          <w:sz w:val="18"/>
          <w:szCs w:val="18"/>
        </w:rPr>
      </w:pPr>
      <w:r w:rsidRPr="00A140BB">
        <w:rPr>
          <w:rFonts w:ascii="Tahoma" w:hAnsi="Tahoma" w:cs="Tahoma"/>
          <w:b/>
          <w:i/>
          <w:sz w:val="18"/>
          <w:szCs w:val="18"/>
        </w:rPr>
        <w:t>Navodilo:</w:t>
      </w:r>
      <w:r w:rsidRPr="00A140BB">
        <w:rPr>
          <w:rFonts w:ascii="Tahoma" w:hAnsi="Tahoma" w:cs="Tahoma"/>
          <w:i/>
          <w:sz w:val="18"/>
          <w:szCs w:val="18"/>
        </w:rPr>
        <w:t xml:space="preserve"> </w:t>
      </w:r>
    </w:p>
    <w:p w14:paraId="5C000C19" w14:textId="77777777" w:rsidR="00F21054" w:rsidRPr="00A140BB" w:rsidRDefault="00F21054" w:rsidP="0052457F">
      <w:pPr>
        <w:keepNext/>
        <w:keepLines/>
        <w:tabs>
          <w:tab w:val="left" w:pos="284"/>
        </w:tabs>
        <w:contextualSpacing/>
        <w:jc w:val="both"/>
        <w:rPr>
          <w:rFonts w:ascii="Tahoma" w:hAnsi="Tahoma" w:cs="Tahoma"/>
        </w:rPr>
      </w:pPr>
      <w:r w:rsidRPr="00A140BB">
        <w:rPr>
          <w:rFonts w:ascii="Tahoma" w:hAnsi="Tahoma" w:cs="Tahoma"/>
          <w:i/>
          <w:sz w:val="18"/>
        </w:rPr>
        <w:t xml:space="preserve">Gospodarski </w:t>
      </w:r>
      <w:r w:rsidRPr="00A140BB">
        <w:rPr>
          <w:rFonts w:ascii="Tahoma" w:hAnsi="Tahoma" w:cs="Tahoma"/>
          <w:sz w:val="18"/>
        </w:rPr>
        <w:t>subjekt obrazec</w:t>
      </w:r>
      <w:r w:rsidRPr="00A140BB">
        <w:rPr>
          <w:rFonts w:ascii="Tahoma" w:hAnsi="Tahoma" w:cs="Tahoma"/>
          <w:b/>
          <w:sz w:val="18"/>
        </w:rPr>
        <w:t xml:space="preserve"> </w:t>
      </w:r>
      <w:r w:rsidRPr="00A140BB">
        <w:rPr>
          <w:rFonts w:ascii="Tahoma" w:hAnsi="Tahoma" w:cs="Tahoma"/>
          <w:sz w:val="18"/>
        </w:rPr>
        <w:t>v okviru sistema e-JN</w:t>
      </w:r>
      <w:r w:rsidRPr="00A140BB">
        <w:rPr>
          <w:rFonts w:ascii="Tahoma" w:hAnsi="Tahoma" w:cs="Tahoma"/>
          <w:b/>
          <w:sz w:val="18"/>
        </w:rPr>
        <w:t xml:space="preserve"> naloži v Razdelek »DOKUMENTI«, del »Ostale priloge«!!!</w:t>
      </w:r>
    </w:p>
    <w:p w14:paraId="08DCFCDE" w14:textId="77777777" w:rsidR="00F21054" w:rsidRPr="00A140BB" w:rsidRDefault="00F21054" w:rsidP="0052457F">
      <w:pPr>
        <w:keepNext/>
        <w:keepLines/>
        <w:jc w:val="both"/>
        <w:rPr>
          <w:rFonts w:ascii="Tahoma" w:eastAsia="Calibri" w:hAnsi="Tahoma" w:cs="Tahoma"/>
          <w:b/>
          <w:bCs/>
          <w:i/>
          <w:sz w:val="18"/>
          <w:szCs w:val="18"/>
          <w:lang w:eastAsia="en-US"/>
        </w:rPr>
      </w:pPr>
    </w:p>
    <w:p w14:paraId="20DD85B3" w14:textId="77777777" w:rsidR="00F21054" w:rsidRPr="00A140BB" w:rsidRDefault="00F21054" w:rsidP="0052457F">
      <w:pPr>
        <w:keepNext/>
        <w:keepLines/>
        <w:jc w:val="both"/>
        <w:rPr>
          <w:rFonts w:ascii="Tahoma" w:hAnsi="Tahoma" w:cs="Tahoma"/>
          <w:i/>
          <w:iCs/>
          <w:sz w:val="16"/>
          <w:szCs w:val="22"/>
        </w:rPr>
      </w:pPr>
      <w:r w:rsidRPr="00A140BB">
        <w:rPr>
          <w:rFonts w:ascii="Tahoma" w:hAnsi="Tahoma" w:cs="Tahoma"/>
          <w:i/>
          <w:iCs/>
          <w:sz w:val="16"/>
          <w:szCs w:val="22"/>
        </w:rPr>
        <w:t xml:space="preserve">Obrazec izpolnijo in podpišejo </w:t>
      </w:r>
      <w:r w:rsidRPr="00A140BB">
        <w:rPr>
          <w:rFonts w:ascii="Tahoma" w:hAnsi="Tahoma" w:cs="Tahoma"/>
          <w:b/>
          <w:i/>
          <w:iCs/>
          <w:sz w:val="16"/>
          <w:szCs w:val="22"/>
        </w:rPr>
        <w:t>tudi</w:t>
      </w:r>
      <w:r w:rsidRPr="00A140BB">
        <w:rPr>
          <w:rFonts w:ascii="Tahoma" w:hAnsi="Tahoma" w:cs="Tahoma"/>
          <w:i/>
          <w:iCs/>
          <w:sz w:val="16"/>
          <w:szCs w:val="22"/>
        </w:rPr>
        <w:t xml:space="preserve"> vsi </w:t>
      </w:r>
      <w:r w:rsidRPr="00A140BB">
        <w:rPr>
          <w:rFonts w:ascii="Tahoma" w:hAnsi="Tahoma" w:cs="Tahoma"/>
          <w:i/>
          <w:iCs/>
          <w:sz w:val="16"/>
          <w:szCs w:val="22"/>
          <w:u w:val="single"/>
        </w:rPr>
        <w:t>posamezni člani skupine ponudnikov</w:t>
      </w:r>
      <w:r w:rsidRPr="00A140BB">
        <w:rPr>
          <w:rFonts w:ascii="Tahoma" w:hAnsi="Tahoma" w:cs="Tahoma"/>
          <w:i/>
          <w:iCs/>
          <w:sz w:val="16"/>
          <w:szCs w:val="22"/>
        </w:rPr>
        <w:t xml:space="preserve"> (partnerji) v primeru skupne ponudbe, </w:t>
      </w:r>
      <w:r w:rsidRPr="00A140BB">
        <w:rPr>
          <w:rFonts w:ascii="Tahoma" w:hAnsi="Tahoma" w:cs="Tahoma"/>
          <w:b/>
          <w:i/>
          <w:iCs/>
          <w:sz w:val="16"/>
          <w:szCs w:val="22"/>
        </w:rPr>
        <w:t>ter</w:t>
      </w:r>
      <w:r w:rsidRPr="00A140BB">
        <w:rPr>
          <w:rFonts w:ascii="Tahoma" w:hAnsi="Tahoma" w:cs="Tahoma"/>
          <w:i/>
          <w:iCs/>
          <w:sz w:val="16"/>
          <w:szCs w:val="22"/>
        </w:rPr>
        <w:t xml:space="preserve"> vsi </w:t>
      </w:r>
      <w:r w:rsidRPr="00A140BB">
        <w:rPr>
          <w:rFonts w:ascii="Tahoma" w:hAnsi="Tahoma" w:cs="Tahoma"/>
          <w:i/>
          <w:iCs/>
          <w:sz w:val="16"/>
          <w:szCs w:val="22"/>
          <w:u w:val="single"/>
        </w:rPr>
        <w:t>podizvajalci</w:t>
      </w:r>
      <w:r w:rsidRPr="00A140BB">
        <w:rPr>
          <w:rFonts w:ascii="Tahoma" w:hAnsi="Tahoma" w:cs="Tahoma"/>
          <w:i/>
          <w:iCs/>
          <w:sz w:val="16"/>
          <w:szCs w:val="22"/>
        </w:rPr>
        <w:t xml:space="preserve"> (če ponudnik izvaja javno naročilo s podizvajalci) </w:t>
      </w:r>
      <w:r w:rsidRPr="00A140BB">
        <w:rPr>
          <w:rFonts w:ascii="Tahoma" w:hAnsi="Tahoma" w:cs="Tahoma"/>
          <w:b/>
          <w:i/>
          <w:iCs/>
          <w:sz w:val="16"/>
          <w:szCs w:val="22"/>
        </w:rPr>
        <w:t>in</w:t>
      </w:r>
      <w:r w:rsidRPr="00A140BB">
        <w:rPr>
          <w:rFonts w:ascii="Tahoma" w:hAnsi="Tahoma" w:cs="Tahoma"/>
          <w:i/>
          <w:iCs/>
          <w:sz w:val="16"/>
          <w:szCs w:val="22"/>
        </w:rPr>
        <w:t xml:space="preserve"> morebitni </w:t>
      </w:r>
      <w:r w:rsidRPr="00A140BB">
        <w:rPr>
          <w:rFonts w:ascii="Tahoma" w:hAnsi="Tahoma" w:cs="Tahoma"/>
          <w:i/>
          <w:iCs/>
          <w:sz w:val="16"/>
          <w:szCs w:val="22"/>
          <w:u w:val="single"/>
        </w:rPr>
        <w:t>subjekti</w:t>
      </w:r>
      <w:r w:rsidRPr="00A140BB">
        <w:rPr>
          <w:rFonts w:ascii="Tahoma" w:hAnsi="Tahoma" w:cs="Tahoma"/>
          <w:i/>
          <w:iCs/>
          <w:sz w:val="16"/>
          <w:szCs w:val="22"/>
        </w:rPr>
        <w:t>, katerih zmogljivost uporablja ponudnik (v kolikor bo ponudnik uporabil zmogljivosti drugih subjektov za izvedbo javnega naročila).</w:t>
      </w:r>
    </w:p>
    <w:p w14:paraId="6D5EEE94" w14:textId="77777777" w:rsidR="00F21054" w:rsidRPr="00A140BB" w:rsidRDefault="00F21054" w:rsidP="0052457F">
      <w:pPr>
        <w:keepNext/>
        <w:keepLines/>
        <w:jc w:val="both"/>
        <w:rPr>
          <w:rFonts w:ascii="Tahoma" w:eastAsia="Calibri" w:hAnsi="Tahoma" w:cs="Tahoma"/>
          <w:b/>
          <w:bCs/>
          <w:i/>
          <w:sz w:val="18"/>
          <w:szCs w:val="18"/>
          <w:lang w:eastAsia="en-US"/>
        </w:rPr>
      </w:pPr>
    </w:p>
    <w:p w14:paraId="6DF399B3" w14:textId="77777777" w:rsidR="00F21054" w:rsidRPr="00A140BB" w:rsidRDefault="00F21054" w:rsidP="0052457F">
      <w:pPr>
        <w:keepNext/>
        <w:keepLines/>
        <w:jc w:val="both"/>
        <w:rPr>
          <w:rFonts w:ascii="Tahoma" w:eastAsia="Calibri" w:hAnsi="Tahoma" w:cs="Tahoma"/>
          <w:bCs/>
          <w:i/>
          <w:sz w:val="18"/>
          <w:szCs w:val="18"/>
          <w:lang w:eastAsia="en-US"/>
        </w:rPr>
      </w:pPr>
      <w:r w:rsidRPr="00A140BB">
        <w:rPr>
          <w:rFonts w:ascii="Tahoma" w:eastAsia="Calibri" w:hAnsi="Tahoma" w:cs="Tahoma"/>
          <w:b/>
          <w:bCs/>
          <w:i/>
          <w:sz w:val="18"/>
          <w:szCs w:val="18"/>
          <w:lang w:eastAsia="en-US"/>
        </w:rPr>
        <w:t>Opomba:</w:t>
      </w:r>
      <w:r w:rsidRPr="00A140BB">
        <w:rPr>
          <w:rFonts w:ascii="Tahoma" w:eastAsia="Calibri" w:hAnsi="Tahoma" w:cs="Tahoma"/>
          <w:bCs/>
          <w:i/>
          <w:sz w:val="18"/>
          <w:szCs w:val="18"/>
          <w:lang w:eastAsia="en-US"/>
        </w:rPr>
        <w:t xml:space="preserve"> </w:t>
      </w:r>
    </w:p>
    <w:p w14:paraId="355C64A2" w14:textId="77777777" w:rsidR="00F21054" w:rsidRPr="00A140BB" w:rsidRDefault="00F21054" w:rsidP="0052457F">
      <w:pPr>
        <w:keepNext/>
        <w:keepLines/>
        <w:jc w:val="both"/>
        <w:rPr>
          <w:rFonts w:ascii="Tahoma" w:hAnsi="Tahoma" w:cs="Tahoma"/>
          <w:i/>
          <w:iCs/>
          <w:sz w:val="18"/>
          <w:szCs w:val="22"/>
        </w:rPr>
      </w:pPr>
      <w:r w:rsidRPr="00A140BB">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37" w:history="1">
        <w:r w:rsidRPr="00A140BB">
          <w:rPr>
            <w:rFonts w:ascii="Tahoma" w:hAnsi="Tahoma" w:cs="Tahoma"/>
            <w:i/>
            <w:iCs/>
            <w:sz w:val="18"/>
            <w:szCs w:val="22"/>
          </w:rPr>
          <w:t>https://www.kpk-rs.si/sl/pogosta-vprasanja</w:t>
        </w:r>
      </w:hyperlink>
      <w:r w:rsidRPr="00A140BB">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48D7764" w14:textId="77777777" w:rsidR="00F21054" w:rsidRPr="00A140BB" w:rsidRDefault="00F21054" w:rsidP="0052457F">
      <w:pPr>
        <w:keepNext/>
        <w:keepLines/>
        <w:jc w:val="both"/>
        <w:rPr>
          <w:rFonts w:ascii="Tahoma" w:hAnsi="Tahoma" w:cs="Tahoma"/>
          <w:i/>
          <w:iCs/>
          <w:sz w:val="18"/>
          <w:szCs w:val="22"/>
        </w:rPr>
      </w:pPr>
    </w:p>
    <w:p w14:paraId="3229F751" w14:textId="77777777" w:rsidR="00F21054" w:rsidRPr="00A140BB" w:rsidRDefault="00F21054" w:rsidP="0052457F">
      <w:pPr>
        <w:keepNext/>
        <w:keepLines/>
        <w:jc w:val="both"/>
        <w:rPr>
          <w:rFonts w:ascii="Tahoma" w:hAnsi="Tahoma" w:cs="Tahoma"/>
          <w:i/>
          <w:iCs/>
          <w:sz w:val="18"/>
          <w:szCs w:val="22"/>
        </w:rPr>
      </w:pPr>
      <w:r w:rsidRPr="00A140BB">
        <w:rPr>
          <w:rFonts w:ascii="Tahoma" w:hAnsi="Tahoma" w:cs="Tahoma"/>
          <w:bCs/>
          <w:i/>
          <w:iCs/>
          <w:sz w:val="18"/>
          <w:szCs w:val="22"/>
        </w:rPr>
        <w:t xml:space="preserve">* </w:t>
      </w:r>
      <w:r w:rsidRPr="00A140BB">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A140BB">
        <w:rPr>
          <w:rFonts w:ascii="Tahoma" w:hAnsi="Tahoma" w:cs="Tahoma"/>
          <w:i/>
          <w:iCs/>
          <w:sz w:val="18"/>
          <w:szCs w:val="22"/>
        </w:rPr>
        <w:t>ZIntPK</w:t>
      </w:r>
      <w:proofErr w:type="spellEnd"/>
      <w:r w:rsidRPr="00A140BB">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69B90625" w14:textId="77777777" w:rsidR="008B2383" w:rsidRPr="00A140BB" w:rsidRDefault="008B2383" w:rsidP="0052457F">
      <w:pPr>
        <w:keepNext/>
        <w:keepLines/>
        <w:rPr>
          <w:rFonts w:ascii="Tahoma" w:hAnsi="Tahoma" w:cs="Tahoma"/>
          <w:bCs/>
          <w:i/>
          <w:noProof/>
          <w:sz w:val="18"/>
          <w:szCs w:val="18"/>
        </w:rPr>
      </w:pPr>
    </w:p>
    <w:p w14:paraId="7A2DB239" w14:textId="77777777" w:rsidR="00F269F7" w:rsidRPr="00A140BB" w:rsidRDefault="00F269F7" w:rsidP="0052457F">
      <w:pPr>
        <w:keepNext/>
        <w:keepLines/>
        <w:rPr>
          <w:rFonts w:ascii="Tahoma" w:hAnsi="Tahoma" w:cs="Tahoma"/>
          <w:bCs/>
          <w:noProof/>
          <w:sz w:val="18"/>
          <w:szCs w:val="18"/>
        </w:rPr>
      </w:pPr>
    </w:p>
    <w:p w14:paraId="461B2D6B" w14:textId="77777777" w:rsidR="00F269F7" w:rsidRPr="00A140BB" w:rsidRDefault="00F269F7" w:rsidP="0052457F">
      <w:pPr>
        <w:keepNext/>
        <w:keepLines/>
        <w:rPr>
          <w:rFonts w:ascii="Tahoma" w:hAnsi="Tahoma" w:cs="Tahoma"/>
          <w:bCs/>
          <w:noProof/>
          <w:sz w:val="18"/>
          <w:szCs w:val="18"/>
        </w:rPr>
      </w:pPr>
    </w:p>
    <w:p w14:paraId="1BAA2D54" w14:textId="77777777" w:rsidR="00F269F7" w:rsidRPr="00A140BB" w:rsidRDefault="00F269F7" w:rsidP="0052457F">
      <w:pPr>
        <w:keepNext/>
        <w:keepLines/>
        <w:rPr>
          <w:rFonts w:ascii="Tahoma" w:hAnsi="Tahoma" w:cs="Tahoma"/>
          <w:bCs/>
          <w:noProof/>
          <w:sz w:val="18"/>
          <w:szCs w:val="18"/>
        </w:rPr>
      </w:pPr>
    </w:p>
    <w:p w14:paraId="6A999F9E" w14:textId="77777777" w:rsidR="00D74915" w:rsidRPr="00A140BB" w:rsidRDefault="00D74915" w:rsidP="0052457F">
      <w:pPr>
        <w:keepNext/>
        <w:keepLines/>
        <w:rPr>
          <w:rFonts w:ascii="Tahoma" w:hAnsi="Tahoma" w:cs="Tahoma"/>
          <w:bCs/>
          <w:noProof/>
          <w:sz w:val="18"/>
          <w:szCs w:val="18"/>
        </w:rPr>
      </w:pPr>
    </w:p>
    <w:p w14:paraId="228D61C4" w14:textId="77777777" w:rsidR="00D74915" w:rsidRPr="00A140BB" w:rsidRDefault="00D74915" w:rsidP="0052457F">
      <w:pPr>
        <w:keepNext/>
        <w:keepLines/>
        <w:rPr>
          <w:rFonts w:ascii="Tahoma" w:hAnsi="Tahoma" w:cs="Tahoma"/>
          <w:bCs/>
          <w:noProof/>
          <w:sz w:val="18"/>
          <w:szCs w:val="18"/>
        </w:rPr>
      </w:pPr>
    </w:p>
    <w:p w14:paraId="24EC6F3A" w14:textId="77777777" w:rsidR="00D74915" w:rsidRPr="00A140BB" w:rsidRDefault="00D74915" w:rsidP="0052457F">
      <w:pPr>
        <w:keepNext/>
        <w:keepLines/>
        <w:rPr>
          <w:rFonts w:ascii="Tahoma" w:hAnsi="Tahoma" w:cs="Tahoma"/>
          <w:bCs/>
          <w:noProof/>
          <w:sz w:val="18"/>
          <w:szCs w:val="18"/>
        </w:rPr>
      </w:pPr>
    </w:p>
    <w:p w14:paraId="1D73C170" w14:textId="77777777" w:rsidR="00D74915" w:rsidRPr="00A140BB" w:rsidRDefault="00D74915" w:rsidP="0052457F">
      <w:pPr>
        <w:keepNext/>
        <w:keepLines/>
        <w:rPr>
          <w:rFonts w:ascii="Tahoma" w:hAnsi="Tahoma" w:cs="Tahoma"/>
          <w:bCs/>
          <w:noProof/>
          <w:sz w:val="18"/>
          <w:szCs w:val="18"/>
        </w:rPr>
      </w:pPr>
    </w:p>
    <w:p w14:paraId="7CD0B675" w14:textId="77777777" w:rsidR="00CB3121" w:rsidRPr="00A140BB" w:rsidRDefault="00CB3121" w:rsidP="0052457F">
      <w:pPr>
        <w:keepNext/>
        <w:keepLines/>
      </w:pPr>
      <w:r w:rsidRPr="00A140BB">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283"/>
      </w:tblGrid>
      <w:tr w:rsidR="00324154" w:rsidRPr="00A140BB" w14:paraId="486F748C" w14:textId="77777777" w:rsidTr="0072311A">
        <w:tc>
          <w:tcPr>
            <w:tcW w:w="600" w:type="dxa"/>
            <w:tcBorders>
              <w:top w:val="single" w:sz="4" w:space="0" w:color="auto"/>
              <w:left w:val="single" w:sz="4" w:space="0" w:color="auto"/>
              <w:bottom w:val="single" w:sz="4" w:space="0" w:color="auto"/>
              <w:right w:val="nil"/>
            </w:tcBorders>
          </w:tcPr>
          <w:p w14:paraId="3B44B7F0" w14:textId="77777777" w:rsidR="00324154" w:rsidRPr="00A140BB" w:rsidRDefault="00324154" w:rsidP="0052457F">
            <w:pPr>
              <w:keepNext/>
              <w:keepLines/>
              <w:jc w:val="right"/>
              <w:rPr>
                <w:rFonts w:ascii="Tahoma" w:hAnsi="Tahoma"/>
              </w:rPr>
            </w:pPr>
          </w:p>
        </w:tc>
        <w:tc>
          <w:tcPr>
            <w:tcW w:w="7475" w:type="dxa"/>
            <w:tcBorders>
              <w:top w:val="single" w:sz="4" w:space="0" w:color="auto"/>
              <w:left w:val="nil"/>
              <w:bottom w:val="single" w:sz="4" w:space="0" w:color="auto"/>
              <w:right w:val="single" w:sz="4" w:space="0" w:color="808080"/>
            </w:tcBorders>
            <w:hideMark/>
          </w:tcPr>
          <w:p w14:paraId="56513C11" w14:textId="3FBBB3C8" w:rsidR="00324154" w:rsidRPr="00A140BB" w:rsidRDefault="00324154" w:rsidP="0052457F">
            <w:pPr>
              <w:keepNext/>
              <w:keepLines/>
              <w:rPr>
                <w:rFonts w:ascii="Tahoma" w:hAnsi="Tahoma"/>
              </w:rPr>
            </w:pPr>
            <w:r w:rsidRPr="00A140BB">
              <w:rPr>
                <w:rFonts w:ascii="Tahoma" w:hAnsi="Tahoma" w:cs="Tahoma"/>
              </w:rPr>
              <w:t>UDELEŽBA PODIZVAJALCA IN ZAHTEVA ZA NEPOSREDNA PLAČILA</w:t>
            </w:r>
          </w:p>
        </w:tc>
        <w:tc>
          <w:tcPr>
            <w:tcW w:w="851" w:type="dxa"/>
            <w:tcBorders>
              <w:top w:val="single" w:sz="4" w:space="0" w:color="auto"/>
              <w:left w:val="single" w:sz="4" w:space="0" w:color="808080"/>
              <w:bottom w:val="single" w:sz="4" w:space="0" w:color="auto"/>
              <w:right w:val="nil"/>
            </w:tcBorders>
            <w:hideMark/>
          </w:tcPr>
          <w:p w14:paraId="057A35C4" w14:textId="77777777" w:rsidR="00324154" w:rsidRPr="00A140BB" w:rsidRDefault="00324154" w:rsidP="0052457F">
            <w:pPr>
              <w:keepNext/>
              <w:keepLines/>
              <w:rPr>
                <w:rFonts w:ascii="Tahoma" w:hAnsi="Tahoma"/>
                <w:b/>
              </w:rPr>
            </w:pPr>
            <w:r w:rsidRPr="00A140BB">
              <w:rPr>
                <w:rFonts w:ascii="Tahoma" w:hAnsi="Tahoma"/>
                <w:b/>
              </w:rPr>
              <w:t xml:space="preserve">Priloga </w:t>
            </w:r>
          </w:p>
        </w:tc>
        <w:tc>
          <w:tcPr>
            <w:tcW w:w="283" w:type="dxa"/>
            <w:tcBorders>
              <w:top w:val="single" w:sz="4" w:space="0" w:color="auto"/>
              <w:left w:val="nil"/>
              <w:bottom w:val="single" w:sz="4" w:space="0" w:color="auto"/>
              <w:right w:val="single" w:sz="4" w:space="0" w:color="auto"/>
            </w:tcBorders>
            <w:hideMark/>
          </w:tcPr>
          <w:p w14:paraId="3C6D4EA9" w14:textId="3120D06A" w:rsidR="00324154" w:rsidRPr="00A140BB" w:rsidRDefault="00324154" w:rsidP="0052457F">
            <w:pPr>
              <w:keepNext/>
              <w:keepLines/>
              <w:rPr>
                <w:rFonts w:ascii="Tahoma" w:hAnsi="Tahoma"/>
                <w:b/>
              </w:rPr>
            </w:pPr>
            <w:r w:rsidRPr="00A140BB">
              <w:rPr>
                <w:rFonts w:ascii="Tahoma" w:hAnsi="Tahoma"/>
                <w:b/>
              </w:rPr>
              <w:t>4</w:t>
            </w:r>
          </w:p>
        </w:tc>
      </w:tr>
    </w:tbl>
    <w:p w14:paraId="162241D8" w14:textId="77777777" w:rsidR="00324154" w:rsidRPr="00A140BB" w:rsidRDefault="00324154" w:rsidP="0052457F">
      <w:pPr>
        <w:keepNext/>
        <w:keepLines/>
        <w:jc w:val="both"/>
        <w:rPr>
          <w:rFonts w:ascii="Tahoma" w:hAnsi="Tahoma" w:cs="Tahoma"/>
        </w:rPr>
      </w:pPr>
    </w:p>
    <w:p w14:paraId="739172A2" w14:textId="4C2A29C6" w:rsidR="002A6A44" w:rsidRPr="00A140BB" w:rsidRDefault="002A6A44" w:rsidP="0052457F">
      <w:pPr>
        <w:keepNext/>
        <w:keepLines/>
        <w:jc w:val="both"/>
        <w:rPr>
          <w:rFonts w:ascii="Tahoma" w:hAnsi="Tahoma" w:cs="Tahoma"/>
        </w:rPr>
      </w:pPr>
      <w:r w:rsidRPr="00A140BB">
        <w:rPr>
          <w:rFonts w:ascii="Tahoma" w:hAnsi="Tahoma" w:cs="Tahoma"/>
        </w:rPr>
        <w:t>Ponudnik mora v prilogi navesti podizvajalce, s katerimi nastopa v skupnem nastopu</w:t>
      </w:r>
      <w:r w:rsidR="00077921" w:rsidRPr="00A140BB">
        <w:rPr>
          <w:rFonts w:ascii="Tahoma" w:hAnsi="Tahoma" w:cs="Tahoma"/>
        </w:rPr>
        <w:t xml:space="preserve"> za posamezni sklop</w:t>
      </w:r>
      <w:r w:rsidRPr="00A140BB">
        <w:rPr>
          <w:rFonts w:ascii="Tahoma" w:hAnsi="Tahoma" w:cs="Tahoma"/>
        </w:rPr>
        <w:t xml:space="preserve"> in izpolniti vse zahtevane podatke. Prilogo </w:t>
      </w:r>
      <w:r w:rsidR="00077921" w:rsidRPr="00A140BB">
        <w:rPr>
          <w:rFonts w:ascii="Tahoma" w:hAnsi="Tahoma" w:cs="Tahoma"/>
        </w:rPr>
        <w:t xml:space="preserve">za posamezni sklop </w:t>
      </w:r>
      <w:r w:rsidRPr="00A140BB">
        <w:rPr>
          <w:rFonts w:ascii="Tahoma" w:hAnsi="Tahoma" w:cs="Tahoma"/>
        </w:rPr>
        <w:t>podpišeta tako ponudnik kot podizvajalec.</w:t>
      </w:r>
    </w:p>
    <w:p w14:paraId="2DE7B926" w14:textId="77777777" w:rsidR="002A6A44" w:rsidRPr="00A140BB" w:rsidRDefault="002A6A44" w:rsidP="0052457F">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2A6A44" w:rsidRPr="00A140BB" w14:paraId="539F72ED" w14:textId="77777777" w:rsidTr="00BE3723">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DB6A9DE" w14:textId="4ACA94F4" w:rsidR="002A6A44" w:rsidRPr="00A140BB" w:rsidRDefault="002A6A44" w:rsidP="0052457F">
            <w:pPr>
              <w:keepNext/>
              <w:keepLines/>
              <w:jc w:val="center"/>
              <w:rPr>
                <w:sz w:val="18"/>
                <w:szCs w:val="18"/>
              </w:rPr>
            </w:pPr>
            <w:r w:rsidRPr="00A140BB">
              <w:rPr>
                <w:rFonts w:ascii="Tahoma" w:hAnsi="Tahoma" w:cs="Tahoma"/>
                <w:b/>
              </w:rPr>
              <w:t>Javno naročil</w:t>
            </w:r>
            <w:r w:rsidR="00E144FF" w:rsidRPr="00A140BB">
              <w:rPr>
                <w:rFonts w:ascii="Tahoma" w:hAnsi="Tahoma" w:cs="Tahoma"/>
                <w:b/>
              </w:rPr>
              <w:t xml:space="preserve">o št. </w:t>
            </w:r>
            <w:r w:rsidR="005D77E8" w:rsidRPr="00A140BB">
              <w:rPr>
                <w:rFonts w:ascii="Tahoma" w:hAnsi="Tahoma" w:cs="Tahoma"/>
                <w:b/>
              </w:rPr>
              <w:t>JHL-7/25</w:t>
            </w:r>
            <w:r w:rsidRPr="00A140BB">
              <w:rPr>
                <w:rFonts w:ascii="Tahoma" w:hAnsi="Tahoma" w:cs="Tahoma"/>
                <w:b/>
              </w:rPr>
              <w:t xml:space="preserve"> </w:t>
            </w:r>
            <w:r w:rsidR="005D77E8" w:rsidRPr="00A140BB">
              <w:rPr>
                <w:rFonts w:ascii="Tahoma" w:hAnsi="Tahoma" w:cs="Tahoma"/>
                <w:b/>
              </w:rPr>
              <w:t>Okoljsko manj obremenjujoče čiščenje poslovnih prostorov</w:t>
            </w:r>
          </w:p>
        </w:tc>
      </w:tr>
      <w:tr w:rsidR="002A6A44" w:rsidRPr="00A140BB" w14:paraId="40BC0633" w14:textId="77777777" w:rsidTr="00077921">
        <w:trPr>
          <w:trHeight w:val="332"/>
          <w:jc w:val="center"/>
        </w:trPr>
        <w:tc>
          <w:tcPr>
            <w:tcW w:w="4106" w:type="dxa"/>
            <w:tcBorders>
              <w:top w:val="single" w:sz="4" w:space="0" w:color="auto"/>
              <w:left w:val="single" w:sz="4" w:space="0" w:color="auto"/>
              <w:bottom w:val="single" w:sz="4" w:space="0" w:color="auto"/>
              <w:right w:val="single" w:sz="4" w:space="0" w:color="auto"/>
            </w:tcBorders>
            <w:vAlign w:val="center"/>
          </w:tcPr>
          <w:p w14:paraId="2708E0AA" w14:textId="77777777" w:rsidR="002A6A44" w:rsidRPr="00A140BB" w:rsidRDefault="002A6A44" w:rsidP="0052457F">
            <w:pPr>
              <w:keepNext/>
              <w:keepLines/>
              <w:rPr>
                <w:rFonts w:ascii="Tahoma" w:hAnsi="Tahoma" w:cs="Tahoma"/>
                <w:sz w:val="18"/>
                <w:szCs w:val="18"/>
              </w:rPr>
            </w:pPr>
            <w:r w:rsidRPr="00A140BB">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A9FA92F" w14:textId="77777777" w:rsidR="002A6A44" w:rsidRPr="00A140BB" w:rsidRDefault="002A6A44" w:rsidP="0052457F">
            <w:pPr>
              <w:keepNext/>
              <w:keepLines/>
              <w:rPr>
                <w:rFonts w:ascii="Tahoma" w:hAnsi="Tahoma" w:cs="Tahoma"/>
                <w:sz w:val="18"/>
                <w:szCs w:val="18"/>
              </w:rPr>
            </w:pPr>
          </w:p>
          <w:p w14:paraId="7A2A383A" w14:textId="77777777" w:rsidR="002A6A44" w:rsidRPr="00A140BB" w:rsidRDefault="002A6A44" w:rsidP="0052457F">
            <w:pPr>
              <w:keepNext/>
              <w:keepLines/>
              <w:rPr>
                <w:rFonts w:ascii="Tahoma" w:hAnsi="Tahoma" w:cs="Tahoma"/>
                <w:sz w:val="18"/>
                <w:szCs w:val="18"/>
              </w:rPr>
            </w:pPr>
          </w:p>
        </w:tc>
      </w:tr>
      <w:tr w:rsidR="002A6A44" w:rsidRPr="00A140BB" w14:paraId="74292D1F" w14:textId="77777777" w:rsidTr="00077921">
        <w:trPr>
          <w:trHeight w:val="324"/>
          <w:jc w:val="center"/>
        </w:trPr>
        <w:tc>
          <w:tcPr>
            <w:tcW w:w="4106" w:type="dxa"/>
            <w:tcBorders>
              <w:top w:val="single" w:sz="4" w:space="0" w:color="auto"/>
              <w:left w:val="single" w:sz="4" w:space="0" w:color="auto"/>
              <w:bottom w:val="single" w:sz="4" w:space="0" w:color="auto"/>
              <w:right w:val="single" w:sz="4" w:space="0" w:color="auto"/>
            </w:tcBorders>
            <w:vAlign w:val="center"/>
          </w:tcPr>
          <w:p w14:paraId="0846B98F" w14:textId="77777777" w:rsidR="002A6A44" w:rsidRPr="00A140BB" w:rsidRDefault="002A6A44" w:rsidP="0052457F">
            <w:pPr>
              <w:keepNext/>
              <w:keepLines/>
              <w:rPr>
                <w:rFonts w:ascii="Tahoma" w:hAnsi="Tahoma" w:cs="Tahoma"/>
                <w:sz w:val="18"/>
                <w:szCs w:val="18"/>
              </w:rPr>
            </w:pPr>
            <w:r w:rsidRPr="00A140BB">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C494D10" w14:textId="77777777" w:rsidR="002A6A44" w:rsidRPr="00A140BB" w:rsidRDefault="002A6A44" w:rsidP="0052457F">
            <w:pPr>
              <w:keepNext/>
              <w:keepLines/>
              <w:rPr>
                <w:rFonts w:ascii="Tahoma" w:hAnsi="Tahoma" w:cs="Tahoma"/>
                <w:sz w:val="18"/>
                <w:szCs w:val="18"/>
              </w:rPr>
            </w:pPr>
          </w:p>
          <w:p w14:paraId="431E156F" w14:textId="77777777" w:rsidR="002A6A44" w:rsidRPr="00A140BB" w:rsidRDefault="002A6A44" w:rsidP="0052457F">
            <w:pPr>
              <w:keepNext/>
              <w:keepLines/>
              <w:rPr>
                <w:rFonts w:ascii="Tahoma" w:hAnsi="Tahoma" w:cs="Tahoma"/>
                <w:sz w:val="18"/>
                <w:szCs w:val="18"/>
              </w:rPr>
            </w:pPr>
          </w:p>
        </w:tc>
      </w:tr>
      <w:tr w:rsidR="002A6A44" w:rsidRPr="00A140BB" w14:paraId="1CFA9F7A" w14:textId="77777777" w:rsidTr="00077921">
        <w:trPr>
          <w:trHeight w:val="302"/>
          <w:jc w:val="center"/>
        </w:trPr>
        <w:tc>
          <w:tcPr>
            <w:tcW w:w="4106" w:type="dxa"/>
            <w:tcBorders>
              <w:top w:val="single" w:sz="4" w:space="0" w:color="auto"/>
              <w:left w:val="single" w:sz="4" w:space="0" w:color="auto"/>
              <w:bottom w:val="single" w:sz="4" w:space="0" w:color="auto"/>
              <w:right w:val="single" w:sz="4" w:space="0" w:color="auto"/>
            </w:tcBorders>
            <w:vAlign w:val="center"/>
          </w:tcPr>
          <w:p w14:paraId="6AB4EA62" w14:textId="77777777" w:rsidR="002A6A44" w:rsidRPr="00A140BB" w:rsidRDefault="002A6A44" w:rsidP="0052457F">
            <w:pPr>
              <w:keepNext/>
              <w:keepLines/>
              <w:rPr>
                <w:rFonts w:ascii="Tahoma" w:hAnsi="Tahoma" w:cs="Tahoma"/>
                <w:sz w:val="18"/>
                <w:szCs w:val="18"/>
              </w:rPr>
            </w:pPr>
            <w:r w:rsidRPr="00A140BB">
              <w:rPr>
                <w:rFonts w:ascii="Tahoma" w:hAnsi="Tahoma" w:cs="Tahoma"/>
                <w:sz w:val="18"/>
                <w:szCs w:val="18"/>
              </w:rPr>
              <w:t xml:space="preserve">Matična </w:t>
            </w:r>
            <w:r w:rsidRPr="00A140BB">
              <w:rPr>
                <w:rFonts w:ascii="Tahoma" w:hAnsi="Tahoma" w:cs="Tahoma"/>
                <w:sz w:val="18"/>
                <w:szCs w:val="18"/>
                <w:u w:val="single"/>
              </w:rPr>
              <w:t>in</w:t>
            </w:r>
            <w:r w:rsidRPr="00A140BB">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9908FA3" w14:textId="77777777" w:rsidR="002A6A44" w:rsidRPr="00A140BB" w:rsidRDefault="002A6A44" w:rsidP="0052457F">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9E3387A" w14:textId="77777777" w:rsidR="002A6A44" w:rsidRPr="00A140BB" w:rsidRDefault="002A6A44" w:rsidP="0052457F">
            <w:pPr>
              <w:keepNext/>
              <w:keepLines/>
              <w:rPr>
                <w:rFonts w:ascii="Tahoma" w:hAnsi="Tahoma" w:cs="Tahoma"/>
                <w:sz w:val="18"/>
                <w:szCs w:val="18"/>
              </w:rPr>
            </w:pPr>
          </w:p>
        </w:tc>
      </w:tr>
      <w:tr w:rsidR="002A6A44" w:rsidRPr="00A140BB" w14:paraId="244F9BB1" w14:textId="77777777" w:rsidTr="00BE3723">
        <w:trPr>
          <w:trHeight w:val="217"/>
          <w:jc w:val="center"/>
        </w:trPr>
        <w:tc>
          <w:tcPr>
            <w:tcW w:w="4106" w:type="dxa"/>
            <w:vMerge w:val="restart"/>
            <w:tcBorders>
              <w:top w:val="single" w:sz="4" w:space="0" w:color="auto"/>
              <w:left w:val="single" w:sz="4" w:space="0" w:color="auto"/>
              <w:right w:val="single" w:sz="4" w:space="0" w:color="auto"/>
            </w:tcBorders>
            <w:vAlign w:val="center"/>
          </w:tcPr>
          <w:p w14:paraId="55C4C83C" w14:textId="05800F80" w:rsidR="002A6A44" w:rsidRPr="00A140BB" w:rsidRDefault="009E7737" w:rsidP="0052457F">
            <w:pPr>
              <w:keepNext/>
              <w:keepLines/>
              <w:jc w:val="both"/>
              <w:rPr>
                <w:rFonts w:ascii="Tahoma" w:hAnsi="Tahoma" w:cs="Tahoma"/>
                <w:sz w:val="16"/>
                <w:szCs w:val="18"/>
              </w:rPr>
            </w:pPr>
            <w:r w:rsidRPr="00A140BB">
              <w:rPr>
                <w:rFonts w:ascii="Tahoma" w:hAnsi="Tahoma" w:cs="Tahoma"/>
                <w:sz w:val="16"/>
                <w:szCs w:val="18"/>
              </w:rPr>
              <w:t xml:space="preserve">NAVEDITE </w:t>
            </w:r>
            <w:r w:rsidR="002A6A44" w:rsidRPr="00A140BB">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2A6A44" w:rsidRPr="00A140BB">
              <w:rPr>
                <w:rFonts w:ascii="Tahoma" w:hAnsi="Tahoma" w:cs="Tahoma"/>
                <w:b/>
                <w:sz w:val="16"/>
                <w:szCs w:val="18"/>
              </w:rPr>
              <w:t>ter</w:t>
            </w:r>
            <w:r w:rsidR="002A6A44" w:rsidRPr="00A140BB">
              <w:rPr>
                <w:rFonts w:ascii="Tahoma" w:hAnsi="Tahoma" w:cs="Tahoma"/>
                <w:sz w:val="16"/>
                <w:szCs w:val="18"/>
              </w:rPr>
              <w:t xml:space="preserve"> njihov </w:t>
            </w:r>
            <w:r w:rsidR="002A6A44" w:rsidRPr="00A140BB">
              <w:rPr>
                <w:rFonts w:ascii="Tahoma" w:hAnsi="Tahoma" w:cs="Tahoma"/>
                <w:b/>
                <w:sz w:val="16"/>
                <w:szCs w:val="18"/>
              </w:rPr>
              <w:t>EMŠO</w:t>
            </w:r>
          </w:p>
          <w:p w14:paraId="7942997C" w14:textId="77777777" w:rsidR="002A6A44" w:rsidRPr="00A140BB" w:rsidRDefault="002A6A44" w:rsidP="0052457F">
            <w:pPr>
              <w:keepNext/>
              <w:keepLines/>
              <w:rPr>
                <w:rFonts w:ascii="Tahoma" w:hAnsi="Tahoma" w:cs="Tahoma"/>
                <w:sz w:val="8"/>
                <w:szCs w:val="18"/>
              </w:rPr>
            </w:pPr>
          </w:p>
          <w:p w14:paraId="29C7CF36" w14:textId="77777777" w:rsidR="002A6A44" w:rsidRPr="00A140BB" w:rsidRDefault="002A6A44" w:rsidP="0052457F">
            <w:pPr>
              <w:keepNext/>
              <w:keepLines/>
              <w:spacing w:line="276" w:lineRule="auto"/>
              <w:rPr>
                <w:rFonts w:ascii="Tahoma" w:hAnsi="Tahoma" w:cs="Tahoma"/>
                <w:i/>
                <w:sz w:val="8"/>
                <w:szCs w:val="18"/>
              </w:rPr>
            </w:pPr>
          </w:p>
          <w:p w14:paraId="7165079B" w14:textId="77777777" w:rsidR="002A6A44" w:rsidRPr="00A140BB" w:rsidRDefault="002A6A44" w:rsidP="0052457F">
            <w:pPr>
              <w:keepNext/>
              <w:keepLines/>
              <w:spacing w:line="276" w:lineRule="auto"/>
              <w:rPr>
                <w:rFonts w:ascii="Tahoma" w:hAnsi="Tahoma" w:cs="Tahoma"/>
                <w:sz w:val="18"/>
                <w:szCs w:val="18"/>
              </w:rPr>
            </w:pPr>
            <w:r w:rsidRPr="00A140BB">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BE1BFF7" w14:textId="77777777" w:rsidR="002A6A44" w:rsidRPr="00A140BB" w:rsidRDefault="002A6A44" w:rsidP="0052457F">
            <w:pPr>
              <w:keepNext/>
              <w:keepLines/>
              <w:spacing w:line="276" w:lineRule="auto"/>
              <w:jc w:val="center"/>
              <w:rPr>
                <w:rFonts w:ascii="Tahoma" w:hAnsi="Tahoma" w:cs="Tahoma"/>
                <w:sz w:val="18"/>
                <w:szCs w:val="18"/>
              </w:rPr>
            </w:pPr>
            <w:r w:rsidRPr="00A140BB">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2E8E4DE8" w14:textId="77777777" w:rsidR="002A6A44" w:rsidRPr="00A140BB" w:rsidRDefault="002A6A44" w:rsidP="0052457F">
            <w:pPr>
              <w:keepNext/>
              <w:keepLines/>
              <w:spacing w:line="276" w:lineRule="auto"/>
              <w:jc w:val="center"/>
              <w:rPr>
                <w:rFonts w:ascii="Tahoma" w:hAnsi="Tahoma" w:cs="Tahoma"/>
                <w:sz w:val="18"/>
                <w:szCs w:val="18"/>
              </w:rPr>
            </w:pPr>
            <w:r w:rsidRPr="00A140BB">
              <w:rPr>
                <w:rFonts w:ascii="Tahoma" w:hAnsi="Tahoma" w:cs="Tahoma"/>
                <w:sz w:val="18"/>
                <w:szCs w:val="18"/>
              </w:rPr>
              <w:t>EMŠO</w:t>
            </w:r>
          </w:p>
        </w:tc>
      </w:tr>
      <w:tr w:rsidR="002A6A44" w:rsidRPr="00A140BB" w14:paraId="3ACF7984" w14:textId="77777777" w:rsidTr="00077921">
        <w:trPr>
          <w:trHeight w:val="1289"/>
          <w:jc w:val="center"/>
        </w:trPr>
        <w:tc>
          <w:tcPr>
            <w:tcW w:w="4106" w:type="dxa"/>
            <w:vMerge/>
            <w:tcBorders>
              <w:left w:val="single" w:sz="4" w:space="0" w:color="auto"/>
              <w:bottom w:val="single" w:sz="4" w:space="0" w:color="auto"/>
              <w:right w:val="single" w:sz="4" w:space="0" w:color="auto"/>
            </w:tcBorders>
            <w:vAlign w:val="center"/>
          </w:tcPr>
          <w:p w14:paraId="1D14AA0C" w14:textId="77777777" w:rsidR="002A6A44" w:rsidRPr="00A140BB" w:rsidRDefault="002A6A44" w:rsidP="0052457F">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CCC528B" w14:textId="77777777" w:rsidR="002A6A44" w:rsidRPr="00A140BB" w:rsidRDefault="002A6A44" w:rsidP="0052457F">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05878394" w14:textId="77777777" w:rsidR="002A6A44" w:rsidRPr="00A140BB" w:rsidRDefault="002A6A44" w:rsidP="0052457F">
            <w:pPr>
              <w:keepNext/>
              <w:keepLines/>
              <w:spacing w:line="276" w:lineRule="auto"/>
              <w:rPr>
                <w:rFonts w:ascii="Tahoma" w:hAnsi="Tahoma" w:cs="Tahoma"/>
                <w:sz w:val="18"/>
                <w:szCs w:val="18"/>
              </w:rPr>
            </w:pPr>
          </w:p>
        </w:tc>
      </w:tr>
      <w:tr w:rsidR="00AA3DB8" w:rsidRPr="00A140BB" w14:paraId="5442FBB3" w14:textId="77777777" w:rsidTr="000915A2">
        <w:trPr>
          <w:trHeight w:val="292"/>
          <w:jc w:val="center"/>
        </w:trPr>
        <w:tc>
          <w:tcPr>
            <w:tcW w:w="4106" w:type="dxa"/>
            <w:vMerge w:val="restart"/>
            <w:tcBorders>
              <w:top w:val="single" w:sz="4" w:space="0" w:color="auto"/>
              <w:left w:val="single" w:sz="4" w:space="0" w:color="auto"/>
              <w:right w:val="single" w:sz="4" w:space="0" w:color="auto"/>
            </w:tcBorders>
            <w:vAlign w:val="center"/>
          </w:tcPr>
          <w:p w14:paraId="447591FF" w14:textId="77777777" w:rsidR="00AA3DB8" w:rsidRPr="00A140BB" w:rsidRDefault="00AA3DB8" w:rsidP="0052457F">
            <w:pPr>
              <w:keepNext/>
              <w:keepLines/>
              <w:jc w:val="center"/>
              <w:rPr>
                <w:rFonts w:ascii="Tahoma" w:hAnsi="Tahoma" w:cs="Tahoma"/>
                <w:sz w:val="18"/>
                <w:szCs w:val="18"/>
              </w:rPr>
            </w:pPr>
          </w:p>
          <w:p w14:paraId="6D6EC3B1" w14:textId="77777777" w:rsidR="00AA3DB8" w:rsidRPr="00A140BB" w:rsidRDefault="00AA3DB8" w:rsidP="0052457F">
            <w:pPr>
              <w:keepNext/>
              <w:keepLines/>
              <w:jc w:val="center"/>
              <w:rPr>
                <w:rFonts w:ascii="Tahoma" w:hAnsi="Tahoma" w:cs="Tahoma"/>
                <w:sz w:val="18"/>
                <w:szCs w:val="18"/>
              </w:rPr>
            </w:pPr>
          </w:p>
          <w:p w14:paraId="4D565842" w14:textId="011E713F" w:rsidR="00AA3DB8" w:rsidRPr="00A140BB" w:rsidRDefault="00AA3DB8" w:rsidP="0052457F">
            <w:pPr>
              <w:keepNext/>
              <w:keepLines/>
              <w:rPr>
                <w:rFonts w:ascii="Tahoma" w:hAnsi="Tahoma" w:cs="Tahoma"/>
                <w:sz w:val="18"/>
                <w:szCs w:val="18"/>
              </w:rPr>
            </w:pPr>
            <w:r w:rsidRPr="00A140BB">
              <w:rPr>
                <w:rFonts w:ascii="Tahoma" w:hAnsi="Tahoma" w:cs="Tahoma"/>
                <w:sz w:val="18"/>
                <w:szCs w:val="18"/>
              </w:rPr>
              <w:t xml:space="preserve">Vsak del javnega naročila (storitev/gradnja/blago), ki se oddaja v </w:t>
            </w:r>
            <w:proofErr w:type="spellStart"/>
            <w:r w:rsidRPr="00A140BB">
              <w:rPr>
                <w:rFonts w:ascii="Tahoma" w:hAnsi="Tahoma" w:cs="Tahoma"/>
                <w:sz w:val="18"/>
                <w:szCs w:val="18"/>
              </w:rPr>
              <w:t>podizvajanje</w:t>
            </w:r>
            <w:proofErr w:type="spellEnd"/>
            <w:r w:rsidRPr="00A140BB">
              <w:rPr>
                <w:rFonts w:ascii="Tahoma" w:hAnsi="Tahoma" w:cs="Tahoma"/>
                <w:sz w:val="18"/>
                <w:szCs w:val="18"/>
              </w:rPr>
              <w:t xml:space="preserve"> (vrsta/opis del za posamezni sklop)</w:t>
            </w:r>
          </w:p>
          <w:p w14:paraId="0484B8AB" w14:textId="77777777" w:rsidR="00AA3DB8" w:rsidRPr="00A140BB" w:rsidRDefault="00AA3DB8" w:rsidP="0052457F">
            <w:pPr>
              <w:keepNext/>
              <w:keepLines/>
              <w:jc w:val="center"/>
              <w:rPr>
                <w:rFonts w:ascii="Tahoma" w:hAnsi="Tahoma" w:cs="Tahoma"/>
                <w:sz w:val="18"/>
                <w:szCs w:val="18"/>
              </w:rPr>
            </w:pPr>
          </w:p>
          <w:p w14:paraId="72AD1FAE" w14:textId="77777777" w:rsidR="00AA3DB8" w:rsidRPr="00A140BB" w:rsidRDefault="00AA3DB8" w:rsidP="0052457F">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C56AD4B" w14:textId="1FC19EDB" w:rsidR="00AA3DB8" w:rsidRPr="00A140BB" w:rsidRDefault="00AA3DB8" w:rsidP="0052457F">
            <w:pPr>
              <w:keepNext/>
              <w:keepLines/>
              <w:rPr>
                <w:rFonts w:ascii="Tahoma" w:hAnsi="Tahoma" w:cs="Tahoma"/>
                <w:sz w:val="18"/>
                <w:szCs w:val="18"/>
              </w:rPr>
            </w:pPr>
            <w:r w:rsidRPr="00A140BB">
              <w:rPr>
                <w:rFonts w:ascii="Tahoma" w:hAnsi="Tahoma" w:cs="Tahoma"/>
                <w:sz w:val="18"/>
                <w:szCs w:val="18"/>
              </w:rPr>
              <w:t>Sklop 1:</w:t>
            </w:r>
          </w:p>
        </w:tc>
      </w:tr>
      <w:tr w:rsidR="00AA3DB8" w:rsidRPr="00A140BB" w14:paraId="15D810F2" w14:textId="77777777" w:rsidTr="00C61CF5">
        <w:trPr>
          <w:trHeight w:val="274"/>
          <w:jc w:val="center"/>
        </w:trPr>
        <w:tc>
          <w:tcPr>
            <w:tcW w:w="4106" w:type="dxa"/>
            <w:vMerge/>
            <w:tcBorders>
              <w:left w:val="single" w:sz="4" w:space="0" w:color="auto"/>
              <w:right w:val="single" w:sz="4" w:space="0" w:color="auto"/>
            </w:tcBorders>
            <w:vAlign w:val="center"/>
          </w:tcPr>
          <w:p w14:paraId="5A4C85A1" w14:textId="77777777" w:rsidR="00AA3DB8" w:rsidRPr="00A140BB" w:rsidRDefault="00AA3DB8" w:rsidP="0052457F">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4AF5837" w14:textId="6FB35858" w:rsidR="00AA3DB8" w:rsidRPr="00A140BB" w:rsidRDefault="00AA3DB8" w:rsidP="0052457F">
            <w:pPr>
              <w:keepNext/>
              <w:keepLines/>
              <w:rPr>
                <w:rFonts w:ascii="Tahoma" w:hAnsi="Tahoma" w:cs="Tahoma"/>
                <w:sz w:val="18"/>
                <w:szCs w:val="18"/>
              </w:rPr>
            </w:pPr>
            <w:r w:rsidRPr="00A140BB">
              <w:rPr>
                <w:rFonts w:ascii="Tahoma" w:hAnsi="Tahoma" w:cs="Tahoma"/>
                <w:sz w:val="18"/>
                <w:szCs w:val="18"/>
              </w:rPr>
              <w:t>Sklop 2:</w:t>
            </w:r>
          </w:p>
        </w:tc>
      </w:tr>
      <w:tr w:rsidR="00AA3DB8" w:rsidRPr="00A140BB" w14:paraId="23504DBF" w14:textId="77777777" w:rsidTr="00C61CF5">
        <w:trPr>
          <w:trHeight w:val="274"/>
          <w:jc w:val="center"/>
        </w:trPr>
        <w:tc>
          <w:tcPr>
            <w:tcW w:w="4106" w:type="dxa"/>
            <w:vMerge/>
            <w:tcBorders>
              <w:left w:val="single" w:sz="4" w:space="0" w:color="auto"/>
              <w:right w:val="single" w:sz="4" w:space="0" w:color="auto"/>
            </w:tcBorders>
            <w:vAlign w:val="center"/>
          </w:tcPr>
          <w:p w14:paraId="1D0EDB06" w14:textId="77777777" w:rsidR="00AA3DB8" w:rsidRPr="00A140BB" w:rsidRDefault="00AA3DB8" w:rsidP="0052457F">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DF5371D" w14:textId="4840BAC5" w:rsidR="00AA3DB8" w:rsidRPr="00A140BB" w:rsidRDefault="00AA3DB8" w:rsidP="0052457F">
            <w:pPr>
              <w:keepNext/>
              <w:keepLines/>
              <w:rPr>
                <w:rFonts w:ascii="Tahoma" w:hAnsi="Tahoma" w:cs="Tahoma"/>
                <w:sz w:val="18"/>
                <w:szCs w:val="18"/>
              </w:rPr>
            </w:pPr>
            <w:r w:rsidRPr="00A140BB">
              <w:rPr>
                <w:rFonts w:ascii="Tahoma" w:hAnsi="Tahoma" w:cs="Tahoma"/>
                <w:sz w:val="18"/>
                <w:szCs w:val="18"/>
              </w:rPr>
              <w:t>Sklop 3:</w:t>
            </w:r>
          </w:p>
        </w:tc>
      </w:tr>
      <w:tr w:rsidR="00AA3DB8" w:rsidRPr="00A140BB" w14:paraId="21187613" w14:textId="77777777" w:rsidTr="00C61CF5">
        <w:trPr>
          <w:trHeight w:val="274"/>
          <w:jc w:val="center"/>
        </w:trPr>
        <w:tc>
          <w:tcPr>
            <w:tcW w:w="4106" w:type="dxa"/>
            <w:vMerge/>
            <w:tcBorders>
              <w:left w:val="single" w:sz="4" w:space="0" w:color="auto"/>
              <w:right w:val="single" w:sz="4" w:space="0" w:color="auto"/>
            </w:tcBorders>
            <w:vAlign w:val="center"/>
          </w:tcPr>
          <w:p w14:paraId="5AC355AD" w14:textId="77777777" w:rsidR="00AA3DB8" w:rsidRPr="00A140BB" w:rsidRDefault="00AA3DB8" w:rsidP="0052457F">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2BABE05" w14:textId="0F9134A8" w:rsidR="00AA3DB8" w:rsidRPr="00A140BB" w:rsidRDefault="00AA3DB8" w:rsidP="0052457F">
            <w:pPr>
              <w:keepNext/>
              <w:keepLines/>
              <w:rPr>
                <w:rFonts w:ascii="Tahoma" w:hAnsi="Tahoma" w:cs="Tahoma"/>
                <w:sz w:val="18"/>
                <w:szCs w:val="18"/>
              </w:rPr>
            </w:pPr>
            <w:r w:rsidRPr="00A140BB">
              <w:rPr>
                <w:rFonts w:ascii="Tahoma" w:hAnsi="Tahoma" w:cs="Tahoma"/>
                <w:sz w:val="18"/>
                <w:szCs w:val="18"/>
              </w:rPr>
              <w:t>Sklop 4:</w:t>
            </w:r>
          </w:p>
        </w:tc>
      </w:tr>
      <w:tr w:rsidR="00AA3DB8" w:rsidRPr="00A140BB" w14:paraId="0969B95A" w14:textId="77777777" w:rsidTr="00D30A62">
        <w:trPr>
          <w:trHeight w:val="201"/>
          <w:jc w:val="center"/>
        </w:trPr>
        <w:tc>
          <w:tcPr>
            <w:tcW w:w="4106" w:type="dxa"/>
            <w:vMerge/>
            <w:tcBorders>
              <w:left w:val="single" w:sz="4" w:space="0" w:color="auto"/>
              <w:right w:val="single" w:sz="4" w:space="0" w:color="auto"/>
            </w:tcBorders>
            <w:vAlign w:val="center"/>
          </w:tcPr>
          <w:p w14:paraId="4276697B" w14:textId="77777777" w:rsidR="00AA3DB8" w:rsidRPr="00A140BB" w:rsidRDefault="00AA3DB8" w:rsidP="0052457F">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3B95E76" w14:textId="4DB8A3F4" w:rsidR="00AA3DB8" w:rsidRPr="00A140BB" w:rsidRDefault="00AA3DB8" w:rsidP="0052457F">
            <w:pPr>
              <w:keepNext/>
              <w:keepLines/>
              <w:rPr>
                <w:rFonts w:ascii="Tahoma" w:hAnsi="Tahoma" w:cs="Tahoma"/>
                <w:sz w:val="18"/>
                <w:szCs w:val="18"/>
              </w:rPr>
            </w:pPr>
            <w:r w:rsidRPr="00A140BB">
              <w:rPr>
                <w:rFonts w:ascii="Tahoma" w:hAnsi="Tahoma" w:cs="Tahoma"/>
                <w:sz w:val="18"/>
                <w:szCs w:val="18"/>
              </w:rPr>
              <w:t>Sklop 5:</w:t>
            </w:r>
          </w:p>
        </w:tc>
      </w:tr>
      <w:tr w:rsidR="00AA3DB8" w:rsidRPr="00A140BB" w14:paraId="7E802443" w14:textId="77777777" w:rsidTr="00D30A62">
        <w:trPr>
          <w:trHeight w:val="117"/>
          <w:jc w:val="center"/>
        </w:trPr>
        <w:tc>
          <w:tcPr>
            <w:tcW w:w="4106" w:type="dxa"/>
            <w:vMerge/>
            <w:tcBorders>
              <w:left w:val="single" w:sz="4" w:space="0" w:color="auto"/>
              <w:right w:val="single" w:sz="4" w:space="0" w:color="auto"/>
            </w:tcBorders>
            <w:vAlign w:val="center"/>
          </w:tcPr>
          <w:p w14:paraId="66B62982" w14:textId="77777777" w:rsidR="00AA3DB8" w:rsidRPr="00A140BB" w:rsidRDefault="00AA3DB8" w:rsidP="0052457F">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5635350" w14:textId="20543C30" w:rsidR="00AA3DB8" w:rsidRPr="00A140BB" w:rsidRDefault="00AA3DB8" w:rsidP="0052457F">
            <w:pPr>
              <w:keepNext/>
              <w:keepLines/>
              <w:rPr>
                <w:rFonts w:ascii="Tahoma" w:hAnsi="Tahoma" w:cs="Tahoma"/>
                <w:sz w:val="18"/>
                <w:szCs w:val="18"/>
              </w:rPr>
            </w:pPr>
            <w:r w:rsidRPr="00A140BB">
              <w:rPr>
                <w:rFonts w:ascii="Tahoma" w:hAnsi="Tahoma" w:cs="Tahoma"/>
                <w:sz w:val="18"/>
                <w:szCs w:val="18"/>
              </w:rPr>
              <w:t>Sklop 6:</w:t>
            </w:r>
          </w:p>
        </w:tc>
      </w:tr>
      <w:tr w:rsidR="00AA3DB8" w:rsidRPr="00A140BB" w14:paraId="2E2E639B" w14:textId="77777777" w:rsidTr="00F80F4D">
        <w:trPr>
          <w:trHeight w:val="117"/>
          <w:jc w:val="center"/>
        </w:trPr>
        <w:tc>
          <w:tcPr>
            <w:tcW w:w="4106" w:type="dxa"/>
            <w:vMerge/>
            <w:tcBorders>
              <w:left w:val="single" w:sz="4" w:space="0" w:color="auto"/>
              <w:right w:val="single" w:sz="4" w:space="0" w:color="auto"/>
            </w:tcBorders>
            <w:vAlign w:val="center"/>
          </w:tcPr>
          <w:p w14:paraId="50BEF2C4" w14:textId="77777777" w:rsidR="00AA3DB8" w:rsidRPr="00A140BB" w:rsidRDefault="00AA3DB8" w:rsidP="0052457F">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8743BFE" w14:textId="17F8690B" w:rsidR="00AA3DB8" w:rsidRPr="00A140BB" w:rsidRDefault="00AA3DB8" w:rsidP="0052457F">
            <w:pPr>
              <w:keepNext/>
              <w:keepLines/>
              <w:rPr>
                <w:rFonts w:ascii="Tahoma" w:hAnsi="Tahoma" w:cs="Tahoma"/>
                <w:sz w:val="18"/>
                <w:szCs w:val="18"/>
              </w:rPr>
            </w:pPr>
            <w:r w:rsidRPr="00A140BB">
              <w:rPr>
                <w:rFonts w:ascii="Tahoma" w:hAnsi="Tahoma" w:cs="Tahoma"/>
                <w:sz w:val="18"/>
                <w:szCs w:val="18"/>
              </w:rPr>
              <w:t>Sklop 7:</w:t>
            </w:r>
          </w:p>
        </w:tc>
      </w:tr>
      <w:tr w:rsidR="00AA3DB8" w:rsidRPr="00A140BB" w14:paraId="073D59F4" w14:textId="77777777" w:rsidTr="00F80F4D">
        <w:trPr>
          <w:trHeight w:val="117"/>
          <w:jc w:val="center"/>
        </w:trPr>
        <w:tc>
          <w:tcPr>
            <w:tcW w:w="4106" w:type="dxa"/>
            <w:vMerge/>
            <w:tcBorders>
              <w:left w:val="single" w:sz="4" w:space="0" w:color="auto"/>
              <w:right w:val="single" w:sz="4" w:space="0" w:color="auto"/>
            </w:tcBorders>
            <w:vAlign w:val="center"/>
          </w:tcPr>
          <w:p w14:paraId="73A9728F" w14:textId="77777777" w:rsidR="00AA3DB8" w:rsidRPr="00A140BB" w:rsidRDefault="00AA3DB8" w:rsidP="0052457F">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69CC4F9" w14:textId="0D2E2C17" w:rsidR="00AA3DB8" w:rsidRPr="00A140BB" w:rsidRDefault="00AA3DB8" w:rsidP="0052457F">
            <w:pPr>
              <w:keepNext/>
              <w:keepLines/>
              <w:rPr>
                <w:rFonts w:ascii="Tahoma" w:hAnsi="Tahoma" w:cs="Tahoma"/>
                <w:sz w:val="18"/>
                <w:szCs w:val="18"/>
              </w:rPr>
            </w:pPr>
            <w:r w:rsidRPr="00A140BB">
              <w:rPr>
                <w:rFonts w:ascii="Tahoma" w:hAnsi="Tahoma" w:cs="Tahoma"/>
                <w:sz w:val="18"/>
                <w:szCs w:val="18"/>
              </w:rPr>
              <w:t>Sklop 8:</w:t>
            </w:r>
          </w:p>
        </w:tc>
      </w:tr>
      <w:tr w:rsidR="00AA3DB8" w:rsidRPr="00A140BB" w14:paraId="1EE8E8DE" w14:textId="77777777" w:rsidTr="00817E20">
        <w:trPr>
          <w:trHeight w:val="117"/>
          <w:jc w:val="center"/>
        </w:trPr>
        <w:tc>
          <w:tcPr>
            <w:tcW w:w="4106" w:type="dxa"/>
            <w:vMerge/>
            <w:tcBorders>
              <w:left w:val="single" w:sz="4" w:space="0" w:color="auto"/>
              <w:bottom w:val="single" w:sz="4" w:space="0" w:color="auto"/>
              <w:right w:val="single" w:sz="4" w:space="0" w:color="auto"/>
            </w:tcBorders>
            <w:vAlign w:val="center"/>
          </w:tcPr>
          <w:p w14:paraId="75654752" w14:textId="77777777" w:rsidR="00AA3DB8" w:rsidRPr="00A140BB" w:rsidRDefault="00AA3DB8" w:rsidP="0052457F">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96E1358" w14:textId="1C38B80A" w:rsidR="00AA3DB8" w:rsidRPr="00A140BB" w:rsidRDefault="00AA3DB8" w:rsidP="0052457F">
            <w:pPr>
              <w:keepNext/>
              <w:keepLines/>
              <w:rPr>
                <w:rFonts w:ascii="Tahoma" w:hAnsi="Tahoma" w:cs="Tahoma"/>
                <w:sz w:val="18"/>
                <w:szCs w:val="18"/>
              </w:rPr>
            </w:pPr>
            <w:r w:rsidRPr="00A140BB">
              <w:rPr>
                <w:rFonts w:ascii="Tahoma" w:hAnsi="Tahoma" w:cs="Tahoma"/>
                <w:sz w:val="18"/>
                <w:szCs w:val="18"/>
              </w:rPr>
              <w:t>Sklop 9:</w:t>
            </w:r>
          </w:p>
        </w:tc>
      </w:tr>
      <w:tr w:rsidR="0069005F" w:rsidRPr="00A140BB" w14:paraId="014E3143" w14:textId="77777777" w:rsidTr="00817E20">
        <w:trPr>
          <w:trHeight w:val="125"/>
          <w:jc w:val="center"/>
        </w:trPr>
        <w:tc>
          <w:tcPr>
            <w:tcW w:w="4106" w:type="dxa"/>
            <w:vMerge w:val="restart"/>
            <w:tcBorders>
              <w:top w:val="single" w:sz="4" w:space="0" w:color="auto"/>
              <w:left w:val="single" w:sz="4" w:space="0" w:color="auto"/>
              <w:right w:val="single" w:sz="4" w:space="0" w:color="auto"/>
            </w:tcBorders>
            <w:vAlign w:val="center"/>
          </w:tcPr>
          <w:p w14:paraId="28BED9C5" w14:textId="52A81FB1" w:rsidR="0069005F" w:rsidRPr="00A140BB" w:rsidRDefault="0069005F" w:rsidP="0052457F">
            <w:pPr>
              <w:keepNext/>
              <w:keepLines/>
              <w:rPr>
                <w:rFonts w:ascii="Tahoma" w:hAnsi="Tahoma" w:cs="Tahoma"/>
                <w:sz w:val="18"/>
                <w:szCs w:val="18"/>
              </w:rPr>
            </w:pPr>
            <w:r w:rsidRPr="00A140BB">
              <w:rPr>
                <w:rFonts w:ascii="Tahoma" w:hAnsi="Tahoma" w:cs="Tahoma"/>
                <w:sz w:val="18"/>
                <w:szCs w:val="18"/>
              </w:rPr>
              <w:t xml:space="preserve">Okvirna količina/delež (%) javnega naročila, ki se oddaja v </w:t>
            </w:r>
            <w:proofErr w:type="spellStart"/>
            <w:r w:rsidRPr="00A140BB">
              <w:rPr>
                <w:rFonts w:ascii="Tahoma" w:hAnsi="Tahoma" w:cs="Tahoma"/>
                <w:sz w:val="18"/>
                <w:szCs w:val="18"/>
              </w:rPr>
              <w:t>podizvajanje</w:t>
            </w:r>
            <w:proofErr w:type="spellEnd"/>
            <w:r w:rsidRPr="00A140BB">
              <w:rPr>
                <w:rFonts w:ascii="Tahoma" w:hAnsi="Tahoma" w:cs="Tahoma"/>
                <w:sz w:val="18"/>
                <w:szCs w:val="18"/>
              </w:rPr>
              <w:t xml:space="preserve"> za posamezni sklop</w:t>
            </w:r>
          </w:p>
          <w:p w14:paraId="3CB528F1" w14:textId="77777777" w:rsidR="0069005F" w:rsidRPr="00A140BB" w:rsidRDefault="0069005F" w:rsidP="0052457F">
            <w:pPr>
              <w:keepNext/>
              <w:keepLines/>
              <w:rPr>
                <w:rFonts w:ascii="Tahoma" w:hAnsi="Tahoma" w:cs="Tahoma"/>
                <w:sz w:val="18"/>
                <w:szCs w:val="18"/>
              </w:rPr>
            </w:pPr>
            <w:r w:rsidRPr="00A140BB">
              <w:rPr>
                <w:rFonts w:ascii="Tahoma" w:hAnsi="Tahoma" w:cs="Tahoma"/>
                <w:i/>
                <w:sz w:val="16"/>
                <w:szCs w:val="18"/>
              </w:rPr>
              <w:t>(obligatorno manj kot 100%)</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CF07F3E" w14:textId="1B2861B5" w:rsidR="0069005F" w:rsidRPr="00A140BB" w:rsidRDefault="0069005F" w:rsidP="0052457F">
            <w:pPr>
              <w:keepNext/>
              <w:keepLines/>
              <w:rPr>
                <w:rFonts w:ascii="Tahoma" w:hAnsi="Tahoma" w:cs="Tahoma"/>
                <w:sz w:val="18"/>
                <w:szCs w:val="18"/>
              </w:rPr>
            </w:pPr>
            <w:r w:rsidRPr="00A140BB">
              <w:rPr>
                <w:rFonts w:ascii="Tahoma" w:hAnsi="Tahoma" w:cs="Tahoma"/>
                <w:sz w:val="18"/>
                <w:szCs w:val="18"/>
              </w:rPr>
              <w:t>Sklop 1:</w:t>
            </w:r>
          </w:p>
        </w:tc>
      </w:tr>
      <w:tr w:rsidR="0069005F" w:rsidRPr="00A140BB" w14:paraId="482B214F" w14:textId="77777777" w:rsidTr="00817E20">
        <w:trPr>
          <w:trHeight w:val="125"/>
          <w:jc w:val="center"/>
        </w:trPr>
        <w:tc>
          <w:tcPr>
            <w:tcW w:w="4106" w:type="dxa"/>
            <w:vMerge/>
            <w:tcBorders>
              <w:left w:val="single" w:sz="4" w:space="0" w:color="auto"/>
              <w:right w:val="single" w:sz="4" w:space="0" w:color="auto"/>
            </w:tcBorders>
            <w:vAlign w:val="center"/>
          </w:tcPr>
          <w:p w14:paraId="59A3C1E6" w14:textId="77777777" w:rsidR="0069005F" w:rsidRPr="00A140BB" w:rsidRDefault="0069005F" w:rsidP="0052457F">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A5273A3" w14:textId="1A96A4D9" w:rsidR="0069005F" w:rsidRPr="00A140BB" w:rsidRDefault="0069005F" w:rsidP="0052457F">
            <w:pPr>
              <w:keepNext/>
              <w:keepLines/>
              <w:rPr>
                <w:rFonts w:ascii="Tahoma" w:hAnsi="Tahoma" w:cs="Tahoma"/>
                <w:sz w:val="18"/>
                <w:szCs w:val="18"/>
              </w:rPr>
            </w:pPr>
            <w:r w:rsidRPr="00A140BB">
              <w:rPr>
                <w:rFonts w:ascii="Tahoma" w:hAnsi="Tahoma" w:cs="Tahoma"/>
                <w:sz w:val="18"/>
                <w:szCs w:val="18"/>
              </w:rPr>
              <w:t>Sklop 2:</w:t>
            </w:r>
          </w:p>
        </w:tc>
      </w:tr>
      <w:tr w:rsidR="0069005F" w:rsidRPr="00A140BB" w14:paraId="6F25F5FB" w14:textId="77777777" w:rsidTr="0069005F">
        <w:trPr>
          <w:trHeight w:val="125"/>
          <w:jc w:val="center"/>
        </w:trPr>
        <w:tc>
          <w:tcPr>
            <w:tcW w:w="4106" w:type="dxa"/>
            <w:vMerge/>
            <w:tcBorders>
              <w:left w:val="single" w:sz="4" w:space="0" w:color="auto"/>
              <w:right w:val="single" w:sz="4" w:space="0" w:color="auto"/>
            </w:tcBorders>
            <w:vAlign w:val="center"/>
          </w:tcPr>
          <w:p w14:paraId="39A9BF86" w14:textId="77777777" w:rsidR="0069005F" w:rsidRPr="00A140BB" w:rsidRDefault="0069005F" w:rsidP="0052457F">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02539C4" w14:textId="5BB73155" w:rsidR="0069005F" w:rsidRPr="00A140BB" w:rsidRDefault="0069005F" w:rsidP="0052457F">
            <w:pPr>
              <w:keepNext/>
              <w:keepLines/>
              <w:rPr>
                <w:rFonts w:ascii="Tahoma" w:hAnsi="Tahoma" w:cs="Tahoma"/>
                <w:sz w:val="18"/>
                <w:szCs w:val="18"/>
              </w:rPr>
            </w:pPr>
            <w:r w:rsidRPr="00A140BB">
              <w:rPr>
                <w:rFonts w:ascii="Tahoma" w:hAnsi="Tahoma" w:cs="Tahoma"/>
                <w:sz w:val="18"/>
                <w:szCs w:val="18"/>
              </w:rPr>
              <w:t>Sklop 3:</w:t>
            </w:r>
          </w:p>
        </w:tc>
      </w:tr>
      <w:tr w:rsidR="0069005F" w:rsidRPr="00A140BB" w14:paraId="388DAF4F" w14:textId="77777777" w:rsidTr="00817E20">
        <w:trPr>
          <w:trHeight w:val="125"/>
          <w:jc w:val="center"/>
        </w:trPr>
        <w:tc>
          <w:tcPr>
            <w:tcW w:w="4106" w:type="dxa"/>
            <w:vMerge/>
            <w:tcBorders>
              <w:left w:val="single" w:sz="4" w:space="0" w:color="auto"/>
              <w:right w:val="single" w:sz="4" w:space="0" w:color="auto"/>
            </w:tcBorders>
            <w:vAlign w:val="center"/>
          </w:tcPr>
          <w:p w14:paraId="1E5A9FF6" w14:textId="77777777" w:rsidR="0069005F" w:rsidRPr="00A140BB" w:rsidRDefault="0069005F" w:rsidP="0052457F">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5B76AEC" w14:textId="251A598C" w:rsidR="0069005F" w:rsidRPr="00A140BB" w:rsidRDefault="0069005F" w:rsidP="0052457F">
            <w:pPr>
              <w:keepNext/>
              <w:keepLines/>
              <w:rPr>
                <w:rFonts w:ascii="Tahoma" w:hAnsi="Tahoma" w:cs="Tahoma"/>
                <w:sz w:val="18"/>
                <w:szCs w:val="18"/>
              </w:rPr>
            </w:pPr>
            <w:r w:rsidRPr="00A140BB">
              <w:rPr>
                <w:rFonts w:ascii="Tahoma" w:hAnsi="Tahoma" w:cs="Tahoma"/>
                <w:sz w:val="18"/>
                <w:szCs w:val="18"/>
              </w:rPr>
              <w:t>Sklop 4:</w:t>
            </w:r>
          </w:p>
        </w:tc>
      </w:tr>
      <w:tr w:rsidR="0069005F" w:rsidRPr="00A140BB" w14:paraId="3E3EC7B1" w14:textId="77777777" w:rsidTr="0069005F">
        <w:trPr>
          <w:trHeight w:val="117"/>
          <w:jc w:val="center"/>
        </w:trPr>
        <w:tc>
          <w:tcPr>
            <w:tcW w:w="4106" w:type="dxa"/>
            <w:vMerge/>
            <w:tcBorders>
              <w:left w:val="single" w:sz="4" w:space="0" w:color="auto"/>
              <w:right w:val="single" w:sz="4" w:space="0" w:color="auto"/>
            </w:tcBorders>
            <w:vAlign w:val="center"/>
          </w:tcPr>
          <w:p w14:paraId="2E8B3FCB" w14:textId="77777777" w:rsidR="0069005F" w:rsidRPr="00A140BB" w:rsidRDefault="0069005F" w:rsidP="0052457F">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F1B1D46" w14:textId="566AE2D4" w:rsidR="0069005F" w:rsidRPr="00A140BB" w:rsidRDefault="0069005F" w:rsidP="0052457F">
            <w:pPr>
              <w:keepNext/>
              <w:keepLines/>
              <w:rPr>
                <w:rFonts w:ascii="Tahoma" w:hAnsi="Tahoma" w:cs="Tahoma"/>
                <w:sz w:val="18"/>
                <w:szCs w:val="18"/>
              </w:rPr>
            </w:pPr>
            <w:r w:rsidRPr="00A140BB">
              <w:rPr>
                <w:rFonts w:ascii="Tahoma" w:hAnsi="Tahoma" w:cs="Tahoma"/>
                <w:sz w:val="18"/>
                <w:szCs w:val="18"/>
              </w:rPr>
              <w:t>Sklop 5:</w:t>
            </w:r>
          </w:p>
        </w:tc>
      </w:tr>
      <w:tr w:rsidR="0069005F" w:rsidRPr="00A140BB" w14:paraId="2BB4F1FA" w14:textId="77777777" w:rsidTr="0069005F">
        <w:trPr>
          <w:trHeight w:val="117"/>
          <w:jc w:val="center"/>
        </w:trPr>
        <w:tc>
          <w:tcPr>
            <w:tcW w:w="4106" w:type="dxa"/>
            <w:vMerge/>
            <w:tcBorders>
              <w:left w:val="single" w:sz="4" w:space="0" w:color="auto"/>
              <w:right w:val="single" w:sz="4" w:space="0" w:color="auto"/>
            </w:tcBorders>
            <w:vAlign w:val="center"/>
          </w:tcPr>
          <w:p w14:paraId="3F4AE142" w14:textId="77777777" w:rsidR="0069005F" w:rsidRPr="00A140BB" w:rsidRDefault="0069005F" w:rsidP="0052457F">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6B07CEA" w14:textId="13A4A723" w:rsidR="0069005F" w:rsidRPr="00A140BB" w:rsidRDefault="0069005F" w:rsidP="0052457F">
            <w:pPr>
              <w:keepNext/>
              <w:keepLines/>
              <w:rPr>
                <w:rFonts w:ascii="Tahoma" w:hAnsi="Tahoma" w:cs="Tahoma"/>
                <w:sz w:val="18"/>
                <w:szCs w:val="18"/>
              </w:rPr>
            </w:pPr>
            <w:r w:rsidRPr="00A140BB">
              <w:rPr>
                <w:rFonts w:ascii="Tahoma" w:hAnsi="Tahoma" w:cs="Tahoma"/>
                <w:sz w:val="18"/>
                <w:szCs w:val="18"/>
              </w:rPr>
              <w:t>Sklop 6:</w:t>
            </w:r>
          </w:p>
        </w:tc>
      </w:tr>
      <w:tr w:rsidR="00AA3DB8" w:rsidRPr="00A140BB" w14:paraId="08A4C087" w14:textId="77777777" w:rsidTr="0069005F">
        <w:trPr>
          <w:trHeight w:val="117"/>
          <w:jc w:val="center"/>
        </w:trPr>
        <w:tc>
          <w:tcPr>
            <w:tcW w:w="4106" w:type="dxa"/>
            <w:vMerge/>
            <w:tcBorders>
              <w:left w:val="single" w:sz="4" w:space="0" w:color="auto"/>
              <w:right w:val="single" w:sz="4" w:space="0" w:color="auto"/>
            </w:tcBorders>
            <w:vAlign w:val="center"/>
          </w:tcPr>
          <w:p w14:paraId="6E52F72D" w14:textId="77777777" w:rsidR="00AA3DB8" w:rsidRPr="00A140BB" w:rsidRDefault="00AA3DB8" w:rsidP="0052457F">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FE17DD1" w14:textId="52168AD9" w:rsidR="00AA3DB8" w:rsidRPr="00A140BB" w:rsidRDefault="00AA3DB8" w:rsidP="0052457F">
            <w:pPr>
              <w:keepNext/>
              <w:keepLines/>
              <w:rPr>
                <w:rFonts w:ascii="Tahoma" w:hAnsi="Tahoma" w:cs="Tahoma"/>
                <w:sz w:val="18"/>
                <w:szCs w:val="18"/>
              </w:rPr>
            </w:pPr>
            <w:r w:rsidRPr="00A140BB">
              <w:rPr>
                <w:rFonts w:ascii="Tahoma" w:hAnsi="Tahoma" w:cs="Tahoma"/>
                <w:sz w:val="18"/>
                <w:szCs w:val="18"/>
              </w:rPr>
              <w:t>Sklop 7:</w:t>
            </w:r>
          </w:p>
        </w:tc>
      </w:tr>
      <w:tr w:rsidR="00AA3DB8" w:rsidRPr="00A140BB" w14:paraId="4C1B1730" w14:textId="77777777" w:rsidTr="0069005F">
        <w:trPr>
          <w:trHeight w:val="117"/>
          <w:jc w:val="center"/>
        </w:trPr>
        <w:tc>
          <w:tcPr>
            <w:tcW w:w="4106" w:type="dxa"/>
            <w:vMerge/>
            <w:tcBorders>
              <w:left w:val="single" w:sz="4" w:space="0" w:color="auto"/>
              <w:right w:val="single" w:sz="4" w:space="0" w:color="auto"/>
            </w:tcBorders>
            <w:vAlign w:val="center"/>
          </w:tcPr>
          <w:p w14:paraId="5786A3BC" w14:textId="77777777" w:rsidR="00AA3DB8" w:rsidRPr="00A140BB" w:rsidRDefault="00AA3DB8" w:rsidP="0052457F">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443E68" w14:textId="457DF715" w:rsidR="00AA3DB8" w:rsidRPr="00A140BB" w:rsidRDefault="00AA3DB8" w:rsidP="0052457F">
            <w:pPr>
              <w:keepNext/>
              <w:keepLines/>
              <w:rPr>
                <w:rFonts w:ascii="Tahoma" w:hAnsi="Tahoma" w:cs="Tahoma"/>
                <w:sz w:val="18"/>
                <w:szCs w:val="18"/>
              </w:rPr>
            </w:pPr>
            <w:r w:rsidRPr="00A140BB">
              <w:rPr>
                <w:rFonts w:ascii="Tahoma" w:hAnsi="Tahoma" w:cs="Tahoma"/>
                <w:sz w:val="18"/>
                <w:szCs w:val="18"/>
              </w:rPr>
              <w:t xml:space="preserve">Sklop </w:t>
            </w:r>
            <w:r w:rsidR="00077921" w:rsidRPr="00A140BB">
              <w:rPr>
                <w:rFonts w:ascii="Tahoma" w:hAnsi="Tahoma" w:cs="Tahoma"/>
                <w:sz w:val="18"/>
                <w:szCs w:val="18"/>
              </w:rPr>
              <w:t>8</w:t>
            </w:r>
            <w:r w:rsidRPr="00A140BB">
              <w:rPr>
                <w:rFonts w:ascii="Tahoma" w:hAnsi="Tahoma" w:cs="Tahoma"/>
                <w:sz w:val="18"/>
                <w:szCs w:val="18"/>
              </w:rPr>
              <w:t>:</w:t>
            </w:r>
          </w:p>
        </w:tc>
      </w:tr>
      <w:tr w:rsidR="0069005F" w:rsidRPr="00A140BB" w14:paraId="50D3C881" w14:textId="77777777" w:rsidTr="0069005F">
        <w:trPr>
          <w:trHeight w:val="117"/>
          <w:jc w:val="center"/>
        </w:trPr>
        <w:tc>
          <w:tcPr>
            <w:tcW w:w="4106" w:type="dxa"/>
            <w:vMerge/>
            <w:tcBorders>
              <w:left w:val="single" w:sz="4" w:space="0" w:color="auto"/>
              <w:bottom w:val="double" w:sz="4" w:space="0" w:color="auto"/>
              <w:right w:val="single" w:sz="4" w:space="0" w:color="auto"/>
            </w:tcBorders>
            <w:vAlign w:val="center"/>
          </w:tcPr>
          <w:p w14:paraId="249FA617" w14:textId="77777777" w:rsidR="0069005F" w:rsidRPr="00A140BB" w:rsidRDefault="0069005F" w:rsidP="0052457F">
            <w:pPr>
              <w:keepNext/>
              <w:keepLines/>
              <w:rPr>
                <w:rFonts w:ascii="Tahoma" w:hAnsi="Tahoma" w:cs="Tahoma"/>
                <w:sz w:val="18"/>
                <w:szCs w:val="18"/>
              </w:rPr>
            </w:pP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1BB383CB" w14:textId="563018BB" w:rsidR="0069005F" w:rsidRPr="00A140BB" w:rsidRDefault="0069005F" w:rsidP="0052457F">
            <w:pPr>
              <w:keepNext/>
              <w:keepLines/>
              <w:rPr>
                <w:rFonts w:ascii="Tahoma" w:hAnsi="Tahoma" w:cs="Tahoma"/>
                <w:sz w:val="18"/>
                <w:szCs w:val="18"/>
              </w:rPr>
            </w:pPr>
            <w:r w:rsidRPr="00A140BB">
              <w:rPr>
                <w:rFonts w:ascii="Tahoma" w:hAnsi="Tahoma" w:cs="Tahoma"/>
                <w:sz w:val="18"/>
                <w:szCs w:val="18"/>
              </w:rPr>
              <w:t xml:space="preserve">Sklop </w:t>
            </w:r>
            <w:r w:rsidR="00AA3DB8" w:rsidRPr="00A140BB">
              <w:rPr>
                <w:rFonts w:ascii="Tahoma" w:hAnsi="Tahoma" w:cs="Tahoma"/>
                <w:sz w:val="18"/>
                <w:szCs w:val="18"/>
              </w:rPr>
              <w:t>9</w:t>
            </w:r>
            <w:r w:rsidRPr="00A140BB">
              <w:rPr>
                <w:rFonts w:ascii="Tahoma" w:hAnsi="Tahoma" w:cs="Tahoma"/>
                <w:sz w:val="18"/>
                <w:szCs w:val="18"/>
              </w:rPr>
              <w:t>:</w:t>
            </w:r>
          </w:p>
        </w:tc>
      </w:tr>
      <w:tr w:rsidR="002A6A44" w:rsidRPr="00A140BB" w14:paraId="652BE81A" w14:textId="77777777" w:rsidTr="00BE3723">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FC4929C" w14:textId="77777777" w:rsidR="002A6A44" w:rsidRPr="00A140BB" w:rsidRDefault="002A6A44" w:rsidP="0052457F">
            <w:pPr>
              <w:keepNext/>
              <w:keepLines/>
              <w:jc w:val="both"/>
              <w:rPr>
                <w:rFonts w:ascii="Tahoma" w:hAnsi="Tahoma" w:cs="Tahoma"/>
                <w:sz w:val="18"/>
                <w:szCs w:val="17"/>
              </w:rPr>
            </w:pPr>
            <w:r w:rsidRPr="00A140BB">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23393827" w14:textId="77777777" w:rsidR="002A6A44" w:rsidRPr="00A140BB" w:rsidRDefault="002A6A44" w:rsidP="0052457F">
            <w:pPr>
              <w:keepNext/>
              <w:keepLines/>
              <w:jc w:val="center"/>
              <w:rPr>
                <w:rFonts w:ascii="Tahoma" w:hAnsi="Tahoma" w:cs="Tahoma"/>
                <w:b/>
                <w:sz w:val="18"/>
                <w:szCs w:val="18"/>
              </w:rPr>
            </w:pPr>
            <w:r w:rsidRPr="00A140BB">
              <w:rPr>
                <w:rFonts w:ascii="Tahoma" w:hAnsi="Tahoma" w:cs="Tahoma"/>
                <w:b/>
                <w:sz w:val="16"/>
                <w:szCs w:val="18"/>
              </w:rPr>
              <w:t xml:space="preserve">Obkrožite/označite </w:t>
            </w:r>
          </w:p>
        </w:tc>
      </w:tr>
      <w:tr w:rsidR="002A6A44" w:rsidRPr="00A140BB" w14:paraId="741F64E9" w14:textId="77777777" w:rsidTr="00BE3723">
        <w:trPr>
          <w:trHeight w:val="334"/>
          <w:jc w:val="center"/>
        </w:trPr>
        <w:tc>
          <w:tcPr>
            <w:tcW w:w="4106" w:type="dxa"/>
            <w:vMerge/>
            <w:tcBorders>
              <w:left w:val="single" w:sz="4" w:space="0" w:color="auto"/>
              <w:bottom w:val="single" w:sz="4" w:space="0" w:color="auto"/>
              <w:right w:val="single" w:sz="4" w:space="0" w:color="auto"/>
            </w:tcBorders>
            <w:vAlign w:val="center"/>
          </w:tcPr>
          <w:p w14:paraId="60740AEB" w14:textId="77777777" w:rsidR="002A6A44" w:rsidRPr="00A140BB" w:rsidRDefault="002A6A44" w:rsidP="0052457F">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ED3B6E1" w14:textId="77777777" w:rsidR="002A6A44" w:rsidRPr="00A140BB" w:rsidRDefault="002A6A44" w:rsidP="0052457F">
            <w:pPr>
              <w:keepNext/>
              <w:keepLines/>
              <w:jc w:val="center"/>
              <w:rPr>
                <w:rFonts w:ascii="Tahoma" w:hAnsi="Tahoma" w:cs="Tahoma"/>
                <w:sz w:val="18"/>
                <w:szCs w:val="18"/>
              </w:rPr>
            </w:pPr>
            <w:r w:rsidRPr="00A140BB">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B1BC9F3" w14:textId="77777777" w:rsidR="002A6A44" w:rsidRPr="00A140BB" w:rsidRDefault="002A6A44" w:rsidP="0052457F">
            <w:pPr>
              <w:keepNext/>
              <w:keepLines/>
              <w:jc w:val="center"/>
              <w:rPr>
                <w:rFonts w:ascii="Tahoma" w:hAnsi="Tahoma" w:cs="Tahoma"/>
                <w:sz w:val="18"/>
                <w:szCs w:val="18"/>
              </w:rPr>
            </w:pPr>
            <w:r w:rsidRPr="00A140BB">
              <w:rPr>
                <w:rFonts w:ascii="Tahoma" w:hAnsi="Tahoma" w:cs="Tahoma"/>
                <w:sz w:val="18"/>
                <w:szCs w:val="18"/>
              </w:rPr>
              <w:t>NE</w:t>
            </w:r>
          </w:p>
        </w:tc>
      </w:tr>
      <w:tr w:rsidR="002A6A44" w:rsidRPr="00A140BB" w14:paraId="5BCB0823" w14:textId="77777777" w:rsidTr="005E58F8">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6F45BD" w14:textId="77777777" w:rsidR="002A6A44" w:rsidRPr="00A140BB" w:rsidRDefault="002A6A44" w:rsidP="0052457F">
            <w:pPr>
              <w:keepNext/>
              <w:keepLines/>
              <w:spacing w:line="276" w:lineRule="auto"/>
              <w:rPr>
                <w:rFonts w:ascii="Tahoma" w:hAnsi="Tahoma" w:cs="Tahoma"/>
                <w:sz w:val="18"/>
                <w:szCs w:val="18"/>
              </w:rPr>
            </w:pPr>
            <w:r w:rsidRPr="00A140BB">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ED350AF" w14:textId="77777777" w:rsidR="002A6A44" w:rsidRPr="00A140BB" w:rsidRDefault="002A6A44" w:rsidP="0052457F">
            <w:pPr>
              <w:keepNext/>
              <w:keepLines/>
              <w:spacing w:line="276" w:lineRule="auto"/>
              <w:rPr>
                <w:rFonts w:ascii="Tahoma" w:hAnsi="Tahoma" w:cs="Tahoma"/>
                <w:sz w:val="18"/>
                <w:szCs w:val="18"/>
              </w:rPr>
            </w:pPr>
          </w:p>
        </w:tc>
      </w:tr>
    </w:tbl>
    <w:p w14:paraId="13700CE7" w14:textId="77777777" w:rsidR="002A6A44" w:rsidRPr="00A140BB" w:rsidRDefault="002A6A44" w:rsidP="0052457F">
      <w:pPr>
        <w:keepNext/>
        <w:keepLines/>
        <w:tabs>
          <w:tab w:val="left" w:pos="567"/>
          <w:tab w:val="left" w:pos="851"/>
          <w:tab w:val="left" w:pos="993"/>
        </w:tabs>
        <w:jc w:val="both"/>
        <w:rPr>
          <w:rFonts w:ascii="Tahoma" w:hAnsi="Tahoma" w:cs="Tahoma"/>
          <w:lang w:eastAsia="ar-SA"/>
        </w:rPr>
      </w:pPr>
      <w:r w:rsidRPr="00A140BB">
        <w:rPr>
          <w:rFonts w:ascii="Tahoma" w:hAnsi="Tahoma" w:cs="Tahoma"/>
          <w:lang w:eastAsia="ar-SA"/>
        </w:rPr>
        <w:t>Zgoraj navedeni podizvajalec izjavljamo, se strinjamo z vsemi pogoji in zahtevami razpisne dokumentacije, ki se nanašajo na podizvajalca/e oziroma da v celoti izpolnjujemo le-te.</w:t>
      </w:r>
    </w:p>
    <w:p w14:paraId="4CABB2DD" w14:textId="77777777" w:rsidR="002A6A44" w:rsidRPr="00A140BB" w:rsidRDefault="002A6A44" w:rsidP="0052457F">
      <w:pPr>
        <w:keepNext/>
        <w:keepLines/>
        <w:jc w:val="both"/>
        <w:rPr>
          <w:rFonts w:ascii="Tahoma" w:hAnsi="Tahoma" w:cs="Tahoma"/>
        </w:rPr>
      </w:pPr>
    </w:p>
    <w:p w14:paraId="71F9A3EB" w14:textId="77777777" w:rsidR="002A6A44" w:rsidRPr="00A140BB" w:rsidRDefault="002A6A44" w:rsidP="0052457F">
      <w:pPr>
        <w:keepNext/>
        <w:keepLines/>
        <w:tabs>
          <w:tab w:val="left" w:pos="5400"/>
        </w:tabs>
        <w:rPr>
          <w:rFonts w:ascii="Tahoma" w:hAnsi="Tahoma" w:cs="Tahoma"/>
        </w:rPr>
      </w:pPr>
      <w:r w:rsidRPr="00A140BB">
        <w:rPr>
          <w:rFonts w:ascii="Tahoma" w:hAnsi="Tahoma" w:cs="Tahoma"/>
        </w:rPr>
        <w:t>Datum: ___________________</w:t>
      </w:r>
      <w:r w:rsidRPr="00A140BB">
        <w:rPr>
          <w:rFonts w:ascii="Tahoma" w:hAnsi="Tahoma" w:cs="Tahoma"/>
        </w:rPr>
        <w:tab/>
      </w:r>
    </w:p>
    <w:p w14:paraId="11127432" w14:textId="77777777" w:rsidR="002A6A44" w:rsidRPr="00A140BB" w:rsidRDefault="002A6A44" w:rsidP="0052457F">
      <w:pPr>
        <w:keepNext/>
        <w:keepLines/>
        <w:tabs>
          <w:tab w:val="left" w:pos="5400"/>
        </w:tabs>
        <w:rPr>
          <w:rFonts w:ascii="Tahoma" w:hAnsi="Tahoma" w:cs="Tahoma"/>
        </w:rPr>
      </w:pPr>
    </w:p>
    <w:p w14:paraId="0C006587" w14:textId="0BA40C0E" w:rsidR="002A6A44" w:rsidRPr="00A140BB" w:rsidRDefault="002A6A44" w:rsidP="0052457F">
      <w:pPr>
        <w:keepNext/>
        <w:keepLines/>
        <w:tabs>
          <w:tab w:val="left" w:pos="5400"/>
        </w:tabs>
        <w:rPr>
          <w:rFonts w:ascii="Tahoma" w:hAnsi="Tahoma" w:cs="Tahoma"/>
        </w:rPr>
      </w:pPr>
      <w:r w:rsidRPr="00A140BB">
        <w:rPr>
          <w:rFonts w:ascii="Tahoma" w:hAnsi="Tahoma" w:cs="Tahoma"/>
        </w:rPr>
        <w:t xml:space="preserve">Podpis odgovorne osebe </w:t>
      </w:r>
      <w:r w:rsidR="00BC2C2F" w:rsidRPr="00A140BB">
        <w:rPr>
          <w:rFonts w:ascii="Tahoma" w:hAnsi="Tahoma" w:cs="Tahoma"/>
        </w:rPr>
        <w:t>ponudnika</w:t>
      </w:r>
      <w:r w:rsidRPr="00A140BB">
        <w:rPr>
          <w:rFonts w:ascii="Tahoma" w:hAnsi="Tahoma" w:cs="Tahoma"/>
        </w:rPr>
        <w:t xml:space="preserve">: </w:t>
      </w:r>
      <w:r w:rsidRPr="00A140BB">
        <w:rPr>
          <w:rFonts w:ascii="Tahoma" w:hAnsi="Tahoma" w:cs="Tahoma"/>
        </w:rPr>
        <w:tab/>
      </w:r>
      <w:r w:rsidRPr="00A140BB">
        <w:rPr>
          <w:rFonts w:ascii="Tahoma" w:hAnsi="Tahoma" w:cs="Tahoma"/>
        </w:rPr>
        <w:tab/>
        <w:t>Podpis odgovorne osebe podizvajalca:</w:t>
      </w:r>
    </w:p>
    <w:p w14:paraId="6CFD8F75" w14:textId="77777777" w:rsidR="002A6A44" w:rsidRPr="00A140BB" w:rsidRDefault="002A6A44" w:rsidP="0052457F">
      <w:pPr>
        <w:keepNext/>
        <w:keepLines/>
        <w:rPr>
          <w:rFonts w:ascii="Tahoma" w:hAnsi="Tahoma" w:cs="Tahoma"/>
        </w:rPr>
      </w:pPr>
      <w:r w:rsidRPr="00A140BB">
        <w:rPr>
          <w:rFonts w:ascii="Tahoma" w:hAnsi="Tahoma" w:cs="Tahoma"/>
        </w:rPr>
        <w:t>_______________________________</w:t>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t>_______________________________</w:t>
      </w:r>
    </w:p>
    <w:p w14:paraId="567572CA" w14:textId="77777777" w:rsidR="002A6A44" w:rsidRPr="00A140BB" w:rsidRDefault="002A6A44" w:rsidP="0052457F">
      <w:pPr>
        <w:keepNext/>
        <w:keepLines/>
        <w:tabs>
          <w:tab w:val="left" w:pos="284"/>
        </w:tabs>
        <w:jc w:val="both"/>
        <w:rPr>
          <w:rFonts w:ascii="Tahoma" w:hAnsi="Tahoma" w:cs="Tahoma"/>
          <w:b/>
          <w:sz w:val="12"/>
        </w:rPr>
      </w:pPr>
      <w:r w:rsidRPr="00A140BB">
        <w:rPr>
          <w:rFonts w:ascii="Tahoma" w:hAnsi="Tahoma" w:cs="Tahoma"/>
          <w:b/>
        </w:rPr>
        <w:tab/>
      </w:r>
      <w:r w:rsidRPr="00A140BB">
        <w:rPr>
          <w:rFonts w:ascii="Tahoma" w:hAnsi="Tahoma" w:cs="Tahoma"/>
          <w:b/>
        </w:rPr>
        <w:tab/>
        <w:t xml:space="preserve">   </w:t>
      </w:r>
    </w:p>
    <w:p w14:paraId="72C18FD0" w14:textId="77777777" w:rsidR="002A6A44" w:rsidRPr="00A140BB" w:rsidRDefault="002A6A44" w:rsidP="0052457F">
      <w:pPr>
        <w:keepNext/>
        <w:keepLines/>
        <w:tabs>
          <w:tab w:val="left" w:pos="284"/>
        </w:tabs>
        <w:rPr>
          <w:rFonts w:ascii="Tahoma" w:hAnsi="Tahoma" w:cs="Tahoma"/>
          <w:b/>
        </w:rPr>
      </w:pPr>
      <w:r w:rsidRPr="00A140BB">
        <w:rPr>
          <w:rFonts w:ascii="Tahoma" w:hAnsi="Tahoma" w:cs="Tahoma"/>
        </w:rPr>
        <w:tab/>
      </w:r>
      <w:r w:rsidRPr="00A140BB">
        <w:rPr>
          <w:rFonts w:ascii="Tahoma" w:hAnsi="Tahoma" w:cs="Tahoma"/>
        </w:rPr>
        <w:tab/>
      </w:r>
      <w:r w:rsidRPr="00A140BB">
        <w:rPr>
          <w:rFonts w:ascii="Tahoma" w:hAnsi="Tahoma" w:cs="Tahoma"/>
        </w:rPr>
        <w:tab/>
        <w:t xml:space="preserve">Žig: </w:t>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t xml:space="preserve"> Žig:</w:t>
      </w:r>
    </w:p>
    <w:p w14:paraId="38D3C628" w14:textId="77777777" w:rsidR="002A6A44" w:rsidRPr="00A140BB" w:rsidRDefault="002A6A44" w:rsidP="0052457F">
      <w:pPr>
        <w:keepNext/>
        <w:keepLines/>
        <w:ind w:left="851" w:hanging="851"/>
        <w:jc w:val="both"/>
        <w:rPr>
          <w:rFonts w:ascii="Tahoma" w:hAnsi="Tahoma" w:cs="Tahoma"/>
          <w:b/>
          <w:i/>
          <w:sz w:val="18"/>
          <w:szCs w:val="18"/>
          <w:lang w:eastAsia="ar-SA"/>
        </w:rPr>
      </w:pPr>
      <w:r w:rsidRPr="00A140BB">
        <w:rPr>
          <w:rFonts w:ascii="Tahoma" w:hAnsi="Tahoma" w:cs="Tahoma"/>
          <w:b/>
          <w:i/>
          <w:sz w:val="18"/>
          <w:szCs w:val="18"/>
          <w:lang w:eastAsia="ar-SA"/>
        </w:rPr>
        <w:t xml:space="preserve">Opomba:  </w:t>
      </w:r>
    </w:p>
    <w:p w14:paraId="2F65C34D" w14:textId="77777777" w:rsidR="002A6A44" w:rsidRPr="00A140BB" w:rsidRDefault="002A6A44" w:rsidP="0052457F">
      <w:pPr>
        <w:keepNext/>
        <w:keepLines/>
        <w:numPr>
          <w:ilvl w:val="0"/>
          <w:numId w:val="3"/>
        </w:numPr>
        <w:ind w:left="284" w:hanging="218"/>
        <w:jc w:val="both"/>
        <w:rPr>
          <w:rFonts w:ascii="Tahoma" w:hAnsi="Tahoma" w:cs="Tahoma"/>
          <w:i/>
          <w:iCs/>
          <w:sz w:val="18"/>
          <w:szCs w:val="22"/>
        </w:rPr>
      </w:pPr>
      <w:r w:rsidRPr="00A140BB">
        <w:rPr>
          <w:rFonts w:ascii="Tahoma" w:hAnsi="Tahoma" w:cs="Tahoma"/>
          <w:i/>
          <w:iCs/>
          <w:sz w:val="18"/>
          <w:szCs w:val="22"/>
        </w:rPr>
        <w:t xml:space="preserve">Obrazec velja tudi za primer, da se je gospodarski subjekt odločil oddati del javnega naročila v </w:t>
      </w:r>
      <w:proofErr w:type="spellStart"/>
      <w:r w:rsidRPr="00A140BB">
        <w:rPr>
          <w:rFonts w:ascii="Tahoma" w:hAnsi="Tahoma" w:cs="Tahoma"/>
          <w:i/>
          <w:iCs/>
          <w:sz w:val="18"/>
          <w:szCs w:val="22"/>
        </w:rPr>
        <w:t>podizvajanje</w:t>
      </w:r>
      <w:proofErr w:type="spellEnd"/>
      <w:r w:rsidRPr="00A140BB">
        <w:rPr>
          <w:rFonts w:ascii="Tahoma" w:hAnsi="Tahoma" w:cs="Tahoma"/>
          <w:i/>
          <w:iCs/>
          <w:sz w:val="18"/>
          <w:szCs w:val="22"/>
        </w:rPr>
        <w:t xml:space="preserve"> in za izvedbo tega dela uporablja podizvajalčeve zmogljivosti, zato podizvajalcu ni potrebno izpolniti še Priloge 5. </w:t>
      </w:r>
    </w:p>
    <w:p w14:paraId="6E02217C" w14:textId="77777777" w:rsidR="002A6A44" w:rsidRPr="00A140BB" w:rsidRDefault="002A6A44" w:rsidP="0052457F">
      <w:pPr>
        <w:keepNext/>
        <w:keepLines/>
        <w:rPr>
          <w:rFonts w:ascii="Tahoma" w:hAnsi="Tahoma" w:cs="Tahoma"/>
          <w:sz w:val="12"/>
          <w:szCs w:val="12"/>
          <w:lang w:eastAsia="ar-SA"/>
        </w:rPr>
      </w:pPr>
    </w:p>
    <w:p w14:paraId="62CB7AF2" w14:textId="77777777" w:rsidR="002A6A44" w:rsidRPr="00A140BB" w:rsidRDefault="002A6A44" w:rsidP="0052457F">
      <w:pPr>
        <w:keepNext/>
        <w:keepLines/>
        <w:numPr>
          <w:ilvl w:val="0"/>
          <w:numId w:val="3"/>
        </w:numPr>
        <w:ind w:left="284" w:hanging="218"/>
        <w:jc w:val="both"/>
        <w:rPr>
          <w:rFonts w:ascii="Tahoma" w:hAnsi="Tahoma" w:cs="Tahoma"/>
          <w:i/>
          <w:iCs/>
          <w:sz w:val="18"/>
          <w:szCs w:val="22"/>
        </w:rPr>
      </w:pPr>
      <w:r w:rsidRPr="00A140BB">
        <w:rPr>
          <w:rFonts w:ascii="Tahoma" w:hAnsi="Tahoma" w:cs="Tahoma"/>
          <w:i/>
          <w:iCs/>
          <w:sz w:val="18"/>
          <w:szCs w:val="22"/>
          <w:u w:val="single"/>
        </w:rPr>
        <w:t>V primeru, da ponudnik ne namerava izvesti javno naročilo s podizvajalcem, obrazca ni potrebno izpolniti</w:t>
      </w:r>
      <w:r w:rsidRPr="00A140BB">
        <w:rPr>
          <w:rFonts w:ascii="Tahoma" w:hAnsi="Tahoma" w:cs="Tahoma"/>
          <w:i/>
          <w:iCs/>
          <w:sz w:val="18"/>
          <w:szCs w:val="22"/>
        </w:rPr>
        <w:t xml:space="preserve">.  </w:t>
      </w:r>
    </w:p>
    <w:p w14:paraId="18D8FD21" w14:textId="77777777" w:rsidR="002A6A44" w:rsidRPr="00A140BB" w:rsidRDefault="002A6A44" w:rsidP="0052457F">
      <w:pPr>
        <w:keepNext/>
        <w:keepLines/>
        <w:tabs>
          <w:tab w:val="left" w:pos="284"/>
        </w:tabs>
        <w:jc w:val="both"/>
        <w:rPr>
          <w:rFonts w:ascii="Tahoma" w:hAnsi="Tahoma" w:cs="Tahoma"/>
          <w:i/>
          <w:sz w:val="18"/>
          <w:szCs w:val="18"/>
          <w:lang w:eastAsia="ar-SA"/>
        </w:rPr>
      </w:pPr>
      <w:r w:rsidRPr="00A140BB">
        <w:rPr>
          <w:rFonts w:ascii="Tahoma" w:hAnsi="Tahoma" w:cs="Tahoma"/>
          <w:b/>
          <w:i/>
          <w:sz w:val="18"/>
          <w:szCs w:val="18"/>
          <w:lang w:eastAsia="ar-SA"/>
        </w:rPr>
        <w:t>Navodilo</w:t>
      </w:r>
      <w:r w:rsidRPr="00A140BB">
        <w:rPr>
          <w:rFonts w:ascii="Tahoma" w:hAnsi="Tahoma" w:cs="Tahoma"/>
          <w:i/>
          <w:sz w:val="18"/>
          <w:szCs w:val="18"/>
          <w:lang w:eastAsia="ar-SA"/>
        </w:rPr>
        <w:t xml:space="preserve">: </w:t>
      </w:r>
    </w:p>
    <w:p w14:paraId="5773A7CA" w14:textId="77777777" w:rsidR="002A6A44" w:rsidRPr="00A140BB" w:rsidRDefault="002A6A44" w:rsidP="0052457F">
      <w:pPr>
        <w:keepNext/>
        <w:keepLines/>
        <w:tabs>
          <w:tab w:val="left" w:pos="284"/>
        </w:tabs>
        <w:jc w:val="both"/>
        <w:rPr>
          <w:rFonts w:ascii="Tahoma" w:hAnsi="Tahoma" w:cs="Tahoma"/>
          <w:i/>
          <w:sz w:val="18"/>
          <w:szCs w:val="18"/>
        </w:rPr>
      </w:pPr>
      <w:r w:rsidRPr="00A140BB">
        <w:rPr>
          <w:rFonts w:ascii="Tahoma" w:hAnsi="Tahoma" w:cs="Tahoma"/>
          <w:i/>
          <w:sz w:val="18"/>
          <w:szCs w:val="18"/>
          <w:lang w:eastAsia="ar-SA"/>
        </w:rPr>
        <w:t>Obrazec se po potrebi kopira!</w:t>
      </w:r>
      <w:r w:rsidRPr="00A140BB">
        <w:rPr>
          <w:sz w:val="18"/>
          <w:szCs w:val="18"/>
        </w:rPr>
        <w:t xml:space="preserve"> </w:t>
      </w:r>
    </w:p>
    <w:p w14:paraId="0AF8D132" w14:textId="0C7CA8CA" w:rsidR="002A6A44" w:rsidRPr="00A140BB" w:rsidRDefault="002A6A44" w:rsidP="0052457F">
      <w:pPr>
        <w:keepNext/>
        <w:keepLines/>
        <w:tabs>
          <w:tab w:val="left" w:pos="284"/>
        </w:tabs>
        <w:contextualSpacing/>
        <w:jc w:val="both"/>
        <w:rPr>
          <w:rFonts w:ascii="Tahoma" w:hAnsi="Tahoma" w:cs="Tahoma"/>
          <w:b/>
          <w:sz w:val="18"/>
        </w:rPr>
      </w:pPr>
      <w:r w:rsidRPr="00A140BB">
        <w:rPr>
          <w:rFonts w:ascii="Tahoma" w:hAnsi="Tahoma" w:cs="Tahoma"/>
          <w:i/>
          <w:sz w:val="18"/>
        </w:rPr>
        <w:t xml:space="preserve">Gospodarski </w:t>
      </w:r>
      <w:r w:rsidRPr="00A140BB">
        <w:rPr>
          <w:rFonts w:ascii="Tahoma" w:hAnsi="Tahoma" w:cs="Tahoma"/>
          <w:sz w:val="18"/>
        </w:rPr>
        <w:t>subjekt obrazec</w:t>
      </w:r>
      <w:r w:rsidRPr="00A140BB">
        <w:rPr>
          <w:rFonts w:ascii="Tahoma" w:hAnsi="Tahoma" w:cs="Tahoma"/>
          <w:b/>
          <w:sz w:val="18"/>
        </w:rPr>
        <w:t xml:space="preserve"> </w:t>
      </w:r>
      <w:r w:rsidRPr="00A140BB">
        <w:rPr>
          <w:rFonts w:ascii="Tahoma" w:hAnsi="Tahoma" w:cs="Tahoma"/>
          <w:sz w:val="18"/>
        </w:rPr>
        <w:t>v okviru sistema e-JN</w:t>
      </w:r>
      <w:r w:rsidRPr="00A140BB">
        <w:rPr>
          <w:rFonts w:ascii="Tahoma" w:hAnsi="Tahoma" w:cs="Tahoma"/>
          <w:b/>
          <w:sz w:val="18"/>
        </w:rPr>
        <w:t xml:space="preserve"> naloži v Razdelek »DOKUMENTI«, del »Ostale priloge«!!!</w:t>
      </w:r>
    </w:p>
    <w:p w14:paraId="2563FDCA" w14:textId="77777777" w:rsidR="00077921" w:rsidRPr="00A140BB" w:rsidRDefault="00077921" w:rsidP="0052457F">
      <w:pPr>
        <w:keepNext/>
        <w:keepLines/>
        <w:tabs>
          <w:tab w:val="left" w:pos="284"/>
        </w:tabs>
        <w:contextualSpacing/>
        <w:jc w:val="both"/>
        <w:rPr>
          <w:rFonts w:ascii="Tahoma" w:hAnsi="Tahoma" w:cs="Tahoma"/>
        </w:rPr>
      </w:pPr>
    </w:p>
    <w:tbl>
      <w:tblPr>
        <w:tblW w:w="9179"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193"/>
      </w:tblGrid>
      <w:tr w:rsidR="002349E7" w:rsidRPr="00A140BB" w14:paraId="45FCC0F5" w14:textId="77777777" w:rsidTr="00324154">
        <w:tc>
          <w:tcPr>
            <w:tcW w:w="608" w:type="dxa"/>
            <w:tcBorders>
              <w:right w:val="nil"/>
            </w:tcBorders>
          </w:tcPr>
          <w:p w14:paraId="3AE4681E" w14:textId="77777777" w:rsidR="002349E7" w:rsidRPr="00A140BB" w:rsidRDefault="002349E7" w:rsidP="0052457F">
            <w:pPr>
              <w:keepNext/>
              <w:keepLines/>
              <w:jc w:val="both"/>
              <w:rPr>
                <w:rFonts w:ascii="Tahoma" w:hAnsi="Tahoma" w:cs="Tahoma"/>
              </w:rPr>
            </w:pPr>
            <w:r w:rsidRPr="00A140BB">
              <w:lastRenderedPageBreak/>
              <w:br w:type="page"/>
            </w:r>
            <w:r w:rsidRPr="00A140BB">
              <w:br w:type="page"/>
            </w:r>
            <w:r w:rsidRPr="00A140BB">
              <w:br w:type="page"/>
            </w:r>
            <w:r w:rsidRPr="00A140BB">
              <w:br w:type="page"/>
            </w:r>
            <w:r w:rsidRPr="00A140BB">
              <w:rPr>
                <w:rFonts w:ascii="Tahoma" w:hAnsi="Tahoma" w:cs="Tahoma"/>
              </w:rPr>
              <w:br w:type="page"/>
            </w:r>
            <w:r w:rsidRPr="00A140BB">
              <w:rPr>
                <w:rFonts w:ascii="Tahoma" w:hAnsi="Tahoma" w:cs="Tahoma"/>
                <w:b/>
              </w:rPr>
              <w:br w:type="page"/>
            </w:r>
            <w:r w:rsidRPr="00A140BB">
              <w:rPr>
                <w:rFonts w:ascii="Tahoma" w:hAnsi="Tahoma" w:cs="Tahoma"/>
              </w:rPr>
              <w:br w:type="page"/>
            </w:r>
          </w:p>
        </w:tc>
        <w:tc>
          <w:tcPr>
            <w:tcW w:w="6378" w:type="dxa"/>
            <w:tcBorders>
              <w:left w:val="nil"/>
            </w:tcBorders>
            <w:vAlign w:val="bottom"/>
          </w:tcPr>
          <w:p w14:paraId="677B21A2" w14:textId="77777777" w:rsidR="002349E7" w:rsidRPr="00A140BB" w:rsidRDefault="002349E7" w:rsidP="0052457F">
            <w:pPr>
              <w:keepNext/>
              <w:keepLines/>
              <w:rPr>
                <w:rFonts w:ascii="Tahoma" w:hAnsi="Tahoma" w:cs="Tahoma"/>
              </w:rPr>
            </w:pPr>
            <w:r w:rsidRPr="00A140BB">
              <w:rPr>
                <w:rFonts w:ascii="Tahoma" w:hAnsi="Tahoma" w:cs="Tahoma"/>
              </w:rPr>
              <w:t>POOBLASTILO PONUDNIKA</w:t>
            </w:r>
          </w:p>
        </w:tc>
        <w:tc>
          <w:tcPr>
            <w:tcW w:w="2193" w:type="dxa"/>
          </w:tcPr>
          <w:p w14:paraId="79C642C7" w14:textId="54949AC0" w:rsidR="002349E7" w:rsidRPr="00A140BB" w:rsidRDefault="00286EA6" w:rsidP="0052457F">
            <w:pPr>
              <w:keepNext/>
              <w:keepLines/>
              <w:jc w:val="both"/>
              <w:rPr>
                <w:rFonts w:ascii="Tahoma" w:hAnsi="Tahoma" w:cs="Tahoma"/>
                <w:b/>
              </w:rPr>
            </w:pPr>
            <w:r w:rsidRPr="00A140BB">
              <w:rPr>
                <w:rFonts w:ascii="Tahoma" w:hAnsi="Tahoma" w:cs="Tahoma"/>
                <w:b/>
                <w:i/>
              </w:rPr>
              <w:t>Obrazec 1 k Prilogi 4</w:t>
            </w:r>
          </w:p>
        </w:tc>
      </w:tr>
    </w:tbl>
    <w:p w14:paraId="2A10A3F0" w14:textId="77777777" w:rsidR="00E1278D" w:rsidRPr="00A140BB" w:rsidRDefault="00E1278D" w:rsidP="0052457F">
      <w:pPr>
        <w:keepNext/>
        <w:keepLines/>
        <w:jc w:val="both"/>
        <w:rPr>
          <w:rFonts w:ascii="Tahoma" w:hAnsi="Tahoma" w:cs="Tahoma"/>
        </w:rPr>
      </w:pPr>
    </w:p>
    <w:p w14:paraId="23B30C4D" w14:textId="21C9CCD5" w:rsidR="002349E7" w:rsidRPr="00A140BB" w:rsidRDefault="002349E7" w:rsidP="0052457F">
      <w:pPr>
        <w:keepNext/>
        <w:keepLines/>
        <w:rPr>
          <w:rFonts w:ascii="Tahoma" w:hAnsi="Tahoma" w:cs="Tahoma"/>
        </w:rPr>
      </w:pPr>
      <w:r w:rsidRPr="00A140BB">
        <w:rPr>
          <w:rFonts w:ascii="Tahoma" w:hAnsi="Tahoma" w:cs="Tahoma"/>
        </w:rPr>
        <w:t>Ponudnik: _________________________________________________________________________</w:t>
      </w:r>
    </w:p>
    <w:p w14:paraId="26EB9CBF" w14:textId="77777777" w:rsidR="002349E7" w:rsidRPr="00A140BB" w:rsidRDefault="002349E7" w:rsidP="0052457F">
      <w:pPr>
        <w:keepNext/>
        <w:keepLines/>
        <w:rPr>
          <w:rFonts w:ascii="Tahoma" w:hAnsi="Tahoma" w:cs="Tahoma"/>
        </w:rPr>
      </w:pPr>
    </w:p>
    <w:p w14:paraId="37E91CC2" w14:textId="45AA412F" w:rsidR="002349E7" w:rsidRPr="00A140BB" w:rsidRDefault="002349E7" w:rsidP="0052457F">
      <w:pPr>
        <w:keepNext/>
        <w:keepLines/>
        <w:ind w:right="-2"/>
        <w:jc w:val="both"/>
        <w:rPr>
          <w:rFonts w:ascii="Tahoma" w:hAnsi="Tahoma" w:cs="Tahoma"/>
          <w:b/>
        </w:rPr>
      </w:pPr>
      <w:r w:rsidRPr="00A140BB">
        <w:rPr>
          <w:rFonts w:ascii="Tahoma" w:hAnsi="Tahoma" w:cs="Tahoma"/>
        </w:rPr>
        <w:t>za izvedbo javnega naročila</w:t>
      </w:r>
      <w:r w:rsidRPr="00A140BB">
        <w:rPr>
          <w:rFonts w:ascii="Tahoma" w:hAnsi="Tahoma" w:cs="Tahoma"/>
          <w:b/>
        </w:rPr>
        <w:t xml:space="preserve"> </w:t>
      </w:r>
      <w:r w:rsidRPr="00A140BB">
        <w:rPr>
          <w:rFonts w:ascii="Tahoma" w:hAnsi="Tahoma" w:cs="Tahoma"/>
        </w:rPr>
        <w:t>št.</w:t>
      </w:r>
      <w:r w:rsidRPr="00A140BB">
        <w:rPr>
          <w:rFonts w:ascii="Tahoma" w:hAnsi="Tahoma" w:cs="Tahoma"/>
          <w:b/>
          <w:sz w:val="24"/>
        </w:rPr>
        <w:t xml:space="preserve"> </w:t>
      </w:r>
      <w:r w:rsidR="005D77E8" w:rsidRPr="00A140BB">
        <w:rPr>
          <w:rFonts w:ascii="Tahoma" w:hAnsi="Tahoma" w:cs="Tahoma"/>
          <w:b/>
        </w:rPr>
        <w:t>JHL-7/25</w:t>
      </w:r>
      <w:r w:rsidRPr="00A140BB">
        <w:rPr>
          <w:rFonts w:ascii="Tahoma" w:hAnsi="Tahoma" w:cs="Tahoma"/>
          <w:b/>
        </w:rPr>
        <w:t xml:space="preserve"> </w:t>
      </w:r>
      <w:r w:rsidR="005D77E8" w:rsidRPr="00A140BB">
        <w:rPr>
          <w:rFonts w:ascii="Tahoma" w:hAnsi="Tahoma" w:cs="Tahoma"/>
          <w:b/>
        </w:rPr>
        <w:t>Okoljsko manj obremenjujoče čiščenje poslovnih prostorov</w:t>
      </w:r>
      <w:r w:rsidR="00AA3DB8" w:rsidRPr="00A140BB">
        <w:rPr>
          <w:rFonts w:ascii="Tahoma" w:hAnsi="Tahoma" w:cs="Tahoma"/>
          <w:b/>
        </w:rPr>
        <w:t>, za Sklop št. _: ___________________</w:t>
      </w:r>
      <w:r w:rsidRPr="00A140BB">
        <w:rPr>
          <w:rFonts w:ascii="Tahoma" w:hAnsi="Tahoma" w:cs="Tahoma"/>
        </w:rPr>
        <w:t xml:space="preserve"> ter v skladu s 94. členom ZJN-3</w:t>
      </w:r>
    </w:p>
    <w:p w14:paraId="0501225C" w14:textId="77777777" w:rsidR="002349E7" w:rsidRPr="00A140BB" w:rsidRDefault="002349E7" w:rsidP="0052457F">
      <w:pPr>
        <w:keepNext/>
        <w:keepLines/>
        <w:rPr>
          <w:rFonts w:ascii="Tahoma" w:hAnsi="Tahoma" w:cs="Tahoma"/>
        </w:rPr>
      </w:pPr>
    </w:p>
    <w:p w14:paraId="178FDBC5" w14:textId="77777777" w:rsidR="002349E7" w:rsidRPr="00A140BB" w:rsidRDefault="002349E7" w:rsidP="0052457F">
      <w:pPr>
        <w:keepNext/>
        <w:keepLines/>
        <w:jc w:val="center"/>
        <w:rPr>
          <w:rFonts w:ascii="Tahoma" w:hAnsi="Tahoma" w:cs="Tahoma"/>
          <w:b/>
          <w:sz w:val="22"/>
          <w:szCs w:val="22"/>
        </w:rPr>
      </w:pPr>
      <w:r w:rsidRPr="00A140BB">
        <w:rPr>
          <w:rFonts w:ascii="Tahoma" w:hAnsi="Tahoma" w:cs="Tahoma"/>
          <w:b/>
          <w:sz w:val="22"/>
          <w:szCs w:val="22"/>
        </w:rPr>
        <w:t>POOBLAŠČAMO</w:t>
      </w:r>
    </w:p>
    <w:p w14:paraId="04EEDED3" w14:textId="77777777" w:rsidR="002349E7" w:rsidRPr="00A140BB" w:rsidRDefault="002349E7" w:rsidP="0052457F">
      <w:pPr>
        <w:keepNext/>
        <w:keepLines/>
        <w:spacing w:after="120" w:line="276" w:lineRule="auto"/>
        <w:jc w:val="both"/>
        <w:rPr>
          <w:rFonts w:ascii="Tahoma" w:hAnsi="Tahoma" w:cs="Tahoma"/>
        </w:rPr>
      </w:pPr>
    </w:p>
    <w:p w14:paraId="5AECFF7C" w14:textId="77777777" w:rsidR="00D02A70" w:rsidRPr="00A140BB" w:rsidRDefault="008E3F72" w:rsidP="0052457F">
      <w:pPr>
        <w:keepNext/>
        <w:keepLines/>
        <w:jc w:val="both"/>
        <w:rPr>
          <w:rFonts w:ascii="Tahoma" w:hAnsi="Tahoma" w:cs="Tahoma"/>
          <w:i/>
        </w:rPr>
      </w:pPr>
      <w:r w:rsidRPr="00A140BB">
        <w:rPr>
          <w:rFonts w:ascii="Tahoma" w:hAnsi="Tahoma" w:cs="Tahoma"/>
        </w:rPr>
        <w:t xml:space="preserve">naročnika </w:t>
      </w:r>
      <w:r w:rsidRPr="00A140BB">
        <w:rPr>
          <w:rFonts w:ascii="Tahoma" w:hAnsi="Tahoma" w:cs="Tahoma"/>
          <w:i/>
        </w:rPr>
        <w:t>(označi)</w:t>
      </w:r>
    </w:p>
    <w:p w14:paraId="3F50E289" w14:textId="1D0F7F0F" w:rsidR="00002135" w:rsidRPr="00A140BB" w:rsidRDefault="00002135" w:rsidP="0052457F">
      <w:pPr>
        <w:keepNext/>
        <w:keepLines/>
        <w:spacing w:after="120" w:line="276" w:lineRule="auto"/>
        <w:jc w:val="both"/>
        <w:rPr>
          <w:rFonts w:ascii="Tahoma" w:hAnsi="Tahoma" w:cs="Tahoma"/>
        </w:rPr>
      </w:pPr>
    </w:p>
    <w:p w14:paraId="768A1B64" w14:textId="6EA39B29" w:rsidR="00002135" w:rsidRPr="00A140BB" w:rsidRDefault="00002135" w:rsidP="0052457F">
      <w:pPr>
        <w:keepNext/>
        <w:keepLines/>
        <w:spacing w:after="120" w:line="276" w:lineRule="auto"/>
        <w:jc w:val="both"/>
        <w:rPr>
          <w:rFonts w:ascii="Tahoma" w:hAnsi="Tahoma" w:cs="Tahoma"/>
        </w:rPr>
      </w:pPr>
      <w:r w:rsidRPr="00A140BB">
        <w:rPr>
          <w:rFonts w:ascii="Tahoma" w:hAnsi="Tahoma" w:cs="Tahoma"/>
          <w:b/>
          <w:noProof/>
          <w:sz w:val="18"/>
          <w:szCs w:val="18"/>
        </w:rPr>
        <mc:AlternateContent>
          <mc:Choice Requires="wps">
            <w:drawing>
              <wp:anchor distT="0" distB="0" distL="114300" distR="114300" simplePos="0" relativeHeight="251681792" behindDoc="0" locked="0" layoutInCell="1" allowOverlap="1" wp14:anchorId="00DDEFDC" wp14:editId="5D4770D6">
                <wp:simplePos x="0" y="0"/>
                <wp:positionH relativeFrom="margin">
                  <wp:posOffset>0</wp:posOffset>
                </wp:positionH>
                <wp:positionV relativeFrom="paragraph">
                  <wp:posOffset>0</wp:posOffset>
                </wp:positionV>
                <wp:extent cx="241161" cy="190919"/>
                <wp:effectExtent l="0" t="0" r="26035" b="19050"/>
                <wp:wrapNone/>
                <wp:docPr id="26" name="Pravokotnik 26"/>
                <wp:cNvGraphicFramePr/>
                <a:graphic xmlns:a="http://schemas.openxmlformats.org/drawingml/2006/main">
                  <a:graphicData uri="http://schemas.microsoft.com/office/word/2010/wordprocessingShape">
                    <wps:wsp>
                      <wps:cNvSpPr/>
                      <wps:spPr>
                        <a:xfrm>
                          <a:off x="0" y="0"/>
                          <a:ext cx="241161" cy="190919"/>
                        </a:xfrm>
                        <a:prstGeom prst="rect">
                          <a:avLst/>
                        </a:prstGeom>
                        <a:noFill/>
                        <a:ln w="12700" cap="flat" cmpd="sng" algn="ctr">
                          <a:solidFill>
                            <a:sysClr val="windowText" lastClr="000000"/>
                          </a:solidFill>
                          <a:prstDash val="solid"/>
                        </a:ln>
                        <a:effectLst/>
                      </wps:spPr>
                      <wps:txbx>
                        <w:txbxContent>
                          <w:p w14:paraId="0B86023E"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DDEFDC" id="Pravokotnik 26" o:spid="_x0000_s1034" style="position:absolute;left:0;text-align:left;margin-left:0;margin-top:0;width:19pt;height:15.0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" filled="f" strokecolor="windowText" strokeweight="1pt">
                <v:textbox inset="1mm,0,0,0">
                  <w:txbxContent>
                    <w:p w14:paraId="0B86023E"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rPr>
        <w:t xml:space="preserve">        JAVNO PODJETJE ENERGETIKA LJUBLJANA d.o.o.,</w:t>
      </w:r>
    </w:p>
    <w:p w14:paraId="7588889A" w14:textId="10C0AA5F" w:rsidR="00002135" w:rsidRPr="00A140BB" w:rsidRDefault="00002135" w:rsidP="0052457F">
      <w:pPr>
        <w:keepNext/>
        <w:keepLines/>
        <w:spacing w:after="120" w:line="276" w:lineRule="auto"/>
        <w:jc w:val="both"/>
        <w:rPr>
          <w:rFonts w:ascii="Tahoma" w:hAnsi="Tahoma" w:cs="Tahoma"/>
        </w:rPr>
      </w:pPr>
      <w:r w:rsidRPr="00A140BB">
        <w:rPr>
          <w:rFonts w:ascii="Tahoma" w:hAnsi="Tahoma" w:cs="Tahoma"/>
          <w:b/>
          <w:noProof/>
          <w:sz w:val="18"/>
          <w:szCs w:val="18"/>
        </w:rPr>
        <mc:AlternateContent>
          <mc:Choice Requires="wps">
            <w:drawing>
              <wp:anchor distT="0" distB="0" distL="114300" distR="114300" simplePos="0" relativeHeight="251679744" behindDoc="0" locked="0" layoutInCell="1" allowOverlap="1" wp14:anchorId="50CC5F09" wp14:editId="4B66AF24">
                <wp:simplePos x="0" y="0"/>
                <wp:positionH relativeFrom="margin">
                  <wp:posOffset>0</wp:posOffset>
                </wp:positionH>
                <wp:positionV relativeFrom="paragraph">
                  <wp:posOffset>-635</wp:posOffset>
                </wp:positionV>
                <wp:extent cx="241161" cy="190919"/>
                <wp:effectExtent l="0" t="0" r="26035" b="19050"/>
                <wp:wrapNone/>
                <wp:docPr id="25" name="Pravokotnik 25"/>
                <wp:cNvGraphicFramePr/>
                <a:graphic xmlns:a="http://schemas.openxmlformats.org/drawingml/2006/main">
                  <a:graphicData uri="http://schemas.microsoft.com/office/word/2010/wordprocessingShape">
                    <wps:wsp>
                      <wps:cNvSpPr/>
                      <wps:spPr>
                        <a:xfrm>
                          <a:off x="0" y="0"/>
                          <a:ext cx="241161" cy="190919"/>
                        </a:xfrm>
                        <a:prstGeom prst="rect">
                          <a:avLst/>
                        </a:prstGeom>
                        <a:noFill/>
                        <a:ln w="12700" cap="flat" cmpd="sng" algn="ctr">
                          <a:solidFill>
                            <a:sysClr val="windowText" lastClr="000000"/>
                          </a:solidFill>
                          <a:prstDash val="solid"/>
                        </a:ln>
                        <a:effectLst/>
                      </wps:spPr>
                      <wps:txbx>
                        <w:txbxContent>
                          <w:p w14:paraId="271D8FE7"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CC5F09" id="Pravokotnik 25" o:spid="_x0000_s1035" style="position:absolute;left:0;text-align:left;margin-left:0;margin-top:-.05pt;width:19pt;height:15.0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" filled="f" strokecolor="windowText" strokeweight="1pt">
                <v:textbox inset="1mm,0,0,0">
                  <w:txbxContent>
                    <w:p w14:paraId="271D8FE7"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rPr>
        <w:t xml:space="preserve">        JAVNO PODJETJE VODOVOD KANALIZACIJA SNAGA d.o.o.,</w:t>
      </w:r>
    </w:p>
    <w:p w14:paraId="5D75FE59" w14:textId="4A54CAA3" w:rsidR="00002135" w:rsidRPr="00A140BB" w:rsidRDefault="00002135" w:rsidP="0052457F">
      <w:pPr>
        <w:keepNext/>
        <w:keepLines/>
        <w:spacing w:after="120" w:line="276" w:lineRule="auto"/>
        <w:jc w:val="both"/>
        <w:rPr>
          <w:rFonts w:ascii="Tahoma" w:hAnsi="Tahoma" w:cs="Tahoma"/>
          <w:bCs/>
        </w:rPr>
      </w:pPr>
      <w:r w:rsidRPr="00A140BB">
        <w:rPr>
          <w:rFonts w:ascii="Tahoma" w:hAnsi="Tahoma" w:cs="Tahoma"/>
          <w:b/>
          <w:noProof/>
          <w:sz w:val="18"/>
          <w:szCs w:val="18"/>
        </w:rPr>
        <mc:AlternateContent>
          <mc:Choice Requires="wps">
            <w:drawing>
              <wp:anchor distT="0" distB="0" distL="114300" distR="114300" simplePos="0" relativeHeight="251677696" behindDoc="0" locked="0" layoutInCell="1" allowOverlap="1" wp14:anchorId="7F4DD668" wp14:editId="68275E8C">
                <wp:simplePos x="0" y="0"/>
                <wp:positionH relativeFrom="margin">
                  <wp:posOffset>0</wp:posOffset>
                </wp:positionH>
                <wp:positionV relativeFrom="paragraph">
                  <wp:posOffset>0</wp:posOffset>
                </wp:positionV>
                <wp:extent cx="241161" cy="190919"/>
                <wp:effectExtent l="0" t="0" r="26035" b="19050"/>
                <wp:wrapNone/>
                <wp:docPr id="24" name="Pravokotnik 24"/>
                <wp:cNvGraphicFramePr/>
                <a:graphic xmlns:a="http://schemas.openxmlformats.org/drawingml/2006/main">
                  <a:graphicData uri="http://schemas.microsoft.com/office/word/2010/wordprocessingShape">
                    <wps:wsp>
                      <wps:cNvSpPr/>
                      <wps:spPr>
                        <a:xfrm>
                          <a:off x="0" y="0"/>
                          <a:ext cx="241161" cy="190919"/>
                        </a:xfrm>
                        <a:prstGeom prst="rect">
                          <a:avLst/>
                        </a:prstGeom>
                        <a:noFill/>
                        <a:ln w="12700" cap="flat" cmpd="sng" algn="ctr">
                          <a:solidFill>
                            <a:sysClr val="windowText" lastClr="000000"/>
                          </a:solidFill>
                          <a:prstDash val="solid"/>
                        </a:ln>
                        <a:effectLst/>
                      </wps:spPr>
                      <wps:txbx>
                        <w:txbxContent>
                          <w:p w14:paraId="56D62942"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4DD668" id="Pravokotnik 24" o:spid="_x0000_s1036" style="position:absolute;left:0;text-align:left;margin-left:0;margin-top:0;width:19pt;height:15.0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" filled="f" strokecolor="windowText" strokeweight="1pt">
                <v:textbox inset="1mm,0,0,0">
                  <w:txbxContent>
                    <w:p w14:paraId="56D62942"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bCs/>
        </w:rPr>
        <w:t xml:space="preserve">        JAVNO PODJETJE LJUBLJANSKI POTNIŠKI PROMET, d.o.o.,</w:t>
      </w:r>
    </w:p>
    <w:p w14:paraId="0048DE50" w14:textId="26BAAF9A" w:rsidR="00D02A70" w:rsidRPr="00A140BB" w:rsidRDefault="00D02A70" w:rsidP="0052457F">
      <w:pPr>
        <w:keepNext/>
        <w:keepLines/>
        <w:spacing w:after="120" w:line="276" w:lineRule="auto"/>
        <w:jc w:val="both"/>
        <w:rPr>
          <w:rFonts w:ascii="Tahoma" w:hAnsi="Tahoma" w:cs="Tahoma"/>
          <w:i/>
        </w:rPr>
      </w:pPr>
      <w:r w:rsidRPr="00A140BB">
        <w:rPr>
          <w:rFonts w:ascii="Tahoma" w:hAnsi="Tahoma" w:cs="Tahoma"/>
          <w:b/>
          <w:noProof/>
          <w:sz w:val="18"/>
          <w:szCs w:val="18"/>
        </w:rPr>
        <mc:AlternateContent>
          <mc:Choice Requires="wps">
            <w:drawing>
              <wp:anchor distT="0" distB="0" distL="114300" distR="114300" simplePos="0" relativeHeight="251674624" behindDoc="0" locked="0" layoutInCell="1" allowOverlap="1" wp14:anchorId="7EAC4B12" wp14:editId="32C8FB55">
                <wp:simplePos x="0" y="0"/>
                <wp:positionH relativeFrom="margin">
                  <wp:posOffset>0</wp:posOffset>
                </wp:positionH>
                <wp:positionV relativeFrom="paragraph">
                  <wp:posOffset>-635</wp:posOffset>
                </wp:positionV>
                <wp:extent cx="241161" cy="190919"/>
                <wp:effectExtent l="0" t="0" r="26035" b="19050"/>
                <wp:wrapNone/>
                <wp:docPr id="22" name="Pravokotnik 22"/>
                <wp:cNvGraphicFramePr/>
                <a:graphic xmlns:a="http://schemas.openxmlformats.org/drawingml/2006/main">
                  <a:graphicData uri="http://schemas.microsoft.com/office/word/2010/wordprocessingShape">
                    <wps:wsp>
                      <wps:cNvSpPr/>
                      <wps:spPr>
                        <a:xfrm>
                          <a:off x="0" y="0"/>
                          <a:ext cx="241161" cy="190919"/>
                        </a:xfrm>
                        <a:prstGeom prst="rect">
                          <a:avLst/>
                        </a:prstGeom>
                        <a:noFill/>
                        <a:ln w="12700" cap="flat" cmpd="sng" algn="ctr">
                          <a:solidFill>
                            <a:sysClr val="windowText" lastClr="000000"/>
                          </a:solidFill>
                          <a:prstDash val="solid"/>
                        </a:ln>
                        <a:effectLst/>
                      </wps:spPr>
                      <wps:txbx>
                        <w:txbxContent>
                          <w:p w14:paraId="481C6696" w14:textId="77777777" w:rsidR="00D02A70" w:rsidRPr="007A6555" w:rsidRDefault="00D02A70" w:rsidP="00D02A70">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C4B12" id="Pravokotnik 22" o:spid="_x0000_s1037" style="position:absolute;left:0;text-align:left;margin-left:0;margin-top:-.05pt;width:19pt;height:15.0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" filled="f" strokecolor="windowText" strokeweight="1pt">
                <v:textbox inset="1mm,0,0,0">
                  <w:txbxContent>
                    <w:p w14:paraId="481C6696" w14:textId="77777777" w:rsidR="00D02A70" w:rsidRPr="007A6555" w:rsidRDefault="00D02A70" w:rsidP="00D02A70">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i/>
        </w:rPr>
        <w:t xml:space="preserve">         </w:t>
      </w:r>
      <w:r w:rsidRPr="00A140BB">
        <w:rPr>
          <w:rFonts w:ascii="Tahoma" w:hAnsi="Tahoma" w:cs="Tahoma"/>
        </w:rPr>
        <w:t xml:space="preserve">Javno podjetje </w:t>
      </w:r>
      <w:r w:rsidRPr="00A140BB">
        <w:rPr>
          <w:rFonts w:ascii="Tahoma" w:hAnsi="Tahoma" w:cs="Tahoma"/>
          <w:bCs/>
        </w:rPr>
        <w:t>Ljubljanska parkirišča in tržnice d.o.o.,</w:t>
      </w:r>
    </w:p>
    <w:p w14:paraId="06854442" w14:textId="5AB5E53A" w:rsidR="00D02A70" w:rsidRPr="00A140BB" w:rsidRDefault="00D02A70" w:rsidP="0052457F">
      <w:pPr>
        <w:keepNext/>
        <w:keepLines/>
        <w:jc w:val="both"/>
        <w:rPr>
          <w:rFonts w:ascii="Tahoma" w:hAnsi="Tahoma" w:cs="Tahoma"/>
          <w:i/>
        </w:rPr>
      </w:pPr>
      <w:r w:rsidRPr="00A140BB">
        <w:rPr>
          <w:rFonts w:ascii="Tahoma" w:hAnsi="Tahoma" w:cs="Tahoma"/>
        </w:rPr>
        <w:t xml:space="preserve">         ŽALE  Javno podjetje, d.o.o.</w:t>
      </w:r>
      <w:r w:rsidRPr="00A140BB">
        <w:rPr>
          <w:rFonts w:ascii="Tahoma" w:hAnsi="Tahoma" w:cs="Tahoma"/>
          <w:bCs/>
        </w:rPr>
        <w:t>,</w:t>
      </w:r>
      <w:r w:rsidRPr="00A140BB">
        <w:rPr>
          <w:b/>
          <w:noProof/>
          <w:sz w:val="18"/>
          <w:szCs w:val="18"/>
        </w:rPr>
        <mc:AlternateContent>
          <mc:Choice Requires="wps">
            <w:drawing>
              <wp:anchor distT="0" distB="0" distL="114300" distR="114300" simplePos="0" relativeHeight="251675648" behindDoc="0" locked="0" layoutInCell="1" allowOverlap="1" wp14:anchorId="635EC737" wp14:editId="460D72EE">
                <wp:simplePos x="0" y="0"/>
                <wp:positionH relativeFrom="margin">
                  <wp:posOffset>0</wp:posOffset>
                </wp:positionH>
                <wp:positionV relativeFrom="paragraph">
                  <wp:posOffset>-635</wp:posOffset>
                </wp:positionV>
                <wp:extent cx="241161" cy="190919"/>
                <wp:effectExtent l="0" t="0" r="26035" b="19050"/>
                <wp:wrapNone/>
                <wp:docPr id="23" name="Pravokotnik 23"/>
                <wp:cNvGraphicFramePr/>
                <a:graphic xmlns:a="http://schemas.openxmlformats.org/drawingml/2006/main">
                  <a:graphicData uri="http://schemas.microsoft.com/office/word/2010/wordprocessingShape">
                    <wps:wsp>
                      <wps:cNvSpPr/>
                      <wps:spPr>
                        <a:xfrm>
                          <a:off x="0" y="0"/>
                          <a:ext cx="241161" cy="190919"/>
                        </a:xfrm>
                        <a:prstGeom prst="rect">
                          <a:avLst/>
                        </a:prstGeom>
                        <a:noFill/>
                        <a:ln w="12700" cap="flat" cmpd="sng" algn="ctr">
                          <a:solidFill>
                            <a:sysClr val="windowText" lastClr="000000"/>
                          </a:solidFill>
                          <a:prstDash val="solid"/>
                        </a:ln>
                        <a:effectLst/>
                      </wps:spPr>
                      <wps:txbx>
                        <w:txbxContent>
                          <w:p w14:paraId="67348F33" w14:textId="77777777" w:rsidR="00D02A70" w:rsidRPr="007A6555" w:rsidRDefault="00D02A70" w:rsidP="00D02A70">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5EC737" id="Pravokotnik 23" o:spid="_x0000_s1038" style="position:absolute;left:0;text-align:left;margin-left:0;margin-top:-.05pt;width:19pt;height:15.0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" filled="f" strokecolor="windowText" strokeweight="1pt">
                <v:textbox inset="1mm,0,0,0">
                  <w:txbxContent>
                    <w:p w14:paraId="67348F33" w14:textId="77777777" w:rsidR="00D02A70" w:rsidRPr="007A6555" w:rsidRDefault="00D02A70" w:rsidP="00D02A70">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p>
    <w:p w14:paraId="79BB4674" w14:textId="208AD4CE" w:rsidR="00D02A70" w:rsidRPr="00A140BB" w:rsidRDefault="00D02A70" w:rsidP="0052457F">
      <w:pPr>
        <w:keepNext/>
        <w:keepLines/>
        <w:jc w:val="both"/>
        <w:rPr>
          <w:rFonts w:ascii="Tahoma" w:hAnsi="Tahoma" w:cs="Tahoma"/>
          <w:i/>
        </w:rPr>
      </w:pPr>
    </w:p>
    <w:p w14:paraId="09129A10" w14:textId="29AD0645" w:rsidR="00D02A70" w:rsidRPr="00A140BB" w:rsidRDefault="00D02A70" w:rsidP="0052457F">
      <w:pPr>
        <w:keepNext/>
        <w:keepLines/>
        <w:jc w:val="both"/>
        <w:rPr>
          <w:rFonts w:ascii="Tahoma" w:hAnsi="Tahoma" w:cs="Tahoma"/>
          <w:i/>
        </w:rPr>
      </w:pPr>
    </w:p>
    <w:p w14:paraId="69D27B45" w14:textId="496FDAFD" w:rsidR="002349E7" w:rsidRPr="00A140BB" w:rsidRDefault="002349E7" w:rsidP="0052457F">
      <w:pPr>
        <w:keepNext/>
        <w:keepLines/>
        <w:spacing w:after="120" w:line="276" w:lineRule="auto"/>
        <w:jc w:val="both"/>
        <w:rPr>
          <w:rFonts w:ascii="Tahoma" w:hAnsi="Tahoma" w:cs="Tahoma"/>
        </w:rPr>
      </w:pPr>
      <w:r w:rsidRPr="00A140BB">
        <w:rPr>
          <w:rFonts w:ascii="Tahoma" w:hAnsi="Tahoma" w:cs="Tahoma"/>
        </w:rPr>
        <w:t>da na podlagi potrjenega računa oziroma situacije neposredno plačuje naše obveznosti do naslednjih podizvajalcev:</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2349E7" w:rsidRPr="00A140BB" w14:paraId="053CAEC0" w14:textId="77777777" w:rsidTr="0013308B">
        <w:tc>
          <w:tcPr>
            <w:tcW w:w="392" w:type="dxa"/>
            <w:shd w:val="clear" w:color="auto" w:fill="auto"/>
            <w:vAlign w:val="center"/>
          </w:tcPr>
          <w:p w14:paraId="4ACFF975" w14:textId="77777777" w:rsidR="002349E7" w:rsidRPr="00A140BB" w:rsidRDefault="002349E7" w:rsidP="0052457F">
            <w:pPr>
              <w:keepNext/>
              <w:keepLines/>
              <w:spacing w:line="276" w:lineRule="auto"/>
              <w:ind w:right="-108"/>
              <w:rPr>
                <w:rFonts w:ascii="Tahoma" w:hAnsi="Tahoma" w:cs="Tahoma"/>
                <w:szCs w:val="22"/>
                <w:lang w:eastAsia="en-US"/>
              </w:rPr>
            </w:pPr>
            <w:r w:rsidRPr="00A140BB">
              <w:rPr>
                <w:rFonts w:ascii="Tahoma" w:hAnsi="Tahoma" w:cs="Tahoma"/>
                <w:sz w:val="18"/>
                <w:szCs w:val="22"/>
                <w:lang w:eastAsia="en-US"/>
              </w:rPr>
              <w:t>Št.</w:t>
            </w:r>
            <w:r w:rsidRPr="00A140BB">
              <w:rPr>
                <w:rFonts w:ascii="Tahoma" w:hAnsi="Tahoma" w:cs="Tahoma"/>
                <w:szCs w:val="22"/>
                <w:lang w:eastAsia="en-US"/>
              </w:rPr>
              <w:t xml:space="preserve"> </w:t>
            </w:r>
          </w:p>
        </w:tc>
        <w:tc>
          <w:tcPr>
            <w:tcW w:w="8817" w:type="dxa"/>
            <w:shd w:val="clear" w:color="auto" w:fill="auto"/>
            <w:vAlign w:val="center"/>
          </w:tcPr>
          <w:p w14:paraId="27A1CCDB" w14:textId="77777777" w:rsidR="002349E7" w:rsidRPr="00A140BB" w:rsidRDefault="002349E7" w:rsidP="0052457F">
            <w:pPr>
              <w:keepNext/>
              <w:keepLines/>
              <w:spacing w:line="276" w:lineRule="auto"/>
              <w:jc w:val="center"/>
              <w:rPr>
                <w:rFonts w:ascii="Tahoma" w:hAnsi="Tahoma" w:cs="Tahoma"/>
                <w:szCs w:val="22"/>
                <w:lang w:eastAsia="en-US"/>
              </w:rPr>
            </w:pPr>
            <w:r w:rsidRPr="00A140BB">
              <w:rPr>
                <w:rFonts w:ascii="Tahoma" w:hAnsi="Tahoma" w:cs="Tahoma"/>
                <w:sz w:val="18"/>
                <w:szCs w:val="22"/>
                <w:lang w:eastAsia="en-US"/>
              </w:rPr>
              <w:t>NAZIV PODIZVAJALCA</w:t>
            </w:r>
          </w:p>
        </w:tc>
      </w:tr>
      <w:tr w:rsidR="002349E7" w:rsidRPr="00A140BB" w14:paraId="1B4FC713" w14:textId="77777777" w:rsidTr="0013308B">
        <w:tc>
          <w:tcPr>
            <w:tcW w:w="392" w:type="dxa"/>
            <w:shd w:val="clear" w:color="auto" w:fill="auto"/>
            <w:vAlign w:val="center"/>
          </w:tcPr>
          <w:p w14:paraId="0408B047" w14:textId="77777777" w:rsidR="002349E7" w:rsidRPr="00A140BB" w:rsidRDefault="002349E7" w:rsidP="0052457F">
            <w:pPr>
              <w:keepNext/>
              <w:keepLines/>
              <w:spacing w:line="276" w:lineRule="auto"/>
              <w:jc w:val="center"/>
              <w:rPr>
                <w:rFonts w:ascii="Tahoma" w:hAnsi="Tahoma" w:cs="Tahoma"/>
                <w:sz w:val="16"/>
                <w:szCs w:val="22"/>
                <w:lang w:eastAsia="en-US"/>
              </w:rPr>
            </w:pPr>
          </w:p>
          <w:p w14:paraId="5C5F53EE" w14:textId="77777777" w:rsidR="002349E7" w:rsidRPr="00A140BB" w:rsidRDefault="002349E7" w:rsidP="0052457F">
            <w:pPr>
              <w:keepNext/>
              <w:keepLines/>
              <w:spacing w:line="276" w:lineRule="auto"/>
              <w:jc w:val="center"/>
              <w:rPr>
                <w:rFonts w:ascii="Tahoma" w:hAnsi="Tahoma" w:cs="Tahoma"/>
                <w:sz w:val="16"/>
                <w:szCs w:val="22"/>
                <w:lang w:eastAsia="en-US"/>
              </w:rPr>
            </w:pPr>
            <w:r w:rsidRPr="00A140BB">
              <w:rPr>
                <w:rFonts w:ascii="Tahoma" w:hAnsi="Tahoma" w:cs="Tahoma"/>
                <w:sz w:val="16"/>
                <w:szCs w:val="22"/>
                <w:lang w:eastAsia="en-US"/>
              </w:rPr>
              <w:t>1.</w:t>
            </w:r>
          </w:p>
          <w:p w14:paraId="5023BDE2" w14:textId="77777777" w:rsidR="002349E7" w:rsidRPr="00A140BB" w:rsidRDefault="002349E7" w:rsidP="0052457F">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06385A93" w14:textId="77777777" w:rsidR="002349E7" w:rsidRPr="00A140BB" w:rsidRDefault="002349E7" w:rsidP="0052457F">
            <w:pPr>
              <w:keepNext/>
              <w:keepLines/>
              <w:spacing w:line="276" w:lineRule="auto"/>
              <w:rPr>
                <w:rFonts w:ascii="Tahoma" w:hAnsi="Tahoma" w:cs="Tahoma"/>
                <w:sz w:val="22"/>
                <w:szCs w:val="22"/>
                <w:lang w:eastAsia="en-US"/>
              </w:rPr>
            </w:pPr>
          </w:p>
          <w:p w14:paraId="3AF77A37" w14:textId="77777777" w:rsidR="002349E7" w:rsidRPr="00A140BB" w:rsidRDefault="002349E7" w:rsidP="0052457F">
            <w:pPr>
              <w:keepNext/>
              <w:keepLines/>
              <w:spacing w:line="276" w:lineRule="auto"/>
              <w:rPr>
                <w:rFonts w:ascii="Tahoma" w:hAnsi="Tahoma" w:cs="Tahoma"/>
                <w:sz w:val="22"/>
                <w:szCs w:val="22"/>
                <w:lang w:eastAsia="en-US"/>
              </w:rPr>
            </w:pPr>
          </w:p>
          <w:p w14:paraId="43186E64" w14:textId="77777777" w:rsidR="002349E7" w:rsidRPr="00A140BB" w:rsidRDefault="002349E7" w:rsidP="0052457F">
            <w:pPr>
              <w:keepNext/>
              <w:keepLines/>
              <w:spacing w:line="276" w:lineRule="auto"/>
              <w:rPr>
                <w:rFonts w:ascii="Tahoma" w:hAnsi="Tahoma" w:cs="Tahoma"/>
                <w:sz w:val="22"/>
                <w:szCs w:val="22"/>
                <w:lang w:eastAsia="en-US"/>
              </w:rPr>
            </w:pPr>
          </w:p>
        </w:tc>
      </w:tr>
      <w:tr w:rsidR="002349E7" w:rsidRPr="00A140BB" w14:paraId="3FD3432A" w14:textId="77777777" w:rsidTr="0013308B">
        <w:tc>
          <w:tcPr>
            <w:tcW w:w="392" w:type="dxa"/>
            <w:shd w:val="clear" w:color="auto" w:fill="auto"/>
            <w:vAlign w:val="center"/>
          </w:tcPr>
          <w:p w14:paraId="5E94E816" w14:textId="77777777" w:rsidR="002349E7" w:rsidRPr="00A140BB" w:rsidRDefault="002349E7" w:rsidP="0052457F">
            <w:pPr>
              <w:keepNext/>
              <w:keepLines/>
              <w:spacing w:line="276" w:lineRule="auto"/>
              <w:jc w:val="center"/>
              <w:rPr>
                <w:rFonts w:ascii="Tahoma" w:hAnsi="Tahoma" w:cs="Tahoma"/>
                <w:sz w:val="16"/>
                <w:szCs w:val="22"/>
                <w:lang w:eastAsia="en-US"/>
              </w:rPr>
            </w:pPr>
          </w:p>
          <w:p w14:paraId="11987913" w14:textId="77777777" w:rsidR="002349E7" w:rsidRPr="00A140BB" w:rsidRDefault="002349E7" w:rsidP="0052457F">
            <w:pPr>
              <w:keepNext/>
              <w:keepLines/>
              <w:spacing w:line="276" w:lineRule="auto"/>
              <w:jc w:val="center"/>
              <w:rPr>
                <w:rFonts w:ascii="Tahoma" w:hAnsi="Tahoma" w:cs="Tahoma"/>
                <w:sz w:val="16"/>
                <w:szCs w:val="22"/>
                <w:lang w:eastAsia="en-US"/>
              </w:rPr>
            </w:pPr>
            <w:r w:rsidRPr="00A140BB">
              <w:rPr>
                <w:rFonts w:ascii="Tahoma" w:hAnsi="Tahoma" w:cs="Tahoma"/>
                <w:sz w:val="16"/>
                <w:szCs w:val="22"/>
                <w:lang w:eastAsia="en-US"/>
              </w:rPr>
              <w:t>2.</w:t>
            </w:r>
          </w:p>
          <w:p w14:paraId="216982A7" w14:textId="77777777" w:rsidR="002349E7" w:rsidRPr="00A140BB" w:rsidRDefault="002349E7" w:rsidP="0052457F">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7C615B6" w14:textId="77777777" w:rsidR="002349E7" w:rsidRPr="00A140BB" w:rsidRDefault="002349E7" w:rsidP="0052457F">
            <w:pPr>
              <w:keepNext/>
              <w:keepLines/>
              <w:spacing w:line="276" w:lineRule="auto"/>
              <w:rPr>
                <w:rFonts w:ascii="Tahoma" w:hAnsi="Tahoma" w:cs="Tahoma"/>
                <w:sz w:val="22"/>
                <w:szCs w:val="22"/>
                <w:lang w:eastAsia="en-US"/>
              </w:rPr>
            </w:pPr>
          </w:p>
          <w:p w14:paraId="353BC72D" w14:textId="77777777" w:rsidR="002349E7" w:rsidRPr="00A140BB" w:rsidRDefault="002349E7" w:rsidP="0052457F">
            <w:pPr>
              <w:keepNext/>
              <w:keepLines/>
              <w:spacing w:line="276" w:lineRule="auto"/>
              <w:rPr>
                <w:rFonts w:ascii="Tahoma" w:hAnsi="Tahoma" w:cs="Tahoma"/>
                <w:sz w:val="22"/>
                <w:szCs w:val="22"/>
                <w:lang w:eastAsia="en-US"/>
              </w:rPr>
            </w:pPr>
          </w:p>
          <w:p w14:paraId="5154DDF1" w14:textId="77777777" w:rsidR="002349E7" w:rsidRPr="00A140BB" w:rsidRDefault="002349E7" w:rsidP="0052457F">
            <w:pPr>
              <w:keepNext/>
              <w:keepLines/>
              <w:spacing w:line="276" w:lineRule="auto"/>
              <w:rPr>
                <w:rFonts w:ascii="Tahoma" w:hAnsi="Tahoma" w:cs="Tahoma"/>
                <w:sz w:val="22"/>
                <w:szCs w:val="22"/>
                <w:lang w:eastAsia="en-US"/>
              </w:rPr>
            </w:pPr>
          </w:p>
        </w:tc>
      </w:tr>
      <w:tr w:rsidR="002349E7" w:rsidRPr="00A140BB" w14:paraId="56674FC3" w14:textId="77777777" w:rsidTr="0013308B">
        <w:tc>
          <w:tcPr>
            <w:tcW w:w="392" w:type="dxa"/>
            <w:shd w:val="clear" w:color="auto" w:fill="auto"/>
            <w:vAlign w:val="center"/>
          </w:tcPr>
          <w:p w14:paraId="26C46937" w14:textId="77777777" w:rsidR="002349E7" w:rsidRPr="00A140BB" w:rsidRDefault="002349E7" w:rsidP="0052457F">
            <w:pPr>
              <w:keepNext/>
              <w:keepLines/>
              <w:spacing w:line="276" w:lineRule="auto"/>
              <w:jc w:val="center"/>
              <w:rPr>
                <w:rFonts w:ascii="Tahoma" w:hAnsi="Tahoma" w:cs="Tahoma"/>
                <w:sz w:val="16"/>
                <w:szCs w:val="22"/>
                <w:lang w:eastAsia="en-US"/>
              </w:rPr>
            </w:pPr>
          </w:p>
          <w:p w14:paraId="58053D58" w14:textId="77777777" w:rsidR="002349E7" w:rsidRPr="00A140BB" w:rsidRDefault="002349E7" w:rsidP="0052457F">
            <w:pPr>
              <w:keepNext/>
              <w:keepLines/>
              <w:spacing w:line="276" w:lineRule="auto"/>
              <w:jc w:val="center"/>
              <w:rPr>
                <w:rFonts w:ascii="Tahoma" w:hAnsi="Tahoma" w:cs="Tahoma"/>
                <w:sz w:val="16"/>
                <w:szCs w:val="22"/>
                <w:lang w:eastAsia="en-US"/>
              </w:rPr>
            </w:pPr>
            <w:r w:rsidRPr="00A140BB">
              <w:rPr>
                <w:rFonts w:ascii="Tahoma" w:hAnsi="Tahoma" w:cs="Tahoma"/>
                <w:sz w:val="16"/>
                <w:szCs w:val="22"/>
                <w:lang w:eastAsia="en-US"/>
              </w:rPr>
              <w:t>3.</w:t>
            </w:r>
          </w:p>
          <w:p w14:paraId="5C0F350E" w14:textId="77777777" w:rsidR="002349E7" w:rsidRPr="00A140BB" w:rsidRDefault="002349E7" w:rsidP="0052457F">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4E733CFE" w14:textId="77777777" w:rsidR="002349E7" w:rsidRPr="00A140BB" w:rsidRDefault="002349E7" w:rsidP="0052457F">
            <w:pPr>
              <w:keepNext/>
              <w:keepLines/>
              <w:spacing w:line="276" w:lineRule="auto"/>
              <w:rPr>
                <w:rFonts w:ascii="Tahoma" w:hAnsi="Tahoma" w:cs="Tahoma"/>
                <w:sz w:val="22"/>
                <w:szCs w:val="22"/>
                <w:lang w:eastAsia="en-US"/>
              </w:rPr>
            </w:pPr>
          </w:p>
          <w:p w14:paraId="35F7AD1F" w14:textId="77777777" w:rsidR="002349E7" w:rsidRPr="00A140BB" w:rsidRDefault="002349E7" w:rsidP="0052457F">
            <w:pPr>
              <w:keepNext/>
              <w:keepLines/>
              <w:spacing w:line="276" w:lineRule="auto"/>
              <w:rPr>
                <w:rFonts w:ascii="Tahoma" w:hAnsi="Tahoma" w:cs="Tahoma"/>
                <w:sz w:val="22"/>
                <w:szCs w:val="22"/>
                <w:lang w:eastAsia="en-US"/>
              </w:rPr>
            </w:pPr>
          </w:p>
          <w:p w14:paraId="79B957B9" w14:textId="77777777" w:rsidR="002349E7" w:rsidRPr="00A140BB" w:rsidRDefault="002349E7" w:rsidP="0052457F">
            <w:pPr>
              <w:keepNext/>
              <w:keepLines/>
              <w:spacing w:line="276" w:lineRule="auto"/>
              <w:rPr>
                <w:rFonts w:ascii="Tahoma" w:hAnsi="Tahoma" w:cs="Tahoma"/>
                <w:sz w:val="22"/>
                <w:szCs w:val="22"/>
                <w:lang w:eastAsia="en-US"/>
              </w:rPr>
            </w:pPr>
          </w:p>
        </w:tc>
      </w:tr>
    </w:tbl>
    <w:p w14:paraId="546BD9E9" w14:textId="77777777" w:rsidR="002349E7" w:rsidRPr="00A140BB" w:rsidRDefault="002349E7" w:rsidP="0052457F">
      <w:pPr>
        <w:keepNext/>
        <w:keepLines/>
        <w:jc w:val="both"/>
        <w:rPr>
          <w:rFonts w:ascii="Tahoma" w:hAnsi="Tahoma" w:cs="Tahoma"/>
          <w:bCs/>
          <w:i/>
          <w:noProof/>
          <w:sz w:val="18"/>
          <w:szCs w:val="18"/>
        </w:rPr>
      </w:pPr>
    </w:p>
    <w:p w14:paraId="1CB2C2FA" w14:textId="10EEA13A" w:rsidR="00DD12D1" w:rsidRPr="00A140BB" w:rsidRDefault="00DD12D1" w:rsidP="0052457F">
      <w:pPr>
        <w:keepNext/>
        <w:keepLines/>
        <w:jc w:val="both"/>
        <w:rPr>
          <w:rFonts w:ascii="Tahoma" w:hAnsi="Tahoma" w:cs="Tahoma"/>
          <w:bCs/>
          <w:i/>
          <w:noProof/>
          <w:sz w:val="18"/>
          <w:szCs w:val="18"/>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DD12D1" w:rsidRPr="00A140BB" w14:paraId="2EB469CB" w14:textId="77777777" w:rsidTr="00DD12D1">
        <w:trPr>
          <w:trHeight w:val="235"/>
        </w:trPr>
        <w:tc>
          <w:tcPr>
            <w:tcW w:w="3402" w:type="dxa"/>
            <w:tcBorders>
              <w:bottom w:val="single" w:sz="4" w:space="0" w:color="auto"/>
            </w:tcBorders>
          </w:tcPr>
          <w:p w14:paraId="3700869E" w14:textId="77777777" w:rsidR="00DD12D1" w:rsidRPr="00A140BB" w:rsidRDefault="00DD12D1" w:rsidP="0052457F">
            <w:pPr>
              <w:keepNext/>
              <w:keepLines/>
              <w:jc w:val="both"/>
              <w:rPr>
                <w:rFonts w:ascii="Tahoma" w:hAnsi="Tahoma" w:cs="Tahoma"/>
                <w:snapToGrid w:val="0"/>
                <w:color w:val="000000"/>
              </w:rPr>
            </w:pPr>
          </w:p>
        </w:tc>
        <w:tc>
          <w:tcPr>
            <w:tcW w:w="2977" w:type="dxa"/>
          </w:tcPr>
          <w:p w14:paraId="2A392834" w14:textId="77777777" w:rsidR="00DD12D1" w:rsidRPr="00A140BB" w:rsidRDefault="00DD12D1" w:rsidP="0052457F">
            <w:pPr>
              <w:keepNext/>
              <w:keepLines/>
              <w:jc w:val="center"/>
              <w:rPr>
                <w:rFonts w:ascii="Tahoma" w:hAnsi="Tahoma" w:cs="Tahoma"/>
                <w:snapToGrid w:val="0"/>
                <w:color w:val="000000"/>
              </w:rPr>
            </w:pPr>
          </w:p>
        </w:tc>
        <w:tc>
          <w:tcPr>
            <w:tcW w:w="2805" w:type="dxa"/>
            <w:tcBorders>
              <w:bottom w:val="single" w:sz="4" w:space="0" w:color="auto"/>
            </w:tcBorders>
          </w:tcPr>
          <w:p w14:paraId="6DC80D55" w14:textId="77777777" w:rsidR="00DD12D1" w:rsidRPr="00A140BB" w:rsidRDefault="00DD12D1" w:rsidP="0052457F">
            <w:pPr>
              <w:keepNext/>
              <w:keepLines/>
              <w:tabs>
                <w:tab w:val="left" w:pos="567"/>
                <w:tab w:val="num" w:pos="851"/>
                <w:tab w:val="left" w:pos="993"/>
              </w:tabs>
              <w:jc w:val="both"/>
              <w:rPr>
                <w:rFonts w:ascii="Tahoma" w:hAnsi="Tahoma" w:cs="Tahoma"/>
                <w:snapToGrid w:val="0"/>
                <w:color w:val="000000"/>
              </w:rPr>
            </w:pPr>
          </w:p>
        </w:tc>
      </w:tr>
      <w:tr w:rsidR="00DD12D1" w:rsidRPr="00A140BB" w14:paraId="668D8087" w14:textId="77777777" w:rsidTr="00DD12D1">
        <w:trPr>
          <w:trHeight w:val="235"/>
        </w:trPr>
        <w:tc>
          <w:tcPr>
            <w:tcW w:w="3402" w:type="dxa"/>
            <w:tcBorders>
              <w:top w:val="single" w:sz="4" w:space="0" w:color="auto"/>
            </w:tcBorders>
          </w:tcPr>
          <w:p w14:paraId="5A4B6A95"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1A44CE2B"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5CA5FAA5"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2DABEE96" w14:textId="37ECB308" w:rsidR="00DD12D1" w:rsidRPr="00A140BB" w:rsidRDefault="00DD12D1" w:rsidP="0052457F">
      <w:pPr>
        <w:keepNext/>
        <w:keepLines/>
        <w:jc w:val="both"/>
        <w:rPr>
          <w:rFonts w:ascii="Tahoma" w:hAnsi="Tahoma" w:cs="Tahoma"/>
          <w:bCs/>
          <w:i/>
          <w:noProof/>
          <w:sz w:val="18"/>
          <w:szCs w:val="18"/>
        </w:rPr>
      </w:pPr>
    </w:p>
    <w:p w14:paraId="72154444" w14:textId="77777777" w:rsidR="002349E7" w:rsidRPr="00A140BB" w:rsidRDefault="002349E7" w:rsidP="0052457F">
      <w:pPr>
        <w:keepNext/>
        <w:keepLines/>
        <w:tabs>
          <w:tab w:val="left" w:pos="2835"/>
        </w:tabs>
        <w:jc w:val="both"/>
        <w:rPr>
          <w:rFonts w:ascii="Tahoma" w:hAnsi="Tahoma" w:cs="Tahoma"/>
        </w:rPr>
      </w:pPr>
    </w:p>
    <w:p w14:paraId="2F0AB32A" w14:textId="77777777" w:rsidR="002349E7" w:rsidRPr="00A140BB" w:rsidRDefault="002349E7" w:rsidP="0052457F">
      <w:pPr>
        <w:keepNext/>
        <w:keepLines/>
        <w:spacing w:after="40"/>
        <w:jc w:val="both"/>
        <w:rPr>
          <w:rFonts w:ascii="Tahoma" w:hAnsi="Tahoma" w:cs="Tahoma"/>
          <w:b/>
          <w:i/>
          <w:sz w:val="18"/>
          <w:szCs w:val="18"/>
          <w:u w:val="single"/>
        </w:rPr>
      </w:pPr>
      <w:r w:rsidRPr="00A140BB">
        <w:rPr>
          <w:rFonts w:ascii="Tahoma" w:hAnsi="Tahoma" w:cs="Tahoma"/>
          <w:b/>
          <w:i/>
          <w:sz w:val="18"/>
          <w:szCs w:val="18"/>
          <w:u w:val="single"/>
        </w:rPr>
        <w:t xml:space="preserve">Opomba:  </w:t>
      </w:r>
      <w:r w:rsidRPr="00A140BB">
        <w:rPr>
          <w:rFonts w:ascii="Tahoma" w:hAnsi="Tahoma" w:cs="Tahoma"/>
          <w:i/>
          <w:iCs/>
          <w:sz w:val="18"/>
          <w:szCs w:val="22"/>
        </w:rPr>
        <w:t xml:space="preserve">Obrazec se izpolni in podpiše </w:t>
      </w:r>
      <w:r w:rsidRPr="00A140BB">
        <w:rPr>
          <w:rFonts w:ascii="Tahoma" w:hAnsi="Tahoma" w:cs="Tahoma"/>
          <w:i/>
          <w:iCs/>
          <w:sz w:val="18"/>
          <w:szCs w:val="22"/>
          <w:u w:val="single"/>
        </w:rPr>
        <w:t>kadar namerava ponudnik izvesti javno naročilo s podizvajalcem, ki zahteva neposredno plačilo</w:t>
      </w:r>
      <w:r w:rsidRPr="00A140BB">
        <w:rPr>
          <w:rFonts w:ascii="Tahoma" w:hAnsi="Tahoma" w:cs="Tahoma"/>
          <w:i/>
          <w:iCs/>
          <w:sz w:val="18"/>
          <w:szCs w:val="22"/>
        </w:rPr>
        <w:t xml:space="preserve"> v skladu s 94. členom ZJN-3, ter posledično služi kot priloga k </w:t>
      </w:r>
      <w:r w:rsidR="00E1447F" w:rsidRPr="00A140BB">
        <w:rPr>
          <w:rFonts w:ascii="Tahoma" w:hAnsi="Tahoma" w:cs="Tahoma"/>
          <w:i/>
          <w:iCs/>
          <w:sz w:val="18"/>
          <w:szCs w:val="22"/>
        </w:rPr>
        <w:t xml:space="preserve">okvirnemu sporazumu </w:t>
      </w:r>
      <w:r w:rsidRPr="00A140BB">
        <w:rPr>
          <w:rFonts w:ascii="Tahoma" w:hAnsi="Tahoma" w:cs="Tahoma"/>
          <w:i/>
          <w:iCs/>
          <w:sz w:val="18"/>
          <w:szCs w:val="22"/>
        </w:rPr>
        <w:t>o izvedbi javnega naročila.</w:t>
      </w:r>
    </w:p>
    <w:p w14:paraId="488813AC" w14:textId="77777777" w:rsidR="002349E7" w:rsidRPr="00A140BB" w:rsidRDefault="002349E7" w:rsidP="0052457F">
      <w:pPr>
        <w:keepNext/>
        <w:keepLines/>
        <w:jc w:val="both"/>
        <w:rPr>
          <w:rFonts w:ascii="Tahoma" w:hAnsi="Tahoma" w:cs="Tahoma"/>
          <w:i/>
          <w:iCs/>
          <w:sz w:val="16"/>
          <w:szCs w:val="22"/>
        </w:rPr>
      </w:pPr>
    </w:p>
    <w:p w14:paraId="276776EA" w14:textId="77777777" w:rsidR="002349E7" w:rsidRPr="00A140BB" w:rsidRDefault="002349E7" w:rsidP="0052457F">
      <w:pPr>
        <w:keepNext/>
        <w:keepLines/>
        <w:jc w:val="both"/>
        <w:rPr>
          <w:rFonts w:ascii="Tahoma" w:hAnsi="Tahoma" w:cs="Tahoma"/>
          <w:i/>
          <w:iCs/>
          <w:sz w:val="18"/>
          <w:szCs w:val="22"/>
        </w:rPr>
      </w:pPr>
      <w:r w:rsidRPr="00A140BB">
        <w:rPr>
          <w:rFonts w:ascii="Tahoma" w:hAnsi="Tahoma" w:cs="Tahoma"/>
          <w:i/>
          <w:iCs/>
          <w:sz w:val="18"/>
          <w:szCs w:val="22"/>
        </w:rPr>
        <w:t xml:space="preserve">V primeru, da ponudnik </w:t>
      </w:r>
      <w:r w:rsidRPr="00A140BB">
        <w:rPr>
          <w:rFonts w:ascii="Tahoma" w:hAnsi="Tahoma" w:cs="Tahoma"/>
          <w:i/>
          <w:iCs/>
          <w:sz w:val="18"/>
          <w:szCs w:val="22"/>
          <w:u w:val="single"/>
        </w:rPr>
        <w:t>ne namerava</w:t>
      </w:r>
      <w:r w:rsidRPr="00A140BB">
        <w:rPr>
          <w:rFonts w:ascii="Tahoma" w:hAnsi="Tahoma" w:cs="Tahoma"/>
          <w:i/>
          <w:iCs/>
          <w:sz w:val="18"/>
          <w:szCs w:val="22"/>
        </w:rPr>
        <w:t xml:space="preserve"> izvesti javno naročilo s podizvajalcem, </w:t>
      </w:r>
      <w:r w:rsidRPr="00A140BB">
        <w:rPr>
          <w:rFonts w:ascii="Tahoma" w:hAnsi="Tahoma" w:cs="Tahoma"/>
          <w:i/>
          <w:iCs/>
          <w:sz w:val="18"/>
          <w:szCs w:val="22"/>
          <w:u w:val="single"/>
        </w:rPr>
        <w:t>ki zahteva neposredno plačilo</w:t>
      </w:r>
      <w:r w:rsidRPr="00A140BB">
        <w:rPr>
          <w:rFonts w:ascii="Tahoma" w:hAnsi="Tahoma" w:cs="Tahoma"/>
          <w:i/>
          <w:iCs/>
          <w:sz w:val="18"/>
          <w:szCs w:val="22"/>
        </w:rPr>
        <w:t xml:space="preserve">, obrazca ni potrebno izpolniti.  </w:t>
      </w:r>
    </w:p>
    <w:p w14:paraId="4749C925" w14:textId="77777777" w:rsidR="002349E7" w:rsidRPr="00A140BB" w:rsidRDefault="002349E7" w:rsidP="0052457F">
      <w:pPr>
        <w:keepNext/>
        <w:keepLines/>
        <w:jc w:val="both"/>
        <w:rPr>
          <w:rFonts w:ascii="Tahoma" w:hAnsi="Tahoma" w:cs="Tahoma"/>
          <w:i/>
          <w:iCs/>
          <w:szCs w:val="22"/>
        </w:rPr>
      </w:pPr>
    </w:p>
    <w:p w14:paraId="74B67DFC" w14:textId="77777777" w:rsidR="002349E7" w:rsidRPr="00A140BB" w:rsidRDefault="002349E7" w:rsidP="0052457F">
      <w:pPr>
        <w:keepNext/>
        <w:keepLines/>
        <w:spacing w:after="40"/>
        <w:jc w:val="both"/>
        <w:rPr>
          <w:rFonts w:ascii="Tahoma" w:hAnsi="Tahoma" w:cs="Tahoma"/>
          <w:b/>
          <w:i/>
          <w:sz w:val="18"/>
          <w:szCs w:val="18"/>
          <w:u w:val="single"/>
        </w:rPr>
      </w:pPr>
      <w:r w:rsidRPr="00A140BB">
        <w:rPr>
          <w:rFonts w:ascii="Tahoma" w:hAnsi="Tahoma" w:cs="Tahoma"/>
          <w:b/>
          <w:i/>
          <w:sz w:val="18"/>
          <w:szCs w:val="18"/>
          <w:u w:val="single"/>
        </w:rPr>
        <w:t xml:space="preserve">Navodilo: </w:t>
      </w:r>
      <w:r w:rsidRPr="00A140BB">
        <w:rPr>
          <w:rFonts w:ascii="Tahoma" w:hAnsi="Tahoma" w:cs="Tahoma"/>
          <w:i/>
          <w:iCs/>
          <w:sz w:val="18"/>
          <w:szCs w:val="22"/>
        </w:rPr>
        <w:t>Glavni izvajalec mora svojemu računu ali situaciji priložiti račun ali situacijo podizvajalca, ki ga je predhodno potrdil.</w:t>
      </w:r>
    </w:p>
    <w:p w14:paraId="180C1BD1" w14:textId="77777777" w:rsidR="002349E7" w:rsidRPr="00A140BB" w:rsidRDefault="002349E7" w:rsidP="0052457F">
      <w:pPr>
        <w:keepNext/>
        <w:keepLines/>
        <w:jc w:val="both"/>
        <w:rPr>
          <w:rFonts w:ascii="Tahoma" w:hAnsi="Tahoma" w:cs="Tahoma"/>
          <w:i/>
          <w:sz w:val="18"/>
        </w:rPr>
      </w:pPr>
    </w:p>
    <w:p w14:paraId="2393F0BA" w14:textId="77777777" w:rsidR="002349E7" w:rsidRPr="00A140BB" w:rsidRDefault="002349E7" w:rsidP="0052457F">
      <w:pPr>
        <w:keepNext/>
        <w:keepLines/>
        <w:jc w:val="both"/>
        <w:rPr>
          <w:rFonts w:ascii="Tahoma" w:hAnsi="Tahoma" w:cs="Tahoma"/>
          <w:i/>
          <w:sz w:val="18"/>
        </w:rPr>
      </w:pPr>
      <w:r w:rsidRPr="00A140BB">
        <w:rPr>
          <w:rFonts w:ascii="Tahoma" w:hAnsi="Tahoma" w:cs="Tahoma"/>
          <w:i/>
          <w:sz w:val="18"/>
        </w:rPr>
        <w:t>Obrazec se po potrebi kopira!</w:t>
      </w:r>
    </w:p>
    <w:p w14:paraId="377A70E3" w14:textId="437D70D1" w:rsidR="00AA3DB8" w:rsidRPr="00A140BB" w:rsidRDefault="00AA3DB8" w:rsidP="0052457F">
      <w:pPr>
        <w:keepNext/>
        <w:keepLines/>
      </w:pPr>
      <w:r w:rsidRPr="00A140BB">
        <w:br w:type="page"/>
      </w:r>
    </w:p>
    <w:p w14:paraId="3E5DE5F5" w14:textId="77777777" w:rsidR="00CB3121" w:rsidRPr="00A140BB" w:rsidRDefault="00CB3121" w:rsidP="0052457F">
      <w:pPr>
        <w:keepNext/>
        <w:keepLines/>
      </w:pPr>
    </w:p>
    <w:tbl>
      <w:tblPr>
        <w:tblW w:w="9179"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193"/>
      </w:tblGrid>
      <w:tr w:rsidR="002349E7" w:rsidRPr="00A140BB" w14:paraId="1DBABEC7" w14:textId="77777777" w:rsidTr="0013308B">
        <w:tc>
          <w:tcPr>
            <w:tcW w:w="608" w:type="dxa"/>
            <w:tcBorders>
              <w:right w:val="nil"/>
            </w:tcBorders>
          </w:tcPr>
          <w:p w14:paraId="6F4980E4" w14:textId="77777777" w:rsidR="002349E7" w:rsidRPr="00A140BB" w:rsidRDefault="002349E7" w:rsidP="0052457F">
            <w:pPr>
              <w:keepNext/>
              <w:keepLines/>
              <w:jc w:val="both"/>
              <w:rPr>
                <w:rFonts w:ascii="Tahoma" w:hAnsi="Tahoma" w:cs="Tahoma"/>
              </w:rPr>
            </w:pPr>
            <w:r w:rsidRPr="00A140BB">
              <w:br w:type="page"/>
            </w:r>
            <w:r w:rsidRPr="00A140BB">
              <w:br w:type="page"/>
            </w:r>
            <w:r w:rsidRPr="00A140BB">
              <w:br w:type="page"/>
            </w:r>
            <w:r w:rsidRPr="00A140BB">
              <w:br w:type="page"/>
            </w:r>
            <w:r w:rsidRPr="00A140BB">
              <w:rPr>
                <w:rFonts w:ascii="Tahoma" w:hAnsi="Tahoma" w:cs="Tahoma"/>
              </w:rPr>
              <w:br w:type="page"/>
            </w:r>
            <w:r w:rsidRPr="00A140BB">
              <w:rPr>
                <w:rFonts w:ascii="Tahoma" w:hAnsi="Tahoma" w:cs="Tahoma"/>
                <w:b/>
              </w:rPr>
              <w:br w:type="page"/>
            </w:r>
            <w:r w:rsidRPr="00A140BB">
              <w:rPr>
                <w:rFonts w:ascii="Tahoma" w:hAnsi="Tahoma" w:cs="Tahoma"/>
              </w:rPr>
              <w:br w:type="page"/>
            </w:r>
          </w:p>
        </w:tc>
        <w:tc>
          <w:tcPr>
            <w:tcW w:w="6378" w:type="dxa"/>
            <w:tcBorders>
              <w:left w:val="nil"/>
            </w:tcBorders>
            <w:vAlign w:val="bottom"/>
          </w:tcPr>
          <w:p w14:paraId="71E28F28" w14:textId="77777777" w:rsidR="002349E7" w:rsidRPr="00A140BB" w:rsidRDefault="002349E7" w:rsidP="0052457F">
            <w:pPr>
              <w:keepNext/>
              <w:keepLines/>
              <w:rPr>
                <w:rFonts w:ascii="Tahoma" w:hAnsi="Tahoma" w:cs="Tahoma"/>
              </w:rPr>
            </w:pPr>
            <w:r w:rsidRPr="00A140BB">
              <w:rPr>
                <w:rFonts w:ascii="Tahoma" w:hAnsi="Tahoma" w:cs="Tahoma"/>
              </w:rPr>
              <w:t>SOGLASJE PODIZVAJALCEV</w:t>
            </w:r>
          </w:p>
        </w:tc>
        <w:tc>
          <w:tcPr>
            <w:tcW w:w="2193" w:type="dxa"/>
          </w:tcPr>
          <w:p w14:paraId="1B9AD3C4" w14:textId="134A908A" w:rsidR="002349E7" w:rsidRPr="00A140BB" w:rsidRDefault="002349E7" w:rsidP="0052457F">
            <w:pPr>
              <w:keepNext/>
              <w:keepLines/>
              <w:jc w:val="both"/>
              <w:rPr>
                <w:rFonts w:ascii="Tahoma" w:hAnsi="Tahoma" w:cs="Tahoma"/>
                <w:b/>
              </w:rPr>
            </w:pPr>
            <w:r w:rsidRPr="00A140BB">
              <w:rPr>
                <w:rFonts w:ascii="Tahoma" w:hAnsi="Tahoma" w:cs="Tahoma"/>
                <w:b/>
                <w:i/>
              </w:rPr>
              <w:t xml:space="preserve">Obrazec 2 k </w:t>
            </w:r>
            <w:r w:rsidR="00286EA6" w:rsidRPr="00A140BB">
              <w:rPr>
                <w:rFonts w:ascii="Tahoma" w:hAnsi="Tahoma" w:cs="Tahoma"/>
                <w:b/>
                <w:i/>
              </w:rPr>
              <w:t>Prilogi 4</w:t>
            </w:r>
          </w:p>
        </w:tc>
      </w:tr>
    </w:tbl>
    <w:p w14:paraId="17F8DDF1" w14:textId="77777777" w:rsidR="00EF078C" w:rsidRPr="00A140BB" w:rsidRDefault="00EF078C" w:rsidP="0052457F">
      <w:pPr>
        <w:keepNext/>
        <w:keepLines/>
        <w:rPr>
          <w:rFonts w:ascii="Tahoma" w:hAnsi="Tahoma" w:cs="Tahoma"/>
          <w:b/>
          <w:sz w:val="28"/>
        </w:rPr>
      </w:pPr>
    </w:p>
    <w:p w14:paraId="29FB8310" w14:textId="73C2CF1D" w:rsidR="00286EA6" w:rsidRPr="00A140BB" w:rsidRDefault="00EF078C" w:rsidP="0052457F">
      <w:pPr>
        <w:keepNext/>
        <w:keepLines/>
        <w:spacing w:line="312" w:lineRule="auto"/>
        <w:rPr>
          <w:rFonts w:ascii="Tahoma" w:hAnsi="Tahoma" w:cs="Tahoma"/>
        </w:rPr>
      </w:pPr>
      <w:r w:rsidRPr="00A140BB">
        <w:rPr>
          <w:rFonts w:ascii="Tahoma" w:hAnsi="Tahoma" w:cs="Tahoma"/>
        </w:rPr>
        <w:t>Gospodarski subjekt</w:t>
      </w:r>
      <w:r w:rsidR="00286EA6" w:rsidRPr="00A140BB">
        <w:rPr>
          <w:rFonts w:ascii="Tahoma" w:hAnsi="Tahoma" w:cs="Tahoma"/>
        </w:rPr>
        <w:t xml:space="preserve">: _______________________________________________________________, </w:t>
      </w:r>
    </w:p>
    <w:p w14:paraId="420BED0E" w14:textId="2F93843D" w:rsidR="002349E7" w:rsidRPr="00A140BB" w:rsidRDefault="00286EA6" w:rsidP="0052457F">
      <w:pPr>
        <w:keepNext/>
        <w:keepLines/>
        <w:spacing w:line="312" w:lineRule="auto"/>
        <w:rPr>
          <w:rFonts w:ascii="Tahoma" w:hAnsi="Tahoma" w:cs="Tahoma"/>
        </w:rPr>
      </w:pPr>
      <w:r w:rsidRPr="00A140BB">
        <w:rPr>
          <w:rFonts w:ascii="Tahoma" w:hAnsi="Tahoma" w:cs="Tahoma"/>
        </w:rPr>
        <w:t xml:space="preserve">ki </w:t>
      </w:r>
      <w:r w:rsidR="00EF078C" w:rsidRPr="00A140BB">
        <w:rPr>
          <w:rFonts w:ascii="Tahoma" w:hAnsi="Tahoma" w:cs="Tahoma"/>
        </w:rPr>
        <w:t xml:space="preserve">kot podizvajalec </w:t>
      </w:r>
      <w:r w:rsidRPr="00A140BB">
        <w:rPr>
          <w:rFonts w:ascii="Tahoma" w:hAnsi="Tahoma" w:cs="Tahoma"/>
        </w:rPr>
        <w:t xml:space="preserve">nastopamo pri </w:t>
      </w:r>
      <w:r w:rsidR="00EF078C" w:rsidRPr="00A140BB">
        <w:rPr>
          <w:rFonts w:ascii="Tahoma" w:hAnsi="Tahoma" w:cs="Tahoma"/>
        </w:rPr>
        <w:t>gospodarskemu subjektu</w:t>
      </w:r>
      <w:r w:rsidRPr="00A140BB">
        <w:rPr>
          <w:rFonts w:ascii="Tahoma" w:hAnsi="Tahoma" w:cs="Tahoma"/>
        </w:rPr>
        <w:t xml:space="preserve"> (glavnemu izvajalcu)</w:t>
      </w:r>
      <w:r w:rsidR="00EF078C" w:rsidRPr="00A140BB">
        <w:rPr>
          <w:rFonts w:ascii="Tahoma" w:hAnsi="Tahoma" w:cs="Tahoma"/>
        </w:rPr>
        <w:t>, ki oddaj</w:t>
      </w:r>
      <w:r w:rsidR="00AA3DB8" w:rsidRPr="00A140BB">
        <w:rPr>
          <w:rFonts w:ascii="Tahoma" w:hAnsi="Tahoma" w:cs="Tahoma"/>
        </w:rPr>
        <w:t>a</w:t>
      </w:r>
      <w:r w:rsidR="00EF078C" w:rsidRPr="00A140BB">
        <w:rPr>
          <w:rFonts w:ascii="Tahoma" w:hAnsi="Tahoma" w:cs="Tahoma"/>
        </w:rPr>
        <w:t xml:space="preserve"> ponudbo za  </w:t>
      </w:r>
      <w:r w:rsidRPr="00A140BB">
        <w:rPr>
          <w:rFonts w:ascii="Tahoma" w:hAnsi="Tahoma" w:cs="Tahoma"/>
        </w:rPr>
        <w:t>javn</w:t>
      </w:r>
      <w:r w:rsidR="00EF078C" w:rsidRPr="00A140BB">
        <w:rPr>
          <w:rFonts w:ascii="Tahoma" w:hAnsi="Tahoma" w:cs="Tahoma"/>
        </w:rPr>
        <w:t>o</w:t>
      </w:r>
      <w:r w:rsidRPr="00A140BB">
        <w:rPr>
          <w:rFonts w:ascii="Tahoma" w:hAnsi="Tahoma" w:cs="Tahoma"/>
        </w:rPr>
        <w:t xml:space="preserve"> naročil</w:t>
      </w:r>
      <w:r w:rsidR="00EF078C" w:rsidRPr="00A140BB">
        <w:rPr>
          <w:rFonts w:ascii="Tahoma" w:hAnsi="Tahoma" w:cs="Tahoma"/>
        </w:rPr>
        <w:t>o</w:t>
      </w:r>
      <w:r w:rsidR="002349E7" w:rsidRPr="00A140BB">
        <w:rPr>
          <w:rFonts w:ascii="Tahoma" w:hAnsi="Tahoma" w:cs="Tahoma"/>
        </w:rPr>
        <w:t xml:space="preserve"> št</w:t>
      </w:r>
      <w:r w:rsidR="002349E7" w:rsidRPr="00A140BB">
        <w:rPr>
          <w:rFonts w:ascii="Tahoma" w:hAnsi="Tahoma" w:cs="Tahoma"/>
          <w:b/>
        </w:rPr>
        <w:t xml:space="preserve"> </w:t>
      </w:r>
      <w:r w:rsidR="005D77E8" w:rsidRPr="00A140BB">
        <w:rPr>
          <w:rFonts w:ascii="Tahoma" w:hAnsi="Tahoma" w:cs="Tahoma"/>
          <w:b/>
        </w:rPr>
        <w:t>JHL-7/25</w:t>
      </w:r>
      <w:r w:rsidR="002349E7" w:rsidRPr="00A140BB">
        <w:rPr>
          <w:rFonts w:ascii="Tahoma" w:hAnsi="Tahoma" w:cs="Tahoma"/>
          <w:b/>
        </w:rPr>
        <w:t xml:space="preserve"> </w:t>
      </w:r>
      <w:r w:rsidR="005D77E8" w:rsidRPr="00A140BB">
        <w:rPr>
          <w:rFonts w:ascii="Tahoma" w:hAnsi="Tahoma" w:cs="Tahoma"/>
          <w:b/>
        </w:rPr>
        <w:t>Okoljsko manj obremenjujoče čiščenje poslovnih prostorov</w:t>
      </w:r>
      <w:r w:rsidR="002349E7" w:rsidRPr="00A140BB">
        <w:rPr>
          <w:rFonts w:ascii="Tahoma" w:hAnsi="Tahoma" w:cs="Tahoma"/>
          <w:b/>
        </w:rPr>
        <w:t xml:space="preserve">, </w:t>
      </w:r>
      <w:r w:rsidR="00EF078C" w:rsidRPr="00A140BB">
        <w:rPr>
          <w:rFonts w:ascii="Tahoma" w:hAnsi="Tahoma" w:cs="Tahoma"/>
          <w:b/>
        </w:rPr>
        <w:t>za Sklop št. _:___________________,</w:t>
      </w:r>
    </w:p>
    <w:p w14:paraId="25F41CD9" w14:textId="77777777" w:rsidR="002349E7" w:rsidRPr="00A140BB" w:rsidRDefault="002349E7" w:rsidP="0052457F">
      <w:pPr>
        <w:keepNext/>
        <w:keepLines/>
        <w:rPr>
          <w:rFonts w:ascii="Tahoma" w:hAnsi="Tahoma" w:cs="Tahoma"/>
          <w:b/>
        </w:rPr>
      </w:pPr>
    </w:p>
    <w:p w14:paraId="210368BB" w14:textId="061E5805" w:rsidR="002349E7" w:rsidRPr="00D16204" w:rsidRDefault="002349E7" w:rsidP="00D16204">
      <w:pPr>
        <w:pStyle w:val="Odstavekseznama"/>
        <w:keepNext/>
        <w:keepLines/>
        <w:ind w:left="720"/>
        <w:jc w:val="center"/>
        <w:rPr>
          <w:rFonts w:ascii="Tahoma" w:hAnsi="Tahoma" w:cs="Tahoma"/>
          <w:b/>
          <w:sz w:val="22"/>
          <w:szCs w:val="22"/>
        </w:rPr>
      </w:pPr>
      <w:r w:rsidRPr="00D16204">
        <w:rPr>
          <w:rFonts w:ascii="Tahoma" w:hAnsi="Tahoma" w:cs="Tahoma"/>
          <w:b/>
          <w:sz w:val="22"/>
          <w:szCs w:val="22"/>
        </w:rPr>
        <w:t>SOGLAŠAMO,</w:t>
      </w:r>
    </w:p>
    <w:p w14:paraId="1AD594BE" w14:textId="77777777" w:rsidR="002349E7" w:rsidRPr="00A140BB" w:rsidRDefault="002349E7" w:rsidP="0052457F">
      <w:pPr>
        <w:keepNext/>
        <w:keepLines/>
        <w:rPr>
          <w:rFonts w:ascii="Tahoma" w:hAnsi="Tahoma" w:cs="Tahoma"/>
          <w:b/>
        </w:rPr>
      </w:pPr>
    </w:p>
    <w:p w14:paraId="0E895142" w14:textId="0C3CD8CC" w:rsidR="00002135" w:rsidRPr="00A140BB" w:rsidRDefault="002349E7" w:rsidP="0052457F">
      <w:pPr>
        <w:keepNext/>
        <w:keepLines/>
        <w:spacing w:after="120" w:line="276" w:lineRule="auto"/>
        <w:jc w:val="both"/>
        <w:rPr>
          <w:rFonts w:ascii="Tahoma" w:hAnsi="Tahoma" w:cs="Tahoma"/>
          <w:i/>
        </w:rPr>
      </w:pPr>
      <w:r w:rsidRPr="00A140BB">
        <w:rPr>
          <w:rFonts w:ascii="Tahoma" w:hAnsi="Tahoma" w:cs="Tahoma"/>
        </w:rPr>
        <w:t xml:space="preserve">da nam naročnik </w:t>
      </w:r>
      <w:r w:rsidR="00F476AF" w:rsidRPr="00A140BB">
        <w:rPr>
          <w:rFonts w:ascii="Tahoma" w:hAnsi="Tahoma" w:cs="Tahoma"/>
          <w:i/>
        </w:rPr>
        <w:t>(označi)</w:t>
      </w:r>
    </w:p>
    <w:p w14:paraId="44FF0D85" w14:textId="1EB3DCFC" w:rsidR="00002135" w:rsidRPr="00A140BB" w:rsidRDefault="00002135" w:rsidP="0052457F">
      <w:pPr>
        <w:keepNext/>
        <w:keepLines/>
        <w:spacing w:after="120" w:line="276" w:lineRule="auto"/>
        <w:jc w:val="both"/>
        <w:rPr>
          <w:rFonts w:ascii="Tahoma" w:hAnsi="Tahoma" w:cs="Tahoma"/>
        </w:rPr>
      </w:pPr>
      <w:r w:rsidRPr="00A140BB">
        <w:rPr>
          <w:rFonts w:ascii="Tahoma" w:hAnsi="Tahoma" w:cs="Tahoma"/>
          <w:b/>
          <w:noProof/>
          <w:sz w:val="18"/>
          <w:szCs w:val="18"/>
        </w:rPr>
        <mc:AlternateContent>
          <mc:Choice Requires="wps">
            <w:drawing>
              <wp:anchor distT="0" distB="0" distL="114300" distR="114300" simplePos="0" relativeHeight="251687936" behindDoc="0" locked="0" layoutInCell="1" allowOverlap="1" wp14:anchorId="37E8C3F2" wp14:editId="78C0A78D">
                <wp:simplePos x="0" y="0"/>
                <wp:positionH relativeFrom="margin">
                  <wp:posOffset>0</wp:posOffset>
                </wp:positionH>
                <wp:positionV relativeFrom="paragraph">
                  <wp:posOffset>0</wp:posOffset>
                </wp:positionV>
                <wp:extent cx="241161" cy="190919"/>
                <wp:effectExtent l="0" t="0" r="26035" b="19050"/>
                <wp:wrapNone/>
                <wp:docPr id="27" name="Pravokotnik 27"/>
                <wp:cNvGraphicFramePr/>
                <a:graphic xmlns:a="http://schemas.openxmlformats.org/drawingml/2006/main">
                  <a:graphicData uri="http://schemas.microsoft.com/office/word/2010/wordprocessingShape">
                    <wps:wsp>
                      <wps:cNvSpPr/>
                      <wps:spPr>
                        <a:xfrm>
                          <a:off x="0" y="0"/>
                          <a:ext cx="241161" cy="190919"/>
                        </a:xfrm>
                        <a:prstGeom prst="rect">
                          <a:avLst/>
                        </a:prstGeom>
                        <a:noFill/>
                        <a:ln w="12700" cap="flat" cmpd="sng" algn="ctr">
                          <a:solidFill>
                            <a:sysClr val="windowText" lastClr="000000"/>
                          </a:solidFill>
                          <a:prstDash val="solid"/>
                        </a:ln>
                        <a:effectLst/>
                      </wps:spPr>
                      <wps:txbx>
                        <w:txbxContent>
                          <w:p w14:paraId="15A352CF" w14:textId="33836122"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8C3F2" id="Pravokotnik 27" o:spid="_x0000_s1039" style="position:absolute;left:0;text-align:left;margin-left:0;margin-top:0;width:19pt;height:15.0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" filled="f" strokecolor="windowText" strokeweight="1pt">
                <v:textbox inset="1mm,0,0,0">
                  <w:txbxContent>
                    <w:p w14:paraId="15A352CF" w14:textId="33836122"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rPr>
        <w:t xml:space="preserve">        JAVNO PODJETJE ENERGETIKA LJUBLJANA d.o.o.,</w:t>
      </w:r>
    </w:p>
    <w:p w14:paraId="07B6782B" w14:textId="65A9E4E5" w:rsidR="00002135" w:rsidRPr="00A140BB" w:rsidRDefault="00002135" w:rsidP="0052457F">
      <w:pPr>
        <w:keepNext/>
        <w:keepLines/>
        <w:spacing w:after="120" w:line="276" w:lineRule="auto"/>
        <w:jc w:val="both"/>
        <w:rPr>
          <w:rFonts w:ascii="Tahoma" w:hAnsi="Tahoma" w:cs="Tahoma"/>
        </w:rPr>
      </w:pPr>
      <w:r w:rsidRPr="00A140BB">
        <w:rPr>
          <w:rFonts w:ascii="Tahoma" w:hAnsi="Tahoma" w:cs="Tahoma"/>
          <w:b/>
          <w:noProof/>
          <w:sz w:val="18"/>
          <w:szCs w:val="18"/>
        </w:rPr>
        <mc:AlternateContent>
          <mc:Choice Requires="wps">
            <w:drawing>
              <wp:anchor distT="0" distB="0" distL="114300" distR="114300" simplePos="0" relativeHeight="251686912" behindDoc="0" locked="0" layoutInCell="1" allowOverlap="1" wp14:anchorId="00F062D3" wp14:editId="2F16AE76">
                <wp:simplePos x="0" y="0"/>
                <wp:positionH relativeFrom="margin">
                  <wp:posOffset>0</wp:posOffset>
                </wp:positionH>
                <wp:positionV relativeFrom="paragraph">
                  <wp:posOffset>-635</wp:posOffset>
                </wp:positionV>
                <wp:extent cx="241161" cy="190919"/>
                <wp:effectExtent l="0" t="0" r="26035" b="19050"/>
                <wp:wrapNone/>
                <wp:docPr id="28" name="Pravokotnik 28"/>
                <wp:cNvGraphicFramePr/>
                <a:graphic xmlns:a="http://schemas.openxmlformats.org/drawingml/2006/main">
                  <a:graphicData uri="http://schemas.microsoft.com/office/word/2010/wordprocessingShape">
                    <wps:wsp>
                      <wps:cNvSpPr/>
                      <wps:spPr>
                        <a:xfrm>
                          <a:off x="0" y="0"/>
                          <a:ext cx="241161" cy="190919"/>
                        </a:xfrm>
                        <a:prstGeom prst="rect">
                          <a:avLst/>
                        </a:prstGeom>
                        <a:noFill/>
                        <a:ln w="12700" cap="flat" cmpd="sng" algn="ctr">
                          <a:solidFill>
                            <a:sysClr val="windowText" lastClr="000000"/>
                          </a:solidFill>
                          <a:prstDash val="solid"/>
                        </a:ln>
                        <a:effectLst/>
                      </wps:spPr>
                      <wps:txbx>
                        <w:txbxContent>
                          <w:p w14:paraId="35AC7DE1" w14:textId="41584954"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F062D3" id="Pravokotnik 28" o:spid="_x0000_s1040" style="position:absolute;left:0;text-align:left;margin-left:0;margin-top:-.05pt;width:19pt;height:15.0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" filled="f" strokecolor="windowText" strokeweight="1pt">
                <v:textbox inset="1mm,0,0,0">
                  <w:txbxContent>
                    <w:p w14:paraId="35AC7DE1" w14:textId="41584954"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rPr>
        <w:t xml:space="preserve">        JAVNO PODJETJE VODOVOD KANALIZACIJA SNAGA d.o.o.,</w:t>
      </w:r>
    </w:p>
    <w:p w14:paraId="7E2CBCB8" w14:textId="0B5FD3F4" w:rsidR="00002135" w:rsidRPr="00A140BB" w:rsidRDefault="00002135" w:rsidP="0052457F">
      <w:pPr>
        <w:keepNext/>
        <w:keepLines/>
        <w:spacing w:after="120" w:line="276" w:lineRule="auto"/>
        <w:jc w:val="both"/>
        <w:rPr>
          <w:rFonts w:ascii="Tahoma" w:hAnsi="Tahoma" w:cs="Tahoma"/>
          <w:bCs/>
        </w:rPr>
      </w:pPr>
      <w:r w:rsidRPr="00A140BB">
        <w:rPr>
          <w:rFonts w:ascii="Tahoma" w:hAnsi="Tahoma" w:cs="Tahoma"/>
          <w:b/>
          <w:noProof/>
          <w:sz w:val="18"/>
          <w:szCs w:val="18"/>
        </w:rPr>
        <mc:AlternateContent>
          <mc:Choice Requires="wps">
            <w:drawing>
              <wp:anchor distT="0" distB="0" distL="114300" distR="114300" simplePos="0" relativeHeight="251685888" behindDoc="0" locked="0" layoutInCell="1" allowOverlap="1" wp14:anchorId="6094097D" wp14:editId="2A3CEB99">
                <wp:simplePos x="0" y="0"/>
                <wp:positionH relativeFrom="margin">
                  <wp:posOffset>0</wp:posOffset>
                </wp:positionH>
                <wp:positionV relativeFrom="paragraph">
                  <wp:posOffset>0</wp:posOffset>
                </wp:positionV>
                <wp:extent cx="241161" cy="190919"/>
                <wp:effectExtent l="0" t="0" r="26035" b="19050"/>
                <wp:wrapNone/>
                <wp:docPr id="29" name="Pravokotnik 29"/>
                <wp:cNvGraphicFramePr/>
                <a:graphic xmlns:a="http://schemas.openxmlformats.org/drawingml/2006/main">
                  <a:graphicData uri="http://schemas.microsoft.com/office/word/2010/wordprocessingShape">
                    <wps:wsp>
                      <wps:cNvSpPr/>
                      <wps:spPr>
                        <a:xfrm>
                          <a:off x="0" y="0"/>
                          <a:ext cx="241161" cy="190919"/>
                        </a:xfrm>
                        <a:prstGeom prst="rect">
                          <a:avLst/>
                        </a:prstGeom>
                        <a:noFill/>
                        <a:ln w="12700" cap="flat" cmpd="sng" algn="ctr">
                          <a:solidFill>
                            <a:sysClr val="windowText" lastClr="000000"/>
                          </a:solidFill>
                          <a:prstDash val="solid"/>
                        </a:ln>
                        <a:effectLst/>
                      </wps:spPr>
                      <wps:txbx>
                        <w:txbxContent>
                          <w:p w14:paraId="356600CC"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94097D" id="Pravokotnik 29" o:spid="_x0000_s1041" style="position:absolute;left:0;text-align:left;margin-left:0;margin-top:0;width:19pt;height:15.0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" filled="f" strokecolor="windowText" strokeweight="1pt">
                <v:textbox inset="1mm,0,0,0">
                  <w:txbxContent>
                    <w:p w14:paraId="356600CC"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bCs/>
        </w:rPr>
        <w:t xml:space="preserve">        JAVNO PODJETJE LJUBLJANSKI POTNIŠKI PROMET, d.o.o.,</w:t>
      </w:r>
      <w:r w:rsidR="00D16204" w:rsidRPr="00D16204">
        <w:rPr>
          <w:rFonts w:ascii="Tahoma" w:hAnsi="Tahoma" w:cs="Tahoma"/>
          <w:noProof/>
          <w:sz w:val="18"/>
          <w:szCs w:val="18"/>
        </w:rPr>
        <w:t xml:space="preserve"> </w:t>
      </w:r>
    </w:p>
    <w:p w14:paraId="1550DA67" w14:textId="17DFBA7F" w:rsidR="00002135" w:rsidRPr="00A140BB" w:rsidRDefault="00002135" w:rsidP="0052457F">
      <w:pPr>
        <w:keepNext/>
        <w:keepLines/>
        <w:spacing w:after="120" w:line="276" w:lineRule="auto"/>
        <w:jc w:val="both"/>
        <w:rPr>
          <w:rFonts w:ascii="Tahoma" w:hAnsi="Tahoma" w:cs="Tahoma"/>
          <w:i/>
        </w:rPr>
      </w:pPr>
      <w:r w:rsidRPr="00A140BB">
        <w:rPr>
          <w:rFonts w:ascii="Tahoma" w:hAnsi="Tahoma" w:cs="Tahoma"/>
          <w:b/>
          <w:noProof/>
          <w:sz w:val="18"/>
          <w:szCs w:val="18"/>
        </w:rPr>
        <mc:AlternateContent>
          <mc:Choice Requires="wps">
            <w:drawing>
              <wp:anchor distT="0" distB="0" distL="114300" distR="114300" simplePos="0" relativeHeight="251683840" behindDoc="0" locked="0" layoutInCell="1" allowOverlap="1" wp14:anchorId="7E270D04" wp14:editId="3B2B5AC0">
                <wp:simplePos x="0" y="0"/>
                <wp:positionH relativeFrom="margin">
                  <wp:posOffset>0</wp:posOffset>
                </wp:positionH>
                <wp:positionV relativeFrom="paragraph">
                  <wp:posOffset>-635</wp:posOffset>
                </wp:positionV>
                <wp:extent cx="241161" cy="190919"/>
                <wp:effectExtent l="0" t="0" r="26035" b="19050"/>
                <wp:wrapNone/>
                <wp:docPr id="30" name="Pravokotnik 30"/>
                <wp:cNvGraphicFramePr/>
                <a:graphic xmlns:a="http://schemas.openxmlformats.org/drawingml/2006/main">
                  <a:graphicData uri="http://schemas.microsoft.com/office/word/2010/wordprocessingShape">
                    <wps:wsp>
                      <wps:cNvSpPr/>
                      <wps:spPr>
                        <a:xfrm>
                          <a:off x="0" y="0"/>
                          <a:ext cx="241161" cy="190919"/>
                        </a:xfrm>
                        <a:prstGeom prst="rect">
                          <a:avLst/>
                        </a:prstGeom>
                        <a:noFill/>
                        <a:ln w="12700" cap="flat" cmpd="sng" algn="ctr">
                          <a:solidFill>
                            <a:sysClr val="windowText" lastClr="000000"/>
                          </a:solidFill>
                          <a:prstDash val="solid"/>
                        </a:ln>
                        <a:effectLst/>
                      </wps:spPr>
                      <wps:txbx>
                        <w:txbxContent>
                          <w:p w14:paraId="253966B5"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270D04" id="Pravokotnik 30" o:spid="_x0000_s1042" style="position:absolute;left:0;text-align:left;margin-left:0;margin-top:-.05pt;width:19pt;height:15.0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" filled="f" strokecolor="windowText" strokeweight="1pt">
                <v:textbox inset="1mm,0,0,0">
                  <w:txbxContent>
                    <w:p w14:paraId="253966B5"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i/>
        </w:rPr>
        <w:t xml:space="preserve">         </w:t>
      </w:r>
      <w:r w:rsidRPr="00A140BB">
        <w:rPr>
          <w:rFonts w:ascii="Tahoma" w:hAnsi="Tahoma" w:cs="Tahoma"/>
        </w:rPr>
        <w:t xml:space="preserve">Javno podjetje </w:t>
      </w:r>
      <w:r w:rsidRPr="00A140BB">
        <w:rPr>
          <w:rFonts w:ascii="Tahoma" w:hAnsi="Tahoma" w:cs="Tahoma"/>
          <w:bCs/>
        </w:rPr>
        <w:t>Ljubljanska parkirišča in tržnice d.o.o.,</w:t>
      </w:r>
    </w:p>
    <w:p w14:paraId="59D76920" w14:textId="77B9397F" w:rsidR="00002135" w:rsidRPr="00A140BB" w:rsidRDefault="00002135" w:rsidP="0052457F">
      <w:pPr>
        <w:keepNext/>
        <w:keepLines/>
        <w:jc w:val="both"/>
        <w:rPr>
          <w:rFonts w:ascii="Tahoma" w:hAnsi="Tahoma" w:cs="Tahoma"/>
          <w:i/>
        </w:rPr>
      </w:pPr>
      <w:r w:rsidRPr="00A140BB">
        <w:rPr>
          <w:rFonts w:ascii="Tahoma" w:hAnsi="Tahoma" w:cs="Tahoma"/>
        </w:rPr>
        <w:t xml:space="preserve">         ŽALE  Javno podjetje, d.o.o.</w:t>
      </w:r>
      <w:r w:rsidRPr="00A140BB">
        <w:rPr>
          <w:rFonts w:ascii="Tahoma" w:hAnsi="Tahoma" w:cs="Tahoma"/>
          <w:bCs/>
        </w:rPr>
        <w:t>, Med hmeljniki 2,</w:t>
      </w:r>
      <w:r w:rsidRPr="00A140BB">
        <w:rPr>
          <w:b/>
          <w:noProof/>
          <w:sz w:val="18"/>
          <w:szCs w:val="18"/>
        </w:rPr>
        <mc:AlternateContent>
          <mc:Choice Requires="wps">
            <w:drawing>
              <wp:anchor distT="0" distB="0" distL="114300" distR="114300" simplePos="0" relativeHeight="251684864" behindDoc="0" locked="0" layoutInCell="1" allowOverlap="1" wp14:anchorId="09453AD1" wp14:editId="5BC19935">
                <wp:simplePos x="0" y="0"/>
                <wp:positionH relativeFrom="margin">
                  <wp:posOffset>0</wp:posOffset>
                </wp:positionH>
                <wp:positionV relativeFrom="paragraph">
                  <wp:posOffset>-635</wp:posOffset>
                </wp:positionV>
                <wp:extent cx="241161" cy="190919"/>
                <wp:effectExtent l="0" t="0" r="26035" b="19050"/>
                <wp:wrapNone/>
                <wp:docPr id="31" name="Pravokotnik 31"/>
                <wp:cNvGraphicFramePr/>
                <a:graphic xmlns:a="http://schemas.openxmlformats.org/drawingml/2006/main">
                  <a:graphicData uri="http://schemas.microsoft.com/office/word/2010/wordprocessingShape">
                    <wps:wsp>
                      <wps:cNvSpPr/>
                      <wps:spPr>
                        <a:xfrm>
                          <a:off x="0" y="0"/>
                          <a:ext cx="241161" cy="190919"/>
                        </a:xfrm>
                        <a:prstGeom prst="rect">
                          <a:avLst/>
                        </a:prstGeom>
                        <a:noFill/>
                        <a:ln w="12700" cap="flat" cmpd="sng" algn="ctr">
                          <a:solidFill>
                            <a:sysClr val="windowText" lastClr="000000"/>
                          </a:solidFill>
                          <a:prstDash val="solid"/>
                        </a:ln>
                        <a:effectLst/>
                      </wps:spPr>
                      <wps:txbx>
                        <w:txbxContent>
                          <w:p w14:paraId="16A8C153"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453AD1" id="Pravokotnik 31" o:spid="_x0000_s1043" style="position:absolute;left:0;text-align:left;margin-left:0;margin-top:-.05pt;width:19pt;height:15.0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" filled="f" strokecolor="windowText" strokeweight="1pt">
                <v:textbox inset="1mm,0,0,0">
                  <w:txbxContent>
                    <w:p w14:paraId="16A8C153" w14:textId="77777777" w:rsidR="00002135" w:rsidRPr="007A6555" w:rsidRDefault="00002135" w:rsidP="0000213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p>
    <w:p w14:paraId="7D88F641" w14:textId="77777777" w:rsidR="00002135" w:rsidRPr="00A140BB" w:rsidRDefault="00002135" w:rsidP="0052457F">
      <w:pPr>
        <w:keepNext/>
        <w:keepLines/>
        <w:spacing w:after="120" w:line="276" w:lineRule="auto"/>
        <w:jc w:val="both"/>
        <w:rPr>
          <w:rFonts w:ascii="Tahoma" w:hAnsi="Tahoma" w:cs="Tahoma"/>
        </w:rPr>
      </w:pPr>
    </w:p>
    <w:p w14:paraId="0EB80974" w14:textId="0A9126C4" w:rsidR="002349E7" w:rsidRPr="00A140BB" w:rsidRDefault="002349E7" w:rsidP="0052457F">
      <w:pPr>
        <w:keepNext/>
        <w:keepLines/>
        <w:spacing w:after="120" w:line="276" w:lineRule="auto"/>
        <w:jc w:val="both"/>
        <w:rPr>
          <w:rFonts w:ascii="Tahoma" w:hAnsi="Tahoma" w:cs="Tahoma"/>
        </w:rPr>
      </w:pPr>
      <w:r w:rsidRPr="00A140BB">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35A2574D" w14:textId="77777777" w:rsidR="002349E7" w:rsidRPr="00A140BB" w:rsidRDefault="002349E7" w:rsidP="0052457F">
      <w:pPr>
        <w:keepNext/>
        <w:keepLines/>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DD12D1" w:rsidRPr="00A140BB" w14:paraId="0E2C3016" w14:textId="77777777" w:rsidTr="00DD12D1">
        <w:trPr>
          <w:trHeight w:val="235"/>
        </w:trPr>
        <w:tc>
          <w:tcPr>
            <w:tcW w:w="3402" w:type="dxa"/>
            <w:tcBorders>
              <w:bottom w:val="single" w:sz="4" w:space="0" w:color="auto"/>
            </w:tcBorders>
          </w:tcPr>
          <w:p w14:paraId="3232D698" w14:textId="77777777" w:rsidR="00DD12D1" w:rsidRPr="00A140BB" w:rsidRDefault="00DD12D1" w:rsidP="0052457F">
            <w:pPr>
              <w:keepNext/>
              <w:keepLines/>
              <w:jc w:val="both"/>
              <w:rPr>
                <w:rFonts w:ascii="Tahoma" w:hAnsi="Tahoma" w:cs="Tahoma"/>
                <w:snapToGrid w:val="0"/>
                <w:color w:val="000000"/>
              </w:rPr>
            </w:pPr>
          </w:p>
        </w:tc>
        <w:tc>
          <w:tcPr>
            <w:tcW w:w="2977" w:type="dxa"/>
          </w:tcPr>
          <w:p w14:paraId="635F505F" w14:textId="77777777" w:rsidR="00DD12D1" w:rsidRPr="00A140BB" w:rsidRDefault="00DD12D1" w:rsidP="0052457F">
            <w:pPr>
              <w:keepNext/>
              <w:keepLines/>
              <w:jc w:val="center"/>
              <w:rPr>
                <w:rFonts w:ascii="Tahoma" w:hAnsi="Tahoma" w:cs="Tahoma"/>
                <w:snapToGrid w:val="0"/>
                <w:color w:val="000000"/>
              </w:rPr>
            </w:pPr>
          </w:p>
        </w:tc>
        <w:tc>
          <w:tcPr>
            <w:tcW w:w="2805" w:type="dxa"/>
            <w:tcBorders>
              <w:bottom w:val="single" w:sz="4" w:space="0" w:color="auto"/>
            </w:tcBorders>
          </w:tcPr>
          <w:p w14:paraId="5A9B2D78" w14:textId="77777777" w:rsidR="00DD12D1" w:rsidRPr="00A140BB" w:rsidRDefault="00DD12D1" w:rsidP="0052457F">
            <w:pPr>
              <w:keepNext/>
              <w:keepLines/>
              <w:tabs>
                <w:tab w:val="left" w:pos="567"/>
                <w:tab w:val="num" w:pos="851"/>
                <w:tab w:val="left" w:pos="993"/>
              </w:tabs>
              <w:jc w:val="both"/>
              <w:rPr>
                <w:rFonts w:ascii="Tahoma" w:hAnsi="Tahoma" w:cs="Tahoma"/>
                <w:snapToGrid w:val="0"/>
                <w:color w:val="000000"/>
              </w:rPr>
            </w:pPr>
          </w:p>
        </w:tc>
      </w:tr>
      <w:tr w:rsidR="00DD12D1" w:rsidRPr="00A140BB" w14:paraId="7847626F" w14:textId="77777777" w:rsidTr="00DD12D1">
        <w:trPr>
          <w:trHeight w:val="235"/>
        </w:trPr>
        <w:tc>
          <w:tcPr>
            <w:tcW w:w="3402" w:type="dxa"/>
            <w:tcBorders>
              <w:top w:val="single" w:sz="4" w:space="0" w:color="auto"/>
            </w:tcBorders>
          </w:tcPr>
          <w:p w14:paraId="503D6726"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5EAB0E9F"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635CC03A"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2FFBEF9A" w14:textId="77777777" w:rsidR="002349E7" w:rsidRPr="00A140BB" w:rsidRDefault="002349E7" w:rsidP="0052457F">
      <w:pPr>
        <w:keepNext/>
        <w:keepLines/>
      </w:pPr>
    </w:p>
    <w:p w14:paraId="6F23BD7C" w14:textId="77777777" w:rsidR="002349E7" w:rsidRPr="00A140BB" w:rsidRDefault="002349E7" w:rsidP="0052457F">
      <w:pPr>
        <w:keepNext/>
        <w:keepLines/>
      </w:pPr>
    </w:p>
    <w:p w14:paraId="49293662" w14:textId="77777777" w:rsidR="002349E7" w:rsidRPr="00A140BB" w:rsidRDefault="002349E7" w:rsidP="0052457F">
      <w:pPr>
        <w:keepNext/>
        <w:keepLines/>
      </w:pPr>
    </w:p>
    <w:p w14:paraId="3FF7D217" w14:textId="7268B9CD" w:rsidR="002349E7" w:rsidRPr="00A140BB" w:rsidRDefault="002349E7" w:rsidP="0052457F">
      <w:pPr>
        <w:keepNext/>
        <w:keepLines/>
      </w:pPr>
    </w:p>
    <w:p w14:paraId="21439C0B" w14:textId="77777777" w:rsidR="002349E7" w:rsidRPr="00A140BB" w:rsidRDefault="002349E7" w:rsidP="0052457F">
      <w:pPr>
        <w:keepNext/>
        <w:keepLines/>
        <w:spacing w:after="40"/>
        <w:jc w:val="both"/>
        <w:rPr>
          <w:rFonts w:ascii="Tahoma" w:hAnsi="Tahoma" w:cs="Tahoma"/>
          <w:b/>
          <w:i/>
          <w:sz w:val="18"/>
          <w:szCs w:val="18"/>
          <w:u w:val="single"/>
        </w:rPr>
      </w:pPr>
      <w:r w:rsidRPr="00A140BB">
        <w:rPr>
          <w:rFonts w:ascii="Tahoma" w:hAnsi="Tahoma" w:cs="Tahoma"/>
          <w:b/>
          <w:i/>
          <w:sz w:val="18"/>
          <w:szCs w:val="18"/>
          <w:u w:val="single"/>
        </w:rPr>
        <w:t xml:space="preserve">Opomba: </w:t>
      </w:r>
    </w:p>
    <w:p w14:paraId="39C603C0" w14:textId="77777777" w:rsidR="002349E7" w:rsidRPr="00A140BB" w:rsidRDefault="002349E7" w:rsidP="0052457F">
      <w:pPr>
        <w:keepNext/>
        <w:keepLines/>
        <w:jc w:val="both"/>
        <w:rPr>
          <w:b/>
        </w:rPr>
      </w:pPr>
      <w:r w:rsidRPr="00A140BB">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E1447F" w:rsidRPr="00A140BB">
        <w:rPr>
          <w:rFonts w:ascii="Tahoma" w:hAnsi="Tahoma" w:cs="Tahoma"/>
          <w:i/>
          <w:iCs/>
          <w:sz w:val="18"/>
          <w:szCs w:val="22"/>
        </w:rPr>
        <w:t xml:space="preserve">okvirnemu sporazumu </w:t>
      </w:r>
      <w:r w:rsidRPr="00A140BB">
        <w:rPr>
          <w:rFonts w:ascii="Tahoma" w:hAnsi="Tahoma" w:cs="Tahoma"/>
          <w:i/>
          <w:iCs/>
          <w:sz w:val="18"/>
          <w:szCs w:val="22"/>
        </w:rPr>
        <w:t>o izvedbi javnega naročila.</w:t>
      </w:r>
    </w:p>
    <w:p w14:paraId="7C8AA79A" w14:textId="77777777" w:rsidR="002349E7" w:rsidRPr="00A140BB" w:rsidRDefault="002349E7" w:rsidP="0052457F">
      <w:pPr>
        <w:keepNext/>
        <w:keepLines/>
        <w:jc w:val="both"/>
        <w:rPr>
          <w:rFonts w:ascii="Tahoma" w:hAnsi="Tahoma" w:cs="Tahoma"/>
          <w:i/>
          <w:iCs/>
          <w:sz w:val="18"/>
          <w:szCs w:val="22"/>
        </w:rPr>
      </w:pPr>
    </w:p>
    <w:p w14:paraId="6E4CAA64" w14:textId="77777777" w:rsidR="00CB3121" w:rsidRPr="00A140BB" w:rsidRDefault="002349E7" w:rsidP="0052457F">
      <w:pPr>
        <w:keepNext/>
        <w:keepLines/>
        <w:jc w:val="both"/>
        <w:rPr>
          <w:rFonts w:ascii="Tahoma" w:hAnsi="Tahoma" w:cs="Tahoma"/>
          <w:i/>
          <w:iCs/>
          <w:sz w:val="18"/>
          <w:szCs w:val="22"/>
        </w:rPr>
      </w:pPr>
      <w:r w:rsidRPr="00A140BB">
        <w:rPr>
          <w:rFonts w:ascii="Tahoma" w:hAnsi="Tahoma" w:cs="Tahoma"/>
          <w:i/>
          <w:iCs/>
          <w:sz w:val="18"/>
          <w:szCs w:val="22"/>
        </w:rPr>
        <w:t xml:space="preserve">V primeru, da ponudnik ne namerava izvesti javno naročilo s podizvajalcem, ki zahteva neposredno plačilo, obrazca ni potrebno izpolniti. </w:t>
      </w:r>
    </w:p>
    <w:p w14:paraId="0E31AA74" w14:textId="77777777" w:rsidR="00CB3121" w:rsidRPr="00A140BB" w:rsidRDefault="00CB3121" w:rsidP="0052457F">
      <w:pPr>
        <w:keepNext/>
        <w:keepLines/>
        <w:jc w:val="both"/>
        <w:rPr>
          <w:rFonts w:ascii="Tahoma" w:hAnsi="Tahoma" w:cs="Tahoma"/>
          <w:i/>
          <w:iCs/>
          <w:sz w:val="18"/>
          <w:szCs w:val="22"/>
        </w:rPr>
      </w:pPr>
    </w:p>
    <w:p w14:paraId="2264DBD1" w14:textId="77777777" w:rsidR="00CB3121" w:rsidRPr="00A140BB" w:rsidRDefault="00CB3121" w:rsidP="0052457F">
      <w:pPr>
        <w:keepNext/>
        <w:keepLines/>
        <w:jc w:val="both"/>
        <w:rPr>
          <w:rFonts w:ascii="Tahoma" w:hAnsi="Tahoma" w:cs="Tahoma"/>
          <w:i/>
          <w:iCs/>
          <w:sz w:val="18"/>
          <w:szCs w:val="22"/>
        </w:rPr>
      </w:pPr>
    </w:p>
    <w:p w14:paraId="125192D5" w14:textId="77777777" w:rsidR="00CB3121" w:rsidRPr="00A140BB" w:rsidRDefault="00CB3121" w:rsidP="0052457F">
      <w:pPr>
        <w:keepNext/>
        <w:keepLines/>
        <w:jc w:val="both"/>
        <w:rPr>
          <w:rFonts w:ascii="Tahoma" w:hAnsi="Tahoma" w:cs="Tahoma"/>
          <w:i/>
          <w:iCs/>
          <w:sz w:val="18"/>
          <w:szCs w:val="22"/>
        </w:rPr>
      </w:pPr>
    </w:p>
    <w:p w14:paraId="5E7AA7CE" w14:textId="77777777" w:rsidR="00CB3121" w:rsidRPr="00A140BB" w:rsidRDefault="00CB3121" w:rsidP="0052457F">
      <w:pPr>
        <w:keepNext/>
        <w:keepLines/>
        <w:jc w:val="both"/>
        <w:rPr>
          <w:rFonts w:ascii="Tahoma" w:hAnsi="Tahoma" w:cs="Tahoma"/>
          <w:i/>
          <w:iCs/>
          <w:sz w:val="18"/>
          <w:szCs w:val="22"/>
        </w:rPr>
      </w:pPr>
    </w:p>
    <w:p w14:paraId="22846D0B" w14:textId="77777777" w:rsidR="00CB3121" w:rsidRPr="00A140BB" w:rsidRDefault="00CB3121" w:rsidP="0052457F">
      <w:pPr>
        <w:keepNext/>
        <w:keepLines/>
        <w:jc w:val="both"/>
        <w:rPr>
          <w:rFonts w:ascii="Tahoma" w:hAnsi="Tahoma" w:cs="Tahoma"/>
          <w:i/>
          <w:iCs/>
          <w:sz w:val="18"/>
          <w:szCs w:val="22"/>
        </w:rPr>
      </w:pPr>
    </w:p>
    <w:p w14:paraId="4D58055A" w14:textId="77777777" w:rsidR="002349E7" w:rsidRPr="00A140BB" w:rsidRDefault="002349E7" w:rsidP="0052457F">
      <w:pPr>
        <w:keepNext/>
        <w:keepLines/>
        <w:jc w:val="both"/>
        <w:rPr>
          <w:rFonts w:ascii="Tahoma" w:hAnsi="Tahoma" w:cs="Tahoma"/>
          <w:i/>
          <w:iCs/>
          <w:sz w:val="18"/>
          <w:szCs w:val="22"/>
        </w:rPr>
      </w:pPr>
      <w:r w:rsidRPr="00A140BB">
        <w:rPr>
          <w:rFonts w:ascii="Tahoma" w:hAnsi="Tahoma" w:cs="Tahoma"/>
          <w:i/>
          <w:iCs/>
          <w:sz w:val="18"/>
          <w:szCs w:val="22"/>
        </w:rPr>
        <w:t xml:space="preserve"> </w:t>
      </w:r>
    </w:p>
    <w:p w14:paraId="44D23D0A" w14:textId="77777777" w:rsidR="00CB3121" w:rsidRPr="00A140BB" w:rsidRDefault="00CB3121" w:rsidP="0052457F">
      <w:pPr>
        <w:keepNext/>
        <w:keepLines/>
        <w:jc w:val="both"/>
        <w:rPr>
          <w:rFonts w:ascii="Tahoma" w:hAnsi="Tahoma" w:cs="Tahoma"/>
          <w:i/>
          <w:iCs/>
          <w:sz w:val="18"/>
          <w:szCs w:val="22"/>
        </w:rPr>
      </w:pPr>
    </w:p>
    <w:p w14:paraId="507C7F53" w14:textId="77777777" w:rsidR="00CB3121" w:rsidRPr="00A140BB" w:rsidRDefault="00CB3121" w:rsidP="0052457F">
      <w:pPr>
        <w:keepNext/>
        <w:keepLines/>
      </w:pPr>
      <w:r w:rsidRPr="00A140BB">
        <w:br w:type="page"/>
      </w:r>
    </w:p>
    <w:tbl>
      <w:tblPr>
        <w:tblW w:w="9179"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193"/>
      </w:tblGrid>
      <w:tr w:rsidR="002349E7" w:rsidRPr="00A140BB" w14:paraId="3BB62CFC" w14:textId="77777777" w:rsidTr="0013308B">
        <w:tc>
          <w:tcPr>
            <w:tcW w:w="608" w:type="dxa"/>
            <w:tcBorders>
              <w:right w:val="nil"/>
            </w:tcBorders>
          </w:tcPr>
          <w:p w14:paraId="532D730F" w14:textId="77777777" w:rsidR="002349E7" w:rsidRPr="00A140BB" w:rsidRDefault="00E24ABC" w:rsidP="0052457F">
            <w:pPr>
              <w:keepNext/>
              <w:keepLines/>
              <w:jc w:val="both"/>
              <w:rPr>
                <w:rFonts w:ascii="Tahoma" w:hAnsi="Tahoma" w:cs="Tahoma"/>
              </w:rPr>
            </w:pPr>
            <w:r w:rsidRPr="00A140BB">
              <w:lastRenderedPageBreak/>
              <w:br w:type="page"/>
            </w:r>
            <w:r w:rsidR="002349E7" w:rsidRPr="00A140BB">
              <w:br w:type="page"/>
            </w:r>
            <w:r w:rsidR="002349E7" w:rsidRPr="00A140BB">
              <w:br w:type="page"/>
            </w:r>
            <w:r w:rsidR="002349E7" w:rsidRPr="00A140BB">
              <w:br w:type="page"/>
            </w:r>
            <w:r w:rsidR="002349E7" w:rsidRPr="00A140BB">
              <w:br w:type="page"/>
            </w:r>
            <w:r w:rsidR="002349E7" w:rsidRPr="00A140BB">
              <w:rPr>
                <w:rFonts w:ascii="Tahoma" w:hAnsi="Tahoma" w:cs="Tahoma"/>
              </w:rPr>
              <w:br w:type="page"/>
            </w:r>
            <w:r w:rsidR="002349E7" w:rsidRPr="00A140BB">
              <w:rPr>
                <w:rFonts w:ascii="Tahoma" w:hAnsi="Tahoma" w:cs="Tahoma"/>
                <w:b/>
              </w:rPr>
              <w:br w:type="page"/>
            </w:r>
            <w:r w:rsidR="002349E7" w:rsidRPr="00A140BB">
              <w:rPr>
                <w:rFonts w:ascii="Tahoma" w:hAnsi="Tahoma" w:cs="Tahoma"/>
              </w:rPr>
              <w:br w:type="page"/>
            </w:r>
          </w:p>
        </w:tc>
        <w:tc>
          <w:tcPr>
            <w:tcW w:w="6378" w:type="dxa"/>
            <w:tcBorders>
              <w:left w:val="nil"/>
            </w:tcBorders>
            <w:vAlign w:val="bottom"/>
          </w:tcPr>
          <w:p w14:paraId="11A3F379" w14:textId="77777777" w:rsidR="002349E7" w:rsidRPr="00A140BB" w:rsidRDefault="002349E7" w:rsidP="0052457F">
            <w:pPr>
              <w:keepNext/>
              <w:keepLines/>
              <w:rPr>
                <w:rFonts w:ascii="Tahoma" w:hAnsi="Tahoma" w:cs="Tahoma"/>
              </w:rPr>
            </w:pPr>
            <w:r w:rsidRPr="00A140BB">
              <w:rPr>
                <w:rFonts w:ascii="Tahoma" w:hAnsi="Tahoma" w:cs="Tahoma"/>
              </w:rPr>
              <w:t>SPORAZUM O MEDSEBOJNEM SODELOVANJU</w:t>
            </w:r>
          </w:p>
        </w:tc>
        <w:tc>
          <w:tcPr>
            <w:tcW w:w="2193" w:type="dxa"/>
          </w:tcPr>
          <w:p w14:paraId="59C02772" w14:textId="5F7F4AF2" w:rsidR="002349E7" w:rsidRPr="00A140BB" w:rsidRDefault="007C69BB" w:rsidP="0052457F">
            <w:pPr>
              <w:keepNext/>
              <w:keepLines/>
              <w:jc w:val="both"/>
              <w:rPr>
                <w:rFonts w:ascii="Tahoma" w:hAnsi="Tahoma" w:cs="Tahoma"/>
                <w:b/>
              </w:rPr>
            </w:pPr>
            <w:r w:rsidRPr="00A140BB">
              <w:rPr>
                <w:rFonts w:ascii="Tahoma" w:hAnsi="Tahoma" w:cs="Tahoma"/>
                <w:b/>
                <w:i/>
              </w:rPr>
              <w:t>Obrazec 3 k Prilogi 4</w:t>
            </w:r>
          </w:p>
        </w:tc>
      </w:tr>
    </w:tbl>
    <w:p w14:paraId="56E8A0F4" w14:textId="77777777" w:rsidR="002349E7" w:rsidRPr="00A140BB" w:rsidRDefault="002349E7" w:rsidP="0052457F">
      <w:pPr>
        <w:keepNext/>
        <w:keepLines/>
      </w:pPr>
    </w:p>
    <w:p w14:paraId="35738F93" w14:textId="77777777" w:rsidR="002349E7" w:rsidRPr="00A140BB" w:rsidRDefault="002349E7" w:rsidP="0052457F">
      <w:pPr>
        <w:keepNext/>
        <w:keepLines/>
      </w:pPr>
    </w:p>
    <w:p w14:paraId="2D57D990" w14:textId="77777777" w:rsidR="002349E7" w:rsidRPr="00A140BB" w:rsidRDefault="002349E7" w:rsidP="0052457F">
      <w:pPr>
        <w:keepNext/>
        <w:keepLines/>
      </w:pPr>
    </w:p>
    <w:p w14:paraId="2A445BD8" w14:textId="77777777" w:rsidR="00E1278D" w:rsidRPr="00A140BB" w:rsidRDefault="00E1278D" w:rsidP="0052457F">
      <w:pPr>
        <w:keepNext/>
        <w:keepLines/>
      </w:pPr>
    </w:p>
    <w:p w14:paraId="6D4555CA" w14:textId="77777777" w:rsidR="002349E7" w:rsidRPr="00A140BB" w:rsidRDefault="002349E7" w:rsidP="0052457F">
      <w:pPr>
        <w:keepNext/>
        <w:keepLines/>
      </w:pPr>
    </w:p>
    <w:p w14:paraId="17F90F36" w14:textId="77777777" w:rsidR="00E24ABC" w:rsidRPr="00A140BB" w:rsidRDefault="00E24ABC" w:rsidP="0052457F">
      <w:pPr>
        <w:keepNext/>
        <w:keepLines/>
        <w:jc w:val="center"/>
        <w:rPr>
          <w:rFonts w:ascii="Tahoma" w:hAnsi="Tahoma" w:cs="Tahoma"/>
          <w:b/>
          <w:i/>
        </w:rPr>
      </w:pPr>
      <w:r w:rsidRPr="00A140BB">
        <w:rPr>
          <w:rFonts w:ascii="Tahoma" w:hAnsi="Tahoma" w:cs="Tahoma"/>
          <w:b/>
        </w:rPr>
        <w:t>SPORAZUM</w:t>
      </w:r>
    </w:p>
    <w:p w14:paraId="48C94297" w14:textId="77777777" w:rsidR="00E24ABC" w:rsidRPr="00A140BB" w:rsidRDefault="00E24ABC" w:rsidP="0052457F">
      <w:pPr>
        <w:keepNext/>
        <w:keepLines/>
        <w:jc w:val="center"/>
        <w:rPr>
          <w:rFonts w:ascii="Tahoma" w:hAnsi="Tahoma" w:cs="Tahoma"/>
          <w:b/>
          <w:i/>
        </w:rPr>
      </w:pPr>
      <w:r w:rsidRPr="00A140BB">
        <w:rPr>
          <w:rFonts w:ascii="Tahoma" w:hAnsi="Tahoma" w:cs="Tahoma"/>
          <w:b/>
        </w:rPr>
        <w:t>O MEDSEBOJNEM SODELOVANJU</w:t>
      </w:r>
    </w:p>
    <w:p w14:paraId="6C0C68A1" w14:textId="77777777" w:rsidR="00E24ABC" w:rsidRPr="00A140BB" w:rsidRDefault="00E24ABC" w:rsidP="0052457F">
      <w:pPr>
        <w:keepNext/>
        <w:keepLines/>
        <w:jc w:val="center"/>
        <w:rPr>
          <w:rFonts w:ascii="Tahoma" w:hAnsi="Tahoma" w:cs="Tahoma"/>
          <w:i/>
        </w:rPr>
      </w:pPr>
    </w:p>
    <w:p w14:paraId="3316D729" w14:textId="77777777" w:rsidR="00E24ABC" w:rsidRPr="00A140BB" w:rsidRDefault="00E24ABC" w:rsidP="0052457F">
      <w:pPr>
        <w:keepNext/>
        <w:keepLines/>
        <w:jc w:val="center"/>
        <w:rPr>
          <w:rFonts w:ascii="Tahoma" w:hAnsi="Tahoma" w:cs="Tahoma"/>
          <w:i/>
        </w:rPr>
      </w:pPr>
    </w:p>
    <w:p w14:paraId="0E48FE50" w14:textId="77777777" w:rsidR="00E24ABC" w:rsidRPr="00A140BB" w:rsidRDefault="00E24ABC" w:rsidP="0052457F">
      <w:pPr>
        <w:keepNext/>
        <w:keepLines/>
        <w:jc w:val="center"/>
        <w:rPr>
          <w:rFonts w:ascii="Tahoma" w:hAnsi="Tahoma" w:cs="Tahoma"/>
          <w:i/>
        </w:rPr>
      </w:pPr>
      <w:r w:rsidRPr="00A140BB">
        <w:rPr>
          <w:rFonts w:ascii="Tahoma" w:hAnsi="Tahoma" w:cs="Tahoma"/>
        </w:rPr>
        <w:t>(med ponudnikom in podizvajalci – priloži ponudnik)</w:t>
      </w:r>
    </w:p>
    <w:p w14:paraId="2151024E" w14:textId="77777777" w:rsidR="00E24ABC" w:rsidRPr="00A140BB" w:rsidRDefault="00E24ABC" w:rsidP="0052457F">
      <w:pPr>
        <w:keepNext/>
        <w:keepLines/>
        <w:jc w:val="both"/>
        <w:rPr>
          <w:rFonts w:ascii="Tahoma" w:hAnsi="Tahoma" w:cs="Tahoma"/>
          <w:bCs/>
          <w:i/>
          <w:noProof/>
          <w:sz w:val="18"/>
          <w:szCs w:val="18"/>
        </w:rPr>
      </w:pPr>
    </w:p>
    <w:p w14:paraId="3BD22980" w14:textId="77777777" w:rsidR="00111DEB" w:rsidRPr="00A140BB" w:rsidRDefault="00F269F7" w:rsidP="0052457F">
      <w:pPr>
        <w:keepNext/>
        <w:keepLines/>
        <w:jc w:val="both"/>
        <w:rPr>
          <w:rFonts w:ascii="Tahoma" w:hAnsi="Tahoma" w:cs="Tahoma"/>
          <w:bCs/>
          <w:i/>
          <w:noProof/>
          <w:sz w:val="18"/>
          <w:szCs w:val="18"/>
        </w:rPr>
      </w:pPr>
      <w:r w:rsidRPr="00A140BB">
        <w:rPr>
          <w:rFonts w:ascii="Tahoma" w:hAnsi="Tahoma" w:cs="Tahoma"/>
          <w:bCs/>
          <w:i/>
          <w:noProof/>
          <w:sz w:val="18"/>
          <w:szCs w:val="18"/>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283"/>
      </w:tblGrid>
      <w:tr w:rsidR="00E1278D" w:rsidRPr="00A140BB" w14:paraId="551E8267" w14:textId="77777777" w:rsidTr="00324154">
        <w:tc>
          <w:tcPr>
            <w:tcW w:w="600" w:type="dxa"/>
            <w:tcBorders>
              <w:top w:val="single" w:sz="4" w:space="0" w:color="auto"/>
              <w:left w:val="single" w:sz="4" w:space="0" w:color="auto"/>
              <w:bottom w:val="single" w:sz="4" w:space="0" w:color="auto"/>
              <w:right w:val="nil"/>
            </w:tcBorders>
          </w:tcPr>
          <w:p w14:paraId="7892C2DE" w14:textId="77777777" w:rsidR="00E1278D" w:rsidRPr="00A140BB" w:rsidRDefault="00E1278D" w:rsidP="0052457F">
            <w:pPr>
              <w:keepNext/>
              <w:keepLines/>
              <w:jc w:val="right"/>
              <w:rPr>
                <w:rFonts w:ascii="Tahoma" w:hAnsi="Tahoma"/>
              </w:rPr>
            </w:pPr>
            <w:bookmarkStart w:id="46" w:name="_Hlk191454557"/>
          </w:p>
        </w:tc>
        <w:tc>
          <w:tcPr>
            <w:tcW w:w="7475" w:type="dxa"/>
            <w:tcBorders>
              <w:top w:val="single" w:sz="4" w:space="0" w:color="auto"/>
              <w:left w:val="nil"/>
              <w:bottom w:val="single" w:sz="4" w:space="0" w:color="auto"/>
              <w:right w:val="single" w:sz="4" w:space="0" w:color="808080"/>
            </w:tcBorders>
            <w:hideMark/>
          </w:tcPr>
          <w:p w14:paraId="314AC5BF" w14:textId="448D3048" w:rsidR="00E1278D" w:rsidRPr="00A140BB" w:rsidRDefault="00E1278D" w:rsidP="0052457F">
            <w:pPr>
              <w:keepNext/>
              <w:keepLines/>
              <w:rPr>
                <w:rFonts w:ascii="Tahoma" w:hAnsi="Tahoma"/>
              </w:rPr>
            </w:pPr>
            <w:r w:rsidRPr="00A140BB">
              <w:rPr>
                <w:rFonts w:ascii="Tahoma" w:hAnsi="Tahoma" w:cs="Tahoma"/>
              </w:rPr>
              <w:t xml:space="preserve">SEZNAM SUBJEKTOV, KATERIH ZMOGLJIVOST UPORABLJA PONUDNIK  </w:t>
            </w:r>
          </w:p>
        </w:tc>
        <w:tc>
          <w:tcPr>
            <w:tcW w:w="851" w:type="dxa"/>
            <w:tcBorders>
              <w:top w:val="single" w:sz="4" w:space="0" w:color="auto"/>
              <w:left w:val="single" w:sz="4" w:space="0" w:color="808080"/>
              <w:bottom w:val="single" w:sz="4" w:space="0" w:color="auto"/>
              <w:right w:val="nil"/>
            </w:tcBorders>
            <w:hideMark/>
          </w:tcPr>
          <w:p w14:paraId="1C90F70C" w14:textId="77777777" w:rsidR="00E1278D" w:rsidRPr="00A140BB" w:rsidRDefault="00E1278D" w:rsidP="0052457F">
            <w:pPr>
              <w:keepNext/>
              <w:keepLines/>
              <w:rPr>
                <w:rFonts w:ascii="Tahoma" w:hAnsi="Tahoma"/>
                <w:b/>
              </w:rPr>
            </w:pPr>
            <w:r w:rsidRPr="00A140BB">
              <w:rPr>
                <w:rFonts w:ascii="Tahoma" w:hAnsi="Tahoma"/>
                <w:b/>
              </w:rPr>
              <w:t xml:space="preserve">Priloga </w:t>
            </w:r>
          </w:p>
        </w:tc>
        <w:tc>
          <w:tcPr>
            <w:tcW w:w="283" w:type="dxa"/>
            <w:tcBorders>
              <w:top w:val="single" w:sz="4" w:space="0" w:color="auto"/>
              <w:left w:val="nil"/>
              <w:bottom w:val="single" w:sz="4" w:space="0" w:color="auto"/>
              <w:right w:val="single" w:sz="4" w:space="0" w:color="auto"/>
            </w:tcBorders>
            <w:hideMark/>
          </w:tcPr>
          <w:p w14:paraId="006245DB" w14:textId="0143ADFA" w:rsidR="00E1278D" w:rsidRPr="00A140BB" w:rsidRDefault="00E1278D" w:rsidP="0052457F">
            <w:pPr>
              <w:keepNext/>
              <w:keepLines/>
              <w:rPr>
                <w:rFonts w:ascii="Tahoma" w:hAnsi="Tahoma"/>
                <w:b/>
              </w:rPr>
            </w:pPr>
            <w:r w:rsidRPr="00A140BB">
              <w:rPr>
                <w:rFonts w:ascii="Tahoma" w:hAnsi="Tahoma"/>
                <w:b/>
              </w:rPr>
              <w:t>5</w:t>
            </w:r>
          </w:p>
        </w:tc>
      </w:tr>
      <w:bookmarkEnd w:id="46"/>
    </w:tbl>
    <w:p w14:paraId="26516389" w14:textId="77777777" w:rsidR="00042E45" w:rsidRPr="00A140BB" w:rsidRDefault="00042E45" w:rsidP="0052457F">
      <w:pPr>
        <w:keepNext/>
        <w:keepLines/>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8"/>
        <w:gridCol w:w="2378"/>
        <w:gridCol w:w="457"/>
        <w:gridCol w:w="2831"/>
      </w:tblGrid>
      <w:tr w:rsidR="007C69BB" w:rsidRPr="00A140BB" w14:paraId="62E7F6A7" w14:textId="77777777" w:rsidTr="004B023D">
        <w:trPr>
          <w:trHeight w:val="511"/>
          <w:jc w:val="center"/>
        </w:trPr>
        <w:tc>
          <w:tcPr>
            <w:tcW w:w="9214" w:type="dxa"/>
            <w:gridSpan w:val="4"/>
            <w:vAlign w:val="center"/>
          </w:tcPr>
          <w:p w14:paraId="7DA94C7B" w14:textId="07BAC24A" w:rsidR="007C69BB" w:rsidRPr="00A140BB" w:rsidRDefault="007C69BB" w:rsidP="0052457F">
            <w:pPr>
              <w:keepNext/>
              <w:keepLines/>
              <w:jc w:val="center"/>
              <w:rPr>
                <w:rFonts w:ascii="Tahoma" w:hAnsi="Tahoma" w:cs="Tahoma"/>
                <w:b/>
                <w:sz w:val="18"/>
                <w:szCs w:val="18"/>
              </w:rPr>
            </w:pPr>
            <w:r w:rsidRPr="00A140BB">
              <w:rPr>
                <w:rFonts w:ascii="Tahoma" w:hAnsi="Tahoma" w:cs="Tahoma"/>
                <w:sz w:val="18"/>
                <w:szCs w:val="18"/>
              </w:rPr>
              <w:t xml:space="preserve">Javno naročilo: </w:t>
            </w:r>
            <w:r w:rsidR="005D77E8" w:rsidRPr="00A140BB">
              <w:rPr>
                <w:rFonts w:ascii="Tahoma" w:hAnsi="Tahoma" w:cs="Tahoma"/>
                <w:b/>
                <w:sz w:val="18"/>
                <w:szCs w:val="18"/>
              </w:rPr>
              <w:t>JHL-7/25</w:t>
            </w:r>
            <w:r w:rsidRPr="00A140BB">
              <w:rPr>
                <w:rFonts w:ascii="Tahoma" w:hAnsi="Tahoma" w:cs="Tahoma"/>
                <w:b/>
                <w:sz w:val="18"/>
                <w:szCs w:val="18"/>
              </w:rPr>
              <w:t xml:space="preserve"> </w:t>
            </w:r>
            <w:r w:rsidR="005D77E8" w:rsidRPr="00A140BB">
              <w:rPr>
                <w:rFonts w:ascii="Tahoma" w:hAnsi="Tahoma" w:cs="Tahoma"/>
                <w:b/>
                <w:sz w:val="18"/>
                <w:szCs w:val="18"/>
              </w:rPr>
              <w:t>Okoljsko manj obremenjujoče čiščenje poslovnih prostorov</w:t>
            </w:r>
          </w:p>
        </w:tc>
      </w:tr>
      <w:tr w:rsidR="007C69BB" w:rsidRPr="00A140BB" w14:paraId="57AFB198" w14:textId="77777777" w:rsidTr="004B023D">
        <w:trPr>
          <w:trHeight w:val="324"/>
          <w:jc w:val="center"/>
        </w:trPr>
        <w:tc>
          <w:tcPr>
            <w:tcW w:w="3548" w:type="dxa"/>
            <w:vAlign w:val="center"/>
          </w:tcPr>
          <w:p w14:paraId="77EE5B20" w14:textId="77777777" w:rsidR="007C69BB" w:rsidRPr="00A140BB" w:rsidRDefault="007C69BB" w:rsidP="0052457F">
            <w:pPr>
              <w:keepNext/>
              <w:keepLines/>
              <w:rPr>
                <w:rFonts w:ascii="Tahoma" w:hAnsi="Tahoma" w:cs="Tahoma"/>
                <w:sz w:val="18"/>
                <w:szCs w:val="18"/>
              </w:rPr>
            </w:pPr>
            <w:r w:rsidRPr="00A140BB">
              <w:rPr>
                <w:rFonts w:ascii="Tahoma" w:hAnsi="Tahoma" w:cs="Tahoma"/>
                <w:sz w:val="18"/>
                <w:szCs w:val="18"/>
              </w:rPr>
              <w:t>Naziv subjekta</w:t>
            </w:r>
          </w:p>
        </w:tc>
        <w:tc>
          <w:tcPr>
            <w:tcW w:w="5666" w:type="dxa"/>
            <w:gridSpan w:val="3"/>
            <w:vAlign w:val="center"/>
          </w:tcPr>
          <w:p w14:paraId="0E2AE180" w14:textId="77777777" w:rsidR="007C69BB" w:rsidRPr="00A140BB" w:rsidRDefault="007C69BB" w:rsidP="0052457F">
            <w:pPr>
              <w:keepNext/>
              <w:keepLines/>
              <w:rPr>
                <w:rFonts w:ascii="Tahoma" w:hAnsi="Tahoma" w:cs="Tahoma"/>
                <w:sz w:val="18"/>
                <w:szCs w:val="18"/>
              </w:rPr>
            </w:pPr>
          </w:p>
          <w:p w14:paraId="1E199D2E" w14:textId="77777777" w:rsidR="007C69BB" w:rsidRPr="00A140BB" w:rsidRDefault="007C69BB" w:rsidP="0052457F">
            <w:pPr>
              <w:keepNext/>
              <w:keepLines/>
              <w:rPr>
                <w:rFonts w:ascii="Tahoma" w:hAnsi="Tahoma" w:cs="Tahoma"/>
                <w:sz w:val="18"/>
                <w:szCs w:val="18"/>
              </w:rPr>
            </w:pPr>
          </w:p>
        </w:tc>
      </w:tr>
      <w:tr w:rsidR="007C69BB" w:rsidRPr="00A140BB" w14:paraId="4A2974B2" w14:textId="77777777" w:rsidTr="004B023D">
        <w:trPr>
          <w:trHeight w:val="388"/>
          <w:jc w:val="center"/>
        </w:trPr>
        <w:tc>
          <w:tcPr>
            <w:tcW w:w="3548" w:type="dxa"/>
            <w:vAlign w:val="center"/>
          </w:tcPr>
          <w:p w14:paraId="0A3D03CA" w14:textId="77777777" w:rsidR="007C69BB" w:rsidRPr="00A140BB" w:rsidRDefault="007C69BB" w:rsidP="0052457F">
            <w:pPr>
              <w:keepNext/>
              <w:keepLines/>
              <w:rPr>
                <w:rFonts w:ascii="Tahoma" w:hAnsi="Tahoma" w:cs="Tahoma"/>
                <w:sz w:val="18"/>
                <w:szCs w:val="18"/>
              </w:rPr>
            </w:pPr>
            <w:r w:rsidRPr="00A140BB">
              <w:rPr>
                <w:rFonts w:ascii="Tahoma" w:hAnsi="Tahoma" w:cs="Tahoma"/>
                <w:sz w:val="18"/>
                <w:szCs w:val="18"/>
              </w:rPr>
              <w:t>Polni naslov</w:t>
            </w:r>
          </w:p>
        </w:tc>
        <w:tc>
          <w:tcPr>
            <w:tcW w:w="5666" w:type="dxa"/>
            <w:gridSpan w:val="3"/>
            <w:vAlign w:val="center"/>
          </w:tcPr>
          <w:p w14:paraId="61C7219D" w14:textId="77777777" w:rsidR="007C69BB" w:rsidRPr="00A140BB" w:rsidRDefault="007C69BB" w:rsidP="0052457F">
            <w:pPr>
              <w:keepNext/>
              <w:keepLines/>
              <w:rPr>
                <w:rFonts w:ascii="Tahoma" w:hAnsi="Tahoma" w:cs="Tahoma"/>
                <w:sz w:val="18"/>
                <w:szCs w:val="18"/>
              </w:rPr>
            </w:pPr>
          </w:p>
          <w:p w14:paraId="2F617DF2" w14:textId="77777777" w:rsidR="007C69BB" w:rsidRPr="00A140BB" w:rsidRDefault="007C69BB" w:rsidP="0052457F">
            <w:pPr>
              <w:keepNext/>
              <w:keepLines/>
              <w:rPr>
                <w:rFonts w:ascii="Tahoma" w:hAnsi="Tahoma" w:cs="Tahoma"/>
                <w:sz w:val="18"/>
                <w:szCs w:val="18"/>
              </w:rPr>
            </w:pPr>
          </w:p>
        </w:tc>
      </w:tr>
      <w:tr w:rsidR="007C69BB" w:rsidRPr="00A140BB" w14:paraId="74A83955" w14:textId="77777777" w:rsidTr="004B023D">
        <w:trPr>
          <w:trHeight w:val="366"/>
          <w:jc w:val="center"/>
        </w:trPr>
        <w:tc>
          <w:tcPr>
            <w:tcW w:w="3548" w:type="dxa"/>
            <w:vAlign w:val="center"/>
          </w:tcPr>
          <w:p w14:paraId="336EAAF4" w14:textId="77777777" w:rsidR="007C69BB" w:rsidRPr="00A140BB" w:rsidRDefault="007C69BB" w:rsidP="0052457F">
            <w:pPr>
              <w:keepNext/>
              <w:keepLines/>
              <w:spacing w:line="276" w:lineRule="auto"/>
              <w:rPr>
                <w:rFonts w:ascii="Tahoma" w:hAnsi="Tahoma" w:cs="Tahoma"/>
                <w:sz w:val="18"/>
                <w:szCs w:val="18"/>
              </w:rPr>
            </w:pPr>
            <w:r w:rsidRPr="00A140BB">
              <w:rPr>
                <w:rFonts w:ascii="Tahoma" w:hAnsi="Tahoma" w:cs="Tahoma"/>
                <w:sz w:val="18"/>
                <w:szCs w:val="18"/>
              </w:rPr>
              <w:t xml:space="preserve">Matična </w:t>
            </w:r>
            <w:r w:rsidRPr="00A140BB">
              <w:rPr>
                <w:rFonts w:ascii="Tahoma" w:hAnsi="Tahoma" w:cs="Tahoma"/>
                <w:sz w:val="18"/>
                <w:szCs w:val="18"/>
                <w:u w:val="single"/>
              </w:rPr>
              <w:t>in</w:t>
            </w:r>
            <w:r w:rsidRPr="00A140BB">
              <w:rPr>
                <w:rFonts w:ascii="Tahoma" w:hAnsi="Tahoma" w:cs="Tahoma"/>
                <w:sz w:val="18"/>
                <w:szCs w:val="18"/>
              </w:rPr>
              <w:t xml:space="preserve"> davčna številka subjekta</w:t>
            </w:r>
          </w:p>
        </w:tc>
        <w:tc>
          <w:tcPr>
            <w:tcW w:w="2378" w:type="dxa"/>
            <w:vAlign w:val="center"/>
          </w:tcPr>
          <w:p w14:paraId="37A127C3" w14:textId="77777777" w:rsidR="007C69BB" w:rsidRPr="00A140BB" w:rsidRDefault="007C69BB" w:rsidP="0052457F">
            <w:pPr>
              <w:keepNext/>
              <w:keepLines/>
              <w:spacing w:line="276" w:lineRule="auto"/>
              <w:rPr>
                <w:rFonts w:ascii="Tahoma" w:hAnsi="Tahoma" w:cs="Tahoma"/>
                <w:sz w:val="18"/>
                <w:szCs w:val="18"/>
              </w:rPr>
            </w:pPr>
          </w:p>
        </w:tc>
        <w:tc>
          <w:tcPr>
            <w:tcW w:w="3288" w:type="dxa"/>
            <w:gridSpan w:val="2"/>
            <w:vAlign w:val="center"/>
          </w:tcPr>
          <w:p w14:paraId="3C7F2481" w14:textId="77777777" w:rsidR="007C69BB" w:rsidRPr="00A140BB" w:rsidRDefault="007C69BB" w:rsidP="0052457F">
            <w:pPr>
              <w:keepNext/>
              <w:keepLines/>
              <w:spacing w:line="276" w:lineRule="auto"/>
              <w:rPr>
                <w:rFonts w:ascii="Tahoma" w:hAnsi="Tahoma" w:cs="Tahoma"/>
                <w:sz w:val="18"/>
                <w:szCs w:val="18"/>
              </w:rPr>
            </w:pPr>
          </w:p>
        </w:tc>
      </w:tr>
      <w:tr w:rsidR="00E1278D" w:rsidRPr="00A140BB" w14:paraId="2EB2DD0F" w14:textId="77777777" w:rsidTr="004B023D">
        <w:trPr>
          <w:trHeight w:val="294"/>
          <w:jc w:val="center"/>
        </w:trPr>
        <w:tc>
          <w:tcPr>
            <w:tcW w:w="3548" w:type="dxa"/>
            <w:vMerge w:val="restart"/>
            <w:vAlign w:val="center"/>
          </w:tcPr>
          <w:p w14:paraId="74AC753A" w14:textId="77777777" w:rsidR="00E1278D" w:rsidRPr="00A140BB" w:rsidRDefault="00E1278D" w:rsidP="0052457F">
            <w:pPr>
              <w:keepNext/>
              <w:keepLines/>
              <w:jc w:val="center"/>
              <w:rPr>
                <w:rFonts w:ascii="Tahoma" w:hAnsi="Tahoma" w:cs="Tahoma"/>
                <w:sz w:val="18"/>
                <w:szCs w:val="18"/>
              </w:rPr>
            </w:pPr>
          </w:p>
          <w:p w14:paraId="171A1BF2" w14:textId="77777777" w:rsidR="00E1278D" w:rsidRPr="00A140BB" w:rsidRDefault="00E1278D" w:rsidP="0052457F">
            <w:pPr>
              <w:keepNext/>
              <w:keepLines/>
              <w:jc w:val="center"/>
              <w:rPr>
                <w:rFonts w:ascii="Tahoma" w:hAnsi="Tahoma" w:cs="Tahoma"/>
                <w:sz w:val="18"/>
                <w:szCs w:val="18"/>
              </w:rPr>
            </w:pPr>
          </w:p>
          <w:p w14:paraId="5FAEDFB7" w14:textId="77777777" w:rsidR="00E1278D" w:rsidRPr="00A140BB" w:rsidRDefault="00E1278D" w:rsidP="0052457F">
            <w:pPr>
              <w:keepNext/>
              <w:keepLines/>
              <w:rPr>
                <w:rFonts w:ascii="Tahoma" w:hAnsi="Tahoma" w:cs="Tahoma"/>
                <w:sz w:val="18"/>
                <w:szCs w:val="18"/>
              </w:rPr>
            </w:pPr>
            <w:r w:rsidRPr="00A140BB">
              <w:rPr>
                <w:rFonts w:ascii="Tahoma" w:hAnsi="Tahoma" w:cs="Tahoma"/>
                <w:sz w:val="18"/>
                <w:szCs w:val="18"/>
              </w:rPr>
              <w:t>Vsak del javnega naročila, za katere namerava ponudnik uporabiti zmogljivost subjekta</w:t>
            </w:r>
          </w:p>
          <w:p w14:paraId="52C95049" w14:textId="77777777" w:rsidR="00E1278D" w:rsidRPr="00A140BB" w:rsidRDefault="00E1278D" w:rsidP="0052457F">
            <w:pPr>
              <w:keepNext/>
              <w:keepLines/>
              <w:rPr>
                <w:rFonts w:ascii="Tahoma" w:hAnsi="Tahoma" w:cs="Tahoma"/>
                <w:sz w:val="18"/>
                <w:szCs w:val="18"/>
              </w:rPr>
            </w:pPr>
          </w:p>
          <w:p w14:paraId="1019F470" w14:textId="77777777" w:rsidR="00E1278D" w:rsidRPr="00A140BB" w:rsidRDefault="00E1278D" w:rsidP="0052457F">
            <w:pPr>
              <w:keepNext/>
              <w:keepLines/>
              <w:jc w:val="center"/>
              <w:rPr>
                <w:rFonts w:ascii="Tahoma" w:hAnsi="Tahoma" w:cs="Tahoma"/>
                <w:sz w:val="18"/>
                <w:szCs w:val="18"/>
              </w:rPr>
            </w:pPr>
          </w:p>
        </w:tc>
        <w:tc>
          <w:tcPr>
            <w:tcW w:w="5666" w:type="dxa"/>
            <w:gridSpan w:val="3"/>
            <w:vAlign w:val="center"/>
          </w:tcPr>
          <w:p w14:paraId="4EC32016" w14:textId="4CC3692C" w:rsidR="00E1278D" w:rsidRPr="00A140BB" w:rsidRDefault="00E1278D" w:rsidP="0052457F">
            <w:pPr>
              <w:keepNext/>
              <w:keepLines/>
              <w:rPr>
                <w:rFonts w:ascii="Tahoma" w:hAnsi="Tahoma" w:cs="Tahoma"/>
                <w:sz w:val="18"/>
                <w:szCs w:val="18"/>
              </w:rPr>
            </w:pPr>
            <w:r w:rsidRPr="00A140BB">
              <w:rPr>
                <w:rFonts w:ascii="Tahoma" w:hAnsi="Tahoma" w:cs="Tahoma"/>
                <w:sz w:val="18"/>
                <w:szCs w:val="18"/>
              </w:rPr>
              <w:t xml:space="preserve">Sklop </w:t>
            </w:r>
            <w:r w:rsidR="00AA3DB8" w:rsidRPr="00A140BB">
              <w:rPr>
                <w:rFonts w:ascii="Tahoma" w:hAnsi="Tahoma" w:cs="Tahoma"/>
                <w:sz w:val="18"/>
                <w:szCs w:val="18"/>
              </w:rPr>
              <w:t>1</w:t>
            </w:r>
            <w:r w:rsidRPr="00A140BB">
              <w:rPr>
                <w:rFonts w:ascii="Tahoma" w:hAnsi="Tahoma" w:cs="Tahoma"/>
                <w:sz w:val="18"/>
                <w:szCs w:val="18"/>
              </w:rPr>
              <w:t>:</w:t>
            </w:r>
          </w:p>
        </w:tc>
      </w:tr>
      <w:tr w:rsidR="00E1278D" w:rsidRPr="00A140BB" w14:paraId="324A4EFB" w14:textId="77777777" w:rsidTr="004B023D">
        <w:trPr>
          <w:trHeight w:val="290"/>
          <w:jc w:val="center"/>
        </w:trPr>
        <w:tc>
          <w:tcPr>
            <w:tcW w:w="3548" w:type="dxa"/>
            <w:vMerge/>
            <w:vAlign w:val="center"/>
          </w:tcPr>
          <w:p w14:paraId="3210FC2C" w14:textId="77777777" w:rsidR="00E1278D" w:rsidRPr="00A140BB" w:rsidRDefault="00E1278D" w:rsidP="0052457F">
            <w:pPr>
              <w:keepNext/>
              <w:keepLines/>
              <w:jc w:val="center"/>
              <w:rPr>
                <w:rFonts w:ascii="Tahoma" w:hAnsi="Tahoma" w:cs="Tahoma"/>
                <w:sz w:val="18"/>
                <w:szCs w:val="18"/>
              </w:rPr>
            </w:pPr>
          </w:p>
        </w:tc>
        <w:tc>
          <w:tcPr>
            <w:tcW w:w="5666" w:type="dxa"/>
            <w:gridSpan w:val="3"/>
            <w:vAlign w:val="center"/>
          </w:tcPr>
          <w:p w14:paraId="50A703D1" w14:textId="5DBC5AC1" w:rsidR="00E1278D" w:rsidRPr="00A140BB" w:rsidRDefault="00E1278D" w:rsidP="0052457F">
            <w:pPr>
              <w:keepNext/>
              <w:keepLines/>
              <w:rPr>
                <w:rFonts w:ascii="Tahoma" w:hAnsi="Tahoma" w:cs="Tahoma"/>
                <w:sz w:val="18"/>
                <w:szCs w:val="18"/>
              </w:rPr>
            </w:pPr>
            <w:r w:rsidRPr="00A140BB">
              <w:rPr>
                <w:rFonts w:ascii="Tahoma" w:hAnsi="Tahoma" w:cs="Tahoma"/>
                <w:sz w:val="18"/>
                <w:szCs w:val="18"/>
              </w:rPr>
              <w:t>Sklop 2:</w:t>
            </w:r>
          </w:p>
        </w:tc>
      </w:tr>
      <w:tr w:rsidR="00E1278D" w:rsidRPr="00A140BB" w14:paraId="26ECBA7B" w14:textId="77777777" w:rsidTr="004B023D">
        <w:trPr>
          <w:trHeight w:val="290"/>
          <w:jc w:val="center"/>
        </w:trPr>
        <w:tc>
          <w:tcPr>
            <w:tcW w:w="3548" w:type="dxa"/>
            <w:vMerge/>
            <w:vAlign w:val="center"/>
          </w:tcPr>
          <w:p w14:paraId="67C4B5CB" w14:textId="77777777" w:rsidR="00E1278D" w:rsidRPr="00A140BB" w:rsidRDefault="00E1278D" w:rsidP="0052457F">
            <w:pPr>
              <w:keepNext/>
              <w:keepLines/>
              <w:jc w:val="center"/>
              <w:rPr>
                <w:rFonts w:ascii="Tahoma" w:hAnsi="Tahoma" w:cs="Tahoma"/>
                <w:sz w:val="18"/>
                <w:szCs w:val="18"/>
              </w:rPr>
            </w:pPr>
          </w:p>
        </w:tc>
        <w:tc>
          <w:tcPr>
            <w:tcW w:w="5666" w:type="dxa"/>
            <w:gridSpan w:val="3"/>
            <w:vAlign w:val="center"/>
          </w:tcPr>
          <w:p w14:paraId="007F18F2" w14:textId="755E6EA9" w:rsidR="00E1278D" w:rsidRPr="00A140BB" w:rsidRDefault="00E1278D" w:rsidP="0052457F">
            <w:pPr>
              <w:keepNext/>
              <w:keepLines/>
              <w:rPr>
                <w:rFonts w:ascii="Tahoma" w:hAnsi="Tahoma" w:cs="Tahoma"/>
                <w:sz w:val="18"/>
                <w:szCs w:val="18"/>
              </w:rPr>
            </w:pPr>
            <w:r w:rsidRPr="00A140BB">
              <w:rPr>
                <w:rFonts w:ascii="Tahoma" w:hAnsi="Tahoma" w:cs="Tahoma"/>
                <w:sz w:val="18"/>
                <w:szCs w:val="18"/>
              </w:rPr>
              <w:t>Sklop 3:</w:t>
            </w:r>
          </w:p>
        </w:tc>
      </w:tr>
      <w:tr w:rsidR="00E1278D" w:rsidRPr="00A140BB" w14:paraId="2B1662C0" w14:textId="77777777" w:rsidTr="004B023D">
        <w:trPr>
          <w:trHeight w:val="290"/>
          <w:jc w:val="center"/>
        </w:trPr>
        <w:tc>
          <w:tcPr>
            <w:tcW w:w="3548" w:type="dxa"/>
            <w:vMerge/>
            <w:vAlign w:val="center"/>
          </w:tcPr>
          <w:p w14:paraId="62BACDDC" w14:textId="77777777" w:rsidR="00E1278D" w:rsidRPr="00A140BB" w:rsidRDefault="00E1278D" w:rsidP="0052457F">
            <w:pPr>
              <w:keepNext/>
              <w:keepLines/>
              <w:jc w:val="center"/>
              <w:rPr>
                <w:rFonts w:ascii="Tahoma" w:hAnsi="Tahoma" w:cs="Tahoma"/>
                <w:sz w:val="18"/>
                <w:szCs w:val="18"/>
              </w:rPr>
            </w:pPr>
          </w:p>
        </w:tc>
        <w:tc>
          <w:tcPr>
            <w:tcW w:w="5666" w:type="dxa"/>
            <w:gridSpan w:val="3"/>
            <w:vAlign w:val="center"/>
          </w:tcPr>
          <w:p w14:paraId="337859B6" w14:textId="175D26C2" w:rsidR="00E1278D" w:rsidRPr="00A140BB" w:rsidRDefault="00E1278D" w:rsidP="0052457F">
            <w:pPr>
              <w:keepNext/>
              <w:keepLines/>
              <w:rPr>
                <w:rFonts w:ascii="Tahoma" w:hAnsi="Tahoma" w:cs="Tahoma"/>
                <w:sz w:val="18"/>
                <w:szCs w:val="18"/>
              </w:rPr>
            </w:pPr>
            <w:r w:rsidRPr="00A140BB">
              <w:rPr>
                <w:rFonts w:ascii="Tahoma" w:hAnsi="Tahoma" w:cs="Tahoma"/>
                <w:sz w:val="18"/>
                <w:szCs w:val="18"/>
              </w:rPr>
              <w:t>Sklop 4:</w:t>
            </w:r>
          </w:p>
        </w:tc>
      </w:tr>
      <w:tr w:rsidR="00E1278D" w:rsidRPr="00A140BB" w14:paraId="797BCB1C" w14:textId="77777777" w:rsidTr="004B023D">
        <w:trPr>
          <w:trHeight w:val="290"/>
          <w:jc w:val="center"/>
        </w:trPr>
        <w:tc>
          <w:tcPr>
            <w:tcW w:w="3548" w:type="dxa"/>
            <w:vMerge/>
            <w:vAlign w:val="center"/>
          </w:tcPr>
          <w:p w14:paraId="14D72C1B" w14:textId="77777777" w:rsidR="00E1278D" w:rsidRPr="00A140BB" w:rsidRDefault="00E1278D" w:rsidP="0052457F">
            <w:pPr>
              <w:keepNext/>
              <w:keepLines/>
              <w:jc w:val="center"/>
              <w:rPr>
                <w:rFonts w:ascii="Tahoma" w:hAnsi="Tahoma" w:cs="Tahoma"/>
                <w:sz w:val="18"/>
                <w:szCs w:val="18"/>
              </w:rPr>
            </w:pPr>
          </w:p>
        </w:tc>
        <w:tc>
          <w:tcPr>
            <w:tcW w:w="5666" w:type="dxa"/>
            <w:gridSpan w:val="3"/>
            <w:vAlign w:val="center"/>
          </w:tcPr>
          <w:p w14:paraId="1DC3BECF" w14:textId="408AB9E0" w:rsidR="00E1278D" w:rsidRPr="00A140BB" w:rsidRDefault="00E1278D" w:rsidP="0052457F">
            <w:pPr>
              <w:keepNext/>
              <w:keepLines/>
              <w:rPr>
                <w:rFonts w:ascii="Tahoma" w:hAnsi="Tahoma" w:cs="Tahoma"/>
                <w:sz w:val="18"/>
                <w:szCs w:val="18"/>
              </w:rPr>
            </w:pPr>
            <w:r w:rsidRPr="00A140BB">
              <w:rPr>
                <w:rFonts w:ascii="Tahoma" w:hAnsi="Tahoma" w:cs="Tahoma"/>
                <w:sz w:val="18"/>
                <w:szCs w:val="18"/>
              </w:rPr>
              <w:t>Sklop 5:</w:t>
            </w:r>
          </w:p>
        </w:tc>
      </w:tr>
      <w:tr w:rsidR="00E1278D" w:rsidRPr="00A140BB" w14:paraId="398D6BA3" w14:textId="77777777" w:rsidTr="004B023D">
        <w:trPr>
          <w:trHeight w:val="159"/>
          <w:jc w:val="center"/>
        </w:trPr>
        <w:tc>
          <w:tcPr>
            <w:tcW w:w="3548" w:type="dxa"/>
            <w:vMerge/>
            <w:vAlign w:val="center"/>
          </w:tcPr>
          <w:p w14:paraId="3DFD0161" w14:textId="77777777" w:rsidR="00E1278D" w:rsidRPr="00A140BB" w:rsidRDefault="00E1278D" w:rsidP="0052457F">
            <w:pPr>
              <w:keepNext/>
              <w:keepLines/>
              <w:jc w:val="center"/>
              <w:rPr>
                <w:rFonts w:ascii="Tahoma" w:hAnsi="Tahoma" w:cs="Tahoma"/>
                <w:sz w:val="18"/>
                <w:szCs w:val="18"/>
              </w:rPr>
            </w:pPr>
          </w:p>
        </w:tc>
        <w:tc>
          <w:tcPr>
            <w:tcW w:w="5666" w:type="dxa"/>
            <w:gridSpan w:val="3"/>
            <w:vAlign w:val="center"/>
          </w:tcPr>
          <w:p w14:paraId="2E2AC327" w14:textId="6DDA2DA2" w:rsidR="00E1278D" w:rsidRPr="00A140BB" w:rsidRDefault="00E1278D" w:rsidP="0052457F">
            <w:pPr>
              <w:keepNext/>
              <w:keepLines/>
              <w:rPr>
                <w:rFonts w:ascii="Tahoma" w:hAnsi="Tahoma" w:cs="Tahoma"/>
                <w:sz w:val="18"/>
                <w:szCs w:val="18"/>
              </w:rPr>
            </w:pPr>
            <w:r w:rsidRPr="00A140BB">
              <w:rPr>
                <w:rFonts w:ascii="Tahoma" w:hAnsi="Tahoma" w:cs="Tahoma"/>
                <w:sz w:val="18"/>
                <w:szCs w:val="18"/>
              </w:rPr>
              <w:t>Sklop 6:</w:t>
            </w:r>
          </w:p>
        </w:tc>
      </w:tr>
      <w:tr w:rsidR="00E1278D" w:rsidRPr="00A140BB" w14:paraId="7ABEA532" w14:textId="77777777" w:rsidTr="004B023D">
        <w:trPr>
          <w:trHeight w:val="285"/>
          <w:jc w:val="center"/>
        </w:trPr>
        <w:tc>
          <w:tcPr>
            <w:tcW w:w="3548" w:type="dxa"/>
            <w:vMerge/>
            <w:vAlign w:val="center"/>
          </w:tcPr>
          <w:p w14:paraId="7B8F728C" w14:textId="77777777" w:rsidR="00E1278D" w:rsidRPr="00A140BB" w:rsidRDefault="00E1278D" w:rsidP="0052457F">
            <w:pPr>
              <w:keepNext/>
              <w:keepLines/>
              <w:jc w:val="center"/>
              <w:rPr>
                <w:rFonts w:ascii="Tahoma" w:hAnsi="Tahoma" w:cs="Tahoma"/>
                <w:sz w:val="18"/>
                <w:szCs w:val="18"/>
              </w:rPr>
            </w:pPr>
          </w:p>
        </w:tc>
        <w:tc>
          <w:tcPr>
            <w:tcW w:w="5666" w:type="dxa"/>
            <w:gridSpan w:val="3"/>
            <w:vAlign w:val="center"/>
          </w:tcPr>
          <w:p w14:paraId="492A6702" w14:textId="305EEE3D" w:rsidR="00E1278D" w:rsidRPr="00A140BB" w:rsidRDefault="00E1278D" w:rsidP="0052457F">
            <w:pPr>
              <w:keepNext/>
              <w:keepLines/>
              <w:rPr>
                <w:rFonts w:ascii="Tahoma" w:hAnsi="Tahoma" w:cs="Tahoma"/>
                <w:sz w:val="18"/>
                <w:szCs w:val="18"/>
              </w:rPr>
            </w:pPr>
            <w:r w:rsidRPr="00A140BB">
              <w:rPr>
                <w:rFonts w:ascii="Tahoma" w:hAnsi="Tahoma" w:cs="Tahoma"/>
                <w:sz w:val="18"/>
                <w:szCs w:val="18"/>
              </w:rPr>
              <w:t>Sklop 7:</w:t>
            </w:r>
          </w:p>
        </w:tc>
      </w:tr>
      <w:tr w:rsidR="00E1278D" w:rsidRPr="00A140BB" w14:paraId="042FB063" w14:textId="77777777" w:rsidTr="004B023D">
        <w:trPr>
          <w:trHeight w:val="285"/>
          <w:jc w:val="center"/>
        </w:trPr>
        <w:tc>
          <w:tcPr>
            <w:tcW w:w="3548" w:type="dxa"/>
            <w:vMerge/>
            <w:vAlign w:val="center"/>
          </w:tcPr>
          <w:p w14:paraId="5D1EECB9" w14:textId="77777777" w:rsidR="00E1278D" w:rsidRPr="00A140BB" w:rsidRDefault="00E1278D" w:rsidP="0052457F">
            <w:pPr>
              <w:keepNext/>
              <w:keepLines/>
              <w:jc w:val="center"/>
              <w:rPr>
                <w:rFonts w:ascii="Tahoma" w:hAnsi="Tahoma" w:cs="Tahoma"/>
                <w:sz w:val="18"/>
                <w:szCs w:val="18"/>
              </w:rPr>
            </w:pPr>
          </w:p>
        </w:tc>
        <w:tc>
          <w:tcPr>
            <w:tcW w:w="5666" w:type="dxa"/>
            <w:gridSpan w:val="3"/>
            <w:vAlign w:val="center"/>
          </w:tcPr>
          <w:p w14:paraId="066C4F6D" w14:textId="2DBF0BEA" w:rsidR="00E1278D" w:rsidRPr="00A140BB" w:rsidRDefault="00E1278D" w:rsidP="0052457F">
            <w:pPr>
              <w:keepNext/>
              <w:keepLines/>
              <w:rPr>
                <w:rFonts w:ascii="Tahoma" w:hAnsi="Tahoma" w:cs="Tahoma"/>
                <w:sz w:val="18"/>
                <w:szCs w:val="18"/>
              </w:rPr>
            </w:pPr>
            <w:r w:rsidRPr="00A140BB">
              <w:rPr>
                <w:rFonts w:ascii="Tahoma" w:hAnsi="Tahoma" w:cs="Tahoma"/>
                <w:sz w:val="18"/>
                <w:szCs w:val="18"/>
              </w:rPr>
              <w:t>Sklop 8:</w:t>
            </w:r>
          </w:p>
        </w:tc>
      </w:tr>
      <w:tr w:rsidR="00E1278D" w:rsidRPr="00A140BB" w14:paraId="39D967E5" w14:textId="77777777" w:rsidTr="004B023D">
        <w:trPr>
          <w:trHeight w:val="285"/>
          <w:jc w:val="center"/>
        </w:trPr>
        <w:tc>
          <w:tcPr>
            <w:tcW w:w="3548" w:type="dxa"/>
            <w:vMerge/>
            <w:vAlign w:val="center"/>
          </w:tcPr>
          <w:p w14:paraId="387CB36C" w14:textId="77777777" w:rsidR="00E1278D" w:rsidRPr="00A140BB" w:rsidRDefault="00E1278D" w:rsidP="0052457F">
            <w:pPr>
              <w:keepNext/>
              <w:keepLines/>
              <w:jc w:val="center"/>
              <w:rPr>
                <w:rFonts w:ascii="Tahoma" w:hAnsi="Tahoma" w:cs="Tahoma"/>
                <w:sz w:val="18"/>
                <w:szCs w:val="18"/>
              </w:rPr>
            </w:pPr>
          </w:p>
        </w:tc>
        <w:tc>
          <w:tcPr>
            <w:tcW w:w="5666" w:type="dxa"/>
            <w:gridSpan w:val="3"/>
            <w:vAlign w:val="center"/>
          </w:tcPr>
          <w:p w14:paraId="22FC085C" w14:textId="1E1EEC49" w:rsidR="00E1278D" w:rsidRPr="00A140BB" w:rsidRDefault="00E1278D" w:rsidP="0052457F">
            <w:pPr>
              <w:keepNext/>
              <w:keepLines/>
              <w:rPr>
                <w:rFonts w:ascii="Tahoma" w:hAnsi="Tahoma" w:cs="Tahoma"/>
                <w:sz w:val="18"/>
                <w:szCs w:val="18"/>
              </w:rPr>
            </w:pPr>
            <w:r w:rsidRPr="00A140BB">
              <w:rPr>
                <w:rFonts w:ascii="Tahoma" w:hAnsi="Tahoma" w:cs="Tahoma"/>
                <w:sz w:val="18"/>
                <w:szCs w:val="18"/>
              </w:rPr>
              <w:t>Sklop 9:</w:t>
            </w:r>
          </w:p>
        </w:tc>
      </w:tr>
      <w:tr w:rsidR="00E034F5" w:rsidRPr="00A140BB" w14:paraId="19C08C45" w14:textId="77777777" w:rsidTr="004B023D">
        <w:trPr>
          <w:trHeight w:val="138"/>
          <w:jc w:val="center"/>
        </w:trPr>
        <w:tc>
          <w:tcPr>
            <w:tcW w:w="3548" w:type="dxa"/>
            <w:vMerge w:val="restart"/>
            <w:vAlign w:val="center"/>
          </w:tcPr>
          <w:p w14:paraId="1ED765F6" w14:textId="77777777" w:rsidR="00E034F5" w:rsidRPr="00A140BB" w:rsidRDefault="00E034F5" w:rsidP="0052457F">
            <w:pPr>
              <w:keepNext/>
              <w:keepLines/>
              <w:rPr>
                <w:rFonts w:ascii="Tahoma" w:hAnsi="Tahoma" w:cs="Tahoma"/>
                <w:i/>
                <w:sz w:val="18"/>
                <w:szCs w:val="18"/>
              </w:rPr>
            </w:pPr>
            <w:r w:rsidRPr="00A140BB">
              <w:rPr>
                <w:rFonts w:ascii="Tahoma" w:hAnsi="Tahoma" w:cs="Tahoma"/>
                <w:sz w:val="18"/>
                <w:szCs w:val="18"/>
              </w:rPr>
              <w:t xml:space="preserve">Okvirna količina/delež (%) javnega naročila </w:t>
            </w:r>
          </w:p>
          <w:p w14:paraId="486F5C38" w14:textId="77777777" w:rsidR="00E034F5" w:rsidRPr="00A140BB" w:rsidRDefault="00E034F5" w:rsidP="0052457F">
            <w:pPr>
              <w:keepNext/>
              <w:keepLines/>
              <w:rPr>
                <w:rFonts w:ascii="Tahoma" w:hAnsi="Tahoma" w:cs="Tahoma"/>
                <w:sz w:val="18"/>
                <w:szCs w:val="18"/>
              </w:rPr>
            </w:pPr>
            <w:r w:rsidRPr="00A140BB">
              <w:rPr>
                <w:rFonts w:ascii="Tahoma" w:hAnsi="Tahoma" w:cs="Tahoma"/>
                <w:i/>
                <w:sz w:val="16"/>
                <w:szCs w:val="18"/>
              </w:rPr>
              <w:t>(obligatorno manj kot 100%)</w:t>
            </w:r>
          </w:p>
        </w:tc>
        <w:tc>
          <w:tcPr>
            <w:tcW w:w="5666" w:type="dxa"/>
            <w:gridSpan w:val="3"/>
            <w:vAlign w:val="center"/>
          </w:tcPr>
          <w:p w14:paraId="51C550FB" w14:textId="16218B41" w:rsidR="00E034F5" w:rsidRPr="00A140BB" w:rsidRDefault="00E034F5" w:rsidP="0052457F">
            <w:pPr>
              <w:keepNext/>
              <w:keepLines/>
              <w:rPr>
                <w:rFonts w:ascii="Tahoma" w:hAnsi="Tahoma" w:cs="Tahoma"/>
                <w:sz w:val="18"/>
                <w:szCs w:val="18"/>
              </w:rPr>
            </w:pPr>
            <w:r w:rsidRPr="00A140BB">
              <w:rPr>
                <w:rFonts w:ascii="Tahoma" w:hAnsi="Tahoma" w:cs="Tahoma"/>
                <w:sz w:val="18"/>
                <w:szCs w:val="18"/>
              </w:rPr>
              <w:t>Sklop 1:</w:t>
            </w:r>
          </w:p>
        </w:tc>
      </w:tr>
      <w:tr w:rsidR="00E034F5" w:rsidRPr="00A140BB" w14:paraId="6EE6D6E8" w14:textId="77777777" w:rsidTr="004B023D">
        <w:trPr>
          <w:trHeight w:val="275"/>
          <w:jc w:val="center"/>
        </w:trPr>
        <w:tc>
          <w:tcPr>
            <w:tcW w:w="3548" w:type="dxa"/>
            <w:vMerge/>
            <w:vAlign w:val="center"/>
          </w:tcPr>
          <w:p w14:paraId="014FE7A7" w14:textId="77777777" w:rsidR="00E034F5" w:rsidRPr="00A140BB" w:rsidRDefault="00E034F5" w:rsidP="0052457F">
            <w:pPr>
              <w:keepNext/>
              <w:keepLines/>
              <w:rPr>
                <w:rFonts w:ascii="Tahoma" w:hAnsi="Tahoma" w:cs="Tahoma"/>
                <w:sz w:val="18"/>
                <w:szCs w:val="18"/>
              </w:rPr>
            </w:pPr>
          </w:p>
        </w:tc>
        <w:tc>
          <w:tcPr>
            <w:tcW w:w="5666" w:type="dxa"/>
            <w:gridSpan w:val="3"/>
            <w:vAlign w:val="center"/>
          </w:tcPr>
          <w:p w14:paraId="7176A00C" w14:textId="627DD379" w:rsidR="00E034F5" w:rsidRPr="00A140BB" w:rsidRDefault="00E034F5" w:rsidP="0052457F">
            <w:pPr>
              <w:keepNext/>
              <w:keepLines/>
              <w:rPr>
                <w:rFonts w:ascii="Tahoma" w:hAnsi="Tahoma" w:cs="Tahoma"/>
                <w:sz w:val="18"/>
                <w:szCs w:val="18"/>
              </w:rPr>
            </w:pPr>
            <w:r w:rsidRPr="00A140BB">
              <w:rPr>
                <w:rFonts w:ascii="Tahoma" w:hAnsi="Tahoma" w:cs="Tahoma"/>
                <w:sz w:val="18"/>
                <w:szCs w:val="18"/>
              </w:rPr>
              <w:t>Sklop 2:</w:t>
            </w:r>
          </w:p>
        </w:tc>
      </w:tr>
      <w:tr w:rsidR="00E034F5" w:rsidRPr="00A140BB" w14:paraId="416862D9" w14:textId="77777777" w:rsidTr="004B023D">
        <w:trPr>
          <w:trHeight w:val="135"/>
          <w:jc w:val="center"/>
        </w:trPr>
        <w:tc>
          <w:tcPr>
            <w:tcW w:w="3548" w:type="dxa"/>
            <w:vMerge/>
            <w:vAlign w:val="center"/>
          </w:tcPr>
          <w:p w14:paraId="28CF72E6" w14:textId="77777777" w:rsidR="00E034F5" w:rsidRPr="00A140BB" w:rsidRDefault="00E034F5" w:rsidP="0052457F">
            <w:pPr>
              <w:keepNext/>
              <w:keepLines/>
              <w:rPr>
                <w:rFonts w:ascii="Tahoma" w:hAnsi="Tahoma" w:cs="Tahoma"/>
                <w:sz w:val="18"/>
                <w:szCs w:val="18"/>
              </w:rPr>
            </w:pPr>
          </w:p>
        </w:tc>
        <w:tc>
          <w:tcPr>
            <w:tcW w:w="5666" w:type="dxa"/>
            <w:gridSpan w:val="3"/>
            <w:vAlign w:val="center"/>
          </w:tcPr>
          <w:p w14:paraId="3977BBB2" w14:textId="7647E619" w:rsidR="00E034F5" w:rsidRPr="00A140BB" w:rsidRDefault="00E034F5" w:rsidP="0052457F">
            <w:pPr>
              <w:keepNext/>
              <w:keepLines/>
              <w:rPr>
                <w:rFonts w:ascii="Tahoma" w:hAnsi="Tahoma" w:cs="Tahoma"/>
                <w:sz w:val="18"/>
                <w:szCs w:val="18"/>
              </w:rPr>
            </w:pPr>
            <w:r w:rsidRPr="00A140BB">
              <w:rPr>
                <w:rFonts w:ascii="Tahoma" w:hAnsi="Tahoma" w:cs="Tahoma"/>
                <w:sz w:val="18"/>
                <w:szCs w:val="18"/>
              </w:rPr>
              <w:t>Sklop 3:</w:t>
            </w:r>
          </w:p>
        </w:tc>
      </w:tr>
      <w:tr w:rsidR="00E034F5" w:rsidRPr="00A140BB" w14:paraId="691D4CA1" w14:textId="77777777" w:rsidTr="004B023D">
        <w:trPr>
          <w:trHeight w:val="181"/>
          <w:jc w:val="center"/>
        </w:trPr>
        <w:tc>
          <w:tcPr>
            <w:tcW w:w="3548" w:type="dxa"/>
            <w:vMerge/>
            <w:vAlign w:val="center"/>
          </w:tcPr>
          <w:p w14:paraId="5CA4E7BC" w14:textId="77777777" w:rsidR="00E034F5" w:rsidRPr="00A140BB" w:rsidRDefault="00E034F5" w:rsidP="0052457F">
            <w:pPr>
              <w:keepNext/>
              <w:keepLines/>
              <w:rPr>
                <w:rFonts w:ascii="Tahoma" w:hAnsi="Tahoma" w:cs="Tahoma"/>
                <w:sz w:val="18"/>
                <w:szCs w:val="18"/>
              </w:rPr>
            </w:pPr>
          </w:p>
        </w:tc>
        <w:tc>
          <w:tcPr>
            <w:tcW w:w="5666" w:type="dxa"/>
            <w:gridSpan w:val="3"/>
            <w:vAlign w:val="center"/>
          </w:tcPr>
          <w:p w14:paraId="3D5B0D62" w14:textId="41E5E508" w:rsidR="00E034F5" w:rsidRPr="00A140BB" w:rsidRDefault="00E034F5" w:rsidP="0052457F">
            <w:pPr>
              <w:keepNext/>
              <w:keepLines/>
              <w:rPr>
                <w:rFonts w:ascii="Tahoma" w:hAnsi="Tahoma" w:cs="Tahoma"/>
                <w:sz w:val="18"/>
                <w:szCs w:val="18"/>
              </w:rPr>
            </w:pPr>
            <w:r w:rsidRPr="00A140BB">
              <w:rPr>
                <w:rFonts w:ascii="Tahoma" w:hAnsi="Tahoma" w:cs="Tahoma"/>
                <w:sz w:val="18"/>
                <w:szCs w:val="18"/>
              </w:rPr>
              <w:t>Sklop 4:</w:t>
            </w:r>
          </w:p>
        </w:tc>
      </w:tr>
      <w:tr w:rsidR="00E034F5" w:rsidRPr="00A140BB" w14:paraId="0F556B63" w14:textId="77777777" w:rsidTr="004B023D">
        <w:trPr>
          <w:trHeight w:val="98"/>
          <w:jc w:val="center"/>
        </w:trPr>
        <w:tc>
          <w:tcPr>
            <w:tcW w:w="3548" w:type="dxa"/>
            <w:vMerge/>
            <w:vAlign w:val="center"/>
          </w:tcPr>
          <w:p w14:paraId="2411A923" w14:textId="77777777" w:rsidR="00E034F5" w:rsidRPr="00A140BB" w:rsidRDefault="00E034F5" w:rsidP="0052457F">
            <w:pPr>
              <w:keepNext/>
              <w:keepLines/>
              <w:rPr>
                <w:rFonts w:ascii="Tahoma" w:hAnsi="Tahoma" w:cs="Tahoma"/>
                <w:sz w:val="18"/>
                <w:szCs w:val="18"/>
              </w:rPr>
            </w:pPr>
          </w:p>
        </w:tc>
        <w:tc>
          <w:tcPr>
            <w:tcW w:w="5666" w:type="dxa"/>
            <w:gridSpan w:val="3"/>
            <w:vAlign w:val="center"/>
          </w:tcPr>
          <w:p w14:paraId="549265BA" w14:textId="04814892" w:rsidR="00E034F5" w:rsidRPr="00A140BB" w:rsidRDefault="00E034F5" w:rsidP="0052457F">
            <w:pPr>
              <w:keepNext/>
              <w:keepLines/>
              <w:rPr>
                <w:rFonts w:ascii="Tahoma" w:hAnsi="Tahoma" w:cs="Tahoma"/>
                <w:sz w:val="18"/>
                <w:szCs w:val="18"/>
              </w:rPr>
            </w:pPr>
            <w:r w:rsidRPr="00A140BB">
              <w:rPr>
                <w:rFonts w:ascii="Tahoma" w:hAnsi="Tahoma" w:cs="Tahoma"/>
                <w:sz w:val="18"/>
                <w:szCs w:val="18"/>
              </w:rPr>
              <w:t>Sklop 5:</w:t>
            </w:r>
          </w:p>
        </w:tc>
      </w:tr>
      <w:tr w:rsidR="00E034F5" w:rsidRPr="00A140BB" w14:paraId="2991A466" w14:textId="77777777" w:rsidTr="004B023D">
        <w:trPr>
          <w:trHeight w:val="203"/>
          <w:jc w:val="center"/>
        </w:trPr>
        <w:tc>
          <w:tcPr>
            <w:tcW w:w="3548" w:type="dxa"/>
            <w:vMerge/>
            <w:vAlign w:val="center"/>
          </w:tcPr>
          <w:p w14:paraId="29ABF875" w14:textId="77777777" w:rsidR="00E034F5" w:rsidRPr="00A140BB" w:rsidRDefault="00E034F5" w:rsidP="0052457F">
            <w:pPr>
              <w:keepNext/>
              <w:keepLines/>
              <w:rPr>
                <w:rFonts w:ascii="Tahoma" w:hAnsi="Tahoma" w:cs="Tahoma"/>
                <w:sz w:val="18"/>
                <w:szCs w:val="18"/>
              </w:rPr>
            </w:pPr>
          </w:p>
        </w:tc>
        <w:tc>
          <w:tcPr>
            <w:tcW w:w="5666" w:type="dxa"/>
            <w:gridSpan w:val="3"/>
            <w:vAlign w:val="center"/>
          </w:tcPr>
          <w:p w14:paraId="45675E18" w14:textId="1579CD38" w:rsidR="00E034F5" w:rsidRPr="00A140BB" w:rsidRDefault="00E034F5" w:rsidP="0052457F">
            <w:pPr>
              <w:keepNext/>
              <w:keepLines/>
              <w:rPr>
                <w:rFonts w:ascii="Tahoma" w:hAnsi="Tahoma" w:cs="Tahoma"/>
                <w:sz w:val="18"/>
                <w:szCs w:val="18"/>
              </w:rPr>
            </w:pPr>
            <w:r w:rsidRPr="00A140BB">
              <w:rPr>
                <w:rFonts w:ascii="Tahoma" w:hAnsi="Tahoma" w:cs="Tahoma"/>
                <w:sz w:val="18"/>
                <w:szCs w:val="18"/>
              </w:rPr>
              <w:t>Sklop 6:</w:t>
            </w:r>
          </w:p>
        </w:tc>
      </w:tr>
      <w:tr w:rsidR="00E034F5" w:rsidRPr="00A140BB" w14:paraId="7CD4FC3D" w14:textId="77777777" w:rsidTr="004B023D">
        <w:trPr>
          <w:trHeight w:val="131"/>
          <w:jc w:val="center"/>
        </w:trPr>
        <w:tc>
          <w:tcPr>
            <w:tcW w:w="3548" w:type="dxa"/>
            <w:vMerge/>
            <w:vAlign w:val="center"/>
          </w:tcPr>
          <w:p w14:paraId="32B1E455" w14:textId="77777777" w:rsidR="00E034F5" w:rsidRPr="00A140BB" w:rsidRDefault="00E034F5" w:rsidP="0052457F">
            <w:pPr>
              <w:keepNext/>
              <w:keepLines/>
              <w:rPr>
                <w:rFonts w:ascii="Tahoma" w:hAnsi="Tahoma" w:cs="Tahoma"/>
                <w:sz w:val="18"/>
                <w:szCs w:val="18"/>
              </w:rPr>
            </w:pPr>
          </w:p>
        </w:tc>
        <w:tc>
          <w:tcPr>
            <w:tcW w:w="5666" w:type="dxa"/>
            <w:gridSpan w:val="3"/>
            <w:vAlign w:val="center"/>
          </w:tcPr>
          <w:p w14:paraId="6D915E21" w14:textId="4B6A7CAC" w:rsidR="00E034F5" w:rsidRPr="00A140BB" w:rsidRDefault="00E034F5" w:rsidP="0052457F">
            <w:pPr>
              <w:keepNext/>
              <w:keepLines/>
              <w:rPr>
                <w:rFonts w:ascii="Tahoma" w:hAnsi="Tahoma" w:cs="Tahoma"/>
                <w:sz w:val="18"/>
                <w:szCs w:val="18"/>
              </w:rPr>
            </w:pPr>
            <w:r w:rsidRPr="00A140BB">
              <w:rPr>
                <w:rFonts w:ascii="Tahoma" w:hAnsi="Tahoma" w:cs="Tahoma"/>
                <w:sz w:val="18"/>
                <w:szCs w:val="18"/>
              </w:rPr>
              <w:t>Sklop 7:</w:t>
            </w:r>
          </w:p>
        </w:tc>
      </w:tr>
      <w:tr w:rsidR="00E034F5" w:rsidRPr="00A140BB" w14:paraId="40740B88" w14:textId="77777777" w:rsidTr="004B023D">
        <w:trPr>
          <w:trHeight w:val="120"/>
          <w:jc w:val="center"/>
        </w:trPr>
        <w:tc>
          <w:tcPr>
            <w:tcW w:w="3548" w:type="dxa"/>
            <w:vMerge/>
            <w:vAlign w:val="center"/>
          </w:tcPr>
          <w:p w14:paraId="2198C201" w14:textId="77777777" w:rsidR="00E034F5" w:rsidRPr="00A140BB" w:rsidRDefault="00E034F5" w:rsidP="0052457F">
            <w:pPr>
              <w:keepNext/>
              <w:keepLines/>
              <w:rPr>
                <w:rFonts w:ascii="Tahoma" w:hAnsi="Tahoma" w:cs="Tahoma"/>
                <w:sz w:val="18"/>
                <w:szCs w:val="18"/>
              </w:rPr>
            </w:pPr>
          </w:p>
        </w:tc>
        <w:tc>
          <w:tcPr>
            <w:tcW w:w="5666" w:type="dxa"/>
            <w:gridSpan w:val="3"/>
            <w:vAlign w:val="center"/>
          </w:tcPr>
          <w:p w14:paraId="7C57696A" w14:textId="28717373" w:rsidR="00E034F5" w:rsidRPr="00A140BB" w:rsidRDefault="00E034F5" w:rsidP="0052457F">
            <w:pPr>
              <w:keepNext/>
              <w:keepLines/>
              <w:rPr>
                <w:rFonts w:ascii="Tahoma" w:hAnsi="Tahoma" w:cs="Tahoma"/>
                <w:sz w:val="18"/>
                <w:szCs w:val="18"/>
              </w:rPr>
            </w:pPr>
            <w:r w:rsidRPr="00A140BB">
              <w:rPr>
                <w:rFonts w:ascii="Tahoma" w:hAnsi="Tahoma" w:cs="Tahoma"/>
                <w:sz w:val="18"/>
                <w:szCs w:val="18"/>
              </w:rPr>
              <w:t>Sklop 8:</w:t>
            </w:r>
          </w:p>
        </w:tc>
      </w:tr>
      <w:tr w:rsidR="00E034F5" w:rsidRPr="00A140BB" w14:paraId="27756570" w14:textId="77777777" w:rsidTr="004B023D">
        <w:trPr>
          <w:trHeight w:val="277"/>
          <w:jc w:val="center"/>
        </w:trPr>
        <w:tc>
          <w:tcPr>
            <w:tcW w:w="3548" w:type="dxa"/>
            <w:vMerge/>
            <w:tcBorders>
              <w:bottom w:val="single" w:sz="4" w:space="0" w:color="auto"/>
            </w:tcBorders>
            <w:vAlign w:val="center"/>
          </w:tcPr>
          <w:p w14:paraId="7021989E" w14:textId="77777777" w:rsidR="00E034F5" w:rsidRPr="00A140BB" w:rsidRDefault="00E034F5" w:rsidP="0052457F">
            <w:pPr>
              <w:keepNext/>
              <w:keepLines/>
              <w:rPr>
                <w:rFonts w:ascii="Tahoma" w:hAnsi="Tahoma" w:cs="Tahoma"/>
                <w:sz w:val="18"/>
                <w:szCs w:val="18"/>
              </w:rPr>
            </w:pPr>
          </w:p>
        </w:tc>
        <w:tc>
          <w:tcPr>
            <w:tcW w:w="5666" w:type="dxa"/>
            <w:gridSpan w:val="3"/>
            <w:vAlign w:val="center"/>
          </w:tcPr>
          <w:p w14:paraId="53E8DD0F" w14:textId="6AC3B878" w:rsidR="00E034F5" w:rsidRPr="00A140BB" w:rsidRDefault="00E034F5" w:rsidP="0052457F">
            <w:pPr>
              <w:keepNext/>
              <w:keepLines/>
              <w:rPr>
                <w:rFonts w:ascii="Tahoma" w:hAnsi="Tahoma" w:cs="Tahoma"/>
                <w:sz w:val="18"/>
                <w:szCs w:val="18"/>
              </w:rPr>
            </w:pPr>
            <w:r w:rsidRPr="00A140BB">
              <w:rPr>
                <w:rFonts w:ascii="Tahoma" w:hAnsi="Tahoma" w:cs="Tahoma"/>
                <w:sz w:val="18"/>
                <w:szCs w:val="18"/>
              </w:rPr>
              <w:t>Sklop 9:</w:t>
            </w:r>
          </w:p>
        </w:tc>
      </w:tr>
      <w:tr w:rsidR="007C69BB" w:rsidRPr="00A140BB" w14:paraId="6689950B" w14:textId="77777777" w:rsidTr="004B023D">
        <w:trPr>
          <w:trHeight w:val="217"/>
          <w:jc w:val="center"/>
        </w:trPr>
        <w:tc>
          <w:tcPr>
            <w:tcW w:w="3548" w:type="dxa"/>
            <w:vMerge w:val="restart"/>
            <w:tcBorders>
              <w:top w:val="single" w:sz="4" w:space="0" w:color="auto"/>
              <w:left w:val="single" w:sz="4" w:space="0" w:color="auto"/>
              <w:bottom w:val="single" w:sz="4" w:space="0" w:color="auto"/>
              <w:right w:val="single" w:sz="4" w:space="0" w:color="auto"/>
            </w:tcBorders>
            <w:vAlign w:val="center"/>
          </w:tcPr>
          <w:p w14:paraId="0AD1F9CD" w14:textId="131DA3C0" w:rsidR="007C69BB" w:rsidRPr="00A140BB" w:rsidRDefault="009E7737" w:rsidP="0052457F">
            <w:pPr>
              <w:keepNext/>
              <w:keepLines/>
              <w:jc w:val="both"/>
              <w:rPr>
                <w:rFonts w:ascii="Tahoma" w:hAnsi="Tahoma" w:cs="Tahoma"/>
                <w:sz w:val="16"/>
                <w:szCs w:val="18"/>
              </w:rPr>
            </w:pPr>
            <w:r w:rsidRPr="00A140BB">
              <w:rPr>
                <w:rFonts w:ascii="Tahoma" w:hAnsi="Tahoma" w:cs="Tahoma"/>
                <w:sz w:val="16"/>
                <w:szCs w:val="18"/>
              </w:rPr>
              <w:t xml:space="preserve">NAVEDITE </w:t>
            </w:r>
            <w:r w:rsidR="007C69BB" w:rsidRPr="00A140BB">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7C69BB" w:rsidRPr="00A140BB">
              <w:rPr>
                <w:rFonts w:ascii="Tahoma" w:hAnsi="Tahoma" w:cs="Tahoma"/>
                <w:b/>
                <w:sz w:val="16"/>
                <w:szCs w:val="18"/>
              </w:rPr>
              <w:t>ter</w:t>
            </w:r>
            <w:r w:rsidR="007C69BB" w:rsidRPr="00A140BB">
              <w:rPr>
                <w:rFonts w:ascii="Tahoma" w:hAnsi="Tahoma" w:cs="Tahoma"/>
                <w:sz w:val="16"/>
                <w:szCs w:val="18"/>
              </w:rPr>
              <w:t xml:space="preserve"> njihov </w:t>
            </w:r>
            <w:r w:rsidR="007C69BB" w:rsidRPr="00A140BB">
              <w:rPr>
                <w:rFonts w:ascii="Tahoma" w:hAnsi="Tahoma" w:cs="Tahoma"/>
                <w:b/>
                <w:sz w:val="16"/>
                <w:szCs w:val="18"/>
              </w:rPr>
              <w:t>EMŠO</w:t>
            </w:r>
          </w:p>
          <w:p w14:paraId="3468F2EF" w14:textId="77777777" w:rsidR="007C69BB" w:rsidRPr="00A140BB" w:rsidRDefault="007C69BB" w:rsidP="0052457F">
            <w:pPr>
              <w:keepNext/>
              <w:keepLines/>
              <w:rPr>
                <w:rFonts w:ascii="Tahoma" w:hAnsi="Tahoma" w:cs="Tahoma"/>
                <w:sz w:val="8"/>
                <w:szCs w:val="18"/>
              </w:rPr>
            </w:pPr>
          </w:p>
          <w:p w14:paraId="6090D86D" w14:textId="77777777" w:rsidR="007C69BB" w:rsidRPr="00A140BB" w:rsidRDefault="007C69BB" w:rsidP="0052457F">
            <w:pPr>
              <w:keepNext/>
              <w:keepLines/>
              <w:spacing w:line="276" w:lineRule="auto"/>
              <w:rPr>
                <w:rFonts w:ascii="Tahoma" w:hAnsi="Tahoma" w:cs="Tahoma"/>
                <w:i/>
                <w:sz w:val="10"/>
                <w:szCs w:val="18"/>
              </w:rPr>
            </w:pPr>
          </w:p>
          <w:p w14:paraId="2FCBA903" w14:textId="77777777" w:rsidR="007C69BB" w:rsidRPr="00A140BB" w:rsidRDefault="007C69BB" w:rsidP="0052457F">
            <w:pPr>
              <w:keepNext/>
              <w:keepLines/>
              <w:spacing w:line="276" w:lineRule="auto"/>
              <w:jc w:val="both"/>
              <w:rPr>
                <w:rFonts w:ascii="Tahoma" w:hAnsi="Tahoma" w:cs="Tahoma"/>
                <w:sz w:val="18"/>
                <w:szCs w:val="18"/>
              </w:rPr>
            </w:pPr>
            <w:r w:rsidRPr="00A140BB">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31FA2A5" w14:textId="77777777" w:rsidR="007C69BB" w:rsidRPr="00A140BB" w:rsidRDefault="007C69BB" w:rsidP="0052457F">
            <w:pPr>
              <w:keepNext/>
              <w:keepLines/>
              <w:spacing w:line="276" w:lineRule="auto"/>
              <w:jc w:val="center"/>
              <w:rPr>
                <w:rFonts w:ascii="Tahoma" w:hAnsi="Tahoma" w:cs="Tahoma"/>
                <w:sz w:val="18"/>
                <w:szCs w:val="18"/>
              </w:rPr>
            </w:pPr>
            <w:r w:rsidRPr="00A140BB">
              <w:rPr>
                <w:rFonts w:ascii="Tahoma" w:hAnsi="Tahoma" w:cs="Tahoma"/>
                <w:sz w:val="18"/>
                <w:szCs w:val="18"/>
              </w:rPr>
              <w:t>Ime in priimek</w:t>
            </w:r>
          </w:p>
        </w:tc>
        <w:tc>
          <w:tcPr>
            <w:tcW w:w="2831" w:type="dxa"/>
            <w:tcBorders>
              <w:top w:val="single" w:sz="4" w:space="0" w:color="auto"/>
              <w:left w:val="single" w:sz="4" w:space="0" w:color="auto"/>
              <w:bottom w:val="single" w:sz="4" w:space="0" w:color="auto"/>
              <w:right w:val="single" w:sz="4" w:space="0" w:color="auto"/>
            </w:tcBorders>
            <w:vAlign w:val="center"/>
          </w:tcPr>
          <w:p w14:paraId="5FAF6383" w14:textId="77777777" w:rsidR="007C69BB" w:rsidRPr="00A140BB" w:rsidRDefault="007C69BB" w:rsidP="0052457F">
            <w:pPr>
              <w:keepNext/>
              <w:keepLines/>
              <w:spacing w:line="276" w:lineRule="auto"/>
              <w:jc w:val="center"/>
              <w:rPr>
                <w:rFonts w:ascii="Tahoma" w:hAnsi="Tahoma" w:cs="Tahoma"/>
                <w:sz w:val="18"/>
                <w:szCs w:val="18"/>
              </w:rPr>
            </w:pPr>
            <w:r w:rsidRPr="00A140BB">
              <w:rPr>
                <w:rFonts w:ascii="Tahoma" w:hAnsi="Tahoma" w:cs="Tahoma"/>
                <w:sz w:val="18"/>
                <w:szCs w:val="18"/>
              </w:rPr>
              <w:t>EMŠO</w:t>
            </w:r>
          </w:p>
        </w:tc>
      </w:tr>
      <w:tr w:rsidR="007C69BB" w:rsidRPr="00A140BB" w14:paraId="6E99A8FA" w14:textId="77777777" w:rsidTr="004B023D">
        <w:trPr>
          <w:trHeight w:val="1457"/>
          <w:jc w:val="center"/>
        </w:trPr>
        <w:tc>
          <w:tcPr>
            <w:tcW w:w="3548" w:type="dxa"/>
            <w:vMerge/>
            <w:tcBorders>
              <w:left w:val="single" w:sz="4" w:space="0" w:color="auto"/>
              <w:bottom w:val="single" w:sz="4" w:space="0" w:color="auto"/>
              <w:right w:val="single" w:sz="4" w:space="0" w:color="auto"/>
            </w:tcBorders>
            <w:vAlign w:val="center"/>
          </w:tcPr>
          <w:p w14:paraId="4727BBE2" w14:textId="77777777" w:rsidR="007C69BB" w:rsidRPr="00A140BB" w:rsidRDefault="007C69BB" w:rsidP="0052457F">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A5FB4BA" w14:textId="77777777" w:rsidR="007C69BB" w:rsidRPr="00A140BB" w:rsidRDefault="007C69BB" w:rsidP="0052457F">
            <w:pPr>
              <w:keepNext/>
              <w:keepLines/>
              <w:spacing w:line="276" w:lineRule="auto"/>
              <w:rPr>
                <w:rFonts w:ascii="Tahoma" w:hAnsi="Tahoma" w:cs="Tahoma"/>
                <w:sz w:val="18"/>
                <w:szCs w:val="18"/>
              </w:rPr>
            </w:pPr>
          </w:p>
        </w:tc>
        <w:tc>
          <w:tcPr>
            <w:tcW w:w="2831" w:type="dxa"/>
            <w:tcBorders>
              <w:top w:val="single" w:sz="4" w:space="0" w:color="auto"/>
              <w:left w:val="single" w:sz="4" w:space="0" w:color="auto"/>
              <w:bottom w:val="single" w:sz="4" w:space="0" w:color="auto"/>
              <w:right w:val="single" w:sz="4" w:space="0" w:color="auto"/>
            </w:tcBorders>
            <w:vAlign w:val="center"/>
          </w:tcPr>
          <w:p w14:paraId="24A5256E" w14:textId="77777777" w:rsidR="007C69BB" w:rsidRPr="00A140BB" w:rsidRDefault="007C69BB" w:rsidP="0052457F">
            <w:pPr>
              <w:keepNext/>
              <w:keepLines/>
              <w:spacing w:line="276" w:lineRule="auto"/>
              <w:rPr>
                <w:rFonts w:ascii="Tahoma" w:hAnsi="Tahoma" w:cs="Tahoma"/>
                <w:sz w:val="18"/>
                <w:szCs w:val="18"/>
              </w:rPr>
            </w:pPr>
          </w:p>
        </w:tc>
      </w:tr>
    </w:tbl>
    <w:p w14:paraId="16D15C5A" w14:textId="77777777" w:rsidR="007C69BB" w:rsidRPr="00A140BB" w:rsidRDefault="007C69BB" w:rsidP="0052457F">
      <w:pPr>
        <w:keepNext/>
        <w:keepLines/>
        <w:tabs>
          <w:tab w:val="left" w:pos="567"/>
          <w:tab w:val="left" w:pos="851"/>
          <w:tab w:val="left" w:pos="993"/>
        </w:tabs>
        <w:jc w:val="both"/>
        <w:rPr>
          <w:rFonts w:ascii="Tahoma" w:hAnsi="Tahoma" w:cs="Tahoma"/>
          <w:lang w:eastAsia="ar-SA"/>
        </w:rPr>
      </w:pPr>
      <w:r w:rsidRPr="00A140BB">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78D094E6" w14:textId="77777777" w:rsidR="007C69BB" w:rsidRPr="00A140BB" w:rsidRDefault="007C69BB" w:rsidP="0052457F">
      <w:pPr>
        <w:keepNext/>
        <w:keepLines/>
        <w:tabs>
          <w:tab w:val="left" w:pos="567"/>
          <w:tab w:val="left" w:pos="851"/>
          <w:tab w:val="left" w:pos="993"/>
        </w:tabs>
        <w:jc w:val="both"/>
        <w:rPr>
          <w:rFonts w:ascii="Tahoma" w:hAnsi="Tahoma" w:cs="Tahoma"/>
          <w:lang w:eastAsia="ar-SA"/>
        </w:rPr>
      </w:pPr>
    </w:p>
    <w:p w14:paraId="74ED4233" w14:textId="77777777" w:rsidR="007C69BB" w:rsidRPr="00A140BB" w:rsidRDefault="007C69BB" w:rsidP="0052457F">
      <w:pPr>
        <w:keepNext/>
        <w:keepLines/>
        <w:tabs>
          <w:tab w:val="left" w:pos="5400"/>
        </w:tabs>
        <w:rPr>
          <w:rFonts w:ascii="Tahoma" w:hAnsi="Tahoma" w:cs="Tahoma"/>
        </w:rPr>
      </w:pPr>
      <w:r w:rsidRPr="00A140BB">
        <w:rPr>
          <w:rFonts w:ascii="Tahoma" w:hAnsi="Tahoma" w:cs="Tahoma"/>
        </w:rPr>
        <w:t>Datum: ___________________</w:t>
      </w:r>
      <w:r w:rsidRPr="00A140BB">
        <w:rPr>
          <w:rFonts w:ascii="Tahoma" w:hAnsi="Tahoma" w:cs="Tahoma"/>
        </w:rPr>
        <w:tab/>
      </w:r>
    </w:p>
    <w:p w14:paraId="4D11881A" w14:textId="77777777" w:rsidR="007C69BB" w:rsidRPr="00A140BB" w:rsidRDefault="007C69BB" w:rsidP="0052457F">
      <w:pPr>
        <w:keepNext/>
        <w:keepLines/>
        <w:tabs>
          <w:tab w:val="left" w:pos="5400"/>
        </w:tabs>
        <w:rPr>
          <w:rFonts w:ascii="Tahoma" w:hAnsi="Tahoma" w:cs="Tahoma"/>
          <w:sz w:val="16"/>
        </w:rPr>
      </w:pPr>
    </w:p>
    <w:p w14:paraId="58513196" w14:textId="085CBB3E" w:rsidR="007C69BB" w:rsidRPr="00A140BB" w:rsidRDefault="007C69BB" w:rsidP="0052457F">
      <w:pPr>
        <w:keepNext/>
        <w:keepLines/>
        <w:tabs>
          <w:tab w:val="left" w:pos="5400"/>
        </w:tabs>
        <w:rPr>
          <w:rFonts w:ascii="Tahoma" w:hAnsi="Tahoma" w:cs="Tahoma"/>
        </w:rPr>
      </w:pPr>
      <w:r w:rsidRPr="00A140BB">
        <w:rPr>
          <w:rFonts w:ascii="Tahoma" w:hAnsi="Tahoma" w:cs="Tahoma"/>
        </w:rPr>
        <w:t xml:space="preserve">Podpis odgovorne osebe ponudnika: </w:t>
      </w:r>
      <w:r w:rsidRPr="00A140BB">
        <w:rPr>
          <w:rFonts w:ascii="Tahoma" w:hAnsi="Tahoma" w:cs="Tahoma"/>
        </w:rPr>
        <w:tab/>
      </w:r>
      <w:r w:rsidRPr="00A140BB">
        <w:rPr>
          <w:rFonts w:ascii="Tahoma" w:hAnsi="Tahoma" w:cs="Tahoma"/>
        </w:rPr>
        <w:tab/>
        <w:t>Podpis odgovorne osebe subjekta:</w:t>
      </w:r>
    </w:p>
    <w:p w14:paraId="3DE839E8" w14:textId="77777777" w:rsidR="007C69BB" w:rsidRPr="00A140BB" w:rsidRDefault="007C69BB" w:rsidP="0052457F">
      <w:pPr>
        <w:keepNext/>
        <w:keepLines/>
        <w:tabs>
          <w:tab w:val="left" w:pos="5400"/>
        </w:tabs>
        <w:rPr>
          <w:rFonts w:ascii="Tahoma" w:hAnsi="Tahoma" w:cs="Tahoma"/>
        </w:rPr>
      </w:pPr>
    </w:p>
    <w:p w14:paraId="11026123" w14:textId="77777777" w:rsidR="007C69BB" w:rsidRPr="00A140BB" w:rsidRDefault="007C69BB" w:rsidP="0052457F">
      <w:pPr>
        <w:keepNext/>
        <w:keepLines/>
        <w:rPr>
          <w:rFonts w:ascii="Tahoma" w:hAnsi="Tahoma" w:cs="Tahoma"/>
        </w:rPr>
      </w:pPr>
      <w:r w:rsidRPr="00A140BB">
        <w:rPr>
          <w:rFonts w:ascii="Tahoma" w:hAnsi="Tahoma" w:cs="Tahoma"/>
        </w:rPr>
        <w:t>_______________________________</w:t>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t>_______________________________</w:t>
      </w:r>
    </w:p>
    <w:p w14:paraId="235525C0" w14:textId="77777777" w:rsidR="007C69BB" w:rsidRPr="00A140BB" w:rsidRDefault="007C69BB" w:rsidP="0052457F">
      <w:pPr>
        <w:keepNext/>
        <w:keepLines/>
        <w:tabs>
          <w:tab w:val="left" w:pos="284"/>
        </w:tabs>
        <w:jc w:val="both"/>
        <w:rPr>
          <w:rFonts w:ascii="Tahoma" w:hAnsi="Tahoma" w:cs="Tahoma"/>
          <w:b/>
          <w:sz w:val="12"/>
        </w:rPr>
      </w:pPr>
      <w:r w:rsidRPr="00A140BB">
        <w:rPr>
          <w:rFonts w:ascii="Tahoma" w:hAnsi="Tahoma" w:cs="Tahoma"/>
          <w:b/>
        </w:rPr>
        <w:tab/>
      </w:r>
      <w:r w:rsidRPr="00A140BB">
        <w:rPr>
          <w:rFonts w:ascii="Tahoma" w:hAnsi="Tahoma" w:cs="Tahoma"/>
          <w:b/>
        </w:rPr>
        <w:tab/>
        <w:t xml:space="preserve">   </w:t>
      </w:r>
    </w:p>
    <w:p w14:paraId="14960CC5" w14:textId="77777777" w:rsidR="007C69BB" w:rsidRPr="00A140BB" w:rsidRDefault="007C69BB" w:rsidP="0052457F">
      <w:pPr>
        <w:keepNext/>
        <w:keepLines/>
        <w:tabs>
          <w:tab w:val="left" w:pos="284"/>
        </w:tabs>
        <w:rPr>
          <w:rFonts w:ascii="Tahoma" w:hAnsi="Tahoma" w:cs="Tahoma"/>
          <w:b/>
        </w:rPr>
      </w:pPr>
      <w:r w:rsidRPr="00A140BB">
        <w:rPr>
          <w:rFonts w:ascii="Tahoma" w:hAnsi="Tahoma" w:cs="Tahoma"/>
        </w:rPr>
        <w:tab/>
      </w:r>
      <w:r w:rsidRPr="00A140BB">
        <w:rPr>
          <w:rFonts w:ascii="Tahoma" w:hAnsi="Tahoma" w:cs="Tahoma"/>
        </w:rPr>
        <w:tab/>
      </w:r>
      <w:r w:rsidRPr="00A140BB">
        <w:rPr>
          <w:rFonts w:ascii="Tahoma" w:hAnsi="Tahoma" w:cs="Tahoma"/>
        </w:rPr>
        <w:tab/>
        <w:t xml:space="preserve">Žig: </w:t>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t xml:space="preserve"> Žig:</w:t>
      </w:r>
    </w:p>
    <w:p w14:paraId="51BAE092" w14:textId="36AD91BB" w:rsidR="007C69BB" w:rsidRPr="00A140BB" w:rsidRDefault="007C69BB" w:rsidP="0052457F">
      <w:pPr>
        <w:keepNext/>
        <w:keepLines/>
        <w:tabs>
          <w:tab w:val="left" w:pos="567"/>
          <w:tab w:val="left" w:pos="851"/>
          <w:tab w:val="left" w:pos="993"/>
        </w:tabs>
        <w:suppressAutoHyphens/>
        <w:jc w:val="both"/>
        <w:rPr>
          <w:rFonts w:ascii="Tahoma" w:hAnsi="Tahoma" w:cs="Tahoma"/>
          <w:b/>
          <w:i/>
          <w:sz w:val="18"/>
          <w:szCs w:val="18"/>
          <w:lang w:eastAsia="ar-SA"/>
        </w:rPr>
      </w:pPr>
    </w:p>
    <w:p w14:paraId="09460F1E" w14:textId="77777777" w:rsidR="007C69BB" w:rsidRPr="00A140BB" w:rsidRDefault="007C69BB" w:rsidP="0052457F">
      <w:pPr>
        <w:keepNext/>
        <w:keepLines/>
        <w:spacing w:after="60"/>
        <w:jc w:val="both"/>
        <w:rPr>
          <w:rFonts w:ascii="Tahoma" w:hAnsi="Tahoma" w:cs="Tahoma"/>
          <w:b/>
          <w:i/>
          <w:sz w:val="18"/>
          <w:szCs w:val="18"/>
          <w:u w:val="single"/>
        </w:rPr>
      </w:pPr>
      <w:r w:rsidRPr="00A140BB">
        <w:rPr>
          <w:rFonts w:ascii="Tahoma" w:hAnsi="Tahoma" w:cs="Tahoma"/>
          <w:b/>
          <w:i/>
          <w:sz w:val="18"/>
          <w:szCs w:val="18"/>
          <w:u w:val="single"/>
        </w:rPr>
        <w:t xml:space="preserve">Navodilo: </w:t>
      </w:r>
    </w:p>
    <w:p w14:paraId="5FBEAFB6" w14:textId="17A4F119" w:rsidR="007C69BB" w:rsidRPr="00A140BB" w:rsidRDefault="007C69BB" w:rsidP="0052457F">
      <w:pPr>
        <w:keepNext/>
        <w:keepLines/>
        <w:jc w:val="both"/>
        <w:rPr>
          <w:rFonts w:ascii="Tahoma" w:hAnsi="Tahoma" w:cs="Tahoma"/>
          <w:i/>
          <w:sz w:val="18"/>
          <w:u w:val="single"/>
        </w:rPr>
      </w:pPr>
      <w:r w:rsidRPr="00A140BB">
        <w:rPr>
          <w:rFonts w:ascii="Tahoma" w:hAnsi="Tahoma" w:cs="Tahoma"/>
          <w:i/>
          <w:sz w:val="18"/>
          <w:u w:val="single"/>
        </w:rPr>
        <w:t xml:space="preserve">V primeru, da </w:t>
      </w:r>
      <w:r w:rsidR="00BC2C2F" w:rsidRPr="00A140BB">
        <w:rPr>
          <w:rFonts w:ascii="Tahoma" w:hAnsi="Tahoma" w:cs="Tahoma"/>
          <w:i/>
          <w:sz w:val="18"/>
          <w:u w:val="single"/>
        </w:rPr>
        <w:t>ponudnik</w:t>
      </w:r>
      <w:r w:rsidRPr="00A140BB">
        <w:rPr>
          <w:rFonts w:ascii="Tahoma" w:hAnsi="Tahoma" w:cs="Tahoma"/>
          <w:i/>
          <w:sz w:val="18"/>
          <w:u w:val="single"/>
        </w:rPr>
        <w:t xml:space="preserve"> ne bo uporabil zmogljivost drugih subjektov za izvedbo javnega naročila,</w:t>
      </w:r>
      <w:r w:rsidRPr="00A140BB">
        <w:rPr>
          <w:rFonts w:ascii="Tahoma" w:hAnsi="Tahoma" w:cs="Tahoma"/>
          <w:i/>
          <w:iCs/>
          <w:sz w:val="18"/>
          <w:szCs w:val="22"/>
          <w:u w:val="single"/>
        </w:rPr>
        <w:t xml:space="preserve"> </w:t>
      </w:r>
      <w:r w:rsidRPr="00A140BB">
        <w:rPr>
          <w:rFonts w:ascii="Tahoma" w:hAnsi="Tahoma" w:cs="Tahoma"/>
          <w:i/>
          <w:iCs/>
          <w:sz w:val="18"/>
          <w:u w:val="single"/>
        </w:rPr>
        <w:t>obrazca ni potrebno izpolniti.</w:t>
      </w:r>
    </w:p>
    <w:p w14:paraId="11A75137" w14:textId="77777777" w:rsidR="004B023D" w:rsidRPr="00A140BB" w:rsidRDefault="004B023D" w:rsidP="0052457F">
      <w:pPr>
        <w:keepNext/>
        <w:keepLines/>
        <w:spacing w:after="60"/>
        <w:jc w:val="both"/>
        <w:rPr>
          <w:rFonts w:ascii="Tahoma" w:hAnsi="Tahoma" w:cs="Tahoma"/>
          <w:b/>
          <w:i/>
          <w:sz w:val="18"/>
          <w:szCs w:val="18"/>
          <w:u w:val="single"/>
        </w:rPr>
      </w:pPr>
    </w:p>
    <w:p w14:paraId="77315A28" w14:textId="7BAF5D9D" w:rsidR="007C69BB" w:rsidRPr="00A140BB" w:rsidRDefault="007C69BB" w:rsidP="0052457F">
      <w:pPr>
        <w:keepNext/>
        <w:keepLines/>
        <w:spacing w:after="60"/>
        <w:jc w:val="both"/>
        <w:rPr>
          <w:rFonts w:ascii="Tahoma" w:hAnsi="Tahoma" w:cs="Tahoma"/>
          <w:b/>
          <w:i/>
          <w:sz w:val="18"/>
          <w:szCs w:val="18"/>
          <w:u w:val="single"/>
        </w:rPr>
      </w:pPr>
      <w:r w:rsidRPr="00A140BB">
        <w:rPr>
          <w:rFonts w:ascii="Tahoma" w:hAnsi="Tahoma" w:cs="Tahoma"/>
          <w:b/>
          <w:i/>
          <w:sz w:val="18"/>
          <w:szCs w:val="18"/>
          <w:u w:val="single"/>
        </w:rPr>
        <w:t xml:space="preserve">Opomba: </w:t>
      </w:r>
    </w:p>
    <w:p w14:paraId="3B5CB275" w14:textId="77777777" w:rsidR="007C69BB" w:rsidRPr="00A140BB" w:rsidRDefault="007C69BB" w:rsidP="0052457F">
      <w:pPr>
        <w:keepNext/>
        <w:keepLines/>
        <w:jc w:val="both"/>
        <w:rPr>
          <w:rFonts w:ascii="Tahoma" w:hAnsi="Tahoma" w:cs="Tahoma"/>
          <w:i/>
          <w:sz w:val="18"/>
        </w:rPr>
      </w:pPr>
      <w:r w:rsidRPr="00A140BB">
        <w:rPr>
          <w:rFonts w:ascii="Tahoma" w:hAnsi="Tahoma" w:cs="Tahoma"/>
          <w:i/>
          <w:sz w:val="18"/>
        </w:rPr>
        <w:t>Obrazec se po potrebi kopira!</w:t>
      </w:r>
    </w:p>
    <w:p w14:paraId="6E370B24" w14:textId="77777777" w:rsidR="007C69BB" w:rsidRPr="00A140BB" w:rsidRDefault="007C69BB" w:rsidP="0052457F">
      <w:pPr>
        <w:keepNext/>
        <w:keepLines/>
        <w:jc w:val="both"/>
        <w:rPr>
          <w:rFonts w:ascii="Tahoma" w:hAnsi="Tahoma" w:cs="Tahoma"/>
          <w:i/>
          <w:sz w:val="18"/>
        </w:rPr>
      </w:pPr>
    </w:p>
    <w:p w14:paraId="60E582B4" w14:textId="53EA9096" w:rsidR="00C8387A" w:rsidRDefault="007C69BB" w:rsidP="0052457F">
      <w:pPr>
        <w:keepNext/>
        <w:keepLines/>
        <w:tabs>
          <w:tab w:val="left" w:pos="284"/>
        </w:tabs>
        <w:contextualSpacing/>
        <w:jc w:val="both"/>
        <w:rPr>
          <w:rFonts w:ascii="Tahoma" w:hAnsi="Tahoma" w:cs="Tahoma"/>
          <w:b/>
          <w:sz w:val="18"/>
        </w:rPr>
      </w:pPr>
      <w:r w:rsidRPr="00A140BB">
        <w:rPr>
          <w:rFonts w:ascii="Tahoma" w:hAnsi="Tahoma" w:cs="Tahoma"/>
          <w:i/>
          <w:sz w:val="18"/>
        </w:rPr>
        <w:t xml:space="preserve">Gospodarski </w:t>
      </w:r>
      <w:r w:rsidRPr="00A140BB">
        <w:rPr>
          <w:rFonts w:ascii="Tahoma" w:hAnsi="Tahoma" w:cs="Tahoma"/>
          <w:sz w:val="18"/>
        </w:rPr>
        <w:t>subjekt obrazec</w:t>
      </w:r>
      <w:r w:rsidRPr="00A140BB">
        <w:rPr>
          <w:rFonts w:ascii="Tahoma" w:hAnsi="Tahoma" w:cs="Tahoma"/>
          <w:b/>
          <w:sz w:val="18"/>
        </w:rPr>
        <w:t xml:space="preserve"> </w:t>
      </w:r>
      <w:r w:rsidRPr="00A140BB">
        <w:rPr>
          <w:rFonts w:ascii="Tahoma" w:hAnsi="Tahoma" w:cs="Tahoma"/>
          <w:sz w:val="18"/>
        </w:rPr>
        <w:t>v okviru sistema e-JN</w:t>
      </w:r>
      <w:r w:rsidRPr="00A140BB">
        <w:rPr>
          <w:rFonts w:ascii="Tahoma" w:hAnsi="Tahoma" w:cs="Tahoma"/>
          <w:b/>
          <w:sz w:val="18"/>
        </w:rPr>
        <w:t xml:space="preserve"> naloži v Razdelek »DOKUMENTI«, del »Ostale priloge«!!!</w:t>
      </w:r>
    </w:p>
    <w:p w14:paraId="68B9A6E1" w14:textId="77777777" w:rsidR="009333CF" w:rsidRPr="00A140BB" w:rsidRDefault="009333CF" w:rsidP="0052457F">
      <w:pPr>
        <w:keepNext/>
        <w:keepLines/>
        <w:tabs>
          <w:tab w:val="left" w:pos="284"/>
        </w:tabs>
        <w:contextualSpacing/>
        <w:jc w:val="both"/>
        <w:rPr>
          <w:rFonts w:ascii="Tahoma" w:hAnsi="Tahoma" w:cs="Tahoma"/>
          <w:b/>
          <w:sz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C85FB5" w:rsidRPr="00A140BB" w14:paraId="7BB0754C" w14:textId="77777777" w:rsidTr="00C212DD">
        <w:trPr>
          <w:trHeight w:val="285"/>
        </w:trPr>
        <w:tc>
          <w:tcPr>
            <w:tcW w:w="599" w:type="dxa"/>
            <w:tcBorders>
              <w:top w:val="single" w:sz="4" w:space="0" w:color="auto"/>
              <w:bottom w:val="single" w:sz="4" w:space="0" w:color="auto"/>
              <w:right w:val="nil"/>
            </w:tcBorders>
          </w:tcPr>
          <w:p w14:paraId="257B1F86" w14:textId="77777777" w:rsidR="00C85FB5" w:rsidRPr="00A140BB" w:rsidRDefault="00C85FB5" w:rsidP="0052457F">
            <w:pPr>
              <w:keepNext/>
              <w:keepLines/>
              <w:jc w:val="right"/>
              <w:rPr>
                <w:rFonts w:ascii="Tahoma" w:hAnsi="Tahoma" w:cs="Tahoma"/>
              </w:rPr>
            </w:pPr>
            <w:r w:rsidRPr="00A140BB">
              <w:rPr>
                <w:rFonts w:ascii="Tahoma" w:hAnsi="Tahoma" w:cs="Tahoma"/>
              </w:rPr>
              <w:lastRenderedPageBreak/>
              <w:t xml:space="preserve">      </w:t>
            </w:r>
          </w:p>
        </w:tc>
        <w:tc>
          <w:tcPr>
            <w:tcW w:w="7193" w:type="dxa"/>
            <w:tcBorders>
              <w:top w:val="single" w:sz="4" w:space="0" w:color="auto"/>
              <w:left w:val="nil"/>
              <w:bottom w:val="single" w:sz="4" w:space="0" w:color="auto"/>
              <w:right w:val="single" w:sz="4" w:space="0" w:color="auto"/>
            </w:tcBorders>
          </w:tcPr>
          <w:p w14:paraId="7F7511D2" w14:textId="77777777" w:rsidR="00C85FB5" w:rsidRPr="00A140BB" w:rsidRDefault="00C85FB5" w:rsidP="0052457F">
            <w:pPr>
              <w:keepNext/>
              <w:keepLines/>
              <w:rPr>
                <w:rFonts w:ascii="Tahoma" w:hAnsi="Tahoma" w:cs="Tahoma"/>
              </w:rPr>
            </w:pPr>
            <w:r w:rsidRPr="00A140BB">
              <w:rPr>
                <w:rFonts w:ascii="Tahoma" w:hAnsi="Tahoma" w:cs="Tahoma"/>
              </w:rPr>
              <w:t>IZJAVA O IZPOLNJEVANJU ZAHTEV IZ UREDBE o ZeJN</w:t>
            </w:r>
          </w:p>
        </w:tc>
        <w:tc>
          <w:tcPr>
            <w:tcW w:w="850" w:type="dxa"/>
            <w:tcBorders>
              <w:top w:val="single" w:sz="4" w:space="0" w:color="auto"/>
              <w:left w:val="single" w:sz="4" w:space="0" w:color="auto"/>
              <w:bottom w:val="single" w:sz="4" w:space="0" w:color="auto"/>
              <w:right w:val="nil"/>
            </w:tcBorders>
          </w:tcPr>
          <w:p w14:paraId="4939A3B1" w14:textId="77777777" w:rsidR="00C85FB5" w:rsidRPr="00A140BB" w:rsidRDefault="00C85FB5"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4349A7A0" w14:textId="77777777" w:rsidR="00C85FB5" w:rsidRPr="00A140BB" w:rsidRDefault="00C85FB5" w:rsidP="0052457F">
            <w:pPr>
              <w:keepNext/>
              <w:keepLines/>
              <w:rPr>
                <w:rFonts w:ascii="Tahoma" w:hAnsi="Tahoma" w:cs="Tahoma"/>
                <w:b/>
                <w:iCs/>
              </w:rPr>
            </w:pPr>
            <w:r w:rsidRPr="00A140BB">
              <w:rPr>
                <w:rFonts w:ascii="Tahoma" w:hAnsi="Tahoma" w:cs="Tahoma"/>
                <w:b/>
                <w:iCs/>
              </w:rPr>
              <w:t>6/1</w:t>
            </w:r>
          </w:p>
        </w:tc>
      </w:tr>
    </w:tbl>
    <w:p w14:paraId="080E3E5D" w14:textId="77777777" w:rsidR="00C85FB5" w:rsidRPr="00A140BB" w:rsidRDefault="00C85FB5" w:rsidP="0052457F">
      <w:pPr>
        <w:keepNext/>
        <w:keepLines/>
        <w:rPr>
          <w:rFonts w:ascii="Tahoma" w:hAnsi="Tahoma" w:cs="Tahoma"/>
        </w:rPr>
      </w:pPr>
    </w:p>
    <w:p w14:paraId="4CDDBE3C" w14:textId="77777777" w:rsidR="003E730D" w:rsidRPr="00A140BB" w:rsidRDefault="003E730D" w:rsidP="003E730D">
      <w:pPr>
        <w:keepNext/>
        <w:keepLines/>
        <w:spacing w:line="312" w:lineRule="auto"/>
        <w:jc w:val="both"/>
        <w:rPr>
          <w:rFonts w:ascii="Tahoma" w:hAnsi="Tahoma" w:cs="Tahoma"/>
        </w:rPr>
      </w:pPr>
      <w:r w:rsidRPr="00A140BB">
        <w:rPr>
          <w:rFonts w:ascii="Tahoma" w:hAnsi="Tahoma" w:cs="Tahoma"/>
        </w:rPr>
        <w:t xml:space="preserve">Gospodarski subjekt: _______________________________________________________________, </w:t>
      </w:r>
    </w:p>
    <w:p w14:paraId="32A0D531" w14:textId="5F1F75DE" w:rsidR="003E730D" w:rsidRPr="00A140BB" w:rsidRDefault="003E730D" w:rsidP="00C24350">
      <w:pPr>
        <w:keepNext/>
        <w:keepLines/>
        <w:spacing w:line="312" w:lineRule="auto"/>
        <w:jc w:val="both"/>
        <w:rPr>
          <w:rFonts w:ascii="Tahoma" w:hAnsi="Tahoma" w:cs="Tahoma"/>
        </w:rPr>
      </w:pPr>
      <w:r w:rsidRPr="00A140BB">
        <w:rPr>
          <w:rFonts w:ascii="Tahoma" w:hAnsi="Tahoma" w:cs="Tahoma"/>
        </w:rPr>
        <w:t>ki oddajamo ponudbo za Javno naročilo:</w:t>
      </w:r>
      <w:r w:rsidRPr="00A140BB">
        <w:t xml:space="preserve"> </w:t>
      </w:r>
      <w:r w:rsidRPr="00A140BB">
        <w:rPr>
          <w:rFonts w:ascii="Tahoma" w:hAnsi="Tahoma" w:cs="Tahoma"/>
          <w:b/>
        </w:rPr>
        <w:t xml:space="preserve">JHL-7/25 Okoljsko manj obremenjujoče čiščenje poslovnih prostorov, za </w:t>
      </w:r>
      <w:r w:rsidRPr="00A140BB">
        <w:rPr>
          <w:rFonts w:ascii="Tahoma" w:hAnsi="Tahoma" w:cs="Tahoma"/>
        </w:rPr>
        <w:t xml:space="preserve"> </w:t>
      </w:r>
      <w:r w:rsidRPr="00A140BB">
        <w:rPr>
          <w:rFonts w:ascii="Tahoma" w:hAnsi="Tahoma" w:cs="Tahoma"/>
          <w:b/>
          <w:bCs/>
          <w:noProof/>
        </w:rPr>
        <w:t xml:space="preserve">Sklop št. ___: _________, </w:t>
      </w:r>
    </w:p>
    <w:p w14:paraId="79062739" w14:textId="54F9A0E9" w:rsidR="008873BA" w:rsidRDefault="008873BA" w:rsidP="0052457F">
      <w:pPr>
        <w:keepNext/>
        <w:keepLines/>
        <w:rPr>
          <w:rFonts w:ascii="Tahoma" w:hAnsi="Tahoma" w:cs="Tahoma"/>
          <w:b/>
          <w:bCs/>
        </w:rPr>
      </w:pPr>
    </w:p>
    <w:p w14:paraId="079EEDA1" w14:textId="77777777" w:rsidR="003E730D" w:rsidRPr="00A140BB" w:rsidRDefault="003E730D" w:rsidP="0052457F">
      <w:pPr>
        <w:keepNext/>
        <w:keepLines/>
        <w:rPr>
          <w:rFonts w:ascii="Tahoma" w:hAnsi="Tahoma" w:cs="Tahoma"/>
          <w:b/>
          <w:bCs/>
        </w:rPr>
      </w:pPr>
    </w:p>
    <w:p w14:paraId="306D2C78" w14:textId="60F24A50" w:rsidR="00652E1F" w:rsidRPr="00A140BB" w:rsidRDefault="001C1516" w:rsidP="0052457F">
      <w:pPr>
        <w:keepNext/>
        <w:keepLines/>
        <w:jc w:val="center"/>
        <w:rPr>
          <w:rFonts w:ascii="Tahoma" w:hAnsi="Tahoma" w:cs="Tahoma"/>
          <w:b/>
          <w:bCs/>
        </w:rPr>
      </w:pPr>
      <w:r w:rsidRPr="00A140BB">
        <w:rPr>
          <w:rFonts w:ascii="Tahoma" w:hAnsi="Tahoma" w:cs="Tahoma"/>
          <w:b/>
          <w:bCs/>
        </w:rPr>
        <w:t>IZJAVLJAMO</w:t>
      </w:r>
    </w:p>
    <w:p w14:paraId="4A19CDA8" w14:textId="77777777" w:rsidR="003B41A5" w:rsidRPr="00A140BB" w:rsidRDefault="003B41A5" w:rsidP="0052457F">
      <w:pPr>
        <w:keepNext/>
        <w:keepLines/>
        <w:jc w:val="center"/>
        <w:rPr>
          <w:rFonts w:ascii="Tahoma" w:hAnsi="Tahoma" w:cs="Tahoma"/>
          <w:b/>
          <w:bCs/>
        </w:rPr>
      </w:pPr>
    </w:p>
    <w:p w14:paraId="7C89DC56" w14:textId="4A88803D" w:rsidR="00652E1F" w:rsidRPr="00A140BB" w:rsidRDefault="00652E1F" w:rsidP="0052457F">
      <w:pPr>
        <w:keepNext/>
        <w:keepLines/>
        <w:jc w:val="both"/>
        <w:rPr>
          <w:rFonts w:ascii="Tahoma" w:hAnsi="Tahoma" w:cs="Tahoma"/>
        </w:rPr>
      </w:pPr>
    </w:p>
    <w:p w14:paraId="0CCCDF8C" w14:textId="4D59DCE3" w:rsidR="003B41A5" w:rsidRPr="00A140BB" w:rsidRDefault="003B41A5" w:rsidP="0052457F">
      <w:pPr>
        <w:keepNext/>
        <w:keepLines/>
        <w:numPr>
          <w:ilvl w:val="0"/>
          <w:numId w:val="23"/>
        </w:numPr>
        <w:spacing w:line="288" w:lineRule="auto"/>
        <w:ind w:left="714" w:hanging="357"/>
        <w:jc w:val="both"/>
        <w:rPr>
          <w:rFonts w:ascii="Tahoma" w:hAnsi="Tahoma" w:cs="Tahoma"/>
        </w:rPr>
      </w:pPr>
      <w:r w:rsidRPr="00A140BB">
        <w:rPr>
          <w:rFonts w:ascii="Tahoma" w:hAnsi="Tahoma" w:cs="Tahoma"/>
        </w:rPr>
        <w:t xml:space="preserve">da bomo storitve čiščenja izvajali v skladu z določili Uredbe o zelenem javnem naročanju in v skladu z določili okvirnega sporazuma ter na zahtevo naročnika predložili ustrezna dokazila o izpolnjevanju navedenih zahtev, iz katerih izhaja, da so zahteve oziroma cilji, navedeni v </w:t>
      </w:r>
      <w:r w:rsidR="009B35C4" w:rsidRPr="00A140BB">
        <w:rPr>
          <w:rFonts w:ascii="Tahoma" w:hAnsi="Tahoma" w:cs="Tahoma"/>
        </w:rPr>
        <w:t>24</w:t>
      </w:r>
      <w:r w:rsidRPr="00A140BB">
        <w:rPr>
          <w:rFonts w:ascii="Tahoma" w:hAnsi="Tahoma" w:cs="Tahoma"/>
        </w:rPr>
        <w:t xml:space="preserve">. točki </w:t>
      </w:r>
      <w:r w:rsidR="009B35C4" w:rsidRPr="00A140BB">
        <w:rPr>
          <w:rFonts w:ascii="Tahoma" w:hAnsi="Tahoma" w:cs="Tahoma"/>
        </w:rPr>
        <w:t>drugega</w:t>
      </w:r>
      <w:r w:rsidRPr="00A140BB">
        <w:rPr>
          <w:rFonts w:ascii="Tahoma" w:hAnsi="Tahoma" w:cs="Tahoma"/>
        </w:rPr>
        <w:t xml:space="preserve"> odstavka </w:t>
      </w:r>
      <w:r w:rsidR="009B35C4" w:rsidRPr="00A140BB">
        <w:rPr>
          <w:rFonts w:ascii="Tahoma" w:hAnsi="Tahoma" w:cs="Tahoma"/>
        </w:rPr>
        <w:t>6</w:t>
      </w:r>
      <w:r w:rsidRPr="00A140BB">
        <w:rPr>
          <w:rFonts w:ascii="Tahoma" w:hAnsi="Tahoma" w:cs="Tahoma"/>
        </w:rPr>
        <w:t>. člena te Uredbe o zelenem javnem naročanju, izpolnjeni,</w:t>
      </w:r>
    </w:p>
    <w:p w14:paraId="2CFB0C97" w14:textId="1B27E194" w:rsidR="003B41A5" w:rsidRPr="00A140BB" w:rsidRDefault="003B41A5" w:rsidP="0052457F">
      <w:pPr>
        <w:keepNext/>
        <w:keepLines/>
        <w:numPr>
          <w:ilvl w:val="0"/>
          <w:numId w:val="23"/>
        </w:numPr>
        <w:spacing w:line="288" w:lineRule="auto"/>
        <w:ind w:left="714" w:hanging="357"/>
        <w:jc w:val="both"/>
        <w:rPr>
          <w:rFonts w:ascii="Tahoma" w:hAnsi="Tahoma" w:cs="Tahoma"/>
        </w:rPr>
      </w:pPr>
      <w:r w:rsidRPr="00A140BB">
        <w:rPr>
          <w:rFonts w:ascii="Tahoma" w:hAnsi="Tahoma" w:cs="Tahoma"/>
        </w:rPr>
        <w:t>da bo delež univerzalnih čistil, ki ustrezajo zahtevam za pridobitev znaka za okolje EU za čistila za trdne površine glede merila strupenosti za vodno okolje in zahtevam za pridobitev znaka za okolje EU za čistila za trdne površine glede merila o izključenih in omejenih snoveh, glede na prostornino vseh artiklov univerzalnih čistil, ki jih bomo uporabljali pri izvedbi storitev čiščenja, znašal najmanj 30 %.</w:t>
      </w:r>
    </w:p>
    <w:p w14:paraId="706500DF" w14:textId="77777777" w:rsidR="009B35C4" w:rsidRPr="00A140BB" w:rsidRDefault="009B35C4" w:rsidP="0052457F">
      <w:pPr>
        <w:keepNext/>
        <w:keepLines/>
        <w:rPr>
          <w:rFonts w:ascii="Tahoma" w:hAnsi="Tahoma" w:cs="Tahoma"/>
          <w:bCs/>
          <w:i/>
          <w:noProof/>
          <w:sz w:val="18"/>
          <w:szCs w:val="18"/>
        </w:rPr>
      </w:pPr>
    </w:p>
    <w:p w14:paraId="006AB54A" w14:textId="18B97EC6" w:rsidR="003B41A5" w:rsidRPr="00A140BB" w:rsidRDefault="003B41A5" w:rsidP="0052457F">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DD12D1" w:rsidRPr="00A140BB" w14:paraId="3EAB9522" w14:textId="77777777" w:rsidTr="00C212DD">
        <w:trPr>
          <w:trHeight w:val="235"/>
        </w:trPr>
        <w:tc>
          <w:tcPr>
            <w:tcW w:w="3402" w:type="dxa"/>
            <w:tcBorders>
              <w:bottom w:val="single" w:sz="4" w:space="0" w:color="auto"/>
            </w:tcBorders>
          </w:tcPr>
          <w:p w14:paraId="293893F8" w14:textId="77777777" w:rsidR="00DD12D1" w:rsidRPr="00A140BB" w:rsidRDefault="00DD12D1" w:rsidP="0052457F">
            <w:pPr>
              <w:keepNext/>
              <w:keepLines/>
              <w:jc w:val="both"/>
              <w:rPr>
                <w:rFonts w:ascii="Tahoma" w:hAnsi="Tahoma" w:cs="Tahoma"/>
                <w:snapToGrid w:val="0"/>
                <w:color w:val="000000"/>
              </w:rPr>
            </w:pPr>
          </w:p>
        </w:tc>
        <w:tc>
          <w:tcPr>
            <w:tcW w:w="2977" w:type="dxa"/>
          </w:tcPr>
          <w:p w14:paraId="7A9148FD" w14:textId="77777777" w:rsidR="00DD12D1" w:rsidRPr="00A140BB" w:rsidRDefault="00DD12D1" w:rsidP="0052457F">
            <w:pPr>
              <w:keepNext/>
              <w:keepLines/>
              <w:jc w:val="center"/>
              <w:rPr>
                <w:rFonts w:ascii="Tahoma" w:hAnsi="Tahoma" w:cs="Tahoma"/>
                <w:snapToGrid w:val="0"/>
                <w:color w:val="000000"/>
              </w:rPr>
            </w:pPr>
          </w:p>
        </w:tc>
        <w:tc>
          <w:tcPr>
            <w:tcW w:w="3119" w:type="dxa"/>
            <w:tcBorders>
              <w:bottom w:val="single" w:sz="4" w:space="0" w:color="auto"/>
            </w:tcBorders>
          </w:tcPr>
          <w:p w14:paraId="32A9FF15" w14:textId="77777777" w:rsidR="00DD12D1" w:rsidRPr="00A140BB" w:rsidRDefault="00DD12D1" w:rsidP="0052457F">
            <w:pPr>
              <w:keepNext/>
              <w:keepLines/>
              <w:tabs>
                <w:tab w:val="left" w:pos="567"/>
                <w:tab w:val="num" w:pos="851"/>
                <w:tab w:val="left" w:pos="993"/>
              </w:tabs>
              <w:jc w:val="both"/>
              <w:rPr>
                <w:rFonts w:ascii="Tahoma" w:hAnsi="Tahoma" w:cs="Tahoma"/>
                <w:snapToGrid w:val="0"/>
                <w:color w:val="000000"/>
              </w:rPr>
            </w:pPr>
          </w:p>
        </w:tc>
      </w:tr>
      <w:tr w:rsidR="00DD12D1" w:rsidRPr="00A140BB" w14:paraId="07FC7AFD" w14:textId="77777777" w:rsidTr="00C212DD">
        <w:trPr>
          <w:trHeight w:val="235"/>
        </w:trPr>
        <w:tc>
          <w:tcPr>
            <w:tcW w:w="3402" w:type="dxa"/>
            <w:tcBorders>
              <w:top w:val="single" w:sz="4" w:space="0" w:color="auto"/>
            </w:tcBorders>
          </w:tcPr>
          <w:p w14:paraId="5784FE49"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241C148E"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3119" w:type="dxa"/>
            <w:tcBorders>
              <w:top w:val="single" w:sz="4" w:space="0" w:color="auto"/>
            </w:tcBorders>
          </w:tcPr>
          <w:p w14:paraId="644D63D9"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1F412FD3" w14:textId="77777777" w:rsidR="003B41A5" w:rsidRPr="00A140BB" w:rsidRDefault="003B41A5" w:rsidP="0052457F">
      <w:pPr>
        <w:keepNext/>
        <w:keepLines/>
        <w:jc w:val="both"/>
        <w:rPr>
          <w:rFonts w:ascii="Tahoma" w:hAnsi="Tahoma" w:cs="Tahoma"/>
        </w:rPr>
      </w:pPr>
    </w:p>
    <w:p w14:paraId="7DD12192" w14:textId="2A267568" w:rsidR="001C1516" w:rsidRPr="00A140BB" w:rsidRDefault="001C1516" w:rsidP="0052457F">
      <w:pPr>
        <w:keepNext/>
        <w:keepLines/>
        <w:jc w:val="both"/>
        <w:rPr>
          <w:rFonts w:ascii="Tahoma" w:hAnsi="Tahoma" w:cs="Tahoma"/>
        </w:rPr>
      </w:pPr>
    </w:p>
    <w:p w14:paraId="2072D593" w14:textId="7078241E" w:rsidR="002D3863" w:rsidRPr="00A140BB" w:rsidRDefault="002D3863" w:rsidP="0052457F">
      <w:pPr>
        <w:keepNext/>
        <w:keepLines/>
        <w:jc w:val="both"/>
        <w:rPr>
          <w:rFonts w:ascii="Tahoma" w:hAnsi="Tahoma" w:cs="Tahoma"/>
        </w:rPr>
      </w:pPr>
    </w:p>
    <w:p w14:paraId="48A7DC82" w14:textId="77777777" w:rsidR="004B023D" w:rsidRPr="00A140BB" w:rsidRDefault="004B023D" w:rsidP="0052457F">
      <w:pPr>
        <w:keepNext/>
        <w:keepLines/>
        <w:spacing w:after="60"/>
        <w:jc w:val="both"/>
        <w:rPr>
          <w:rFonts w:ascii="Tahoma" w:hAnsi="Tahoma" w:cs="Tahoma"/>
          <w:b/>
          <w:i/>
          <w:sz w:val="18"/>
          <w:szCs w:val="18"/>
          <w:u w:val="single"/>
        </w:rPr>
      </w:pPr>
      <w:r w:rsidRPr="00A140BB">
        <w:rPr>
          <w:rFonts w:ascii="Tahoma" w:hAnsi="Tahoma" w:cs="Tahoma"/>
          <w:b/>
          <w:i/>
          <w:sz w:val="18"/>
          <w:szCs w:val="18"/>
          <w:u w:val="single"/>
        </w:rPr>
        <w:t xml:space="preserve">Opomba: </w:t>
      </w:r>
    </w:p>
    <w:p w14:paraId="6AC3420A" w14:textId="77777777" w:rsidR="004B023D" w:rsidRPr="00A140BB" w:rsidRDefault="004B023D" w:rsidP="0052457F">
      <w:pPr>
        <w:keepNext/>
        <w:keepLines/>
        <w:jc w:val="both"/>
        <w:rPr>
          <w:rFonts w:ascii="Tahoma" w:hAnsi="Tahoma" w:cs="Tahoma"/>
          <w:i/>
          <w:sz w:val="18"/>
        </w:rPr>
      </w:pPr>
      <w:r w:rsidRPr="00A140BB">
        <w:rPr>
          <w:rFonts w:ascii="Tahoma" w:hAnsi="Tahoma" w:cs="Tahoma"/>
          <w:i/>
          <w:sz w:val="18"/>
        </w:rPr>
        <w:t>Obrazec se po potrebi kopira!</w:t>
      </w:r>
    </w:p>
    <w:p w14:paraId="5FC9702B" w14:textId="77777777" w:rsidR="004B023D" w:rsidRPr="00A140BB" w:rsidRDefault="004B023D" w:rsidP="0052457F">
      <w:pPr>
        <w:keepNext/>
        <w:keepLines/>
        <w:jc w:val="both"/>
        <w:rPr>
          <w:rFonts w:ascii="Tahoma" w:hAnsi="Tahoma" w:cs="Tahoma"/>
          <w:i/>
          <w:sz w:val="18"/>
        </w:rPr>
      </w:pPr>
    </w:p>
    <w:p w14:paraId="4DE10919" w14:textId="77777777" w:rsidR="004B023D" w:rsidRPr="00A140BB" w:rsidRDefault="004B023D" w:rsidP="0052457F">
      <w:pPr>
        <w:keepNext/>
        <w:keepLines/>
        <w:tabs>
          <w:tab w:val="left" w:pos="284"/>
        </w:tabs>
        <w:contextualSpacing/>
        <w:jc w:val="both"/>
        <w:rPr>
          <w:rFonts w:ascii="Tahoma" w:hAnsi="Tahoma" w:cs="Tahoma"/>
          <w:b/>
          <w:sz w:val="18"/>
        </w:rPr>
      </w:pPr>
      <w:r w:rsidRPr="00A140BB">
        <w:rPr>
          <w:rFonts w:ascii="Tahoma" w:hAnsi="Tahoma" w:cs="Tahoma"/>
          <w:i/>
          <w:sz w:val="18"/>
        </w:rPr>
        <w:t xml:space="preserve">Gospodarski </w:t>
      </w:r>
      <w:r w:rsidRPr="00A140BB">
        <w:rPr>
          <w:rFonts w:ascii="Tahoma" w:hAnsi="Tahoma" w:cs="Tahoma"/>
          <w:sz w:val="18"/>
        </w:rPr>
        <w:t>subjekt obrazec</w:t>
      </w:r>
      <w:r w:rsidRPr="00A140BB">
        <w:rPr>
          <w:rFonts w:ascii="Tahoma" w:hAnsi="Tahoma" w:cs="Tahoma"/>
          <w:b/>
          <w:sz w:val="18"/>
        </w:rPr>
        <w:t xml:space="preserve"> </w:t>
      </w:r>
      <w:r w:rsidRPr="00A140BB">
        <w:rPr>
          <w:rFonts w:ascii="Tahoma" w:hAnsi="Tahoma" w:cs="Tahoma"/>
          <w:sz w:val="18"/>
        </w:rPr>
        <w:t>v okviru sistema e-JN</w:t>
      </w:r>
      <w:r w:rsidRPr="00A140BB">
        <w:rPr>
          <w:rFonts w:ascii="Tahoma" w:hAnsi="Tahoma" w:cs="Tahoma"/>
          <w:b/>
          <w:sz w:val="18"/>
        </w:rPr>
        <w:t xml:space="preserve"> naloži v Razdelek »DOKUMENTI«, del »Ostale priloge«!!!</w:t>
      </w:r>
    </w:p>
    <w:p w14:paraId="4C0E8A2F" w14:textId="64D80D81" w:rsidR="002D3863" w:rsidRPr="00A140BB" w:rsidRDefault="002D3863" w:rsidP="0052457F">
      <w:pPr>
        <w:keepNext/>
        <w:keepLines/>
        <w:jc w:val="both"/>
        <w:rPr>
          <w:rFonts w:ascii="Tahoma" w:hAnsi="Tahoma" w:cs="Tahoma"/>
        </w:rPr>
      </w:pPr>
    </w:p>
    <w:p w14:paraId="4F8B054C" w14:textId="235722FB" w:rsidR="002D3863" w:rsidRPr="00A140BB" w:rsidRDefault="002D3863" w:rsidP="0052457F">
      <w:pPr>
        <w:keepNext/>
        <w:keepLines/>
        <w:jc w:val="both"/>
        <w:rPr>
          <w:rFonts w:ascii="Tahoma" w:hAnsi="Tahoma" w:cs="Tahoma"/>
        </w:rPr>
      </w:pPr>
    </w:p>
    <w:p w14:paraId="60E5C003" w14:textId="69042235" w:rsidR="002D3863" w:rsidRPr="00A140BB" w:rsidRDefault="002D3863" w:rsidP="0052457F">
      <w:pPr>
        <w:keepNext/>
        <w:keepLines/>
        <w:jc w:val="both"/>
        <w:rPr>
          <w:rFonts w:ascii="Tahoma" w:hAnsi="Tahoma" w:cs="Tahoma"/>
        </w:rPr>
      </w:pPr>
    </w:p>
    <w:p w14:paraId="5EA13367" w14:textId="693DE2B0" w:rsidR="002D3863" w:rsidRPr="00A140BB" w:rsidRDefault="002D3863" w:rsidP="0052457F">
      <w:pPr>
        <w:keepNext/>
        <w:keepLines/>
        <w:jc w:val="both"/>
        <w:rPr>
          <w:rFonts w:ascii="Tahoma" w:hAnsi="Tahoma" w:cs="Tahoma"/>
        </w:rPr>
      </w:pPr>
    </w:p>
    <w:p w14:paraId="062E65D7" w14:textId="3D058BCC" w:rsidR="002D3863" w:rsidRPr="00A140BB" w:rsidRDefault="002D3863" w:rsidP="0052457F">
      <w:pPr>
        <w:keepNext/>
        <w:keepLines/>
        <w:jc w:val="both"/>
        <w:rPr>
          <w:rFonts w:ascii="Tahoma" w:hAnsi="Tahoma" w:cs="Tahoma"/>
        </w:rPr>
      </w:pPr>
    </w:p>
    <w:p w14:paraId="18D0EEC6" w14:textId="2264D75B" w:rsidR="002D3863" w:rsidRPr="00A140BB" w:rsidRDefault="002D3863" w:rsidP="0052457F">
      <w:pPr>
        <w:keepNext/>
        <w:keepLines/>
        <w:jc w:val="both"/>
        <w:rPr>
          <w:rFonts w:ascii="Tahoma" w:hAnsi="Tahoma" w:cs="Tahoma"/>
        </w:rPr>
      </w:pPr>
    </w:p>
    <w:p w14:paraId="11A68518" w14:textId="3C4CA4B0" w:rsidR="002D3863" w:rsidRPr="00A140BB" w:rsidRDefault="002D3863" w:rsidP="0052457F">
      <w:pPr>
        <w:keepNext/>
        <w:keepLines/>
        <w:jc w:val="both"/>
        <w:rPr>
          <w:rFonts w:ascii="Tahoma" w:hAnsi="Tahoma" w:cs="Tahoma"/>
        </w:rPr>
      </w:pPr>
    </w:p>
    <w:p w14:paraId="6356CBE7" w14:textId="13D94033" w:rsidR="002D3863" w:rsidRPr="00A140BB" w:rsidRDefault="002D3863" w:rsidP="0052457F">
      <w:pPr>
        <w:keepNext/>
        <w:keepLines/>
        <w:jc w:val="both"/>
        <w:rPr>
          <w:rFonts w:ascii="Tahoma" w:hAnsi="Tahoma" w:cs="Tahoma"/>
        </w:rPr>
      </w:pPr>
    </w:p>
    <w:p w14:paraId="1080B1DB" w14:textId="2167E81E" w:rsidR="002D3863" w:rsidRPr="00A140BB" w:rsidRDefault="002D3863" w:rsidP="0052457F">
      <w:pPr>
        <w:keepNext/>
        <w:keepLines/>
        <w:jc w:val="both"/>
        <w:rPr>
          <w:rFonts w:ascii="Tahoma" w:hAnsi="Tahoma" w:cs="Tahoma"/>
        </w:rPr>
      </w:pPr>
    </w:p>
    <w:p w14:paraId="2A408F5B" w14:textId="55FCE7D3" w:rsidR="00F64041" w:rsidRPr="00A140BB" w:rsidRDefault="00F64041" w:rsidP="0052457F">
      <w:pPr>
        <w:keepNext/>
        <w:keepLines/>
        <w:rPr>
          <w:rFonts w:ascii="Tahoma" w:hAnsi="Tahoma" w:cs="Tahoma"/>
        </w:rPr>
      </w:pPr>
      <w:r w:rsidRPr="00A140BB">
        <w:rPr>
          <w:rFonts w:ascii="Tahoma" w:hAnsi="Tahoma" w:cs="Tahoma"/>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F64041" w:rsidRPr="00A140BB" w14:paraId="238F92BB" w14:textId="77777777" w:rsidTr="00943F40">
        <w:trPr>
          <w:trHeight w:val="227"/>
        </w:trPr>
        <w:tc>
          <w:tcPr>
            <w:tcW w:w="599" w:type="dxa"/>
            <w:tcBorders>
              <w:top w:val="single" w:sz="4" w:space="0" w:color="auto"/>
              <w:bottom w:val="single" w:sz="4" w:space="0" w:color="auto"/>
              <w:right w:val="nil"/>
            </w:tcBorders>
          </w:tcPr>
          <w:p w14:paraId="16C7153F" w14:textId="77777777" w:rsidR="00F64041" w:rsidRPr="00A140BB" w:rsidRDefault="00F64041" w:rsidP="0052457F">
            <w:pPr>
              <w:keepNext/>
              <w:keepLines/>
              <w:jc w:val="right"/>
              <w:rPr>
                <w:rFonts w:ascii="Tahoma" w:hAnsi="Tahoma" w:cs="Tahoma"/>
              </w:rPr>
            </w:pPr>
            <w:r w:rsidRPr="00A140BB">
              <w:rPr>
                <w:rFonts w:ascii="Tahoma" w:hAnsi="Tahoma" w:cs="Tahoma"/>
              </w:rPr>
              <w:lastRenderedPageBreak/>
              <w:t xml:space="preserve">      </w:t>
            </w:r>
          </w:p>
        </w:tc>
        <w:tc>
          <w:tcPr>
            <w:tcW w:w="7193" w:type="dxa"/>
            <w:tcBorders>
              <w:top w:val="single" w:sz="4" w:space="0" w:color="auto"/>
              <w:left w:val="nil"/>
              <w:bottom w:val="single" w:sz="4" w:space="0" w:color="auto"/>
              <w:right w:val="single" w:sz="4" w:space="0" w:color="auto"/>
            </w:tcBorders>
          </w:tcPr>
          <w:p w14:paraId="6E86D8B1" w14:textId="77777777" w:rsidR="00F64041" w:rsidRPr="00A140BB" w:rsidRDefault="00F64041" w:rsidP="0052457F">
            <w:pPr>
              <w:keepNext/>
              <w:keepLines/>
              <w:rPr>
                <w:rFonts w:ascii="Tahoma" w:hAnsi="Tahoma" w:cs="Tahoma"/>
              </w:rPr>
            </w:pPr>
            <w:r w:rsidRPr="00A140BB">
              <w:rPr>
                <w:rFonts w:ascii="Tahoma" w:hAnsi="Tahoma" w:cs="Tahoma"/>
              </w:rPr>
              <w:t>PROGRAM IZVAJANJA ČIŠČENJA</w:t>
            </w:r>
          </w:p>
        </w:tc>
        <w:tc>
          <w:tcPr>
            <w:tcW w:w="850" w:type="dxa"/>
            <w:tcBorders>
              <w:top w:val="single" w:sz="4" w:space="0" w:color="auto"/>
              <w:left w:val="single" w:sz="4" w:space="0" w:color="auto"/>
              <w:bottom w:val="single" w:sz="4" w:space="0" w:color="auto"/>
              <w:right w:val="nil"/>
            </w:tcBorders>
          </w:tcPr>
          <w:p w14:paraId="4633F117" w14:textId="77777777" w:rsidR="00F64041" w:rsidRPr="00A140BB" w:rsidRDefault="00F64041"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51B4E3AF" w14:textId="4623C5DD" w:rsidR="00F64041" w:rsidRPr="00A140BB" w:rsidRDefault="00F64041" w:rsidP="0052457F">
            <w:pPr>
              <w:keepNext/>
              <w:keepLines/>
              <w:rPr>
                <w:rFonts w:ascii="Tahoma" w:hAnsi="Tahoma" w:cs="Tahoma"/>
                <w:b/>
                <w:iCs/>
              </w:rPr>
            </w:pPr>
            <w:r w:rsidRPr="00A140BB">
              <w:rPr>
                <w:rFonts w:ascii="Tahoma" w:hAnsi="Tahoma" w:cs="Tahoma"/>
                <w:b/>
                <w:iCs/>
              </w:rPr>
              <w:t>6/2</w:t>
            </w:r>
          </w:p>
        </w:tc>
      </w:tr>
    </w:tbl>
    <w:p w14:paraId="38FD094E" w14:textId="5E5ABB8B" w:rsidR="00F64041" w:rsidRPr="00A140BB" w:rsidRDefault="00F64041" w:rsidP="0052457F">
      <w:pPr>
        <w:keepNext/>
        <w:keepLines/>
        <w:jc w:val="both"/>
        <w:rPr>
          <w:rFonts w:ascii="Tahoma" w:hAnsi="Tahoma" w:cs="Tahoma"/>
        </w:rPr>
      </w:pPr>
    </w:p>
    <w:p w14:paraId="0AC0CAA7" w14:textId="77777777" w:rsidR="00C24350" w:rsidRPr="00A140BB" w:rsidRDefault="00C24350" w:rsidP="00C24350">
      <w:pPr>
        <w:keepNext/>
        <w:keepLines/>
        <w:spacing w:line="312" w:lineRule="auto"/>
        <w:jc w:val="both"/>
        <w:rPr>
          <w:rFonts w:ascii="Tahoma" w:hAnsi="Tahoma" w:cs="Tahoma"/>
        </w:rPr>
      </w:pPr>
      <w:r w:rsidRPr="00A140BB">
        <w:rPr>
          <w:rFonts w:ascii="Tahoma" w:hAnsi="Tahoma" w:cs="Tahoma"/>
        </w:rPr>
        <w:t xml:space="preserve">Gospodarski subjekt: _______________________________________________________________, </w:t>
      </w:r>
    </w:p>
    <w:p w14:paraId="212B3027" w14:textId="4ECC0014" w:rsidR="00C24350" w:rsidRPr="00C24350" w:rsidRDefault="00C24350" w:rsidP="00C24350">
      <w:pPr>
        <w:keepNext/>
        <w:keepLines/>
        <w:spacing w:line="312" w:lineRule="auto"/>
        <w:jc w:val="both"/>
        <w:rPr>
          <w:rFonts w:ascii="Tahoma" w:hAnsi="Tahoma" w:cs="Tahoma"/>
          <w:b/>
        </w:rPr>
      </w:pPr>
      <w:r w:rsidRPr="00A140BB">
        <w:rPr>
          <w:rFonts w:ascii="Tahoma" w:hAnsi="Tahoma" w:cs="Tahoma"/>
        </w:rPr>
        <w:t>ki oddajamo ponudbo za Javno naročilo:</w:t>
      </w:r>
      <w:r w:rsidRPr="00A140BB">
        <w:t xml:space="preserve"> </w:t>
      </w:r>
      <w:r w:rsidRPr="00A140BB">
        <w:rPr>
          <w:rFonts w:ascii="Tahoma" w:hAnsi="Tahoma" w:cs="Tahoma"/>
          <w:b/>
        </w:rPr>
        <w:t xml:space="preserve">JHL-7/25 Okoljsko manj obremenjujoče čiščenje poslovnih prostorov, za </w:t>
      </w:r>
      <w:r w:rsidRPr="00A140BB">
        <w:rPr>
          <w:rFonts w:ascii="Tahoma" w:hAnsi="Tahoma" w:cs="Tahoma"/>
        </w:rPr>
        <w:t xml:space="preserve"> </w:t>
      </w:r>
      <w:r w:rsidRPr="00A140BB">
        <w:rPr>
          <w:rFonts w:ascii="Tahoma" w:hAnsi="Tahoma" w:cs="Tahoma"/>
          <w:b/>
          <w:bCs/>
          <w:noProof/>
        </w:rPr>
        <w:t xml:space="preserve">Sklop št. ___: _________, </w:t>
      </w:r>
      <w:r>
        <w:rPr>
          <w:rFonts w:ascii="Tahoma" w:hAnsi="Tahoma" w:cs="Tahoma"/>
          <w:b/>
          <w:bCs/>
          <w:noProof/>
        </w:rPr>
        <w:t>prilagamo program izvajanja čiščenja:</w:t>
      </w:r>
    </w:p>
    <w:p w14:paraId="7921D3F5" w14:textId="77777777" w:rsidR="00D16204" w:rsidRDefault="00D16204" w:rsidP="0052457F">
      <w:pPr>
        <w:keepNext/>
        <w:keepLines/>
        <w:tabs>
          <w:tab w:val="left" w:pos="284"/>
        </w:tabs>
        <w:spacing w:after="120"/>
        <w:jc w:val="both"/>
        <w:rPr>
          <w:rFonts w:ascii="Tahoma" w:hAnsi="Tahoma" w:cs="Tahoma"/>
        </w:rPr>
      </w:pPr>
    </w:p>
    <w:p w14:paraId="4EE1ABAD" w14:textId="7346AB2D" w:rsidR="00D17D9C" w:rsidRPr="00A140BB" w:rsidRDefault="00D17D9C" w:rsidP="0052457F">
      <w:pPr>
        <w:keepNext/>
        <w:keepLines/>
        <w:tabs>
          <w:tab w:val="left" w:pos="284"/>
        </w:tabs>
        <w:spacing w:after="120"/>
        <w:jc w:val="both"/>
        <w:rPr>
          <w:rFonts w:ascii="Tahoma" w:hAnsi="Tahoma" w:cs="Tahoma"/>
        </w:rPr>
      </w:pPr>
      <w:r w:rsidRPr="00A140BB">
        <w:rPr>
          <w:rFonts w:ascii="Tahoma" w:hAnsi="Tahoma" w:cs="Tahoma"/>
        </w:rPr>
        <w:t>Gospodarski subjekt, v skladu z 2.2.5</w:t>
      </w:r>
      <w:r w:rsidR="007E0BC4" w:rsidRPr="00A140BB">
        <w:rPr>
          <w:rFonts w:ascii="Tahoma" w:hAnsi="Tahoma" w:cs="Tahoma"/>
        </w:rPr>
        <w:t>.</w:t>
      </w:r>
      <w:r w:rsidRPr="00A140BB">
        <w:rPr>
          <w:rFonts w:ascii="Tahoma" w:hAnsi="Tahoma" w:cs="Tahoma"/>
        </w:rPr>
        <w:t xml:space="preserve"> točko razpisne dokumentacije za to stranjo, na lastnem obrazcu</w:t>
      </w:r>
      <w:r w:rsidR="00D16204">
        <w:rPr>
          <w:rFonts w:ascii="Tahoma" w:hAnsi="Tahoma" w:cs="Tahoma"/>
        </w:rPr>
        <w:t xml:space="preserve"> ali izpolnjeno Prilogo</w:t>
      </w:r>
      <w:r w:rsidRPr="00A140BB">
        <w:rPr>
          <w:rFonts w:ascii="Tahoma" w:hAnsi="Tahoma" w:cs="Tahoma"/>
        </w:rPr>
        <w:t>, priloži program izvajanja čiščenja za sklop za katerega oddaja ponudbo, ki mora vsebovati:</w:t>
      </w:r>
    </w:p>
    <w:p w14:paraId="0870634A" w14:textId="1F89B216" w:rsidR="007E0BC4" w:rsidRPr="00A140BB" w:rsidRDefault="007E0BC4" w:rsidP="0052457F">
      <w:pPr>
        <w:keepNext/>
        <w:keepLines/>
        <w:numPr>
          <w:ilvl w:val="0"/>
          <w:numId w:val="54"/>
        </w:numPr>
        <w:spacing w:line="312" w:lineRule="auto"/>
        <w:ind w:left="720"/>
        <w:jc w:val="both"/>
        <w:rPr>
          <w:rFonts w:ascii="Tahoma" w:hAnsi="Tahoma" w:cs="Tahoma"/>
        </w:rPr>
      </w:pPr>
      <w:r w:rsidRPr="00A140BB">
        <w:rPr>
          <w:rFonts w:ascii="Tahoma" w:hAnsi="Tahoma" w:cs="Tahoma"/>
        </w:rPr>
        <w:t>organizacijo dela (lasten obrazec ponudnika)</w:t>
      </w:r>
      <w:r w:rsidR="003F1F26" w:rsidRPr="00A140BB">
        <w:rPr>
          <w:rFonts w:ascii="Tahoma" w:hAnsi="Tahoma" w:cs="Tahoma"/>
        </w:rPr>
        <w:t>,</w:t>
      </w:r>
    </w:p>
    <w:p w14:paraId="54C8B240" w14:textId="0081BC21" w:rsidR="007E0BC4" w:rsidRPr="00A140BB" w:rsidRDefault="007E0BC4" w:rsidP="0052457F">
      <w:pPr>
        <w:keepNext/>
        <w:keepLines/>
        <w:numPr>
          <w:ilvl w:val="0"/>
          <w:numId w:val="54"/>
        </w:numPr>
        <w:spacing w:line="312" w:lineRule="auto"/>
        <w:ind w:left="720"/>
        <w:jc w:val="both"/>
        <w:rPr>
          <w:rFonts w:ascii="Tahoma" w:hAnsi="Tahoma" w:cs="Tahoma"/>
        </w:rPr>
      </w:pPr>
      <w:r w:rsidRPr="00A140BB">
        <w:rPr>
          <w:rFonts w:ascii="Tahoma" w:hAnsi="Tahoma" w:cs="Tahoma"/>
        </w:rPr>
        <w:t>navodila za delo (lasten obrazec ponudnika)</w:t>
      </w:r>
      <w:r w:rsidR="003F1F26" w:rsidRPr="00A140BB">
        <w:rPr>
          <w:rFonts w:ascii="Tahoma" w:hAnsi="Tahoma" w:cs="Tahoma"/>
        </w:rPr>
        <w:t>,</w:t>
      </w:r>
    </w:p>
    <w:p w14:paraId="78BA884A" w14:textId="0C1AF211" w:rsidR="007E0BC4" w:rsidRPr="00A140BB" w:rsidRDefault="007E0BC4" w:rsidP="0052457F">
      <w:pPr>
        <w:keepNext/>
        <w:keepLines/>
        <w:numPr>
          <w:ilvl w:val="0"/>
          <w:numId w:val="54"/>
        </w:numPr>
        <w:spacing w:line="312" w:lineRule="auto"/>
        <w:ind w:left="720"/>
        <w:jc w:val="both"/>
        <w:rPr>
          <w:rFonts w:ascii="Tahoma" w:hAnsi="Tahoma" w:cs="Tahoma"/>
        </w:rPr>
      </w:pPr>
      <w:r w:rsidRPr="00A140BB">
        <w:rPr>
          <w:rFonts w:ascii="Tahoma" w:hAnsi="Tahoma" w:cs="Tahoma"/>
        </w:rPr>
        <w:t>sistem nadzora in spremljanja kakovosti dela (lasten obrazec ponudnika)</w:t>
      </w:r>
      <w:r w:rsidR="003F1F26" w:rsidRPr="00A140BB">
        <w:rPr>
          <w:rFonts w:ascii="Tahoma" w:hAnsi="Tahoma" w:cs="Tahoma"/>
        </w:rPr>
        <w:t>,</w:t>
      </w:r>
    </w:p>
    <w:p w14:paraId="265D6CB1" w14:textId="40199685" w:rsidR="007E0BC4" w:rsidRPr="00A140BB" w:rsidRDefault="003F1F26" w:rsidP="0052457F">
      <w:pPr>
        <w:keepNext/>
        <w:keepLines/>
        <w:numPr>
          <w:ilvl w:val="0"/>
          <w:numId w:val="54"/>
        </w:numPr>
        <w:spacing w:line="312" w:lineRule="auto"/>
        <w:ind w:left="720"/>
        <w:jc w:val="both"/>
        <w:rPr>
          <w:rFonts w:ascii="Tahoma" w:hAnsi="Tahoma" w:cs="Tahoma"/>
        </w:rPr>
      </w:pPr>
      <w:r w:rsidRPr="00A140BB">
        <w:rPr>
          <w:rFonts w:ascii="Tahoma" w:hAnsi="Tahoma" w:cs="Tahoma"/>
        </w:rPr>
        <w:t>število in seznam čistilnega osebja ter čas čiščenja (izpolnjena Priloga 6/3),</w:t>
      </w:r>
    </w:p>
    <w:p w14:paraId="76C7EF75" w14:textId="1D48A39F" w:rsidR="003F1F26" w:rsidRPr="00A140BB" w:rsidRDefault="007E0BC4" w:rsidP="0052457F">
      <w:pPr>
        <w:keepNext/>
        <w:keepLines/>
        <w:numPr>
          <w:ilvl w:val="0"/>
          <w:numId w:val="54"/>
        </w:numPr>
        <w:spacing w:line="312" w:lineRule="auto"/>
        <w:ind w:left="720"/>
        <w:jc w:val="both"/>
        <w:rPr>
          <w:rFonts w:ascii="Tahoma" w:hAnsi="Tahoma" w:cs="Tahoma"/>
        </w:rPr>
      </w:pPr>
      <w:r w:rsidRPr="00A140BB">
        <w:rPr>
          <w:rFonts w:ascii="Tahoma" w:hAnsi="Tahoma" w:cs="Tahoma"/>
        </w:rPr>
        <w:t xml:space="preserve">seznam </w:t>
      </w:r>
      <w:r w:rsidR="003F1F26" w:rsidRPr="00A140BB">
        <w:rPr>
          <w:rFonts w:ascii="Tahoma" w:hAnsi="Tahoma" w:cs="Tahoma"/>
        </w:rPr>
        <w:t>čistil (izpolnjena Priloga 6/5),</w:t>
      </w:r>
    </w:p>
    <w:p w14:paraId="06B9DA91" w14:textId="705974BA" w:rsidR="003F1F26" w:rsidRPr="00A140BB" w:rsidRDefault="003F1F26" w:rsidP="0052457F">
      <w:pPr>
        <w:keepNext/>
        <w:keepLines/>
        <w:numPr>
          <w:ilvl w:val="0"/>
          <w:numId w:val="54"/>
        </w:numPr>
        <w:spacing w:line="312" w:lineRule="auto"/>
        <w:ind w:left="720"/>
        <w:jc w:val="both"/>
        <w:rPr>
          <w:rFonts w:ascii="Tahoma" w:hAnsi="Tahoma" w:cs="Tahoma"/>
        </w:rPr>
      </w:pPr>
      <w:r w:rsidRPr="00A140BB">
        <w:rPr>
          <w:rFonts w:ascii="Tahoma" w:hAnsi="Tahoma" w:cs="Tahoma"/>
        </w:rPr>
        <w:t>seznam pripomočkov za čiščenje in delovnih strojev (izpolnjena Priloga 6/6),</w:t>
      </w:r>
    </w:p>
    <w:p w14:paraId="32E00067" w14:textId="5ED6DE32" w:rsidR="003F1F26" w:rsidRPr="00A140BB" w:rsidRDefault="003F1F26" w:rsidP="0052457F">
      <w:pPr>
        <w:keepNext/>
        <w:keepLines/>
        <w:numPr>
          <w:ilvl w:val="0"/>
          <w:numId w:val="54"/>
        </w:numPr>
        <w:spacing w:line="312" w:lineRule="auto"/>
        <w:ind w:left="720"/>
        <w:jc w:val="both"/>
        <w:rPr>
          <w:rFonts w:ascii="Tahoma" w:hAnsi="Tahoma" w:cs="Tahoma"/>
        </w:rPr>
      </w:pPr>
      <w:r w:rsidRPr="00A140BB">
        <w:rPr>
          <w:rFonts w:ascii="Tahoma" w:hAnsi="Tahoma" w:cs="Tahoma"/>
        </w:rPr>
        <w:t>ocena tveganja za delo z nevarnimi kemičnimi snovmi (izpolnjena Priloga 6/7).</w:t>
      </w:r>
    </w:p>
    <w:p w14:paraId="6336D8F1" w14:textId="4A2D7C47" w:rsidR="007E0BC4" w:rsidRPr="00A140BB" w:rsidRDefault="007E0BC4" w:rsidP="0052457F">
      <w:pPr>
        <w:keepNext/>
        <w:keepLines/>
        <w:rPr>
          <w:rFonts w:ascii="Tahoma" w:hAnsi="Tahoma" w:cs="Tahoma"/>
          <w:bCs/>
          <w:i/>
          <w:noProof/>
          <w:sz w:val="18"/>
          <w:szCs w:val="18"/>
        </w:rPr>
      </w:pPr>
    </w:p>
    <w:p w14:paraId="09C831A5" w14:textId="0A1FB160" w:rsidR="0054172A" w:rsidRPr="00A140BB" w:rsidRDefault="0054172A" w:rsidP="0052457F">
      <w:pPr>
        <w:keepNext/>
        <w:keepLines/>
        <w:jc w:val="both"/>
        <w:rPr>
          <w:rFonts w:ascii="Tahoma" w:hAnsi="Tahoma" w:cs="Tahoma"/>
        </w:rPr>
      </w:pPr>
      <w:r w:rsidRPr="00A140BB">
        <w:rPr>
          <w:rFonts w:ascii="Tahoma" w:hAnsi="Tahoma" w:cs="Tahoma"/>
        </w:rPr>
        <w:t>Gospodarski subjekt mora pri izpolnjevanju zgoraj navedenih prilog, ki so pripravljene na obrazcih naročnika, upoštevati vse zahteve naročnika, navedene v razpisni dokumentaciji in tehničnem opisu za posamezni sklop predmeta javnega naročila</w:t>
      </w:r>
    </w:p>
    <w:p w14:paraId="25E67891" w14:textId="0CC618E0" w:rsidR="007E0BC4" w:rsidRDefault="007E0BC4" w:rsidP="0052457F">
      <w:pPr>
        <w:keepNext/>
        <w:keepLines/>
        <w:rPr>
          <w:rFonts w:ascii="Tahoma" w:hAnsi="Tahoma" w:cs="Tahoma"/>
          <w:bCs/>
          <w:i/>
          <w:noProof/>
          <w:sz w:val="18"/>
          <w:szCs w:val="18"/>
        </w:rPr>
      </w:pPr>
    </w:p>
    <w:p w14:paraId="5BD2CC49" w14:textId="77777777" w:rsidR="00D16204" w:rsidRPr="00D16204" w:rsidRDefault="00D16204" w:rsidP="00D16204">
      <w:pPr>
        <w:keepNext/>
        <w:keepLines/>
        <w:jc w:val="both"/>
        <w:rPr>
          <w:rFonts w:ascii="Tahoma" w:hAnsi="Tahoma" w:cs="Tahoma"/>
        </w:rPr>
      </w:pPr>
      <w:r w:rsidRPr="00D16204">
        <w:rPr>
          <w:rFonts w:ascii="Tahoma" w:hAnsi="Tahoma" w:cs="Tahoma"/>
        </w:rPr>
        <w:t>Iz priloženega programa izvajanja čiščenja, za katere ponudnik sam pripravi lasten obrazec in prilog, mora biti jasno razvidno, na kateri sklop se program izvajanja čiščenja nanaša. POnudnik pripravi program izvajanja čiščenja za vsak sklop, za katerega oddaja ponudbo, samostojen program izvajanja čiščenja.</w:t>
      </w:r>
    </w:p>
    <w:p w14:paraId="26B4F762" w14:textId="2C2B9D0F" w:rsidR="00D16204" w:rsidRDefault="00D16204" w:rsidP="0052457F">
      <w:pPr>
        <w:keepNext/>
        <w:keepLines/>
        <w:rPr>
          <w:rFonts w:ascii="Tahoma" w:hAnsi="Tahoma" w:cs="Tahoma"/>
          <w:bCs/>
          <w:i/>
          <w:noProof/>
          <w:sz w:val="18"/>
          <w:szCs w:val="18"/>
        </w:rPr>
      </w:pPr>
    </w:p>
    <w:p w14:paraId="212B1DB8" w14:textId="77777777" w:rsidR="007E0BC4" w:rsidRPr="00A140BB" w:rsidRDefault="007E0BC4" w:rsidP="0052457F">
      <w:pPr>
        <w:keepNext/>
        <w:keepLines/>
        <w:rPr>
          <w:rFonts w:ascii="Tahoma" w:hAnsi="Tahoma" w:cs="Tahoma"/>
          <w:bCs/>
          <w:i/>
          <w:noProof/>
          <w:sz w:val="18"/>
          <w:szCs w:val="18"/>
        </w:rPr>
      </w:pPr>
    </w:p>
    <w:p w14:paraId="083CC4FB" w14:textId="77777777" w:rsidR="00D17D9C" w:rsidRPr="00A140BB" w:rsidRDefault="00D17D9C" w:rsidP="0052457F">
      <w:pPr>
        <w:keepNext/>
        <w:keepLines/>
        <w:tabs>
          <w:tab w:val="left" w:pos="284"/>
        </w:tabs>
        <w:contextualSpacing/>
        <w:jc w:val="both"/>
        <w:rPr>
          <w:rFonts w:ascii="Tahoma" w:hAnsi="Tahoma" w:cs="Tahoma"/>
          <w:b/>
          <w:sz w:val="18"/>
        </w:rPr>
      </w:pPr>
      <w:r w:rsidRPr="00A140BB">
        <w:rPr>
          <w:rFonts w:ascii="Tahoma" w:hAnsi="Tahoma" w:cs="Tahoma"/>
          <w:i/>
          <w:sz w:val="18"/>
        </w:rPr>
        <w:t xml:space="preserve">Gospodarski </w:t>
      </w:r>
      <w:r w:rsidRPr="00A140BB">
        <w:rPr>
          <w:rFonts w:ascii="Tahoma" w:hAnsi="Tahoma" w:cs="Tahoma"/>
          <w:sz w:val="18"/>
        </w:rPr>
        <w:t>subjekt obrazec</w:t>
      </w:r>
      <w:r w:rsidRPr="00A140BB">
        <w:rPr>
          <w:rFonts w:ascii="Tahoma" w:hAnsi="Tahoma" w:cs="Tahoma"/>
          <w:b/>
          <w:sz w:val="18"/>
        </w:rPr>
        <w:t xml:space="preserve"> </w:t>
      </w:r>
      <w:r w:rsidRPr="00A140BB">
        <w:rPr>
          <w:rFonts w:ascii="Tahoma" w:hAnsi="Tahoma" w:cs="Tahoma"/>
          <w:sz w:val="18"/>
        </w:rPr>
        <w:t>v okviru sistema e-JN</w:t>
      </w:r>
      <w:r w:rsidRPr="00A140BB">
        <w:rPr>
          <w:rFonts w:ascii="Tahoma" w:hAnsi="Tahoma" w:cs="Tahoma"/>
          <w:b/>
          <w:sz w:val="18"/>
        </w:rPr>
        <w:t xml:space="preserve"> naloži v Razdelek »DOKUMENTI«, del »Ostale priloge«!!!</w:t>
      </w:r>
    </w:p>
    <w:p w14:paraId="1E5D8EB4" w14:textId="77777777" w:rsidR="00D17D9C" w:rsidRPr="00A140BB" w:rsidRDefault="00D17D9C" w:rsidP="0052457F">
      <w:pPr>
        <w:keepNext/>
        <w:keepLines/>
        <w:rPr>
          <w:rFonts w:ascii="Tahoma" w:hAnsi="Tahoma" w:cs="Tahoma"/>
          <w:b/>
        </w:rPr>
      </w:pPr>
    </w:p>
    <w:p w14:paraId="063847BE" w14:textId="77777777" w:rsidR="00D17D9C" w:rsidRPr="00A140BB" w:rsidRDefault="00D17D9C" w:rsidP="0052457F">
      <w:pPr>
        <w:keepNext/>
        <w:keepLines/>
        <w:rPr>
          <w:rFonts w:ascii="Tahoma" w:hAnsi="Tahoma" w:cs="Tahoma"/>
          <w:b/>
        </w:rPr>
      </w:pPr>
    </w:p>
    <w:p w14:paraId="3824E7EA" w14:textId="77777777" w:rsidR="00D17D9C" w:rsidRPr="00A140BB" w:rsidRDefault="00D17D9C" w:rsidP="0052457F">
      <w:pPr>
        <w:keepNext/>
        <w:keepLines/>
        <w:rPr>
          <w:rFonts w:ascii="Tahoma" w:hAnsi="Tahoma" w:cs="Tahoma"/>
          <w:b/>
        </w:rPr>
      </w:pPr>
    </w:p>
    <w:p w14:paraId="7AE1D611" w14:textId="77777777" w:rsidR="00D17D9C" w:rsidRPr="00A140BB" w:rsidRDefault="00D17D9C" w:rsidP="0052457F">
      <w:pPr>
        <w:keepNext/>
        <w:keepLines/>
        <w:rPr>
          <w:rFonts w:ascii="Tahoma" w:hAnsi="Tahoma" w:cs="Tahoma"/>
          <w:b/>
        </w:rPr>
      </w:pPr>
    </w:p>
    <w:p w14:paraId="44DE571E" w14:textId="77777777" w:rsidR="00D17D9C" w:rsidRPr="00A140BB" w:rsidRDefault="00D17D9C" w:rsidP="0052457F">
      <w:pPr>
        <w:keepNext/>
        <w:keepLines/>
        <w:rPr>
          <w:rFonts w:ascii="Tahoma" w:hAnsi="Tahoma" w:cs="Tahoma"/>
          <w:b/>
        </w:rPr>
      </w:pPr>
    </w:p>
    <w:p w14:paraId="20C0E700" w14:textId="77777777" w:rsidR="00D17D9C" w:rsidRPr="00A140BB" w:rsidRDefault="00D17D9C" w:rsidP="0052457F">
      <w:pPr>
        <w:keepNext/>
        <w:keepLines/>
        <w:rPr>
          <w:rFonts w:ascii="Tahoma" w:hAnsi="Tahoma" w:cs="Tahoma"/>
          <w:b/>
        </w:rPr>
      </w:pPr>
    </w:p>
    <w:p w14:paraId="236AC152" w14:textId="77777777" w:rsidR="00D17D9C" w:rsidRPr="00A140BB" w:rsidRDefault="00D17D9C" w:rsidP="0052457F">
      <w:pPr>
        <w:keepNext/>
        <w:keepLines/>
        <w:rPr>
          <w:rFonts w:ascii="Tahoma" w:hAnsi="Tahoma" w:cs="Tahoma"/>
          <w:b/>
        </w:rPr>
      </w:pPr>
    </w:p>
    <w:p w14:paraId="518723DB" w14:textId="77777777" w:rsidR="00D17D9C" w:rsidRPr="00A140BB" w:rsidRDefault="00D17D9C" w:rsidP="0052457F">
      <w:pPr>
        <w:keepNext/>
        <w:keepLines/>
        <w:rPr>
          <w:rFonts w:ascii="Tahoma" w:hAnsi="Tahoma" w:cs="Tahoma"/>
          <w:b/>
        </w:rPr>
      </w:pPr>
    </w:p>
    <w:p w14:paraId="487763D2" w14:textId="77777777" w:rsidR="00D17D9C" w:rsidRPr="00A140BB" w:rsidRDefault="00D17D9C" w:rsidP="0052457F">
      <w:pPr>
        <w:keepNext/>
        <w:keepLines/>
        <w:rPr>
          <w:rFonts w:ascii="Tahoma" w:hAnsi="Tahoma" w:cs="Tahoma"/>
          <w:b/>
        </w:rPr>
      </w:pPr>
    </w:p>
    <w:p w14:paraId="273D5245" w14:textId="77777777" w:rsidR="00D17D9C" w:rsidRPr="00A140BB" w:rsidRDefault="00D17D9C" w:rsidP="0052457F">
      <w:pPr>
        <w:keepNext/>
        <w:keepLines/>
        <w:rPr>
          <w:rFonts w:ascii="Tahoma" w:hAnsi="Tahoma" w:cs="Tahoma"/>
          <w:b/>
        </w:rPr>
      </w:pPr>
    </w:p>
    <w:p w14:paraId="7689F8E1" w14:textId="77777777" w:rsidR="00D17D9C" w:rsidRPr="00A140BB" w:rsidRDefault="00D17D9C" w:rsidP="0052457F">
      <w:pPr>
        <w:keepNext/>
        <w:keepLines/>
        <w:rPr>
          <w:rFonts w:ascii="Tahoma" w:hAnsi="Tahoma" w:cs="Tahoma"/>
          <w:b/>
        </w:rPr>
      </w:pPr>
    </w:p>
    <w:p w14:paraId="261DCB72" w14:textId="77777777" w:rsidR="00D17D9C" w:rsidRPr="00A140BB" w:rsidRDefault="00D17D9C" w:rsidP="0052457F">
      <w:pPr>
        <w:keepNext/>
        <w:keepLines/>
        <w:tabs>
          <w:tab w:val="left" w:pos="284"/>
        </w:tabs>
        <w:jc w:val="both"/>
        <w:rPr>
          <w:rFonts w:ascii="Tahoma" w:hAnsi="Tahoma" w:cs="Tahoma"/>
          <w:b/>
          <w:i/>
          <w:sz w:val="16"/>
          <w:szCs w:val="18"/>
        </w:rPr>
      </w:pPr>
      <w:r w:rsidRPr="00A140BB">
        <w:rPr>
          <w:rFonts w:ascii="Tahoma" w:hAnsi="Tahoma" w:cs="Tahoma"/>
          <w:b/>
          <w:i/>
          <w:sz w:val="16"/>
          <w:szCs w:val="18"/>
        </w:rPr>
        <w:t>Opomba:</w:t>
      </w:r>
    </w:p>
    <w:p w14:paraId="6012AA0E" w14:textId="77777777" w:rsidR="00D17D9C" w:rsidRPr="00A140BB" w:rsidRDefault="00D17D9C" w:rsidP="0052457F">
      <w:pPr>
        <w:keepNext/>
        <w:keepLines/>
        <w:jc w:val="both"/>
        <w:rPr>
          <w:rFonts w:ascii="Tahoma" w:hAnsi="Tahoma" w:cs="Tahoma"/>
          <w:i/>
          <w:iCs/>
          <w:sz w:val="16"/>
          <w:szCs w:val="22"/>
        </w:rPr>
      </w:pPr>
      <w:r w:rsidRPr="00A140BB">
        <w:rPr>
          <w:rFonts w:ascii="Tahoma" w:hAnsi="Tahoma" w:cs="Tahoma"/>
          <w:i/>
          <w:iCs/>
          <w:sz w:val="16"/>
          <w:szCs w:val="22"/>
        </w:rPr>
        <w:t xml:space="preserve">Obrazec izpolnijo in podpišejo </w:t>
      </w:r>
      <w:r w:rsidRPr="00A140BB">
        <w:rPr>
          <w:rFonts w:ascii="Tahoma" w:hAnsi="Tahoma" w:cs="Tahoma"/>
          <w:b/>
          <w:i/>
          <w:iCs/>
          <w:sz w:val="16"/>
          <w:szCs w:val="22"/>
        </w:rPr>
        <w:t>tudi</w:t>
      </w:r>
      <w:r w:rsidRPr="00A140BB">
        <w:rPr>
          <w:rFonts w:ascii="Tahoma" w:hAnsi="Tahoma" w:cs="Tahoma"/>
          <w:i/>
          <w:iCs/>
          <w:sz w:val="16"/>
          <w:szCs w:val="22"/>
        </w:rPr>
        <w:t xml:space="preserve"> vsi </w:t>
      </w:r>
      <w:r w:rsidRPr="00A140BB">
        <w:rPr>
          <w:rFonts w:ascii="Tahoma" w:hAnsi="Tahoma" w:cs="Tahoma"/>
          <w:i/>
          <w:iCs/>
          <w:sz w:val="16"/>
          <w:szCs w:val="22"/>
          <w:u w:val="single"/>
        </w:rPr>
        <w:t>posamezni člani skupine ponudnikov</w:t>
      </w:r>
      <w:r w:rsidRPr="00A140BB">
        <w:rPr>
          <w:rFonts w:ascii="Tahoma" w:hAnsi="Tahoma" w:cs="Tahoma"/>
          <w:i/>
          <w:iCs/>
          <w:sz w:val="16"/>
          <w:szCs w:val="22"/>
        </w:rPr>
        <w:t xml:space="preserve"> (partnerji) v primeru skupne ponudbe, </w:t>
      </w:r>
      <w:r w:rsidRPr="00A140BB">
        <w:rPr>
          <w:rFonts w:ascii="Tahoma" w:hAnsi="Tahoma" w:cs="Tahoma"/>
          <w:b/>
          <w:i/>
          <w:iCs/>
          <w:sz w:val="16"/>
          <w:szCs w:val="22"/>
        </w:rPr>
        <w:t>ter</w:t>
      </w:r>
      <w:r w:rsidRPr="00A140BB">
        <w:rPr>
          <w:rFonts w:ascii="Tahoma" w:hAnsi="Tahoma" w:cs="Tahoma"/>
          <w:i/>
          <w:iCs/>
          <w:sz w:val="16"/>
          <w:szCs w:val="22"/>
        </w:rPr>
        <w:t xml:space="preserve"> vsi </w:t>
      </w:r>
      <w:r w:rsidRPr="00A140BB">
        <w:rPr>
          <w:rFonts w:ascii="Tahoma" w:hAnsi="Tahoma" w:cs="Tahoma"/>
          <w:i/>
          <w:iCs/>
          <w:sz w:val="16"/>
          <w:szCs w:val="22"/>
          <w:u w:val="single"/>
        </w:rPr>
        <w:t>podizvajalci</w:t>
      </w:r>
      <w:r w:rsidRPr="00A140BB">
        <w:rPr>
          <w:rFonts w:ascii="Tahoma" w:hAnsi="Tahoma" w:cs="Tahoma"/>
          <w:i/>
          <w:iCs/>
          <w:sz w:val="16"/>
          <w:szCs w:val="22"/>
        </w:rPr>
        <w:t xml:space="preserve"> (če ponudnik izvaja javno naročilo s podizvajalci) </w:t>
      </w:r>
      <w:r w:rsidRPr="00A140BB">
        <w:rPr>
          <w:rFonts w:ascii="Tahoma" w:hAnsi="Tahoma" w:cs="Tahoma"/>
          <w:b/>
          <w:i/>
          <w:iCs/>
          <w:sz w:val="16"/>
          <w:szCs w:val="22"/>
        </w:rPr>
        <w:t>in</w:t>
      </w:r>
      <w:r w:rsidRPr="00A140BB">
        <w:rPr>
          <w:rFonts w:ascii="Tahoma" w:hAnsi="Tahoma" w:cs="Tahoma"/>
          <w:i/>
          <w:iCs/>
          <w:sz w:val="16"/>
          <w:szCs w:val="22"/>
        </w:rPr>
        <w:t xml:space="preserve"> morebitni </w:t>
      </w:r>
      <w:r w:rsidRPr="00A140BB">
        <w:rPr>
          <w:rFonts w:ascii="Tahoma" w:hAnsi="Tahoma" w:cs="Tahoma"/>
          <w:i/>
          <w:iCs/>
          <w:sz w:val="16"/>
          <w:szCs w:val="22"/>
          <w:u w:val="single"/>
        </w:rPr>
        <w:t>subjekti</w:t>
      </w:r>
      <w:r w:rsidRPr="00A140BB">
        <w:rPr>
          <w:rFonts w:ascii="Tahoma" w:hAnsi="Tahoma" w:cs="Tahoma"/>
          <w:i/>
          <w:iCs/>
          <w:sz w:val="16"/>
          <w:szCs w:val="22"/>
        </w:rPr>
        <w:t>, katerih zmogljivost uporablja ponudnik (v kolikor bo ponudnik uporabil zmogljivosti drugih subjektov za izvedbo javnega naročila).</w:t>
      </w:r>
    </w:p>
    <w:p w14:paraId="267DA677" w14:textId="3D67DCC7" w:rsidR="00197C14" w:rsidRPr="00A140BB" w:rsidRDefault="00197C14" w:rsidP="0052457F">
      <w:pPr>
        <w:keepNext/>
        <w:keepLines/>
        <w:jc w:val="both"/>
        <w:rPr>
          <w:rFonts w:ascii="Tahoma" w:hAnsi="Tahoma" w:cs="Tahoma"/>
        </w:rPr>
      </w:pPr>
    </w:p>
    <w:p w14:paraId="548D84F3" w14:textId="54324321" w:rsidR="00197C14" w:rsidRPr="00A140BB" w:rsidRDefault="00197C14" w:rsidP="0052457F">
      <w:pPr>
        <w:keepNext/>
        <w:keepLines/>
        <w:jc w:val="both"/>
        <w:rPr>
          <w:rFonts w:ascii="Tahoma" w:hAnsi="Tahoma" w:cs="Tahoma"/>
        </w:rPr>
      </w:pPr>
    </w:p>
    <w:p w14:paraId="27463590" w14:textId="4B81905B" w:rsidR="00197C14" w:rsidRPr="00A140BB" w:rsidRDefault="00197C14" w:rsidP="0052457F">
      <w:pPr>
        <w:keepNext/>
        <w:keepLines/>
        <w:jc w:val="both"/>
        <w:rPr>
          <w:rFonts w:ascii="Tahoma" w:hAnsi="Tahoma" w:cs="Tahoma"/>
        </w:rPr>
      </w:pPr>
    </w:p>
    <w:p w14:paraId="448BD1FE" w14:textId="4303DC6F" w:rsidR="00197C14" w:rsidRPr="00A140BB" w:rsidRDefault="00197C14" w:rsidP="0052457F">
      <w:pPr>
        <w:keepNext/>
        <w:keepLines/>
        <w:jc w:val="both"/>
        <w:rPr>
          <w:rFonts w:ascii="Tahoma" w:hAnsi="Tahoma" w:cs="Tahoma"/>
        </w:rPr>
      </w:pPr>
    </w:p>
    <w:p w14:paraId="062C5C07" w14:textId="6ED339E1" w:rsidR="00197C14" w:rsidRPr="00A140BB" w:rsidRDefault="00197C14" w:rsidP="0052457F">
      <w:pPr>
        <w:keepNext/>
        <w:keepLines/>
        <w:jc w:val="both"/>
        <w:rPr>
          <w:rFonts w:ascii="Tahoma" w:hAnsi="Tahoma" w:cs="Tahoma"/>
        </w:rPr>
      </w:pPr>
    </w:p>
    <w:p w14:paraId="38605590" w14:textId="62BF53A5" w:rsidR="00197C14" w:rsidRPr="00A140BB" w:rsidRDefault="00197C14" w:rsidP="0052457F">
      <w:pPr>
        <w:keepNext/>
        <w:keepLines/>
        <w:jc w:val="both"/>
        <w:rPr>
          <w:rFonts w:ascii="Tahoma" w:hAnsi="Tahoma" w:cs="Tahoma"/>
        </w:rPr>
      </w:pPr>
    </w:p>
    <w:p w14:paraId="60F8D514" w14:textId="77777777" w:rsidR="00197C14" w:rsidRPr="00A140BB" w:rsidRDefault="00197C14" w:rsidP="0052457F">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97C14" w:rsidRPr="00A140BB" w14:paraId="50A7446B" w14:textId="77777777" w:rsidTr="00C212DD">
        <w:trPr>
          <w:trHeight w:val="235"/>
        </w:trPr>
        <w:tc>
          <w:tcPr>
            <w:tcW w:w="3402" w:type="dxa"/>
            <w:tcBorders>
              <w:bottom w:val="single" w:sz="4" w:space="0" w:color="auto"/>
            </w:tcBorders>
          </w:tcPr>
          <w:p w14:paraId="511A6C21" w14:textId="77777777" w:rsidR="00197C14" w:rsidRPr="00A140BB" w:rsidRDefault="00197C14" w:rsidP="0052457F">
            <w:pPr>
              <w:keepNext/>
              <w:keepLines/>
              <w:jc w:val="both"/>
              <w:rPr>
                <w:rFonts w:ascii="Tahoma" w:hAnsi="Tahoma" w:cs="Tahoma"/>
                <w:snapToGrid w:val="0"/>
                <w:color w:val="000000"/>
              </w:rPr>
            </w:pPr>
          </w:p>
        </w:tc>
        <w:tc>
          <w:tcPr>
            <w:tcW w:w="2977" w:type="dxa"/>
          </w:tcPr>
          <w:p w14:paraId="7DB30EB8" w14:textId="77777777" w:rsidR="00197C14" w:rsidRPr="00A140BB" w:rsidRDefault="00197C14" w:rsidP="0052457F">
            <w:pPr>
              <w:keepNext/>
              <w:keepLines/>
              <w:jc w:val="center"/>
              <w:rPr>
                <w:rFonts w:ascii="Tahoma" w:hAnsi="Tahoma" w:cs="Tahoma"/>
                <w:snapToGrid w:val="0"/>
                <w:color w:val="000000"/>
              </w:rPr>
            </w:pPr>
          </w:p>
        </w:tc>
        <w:tc>
          <w:tcPr>
            <w:tcW w:w="3119" w:type="dxa"/>
            <w:tcBorders>
              <w:bottom w:val="single" w:sz="4" w:space="0" w:color="auto"/>
            </w:tcBorders>
          </w:tcPr>
          <w:p w14:paraId="594895CA" w14:textId="77777777" w:rsidR="00197C14" w:rsidRPr="00A140BB" w:rsidRDefault="00197C14" w:rsidP="0052457F">
            <w:pPr>
              <w:keepNext/>
              <w:keepLines/>
              <w:tabs>
                <w:tab w:val="left" w:pos="567"/>
                <w:tab w:val="num" w:pos="851"/>
                <w:tab w:val="left" w:pos="993"/>
              </w:tabs>
              <w:jc w:val="both"/>
              <w:rPr>
                <w:rFonts w:ascii="Tahoma" w:hAnsi="Tahoma" w:cs="Tahoma"/>
                <w:snapToGrid w:val="0"/>
                <w:color w:val="000000"/>
              </w:rPr>
            </w:pPr>
          </w:p>
        </w:tc>
      </w:tr>
      <w:tr w:rsidR="00197C14" w:rsidRPr="00A140BB" w14:paraId="3285C8E6" w14:textId="77777777" w:rsidTr="00C212DD">
        <w:trPr>
          <w:trHeight w:val="235"/>
        </w:trPr>
        <w:tc>
          <w:tcPr>
            <w:tcW w:w="3402" w:type="dxa"/>
            <w:tcBorders>
              <w:top w:val="single" w:sz="4" w:space="0" w:color="auto"/>
            </w:tcBorders>
          </w:tcPr>
          <w:p w14:paraId="3BF89523" w14:textId="77777777" w:rsidR="00197C14" w:rsidRPr="00A140BB" w:rsidRDefault="00197C14"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4A7E3881" w14:textId="77777777" w:rsidR="00197C14" w:rsidRPr="00A140BB" w:rsidRDefault="00197C14"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3119" w:type="dxa"/>
            <w:tcBorders>
              <w:top w:val="single" w:sz="4" w:space="0" w:color="auto"/>
            </w:tcBorders>
          </w:tcPr>
          <w:p w14:paraId="674A9011" w14:textId="77777777" w:rsidR="00197C14" w:rsidRPr="00A140BB" w:rsidRDefault="00197C14"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4C206664" w14:textId="77EF7955" w:rsidR="00BF3F95" w:rsidRPr="00A140BB" w:rsidRDefault="00BF3F95" w:rsidP="0052457F">
      <w:pPr>
        <w:keepNext/>
        <w:keepLines/>
        <w:rPr>
          <w:rFonts w:ascii="Tahoma" w:hAnsi="Tahoma" w:cs="Tahoma"/>
        </w:rPr>
      </w:pPr>
      <w:r w:rsidRPr="00A140BB">
        <w:rPr>
          <w:rFonts w:ascii="Tahoma" w:hAnsi="Tahoma" w:cs="Tahoma"/>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3C26B2" w:rsidRPr="00A140BB" w14:paraId="0C00C6AE" w14:textId="77777777" w:rsidTr="00651801">
        <w:trPr>
          <w:trHeight w:val="285"/>
        </w:trPr>
        <w:tc>
          <w:tcPr>
            <w:tcW w:w="599" w:type="dxa"/>
            <w:tcBorders>
              <w:top w:val="single" w:sz="4" w:space="0" w:color="auto"/>
              <w:bottom w:val="single" w:sz="4" w:space="0" w:color="auto"/>
              <w:right w:val="nil"/>
            </w:tcBorders>
          </w:tcPr>
          <w:p w14:paraId="66EE3245" w14:textId="77777777" w:rsidR="003C26B2" w:rsidRPr="00A140BB" w:rsidRDefault="003C26B2" w:rsidP="0052457F">
            <w:pPr>
              <w:keepNext/>
              <w:keepLines/>
              <w:jc w:val="right"/>
              <w:rPr>
                <w:rFonts w:ascii="Tahoma" w:hAnsi="Tahoma" w:cs="Tahoma"/>
              </w:rPr>
            </w:pPr>
            <w:r w:rsidRPr="00A140BB">
              <w:rPr>
                <w:rFonts w:ascii="Tahoma" w:hAnsi="Tahoma" w:cs="Tahoma"/>
              </w:rPr>
              <w:lastRenderedPageBreak/>
              <w:t xml:space="preserve">      </w:t>
            </w:r>
          </w:p>
        </w:tc>
        <w:tc>
          <w:tcPr>
            <w:tcW w:w="7193" w:type="dxa"/>
            <w:tcBorders>
              <w:top w:val="single" w:sz="4" w:space="0" w:color="auto"/>
              <w:left w:val="nil"/>
              <w:bottom w:val="single" w:sz="4" w:space="0" w:color="auto"/>
              <w:right w:val="single" w:sz="4" w:space="0" w:color="auto"/>
            </w:tcBorders>
          </w:tcPr>
          <w:p w14:paraId="5B0B5DE7" w14:textId="6968078E" w:rsidR="003C26B2" w:rsidRPr="00A140BB" w:rsidRDefault="003C26B2" w:rsidP="0052457F">
            <w:pPr>
              <w:keepNext/>
              <w:keepLines/>
              <w:rPr>
                <w:rFonts w:ascii="Tahoma" w:hAnsi="Tahoma" w:cs="Tahoma"/>
              </w:rPr>
            </w:pPr>
            <w:r w:rsidRPr="00A140BB">
              <w:rPr>
                <w:rFonts w:ascii="Tahoma" w:hAnsi="Tahoma" w:cs="Tahoma"/>
              </w:rPr>
              <w:t>ŠTEVILO</w:t>
            </w:r>
            <w:r w:rsidR="008B7161" w:rsidRPr="00A140BB">
              <w:rPr>
                <w:rFonts w:ascii="Tahoma" w:hAnsi="Tahoma" w:cs="Tahoma"/>
              </w:rPr>
              <w:t xml:space="preserve"> IN SEZNAM</w:t>
            </w:r>
            <w:r w:rsidRPr="00A140BB">
              <w:rPr>
                <w:rFonts w:ascii="Tahoma" w:hAnsi="Tahoma" w:cs="Tahoma"/>
              </w:rPr>
              <w:t xml:space="preserve"> ČISTILNEGA OSEBJA </w:t>
            </w:r>
            <w:r w:rsidR="008B7161" w:rsidRPr="00A140BB">
              <w:rPr>
                <w:rFonts w:ascii="Tahoma" w:hAnsi="Tahoma" w:cs="Tahoma"/>
              </w:rPr>
              <w:t>TER</w:t>
            </w:r>
            <w:r w:rsidRPr="00A140BB">
              <w:rPr>
                <w:rFonts w:ascii="Tahoma" w:hAnsi="Tahoma" w:cs="Tahoma"/>
              </w:rPr>
              <w:t xml:space="preserve"> ČAS ČIŠČENJA – </w:t>
            </w:r>
            <w:r w:rsidR="00651801" w:rsidRPr="00A140BB">
              <w:rPr>
                <w:rFonts w:ascii="Tahoma" w:hAnsi="Tahoma" w:cs="Tahoma"/>
              </w:rPr>
              <w:t xml:space="preserve">velja </w:t>
            </w:r>
            <w:r w:rsidRPr="00A140BB">
              <w:rPr>
                <w:rFonts w:ascii="Tahoma" w:hAnsi="Tahoma" w:cs="Tahoma"/>
              </w:rPr>
              <w:t>za vse sklope, razen za Sklop št. 5 ENLJ</w:t>
            </w:r>
          </w:p>
        </w:tc>
        <w:tc>
          <w:tcPr>
            <w:tcW w:w="850" w:type="dxa"/>
            <w:tcBorders>
              <w:top w:val="single" w:sz="4" w:space="0" w:color="auto"/>
              <w:left w:val="single" w:sz="4" w:space="0" w:color="auto"/>
              <w:bottom w:val="single" w:sz="4" w:space="0" w:color="auto"/>
              <w:right w:val="nil"/>
            </w:tcBorders>
          </w:tcPr>
          <w:p w14:paraId="5E1E59C8" w14:textId="77777777" w:rsidR="003C26B2" w:rsidRPr="00A140BB" w:rsidRDefault="003C26B2"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4D6738F4" w14:textId="1984E8B2" w:rsidR="003C26B2" w:rsidRPr="00A140BB" w:rsidRDefault="003C26B2" w:rsidP="0052457F">
            <w:pPr>
              <w:keepNext/>
              <w:keepLines/>
              <w:rPr>
                <w:rFonts w:ascii="Tahoma" w:hAnsi="Tahoma" w:cs="Tahoma"/>
                <w:b/>
                <w:iCs/>
              </w:rPr>
            </w:pPr>
            <w:r w:rsidRPr="00A140BB">
              <w:rPr>
                <w:rFonts w:ascii="Tahoma" w:hAnsi="Tahoma" w:cs="Tahoma"/>
                <w:b/>
                <w:iCs/>
              </w:rPr>
              <w:t>6/</w:t>
            </w:r>
            <w:r w:rsidR="0079766A" w:rsidRPr="00A140BB">
              <w:rPr>
                <w:rFonts w:ascii="Tahoma" w:hAnsi="Tahoma" w:cs="Tahoma"/>
                <w:b/>
                <w:iCs/>
              </w:rPr>
              <w:t>3</w:t>
            </w:r>
          </w:p>
        </w:tc>
      </w:tr>
    </w:tbl>
    <w:p w14:paraId="168B6D2B" w14:textId="68E92C7D" w:rsidR="00D429E7" w:rsidRPr="00A140BB" w:rsidRDefault="00D429E7" w:rsidP="0052457F">
      <w:pPr>
        <w:keepNext/>
        <w:keepLines/>
        <w:rPr>
          <w:rFonts w:ascii="Tahoma" w:hAnsi="Tahoma" w:cs="Tahoma"/>
        </w:rPr>
      </w:pPr>
    </w:p>
    <w:p w14:paraId="442E74D5" w14:textId="1E4A583E" w:rsidR="008666C3" w:rsidRPr="00A140BB" w:rsidRDefault="001A035D" w:rsidP="0052457F">
      <w:pPr>
        <w:keepNext/>
        <w:keepLines/>
        <w:spacing w:line="312" w:lineRule="auto"/>
        <w:jc w:val="both"/>
        <w:rPr>
          <w:rFonts w:ascii="Tahoma" w:hAnsi="Tahoma" w:cs="Tahoma"/>
        </w:rPr>
      </w:pPr>
      <w:r w:rsidRPr="00A140BB">
        <w:rPr>
          <w:rFonts w:ascii="Tahoma" w:hAnsi="Tahoma" w:cs="Tahoma"/>
        </w:rPr>
        <w:t>Gospodarski subjekt</w:t>
      </w:r>
      <w:r w:rsidR="008666C3" w:rsidRPr="00A140BB">
        <w:rPr>
          <w:rFonts w:ascii="Tahoma" w:hAnsi="Tahoma" w:cs="Tahoma"/>
        </w:rPr>
        <w:t xml:space="preserve">: _______________________________________________________________, </w:t>
      </w:r>
    </w:p>
    <w:p w14:paraId="4544F2E2" w14:textId="77777777" w:rsidR="008666C3" w:rsidRPr="00A140BB" w:rsidRDefault="008666C3" w:rsidP="00C24350">
      <w:pPr>
        <w:keepNext/>
        <w:keepLines/>
        <w:spacing w:line="312" w:lineRule="auto"/>
        <w:rPr>
          <w:rFonts w:ascii="Tahoma" w:hAnsi="Tahoma" w:cs="Tahoma"/>
        </w:rPr>
      </w:pPr>
      <w:r w:rsidRPr="00A140BB">
        <w:rPr>
          <w:rFonts w:ascii="Tahoma" w:hAnsi="Tahoma" w:cs="Tahoma"/>
        </w:rPr>
        <w:t>ki oddajamo ponudbo za Javno naročilo:</w:t>
      </w:r>
      <w:r w:rsidRPr="00A140BB">
        <w:t xml:space="preserve"> </w:t>
      </w:r>
      <w:r w:rsidRPr="00A140BB">
        <w:rPr>
          <w:rFonts w:ascii="Tahoma" w:hAnsi="Tahoma" w:cs="Tahoma"/>
          <w:b/>
        </w:rPr>
        <w:t>JHL-7/25 Okoljsko manj obremenjujoče čiščenje poslovnih prostorov,</w:t>
      </w:r>
      <w:r w:rsidRPr="00A140BB">
        <w:rPr>
          <w:rFonts w:ascii="Tahoma" w:hAnsi="Tahoma" w:cs="Tahoma"/>
        </w:rPr>
        <w:t xml:space="preserve"> prilagamo </w:t>
      </w:r>
    </w:p>
    <w:p w14:paraId="6A13A68A" w14:textId="77777777" w:rsidR="008666C3" w:rsidRPr="00A140BB" w:rsidRDefault="008666C3" w:rsidP="0052457F">
      <w:pPr>
        <w:keepNext/>
        <w:keepLines/>
        <w:jc w:val="both"/>
        <w:rPr>
          <w:rFonts w:ascii="Tahoma" w:hAnsi="Tahoma" w:cs="Tahoma"/>
        </w:rPr>
      </w:pPr>
    </w:p>
    <w:p w14:paraId="334D0269" w14:textId="77777777" w:rsidR="006F5EFA" w:rsidRPr="00A140BB" w:rsidRDefault="006F5EFA" w:rsidP="0052457F">
      <w:pPr>
        <w:keepNext/>
        <w:keepLines/>
        <w:jc w:val="center"/>
        <w:rPr>
          <w:rFonts w:ascii="Tahoma" w:hAnsi="Tahoma" w:cs="Tahoma"/>
          <w:b/>
          <w:bCs/>
        </w:rPr>
      </w:pPr>
    </w:p>
    <w:p w14:paraId="43615DBD" w14:textId="2C623204" w:rsidR="008666C3" w:rsidRPr="00A140BB" w:rsidRDefault="008666C3" w:rsidP="0052457F">
      <w:pPr>
        <w:keepNext/>
        <w:keepLines/>
        <w:jc w:val="center"/>
        <w:rPr>
          <w:rFonts w:ascii="Tahoma" w:hAnsi="Tahoma" w:cs="Tahoma"/>
          <w:b/>
          <w:bCs/>
        </w:rPr>
      </w:pPr>
      <w:r w:rsidRPr="00A140BB">
        <w:rPr>
          <w:rFonts w:ascii="Tahoma" w:hAnsi="Tahoma" w:cs="Tahoma"/>
          <w:b/>
          <w:bCs/>
        </w:rPr>
        <w:t xml:space="preserve">ŠTEVILO </w:t>
      </w:r>
      <w:r w:rsidR="0079766A" w:rsidRPr="00A140BB">
        <w:rPr>
          <w:rFonts w:ascii="Tahoma" w:hAnsi="Tahoma" w:cs="Tahoma"/>
          <w:b/>
          <w:bCs/>
        </w:rPr>
        <w:t xml:space="preserve">IN SEZNAM </w:t>
      </w:r>
      <w:r w:rsidRPr="00A140BB">
        <w:rPr>
          <w:rFonts w:ascii="Tahoma" w:hAnsi="Tahoma" w:cs="Tahoma"/>
          <w:b/>
          <w:bCs/>
        </w:rPr>
        <w:t xml:space="preserve">ČISTILNEGA OSEBJA </w:t>
      </w:r>
      <w:r w:rsidR="0079766A" w:rsidRPr="00A140BB">
        <w:rPr>
          <w:rFonts w:ascii="Tahoma" w:hAnsi="Tahoma" w:cs="Tahoma"/>
          <w:b/>
          <w:bCs/>
        </w:rPr>
        <w:t>TER</w:t>
      </w:r>
      <w:r w:rsidRPr="00A140BB">
        <w:rPr>
          <w:rFonts w:ascii="Tahoma" w:hAnsi="Tahoma" w:cs="Tahoma"/>
          <w:b/>
          <w:bCs/>
        </w:rPr>
        <w:t xml:space="preserve"> ČAS ČIŠČENJA </w:t>
      </w:r>
      <w:r w:rsidR="001A035D" w:rsidRPr="00A140BB">
        <w:rPr>
          <w:rFonts w:ascii="Tahoma" w:hAnsi="Tahoma" w:cs="Tahoma"/>
          <w:b/>
          <w:bCs/>
        </w:rPr>
        <w:t>ZA POSAMEZNI SKLOP PREDMETA JAVNEGA NAROČILA</w:t>
      </w:r>
    </w:p>
    <w:p w14:paraId="4E257BF3" w14:textId="77777777" w:rsidR="006F5EFA" w:rsidRPr="00A140BB" w:rsidRDefault="006F5EFA" w:rsidP="0052457F">
      <w:pPr>
        <w:keepNext/>
        <w:keepLines/>
        <w:jc w:val="center"/>
        <w:rPr>
          <w:rFonts w:ascii="Tahoma" w:hAnsi="Tahoma" w:cs="Tahoma"/>
          <w:b/>
          <w:bCs/>
        </w:rPr>
      </w:pPr>
    </w:p>
    <w:p w14:paraId="4178CF7B" w14:textId="77777777" w:rsidR="008666C3" w:rsidRPr="00A140BB" w:rsidRDefault="008666C3" w:rsidP="0052457F">
      <w:pPr>
        <w:keepNext/>
        <w:keepLines/>
        <w:jc w:val="both"/>
        <w:rPr>
          <w:rFonts w:ascii="Tahoma" w:hAnsi="Tahoma" w:cs="Tahoma"/>
        </w:rPr>
      </w:pPr>
    </w:p>
    <w:p w14:paraId="0370AF4C" w14:textId="2E1C3BAA" w:rsidR="00BF3BAD" w:rsidRPr="00A140BB" w:rsidRDefault="00BF3BAD" w:rsidP="0052457F">
      <w:pPr>
        <w:keepNext/>
        <w:keepLines/>
        <w:pBdr>
          <w:top w:val="single" w:sz="4" w:space="1" w:color="auto"/>
          <w:left w:val="single" w:sz="4" w:space="4" w:color="auto"/>
          <w:bottom w:val="single" w:sz="4" w:space="1" w:color="auto"/>
          <w:right w:val="single" w:sz="4" w:space="4" w:color="auto"/>
        </w:pBdr>
        <w:jc w:val="both"/>
        <w:rPr>
          <w:rFonts w:ascii="Tahoma" w:hAnsi="Tahoma" w:cs="Tahoma"/>
          <w:b/>
          <w:bCs/>
        </w:rPr>
      </w:pPr>
      <w:r w:rsidRPr="00A140BB">
        <w:rPr>
          <w:rFonts w:ascii="Tahoma" w:hAnsi="Tahoma" w:cs="Tahoma"/>
          <w:b/>
          <w:bCs/>
        </w:rPr>
        <w:t>OPOMBA:</w:t>
      </w:r>
    </w:p>
    <w:p w14:paraId="63C77FD3" w14:textId="5BF7837C" w:rsidR="0015581E" w:rsidRPr="00A140BB" w:rsidRDefault="0015581E" w:rsidP="0052457F">
      <w:pPr>
        <w:keepNext/>
        <w:keepLines/>
        <w:pBdr>
          <w:top w:val="single" w:sz="4" w:space="1" w:color="auto"/>
          <w:left w:val="single" w:sz="4" w:space="4" w:color="auto"/>
          <w:bottom w:val="single" w:sz="4" w:space="1" w:color="auto"/>
          <w:right w:val="single" w:sz="4" w:space="4" w:color="auto"/>
        </w:pBdr>
        <w:jc w:val="both"/>
        <w:rPr>
          <w:rFonts w:ascii="Tahoma" w:hAnsi="Tahoma" w:cs="Tahoma"/>
        </w:rPr>
      </w:pPr>
      <w:r w:rsidRPr="00A140BB">
        <w:rPr>
          <w:rFonts w:ascii="Tahoma" w:hAnsi="Tahoma" w:cs="Tahoma"/>
        </w:rPr>
        <w:t>Ponudnik za to stranjo predloži podatke o številu čistilnega osebja</w:t>
      </w:r>
      <w:r w:rsidR="00BF3BAD" w:rsidRPr="00A140BB">
        <w:rPr>
          <w:rFonts w:ascii="Tahoma" w:hAnsi="Tahoma" w:cs="Tahoma"/>
        </w:rPr>
        <w:t>,</w:t>
      </w:r>
      <w:r w:rsidRPr="00A140BB">
        <w:rPr>
          <w:rFonts w:ascii="Tahoma" w:hAnsi="Tahoma" w:cs="Tahoma"/>
        </w:rPr>
        <w:t xml:space="preserve"> s katerimi bo izvajalec</w:t>
      </w:r>
      <w:r w:rsidR="00BF3BAD" w:rsidRPr="00A140BB">
        <w:rPr>
          <w:rFonts w:ascii="Tahoma" w:hAnsi="Tahoma" w:cs="Tahoma"/>
        </w:rPr>
        <w:t xml:space="preserve"> izvajal</w:t>
      </w:r>
      <w:r w:rsidRPr="00A140BB">
        <w:rPr>
          <w:rFonts w:ascii="Tahoma" w:hAnsi="Tahoma" w:cs="Tahoma"/>
        </w:rPr>
        <w:t xml:space="preserve"> storitev </w:t>
      </w:r>
      <w:r w:rsidR="00BF3BAD" w:rsidRPr="00A140BB">
        <w:rPr>
          <w:rFonts w:ascii="Tahoma" w:hAnsi="Tahoma" w:cs="Tahoma"/>
          <w:b/>
          <w:bCs/>
        </w:rPr>
        <w:t xml:space="preserve">rednega </w:t>
      </w:r>
      <w:r w:rsidRPr="00A140BB">
        <w:rPr>
          <w:rFonts w:ascii="Tahoma" w:hAnsi="Tahoma" w:cs="Tahoma"/>
          <w:b/>
          <w:bCs/>
        </w:rPr>
        <w:t>čiščenja</w:t>
      </w:r>
      <w:r w:rsidR="00BF3BAD" w:rsidRPr="00A140BB">
        <w:rPr>
          <w:rFonts w:ascii="Tahoma" w:hAnsi="Tahoma" w:cs="Tahoma"/>
        </w:rPr>
        <w:t xml:space="preserve"> </w:t>
      </w:r>
      <w:r w:rsidRPr="00A140BB">
        <w:rPr>
          <w:rFonts w:ascii="Tahoma" w:hAnsi="Tahoma" w:cs="Tahoma"/>
        </w:rPr>
        <w:t>in čas čiščenja na posamezni lokaciji naročnika, pri čemer mora ponudnik upoštevati tehnični opis</w:t>
      </w:r>
      <w:r w:rsidR="001A035D" w:rsidRPr="00A140BB">
        <w:rPr>
          <w:rFonts w:ascii="Tahoma" w:hAnsi="Tahoma" w:cs="Tahoma"/>
        </w:rPr>
        <w:t xml:space="preserve"> </w:t>
      </w:r>
      <w:r w:rsidRPr="00A140BB">
        <w:rPr>
          <w:rFonts w:ascii="Tahoma" w:hAnsi="Tahoma" w:cs="Tahoma"/>
        </w:rPr>
        <w:t xml:space="preserve">(minimalne zahteve glede števila čistilnega osebja in čas čiščenja na posamezni lokaciji pri posameznem naročniku) </w:t>
      </w:r>
      <w:r w:rsidR="00BF3BAD" w:rsidRPr="00A140BB">
        <w:rPr>
          <w:rFonts w:ascii="Tahoma" w:hAnsi="Tahoma" w:cs="Tahoma"/>
        </w:rPr>
        <w:t xml:space="preserve">oziroma </w:t>
      </w:r>
      <w:r w:rsidRPr="00A140BB">
        <w:rPr>
          <w:rFonts w:ascii="Tahoma" w:hAnsi="Tahoma" w:cs="Tahoma"/>
        </w:rPr>
        <w:t xml:space="preserve">za posamezni sklop predmeta javnega naročila. </w:t>
      </w:r>
    </w:p>
    <w:p w14:paraId="417C1073" w14:textId="4F8FF4E7" w:rsidR="00D12501" w:rsidRPr="00A140BB" w:rsidRDefault="00D12501" w:rsidP="0052457F">
      <w:pPr>
        <w:keepNext/>
        <w:keepLines/>
        <w:pBdr>
          <w:top w:val="single" w:sz="4" w:space="1" w:color="auto"/>
          <w:left w:val="single" w:sz="4" w:space="4" w:color="auto"/>
          <w:bottom w:val="single" w:sz="4" w:space="1" w:color="auto"/>
          <w:right w:val="single" w:sz="4" w:space="4" w:color="auto"/>
        </w:pBdr>
        <w:jc w:val="both"/>
        <w:rPr>
          <w:rFonts w:ascii="Tahoma" w:hAnsi="Tahoma" w:cs="Tahoma"/>
        </w:rPr>
      </w:pPr>
    </w:p>
    <w:p w14:paraId="6ECA9A9E" w14:textId="5A18C0C6" w:rsidR="00D12501" w:rsidRPr="00A140BB" w:rsidRDefault="00D12501" w:rsidP="0052457F">
      <w:pPr>
        <w:keepNext/>
        <w:keepLines/>
        <w:pBdr>
          <w:top w:val="single" w:sz="4" w:space="1" w:color="auto"/>
          <w:left w:val="single" w:sz="4" w:space="4" w:color="auto"/>
          <w:bottom w:val="single" w:sz="4" w:space="1" w:color="auto"/>
          <w:right w:val="single" w:sz="4" w:space="4" w:color="auto"/>
        </w:pBdr>
        <w:jc w:val="both"/>
        <w:rPr>
          <w:rFonts w:ascii="Tahoma" w:hAnsi="Tahoma" w:cs="Tahoma"/>
        </w:rPr>
      </w:pPr>
      <w:r w:rsidRPr="00A140BB">
        <w:rPr>
          <w:rFonts w:ascii="Tahoma" w:hAnsi="Tahoma" w:cs="Tahoma"/>
        </w:rPr>
        <w:t>Ponudnik za to stranjo predloži</w:t>
      </w:r>
      <w:r w:rsidR="006F5EFA" w:rsidRPr="00A140BB">
        <w:rPr>
          <w:rFonts w:ascii="Tahoma" w:hAnsi="Tahoma" w:cs="Tahoma"/>
        </w:rPr>
        <w:t xml:space="preserve"> seznam</w:t>
      </w:r>
      <w:r w:rsidRPr="00A140BB">
        <w:rPr>
          <w:rFonts w:ascii="Tahoma" w:hAnsi="Tahoma" w:cs="Tahoma"/>
        </w:rPr>
        <w:t xml:space="preserve"> čistiln</w:t>
      </w:r>
      <w:r w:rsidR="006F5EFA" w:rsidRPr="00A140BB">
        <w:rPr>
          <w:rFonts w:ascii="Tahoma" w:hAnsi="Tahoma" w:cs="Tahoma"/>
        </w:rPr>
        <w:t>ega</w:t>
      </w:r>
      <w:r w:rsidRPr="00A140BB">
        <w:rPr>
          <w:rFonts w:ascii="Tahoma" w:hAnsi="Tahoma" w:cs="Tahoma"/>
        </w:rPr>
        <w:t xml:space="preserve"> osebj</w:t>
      </w:r>
      <w:r w:rsidR="006F5EFA" w:rsidRPr="00A140BB">
        <w:rPr>
          <w:rFonts w:ascii="Tahoma" w:hAnsi="Tahoma" w:cs="Tahoma"/>
        </w:rPr>
        <w:t>a</w:t>
      </w:r>
      <w:r w:rsidRPr="00A140BB">
        <w:rPr>
          <w:rFonts w:ascii="Tahoma" w:hAnsi="Tahoma" w:cs="Tahoma"/>
        </w:rPr>
        <w:t>, ki bo za posamezni sklop predmeta javnega naročila izvajalo redna čiščenja ter nadzornika/delovodjo.</w:t>
      </w:r>
    </w:p>
    <w:p w14:paraId="6D9A9628" w14:textId="77777777" w:rsidR="00D12501" w:rsidRPr="00A140BB" w:rsidRDefault="00D12501" w:rsidP="0052457F">
      <w:pPr>
        <w:keepNext/>
        <w:keepLines/>
        <w:pBdr>
          <w:top w:val="single" w:sz="4" w:space="1" w:color="auto"/>
          <w:left w:val="single" w:sz="4" w:space="4" w:color="auto"/>
          <w:bottom w:val="single" w:sz="4" w:space="1" w:color="auto"/>
          <w:right w:val="single" w:sz="4" w:space="4" w:color="auto"/>
        </w:pBdr>
        <w:jc w:val="both"/>
        <w:rPr>
          <w:rFonts w:ascii="Tahoma" w:hAnsi="Tahoma" w:cs="Tahoma"/>
        </w:rPr>
      </w:pPr>
    </w:p>
    <w:p w14:paraId="60B315B0" w14:textId="18E14C97" w:rsidR="00D12501" w:rsidRPr="00A140BB" w:rsidRDefault="00D12501" w:rsidP="0052457F">
      <w:pPr>
        <w:keepNext/>
        <w:keepLines/>
        <w:pBdr>
          <w:top w:val="single" w:sz="4" w:space="1" w:color="auto"/>
          <w:left w:val="single" w:sz="4" w:space="4" w:color="auto"/>
          <w:bottom w:val="single" w:sz="4" w:space="1" w:color="auto"/>
          <w:right w:val="single" w:sz="4" w:space="4" w:color="auto"/>
        </w:pBdr>
        <w:jc w:val="both"/>
        <w:rPr>
          <w:rFonts w:ascii="Tahoma" w:hAnsi="Tahoma" w:cs="Tahoma"/>
          <w:b/>
          <w:bCs/>
        </w:rPr>
      </w:pPr>
      <w:r w:rsidRPr="00A140BB">
        <w:rPr>
          <w:rFonts w:ascii="Tahoma" w:hAnsi="Tahoma" w:cs="Tahoma"/>
          <w:b/>
          <w:bCs/>
        </w:rPr>
        <w:t xml:space="preserve">V kolikor ponudnik oddaja ponudbo za več sklopov predmeta javnega naročila, posamezno (isto) čistilno osebje (kader), hkrati ne sme biti nominirano za več sklopov predmeta javnega naročila za katerega ponudnik oddaja ponudbo, razen v primeru, da posamezna navedena oseba (delavec), skupaj ne bo izvajala storitve rednega čiščenja več kot osem (8) </w:t>
      </w:r>
      <w:r w:rsidR="0098203F" w:rsidRPr="00A140BB">
        <w:rPr>
          <w:rFonts w:ascii="Tahoma" w:hAnsi="Tahoma" w:cs="Tahoma"/>
          <w:b/>
          <w:bCs/>
        </w:rPr>
        <w:t xml:space="preserve">ur </w:t>
      </w:r>
      <w:r w:rsidRPr="00A140BB">
        <w:rPr>
          <w:rFonts w:ascii="Tahoma" w:hAnsi="Tahoma" w:cs="Tahoma"/>
          <w:b/>
          <w:bCs/>
        </w:rPr>
        <w:t>dnevno (skupaj pri vseh naročnikih/sklopih za katere ponudnik oddaja ponudbo).</w:t>
      </w:r>
    </w:p>
    <w:p w14:paraId="398F28F7" w14:textId="44235D1A" w:rsidR="008666C3" w:rsidRPr="00A140BB" w:rsidRDefault="008666C3" w:rsidP="0052457F">
      <w:pPr>
        <w:keepNext/>
        <w:keepLines/>
        <w:pBdr>
          <w:top w:val="single" w:sz="4" w:space="1" w:color="auto"/>
          <w:left w:val="single" w:sz="4" w:space="4" w:color="auto"/>
          <w:bottom w:val="single" w:sz="4" w:space="1" w:color="auto"/>
          <w:right w:val="single" w:sz="4" w:space="4" w:color="auto"/>
        </w:pBdr>
        <w:jc w:val="both"/>
        <w:rPr>
          <w:rFonts w:ascii="Tahoma" w:hAnsi="Tahoma" w:cs="Tahoma"/>
        </w:rPr>
      </w:pPr>
    </w:p>
    <w:p w14:paraId="1BB79254" w14:textId="36C727D2" w:rsidR="008666C3" w:rsidRPr="00A140BB" w:rsidRDefault="008666C3" w:rsidP="0052457F">
      <w:pPr>
        <w:keepNext/>
        <w:keepLines/>
        <w:pBdr>
          <w:top w:val="single" w:sz="4" w:space="1" w:color="auto"/>
          <w:left w:val="single" w:sz="4" w:space="4" w:color="auto"/>
          <w:bottom w:val="single" w:sz="4" w:space="1" w:color="auto"/>
          <w:right w:val="single" w:sz="4" w:space="4" w:color="auto"/>
        </w:pBdr>
        <w:jc w:val="both"/>
        <w:rPr>
          <w:rFonts w:ascii="Tahoma" w:hAnsi="Tahoma" w:cs="Tahoma"/>
        </w:rPr>
      </w:pPr>
      <w:r w:rsidRPr="00A140BB">
        <w:rPr>
          <w:rFonts w:ascii="Tahoma" w:hAnsi="Tahoma" w:cs="Tahoma"/>
        </w:rPr>
        <w:t xml:space="preserve">Ponudnik v prilogi izpolni podatke </w:t>
      </w:r>
      <w:r w:rsidR="004E3C3F" w:rsidRPr="00A140BB">
        <w:rPr>
          <w:rFonts w:ascii="Tahoma" w:hAnsi="Tahoma" w:cs="Tahoma"/>
        </w:rPr>
        <w:t xml:space="preserve">samo </w:t>
      </w:r>
      <w:r w:rsidRPr="00A140BB">
        <w:rPr>
          <w:rFonts w:ascii="Tahoma" w:hAnsi="Tahoma" w:cs="Tahoma"/>
        </w:rPr>
        <w:t>za sklop predmeta javnega naročila za katerega oddaja ponudbo.</w:t>
      </w:r>
    </w:p>
    <w:p w14:paraId="59ECC105" w14:textId="01C158CE" w:rsidR="008B7161" w:rsidRPr="00A140BB" w:rsidRDefault="008B7161" w:rsidP="0052457F">
      <w:pPr>
        <w:keepNext/>
        <w:keepLines/>
        <w:rPr>
          <w:rFonts w:ascii="Tahoma" w:hAnsi="Tahoma" w:cs="Tahoma"/>
          <w:noProof/>
        </w:rPr>
      </w:pPr>
    </w:p>
    <w:p w14:paraId="43929BC3" w14:textId="6A6E638D" w:rsidR="008B7161" w:rsidRPr="00A140BB" w:rsidRDefault="008B7161" w:rsidP="0052457F">
      <w:pPr>
        <w:keepNext/>
        <w:keepLines/>
        <w:rPr>
          <w:rFonts w:ascii="Tahoma" w:hAnsi="Tahoma" w:cs="Tahoma"/>
          <w:noProof/>
        </w:rPr>
      </w:pPr>
    </w:p>
    <w:p w14:paraId="2382E912" w14:textId="7034180D" w:rsidR="008B7161" w:rsidRPr="00A140BB" w:rsidRDefault="008B7161" w:rsidP="0052457F">
      <w:pPr>
        <w:keepNext/>
        <w:keepLines/>
        <w:rPr>
          <w:rFonts w:ascii="Tahoma" w:hAnsi="Tahoma" w:cs="Tahoma"/>
          <w:noProof/>
        </w:rPr>
      </w:pPr>
    </w:p>
    <w:p w14:paraId="198B93A0" w14:textId="1AAB1FFE" w:rsidR="008B7161" w:rsidRPr="00A140BB" w:rsidRDefault="008B7161" w:rsidP="0052457F">
      <w:pPr>
        <w:keepNext/>
        <w:keepLines/>
        <w:rPr>
          <w:rFonts w:ascii="Tahoma" w:hAnsi="Tahoma" w:cs="Tahoma"/>
          <w:noProof/>
        </w:rPr>
      </w:pPr>
    </w:p>
    <w:p w14:paraId="31F715F6" w14:textId="6F124B2B" w:rsidR="008B7161" w:rsidRPr="00A140BB" w:rsidRDefault="008B7161" w:rsidP="0052457F">
      <w:pPr>
        <w:keepNext/>
        <w:keepLines/>
        <w:rPr>
          <w:rFonts w:ascii="Tahoma" w:hAnsi="Tahoma" w:cs="Tahoma"/>
          <w:noProof/>
        </w:rPr>
      </w:pPr>
    </w:p>
    <w:p w14:paraId="2BDA916E" w14:textId="7B09F682" w:rsidR="008B7161" w:rsidRPr="00A140BB" w:rsidRDefault="008B7161" w:rsidP="0052457F">
      <w:pPr>
        <w:keepNext/>
        <w:keepLines/>
        <w:rPr>
          <w:rFonts w:ascii="Tahoma" w:hAnsi="Tahoma" w:cs="Tahoma"/>
          <w:noProof/>
        </w:rPr>
      </w:pPr>
    </w:p>
    <w:p w14:paraId="4842D95B" w14:textId="479942E9" w:rsidR="008B7161" w:rsidRPr="00A140BB" w:rsidRDefault="008B7161" w:rsidP="0052457F">
      <w:pPr>
        <w:keepNext/>
        <w:keepLines/>
        <w:rPr>
          <w:rFonts w:ascii="Tahoma" w:hAnsi="Tahoma" w:cs="Tahoma"/>
          <w:noProof/>
        </w:rPr>
      </w:pPr>
    </w:p>
    <w:p w14:paraId="5DA8D017" w14:textId="3043EE54" w:rsidR="008B7161" w:rsidRPr="00A140BB" w:rsidRDefault="008B7161" w:rsidP="0052457F">
      <w:pPr>
        <w:keepNext/>
        <w:keepLines/>
        <w:rPr>
          <w:rFonts w:ascii="Tahoma" w:hAnsi="Tahoma" w:cs="Tahoma"/>
          <w:noProof/>
        </w:rPr>
      </w:pPr>
    </w:p>
    <w:p w14:paraId="391ADC8A" w14:textId="568B73AC" w:rsidR="008B7161" w:rsidRPr="00A140BB" w:rsidRDefault="008B7161" w:rsidP="0052457F">
      <w:pPr>
        <w:keepNext/>
        <w:keepLines/>
        <w:rPr>
          <w:rFonts w:ascii="Tahoma" w:hAnsi="Tahoma" w:cs="Tahoma"/>
          <w:noProof/>
        </w:rPr>
      </w:pPr>
    </w:p>
    <w:p w14:paraId="3EE169A6" w14:textId="689EC8D0" w:rsidR="008B7161" w:rsidRPr="00A140BB" w:rsidRDefault="008B7161" w:rsidP="0052457F">
      <w:pPr>
        <w:keepNext/>
        <w:keepLines/>
        <w:rPr>
          <w:rFonts w:ascii="Tahoma" w:hAnsi="Tahoma" w:cs="Tahoma"/>
          <w:noProof/>
        </w:rPr>
      </w:pPr>
    </w:p>
    <w:p w14:paraId="2E8AC6A7" w14:textId="1CF3CE82" w:rsidR="008B7161" w:rsidRPr="00A140BB" w:rsidRDefault="008B7161" w:rsidP="0052457F">
      <w:pPr>
        <w:keepNext/>
        <w:keepLines/>
        <w:rPr>
          <w:rFonts w:ascii="Tahoma" w:hAnsi="Tahoma" w:cs="Tahoma"/>
          <w:noProof/>
        </w:rPr>
      </w:pPr>
    </w:p>
    <w:p w14:paraId="504622E6" w14:textId="2DB5AAF2" w:rsidR="008B7161" w:rsidRPr="00A140BB" w:rsidRDefault="008B7161" w:rsidP="0052457F">
      <w:pPr>
        <w:keepNext/>
        <w:keepLines/>
        <w:rPr>
          <w:rFonts w:ascii="Tahoma" w:hAnsi="Tahoma" w:cs="Tahoma"/>
          <w:noProof/>
        </w:rPr>
      </w:pPr>
    </w:p>
    <w:p w14:paraId="2D6BD424" w14:textId="1CB634D5" w:rsidR="008B7161" w:rsidRPr="00A140BB" w:rsidRDefault="008B7161" w:rsidP="0052457F">
      <w:pPr>
        <w:keepNext/>
        <w:keepLines/>
        <w:rPr>
          <w:rFonts w:ascii="Tahoma" w:hAnsi="Tahoma" w:cs="Tahoma"/>
          <w:noProof/>
        </w:rPr>
      </w:pPr>
    </w:p>
    <w:p w14:paraId="15159B5C" w14:textId="78F5D2F0" w:rsidR="008B7161" w:rsidRPr="00A140BB" w:rsidRDefault="008B7161" w:rsidP="0052457F">
      <w:pPr>
        <w:keepNext/>
        <w:keepLines/>
        <w:rPr>
          <w:rFonts w:ascii="Tahoma" w:hAnsi="Tahoma" w:cs="Tahoma"/>
          <w:noProof/>
        </w:rPr>
      </w:pPr>
    </w:p>
    <w:p w14:paraId="09AA3C13" w14:textId="62CF542E" w:rsidR="008B7161" w:rsidRPr="00A140BB" w:rsidRDefault="008B7161" w:rsidP="0052457F">
      <w:pPr>
        <w:keepNext/>
        <w:keepLines/>
        <w:rPr>
          <w:rFonts w:ascii="Tahoma" w:hAnsi="Tahoma" w:cs="Tahoma"/>
          <w:noProof/>
        </w:rPr>
      </w:pPr>
    </w:p>
    <w:p w14:paraId="46DD5A27" w14:textId="34D86428" w:rsidR="008B7161" w:rsidRPr="00A140BB" w:rsidRDefault="008B7161" w:rsidP="0052457F">
      <w:pPr>
        <w:keepNext/>
        <w:keepLines/>
        <w:rPr>
          <w:rFonts w:ascii="Tahoma" w:hAnsi="Tahoma" w:cs="Tahoma"/>
          <w:noProof/>
        </w:rPr>
      </w:pPr>
    </w:p>
    <w:p w14:paraId="6C873223" w14:textId="02A843C0" w:rsidR="008B7161" w:rsidRPr="00A140BB" w:rsidRDefault="008B7161" w:rsidP="0052457F">
      <w:pPr>
        <w:keepNext/>
        <w:keepLines/>
        <w:rPr>
          <w:rFonts w:ascii="Tahoma" w:hAnsi="Tahoma" w:cs="Tahoma"/>
          <w:noProof/>
        </w:rPr>
      </w:pPr>
    </w:p>
    <w:p w14:paraId="0C3BCBBC" w14:textId="6D039A80" w:rsidR="006F5EFA" w:rsidRPr="00A140BB" w:rsidRDefault="006F5EFA" w:rsidP="0052457F">
      <w:pPr>
        <w:keepNext/>
        <w:keepLines/>
        <w:rPr>
          <w:rFonts w:ascii="Tahoma" w:hAnsi="Tahoma" w:cs="Tahoma"/>
          <w:noProof/>
        </w:rPr>
      </w:pPr>
    </w:p>
    <w:p w14:paraId="3E4B21F8" w14:textId="6362ED00" w:rsidR="006F5EFA" w:rsidRPr="00A140BB" w:rsidRDefault="006F5EFA" w:rsidP="0052457F">
      <w:pPr>
        <w:keepNext/>
        <w:keepLines/>
        <w:rPr>
          <w:rFonts w:ascii="Tahoma" w:hAnsi="Tahoma" w:cs="Tahoma"/>
          <w:noProof/>
        </w:rPr>
      </w:pPr>
    </w:p>
    <w:p w14:paraId="652B04E5" w14:textId="3E67B49C" w:rsidR="006F5EFA" w:rsidRPr="00A140BB" w:rsidRDefault="006F5EFA" w:rsidP="0052457F">
      <w:pPr>
        <w:keepNext/>
        <w:keepLines/>
        <w:rPr>
          <w:rFonts w:ascii="Tahoma" w:hAnsi="Tahoma" w:cs="Tahoma"/>
          <w:noProof/>
        </w:rPr>
      </w:pPr>
    </w:p>
    <w:p w14:paraId="2B88A255" w14:textId="33C872AB" w:rsidR="006F5EFA" w:rsidRPr="00A140BB" w:rsidRDefault="006F5EFA" w:rsidP="0052457F">
      <w:pPr>
        <w:keepNext/>
        <w:keepLines/>
        <w:rPr>
          <w:rFonts w:ascii="Tahoma" w:hAnsi="Tahoma" w:cs="Tahoma"/>
          <w:noProof/>
        </w:rPr>
      </w:pPr>
    </w:p>
    <w:p w14:paraId="2BE3D128" w14:textId="5DDBA680" w:rsidR="006F5EFA" w:rsidRPr="00A140BB" w:rsidRDefault="006F5EFA" w:rsidP="0052457F">
      <w:pPr>
        <w:keepNext/>
        <w:keepLines/>
        <w:rPr>
          <w:rFonts w:ascii="Tahoma" w:hAnsi="Tahoma" w:cs="Tahoma"/>
          <w:noProof/>
        </w:rPr>
      </w:pPr>
    </w:p>
    <w:p w14:paraId="4E8F5477" w14:textId="6BA83C82" w:rsidR="006F5EFA" w:rsidRPr="00A140BB" w:rsidRDefault="006F5EFA" w:rsidP="0052457F">
      <w:pPr>
        <w:keepNext/>
        <w:keepLines/>
        <w:rPr>
          <w:rFonts w:ascii="Tahoma" w:hAnsi="Tahoma" w:cs="Tahoma"/>
          <w:noProof/>
        </w:rPr>
      </w:pPr>
    </w:p>
    <w:p w14:paraId="30263AEB" w14:textId="45AF0E3B" w:rsidR="006F5EFA" w:rsidRPr="00A140BB" w:rsidRDefault="006F5EFA" w:rsidP="0052457F">
      <w:pPr>
        <w:keepNext/>
        <w:keepLines/>
        <w:rPr>
          <w:rFonts w:ascii="Tahoma" w:hAnsi="Tahoma" w:cs="Tahoma"/>
          <w:noProof/>
        </w:rPr>
      </w:pPr>
    </w:p>
    <w:p w14:paraId="67C1C480" w14:textId="0F9C3EE4" w:rsidR="006F5EFA" w:rsidRPr="00A140BB" w:rsidRDefault="006F5EFA" w:rsidP="0052457F">
      <w:pPr>
        <w:keepNext/>
        <w:keepLines/>
        <w:rPr>
          <w:rFonts w:ascii="Tahoma" w:hAnsi="Tahoma" w:cs="Tahoma"/>
          <w:noProof/>
        </w:rPr>
      </w:pPr>
    </w:p>
    <w:p w14:paraId="782562E1" w14:textId="4D4F3877" w:rsidR="006F5EFA" w:rsidRPr="00A140BB" w:rsidRDefault="006F5EFA" w:rsidP="0052457F">
      <w:pPr>
        <w:keepNext/>
        <w:keepLines/>
        <w:rPr>
          <w:rFonts w:ascii="Tahoma" w:hAnsi="Tahoma" w:cs="Tahoma"/>
          <w:noProof/>
        </w:rPr>
      </w:pPr>
    </w:p>
    <w:p w14:paraId="73360844" w14:textId="1F610A17" w:rsidR="006F5EFA" w:rsidRPr="00A140BB" w:rsidRDefault="006F5EFA" w:rsidP="0052457F">
      <w:pPr>
        <w:keepNext/>
        <w:keepLines/>
        <w:rPr>
          <w:rFonts w:ascii="Tahoma" w:hAnsi="Tahoma" w:cs="Tahoma"/>
          <w:noProof/>
        </w:rPr>
      </w:pPr>
    </w:p>
    <w:p w14:paraId="5B9815D5" w14:textId="60848695" w:rsidR="00AF13F9" w:rsidRPr="00A140BB" w:rsidRDefault="0015581E" w:rsidP="0052457F">
      <w:pPr>
        <w:pStyle w:val="Odstavekseznama"/>
        <w:keepNext/>
        <w:keepLines/>
        <w:numPr>
          <w:ilvl w:val="0"/>
          <w:numId w:val="63"/>
        </w:numPr>
        <w:ind w:left="426" w:hanging="426"/>
        <w:rPr>
          <w:rFonts w:ascii="Tahoma" w:hAnsi="Tahoma" w:cs="Tahoma"/>
          <w:b/>
          <w:bCs/>
          <w:noProof/>
        </w:rPr>
      </w:pPr>
      <w:r w:rsidRPr="00A140BB">
        <w:rPr>
          <w:rFonts w:ascii="Tahoma" w:hAnsi="Tahoma" w:cs="Tahoma"/>
          <w:b/>
          <w:bCs/>
          <w:noProof/>
        </w:rPr>
        <w:lastRenderedPageBreak/>
        <w:t>Pri izvajanju st</w:t>
      </w:r>
      <w:r w:rsidR="008666C3" w:rsidRPr="00A140BB">
        <w:rPr>
          <w:rFonts w:ascii="Tahoma" w:hAnsi="Tahoma" w:cs="Tahoma"/>
          <w:b/>
          <w:bCs/>
          <w:noProof/>
        </w:rPr>
        <w:t>oritev rednega čiščenja</w:t>
      </w:r>
      <w:r w:rsidR="00AF13F9" w:rsidRPr="00A140BB">
        <w:rPr>
          <w:rFonts w:ascii="Tahoma" w:hAnsi="Tahoma" w:cs="Tahoma"/>
          <w:b/>
          <w:bCs/>
          <w:noProof/>
        </w:rPr>
        <w:t xml:space="preserve"> za Sklop št. </w:t>
      </w:r>
      <w:r w:rsidR="006B7F28" w:rsidRPr="00A140BB">
        <w:rPr>
          <w:rFonts w:ascii="Tahoma" w:hAnsi="Tahoma" w:cs="Tahoma"/>
          <w:b/>
          <w:bCs/>
          <w:noProof/>
        </w:rPr>
        <w:t>1</w:t>
      </w:r>
      <w:r w:rsidR="00AF13F9" w:rsidRPr="00A140BB">
        <w:rPr>
          <w:rFonts w:ascii="Tahoma" w:hAnsi="Tahoma" w:cs="Tahoma"/>
          <w:b/>
          <w:bCs/>
          <w:noProof/>
        </w:rPr>
        <w:t xml:space="preserve">: </w:t>
      </w:r>
      <w:r w:rsidR="006B7F28" w:rsidRPr="00A140BB">
        <w:rPr>
          <w:rFonts w:ascii="Tahoma" w:hAnsi="Tahoma" w:cs="Tahoma"/>
          <w:b/>
          <w:bCs/>
          <w:noProof/>
        </w:rPr>
        <w:t>JAVNO PODJETJE ENERGETIKA LJUBLJANA d.o.o. – poslovna stavba JHL na V70</w:t>
      </w:r>
    </w:p>
    <w:p w14:paraId="4B482D5F" w14:textId="748A6192" w:rsidR="00AF13F9" w:rsidRPr="00A140BB" w:rsidRDefault="00AF13F9" w:rsidP="0052457F">
      <w:pPr>
        <w:keepNext/>
        <w:keepLines/>
        <w:jc w:val="both"/>
        <w:rPr>
          <w:rFonts w:ascii="Tahoma" w:hAnsi="Tahoma" w:cs="Tahoma"/>
          <w:noProof/>
        </w:rPr>
      </w:pPr>
    </w:p>
    <w:p w14:paraId="7C7213C3" w14:textId="3AC28743" w:rsidR="008666C3" w:rsidRPr="00A140BB" w:rsidRDefault="00AF13F9" w:rsidP="0052457F">
      <w:pPr>
        <w:keepNext/>
        <w:keepLines/>
        <w:jc w:val="both"/>
        <w:rPr>
          <w:rFonts w:ascii="Tahoma" w:hAnsi="Tahoma" w:cs="Tahoma"/>
          <w:noProof/>
        </w:rPr>
      </w:pPr>
      <w:bookmarkStart w:id="47" w:name="_Hlk191620555"/>
      <w:r w:rsidRPr="00A140BB">
        <w:rPr>
          <w:rFonts w:ascii="Tahoma" w:hAnsi="Tahoma" w:cs="Tahoma"/>
          <w:noProof/>
        </w:rPr>
        <w:t xml:space="preserve">bo </w:t>
      </w:r>
      <w:r w:rsidR="008666C3" w:rsidRPr="00A140BB">
        <w:rPr>
          <w:rFonts w:ascii="Tahoma" w:hAnsi="Tahoma" w:cs="Tahoma"/>
          <w:noProof/>
        </w:rPr>
        <w:t>sodelovalo naslednj</w:t>
      </w:r>
      <w:r w:rsidRPr="00A140BB">
        <w:rPr>
          <w:rFonts w:ascii="Tahoma" w:hAnsi="Tahoma" w:cs="Tahoma"/>
          <w:noProof/>
        </w:rPr>
        <w:t xml:space="preserve">e število </w:t>
      </w:r>
      <w:r w:rsidR="008666C3" w:rsidRPr="00A140BB">
        <w:rPr>
          <w:rFonts w:ascii="Tahoma" w:hAnsi="Tahoma" w:cs="Tahoma"/>
          <w:noProof/>
        </w:rPr>
        <w:t>čistililn</w:t>
      </w:r>
      <w:r w:rsidRPr="00A140BB">
        <w:rPr>
          <w:rFonts w:ascii="Tahoma" w:hAnsi="Tahoma" w:cs="Tahoma"/>
          <w:noProof/>
        </w:rPr>
        <w:t>ega</w:t>
      </w:r>
      <w:r w:rsidR="008666C3" w:rsidRPr="00A140BB">
        <w:rPr>
          <w:rFonts w:ascii="Tahoma" w:hAnsi="Tahoma" w:cs="Tahoma"/>
          <w:noProof/>
        </w:rPr>
        <w:t xml:space="preserve"> osebj</w:t>
      </w:r>
      <w:r w:rsidRPr="00A140BB">
        <w:rPr>
          <w:rFonts w:ascii="Tahoma" w:hAnsi="Tahoma" w:cs="Tahoma"/>
          <w:noProof/>
        </w:rPr>
        <w:t xml:space="preserve">a, ki bo na posamezni lokaciji naročnika izvajalo storitve rednega čiščenja </w:t>
      </w:r>
      <w:r w:rsidRPr="00A140BB">
        <w:rPr>
          <w:rFonts w:ascii="Tahoma" w:hAnsi="Tahoma" w:cs="Tahoma"/>
          <w:b/>
          <w:bCs/>
          <w:noProof/>
          <w:u w:val="single"/>
        </w:rPr>
        <w:t>v skladu s tehničnim opisom</w:t>
      </w:r>
      <w:r w:rsidRPr="00A140BB">
        <w:rPr>
          <w:rFonts w:ascii="Tahoma" w:hAnsi="Tahoma" w:cs="Tahoma"/>
          <w:noProof/>
        </w:rPr>
        <w:t xml:space="preserve"> za navedeni sklop pred</w:t>
      </w:r>
      <w:r w:rsidR="001A035D" w:rsidRPr="00A140BB">
        <w:rPr>
          <w:rFonts w:ascii="Tahoma" w:hAnsi="Tahoma" w:cs="Tahoma"/>
          <w:noProof/>
        </w:rPr>
        <w:t>meta</w:t>
      </w:r>
      <w:r w:rsidRPr="00A140BB">
        <w:rPr>
          <w:rFonts w:ascii="Tahoma" w:hAnsi="Tahoma" w:cs="Tahoma"/>
          <w:noProof/>
        </w:rPr>
        <w:t xml:space="preserve"> javne</w:t>
      </w:r>
      <w:r w:rsidR="001A035D" w:rsidRPr="00A140BB">
        <w:rPr>
          <w:rFonts w:ascii="Tahoma" w:hAnsi="Tahoma" w:cs="Tahoma"/>
          <w:noProof/>
        </w:rPr>
        <w:t>ga</w:t>
      </w:r>
      <w:r w:rsidRPr="00A140BB">
        <w:rPr>
          <w:rFonts w:ascii="Tahoma" w:hAnsi="Tahoma" w:cs="Tahoma"/>
          <w:noProof/>
        </w:rPr>
        <w:t xml:space="preserve"> naročila za katerega oddajamo ponudbo: </w:t>
      </w:r>
    </w:p>
    <w:bookmarkEnd w:id="47"/>
    <w:p w14:paraId="21194FD9" w14:textId="6A8B2602" w:rsidR="003C26B2" w:rsidRPr="00A140BB" w:rsidRDefault="003C26B2" w:rsidP="0052457F">
      <w:pPr>
        <w:keepNext/>
        <w:keepLines/>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417"/>
        <w:gridCol w:w="1134"/>
        <w:gridCol w:w="2268"/>
      </w:tblGrid>
      <w:tr w:rsidR="006B7F28" w:rsidRPr="00A140BB" w14:paraId="510A2558" w14:textId="77777777" w:rsidTr="00C24350">
        <w:tc>
          <w:tcPr>
            <w:tcW w:w="4395" w:type="dxa"/>
          </w:tcPr>
          <w:p w14:paraId="21A68E82" w14:textId="77777777" w:rsidR="006B7F28" w:rsidRPr="00A140BB" w:rsidRDefault="006B7F28" w:rsidP="0052457F">
            <w:pPr>
              <w:keepNext/>
              <w:keepLines/>
              <w:ind w:right="-2"/>
              <w:jc w:val="both"/>
              <w:rPr>
                <w:rFonts w:ascii="Tahoma" w:hAnsi="Tahoma" w:cs="Tahoma"/>
                <w:b/>
              </w:rPr>
            </w:pPr>
            <w:r w:rsidRPr="00A140BB">
              <w:rPr>
                <w:rFonts w:ascii="Tahoma" w:hAnsi="Tahoma" w:cs="Tahoma"/>
                <w:b/>
              </w:rPr>
              <w:t>Obseg čiščenja</w:t>
            </w:r>
          </w:p>
        </w:tc>
        <w:tc>
          <w:tcPr>
            <w:tcW w:w="1417" w:type="dxa"/>
          </w:tcPr>
          <w:p w14:paraId="0DB5C588" w14:textId="77777777" w:rsidR="006B7F28" w:rsidRPr="00A140BB" w:rsidRDefault="006B7F28" w:rsidP="0052457F">
            <w:pPr>
              <w:keepNext/>
              <w:keepLines/>
              <w:ind w:right="-2"/>
              <w:jc w:val="center"/>
              <w:rPr>
                <w:rFonts w:ascii="Tahoma" w:hAnsi="Tahoma" w:cs="Tahoma"/>
                <w:b/>
              </w:rPr>
            </w:pPr>
            <w:r w:rsidRPr="00A140BB">
              <w:rPr>
                <w:rFonts w:ascii="Tahoma" w:hAnsi="Tahoma" w:cs="Tahoma"/>
                <w:b/>
              </w:rPr>
              <w:t>Število čistilnega osebja</w:t>
            </w:r>
          </w:p>
        </w:tc>
        <w:tc>
          <w:tcPr>
            <w:tcW w:w="1134" w:type="dxa"/>
          </w:tcPr>
          <w:p w14:paraId="11679DA5" w14:textId="77777777" w:rsidR="006B7F28" w:rsidRPr="00A140BB" w:rsidRDefault="006B7F28" w:rsidP="0052457F">
            <w:pPr>
              <w:keepNext/>
              <w:keepLines/>
              <w:ind w:right="-2"/>
              <w:jc w:val="center"/>
              <w:rPr>
                <w:rFonts w:ascii="Tahoma" w:hAnsi="Tahoma" w:cs="Tahoma"/>
                <w:b/>
              </w:rPr>
            </w:pPr>
            <w:r w:rsidRPr="00A140BB">
              <w:rPr>
                <w:rFonts w:ascii="Tahoma" w:hAnsi="Tahoma" w:cs="Tahoma"/>
                <w:b/>
              </w:rPr>
              <w:t>Št. ur čiščenja</w:t>
            </w:r>
          </w:p>
        </w:tc>
        <w:tc>
          <w:tcPr>
            <w:tcW w:w="2268" w:type="dxa"/>
          </w:tcPr>
          <w:p w14:paraId="4F176F00" w14:textId="77777777" w:rsidR="006B7F28" w:rsidRPr="00A140BB" w:rsidRDefault="006B7F28" w:rsidP="0052457F">
            <w:pPr>
              <w:keepNext/>
              <w:keepLines/>
              <w:ind w:right="-2"/>
              <w:jc w:val="center"/>
              <w:rPr>
                <w:rFonts w:ascii="Tahoma" w:hAnsi="Tahoma" w:cs="Tahoma"/>
                <w:b/>
              </w:rPr>
            </w:pPr>
            <w:r w:rsidRPr="00A140BB">
              <w:rPr>
                <w:rFonts w:ascii="Tahoma" w:hAnsi="Tahoma" w:cs="Tahoma"/>
                <w:b/>
              </w:rPr>
              <w:t>Čas čiščenja</w:t>
            </w:r>
          </w:p>
        </w:tc>
      </w:tr>
      <w:tr w:rsidR="006B7F28" w:rsidRPr="00A140BB" w14:paraId="2C02677A" w14:textId="77777777" w:rsidTr="00C24350">
        <w:trPr>
          <w:trHeight w:val="770"/>
        </w:trPr>
        <w:tc>
          <w:tcPr>
            <w:tcW w:w="4395" w:type="dxa"/>
          </w:tcPr>
          <w:p w14:paraId="0D4792B7" w14:textId="77777777" w:rsidR="006B7F28" w:rsidRPr="00A140BB" w:rsidRDefault="006B7F28" w:rsidP="0052457F">
            <w:pPr>
              <w:keepNext/>
              <w:keepLines/>
              <w:rPr>
                <w:rFonts w:ascii="Tahoma" w:hAnsi="Tahoma" w:cs="Tahoma"/>
              </w:rPr>
            </w:pPr>
            <w:r w:rsidRPr="00A140BB">
              <w:rPr>
                <w:rFonts w:ascii="Tahoma" w:hAnsi="Tahoma" w:cs="Tahoma"/>
              </w:rPr>
              <w:t>Sanitarije, hodniki, glavni vhod, avla in čiščenje  glede na sprotne zahteve naročnika.</w:t>
            </w:r>
          </w:p>
          <w:p w14:paraId="0DD41F9F" w14:textId="77777777" w:rsidR="006B7F28" w:rsidRPr="00A140BB" w:rsidRDefault="006B7F28" w:rsidP="0052457F">
            <w:pPr>
              <w:keepNext/>
              <w:keepLines/>
              <w:rPr>
                <w:rFonts w:ascii="Tahoma" w:hAnsi="Tahoma" w:cs="Tahoma"/>
              </w:rPr>
            </w:pPr>
            <w:r w:rsidRPr="00A140BB">
              <w:rPr>
                <w:rFonts w:ascii="Tahoma" w:hAnsi="Tahoma" w:cs="Tahoma"/>
                <w:b/>
                <w:bCs/>
              </w:rPr>
              <w:t>Čiščenje 5 x na teden, večkrat dnevno</w:t>
            </w:r>
          </w:p>
        </w:tc>
        <w:tc>
          <w:tcPr>
            <w:tcW w:w="1417" w:type="dxa"/>
          </w:tcPr>
          <w:p w14:paraId="1DCDBF86" w14:textId="1100000F" w:rsidR="006B7F28" w:rsidRPr="00A140BB" w:rsidRDefault="006B7F28" w:rsidP="0052457F">
            <w:pPr>
              <w:keepNext/>
              <w:keepLines/>
              <w:ind w:right="-2"/>
              <w:rPr>
                <w:rFonts w:ascii="Tahoma" w:hAnsi="Tahoma" w:cs="Tahoma"/>
              </w:rPr>
            </w:pPr>
          </w:p>
        </w:tc>
        <w:tc>
          <w:tcPr>
            <w:tcW w:w="1134" w:type="dxa"/>
          </w:tcPr>
          <w:p w14:paraId="79394A53" w14:textId="48E8D112" w:rsidR="006B7F28" w:rsidRPr="00A140BB" w:rsidRDefault="006B7F28" w:rsidP="0052457F">
            <w:pPr>
              <w:keepNext/>
              <w:keepLines/>
              <w:ind w:right="-2"/>
              <w:jc w:val="both"/>
              <w:rPr>
                <w:rFonts w:ascii="Tahoma" w:hAnsi="Tahoma" w:cs="Tahoma"/>
              </w:rPr>
            </w:pPr>
          </w:p>
        </w:tc>
        <w:tc>
          <w:tcPr>
            <w:tcW w:w="2268" w:type="dxa"/>
          </w:tcPr>
          <w:p w14:paraId="25E53968" w14:textId="77777777" w:rsidR="006B7F28" w:rsidRPr="00A140BB" w:rsidRDefault="006B7F28" w:rsidP="0052457F">
            <w:pPr>
              <w:keepNext/>
              <w:keepLines/>
              <w:ind w:right="-2"/>
              <w:jc w:val="both"/>
              <w:rPr>
                <w:rFonts w:ascii="Tahoma" w:hAnsi="Tahoma" w:cs="Tahoma"/>
              </w:rPr>
            </w:pPr>
            <w:r w:rsidRPr="00A140BB">
              <w:rPr>
                <w:rFonts w:ascii="Tahoma" w:hAnsi="Tahoma" w:cs="Tahoma"/>
              </w:rPr>
              <w:t>od 6.30 – 14.30 ure;</w:t>
            </w:r>
          </w:p>
          <w:p w14:paraId="65D809F2" w14:textId="139917D8" w:rsidR="006B7F28" w:rsidRPr="00A140BB" w:rsidRDefault="007E7634" w:rsidP="0052457F">
            <w:pPr>
              <w:keepNext/>
              <w:keepLines/>
              <w:ind w:right="-2"/>
              <w:jc w:val="both"/>
              <w:rPr>
                <w:rFonts w:ascii="Tahoma" w:hAnsi="Tahoma" w:cs="Tahoma"/>
              </w:rPr>
            </w:pPr>
            <w:r w:rsidRPr="00A140BB">
              <w:rPr>
                <w:rFonts w:ascii="Tahoma" w:hAnsi="Tahoma" w:cs="Tahoma"/>
              </w:rPr>
              <w:t>o</w:t>
            </w:r>
            <w:r w:rsidR="006B7F28" w:rsidRPr="00A140BB">
              <w:rPr>
                <w:rFonts w:ascii="Tahoma" w:hAnsi="Tahoma" w:cs="Tahoma"/>
              </w:rPr>
              <w:t>d ponedeljka do petka</w:t>
            </w:r>
          </w:p>
        </w:tc>
      </w:tr>
      <w:tr w:rsidR="006B7F28" w:rsidRPr="00A140BB" w14:paraId="74FA4443" w14:textId="77777777" w:rsidTr="00C24350">
        <w:trPr>
          <w:trHeight w:val="893"/>
        </w:trPr>
        <w:tc>
          <w:tcPr>
            <w:tcW w:w="4395" w:type="dxa"/>
          </w:tcPr>
          <w:p w14:paraId="73486FA3" w14:textId="77777777" w:rsidR="006B7F28" w:rsidRPr="00A140BB" w:rsidRDefault="006B7F28" w:rsidP="0052457F">
            <w:pPr>
              <w:keepNext/>
              <w:keepLines/>
              <w:rPr>
                <w:rFonts w:ascii="Tahoma" w:hAnsi="Tahoma" w:cs="Tahoma"/>
              </w:rPr>
            </w:pPr>
            <w:r w:rsidRPr="00A140BB">
              <w:rPr>
                <w:rFonts w:ascii="Tahoma" w:hAnsi="Tahoma" w:cs="Tahoma"/>
              </w:rPr>
              <w:t>Pisarne, sanitarije, avla, glavni vhod, hodniki</w:t>
            </w:r>
          </w:p>
          <w:p w14:paraId="3CEFA285" w14:textId="77777777" w:rsidR="006B7F28" w:rsidRPr="00A140BB" w:rsidRDefault="006B7F28" w:rsidP="0052457F">
            <w:pPr>
              <w:keepNext/>
              <w:keepLines/>
              <w:rPr>
                <w:rFonts w:ascii="Tahoma" w:hAnsi="Tahoma" w:cs="Tahoma"/>
                <w:b/>
                <w:bCs/>
              </w:rPr>
            </w:pPr>
            <w:r w:rsidRPr="00A140BB">
              <w:rPr>
                <w:rFonts w:ascii="Tahoma" w:hAnsi="Tahoma" w:cs="Tahoma"/>
                <w:b/>
                <w:bCs/>
              </w:rPr>
              <w:t>Čiščenje 3 x na teden ali 1 x na mesec - Dinamika čiščenja v skladu s  preglednico</w:t>
            </w:r>
          </w:p>
        </w:tc>
        <w:tc>
          <w:tcPr>
            <w:tcW w:w="1417" w:type="dxa"/>
          </w:tcPr>
          <w:p w14:paraId="503AAE25" w14:textId="27DB70D3" w:rsidR="0004298B" w:rsidRPr="00A140BB" w:rsidRDefault="0004298B" w:rsidP="0052457F">
            <w:pPr>
              <w:keepNext/>
              <w:keepLines/>
              <w:ind w:right="-2"/>
              <w:rPr>
                <w:rFonts w:ascii="Tahoma" w:hAnsi="Tahoma" w:cs="Tahoma"/>
              </w:rPr>
            </w:pPr>
          </w:p>
        </w:tc>
        <w:tc>
          <w:tcPr>
            <w:tcW w:w="1134" w:type="dxa"/>
            <w:shd w:val="clear" w:color="auto" w:fill="auto"/>
          </w:tcPr>
          <w:p w14:paraId="76379582" w14:textId="31B1C481" w:rsidR="006B7F28" w:rsidRPr="00A140BB" w:rsidRDefault="006B7F28" w:rsidP="0052457F">
            <w:pPr>
              <w:keepNext/>
              <w:keepLines/>
              <w:ind w:right="-2"/>
              <w:jc w:val="both"/>
              <w:rPr>
                <w:rFonts w:ascii="Tahoma" w:hAnsi="Tahoma" w:cs="Tahoma"/>
              </w:rPr>
            </w:pPr>
          </w:p>
        </w:tc>
        <w:tc>
          <w:tcPr>
            <w:tcW w:w="2268" w:type="dxa"/>
          </w:tcPr>
          <w:p w14:paraId="4D6F94C9" w14:textId="16BA362C" w:rsidR="006B7F28" w:rsidRPr="00A140BB" w:rsidRDefault="006B7F28" w:rsidP="0052457F">
            <w:pPr>
              <w:keepNext/>
              <w:keepLines/>
              <w:ind w:right="-2"/>
              <w:jc w:val="both"/>
              <w:rPr>
                <w:rFonts w:ascii="Tahoma" w:hAnsi="Tahoma" w:cs="Tahoma"/>
              </w:rPr>
            </w:pPr>
            <w:r w:rsidRPr="00A140BB">
              <w:rPr>
                <w:rFonts w:ascii="Tahoma" w:hAnsi="Tahoma" w:cs="Tahoma"/>
              </w:rPr>
              <w:t>od 14.00 – 22.00</w:t>
            </w:r>
            <w:r w:rsidR="00C24350">
              <w:rPr>
                <w:rFonts w:ascii="Tahoma" w:hAnsi="Tahoma" w:cs="Tahoma"/>
              </w:rPr>
              <w:t xml:space="preserve"> ure</w:t>
            </w:r>
            <w:r w:rsidRPr="00A140BB">
              <w:rPr>
                <w:rFonts w:ascii="Tahoma" w:hAnsi="Tahoma" w:cs="Tahoma"/>
              </w:rPr>
              <w:t>;</w:t>
            </w:r>
          </w:p>
          <w:p w14:paraId="4CABC6E6" w14:textId="3C2C2533" w:rsidR="006B7F28" w:rsidRPr="00A140BB" w:rsidRDefault="007E7634" w:rsidP="0052457F">
            <w:pPr>
              <w:keepNext/>
              <w:keepLines/>
              <w:ind w:right="-2"/>
              <w:jc w:val="both"/>
              <w:rPr>
                <w:rFonts w:ascii="Tahoma" w:hAnsi="Tahoma" w:cs="Tahoma"/>
              </w:rPr>
            </w:pPr>
            <w:r w:rsidRPr="00A140BB">
              <w:rPr>
                <w:rFonts w:ascii="Tahoma" w:hAnsi="Tahoma" w:cs="Tahoma"/>
              </w:rPr>
              <w:t>o</w:t>
            </w:r>
            <w:r w:rsidR="006B7F28" w:rsidRPr="00A140BB">
              <w:rPr>
                <w:rFonts w:ascii="Tahoma" w:hAnsi="Tahoma" w:cs="Tahoma"/>
              </w:rPr>
              <w:t>d ponedeljka do petka</w:t>
            </w:r>
          </w:p>
        </w:tc>
      </w:tr>
    </w:tbl>
    <w:p w14:paraId="652398B7" w14:textId="77777777" w:rsidR="006B7F28" w:rsidRPr="00A140BB" w:rsidRDefault="006B7F28" w:rsidP="0052457F">
      <w:pPr>
        <w:keepNext/>
        <w:keepLines/>
        <w:rPr>
          <w:rFonts w:ascii="Tahoma" w:hAnsi="Tahoma" w:cs="Tahoma"/>
        </w:rPr>
      </w:pPr>
    </w:p>
    <w:p w14:paraId="534E3A17" w14:textId="1F91BB12" w:rsidR="001A035D" w:rsidRPr="00A140BB" w:rsidRDefault="006B7F28" w:rsidP="0052457F">
      <w:pPr>
        <w:keepNext/>
        <w:keepLines/>
        <w:tabs>
          <w:tab w:val="left" w:pos="993"/>
          <w:tab w:val="left" w:pos="1560"/>
        </w:tabs>
        <w:jc w:val="both"/>
        <w:outlineLvl w:val="2"/>
        <w:rPr>
          <w:rFonts w:ascii="Tahoma" w:hAnsi="Tahoma" w:cs="Tahoma"/>
          <w:bCs/>
          <w:kern w:val="16"/>
        </w:rPr>
      </w:pPr>
      <w:r w:rsidRPr="00A140BB">
        <w:rPr>
          <w:rFonts w:ascii="Tahoma" w:hAnsi="Tahoma" w:cs="Tahoma"/>
          <w:bCs/>
          <w:kern w:val="16"/>
        </w:rPr>
        <w:t xml:space="preserve">Ponudnik v tabelo </w:t>
      </w:r>
      <w:r w:rsidR="0005450C" w:rsidRPr="00A140BB">
        <w:rPr>
          <w:rFonts w:ascii="Tahoma" w:hAnsi="Tahoma" w:cs="Tahoma"/>
          <w:bCs/>
          <w:kern w:val="16"/>
        </w:rPr>
        <w:t xml:space="preserve">zgoraj </w:t>
      </w:r>
      <w:r w:rsidRPr="00A140BB">
        <w:rPr>
          <w:rFonts w:ascii="Tahoma" w:hAnsi="Tahoma" w:cs="Tahoma"/>
          <w:bCs/>
          <w:kern w:val="16"/>
        </w:rPr>
        <w:t>vpiše število čistilnega osebja in št</w:t>
      </w:r>
      <w:r w:rsidR="00C841B6" w:rsidRPr="00A140BB">
        <w:rPr>
          <w:rFonts w:ascii="Tahoma" w:hAnsi="Tahoma" w:cs="Tahoma"/>
          <w:bCs/>
          <w:kern w:val="16"/>
        </w:rPr>
        <w:t>evilo</w:t>
      </w:r>
      <w:r w:rsidRPr="00A140BB">
        <w:rPr>
          <w:rFonts w:ascii="Tahoma" w:hAnsi="Tahoma" w:cs="Tahoma"/>
          <w:bCs/>
          <w:kern w:val="16"/>
        </w:rPr>
        <w:t xml:space="preserve"> ur čiščenja, ki ga bo posamezna oseba dnevno izvajala v okviru navedenega obsega čiščenja (za vsako navedeno osebo posebej). Čas čiščenja oziroma delovni čas se ne spreminja.</w:t>
      </w:r>
    </w:p>
    <w:p w14:paraId="7B1772A6" w14:textId="77777777" w:rsidR="001A035D" w:rsidRPr="00A140BB" w:rsidRDefault="001A035D" w:rsidP="0052457F">
      <w:pPr>
        <w:keepNext/>
        <w:keepLines/>
        <w:ind w:left="1134" w:hanging="1134"/>
        <w:jc w:val="both"/>
        <w:rPr>
          <w:rFonts w:ascii="Tahoma" w:hAnsi="Tahoma" w:cs="Tahoma"/>
          <w:b/>
        </w:rPr>
      </w:pPr>
    </w:p>
    <w:p w14:paraId="67A3BD10" w14:textId="310DECB8" w:rsidR="008A09E4" w:rsidRPr="00A140BB" w:rsidRDefault="008A09E4" w:rsidP="0052457F">
      <w:pPr>
        <w:keepNext/>
        <w:keepLines/>
        <w:jc w:val="both"/>
        <w:rPr>
          <w:rFonts w:ascii="Tahoma" w:hAnsi="Tahoma" w:cs="Tahoma"/>
        </w:rPr>
      </w:pPr>
      <w:r w:rsidRPr="00A140BB">
        <w:rPr>
          <w:rFonts w:ascii="Tahoma" w:hAnsi="Tahoma" w:cs="Tahoma"/>
        </w:rPr>
        <w:t>Pri izvajanju storitev čiščenja bo</w:t>
      </w:r>
      <w:r w:rsidR="00670C11" w:rsidRPr="00A140BB">
        <w:rPr>
          <w:rFonts w:ascii="Tahoma" w:hAnsi="Tahoma" w:cs="Tahoma"/>
        </w:rPr>
        <w:t>do</w:t>
      </w:r>
      <w:r w:rsidRPr="00A140BB">
        <w:rPr>
          <w:rFonts w:ascii="Tahoma" w:hAnsi="Tahoma" w:cs="Tahoma"/>
        </w:rPr>
        <w:t xml:space="preserve"> sodelovale naslednje osebe, ki izpolnjujejo STROKOVNO (KADROVSKO) SPOSOBNOST (ki je za posamezni sklop (naročnika) predmeta javnega naročila podrobno opredeljena v 3.2.3.</w:t>
      </w:r>
      <w:r w:rsidR="00C841B6" w:rsidRPr="00A140BB">
        <w:rPr>
          <w:rFonts w:ascii="Tahoma" w:hAnsi="Tahoma" w:cs="Tahoma"/>
        </w:rPr>
        <w:t>3</w:t>
      </w:r>
      <w:r w:rsidRPr="00A140BB">
        <w:rPr>
          <w:rFonts w:ascii="Tahoma" w:hAnsi="Tahoma" w:cs="Tahoma"/>
        </w:rPr>
        <w:t xml:space="preserve"> točki razpisne dokumentacije)</w:t>
      </w:r>
      <w:r w:rsidR="0079766A" w:rsidRPr="00A140BB">
        <w:rPr>
          <w:rFonts w:ascii="Tahoma" w:hAnsi="Tahoma" w:cs="Tahoma"/>
        </w:rPr>
        <w:t>:</w:t>
      </w:r>
    </w:p>
    <w:p w14:paraId="4EBC9722" w14:textId="77777777" w:rsidR="0079766A" w:rsidRPr="00A140BB" w:rsidRDefault="0079766A" w:rsidP="0052457F">
      <w:pPr>
        <w:keepNext/>
        <w:keepLines/>
        <w:rPr>
          <w:rFonts w:ascii="Tahoma" w:hAnsi="Tahoma" w:cs="Tahoma"/>
        </w:rPr>
      </w:pPr>
    </w:p>
    <w:p w14:paraId="33FEE492" w14:textId="77777777" w:rsidR="0079766A" w:rsidRPr="00A140BB" w:rsidRDefault="0079766A" w:rsidP="0052457F">
      <w:pPr>
        <w:keepNext/>
        <w:keepLines/>
        <w:jc w:val="both"/>
        <w:rPr>
          <w:rFonts w:ascii="Tahoma" w:hAnsi="Tahoma" w:cs="Tahoma"/>
          <w:b/>
        </w:rPr>
      </w:pPr>
      <w:r w:rsidRPr="00A140BB">
        <w:rPr>
          <w:rFonts w:ascii="Tahoma" w:hAnsi="Tahoma" w:cs="Tahoma"/>
          <w:b/>
        </w:rPr>
        <w:t>Nadzornik - delovodja</w:t>
      </w:r>
    </w:p>
    <w:p w14:paraId="54937A1F" w14:textId="77777777" w:rsidR="0079766A" w:rsidRPr="00A140BB" w:rsidRDefault="0079766A"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79766A" w:rsidRPr="00A140BB" w14:paraId="2BC3F870" w14:textId="77777777" w:rsidTr="00546D36">
        <w:tc>
          <w:tcPr>
            <w:tcW w:w="870" w:type="dxa"/>
            <w:vAlign w:val="center"/>
          </w:tcPr>
          <w:p w14:paraId="38C0E33C" w14:textId="77777777" w:rsidR="0079766A" w:rsidRPr="00A140BB" w:rsidRDefault="0079766A" w:rsidP="0052457F">
            <w:pPr>
              <w:keepNext/>
              <w:keepLines/>
              <w:jc w:val="center"/>
              <w:rPr>
                <w:rFonts w:ascii="Tahoma" w:hAnsi="Tahoma" w:cs="Tahoma"/>
                <w:bCs/>
                <w:i/>
                <w:noProof/>
                <w:sz w:val="18"/>
                <w:szCs w:val="18"/>
              </w:rPr>
            </w:pPr>
          </w:p>
          <w:p w14:paraId="5ADA44D2" w14:textId="77777777" w:rsidR="0079766A" w:rsidRPr="00A140BB" w:rsidRDefault="0079766A"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028F05D5" w14:textId="77777777" w:rsidR="0079766A" w:rsidRPr="00A140BB" w:rsidRDefault="0079766A"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43DF722D" w14:textId="77777777" w:rsidR="0079766A" w:rsidRPr="00A140BB" w:rsidRDefault="0079766A"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tcPr>
          <w:p w14:paraId="6E2C1239" w14:textId="77777777" w:rsidR="0079766A" w:rsidRPr="00A140BB" w:rsidRDefault="0079766A"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79766A" w:rsidRPr="00A140BB" w14:paraId="4F74D381" w14:textId="77777777" w:rsidTr="00546D36">
        <w:trPr>
          <w:trHeight w:val="313"/>
        </w:trPr>
        <w:tc>
          <w:tcPr>
            <w:tcW w:w="870" w:type="dxa"/>
          </w:tcPr>
          <w:p w14:paraId="181EB18A" w14:textId="77777777" w:rsidR="0079766A" w:rsidRPr="00A140BB" w:rsidRDefault="0079766A"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6C8DAE3B" w14:textId="77777777" w:rsidR="0079766A" w:rsidRPr="00A140BB" w:rsidRDefault="0079766A" w:rsidP="0052457F">
            <w:pPr>
              <w:keepNext/>
              <w:keepLines/>
              <w:jc w:val="both"/>
              <w:rPr>
                <w:rFonts w:ascii="Tahoma" w:hAnsi="Tahoma" w:cs="Tahoma"/>
                <w:bCs/>
                <w:i/>
                <w:noProof/>
                <w:sz w:val="18"/>
                <w:szCs w:val="18"/>
              </w:rPr>
            </w:pPr>
          </w:p>
        </w:tc>
        <w:tc>
          <w:tcPr>
            <w:tcW w:w="2693" w:type="dxa"/>
          </w:tcPr>
          <w:p w14:paraId="126208FE" w14:textId="77777777" w:rsidR="0079766A" w:rsidRPr="00A140BB" w:rsidRDefault="0079766A" w:rsidP="0052457F">
            <w:pPr>
              <w:keepNext/>
              <w:keepLines/>
              <w:jc w:val="both"/>
              <w:rPr>
                <w:rFonts w:ascii="Tahoma" w:hAnsi="Tahoma" w:cs="Tahoma"/>
                <w:bCs/>
                <w:i/>
                <w:noProof/>
                <w:sz w:val="18"/>
                <w:szCs w:val="18"/>
              </w:rPr>
            </w:pPr>
          </w:p>
        </w:tc>
        <w:tc>
          <w:tcPr>
            <w:tcW w:w="2405" w:type="dxa"/>
          </w:tcPr>
          <w:p w14:paraId="55FFBFFB" w14:textId="77777777" w:rsidR="0079766A" w:rsidRPr="00A140BB" w:rsidRDefault="0079766A" w:rsidP="0052457F">
            <w:pPr>
              <w:keepNext/>
              <w:keepLines/>
              <w:jc w:val="both"/>
              <w:rPr>
                <w:rFonts w:ascii="Tahoma" w:hAnsi="Tahoma" w:cs="Tahoma"/>
                <w:bCs/>
                <w:i/>
                <w:noProof/>
                <w:sz w:val="18"/>
                <w:szCs w:val="18"/>
              </w:rPr>
            </w:pPr>
          </w:p>
        </w:tc>
      </w:tr>
    </w:tbl>
    <w:p w14:paraId="4FE2D51A" w14:textId="77777777" w:rsidR="0079766A" w:rsidRPr="00A140BB" w:rsidRDefault="0079766A" w:rsidP="0052457F">
      <w:pPr>
        <w:keepNext/>
        <w:keepLines/>
        <w:jc w:val="center"/>
        <w:rPr>
          <w:rFonts w:ascii="Tahoma" w:hAnsi="Tahoma" w:cs="Tahoma"/>
        </w:rPr>
      </w:pPr>
    </w:p>
    <w:p w14:paraId="4C162D19" w14:textId="77777777" w:rsidR="0079766A" w:rsidRPr="00A140BB" w:rsidRDefault="0079766A" w:rsidP="0052457F">
      <w:pPr>
        <w:keepNext/>
        <w:keepLines/>
        <w:jc w:val="both"/>
        <w:rPr>
          <w:rFonts w:ascii="Tahoma" w:hAnsi="Tahoma" w:cs="Tahoma"/>
          <w:b/>
        </w:rPr>
      </w:pPr>
      <w:r w:rsidRPr="00A140BB">
        <w:rPr>
          <w:rFonts w:ascii="Tahoma" w:hAnsi="Tahoma" w:cs="Tahoma"/>
          <w:b/>
        </w:rPr>
        <w:t>Čistilno osebje</w:t>
      </w:r>
    </w:p>
    <w:p w14:paraId="09CCEC15" w14:textId="77777777" w:rsidR="0079766A" w:rsidRPr="00A140BB" w:rsidRDefault="0079766A"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79766A" w:rsidRPr="00A140BB" w14:paraId="64AFDC3E" w14:textId="77777777" w:rsidTr="00546D36">
        <w:tc>
          <w:tcPr>
            <w:tcW w:w="870" w:type="dxa"/>
            <w:vAlign w:val="center"/>
          </w:tcPr>
          <w:p w14:paraId="1589867F" w14:textId="77777777" w:rsidR="0079766A" w:rsidRPr="00A140BB" w:rsidRDefault="0079766A" w:rsidP="0052457F">
            <w:pPr>
              <w:keepNext/>
              <w:keepLines/>
              <w:jc w:val="center"/>
              <w:rPr>
                <w:rFonts w:ascii="Tahoma" w:hAnsi="Tahoma" w:cs="Tahoma"/>
                <w:bCs/>
                <w:i/>
                <w:noProof/>
                <w:sz w:val="18"/>
                <w:szCs w:val="18"/>
              </w:rPr>
            </w:pPr>
          </w:p>
          <w:p w14:paraId="57F977B3" w14:textId="77777777" w:rsidR="0079766A" w:rsidRPr="00A140BB" w:rsidRDefault="0079766A"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1871E565" w14:textId="77777777" w:rsidR="0079766A" w:rsidRPr="00A140BB" w:rsidRDefault="0079766A"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647A2596" w14:textId="77777777" w:rsidR="0079766A" w:rsidRPr="00A140BB" w:rsidRDefault="0079766A"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vAlign w:val="center"/>
          </w:tcPr>
          <w:p w14:paraId="3D00D9CA" w14:textId="77777777" w:rsidR="0079766A" w:rsidRPr="00A140BB" w:rsidRDefault="0079766A"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79766A" w:rsidRPr="00A140BB" w14:paraId="438547B7" w14:textId="77777777" w:rsidTr="00546D36">
        <w:trPr>
          <w:trHeight w:val="283"/>
        </w:trPr>
        <w:tc>
          <w:tcPr>
            <w:tcW w:w="870" w:type="dxa"/>
          </w:tcPr>
          <w:p w14:paraId="49A129C3" w14:textId="77777777" w:rsidR="0079766A" w:rsidRPr="00A140BB" w:rsidRDefault="0079766A"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46CC059E" w14:textId="77777777" w:rsidR="0079766A" w:rsidRPr="00A140BB" w:rsidRDefault="0079766A" w:rsidP="0052457F">
            <w:pPr>
              <w:keepNext/>
              <w:keepLines/>
              <w:jc w:val="both"/>
              <w:rPr>
                <w:rFonts w:ascii="Tahoma" w:hAnsi="Tahoma" w:cs="Tahoma"/>
                <w:bCs/>
                <w:i/>
                <w:noProof/>
                <w:sz w:val="18"/>
                <w:szCs w:val="18"/>
              </w:rPr>
            </w:pPr>
          </w:p>
        </w:tc>
        <w:tc>
          <w:tcPr>
            <w:tcW w:w="2693" w:type="dxa"/>
          </w:tcPr>
          <w:p w14:paraId="1C0047D5" w14:textId="77777777" w:rsidR="0079766A" w:rsidRPr="00A140BB" w:rsidRDefault="0079766A" w:rsidP="0052457F">
            <w:pPr>
              <w:keepNext/>
              <w:keepLines/>
              <w:jc w:val="both"/>
              <w:rPr>
                <w:rFonts w:ascii="Tahoma" w:hAnsi="Tahoma" w:cs="Tahoma"/>
                <w:bCs/>
                <w:i/>
                <w:noProof/>
                <w:sz w:val="18"/>
                <w:szCs w:val="18"/>
              </w:rPr>
            </w:pPr>
          </w:p>
        </w:tc>
        <w:tc>
          <w:tcPr>
            <w:tcW w:w="2405" w:type="dxa"/>
          </w:tcPr>
          <w:p w14:paraId="51D06A27" w14:textId="77777777" w:rsidR="0079766A" w:rsidRPr="00A140BB" w:rsidRDefault="0079766A" w:rsidP="0052457F">
            <w:pPr>
              <w:keepNext/>
              <w:keepLines/>
              <w:jc w:val="both"/>
              <w:rPr>
                <w:rFonts w:ascii="Tahoma" w:hAnsi="Tahoma" w:cs="Tahoma"/>
                <w:bCs/>
                <w:i/>
                <w:noProof/>
                <w:sz w:val="18"/>
                <w:szCs w:val="18"/>
              </w:rPr>
            </w:pPr>
          </w:p>
        </w:tc>
      </w:tr>
      <w:tr w:rsidR="0079766A" w:rsidRPr="00A140BB" w14:paraId="6E494F3F" w14:textId="77777777" w:rsidTr="00546D36">
        <w:trPr>
          <w:trHeight w:val="273"/>
        </w:trPr>
        <w:tc>
          <w:tcPr>
            <w:tcW w:w="870" w:type="dxa"/>
          </w:tcPr>
          <w:p w14:paraId="6B1D0062" w14:textId="77777777" w:rsidR="0079766A" w:rsidRPr="00A140BB" w:rsidRDefault="0079766A" w:rsidP="0052457F">
            <w:pPr>
              <w:keepNext/>
              <w:keepLines/>
              <w:jc w:val="both"/>
              <w:rPr>
                <w:rFonts w:ascii="Tahoma" w:hAnsi="Tahoma" w:cs="Tahoma"/>
                <w:bCs/>
                <w:i/>
                <w:noProof/>
                <w:sz w:val="18"/>
                <w:szCs w:val="18"/>
              </w:rPr>
            </w:pPr>
            <w:r w:rsidRPr="00A140BB">
              <w:rPr>
                <w:rFonts w:ascii="Tahoma" w:hAnsi="Tahoma" w:cs="Tahoma"/>
                <w:bCs/>
                <w:i/>
                <w:noProof/>
                <w:sz w:val="18"/>
                <w:szCs w:val="18"/>
              </w:rPr>
              <w:t>2.</w:t>
            </w:r>
          </w:p>
        </w:tc>
        <w:tc>
          <w:tcPr>
            <w:tcW w:w="3241" w:type="dxa"/>
          </w:tcPr>
          <w:p w14:paraId="52A4A5B0" w14:textId="77777777" w:rsidR="0079766A" w:rsidRPr="00A140BB" w:rsidRDefault="0079766A" w:rsidP="0052457F">
            <w:pPr>
              <w:keepNext/>
              <w:keepLines/>
              <w:jc w:val="both"/>
              <w:rPr>
                <w:rFonts w:ascii="Tahoma" w:hAnsi="Tahoma" w:cs="Tahoma"/>
                <w:bCs/>
                <w:i/>
                <w:noProof/>
                <w:sz w:val="18"/>
                <w:szCs w:val="18"/>
              </w:rPr>
            </w:pPr>
          </w:p>
        </w:tc>
        <w:tc>
          <w:tcPr>
            <w:tcW w:w="2693" w:type="dxa"/>
          </w:tcPr>
          <w:p w14:paraId="117534F8" w14:textId="77777777" w:rsidR="0079766A" w:rsidRPr="00A140BB" w:rsidRDefault="0079766A" w:rsidP="0052457F">
            <w:pPr>
              <w:keepNext/>
              <w:keepLines/>
              <w:jc w:val="both"/>
              <w:rPr>
                <w:rFonts w:ascii="Tahoma" w:hAnsi="Tahoma" w:cs="Tahoma"/>
                <w:bCs/>
                <w:i/>
                <w:noProof/>
                <w:sz w:val="18"/>
                <w:szCs w:val="18"/>
              </w:rPr>
            </w:pPr>
          </w:p>
        </w:tc>
        <w:tc>
          <w:tcPr>
            <w:tcW w:w="2405" w:type="dxa"/>
          </w:tcPr>
          <w:p w14:paraId="587DD460" w14:textId="77777777" w:rsidR="0079766A" w:rsidRPr="00A140BB" w:rsidRDefault="0079766A" w:rsidP="0052457F">
            <w:pPr>
              <w:keepNext/>
              <w:keepLines/>
              <w:jc w:val="both"/>
              <w:rPr>
                <w:rFonts w:ascii="Tahoma" w:hAnsi="Tahoma" w:cs="Tahoma"/>
                <w:bCs/>
                <w:i/>
                <w:noProof/>
                <w:sz w:val="18"/>
                <w:szCs w:val="18"/>
              </w:rPr>
            </w:pPr>
          </w:p>
        </w:tc>
      </w:tr>
      <w:tr w:rsidR="0079766A" w:rsidRPr="00A140BB" w14:paraId="1399B604" w14:textId="77777777" w:rsidTr="00546D36">
        <w:trPr>
          <w:trHeight w:val="277"/>
        </w:trPr>
        <w:tc>
          <w:tcPr>
            <w:tcW w:w="870" w:type="dxa"/>
          </w:tcPr>
          <w:p w14:paraId="0D722511" w14:textId="77777777" w:rsidR="0079766A" w:rsidRPr="00A140BB" w:rsidRDefault="0079766A" w:rsidP="0052457F">
            <w:pPr>
              <w:keepNext/>
              <w:keepLines/>
              <w:jc w:val="both"/>
              <w:rPr>
                <w:rFonts w:ascii="Tahoma" w:hAnsi="Tahoma" w:cs="Tahoma"/>
                <w:bCs/>
                <w:i/>
                <w:noProof/>
                <w:sz w:val="18"/>
                <w:szCs w:val="18"/>
              </w:rPr>
            </w:pPr>
            <w:r w:rsidRPr="00A140BB">
              <w:rPr>
                <w:rFonts w:ascii="Tahoma" w:hAnsi="Tahoma" w:cs="Tahoma"/>
                <w:bCs/>
                <w:i/>
                <w:noProof/>
                <w:sz w:val="18"/>
                <w:szCs w:val="18"/>
              </w:rPr>
              <w:t>3.</w:t>
            </w:r>
          </w:p>
        </w:tc>
        <w:tc>
          <w:tcPr>
            <w:tcW w:w="3241" w:type="dxa"/>
          </w:tcPr>
          <w:p w14:paraId="6F04B658" w14:textId="77777777" w:rsidR="0079766A" w:rsidRPr="00A140BB" w:rsidRDefault="0079766A" w:rsidP="0052457F">
            <w:pPr>
              <w:keepNext/>
              <w:keepLines/>
              <w:jc w:val="both"/>
              <w:rPr>
                <w:rFonts w:ascii="Tahoma" w:hAnsi="Tahoma" w:cs="Tahoma"/>
                <w:bCs/>
                <w:i/>
                <w:noProof/>
                <w:sz w:val="18"/>
                <w:szCs w:val="18"/>
              </w:rPr>
            </w:pPr>
          </w:p>
        </w:tc>
        <w:tc>
          <w:tcPr>
            <w:tcW w:w="2693" w:type="dxa"/>
          </w:tcPr>
          <w:p w14:paraId="22D43E83" w14:textId="77777777" w:rsidR="0079766A" w:rsidRPr="00A140BB" w:rsidRDefault="0079766A" w:rsidP="0052457F">
            <w:pPr>
              <w:keepNext/>
              <w:keepLines/>
              <w:jc w:val="both"/>
              <w:rPr>
                <w:rFonts w:ascii="Tahoma" w:hAnsi="Tahoma" w:cs="Tahoma"/>
                <w:bCs/>
                <w:i/>
                <w:noProof/>
                <w:sz w:val="18"/>
                <w:szCs w:val="18"/>
              </w:rPr>
            </w:pPr>
          </w:p>
        </w:tc>
        <w:tc>
          <w:tcPr>
            <w:tcW w:w="2405" w:type="dxa"/>
          </w:tcPr>
          <w:p w14:paraId="436EFAD6" w14:textId="77777777" w:rsidR="0079766A" w:rsidRPr="00A140BB" w:rsidRDefault="0079766A" w:rsidP="0052457F">
            <w:pPr>
              <w:keepNext/>
              <w:keepLines/>
              <w:jc w:val="both"/>
              <w:rPr>
                <w:rFonts w:ascii="Tahoma" w:hAnsi="Tahoma" w:cs="Tahoma"/>
                <w:bCs/>
                <w:i/>
                <w:noProof/>
                <w:sz w:val="18"/>
                <w:szCs w:val="18"/>
              </w:rPr>
            </w:pPr>
          </w:p>
        </w:tc>
      </w:tr>
      <w:tr w:rsidR="0079766A" w:rsidRPr="00A140BB" w14:paraId="09D77E66" w14:textId="77777777" w:rsidTr="00546D36">
        <w:trPr>
          <w:trHeight w:val="267"/>
        </w:trPr>
        <w:tc>
          <w:tcPr>
            <w:tcW w:w="870" w:type="dxa"/>
          </w:tcPr>
          <w:p w14:paraId="0AE87BDE" w14:textId="77777777" w:rsidR="0079766A" w:rsidRPr="00A140BB" w:rsidRDefault="0079766A" w:rsidP="0052457F">
            <w:pPr>
              <w:keepNext/>
              <w:keepLines/>
              <w:jc w:val="both"/>
              <w:rPr>
                <w:rFonts w:ascii="Tahoma" w:hAnsi="Tahoma" w:cs="Tahoma"/>
                <w:bCs/>
                <w:i/>
                <w:noProof/>
                <w:sz w:val="18"/>
                <w:szCs w:val="18"/>
              </w:rPr>
            </w:pPr>
            <w:r w:rsidRPr="00A140BB">
              <w:rPr>
                <w:rFonts w:ascii="Tahoma" w:hAnsi="Tahoma" w:cs="Tahoma"/>
                <w:bCs/>
                <w:i/>
                <w:noProof/>
                <w:sz w:val="18"/>
                <w:szCs w:val="18"/>
              </w:rPr>
              <w:t>4.</w:t>
            </w:r>
          </w:p>
        </w:tc>
        <w:tc>
          <w:tcPr>
            <w:tcW w:w="3241" w:type="dxa"/>
          </w:tcPr>
          <w:p w14:paraId="13E4A0E8" w14:textId="77777777" w:rsidR="0079766A" w:rsidRPr="00A140BB" w:rsidRDefault="0079766A" w:rsidP="0052457F">
            <w:pPr>
              <w:keepNext/>
              <w:keepLines/>
              <w:jc w:val="both"/>
              <w:rPr>
                <w:rFonts w:ascii="Tahoma" w:hAnsi="Tahoma" w:cs="Tahoma"/>
                <w:bCs/>
                <w:i/>
                <w:noProof/>
                <w:sz w:val="18"/>
                <w:szCs w:val="18"/>
              </w:rPr>
            </w:pPr>
          </w:p>
        </w:tc>
        <w:tc>
          <w:tcPr>
            <w:tcW w:w="2693" w:type="dxa"/>
          </w:tcPr>
          <w:p w14:paraId="44FDB308" w14:textId="77777777" w:rsidR="0079766A" w:rsidRPr="00A140BB" w:rsidRDefault="0079766A" w:rsidP="0052457F">
            <w:pPr>
              <w:keepNext/>
              <w:keepLines/>
              <w:jc w:val="both"/>
              <w:rPr>
                <w:rFonts w:ascii="Tahoma" w:hAnsi="Tahoma" w:cs="Tahoma"/>
                <w:bCs/>
                <w:i/>
                <w:noProof/>
                <w:sz w:val="18"/>
                <w:szCs w:val="18"/>
              </w:rPr>
            </w:pPr>
          </w:p>
        </w:tc>
        <w:tc>
          <w:tcPr>
            <w:tcW w:w="2405" w:type="dxa"/>
          </w:tcPr>
          <w:p w14:paraId="53CA1013" w14:textId="77777777" w:rsidR="0079766A" w:rsidRPr="00A140BB" w:rsidRDefault="0079766A" w:rsidP="0052457F">
            <w:pPr>
              <w:keepNext/>
              <w:keepLines/>
              <w:jc w:val="both"/>
              <w:rPr>
                <w:rFonts w:ascii="Tahoma" w:hAnsi="Tahoma" w:cs="Tahoma"/>
                <w:bCs/>
                <w:i/>
                <w:noProof/>
                <w:sz w:val="18"/>
                <w:szCs w:val="18"/>
              </w:rPr>
            </w:pPr>
          </w:p>
        </w:tc>
      </w:tr>
      <w:tr w:rsidR="0079766A" w:rsidRPr="00A140BB" w14:paraId="71E21E11" w14:textId="77777777" w:rsidTr="00546D36">
        <w:trPr>
          <w:trHeight w:val="271"/>
        </w:trPr>
        <w:tc>
          <w:tcPr>
            <w:tcW w:w="870" w:type="dxa"/>
          </w:tcPr>
          <w:p w14:paraId="2B18CC33" w14:textId="77777777" w:rsidR="0079766A" w:rsidRPr="00A140BB" w:rsidRDefault="0079766A" w:rsidP="0052457F">
            <w:pPr>
              <w:keepNext/>
              <w:keepLines/>
              <w:jc w:val="both"/>
              <w:rPr>
                <w:rFonts w:ascii="Tahoma" w:hAnsi="Tahoma" w:cs="Tahoma"/>
                <w:bCs/>
                <w:i/>
                <w:noProof/>
                <w:sz w:val="18"/>
                <w:szCs w:val="18"/>
              </w:rPr>
            </w:pPr>
            <w:r w:rsidRPr="00A140BB">
              <w:rPr>
                <w:rFonts w:ascii="Tahoma" w:hAnsi="Tahoma" w:cs="Tahoma"/>
                <w:bCs/>
                <w:i/>
                <w:noProof/>
                <w:sz w:val="18"/>
                <w:szCs w:val="18"/>
              </w:rPr>
              <w:t>5.</w:t>
            </w:r>
          </w:p>
        </w:tc>
        <w:tc>
          <w:tcPr>
            <w:tcW w:w="3241" w:type="dxa"/>
          </w:tcPr>
          <w:p w14:paraId="715E7C64" w14:textId="77777777" w:rsidR="0079766A" w:rsidRPr="00A140BB" w:rsidRDefault="0079766A" w:rsidP="0052457F">
            <w:pPr>
              <w:keepNext/>
              <w:keepLines/>
              <w:jc w:val="both"/>
              <w:rPr>
                <w:rFonts w:ascii="Tahoma" w:hAnsi="Tahoma" w:cs="Tahoma"/>
                <w:bCs/>
                <w:i/>
                <w:noProof/>
                <w:sz w:val="18"/>
                <w:szCs w:val="18"/>
              </w:rPr>
            </w:pPr>
          </w:p>
        </w:tc>
        <w:tc>
          <w:tcPr>
            <w:tcW w:w="2693" w:type="dxa"/>
          </w:tcPr>
          <w:p w14:paraId="50D70D8D" w14:textId="77777777" w:rsidR="0079766A" w:rsidRPr="00A140BB" w:rsidRDefault="0079766A" w:rsidP="0052457F">
            <w:pPr>
              <w:keepNext/>
              <w:keepLines/>
              <w:jc w:val="both"/>
              <w:rPr>
                <w:rFonts w:ascii="Tahoma" w:hAnsi="Tahoma" w:cs="Tahoma"/>
                <w:bCs/>
                <w:i/>
                <w:noProof/>
                <w:sz w:val="18"/>
                <w:szCs w:val="18"/>
              </w:rPr>
            </w:pPr>
          </w:p>
        </w:tc>
        <w:tc>
          <w:tcPr>
            <w:tcW w:w="2405" w:type="dxa"/>
          </w:tcPr>
          <w:p w14:paraId="652FB290" w14:textId="77777777" w:rsidR="0079766A" w:rsidRPr="00A140BB" w:rsidRDefault="0079766A" w:rsidP="0052457F">
            <w:pPr>
              <w:keepNext/>
              <w:keepLines/>
              <w:jc w:val="both"/>
              <w:rPr>
                <w:rFonts w:ascii="Tahoma" w:hAnsi="Tahoma" w:cs="Tahoma"/>
                <w:bCs/>
                <w:i/>
                <w:noProof/>
                <w:sz w:val="18"/>
                <w:szCs w:val="18"/>
              </w:rPr>
            </w:pPr>
          </w:p>
        </w:tc>
      </w:tr>
      <w:tr w:rsidR="0079766A" w:rsidRPr="00A140BB" w14:paraId="01C5EB00" w14:textId="77777777" w:rsidTr="00546D36">
        <w:trPr>
          <w:trHeight w:val="275"/>
        </w:trPr>
        <w:tc>
          <w:tcPr>
            <w:tcW w:w="870" w:type="dxa"/>
          </w:tcPr>
          <w:p w14:paraId="0AA877A0" w14:textId="77777777" w:rsidR="0079766A" w:rsidRPr="00A140BB" w:rsidRDefault="0079766A" w:rsidP="0052457F">
            <w:pPr>
              <w:keepNext/>
              <w:keepLines/>
              <w:jc w:val="both"/>
              <w:rPr>
                <w:rFonts w:ascii="Tahoma" w:hAnsi="Tahoma" w:cs="Tahoma"/>
                <w:bCs/>
                <w:i/>
                <w:noProof/>
                <w:sz w:val="18"/>
                <w:szCs w:val="18"/>
              </w:rPr>
            </w:pPr>
            <w:r w:rsidRPr="00A140BB">
              <w:rPr>
                <w:rFonts w:ascii="Tahoma" w:hAnsi="Tahoma" w:cs="Tahoma"/>
                <w:bCs/>
                <w:i/>
                <w:noProof/>
                <w:sz w:val="18"/>
                <w:szCs w:val="18"/>
              </w:rPr>
              <w:t>6.</w:t>
            </w:r>
          </w:p>
        </w:tc>
        <w:tc>
          <w:tcPr>
            <w:tcW w:w="3241" w:type="dxa"/>
          </w:tcPr>
          <w:p w14:paraId="7C01FBEE" w14:textId="77777777" w:rsidR="0079766A" w:rsidRPr="00A140BB" w:rsidRDefault="0079766A" w:rsidP="0052457F">
            <w:pPr>
              <w:keepNext/>
              <w:keepLines/>
              <w:jc w:val="both"/>
              <w:rPr>
                <w:rFonts w:ascii="Tahoma" w:hAnsi="Tahoma" w:cs="Tahoma"/>
                <w:bCs/>
                <w:i/>
                <w:noProof/>
                <w:sz w:val="18"/>
                <w:szCs w:val="18"/>
              </w:rPr>
            </w:pPr>
          </w:p>
        </w:tc>
        <w:tc>
          <w:tcPr>
            <w:tcW w:w="2693" w:type="dxa"/>
          </w:tcPr>
          <w:p w14:paraId="732ACC40" w14:textId="77777777" w:rsidR="0079766A" w:rsidRPr="00A140BB" w:rsidRDefault="0079766A" w:rsidP="0052457F">
            <w:pPr>
              <w:keepNext/>
              <w:keepLines/>
              <w:jc w:val="both"/>
              <w:rPr>
                <w:rFonts w:ascii="Tahoma" w:hAnsi="Tahoma" w:cs="Tahoma"/>
                <w:bCs/>
                <w:i/>
                <w:noProof/>
                <w:sz w:val="18"/>
                <w:szCs w:val="18"/>
              </w:rPr>
            </w:pPr>
          </w:p>
        </w:tc>
        <w:tc>
          <w:tcPr>
            <w:tcW w:w="2405" w:type="dxa"/>
          </w:tcPr>
          <w:p w14:paraId="4BEA9794" w14:textId="77777777" w:rsidR="0079766A" w:rsidRPr="00A140BB" w:rsidRDefault="0079766A" w:rsidP="0052457F">
            <w:pPr>
              <w:keepNext/>
              <w:keepLines/>
              <w:jc w:val="both"/>
              <w:rPr>
                <w:rFonts w:ascii="Tahoma" w:hAnsi="Tahoma" w:cs="Tahoma"/>
                <w:bCs/>
                <w:i/>
                <w:noProof/>
                <w:sz w:val="18"/>
                <w:szCs w:val="18"/>
              </w:rPr>
            </w:pPr>
          </w:p>
        </w:tc>
      </w:tr>
      <w:tr w:rsidR="0079766A" w:rsidRPr="00A140BB" w14:paraId="1F80D49C" w14:textId="77777777" w:rsidTr="00546D36">
        <w:trPr>
          <w:trHeight w:val="275"/>
        </w:trPr>
        <w:tc>
          <w:tcPr>
            <w:tcW w:w="870" w:type="dxa"/>
          </w:tcPr>
          <w:p w14:paraId="20D51780" w14:textId="77777777" w:rsidR="0079766A" w:rsidRPr="00A140BB" w:rsidRDefault="0079766A" w:rsidP="0052457F">
            <w:pPr>
              <w:keepNext/>
              <w:keepLines/>
              <w:jc w:val="both"/>
              <w:rPr>
                <w:rFonts w:ascii="Tahoma" w:hAnsi="Tahoma" w:cs="Tahoma"/>
                <w:bCs/>
                <w:i/>
                <w:noProof/>
                <w:sz w:val="18"/>
                <w:szCs w:val="18"/>
              </w:rPr>
            </w:pPr>
            <w:r w:rsidRPr="00A140BB">
              <w:rPr>
                <w:rFonts w:ascii="Tahoma" w:hAnsi="Tahoma" w:cs="Tahoma"/>
                <w:bCs/>
                <w:i/>
                <w:noProof/>
                <w:sz w:val="18"/>
                <w:szCs w:val="18"/>
              </w:rPr>
              <w:t>7.</w:t>
            </w:r>
          </w:p>
        </w:tc>
        <w:tc>
          <w:tcPr>
            <w:tcW w:w="3241" w:type="dxa"/>
          </w:tcPr>
          <w:p w14:paraId="29F33B55" w14:textId="77777777" w:rsidR="0079766A" w:rsidRPr="00A140BB" w:rsidRDefault="0079766A" w:rsidP="0052457F">
            <w:pPr>
              <w:keepNext/>
              <w:keepLines/>
              <w:jc w:val="both"/>
              <w:rPr>
                <w:rFonts w:ascii="Tahoma" w:hAnsi="Tahoma" w:cs="Tahoma"/>
                <w:bCs/>
                <w:i/>
                <w:noProof/>
                <w:sz w:val="18"/>
                <w:szCs w:val="18"/>
              </w:rPr>
            </w:pPr>
          </w:p>
        </w:tc>
        <w:tc>
          <w:tcPr>
            <w:tcW w:w="2693" w:type="dxa"/>
          </w:tcPr>
          <w:p w14:paraId="7337EE56" w14:textId="77777777" w:rsidR="0079766A" w:rsidRPr="00A140BB" w:rsidRDefault="0079766A" w:rsidP="0052457F">
            <w:pPr>
              <w:keepNext/>
              <w:keepLines/>
              <w:jc w:val="both"/>
              <w:rPr>
                <w:rFonts w:ascii="Tahoma" w:hAnsi="Tahoma" w:cs="Tahoma"/>
                <w:bCs/>
                <w:i/>
                <w:noProof/>
                <w:sz w:val="18"/>
                <w:szCs w:val="18"/>
              </w:rPr>
            </w:pPr>
          </w:p>
        </w:tc>
        <w:tc>
          <w:tcPr>
            <w:tcW w:w="2405" w:type="dxa"/>
          </w:tcPr>
          <w:p w14:paraId="43BF5DDE" w14:textId="77777777" w:rsidR="0079766A" w:rsidRPr="00A140BB" w:rsidRDefault="0079766A" w:rsidP="0052457F">
            <w:pPr>
              <w:keepNext/>
              <w:keepLines/>
              <w:jc w:val="both"/>
              <w:rPr>
                <w:rFonts w:ascii="Tahoma" w:hAnsi="Tahoma" w:cs="Tahoma"/>
                <w:bCs/>
                <w:i/>
                <w:noProof/>
                <w:sz w:val="18"/>
                <w:szCs w:val="18"/>
              </w:rPr>
            </w:pPr>
          </w:p>
        </w:tc>
      </w:tr>
    </w:tbl>
    <w:p w14:paraId="353F772F" w14:textId="1271E7F2" w:rsidR="00602B26" w:rsidRPr="00A140BB" w:rsidRDefault="00602B26" w:rsidP="0052457F">
      <w:pPr>
        <w:keepNext/>
        <w:keepLines/>
        <w:rPr>
          <w:rFonts w:ascii="Tahoma" w:hAnsi="Tahoma" w:cs="Tahoma"/>
        </w:rPr>
      </w:pPr>
    </w:p>
    <w:p w14:paraId="36DBED41" w14:textId="77777777" w:rsidR="00C841B6" w:rsidRPr="00A140BB" w:rsidRDefault="00C841B6" w:rsidP="0052457F">
      <w:pPr>
        <w:keepNext/>
        <w:keepLines/>
        <w:rPr>
          <w:rFonts w:ascii="Tahoma" w:hAnsi="Tahoma" w:cs="Tahoma"/>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DD12D1" w:rsidRPr="00A140BB" w14:paraId="1D953CC0" w14:textId="77777777" w:rsidTr="00197C14">
        <w:trPr>
          <w:trHeight w:val="235"/>
        </w:trPr>
        <w:tc>
          <w:tcPr>
            <w:tcW w:w="3402" w:type="dxa"/>
            <w:tcBorders>
              <w:bottom w:val="single" w:sz="4" w:space="0" w:color="auto"/>
            </w:tcBorders>
          </w:tcPr>
          <w:p w14:paraId="79220FFB" w14:textId="77777777" w:rsidR="00DD12D1" w:rsidRPr="00A140BB" w:rsidRDefault="00DD12D1" w:rsidP="0052457F">
            <w:pPr>
              <w:keepNext/>
              <w:keepLines/>
              <w:jc w:val="both"/>
              <w:rPr>
                <w:rFonts w:ascii="Tahoma" w:hAnsi="Tahoma" w:cs="Tahoma"/>
                <w:snapToGrid w:val="0"/>
                <w:color w:val="000000"/>
              </w:rPr>
            </w:pPr>
          </w:p>
        </w:tc>
        <w:tc>
          <w:tcPr>
            <w:tcW w:w="2977" w:type="dxa"/>
          </w:tcPr>
          <w:p w14:paraId="2ACBFC89" w14:textId="77777777" w:rsidR="00DD12D1" w:rsidRPr="00A140BB" w:rsidRDefault="00DD12D1" w:rsidP="0052457F">
            <w:pPr>
              <w:keepNext/>
              <w:keepLines/>
              <w:jc w:val="center"/>
              <w:rPr>
                <w:rFonts w:ascii="Tahoma" w:hAnsi="Tahoma" w:cs="Tahoma"/>
                <w:snapToGrid w:val="0"/>
                <w:color w:val="000000"/>
              </w:rPr>
            </w:pPr>
          </w:p>
        </w:tc>
        <w:tc>
          <w:tcPr>
            <w:tcW w:w="2805" w:type="dxa"/>
            <w:tcBorders>
              <w:bottom w:val="single" w:sz="4" w:space="0" w:color="auto"/>
            </w:tcBorders>
          </w:tcPr>
          <w:p w14:paraId="6EA3D0FC" w14:textId="77777777" w:rsidR="00DD12D1" w:rsidRPr="00A140BB" w:rsidRDefault="00DD12D1" w:rsidP="0052457F">
            <w:pPr>
              <w:keepNext/>
              <w:keepLines/>
              <w:tabs>
                <w:tab w:val="left" w:pos="567"/>
                <w:tab w:val="num" w:pos="851"/>
                <w:tab w:val="left" w:pos="993"/>
              </w:tabs>
              <w:jc w:val="both"/>
              <w:rPr>
                <w:rFonts w:ascii="Tahoma" w:hAnsi="Tahoma" w:cs="Tahoma"/>
                <w:snapToGrid w:val="0"/>
                <w:color w:val="000000"/>
              </w:rPr>
            </w:pPr>
          </w:p>
        </w:tc>
      </w:tr>
      <w:tr w:rsidR="00DD12D1" w:rsidRPr="00A140BB" w14:paraId="410DB3A1" w14:textId="77777777" w:rsidTr="00197C14">
        <w:trPr>
          <w:trHeight w:val="235"/>
        </w:trPr>
        <w:tc>
          <w:tcPr>
            <w:tcW w:w="3402" w:type="dxa"/>
            <w:tcBorders>
              <w:top w:val="single" w:sz="4" w:space="0" w:color="auto"/>
            </w:tcBorders>
          </w:tcPr>
          <w:p w14:paraId="01484621"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4CB71231"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2641B01B"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13D2A44F" w14:textId="404B48E9" w:rsidR="00DD12D1" w:rsidRPr="00A140BB" w:rsidRDefault="00DD12D1" w:rsidP="0052457F">
      <w:pPr>
        <w:keepNext/>
        <w:keepLines/>
        <w:rPr>
          <w:rFonts w:ascii="Tahoma" w:hAnsi="Tahoma" w:cs="Tahoma"/>
        </w:rPr>
      </w:pPr>
      <w:r w:rsidRPr="00A140BB">
        <w:rPr>
          <w:rFonts w:ascii="Tahoma" w:hAnsi="Tahoma" w:cs="Tahoma"/>
        </w:rPr>
        <w:br w:type="page"/>
      </w:r>
    </w:p>
    <w:p w14:paraId="1DA8A5D7" w14:textId="0DEB236A" w:rsidR="007E7634" w:rsidRPr="00A140BB" w:rsidRDefault="007E7634" w:rsidP="0052457F">
      <w:pPr>
        <w:pStyle w:val="Odstavekseznama"/>
        <w:keepNext/>
        <w:keepLines/>
        <w:numPr>
          <w:ilvl w:val="0"/>
          <w:numId w:val="63"/>
        </w:numPr>
        <w:ind w:left="426" w:hanging="426"/>
        <w:rPr>
          <w:rFonts w:ascii="Tahoma" w:hAnsi="Tahoma" w:cs="Tahoma"/>
          <w:b/>
          <w:bCs/>
          <w:noProof/>
        </w:rPr>
      </w:pPr>
      <w:r w:rsidRPr="00A140BB">
        <w:rPr>
          <w:rFonts w:ascii="Tahoma" w:hAnsi="Tahoma" w:cs="Tahoma"/>
          <w:b/>
          <w:bCs/>
          <w:noProof/>
        </w:rPr>
        <w:lastRenderedPageBreak/>
        <w:t>Pri izvajanju storitev rednega čiščenja za Sklop št. 2: JAVNO PODJETJE ENERGETIKA LJUBLJANA d.o.o. – delavnice na V70 in celotna V62</w:t>
      </w:r>
    </w:p>
    <w:p w14:paraId="69EEE0C6" w14:textId="77777777" w:rsidR="007E7634" w:rsidRPr="00A140BB" w:rsidRDefault="007E7634" w:rsidP="0052457F">
      <w:pPr>
        <w:keepNext/>
        <w:keepLines/>
        <w:jc w:val="both"/>
        <w:rPr>
          <w:rFonts w:ascii="Tahoma" w:hAnsi="Tahoma" w:cs="Tahoma"/>
          <w:noProof/>
        </w:rPr>
      </w:pPr>
    </w:p>
    <w:p w14:paraId="4B457524" w14:textId="77777777" w:rsidR="007E7634" w:rsidRPr="00A140BB" w:rsidRDefault="007E7634" w:rsidP="0052457F">
      <w:pPr>
        <w:keepNext/>
        <w:keepLines/>
        <w:jc w:val="both"/>
        <w:rPr>
          <w:rFonts w:ascii="Tahoma" w:hAnsi="Tahoma" w:cs="Tahoma"/>
          <w:noProof/>
        </w:rPr>
      </w:pPr>
      <w:r w:rsidRPr="00A140BB">
        <w:rPr>
          <w:rFonts w:ascii="Tahoma" w:hAnsi="Tahoma" w:cs="Tahoma"/>
          <w:noProof/>
        </w:rPr>
        <w:t xml:space="preserve">bo sodelovalo naslednje število čistililnega osebja, ki bo na posamezni lokaciji naročnika izvajalo storitve rednega čiščenja </w:t>
      </w:r>
      <w:r w:rsidRPr="00A140BB">
        <w:rPr>
          <w:rFonts w:ascii="Tahoma" w:hAnsi="Tahoma" w:cs="Tahoma"/>
          <w:b/>
          <w:bCs/>
          <w:noProof/>
          <w:u w:val="single"/>
        </w:rPr>
        <w:t>v skladu s tehničnim opisom</w:t>
      </w:r>
      <w:r w:rsidRPr="00A140BB">
        <w:rPr>
          <w:rFonts w:ascii="Tahoma" w:hAnsi="Tahoma" w:cs="Tahoma"/>
          <w:noProof/>
        </w:rPr>
        <w:t xml:space="preserve"> za navedeni sklop predmeta javnega naročila za katerega oddajamo ponudbo: </w:t>
      </w:r>
    </w:p>
    <w:p w14:paraId="76CBE8BC" w14:textId="77777777" w:rsidR="007E7634" w:rsidRPr="00A140BB" w:rsidRDefault="007E7634" w:rsidP="0052457F">
      <w:pPr>
        <w:keepNext/>
        <w:keepLines/>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701"/>
        <w:gridCol w:w="1276"/>
        <w:gridCol w:w="2126"/>
      </w:tblGrid>
      <w:tr w:rsidR="007E7634" w:rsidRPr="00A140BB" w14:paraId="538DD423" w14:textId="77777777" w:rsidTr="00C24350">
        <w:tc>
          <w:tcPr>
            <w:tcW w:w="4111" w:type="dxa"/>
          </w:tcPr>
          <w:p w14:paraId="07AC7DDE" w14:textId="77777777" w:rsidR="007E7634" w:rsidRPr="00A140BB" w:rsidRDefault="007E7634" w:rsidP="0052457F">
            <w:pPr>
              <w:keepNext/>
              <w:keepLines/>
              <w:ind w:right="-2"/>
              <w:jc w:val="both"/>
              <w:rPr>
                <w:rFonts w:ascii="Tahoma" w:hAnsi="Tahoma" w:cs="Tahoma"/>
                <w:b/>
              </w:rPr>
            </w:pPr>
            <w:r w:rsidRPr="00A140BB">
              <w:rPr>
                <w:rFonts w:ascii="Tahoma" w:hAnsi="Tahoma" w:cs="Tahoma"/>
                <w:b/>
              </w:rPr>
              <w:t>Obseg čiščenja</w:t>
            </w:r>
          </w:p>
        </w:tc>
        <w:tc>
          <w:tcPr>
            <w:tcW w:w="1701" w:type="dxa"/>
          </w:tcPr>
          <w:p w14:paraId="7F657401" w14:textId="77777777" w:rsidR="007E7634" w:rsidRPr="00A140BB" w:rsidRDefault="007E7634" w:rsidP="0052457F">
            <w:pPr>
              <w:keepNext/>
              <w:keepLines/>
              <w:ind w:right="-2"/>
              <w:jc w:val="center"/>
              <w:rPr>
                <w:rFonts w:ascii="Tahoma" w:hAnsi="Tahoma" w:cs="Tahoma"/>
                <w:b/>
              </w:rPr>
            </w:pPr>
            <w:r w:rsidRPr="00A140BB">
              <w:rPr>
                <w:rFonts w:ascii="Tahoma" w:hAnsi="Tahoma" w:cs="Tahoma"/>
                <w:b/>
              </w:rPr>
              <w:t>Število čistilnega osebja</w:t>
            </w:r>
          </w:p>
        </w:tc>
        <w:tc>
          <w:tcPr>
            <w:tcW w:w="1276" w:type="dxa"/>
          </w:tcPr>
          <w:p w14:paraId="722039B4" w14:textId="77777777" w:rsidR="007E7634" w:rsidRPr="00A140BB" w:rsidRDefault="007E7634" w:rsidP="0052457F">
            <w:pPr>
              <w:keepNext/>
              <w:keepLines/>
              <w:ind w:right="-2"/>
              <w:jc w:val="center"/>
              <w:rPr>
                <w:rFonts w:ascii="Tahoma" w:hAnsi="Tahoma" w:cs="Tahoma"/>
                <w:b/>
              </w:rPr>
            </w:pPr>
            <w:r w:rsidRPr="00A140BB">
              <w:rPr>
                <w:rFonts w:ascii="Tahoma" w:hAnsi="Tahoma" w:cs="Tahoma"/>
                <w:b/>
              </w:rPr>
              <w:t>Št. ur čiščenja</w:t>
            </w:r>
          </w:p>
        </w:tc>
        <w:tc>
          <w:tcPr>
            <w:tcW w:w="2126" w:type="dxa"/>
          </w:tcPr>
          <w:p w14:paraId="5952AB98" w14:textId="77777777" w:rsidR="007E7634" w:rsidRPr="00A140BB" w:rsidRDefault="007E7634" w:rsidP="0052457F">
            <w:pPr>
              <w:keepNext/>
              <w:keepLines/>
              <w:ind w:right="-2"/>
              <w:jc w:val="center"/>
              <w:rPr>
                <w:rFonts w:ascii="Tahoma" w:hAnsi="Tahoma" w:cs="Tahoma"/>
                <w:b/>
              </w:rPr>
            </w:pPr>
            <w:r w:rsidRPr="00A140BB">
              <w:rPr>
                <w:rFonts w:ascii="Tahoma" w:hAnsi="Tahoma" w:cs="Tahoma"/>
                <w:b/>
              </w:rPr>
              <w:t>Čas čiščenja</w:t>
            </w:r>
          </w:p>
        </w:tc>
      </w:tr>
      <w:tr w:rsidR="007E7634" w:rsidRPr="00A140BB" w14:paraId="6A42C546" w14:textId="77777777" w:rsidTr="00C24350">
        <w:tc>
          <w:tcPr>
            <w:tcW w:w="4111" w:type="dxa"/>
          </w:tcPr>
          <w:p w14:paraId="2BB97249" w14:textId="77777777" w:rsidR="007E7634" w:rsidRPr="00A140BB" w:rsidRDefault="007E7634" w:rsidP="0052457F">
            <w:pPr>
              <w:keepNext/>
              <w:keepLines/>
              <w:rPr>
                <w:rFonts w:ascii="Tahoma" w:hAnsi="Tahoma" w:cs="Tahoma"/>
              </w:rPr>
            </w:pPr>
            <w:r w:rsidRPr="00A140BB">
              <w:rPr>
                <w:rFonts w:ascii="Tahoma" w:hAnsi="Tahoma" w:cs="Tahoma"/>
              </w:rPr>
              <w:t>Sanitarije, hodniki, glavni vhod, avla in čiščenje  glede na sprotne zahteve naročnika.</w:t>
            </w:r>
          </w:p>
          <w:p w14:paraId="1ED3465A" w14:textId="04622DFE" w:rsidR="007E7634" w:rsidRPr="00A140BB" w:rsidRDefault="007E7634" w:rsidP="0052457F">
            <w:pPr>
              <w:keepNext/>
              <w:keepLines/>
              <w:rPr>
                <w:rFonts w:ascii="Tahoma" w:hAnsi="Tahoma" w:cs="Tahoma"/>
              </w:rPr>
            </w:pPr>
            <w:r w:rsidRPr="00A140BB">
              <w:rPr>
                <w:rFonts w:ascii="Tahoma" w:hAnsi="Tahoma" w:cs="Tahoma"/>
                <w:b/>
                <w:bCs/>
              </w:rPr>
              <w:t>Čiščenje 5 x na teden, večkrat dnevno</w:t>
            </w:r>
          </w:p>
        </w:tc>
        <w:tc>
          <w:tcPr>
            <w:tcW w:w="1701" w:type="dxa"/>
          </w:tcPr>
          <w:p w14:paraId="2A3EAA3D" w14:textId="2F69D6D7" w:rsidR="007E7634" w:rsidRPr="00A140BB" w:rsidRDefault="007E7634" w:rsidP="0052457F">
            <w:pPr>
              <w:keepNext/>
              <w:keepLines/>
              <w:ind w:right="-2"/>
              <w:rPr>
                <w:rFonts w:ascii="Tahoma" w:hAnsi="Tahoma" w:cs="Tahoma"/>
              </w:rPr>
            </w:pPr>
          </w:p>
        </w:tc>
        <w:tc>
          <w:tcPr>
            <w:tcW w:w="1276" w:type="dxa"/>
          </w:tcPr>
          <w:p w14:paraId="4115B1D7" w14:textId="158B10C9" w:rsidR="007E7634" w:rsidRPr="00A140BB" w:rsidRDefault="007E7634" w:rsidP="0052457F">
            <w:pPr>
              <w:keepNext/>
              <w:keepLines/>
              <w:ind w:right="-2"/>
              <w:jc w:val="both"/>
              <w:rPr>
                <w:rFonts w:ascii="Tahoma" w:hAnsi="Tahoma" w:cs="Tahoma"/>
              </w:rPr>
            </w:pPr>
          </w:p>
        </w:tc>
        <w:tc>
          <w:tcPr>
            <w:tcW w:w="2126" w:type="dxa"/>
          </w:tcPr>
          <w:p w14:paraId="78544A1C" w14:textId="77777777" w:rsidR="007E7634" w:rsidRPr="00A140BB" w:rsidRDefault="007E7634" w:rsidP="0052457F">
            <w:pPr>
              <w:keepNext/>
              <w:keepLines/>
              <w:ind w:right="-2"/>
              <w:jc w:val="both"/>
              <w:rPr>
                <w:rFonts w:ascii="Tahoma" w:hAnsi="Tahoma" w:cs="Tahoma"/>
              </w:rPr>
            </w:pPr>
            <w:r w:rsidRPr="00A140BB">
              <w:rPr>
                <w:rFonts w:ascii="Tahoma" w:hAnsi="Tahoma" w:cs="Tahoma"/>
              </w:rPr>
              <w:t>od 6.30 – 14.30 ure;</w:t>
            </w:r>
          </w:p>
          <w:p w14:paraId="54AC1F8A" w14:textId="6BA84CEC" w:rsidR="007E7634" w:rsidRPr="00A140BB" w:rsidRDefault="007E7634" w:rsidP="0052457F">
            <w:pPr>
              <w:keepNext/>
              <w:keepLines/>
              <w:ind w:right="-2"/>
              <w:jc w:val="both"/>
              <w:rPr>
                <w:rFonts w:ascii="Tahoma" w:hAnsi="Tahoma" w:cs="Tahoma"/>
              </w:rPr>
            </w:pPr>
            <w:r w:rsidRPr="00A140BB">
              <w:rPr>
                <w:rFonts w:ascii="Tahoma" w:hAnsi="Tahoma" w:cs="Tahoma"/>
              </w:rPr>
              <w:t>od ponedeljka do petka</w:t>
            </w:r>
          </w:p>
        </w:tc>
      </w:tr>
      <w:tr w:rsidR="007E7634" w:rsidRPr="00A140BB" w14:paraId="42EC147E" w14:textId="77777777" w:rsidTr="00C24350">
        <w:trPr>
          <w:trHeight w:val="1099"/>
        </w:trPr>
        <w:tc>
          <w:tcPr>
            <w:tcW w:w="4111" w:type="dxa"/>
          </w:tcPr>
          <w:p w14:paraId="3A21A131" w14:textId="77777777" w:rsidR="007E7634" w:rsidRPr="00A140BB" w:rsidRDefault="007E7634" w:rsidP="0052457F">
            <w:pPr>
              <w:keepNext/>
              <w:keepLines/>
              <w:rPr>
                <w:rFonts w:ascii="Tahoma" w:hAnsi="Tahoma" w:cs="Tahoma"/>
              </w:rPr>
            </w:pPr>
            <w:r w:rsidRPr="00A140BB">
              <w:rPr>
                <w:rFonts w:ascii="Tahoma" w:hAnsi="Tahoma" w:cs="Tahoma"/>
              </w:rPr>
              <w:t>Pisarne, sanitarije, avla, glavni vhod, hodniki</w:t>
            </w:r>
          </w:p>
          <w:p w14:paraId="23FF4FB0" w14:textId="3731A20D" w:rsidR="007E7634" w:rsidRPr="00A140BB" w:rsidRDefault="007E7634" w:rsidP="0052457F">
            <w:pPr>
              <w:keepNext/>
              <w:keepLines/>
              <w:rPr>
                <w:rFonts w:ascii="Tahoma" w:hAnsi="Tahoma" w:cs="Tahoma"/>
                <w:b/>
                <w:bCs/>
              </w:rPr>
            </w:pPr>
            <w:r w:rsidRPr="00A140BB">
              <w:rPr>
                <w:rFonts w:ascii="Tahoma" w:hAnsi="Tahoma" w:cs="Tahoma"/>
                <w:b/>
                <w:bCs/>
              </w:rPr>
              <w:t>3 x, 2 x ali 1 x na teden - dinamika čiščenja v skladu s  preglednico</w:t>
            </w:r>
          </w:p>
        </w:tc>
        <w:tc>
          <w:tcPr>
            <w:tcW w:w="1701" w:type="dxa"/>
          </w:tcPr>
          <w:p w14:paraId="14A0EB0E" w14:textId="2C8ACD0B" w:rsidR="007E7634" w:rsidRPr="00A140BB" w:rsidRDefault="007E7634" w:rsidP="0052457F">
            <w:pPr>
              <w:keepNext/>
              <w:keepLines/>
              <w:ind w:right="-2"/>
              <w:rPr>
                <w:rFonts w:ascii="Tahoma" w:hAnsi="Tahoma" w:cs="Tahoma"/>
              </w:rPr>
            </w:pPr>
          </w:p>
        </w:tc>
        <w:tc>
          <w:tcPr>
            <w:tcW w:w="1276" w:type="dxa"/>
            <w:shd w:val="clear" w:color="auto" w:fill="auto"/>
          </w:tcPr>
          <w:p w14:paraId="7C6642F0" w14:textId="7D1CCA41" w:rsidR="007E7634" w:rsidRPr="00A140BB" w:rsidRDefault="007E7634" w:rsidP="0052457F">
            <w:pPr>
              <w:keepNext/>
              <w:keepLines/>
              <w:ind w:right="-2"/>
              <w:jc w:val="both"/>
              <w:rPr>
                <w:rFonts w:ascii="Tahoma" w:hAnsi="Tahoma" w:cs="Tahoma"/>
              </w:rPr>
            </w:pPr>
          </w:p>
        </w:tc>
        <w:tc>
          <w:tcPr>
            <w:tcW w:w="2126" w:type="dxa"/>
          </w:tcPr>
          <w:p w14:paraId="7A22DCA2" w14:textId="372EDFFA" w:rsidR="007E7634" w:rsidRPr="00A140BB" w:rsidRDefault="007E7634" w:rsidP="0052457F">
            <w:pPr>
              <w:keepNext/>
              <w:keepLines/>
              <w:ind w:right="-2"/>
              <w:jc w:val="both"/>
              <w:rPr>
                <w:rFonts w:ascii="Tahoma" w:hAnsi="Tahoma" w:cs="Tahoma"/>
              </w:rPr>
            </w:pPr>
            <w:r w:rsidRPr="00A140BB">
              <w:rPr>
                <w:rFonts w:ascii="Tahoma" w:hAnsi="Tahoma" w:cs="Tahoma"/>
              </w:rPr>
              <w:t>od 14.00 – 22.00</w:t>
            </w:r>
            <w:r w:rsidR="00C24350">
              <w:rPr>
                <w:rFonts w:ascii="Tahoma" w:hAnsi="Tahoma" w:cs="Tahoma"/>
              </w:rPr>
              <w:t xml:space="preserve"> ure</w:t>
            </w:r>
            <w:r w:rsidRPr="00A140BB">
              <w:rPr>
                <w:rFonts w:ascii="Tahoma" w:hAnsi="Tahoma" w:cs="Tahoma"/>
              </w:rPr>
              <w:t>;</w:t>
            </w:r>
          </w:p>
          <w:p w14:paraId="26771EFA" w14:textId="24F87C20" w:rsidR="007E7634" w:rsidRPr="00A140BB" w:rsidRDefault="007E7634" w:rsidP="0052457F">
            <w:pPr>
              <w:keepNext/>
              <w:keepLines/>
              <w:ind w:right="-2"/>
              <w:jc w:val="both"/>
              <w:rPr>
                <w:rFonts w:ascii="Tahoma" w:hAnsi="Tahoma" w:cs="Tahoma"/>
              </w:rPr>
            </w:pPr>
            <w:r w:rsidRPr="00A140BB">
              <w:rPr>
                <w:rFonts w:ascii="Tahoma" w:hAnsi="Tahoma" w:cs="Tahoma"/>
              </w:rPr>
              <w:t>od ponedeljka do petka</w:t>
            </w:r>
          </w:p>
        </w:tc>
      </w:tr>
    </w:tbl>
    <w:p w14:paraId="75DAFE09" w14:textId="77777777" w:rsidR="007E7634" w:rsidRPr="00A140BB" w:rsidRDefault="007E7634" w:rsidP="0052457F">
      <w:pPr>
        <w:keepNext/>
        <w:keepLines/>
        <w:rPr>
          <w:rFonts w:ascii="Tahoma" w:hAnsi="Tahoma" w:cs="Tahoma"/>
        </w:rPr>
      </w:pPr>
    </w:p>
    <w:p w14:paraId="477C458B" w14:textId="776362F7" w:rsidR="00C841B6" w:rsidRPr="00A140BB" w:rsidRDefault="00C841B6" w:rsidP="0052457F">
      <w:pPr>
        <w:keepNext/>
        <w:keepLines/>
        <w:tabs>
          <w:tab w:val="left" w:pos="993"/>
          <w:tab w:val="left" w:pos="1560"/>
        </w:tabs>
        <w:jc w:val="both"/>
        <w:outlineLvl w:val="2"/>
        <w:rPr>
          <w:rFonts w:ascii="Tahoma" w:hAnsi="Tahoma" w:cs="Tahoma"/>
          <w:bCs/>
          <w:kern w:val="16"/>
        </w:rPr>
      </w:pPr>
      <w:r w:rsidRPr="00A140BB">
        <w:rPr>
          <w:rFonts w:ascii="Tahoma" w:hAnsi="Tahoma" w:cs="Tahoma"/>
          <w:bCs/>
          <w:kern w:val="16"/>
        </w:rPr>
        <w:t>Ponudnik v tabelo zgoraj vpiše število čistilnega osebja in število ur čiščenja, ki ga bo posamezna oseba dnevno izvajala v okviru navedenega obsega čiščenja (za vsako navedeno osebo posebej). Čas čiščenja oziroma delovni čas se ne spreminja.</w:t>
      </w:r>
    </w:p>
    <w:p w14:paraId="0584C5DC" w14:textId="77777777" w:rsidR="00C841B6" w:rsidRPr="00A140BB" w:rsidRDefault="00C841B6" w:rsidP="0052457F">
      <w:pPr>
        <w:keepNext/>
        <w:keepLines/>
        <w:ind w:left="1134" w:hanging="1134"/>
        <w:jc w:val="both"/>
        <w:rPr>
          <w:rFonts w:ascii="Tahoma" w:hAnsi="Tahoma" w:cs="Tahoma"/>
          <w:b/>
        </w:rPr>
      </w:pPr>
    </w:p>
    <w:p w14:paraId="51A72CA9" w14:textId="7D06A4C4" w:rsidR="00C841B6" w:rsidRPr="00A140BB" w:rsidRDefault="00C841B6" w:rsidP="0052457F">
      <w:pPr>
        <w:keepNext/>
        <w:keepLines/>
        <w:jc w:val="both"/>
        <w:rPr>
          <w:rFonts w:ascii="Tahoma" w:hAnsi="Tahoma" w:cs="Tahoma"/>
        </w:rPr>
      </w:pPr>
      <w:r w:rsidRPr="00A140BB">
        <w:rPr>
          <w:rFonts w:ascii="Tahoma" w:hAnsi="Tahoma" w:cs="Tahoma"/>
        </w:rPr>
        <w:t>Pri izvajanju storitev čiščenja bodo sodelovale naslednje osebe, ki izpolnjujejo STROKOVNO (KADROVSKO) SPOSOBNOST (ki je za posamezni sklop (naročnika) predmeta javnega naročila podrobno opredeljena v 3.2.3.3 točki razpisne dokumentacije):</w:t>
      </w:r>
    </w:p>
    <w:p w14:paraId="156941E3" w14:textId="77777777" w:rsidR="00C841B6" w:rsidRPr="00A140BB" w:rsidRDefault="00C841B6" w:rsidP="0052457F">
      <w:pPr>
        <w:keepNext/>
        <w:keepLines/>
        <w:rPr>
          <w:rFonts w:ascii="Tahoma" w:hAnsi="Tahoma" w:cs="Tahoma"/>
        </w:rPr>
      </w:pPr>
    </w:p>
    <w:p w14:paraId="021169ED" w14:textId="77777777" w:rsidR="00C841B6" w:rsidRPr="00A140BB" w:rsidRDefault="00C841B6" w:rsidP="0052457F">
      <w:pPr>
        <w:keepNext/>
        <w:keepLines/>
        <w:jc w:val="both"/>
        <w:rPr>
          <w:rFonts w:ascii="Tahoma" w:hAnsi="Tahoma" w:cs="Tahoma"/>
          <w:b/>
        </w:rPr>
      </w:pPr>
      <w:r w:rsidRPr="00A140BB">
        <w:rPr>
          <w:rFonts w:ascii="Tahoma" w:hAnsi="Tahoma" w:cs="Tahoma"/>
          <w:b/>
        </w:rPr>
        <w:t>Nadzornik - delovodja</w:t>
      </w:r>
    </w:p>
    <w:p w14:paraId="71194F02" w14:textId="77777777" w:rsidR="00C841B6" w:rsidRPr="00A140BB" w:rsidRDefault="00C841B6"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C841B6" w:rsidRPr="00A140BB" w14:paraId="7F663D20" w14:textId="77777777" w:rsidTr="00546D36">
        <w:tc>
          <w:tcPr>
            <w:tcW w:w="870" w:type="dxa"/>
            <w:vAlign w:val="center"/>
          </w:tcPr>
          <w:p w14:paraId="72F8FC7B" w14:textId="77777777" w:rsidR="00C841B6" w:rsidRPr="00A140BB" w:rsidRDefault="00C841B6" w:rsidP="0052457F">
            <w:pPr>
              <w:keepNext/>
              <w:keepLines/>
              <w:jc w:val="center"/>
              <w:rPr>
                <w:rFonts w:ascii="Tahoma" w:hAnsi="Tahoma" w:cs="Tahoma"/>
                <w:bCs/>
                <w:i/>
                <w:noProof/>
                <w:sz w:val="18"/>
                <w:szCs w:val="18"/>
              </w:rPr>
            </w:pPr>
          </w:p>
          <w:p w14:paraId="54FAFC15"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3BA5A625"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5CE39E39"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tcPr>
          <w:p w14:paraId="2339E72C"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C841B6" w:rsidRPr="00A140BB" w14:paraId="08089B20" w14:textId="77777777" w:rsidTr="00546D36">
        <w:trPr>
          <w:trHeight w:val="313"/>
        </w:trPr>
        <w:tc>
          <w:tcPr>
            <w:tcW w:w="870" w:type="dxa"/>
          </w:tcPr>
          <w:p w14:paraId="1043F308"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19CF3DDE"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3E853DD2"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18A188C5" w14:textId="77777777" w:rsidR="00C841B6" w:rsidRPr="00A140BB" w:rsidRDefault="00C841B6" w:rsidP="0052457F">
            <w:pPr>
              <w:keepNext/>
              <w:keepLines/>
              <w:jc w:val="both"/>
              <w:rPr>
                <w:rFonts w:ascii="Tahoma" w:hAnsi="Tahoma" w:cs="Tahoma"/>
                <w:bCs/>
                <w:i/>
                <w:noProof/>
                <w:sz w:val="18"/>
                <w:szCs w:val="18"/>
              </w:rPr>
            </w:pPr>
          </w:p>
        </w:tc>
      </w:tr>
    </w:tbl>
    <w:p w14:paraId="4D33DEE2" w14:textId="77777777" w:rsidR="00C841B6" w:rsidRPr="00A140BB" w:rsidRDefault="00C841B6" w:rsidP="0052457F">
      <w:pPr>
        <w:keepNext/>
        <w:keepLines/>
        <w:jc w:val="center"/>
        <w:rPr>
          <w:rFonts w:ascii="Tahoma" w:hAnsi="Tahoma" w:cs="Tahoma"/>
        </w:rPr>
      </w:pPr>
    </w:p>
    <w:p w14:paraId="59FA7026" w14:textId="77777777" w:rsidR="00C841B6" w:rsidRPr="00A140BB" w:rsidRDefault="00C841B6" w:rsidP="0052457F">
      <w:pPr>
        <w:keepNext/>
        <w:keepLines/>
        <w:jc w:val="both"/>
        <w:rPr>
          <w:rFonts w:ascii="Tahoma" w:hAnsi="Tahoma" w:cs="Tahoma"/>
          <w:b/>
        </w:rPr>
      </w:pPr>
      <w:r w:rsidRPr="00A140BB">
        <w:rPr>
          <w:rFonts w:ascii="Tahoma" w:hAnsi="Tahoma" w:cs="Tahoma"/>
          <w:b/>
        </w:rPr>
        <w:t>Čistilno osebje</w:t>
      </w:r>
    </w:p>
    <w:p w14:paraId="77AD38CB" w14:textId="77777777" w:rsidR="00C841B6" w:rsidRPr="00A140BB" w:rsidRDefault="00C841B6"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C841B6" w:rsidRPr="00A140BB" w14:paraId="4FDB455C" w14:textId="77777777" w:rsidTr="00546D36">
        <w:tc>
          <w:tcPr>
            <w:tcW w:w="870" w:type="dxa"/>
            <w:vAlign w:val="center"/>
          </w:tcPr>
          <w:p w14:paraId="4B68BF87" w14:textId="77777777" w:rsidR="00C841B6" w:rsidRPr="00A140BB" w:rsidRDefault="00C841B6" w:rsidP="0052457F">
            <w:pPr>
              <w:keepNext/>
              <w:keepLines/>
              <w:jc w:val="center"/>
              <w:rPr>
                <w:rFonts w:ascii="Tahoma" w:hAnsi="Tahoma" w:cs="Tahoma"/>
                <w:bCs/>
                <w:i/>
                <w:noProof/>
                <w:sz w:val="18"/>
                <w:szCs w:val="18"/>
              </w:rPr>
            </w:pPr>
          </w:p>
          <w:p w14:paraId="0C887A95"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6AD3661E"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4B016B62"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vAlign w:val="center"/>
          </w:tcPr>
          <w:p w14:paraId="10816A64"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C841B6" w:rsidRPr="00A140BB" w14:paraId="3C256F2B" w14:textId="77777777" w:rsidTr="00546D36">
        <w:trPr>
          <w:trHeight w:val="283"/>
        </w:trPr>
        <w:tc>
          <w:tcPr>
            <w:tcW w:w="870" w:type="dxa"/>
          </w:tcPr>
          <w:p w14:paraId="2A00BBC1"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792FB313"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35F5E98C"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360D6D43"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78023961" w14:textId="77777777" w:rsidTr="00546D36">
        <w:trPr>
          <w:trHeight w:val="273"/>
        </w:trPr>
        <w:tc>
          <w:tcPr>
            <w:tcW w:w="870" w:type="dxa"/>
          </w:tcPr>
          <w:p w14:paraId="03269792"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2.</w:t>
            </w:r>
          </w:p>
        </w:tc>
        <w:tc>
          <w:tcPr>
            <w:tcW w:w="3241" w:type="dxa"/>
          </w:tcPr>
          <w:p w14:paraId="7A91726F"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38E00796"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058FC842"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4DD3082D" w14:textId="77777777" w:rsidTr="00546D36">
        <w:trPr>
          <w:trHeight w:val="277"/>
        </w:trPr>
        <w:tc>
          <w:tcPr>
            <w:tcW w:w="870" w:type="dxa"/>
          </w:tcPr>
          <w:p w14:paraId="0860414B"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3.</w:t>
            </w:r>
          </w:p>
        </w:tc>
        <w:tc>
          <w:tcPr>
            <w:tcW w:w="3241" w:type="dxa"/>
          </w:tcPr>
          <w:p w14:paraId="6FB581E1"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21449851"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5F940D67"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01C829B8" w14:textId="77777777" w:rsidTr="00546D36">
        <w:trPr>
          <w:trHeight w:val="267"/>
        </w:trPr>
        <w:tc>
          <w:tcPr>
            <w:tcW w:w="870" w:type="dxa"/>
          </w:tcPr>
          <w:p w14:paraId="33ED856F"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4.</w:t>
            </w:r>
          </w:p>
        </w:tc>
        <w:tc>
          <w:tcPr>
            <w:tcW w:w="3241" w:type="dxa"/>
          </w:tcPr>
          <w:p w14:paraId="3A24BA0F"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2E0296E9"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34642ABB"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6FCD51D3" w14:textId="77777777" w:rsidTr="00546D36">
        <w:trPr>
          <w:trHeight w:val="271"/>
        </w:trPr>
        <w:tc>
          <w:tcPr>
            <w:tcW w:w="870" w:type="dxa"/>
          </w:tcPr>
          <w:p w14:paraId="76F52CE4"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5.</w:t>
            </w:r>
          </w:p>
        </w:tc>
        <w:tc>
          <w:tcPr>
            <w:tcW w:w="3241" w:type="dxa"/>
          </w:tcPr>
          <w:p w14:paraId="36C817C0"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3543E0F7"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081A30C3"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6CFFF17F" w14:textId="77777777" w:rsidTr="00546D36">
        <w:trPr>
          <w:trHeight w:val="275"/>
        </w:trPr>
        <w:tc>
          <w:tcPr>
            <w:tcW w:w="870" w:type="dxa"/>
          </w:tcPr>
          <w:p w14:paraId="32C8F334"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6.</w:t>
            </w:r>
          </w:p>
        </w:tc>
        <w:tc>
          <w:tcPr>
            <w:tcW w:w="3241" w:type="dxa"/>
          </w:tcPr>
          <w:p w14:paraId="6226ECED"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0A5C348A"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0E584FF4"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21887A00" w14:textId="77777777" w:rsidTr="00546D36">
        <w:trPr>
          <w:trHeight w:val="275"/>
        </w:trPr>
        <w:tc>
          <w:tcPr>
            <w:tcW w:w="870" w:type="dxa"/>
          </w:tcPr>
          <w:p w14:paraId="31E07545"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7.</w:t>
            </w:r>
          </w:p>
        </w:tc>
        <w:tc>
          <w:tcPr>
            <w:tcW w:w="3241" w:type="dxa"/>
          </w:tcPr>
          <w:p w14:paraId="0AFFB3B5"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0E9DDFDA"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59A17168" w14:textId="77777777" w:rsidR="00C841B6" w:rsidRPr="00A140BB" w:rsidRDefault="00C841B6" w:rsidP="0052457F">
            <w:pPr>
              <w:keepNext/>
              <w:keepLines/>
              <w:jc w:val="both"/>
              <w:rPr>
                <w:rFonts w:ascii="Tahoma" w:hAnsi="Tahoma" w:cs="Tahoma"/>
                <w:bCs/>
                <w:i/>
                <w:noProof/>
                <w:sz w:val="18"/>
                <w:szCs w:val="18"/>
              </w:rPr>
            </w:pPr>
          </w:p>
        </w:tc>
      </w:tr>
    </w:tbl>
    <w:p w14:paraId="0BBD15F7" w14:textId="77777777" w:rsidR="00C841B6" w:rsidRPr="00A140BB" w:rsidRDefault="00C841B6" w:rsidP="0052457F">
      <w:pPr>
        <w:keepNext/>
        <w:keepLines/>
        <w:rPr>
          <w:rFonts w:ascii="Tahoma" w:hAnsi="Tahoma" w:cs="Tahoma"/>
        </w:rPr>
      </w:pPr>
    </w:p>
    <w:p w14:paraId="4A96DECA" w14:textId="77777777" w:rsidR="0005450C" w:rsidRPr="00A140BB" w:rsidRDefault="0005450C" w:rsidP="0052457F">
      <w:pPr>
        <w:keepNext/>
        <w:keepLines/>
        <w:rPr>
          <w:rFonts w:ascii="Tahoma" w:hAnsi="Tahoma" w:cs="Tahoma"/>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7E7634" w:rsidRPr="00A140BB" w14:paraId="362E6A58" w14:textId="77777777" w:rsidTr="00546D36">
        <w:trPr>
          <w:trHeight w:val="235"/>
        </w:trPr>
        <w:tc>
          <w:tcPr>
            <w:tcW w:w="3402" w:type="dxa"/>
            <w:tcBorders>
              <w:bottom w:val="single" w:sz="4" w:space="0" w:color="auto"/>
            </w:tcBorders>
          </w:tcPr>
          <w:p w14:paraId="522EC7E3" w14:textId="77777777" w:rsidR="007E7634" w:rsidRPr="00A140BB" w:rsidRDefault="007E7634" w:rsidP="0052457F">
            <w:pPr>
              <w:keepNext/>
              <w:keepLines/>
              <w:jc w:val="both"/>
              <w:rPr>
                <w:rFonts w:ascii="Tahoma" w:hAnsi="Tahoma" w:cs="Tahoma"/>
                <w:snapToGrid w:val="0"/>
                <w:color w:val="000000"/>
              </w:rPr>
            </w:pPr>
          </w:p>
        </w:tc>
        <w:tc>
          <w:tcPr>
            <w:tcW w:w="2977" w:type="dxa"/>
          </w:tcPr>
          <w:p w14:paraId="67B72269" w14:textId="77777777" w:rsidR="007E7634" w:rsidRPr="00A140BB" w:rsidRDefault="007E7634" w:rsidP="0052457F">
            <w:pPr>
              <w:keepNext/>
              <w:keepLines/>
              <w:jc w:val="center"/>
              <w:rPr>
                <w:rFonts w:ascii="Tahoma" w:hAnsi="Tahoma" w:cs="Tahoma"/>
                <w:snapToGrid w:val="0"/>
                <w:color w:val="000000"/>
              </w:rPr>
            </w:pPr>
          </w:p>
        </w:tc>
        <w:tc>
          <w:tcPr>
            <w:tcW w:w="2805" w:type="dxa"/>
            <w:tcBorders>
              <w:bottom w:val="single" w:sz="4" w:space="0" w:color="auto"/>
            </w:tcBorders>
          </w:tcPr>
          <w:p w14:paraId="77B0014A" w14:textId="77777777" w:rsidR="007E7634" w:rsidRPr="00A140BB" w:rsidRDefault="007E7634" w:rsidP="0052457F">
            <w:pPr>
              <w:keepNext/>
              <w:keepLines/>
              <w:tabs>
                <w:tab w:val="left" w:pos="567"/>
                <w:tab w:val="num" w:pos="851"/>
                <w:tab w:val="left" w:pos="993"/>
              </w:tabs>
              <w:jc w:val="both"/>
              <w:rPr>
                <w:rFonts w:ascii="Tahoma" w:hAnsi="Tahoma" w:cs="Tahoma"/>
                <w:snapToGrid w:val="0"/>
                <w:color w:val="000000"/>
              </w:rPr>
            </w:pPr>
          </w:p>
        </w:tc>
      </w:tr>
      <w:tr w:rsidR="007E7634" w:rsidRPr="00A140BB" w14:paraId="5054E0E4" w14:textId="77777777" w:rsidTr="00546D36">
        <w:trPr>
          <w:trHeight w:val="235"/>
        </w:trPr>
        <w:tc>
          <w:tcPr>
            <w:tcW w:w="3402" w:type="dxa"/>
            <w:tcBorders>
              <w:top w:val="single" w:sz="4" w:space="0" w:color="auto"/>
            </w:tcBorders>
          </w:tcPr>
          <w:p w14:paraId="2DB2928E" w14:textId="77777777" w:rsidR="007E7634" w:rsidRPr="00A140BB" w:rsidRDefault="007E7634"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36AD0A3C" w14:textId="77777777" w:rsidR="007E7634" w:rsidRPr="00A140BB" w:rsidRDefault="007E7634"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276E5F90" w14:textId="77777777" w:rsidR="007E7634" w:rsidRPr="00A140BB" w:rsidRDefault="007E7634"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76ED5432" w14:textId="09C3EDC4" w:rsidR="007E7634" w:rsidRPr="00A140BB" w:rsidRDefault="007E7634" w:rsidP="0052457F">
      <w:pPr>
        <w:keepNext/>
        <w:keepLines/>
        <w:rPr>
          <w:rFonts w:ascii="Tahoma" w:hAnsi="Tahoma" w:cs="Tahoma"/>
        </w:rPr>
      </w:pPr>
    </w:p>
    <w:p w14:paraId="0D994EC3" w14:textId="4D6F38F3" w:rsidR="007E7634" w:rsidRPr="00A140BB" w:rsidRDefault="007E7634" w:rsidP="0052457F">
      <w:pPr>
        <w:keepNext/>
        <w:keepLines/>
        <w:rPr>
          <w:rFonts w:ascii="Tahoma" w:hAnsi="Tahoma" w:cs="Tahoma"/>
        </w:rPr>
      </w:pPr>
    </w:p>
    <w:p w14:paraId="3EE89F44" w14:textId="77777777" w:rsidR="007E7634" w:rsidRPr="00A140BB" w:rsidRDefault="007E7634" w:rsidP="0052457F">
      <w:pPr>
        <w:keepNext/>
        <w:keepLines/>
        <w:rPr>
          <w:rFonts w:ascii="Tahoma" w:hAnsi="Tahoma" w:cs="Tahoma"/>
        </w:rPr>
      </w:pPr>
    </w:p>
    <w:p w14:paraId="3E6FF20D" w14:textId="2A4066E4" w:rsidR="007E7634" w:rsidRPr="00A140BB" w:rsidRDefault="007E7634" w:rsidP="0052457F">
      <w:pPr>
        <w:pStyle w:val="Odstavekseznama"/>
        <w:keepNext/>
        <w:keepLines/>
        <w:numPr>
          <w:ilvl w:val="0"/>
          <w:numId w:val="63"/>
        </w:numPr>
        <w:ind w:left="426" w:hanging="426"/>
        <w:rPr>
          <w:rFonts w:ascii="Tahoma" w:hAnsi="Tahoma" w:cs="Tahoma"/>
          <w:b/>
          <w:bCs/>
          <w:noProof/>
        </w:rPr>
      </w:pPr>
      <w:r w:rsidRPr="00A140BB">
        <w:rPr>
          <w:rFonts w:ascii="Tahoma" w:hAnsi="Tahoma" w:cs="Tahoma"/>
          <w:b/>
          <w:bCs/>
          <w:noProof/>
        </w:rPr>
        <w:lastRenderedPageBreak/>
        <w:t>Pri izvajanju storitev rednega čiščenja za Sklop št. 3: JAVNO PODJETJE ENERGETIKA LJUBLJANA d.o.o. – poslovno tehnični objekt T19</w:t>
      </w:r>
    </w:p>
    <w:p w14:paraId="67A5B36A" w14:textId="77777777" w:rsidR="007E7634" w:rsidRPr="00A140BB" w:rsidRDefault="007E7634" w:rsidP="0052457F">
      <w:pPr>
        <w:keepNext/>
        <w:keepLines/>
        <w:jc w:val="both"/>
        <w:rPr>
          <w:rFonts w:ascii="Tahoma" w:hAnsi="Tahoma" w:cs="Tahoma"/>
          <w:noProof/>
        </w:rPr>
      </w:pPr>
    </w:p>
    <w:p w14:paraId="5AE0C96A" w14:textId="77777777" w:rsidR="007E7634" w:rsidRPr="00A140BB" w:rsidRDefault="007E7634" w:rsidP="0052457F">
      <w:pPr>
        <w:keepNext/>
        <w:keepLines/>
        <w:jc w:val="both"/>
        <w:rPr>
          <w:rFonts w:ascii="Tahoma" w:hAnsi="Tahoma" w:cs="Tahoma"/>
          <w:noProof/>
        </w:rPr>
      </w:pPr>
      <w:r w:rsidRPr="00A140BB">
        <w:rPr>
          <w:rFonts w:ascii="Tahoma" w:hAnsi="Tahoma" w:cs="Tahoma"/>
          <w:noProof/>
        </w:rPr>
        <w:t xml:space="preserve">bo sodelovalo naslednje število čistililnega osebja, ki bo na posamezni lokaciji naročnika izvajalo storitve rednega čiščenja </w:t>
      </w:r>
      <w:r w:rsidRPr="00A140BB">
        <w:rPr>
          <w:rFonts w:ascii="Tahoma" w:hAnsi="Tahoma" w:cs="Tahoma"/>
          <w:b/>
          <w:bCs/>
          <w:noProof/>
          <w:u w:val="single"/>
        </w:rPr>
        <w:t>v skladu s tehničnim opisom</w:t>
      </w:r>
      <w:r w:rsidRPr="00A140BB">
        <w:rPr>
          <w:rFonts w:ascii="Tahoma" w:hAnsi="Tahoma" w:cs="Tahoma"/>
          <w:noProof/>
        </w:rPr>
        <w:t xml:space="preserve"> za navedeni sklop predmeta javnega naročila za katerega oddajamo ponudbo: </w:t>
      </w:r>
    </w:p>
    <w:p w14:paraId="7C9BD486" w14:textId="77777777" w:rsidR="007E7634" w:rsidRPr="00A140BB" w:rsidRDefault="007E7634" w:rsidP="0052457F">
      <w:pPr>
        <w:keepNext/>
        <w:keepLines/>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843"/>
        <w:gridCol w:w="1134"/>
        <w:gridCol w:w="2126"/>
      </w:tblGrid>
      <w:tr w:rsidR="007E7634" w:rsidRPr="00A140BB" w14:paraId="0D9F84F1" w14:textId="77777777" w:rsidTr="00C24350">
        <w:tc>
          <w:tcPr>
            <w:tcW w:w="4111" w:type="dxa"/>
          </w:tcPr>
          <w:p w14:paraId="013523E7" w14:textId="77777777" w:rsidR="007E7634" w:rsidRPr="00A140BB" w:rsidRDefault="007E7634" w:rsidP="0052457F">
            <w:pPr>
              <w:keepNext/>
              <w:keepLines/>
              <w:ind w:right="-2"/>
              <w:jc w:val="both"/>
              <w:rPr>
                <w:rFonts w:ascii="Tahoma" w:hAnsi="Tahoma" w:cs="Tahoma"/>
                <w:b/>
              </w:rPr>
            </w:pPr>
            <w:r w:rsidRPr="00A140BB">
              <w:rPr>
                <w:rFonts w:ascii="Tahoma" w:hAnsi="Tahoma" w:cs="Tahoma"/>
                <w:b/>
              </w:rPr>
              <w:t>Obseg čiščenja</w:t>
            </w:r>
          </w:p>
        </w:tc>
        <w:tc>
          <w:tcPr>
            <w:tcW w:w="1843" w:type="dxa"/>
          </w:tcPr>
          <w:p w14:paraId="6EAEF4E9" w14:textId="77777777" w:rsidR="007E7634" w:rsidRPr="00A140BB" w:rsidRDefault="007E7634" w:rsidP="0052457F">
            <w:pPr>
              <w:keepNext/>
              <w:keepLines/>
              <w:ind w:right="-2"/>
              <w:jc w:val="center"/>
              <w:rPr>
                <w:rFonts w:ascii="Tahoma" w:hAnsi="Tahoma" w:cs="Tahoma"/>
                <w:b/>
              </w:rPr>
            </w:pPr>
            <w:r w:rsidRPr="00A140BB">
              <w:rPr>
                <w:rFonts w:ascii="Tahoma" w:hAnsi="Tahoma" w:cs="Tahoma"/>
                <w:b/>
              </w:rPr>
              <w:t>Število čistilnega osebja</w:t>
            </w:r>
          </w:p>
        </w:tc>
        <w:tc>
          <w:tcPr>
            <w:tcW w:w="1134" w:type="dxa"/>
          </w:tcPr>
          <w:p w14:paraId="48F67DFD" w14:textId="77777777" w:rsidR="007E7634" w:rsidRPr="00A140BB" w:rsidRDefault="007E7634" w:rsidP="0052457F">
            <w:pPr>
              <w:keepNext/>
              <w:keepLines/>
              <w:ind w:right="-2"/>
              <w:jc w:val="center"/>
              <w:rPr>
                <w:rFonts w:ascii="Tahoma" w:hAnsi="Tahoma" w:cs="Tahoma"/>
                <w:b/>
              </w:rPr>
            </w:pPr>
            <w:r w:rsidRPr="00A140BB">
              <w:rPr>
                <w:rFonts w:ascii="Tahoma" w:hAnsi="Tahoma" w:cs="Tahoma"/>
                <w:b/>
              </w:rPr>
              <w:t>Št. ur čiščenja</w:t>
            </w:r>
          </w:p>
        </w:tc>
        <w:tc>
          <w:tcPr>
            <w:tcW w:w="2126" w:type="dxa"/>
          </w:tcPr>
          <w:p w14:paraId="334C3524" w14:textId="77777777" w:rsidR="007E7634" w:rsidRPr="00A140BB" w:rsidRDefault="007E7634" w:rsidP="0052457F">
            <w:pPr>
              <w:keepNext/>
              <w:keepLines/>
              <w:ind w:right="-2"/>
              <w:jc w:val="center"/>
              <w:rPr>
                <w:rFonts w:ascii="Tahoma" w:hAnsi="Tahoma" w:cs="Tahoma"/>
                <w:b/>
              </w:rPr>
            </w:pPr>
            <w:r w:rsidRPr="00A140BB">
              <w:rPr>
                <w:rFonts w:ascii="Tahoma" w:hAnsi="Tahoma" w:cs="Tahoma"/>
                <w:b/>
              </w:rPr>
              <w:t>Čas čiščenja</w:t>
            </w:r>
          </w:p>
        </w:tc>
      </w:tr>
      <w:tr w:rsidR="007E7634" w:rsidRPr="00A140BB" w14:paraId="6E197287" w14:textId="77777777" w:rsidTr="00C24350">
        <w:tc>
          <w:tcPr>
            <w:tcW w:w="4111" w:type="dxa"/>
          </w:tcPr>
          <w:p w14:paraId="31D5A745" w14:textId="77777777" w:rsidR="007E7634" w:rsidRPr="00A140BB" w:rsidRDefault="007E7634" w:rsidP="0052457F">
            <w:pPr>
              <w:keepNext/>
              <w:keepLines/>
              <w:rPr>
                <w:rFonts w:ascii="Tahoma" w:hAnsi="Tahoma" w:cs="Tahoma"/>
              </w:rPr>
            </w:pPr>
            <w:r w:rsidRPr="00A140BB">
              <w:rPr>
                <w:rFonts w:ascii="Tahoma" w:hAnsi="Tahoma" w:cs="Tahoma"/>
              </w:rPr>
              <w:t>Sanitarije, hodniki, glavni vhod, avla in čiščenje  glede na sprotne zahteve naročnika.</w:t>
            </w:r>
          </w:p>
          <w:p w14:paraId="2D433210" w14:textId="6C7EBF21" w:rsidR="007E7634" w:rsidRPr="00A140BB" w:rsidRDefault="007E7634" w:rsidP="0052457F">
            <w:pPr>
              <w:keepNext/>
              <w:keepLines/>
              <w:rPr>
                <w:rFonts w:ascii="Tahoma" w:hAnsi="Tahoma" w:cs="Tahoma"/>
              </w:rPr>
            </w:pPr>
            <w:r w:rsidRPr="00A140BB">
              <w:rPr>
                <w:rFonts w:ascii="Tahoma" w:hAnsi="Tahoma" w:cs="Tahoma"/>
                <w:b/>
                <w:bCs/>
              </w:rPr>
              <w:t>Čiščenje 5 x na teden, večkrat dnevno</w:t>
            </w:r>
          </w:p>
        </w:tc>
        <w:tc>
          <w:tcPr>
            <w:tcW w:w="1843" w:type="dxa"/>
          </w:tcPr>
          <w:p w14:paraId="05E450C7" w14:textId="77777777" w:rsidR="007E7634" w:rsidRPr="00A140BB" w:rsidRDefault="007E7634" w:rsidP="0052457F">
            <w:pPr>
              <w:keepNext/>
              <w:keepLines/>
              <w:ind w:right="-2"/>
              <w:rPr>
                <w:rFonts w:ascii="Tahoma" w:hAnsi="Tahoma" w:cs="Tahoma"/>
              </w:rPr>
            </w:pPr>
          </w:p>
        </w:tc>
        <w:tc>
          <w:tcPr>
            <w:tcW w:w="1134" w:type="dxa"/>
          </w:tcPr>
          <w:p w14:paraId="22FBA847" w14:textId="77777777" w:rsidR="007E7634" w:rsidRPr="00A140BB" w:rsidRDefault="007E7634" w:rsidP="0052457F">
            <w:pPr>
              <w:keepNext/>
              <w:keepLines/>
              <w:ind w:right="-2"/>
              <w:jc w:val="both"/>
              <w:rPr>
                <w:rFonts w:ascii="Tahoma" w:hAnsi="Tahoma" w:cs="Tahoma"/>
              </w:rPr>
            </w:pPr>
          </w:p>
        </w:tc>
        <w:tc>
          <w:tcPr>
            <w:tcW w:w="2126" w:type="dxa"/>
          </w:tcPr>
          <w:p w14:paraId="2B73784C" w14:textId="714294EA" w:rsidR="007E7634" w:rsidRPr="00A140BB" w:rsidRDefault="007E7634" w:rsidP="0052457F">
            <w:pPr>
              <w:keepNext/>
              <w:keepLines/>
              <w:ind w:right="-2"/>
              <w:jc w:val="both"/>
              <w:rPr>
                <w:rFonts w:ascii="Tahoma" w:hAnsi="Tahoma" w:cs="Tahoma"/>
              </w:rPr>
            </w:pPr>
            <w:r w:rsidRPr="00A140BB">
              <w:rPr>
                <w:rFonts w:ascii="Tahoma" w:hAnsi="Tahoma" w:cs="Tahoma"/>
              </w:rPr>
              <w:t>od 6.30 – 14.00 ure;</w:t>
            </w:r>
          </w:p>
          <w:p w14:paraId="07DAC08C" w14:textId="77777777" w:rsidR="007E7634" w:rsidRPr="00A140BB" w:rsidRDefault="007E7634" w:rsidP="0052457F">
            <w:pPr>
              <w:keepNext/>
              <w:keepLines/>
              <w:ind w:right="-2"/>
              <w:jc w:val="both"/>
              <w:rPr>
                <w:rFonts w:ascii="Tahoma" w:hAnsi="Tahoma" w:cs="Tahoma"/>
              </w:rPr>
            </w:pPr>
            <w:r w:rsidRPr="00A140BB">
              <w:rPr>
                <w:rFonts w:ascii="Tahoma" w:hAnsi="Tahoma" w:cs="Tahoma"/>
              </w:rPr>
              <w:t>od ponedeljka do petka</w:t>
            </w:r>
          </w:p>
        </w:tc>
      </w:tr>
      <w:tr w:rsidR="007E7634" w:rsidRPr="00A140BB" w14:paraId="284D1DF8" w14:textId="77777777" w:rsidTr="00C24350">
        <w:trPr>
          <w:trHeight w:val="1099"/>
        </w:trPr>
        <w:tc>
          <w:tcPr>
            <w:tcW w:w="4111" w:type="dxa"/>
          </w:tcPr>
          <w:p w14:paraId="7B7DF2C6" w14:textId="77777777" w:rsidR="007E7634" w:rsidRPr="00A140BB" w:rsidRDefault="007E7634" w:rsidP="0052457F">
            <w:pPr>
              <w:keepNext/>
              <w:keepLines/>
              <w:rPr>
                <w:rFonts w:ascii="Tahoma" w:hAnsi="Tahoma" w:cs="Tahoma"/>
              </w:rPr>
            </w:pPr>
            <w:r w:rsidRPr="00A140BB">
              <w:rPr>
                <w:rFonts w:ascii="Tahoma" w:hAnsi="Tahoma" w:cs="Tahoma"/>
              </w:rPr>
              <w:t>Pisarne, sanitarije, avla, glavni vhod, hodniki</w:t>
            </w:r>
          </w:p>
          <w:p w14:paraId="2DD2D66D" w14:textId="29D79F46" w:rsidR="007E7634" w:rsidRPr="00A140BB" w:rsidRDefault="007E7634" w:rsidP="0052457F">
            <w:pPr>
              <w:keepNext/>
              <w:keepLines/>
              <w:rPr>
                <w:rFonts w:ascii="Tahoma" w:hAnsi="Tahoma" w:cs="Tahoma"/>
                <w:b/>
                <w:bCs/>
              </w:rPr>
            </w:pPr>
            <w:r w:rsidRPr="00A140BB">
              <w:rPr>
                <w:rFonts w:ascii="Tahoma" w:hAnsi="Tahoma" w:cs="Tahoma"/>
                <w:b/>
                <w:bCs/>
              </w:rPr>
              <w:t>3 x, 1 x teden ali 1 x mesec - dinamika čiščenja v skladu s  preglednico</w:t>
            </w:r>
          </w:p>
        </w:tc>
        <w:tc>
          <w:tcPr>
            <w:tcW w:w="1843" w:type="dxa"/>
          </w:tcPr>
          <w:p w14:paraId="0C78DE61" w14:textId="77777777" w:rsidR="007E7634" w:rsidRPr="00A140BB" w:rsidRDefault="007E7634" w:rsidP="0052457F">
            <w:pPr>
              <w:keepNext/>
              <w:keepLines/>
              <w:ind w:right="-2"/>
              <w:rPr>
                <w:rFonts w:ascii="Tahoma" w:hAnsi="Tahoma" w:cs="Tahoma"/>
              </w:rPr>
            </w:pPr>
          </w:p>
        </w:tc>
        <w:tc>
          <w:tcPr>
            <w:tcW w:w="1134" w:type="dxa"/>
            <w:shd w:val="clear" w:color="auto" w:fill="auto"/>
          </w:tcPr>
          <w:p w14:paraId="13F7ED5B" w14:textId="77777777" w:rsidR="007E7634" w:rsidRPr="00A140BB" w:rsidRDefault="007E7634" w:rsidP="0052457F">
            <w:pPr>
              <w:keepNext/>
              <w:keepLines/>
              <w:ind w:right="-2"/>
              <w:jc w:val="both"/>
              <w:rPr>
                <w:rFonts w:ascii="Tahoma" w:hAnsi="Tahoma" w:cs="Tahoma"/>
              </w:rPr>
            </w:pPr>
          </w:p>
        </w:tc>
        <w:tc>
          <w:tcPr>
            <w:tcW w:w="2126" w:type="dxa"/>
          </w:tcPr>
          <w:p w14:paraId="295985CA" w14:textId="4579B2CA" w:rsidR="007E7634" w:rsidRPr="00A140BB" w:rsidRDefault="007E7634" w:rsidP="0052457F">
            <w:pPr>
              <w:keepNext/>
              <w:keepLines/>
              <w:ind w:right="-2"/>
              <w:jc w:val="both"/>
              <w:rPr>
                <w:rFonts w:ascii="Tahoma" w:hAnsi="Tahoma" w:cs="Tahoma"/>
              </w:rPr>
            </w:pPr>
            <w:r w:rsidRPr="00A140BB">
              <w:rPr>
                <w:rFonts w:ascii="Tahoma" w:hAnsi="Tahoma" w:cs="Tahoma"/>
              </w:rPr>
              <w:t>od 14.00 – 22.00</w:t>
            </w:r>
            <w:r w:rsidR="00C24350">
              <w:rPr>
                <w:rFonts w:ascii="Tahoma" w:hAnsi="Tahoma" w:cs="Tahoma"/>
              </w:rPr>
              <w:t xml:space="preserve"> ure</w:t>
            </w:r>
            <w:r w:rsidRPr="00A140BB">
              <w:rPr>
                <w:rFonts w:ascii="Tahoma" w:hAnsi="Tahoma" w:cs="Tahoma"/>
              </w:rPr>
              <w:t>;</w:t>
            </w:r>
          </w:p>
          <w:p w14:paraId="6A6E6608" w14:textId="77777777" w:rsidR="007E7634" w:rsidRPr="00A140BB" w:rsidRDefault="007E7634" w:rsidP="0052457F">
            <w:pPr>
              <w:keepNext/>
              <w:keepLines/>
              <w:ind w:right="-2"/>
              <w:jc w:val="both"/>
              <w:rPr>
                <w:rFonts w:ascii="Tahoma" w:hAnsi="Tahoma" w:cs="Tahoma"/>
              </w:rPr>
            </w:pPr>
            <w:r w:rsidRPr="00A140BB">
              <w:rPr>
                <w:rFonts w:ascii="Tahoma" w:hAnsi="Tahoma" w:cs="Tahoma"/>
              </w:rPr>
              <w:t>od ponedeljka do petka</w:t>
            </w:r>
          </w:p>
        </w:tc>
      </w:tr>
    </w:tbl>
    <w:p w14:paraId="31837D80" w14:textId="77777777" w:rsidR="007E7634" w:rsidRPr="00A140BB" w:rsidRDefault="007E7634" w:rsidP="0052457F">
      <w:pPr>
        <w:keepNext/>
        <w:keepLines/>
        <w:rPr>
          <w:rFonts w:ascii="Tahoma" w:hAnsi="Tahoma" w:cs="Tahoma"/>
        </w:rPr>
      </w:pPr>
    </w:p>
    <w:p w14:paraId="70004E8A" w14:textId="31BE7C7C" w:rsidR="00C841B6" w:rsidRPr="00A140BB" w:rsidRDefault="00C841B6" w:rsidP="0052457F">
      <w:pPr>
        <w:keepNext/>
        <w:keepLines/>
        <w:tabs>
          <w:tab w:val="left" w:pos="993"/>
          <w:tab w:val="left" w:pos="1560"/>
        </w:tabs>
        <w:jc w:val="both"/>
        <w:outlineLvl w:val="2"/>
        <w:rPr>
          <w:rFonts w:ascii="Tahoma" w:hAnsi="Tahoma" w:cs="Tahoma"/>
          <w:bCs/>
          <w:kern w:val="16"/>
        </w:rPr>
      </w:pPr>
      <w:r w:rsidRPr="00A140BB">
        <w:rPr>
          <w:rFonts w:ascii="Tahoma" w:hAnsi="Tahoma" w:cs="Tahoma"/>
          <w:bCs/>
          <w:kern w:val="16"/>
        </w:rPr>
        <w:t>Ponudnik v tabelo zgoraj vpiše število čistilnega osebja in število ur čiščenja, ki ga bo posamezna oseba dnevno izvajala v okviru navedenega obsega čiščenja (za vsako navedeno osebo posebej). Čas čiščenja oziroma delovni čas se ne spreminja.</w:t>
      </w:r>
    </w:p>
    <w:p w14:paraId="56D1EB9C" w14:textId="77777777" w:rsidR="00C841B6" w:rsidRPr="00A140BB" w:rsidRDefault="00C841B6" w:rsidP="0052457F">
      <w:pPr>
        <w:keepNext/>
        <w:keepLines/>
        <w:ind w:left="1134" w:hanging="1134"/>
        <w:jc w:val="both"/>
        <w:rPr>
          <w:rFonts w:ascii="Tahoma" w:hAnsi="Tahoma" w:cs="Tahoma"/>
          <w:b/>
        </w:rPr>
      </w:pPr>
    </w:p>
    <w:p w14:paraId="4E4893AA" w14:textId="561D205D" w:rsidR="00C841B6" w:rsidRPr="00A140BB" w:rsidRDefault="00C841B6" w:rsidP="0052457F">
      <w:pPr>
        <w:keepNext/>
        <w:keepLines/>
        <w:jc w:val="both"/>
        <w:rPr>
          <w:rFonts w:ascii="Tahoma" w:hAnsi="Tahoma" w:cs="Tahoma"/>
        </w:rPr>
      </w:pPr>
      <w:r w:rsidRPr="00A140BB">
        <w:rPr>
          <w:rFonts w:ascii="Tahoma" w:hAnsi="Tahoma" w:cs="Tahoma"/>
        </w:rPr>
        <w:t>Pri izvajanju storitev čiščenja bodo sodelovale naslednje osebe, ki izpolnjujejo STROKOVNO (KADROVSKO) SPOSOBNOST (ki je za posamezni sklop (naročnika) predmeta javnega naročila podrobno opredeljena v 3.2.3.3 točki razpisne dokumentacije):</w:t>
      </w:r>
    </w:p>
    <w:p w14:paraId="5155D259" w14:textId="77777777" w:rsidR="00C841B6" w:rsidRPr="00A140BB" w:rsidRDefault="00C841B6" w:rsidP="0052457F">
      <w:pPr>
        <w:keepNext/>
        <w:keepLines/>
        <w:rPr>
          <w:rFonts w:ascii="Tahoma" w:hAnsi="Tahoma" w:cs="Tahoma"/>
        </w:rPr>
      </w:pPr>
    </w:p>
    <w:p w14:paraId="64738841" w14:textId="77777777" w:rsidR="00C841B6" w:rsidRPr="00A140BB" w:rsidRDefault="00C841B6" w:rsidP="0052457F">
      <w:pPr>
        <w:keepNext/>
        <w:keepLines/>
        <w:jc w:val="both"/>
        <w:rPr>
          <w:rFonts w:ascii="Tahoma" w:hAnsi="Tahoma" w:cs="Tahoma"/>
          <w:b/>
        </w:rPr>
      </w:pPr>
      <w:r w:rsidRPr="00A140BB">
        <w:rPr>
          <w:rFonts w:ascii="Tahoma" w:hAnsi="Tahoma" w:cs="Tahoma"/>
          <w:b/>
        </w:rPr>
        <w:t>Nadzornik - delovodja</w:t>
      </w:r>
    </w:p>
    <w:p w14:paraId="3F3F2358" w14:textId="77777777" w:rsidR="00C841B6" w:rsidRPr="00A140BB" w:rsidRDefault="00C841B6"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C841B6" w:rsidRPr="00A140BB" w14:paraId="7BA5844C" w14:textId="77777777" w:rsidTr="00546D36">
        <w:tc>
          <w:tcPr>
            <w:tcW w:w="870" w:type="dxa"/>
            <w:vAlign w:val="center"/>
          </w:tcPr>
          <w:p w14:paraId="743BB8DD" w14:textId="77777777" w:rsidR="00C841B6" w:rsidRPr="00A140BB" w:rsidRDefault="00C841B6" w:rsidP="0052457F">
            <w:pPr>
              <w:keepNext/>
              <w:keepLines/>
              <w:jc w:val="center"/>
              <w:rPr>
                <w:rFonts w:ascii="Tahoma" w:hAnsi="Tahoma" w:cs="Tahoma"/>
                <w:bCs/>
                <w:i/>
                <w:noProof/>
                <w:sz w:val="18"/>
                <w:szCs w:val="18"/>
              </w:rPr>
            </w:pPr>
          </w:p>
          <w:p w14:paraId="322FE495"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7260E9FD"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0AFD8227"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tcPr>
          <w:p w14:paraId="3A76D3BB"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C841B6" w:rsidRPr="00A140BB" w14:paraId="7344D299" w14:textId="77777777" w:rsidTr="00546D36">
        <w:trPr>
          <w:trHeight w:val="313"/>
        </w:trPr>
        <w:tc>
          <w:tcPr>
            <w:tcW w:w="870" w:type="dxa"/>
          </w:tcPr>
          <w:p w14:paraId="17D14FDF"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53F1E604"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021216A7"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0AFBA710" w14:textId="77777777" w:rsidR="00C841B6" w:rsidRPr="00A140BB" w:rsidRDefault="00C841B6" w:rsidP="0052457F">
            <w:pPr>
              <w:keepNext/>
              <w:keepLines/>
              <w:jc w:val="both"/>
              <w:rPr>
                <w:rFonts w:ascii="Tahoma" w:hAnsi="Tahoma" w:cs="Tahoma"/>
                <w:bCs/>
                <w:i/>
                <w:noProof/>
                <w:sz w:val="18"/>
                <w:szCs w:val="18"/>
              </w:rPr>
            </w:pPr>
          </w:p>
        </w:tc>
      </w:tr>
    </w:tbl>
    <w:p w14:paraId="32503AD9" w14:textId="77777777" w:rsidR="00C841B6" w:rsidRPr="00A140BB" w:rsidRDefault="00C841B6" w:rsidP="0052457F">
      <w:pPr>
        <w:keepNext/>
        <w:keepLines/>
        <w:jc w:val="center"/>
        <w:rPr>
          <w:rFonts w:ascii="Tahoma" w:hAnsi="Tahoma" w:cs="Tahoma"/>
        </w:rPr>
      </w:pPr>
    </w:p>
    <w:p w14:paraId="4AEE6A87" w14:textId="77777777" w:rsidR="00C841B6" w:rsidRPr="00A140BB" w:rsidRDefault="00C841B6" w:rsidP="0052457F">
      <w:pPr>
        <w:keepNext/>
        <w:keepLines/>
        <w:jc w:val="both"/>
        <w:rPr>
          <w:rFonts w:ascii="Tahoma" w:hAnsi="Tahoma" w:cs="Tahoma"/>
          <w:b/>
        </w:rPr>
      </w:pPr>
      <w:r w:rsidRPr="00A140BB">
        <w:rPr>
          <w:rFonts w:ascii="Tahoma" w:hAnsi="Tahoma" w:cs="Tahoma"/>
          <w:b/>
        </w:rPr>
        <w:t>Čistilno osebje</w:t>
      </w:r>
    </w:p>
    <w:p w14:paraId="377992C3" w14:textId="77777777" w:rsidR="00C841B6" w:rsidRPr="00A140BB" w:rsidRDefault="00C841B6"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C841B6" w:rsidRPr="00A140BB" w14:paraId="598585B6" w14:textId="77777777" w:rsidTr="00546D36">
        <w:tc>
          <w:tcPr>
            <w:tcW w:w="870" w:type="dxa"/>
            <w:vAlign w:val="center"/>
          </w:tcPr>
          <w:p w14:paraId="4E0014E3" w14:textId="77777777" w:rsidR="00C841B6" w:rsidRPr="00A140BB" w:rsidRDefault="00C841B6" w:rsidP="0052457F">
            <w:pPr>
              <w:keepNext/>
              <w:keepLines/>
              <w:jc w:val="center"/>
              <w:rPr>
                <w:rFonts w:ascii="Tahoma" w:hAnsi="Tahoma" w:cs="Tahoma"/>
                <w:bCs/>
                <w:i/>
                <w:noProof/>
                <w:sz w:val="18"/>
                <w:szCs w:val="18"/>
              </w:rPr>
            </w:pPr>
          </w:p>
          <w:p w14:paraId="742E1E54"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284E82DD"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66FF25FC"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vAlign w:val="center"/>
          </w:tcPr>
          <w:p w14:paraId="65611C3F"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C841B6" w:rsidRPr="00A140BB" w14:paraId="2BB22662" w14:textId="77777777" w:rsidTr="00546D36">
        <w:trPr>
          <w:trHeight w:val="283"/>
        </w:trPr>
        <w:tc>
          <w:tcPr>
            <w:tcW w:w="870" w:type="dxa"/>
          </w:tcPr>
          <w:p w14:paraId="72677560"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060ED10D"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017685DE"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3AFA3438"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765E4C83" w14:textId="77777777" w:rsidTr="00546D36">
        <w:trPr>
          <w:trHeight w:val="273"/>
        </w:trPr>
        <w:tc>
          <w:tcPr>
            <w:tcW w:w="870" w:type="dxa"/>
          </w:tcPr>
          <w:p w14:paraId="6C773AF7"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2.</w:t>
            </w:r>
          </w:p>
        </w:tc>
        <w:tc>
          <w:tcPr>
            <w:tcW w:w="3241" w:type="dxa"/>
          </w:tcPr>
          <w:p w14:paraId="351E0CDE"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5CE0734B"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29B3EB80"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5BC5F40A" w14:textId="77777777" w:rsidTr="00546D36">
        <w:trPr>
          <w:trHeight w:val="277"/>
        </w:trPr>
        <w:tc>
          <w:tcPr>
            <w:tcW w:w="870" w:type="dxa"/>
          </w:tcPr>
          <w:p w14:paraId="1AAA3494"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3.</w:t>
            </w:r>
          </w:p>
        </w:tc>
        <w:tc>
          <w:tcPr>
            <w:tcW w:w="3241" w:type="dxa"/>
          </w:tcPr>
          <w:p w14:paraId="0EAFD654"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0ABE0FB6"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386D7FA0"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404CCA52" w14:textId="77777777" w:rsidTr="00546D36">
        <w:trPr>
          <w:trHeight w:val="267"/>
        </w:trPr>
        <w:tc>
          <w:tcPr>
            <w:tcW w:w="870" w:type="dxa"/>
          </w:tcPr>
          <w:p w14:paraId="54301872"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4.</w:t>
            </w:r>
          </w:p>
        </w:tc>
        <w:tc>
          <w:tcPr>
            <w:tcW w:w="3241" w:type="dxa"/>
          </w:tcPr>
          <w:p w14:paraId="5426AE12"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6AF0CE84"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332F7FF6"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25177BE8" w14:textId="77777777" w:rsidTr="00546D36">
        <w:trPr>
          <w:trHeight w:val="271"/>
        </w:trPr>
        <w:tc>
          <w:tcPr>
            <w:tcW w:w="870" w:type="dxa"/>
          </w:tcPr>
          <w:p w14:paraId="5CFA9057"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5.</w:t>
            </w:r>
          </w:p>
        </w:tc>
        <w:tc>
          <w:tcPr>
            <w:tcW w:w="3241" w:type="dxa"/>
          </w:tcPr>
          <w:p w14:paraId="138050AB"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3CA37BA6"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66CB6CBD"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2B3B6446" w14:textId="77777777" w:rsidTr="00546D36">
        <w:trPr>
          <w:trHeight w:val="275"/>
        </w:trPr>
        <w:tc>
          <w:tcPr>
            <w:tcW w:w="870" w:type="dxa"/>
          </w:tcPr>
          <w:p w14:paraId="10F946AE"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6.</w:t>
            </w:r>
          </w:p>
        </w:tc>
        <w:tc>
          <w:tcPr>
            <w:tcW w:w="3241" w:type="dxa"/>
          </w:tcPr>
          <w:p w14:paraId="46193B0E"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50FB6A9E"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583603C4"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0061B402" w14:textId="77777777" w:rsidTr="00546D36">
        <w:trPr>
          <w:trHeight w:val="275"/>
        </w:trPr>
        <w:tc>
          <w:tcPr>
            <w:tcW w:w="870" w:type="dxa"/>
          </w:tcPr>
          <w:p w14:paraId="2082A4C1"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7.</w:t>
            </w:r>
          </w:p>
        </w:tc>
        <w:tc>
          <w:tcPr>
            <w:tcW w:w="3241" w:type="dxa"/>
          </w:tcPr>
          <w:p w14:paraId="4EF732FD"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7C6BFA8F"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55783A4E" w14:textId="77777777" w:rsidR="00C841B6" w:rsidRPr="00A140BB" w:rsidRDefault="00C841B6" w:rsidP="0052457F">
            <w:pPr>
              <w:keepNext/>
              <w:keepLines/>
              <w:jc w:val="both"/>
              <w:rPr>
                <w:rFonts w:ascii="Tahoma" w:hAnsi="Tahoma" w:cs="Tahoma"/>
                <w:bCs/>
                <w:i/>
                <w:noProof/>
                <w:sz w:val="18"/>
                <w:szCs w:val="18"/>
              </w:rPr>
            </w:pPr>
          </w:p>
        </w:tc>
      </w:tr>
    </w:tbl>
    <w:p w14:paraId="3F4352E5" w14:textId="77777777" w:rsidR="00C841B6" w:rsidRPr="00A140BB" w:rsidRDefault="00C841B6" w:rsidP="0052457F">
      <w:pPr>
        <w:keepNext/>
        <w:keepLines/>
        <w:rPr>
          <w:rFonts w:ascii="Tahoma" w:hAnsi="Tahoma" w:cs="Tahoma"/>
        </w:rPr>
      </w:pPr>
    </w:p>
    <w:p w14:paraId="496E2A7F" w14:textId="77777777" w:rsidR="007E7634" w:rsidRPr="00A140BB" w:rsidRDefault="007E7634" w:rsidP="0052457F">
      <w:pPr>
        <w:keepNext/>
        <w:keepLines/>
        <w:rPr>
          <w:rFonts w:ascii="Tahoma" w:hAnsi="Tahoma" w:cs="Tahoma"/>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7E7634" w:rsidRPr="00A140BB" w14:paraId="5A1B57DA" w14:textId="77777777" w:rsidTr="00546D36">
        <w:trPr>
          <w:trHeight w:val="235"/>
        </w:trPr>
        <w:tc>
          <w:tcPr>
            <w:tcW w:w="3402" w:type="dxa"/>
            <w:tcBorders>
              <w:bottom w:val="single" w:sz="4" w:space="0" w:color="auto"/>
            </w:tcBorders>
          </w:tcPr>
          <w:p w14:paraId="226138CF" w14:textId="77777777" w:rsidR="007E7634" w:rsidRPr="00A140BB" w:rsidRDefault="007E7634" w:rsidP="0052457F">
            <w:pPr>
              <w:keepNext/>
              <w:keepLines/>
              <w:jc w:val="both"/>
              <w:rPr>
                <w:rFonts w:ascii="Tahoma" w:hAnsi="Tahoma" w:cs="Tahoma"/>
                <w:snapToGrid w:val="0"/>
                <w:color w:val="000000"/>
              </w:rPr>
            </w:pPr>
          </w:p>
        </w:tc>
        <w:tc>
          <w:tcPr>
            <w:tcW w:w="2977" w:type="dxa"/>
          </w:tcPr>
          <w:p w14:paraId="06CD1B8B" w14:textId="77777777" w:rsidR="007E7634" w:rsidRPr="00A140BB" w:rsidRDefault="007E7634" w:rsidP="0052457F">
            <w:pPr>
              <w:keepNext/>
              <w:keepLines/>
              <w:jc w:val="center"/>
              <w:rPr>
                <w:rFonts w:ascii="Tahoma" w:hAnsi="Tahoma" w:cs="Tahoma"/>
                <w:snapToGrid w:val="0"/>
                <w:color w:val="000000"/>
              </w:rPr>
            </w:pPr>
          </w:p>
        </w:tc>
        <w:tc>
          <w:tcPr>
            <w:tcW w:w="2805" w:type="dxa"/>
            <w:tcBorders>
              <w:bottom w:val="single" w:sz="4" w:space="0" w:color="auto"/>
            </w:tcBorders>
          </w:tcPr>
          <w:p w14:paraId="05A65BC5" w14:textId="77777777" w:rsidR="007E7634" w:rsidRPr="00A140BB" w:rsidRDefault="007E7634" w:rsidP="0052457F">
            <w:pPr>
              <w:keepNext/>
              <w:keepLines/>
              <w:tabs>
                <w:tab w:val="left" w:pos="567"/>
                <w:tab w:val="num" w:pos="851"/>
                <w:tab w:val="left" w:pos="993"/>
              </w:tabs>
              <w:jc w:val="both"/>
              <w:rPr>
                <w:rFonts w:ascii="Tahoma" w:hAnsi="Tahoma" w:cs="Tahoma"/>
                <w:snapToGrid w:val="0"/>
                <w:color w:val="000000"/>
              </w:rPr>
            </w:pPr>
          </w:p>
        </w:tc>
      </w:tr>
      <w:tr w:rsidR="007E7634" w:rsidRPr="00A140BB" w14:paraId="30080F8A" w14:textId="77777777" w:rsidTr="00546D36">
        <w:trPr>
          <w:trHeight w:val="235"/>
        </w:trPr>
        <w:tc>
          <w:tcPr>
            <w:tcW w:w="3402" w:type="dxa"/>
            <w:tcBorders>
              <w:top w:val="single" w:sz="4" w:space="0" w:color="auto"/>
            </w:tcBorders>
          </w:tcPr>
          <w:p w14:paraId="66062461" w14:textId="77777777" w:rsidR="007E7634" w:rsidRPr="00A140BB" w:rsidRDefault="007E7634"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14AE8372" w14:textId="77777777" w:rsidR="007E7634" w:rsidRPr="00A140BB" w:rsidRDefault="007E7634"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05F5569A" w14:textId="77777777" w:rsidR="007E7634" w:rsidRPr="00A140BB" w:rsidRDefault="007E7634"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0CE5600E" w14:textId="6BBEA4A6" w:rsidR="006B7F28" w:rsidRPr="00A140BB" w:rsidRDefault="006B7F28" w:rsidP="0052457F">
      <w:pPr>
        <w:keepNext/>
        <w:keepLines/>
        <w:rPr>
          <w:rFonts w:ascii="Tahoma" w:hAnsi="Tahoma" w:cs="Tahoma"/>
        </w:rPr>
      </w:pPr>
    </w:p>
    <w:p w14:paraId="0BBF6A05" w14:textId="49530314" w:rsidR="007E7634" w:rsidRPr="00A140BB" w:rsidRDefault="007E7634" w:rsidP="0052457F">
      <w:pPr>
        <w:keepNext/>
        <w:keepLines/>
        <w:rPr>
          <w:rFonts w:ascii="Tahoma" w:hAnsi="Tahoma" w:cs="Tahoma"/>
        </w:rPr>
      </w:pPr>
    </w:p>
    <w:p w14:paraId="10A9F820" w14:textId="63A09FA4" w:rsidR="007E7634" w:rsidRPr="00A140BB" w:rsidRDefault="007E7634" w:rsidP="0052457F">
      <w:pPr>
        <w:keepNext/>
        <w:keepLines/>
        <w:rPr>
          <w:rFonts w:ascii="Tahoma" w:hAnsi="Tahoma" w:cs="Tahoma"/>
        </w:rPr>
      </w:pPr>
    </w:p>
    <w:p w14:paraId="160D1648" w14:textId="28EB8B2B" w:rsidR="00E412BC" w:rsidRPr="00A140BB" w:rsidRDefault="00E412BC" w:rsidP="0052457F">
      <w:pPr>
        <w:pStyle w:val="Odstavekseznama"/>
        <w:keepNext/>
        <w:keepLines/>
        <w:numPr>
          <w:ilvl w:val="0"/>
          <w:numId w:val="63"/>
        </w:numPr>
        <w:ind w:left="426" w:hanging="426"/>
        <w:rPr>
          <w:rFonts w:ascii="Tahoma" w:hAnsi="Tahoma" w:cs="Tahoma"/>
          <w:b/>
          <w:bCs/>
          <w:noProof/>
        </w:rPr>
      </w:pPr>
      <w:r w:rsidRPr="00A140BB">
        <w:rPr>
          <w:rFonts w:ascii="Tahoma" w:hAnsi="Tahoma" w:cs="Tahoma"/>
          <w:b/>
          <w:bCs/>
          <w:noProof/>
        </w:rPr>
        <w:lastRenderedPageBreak/>
        <w:t>Pri izvajanju storitev rednega čiščenja za Sklop št. 4: JAVNO PODJETJE ENERGETIKA LJUBLJANA d.o.o. – GPO - pogonski obrat</w:t>
      </w:r>
    </w:p>
    <w:p w14:paraId="0F1C848D" w14:textId="77777777" w:rsidR="00E412BC" w:rsidRPr="00A140BB" w:rsidRDefault="00E412BC" w:rsidP="0052457F">
      <w:pPr>
        <w:keepNext/>
        <w:keepLines/>
        <w:jc w:val="both"/>
        <w:rPr>
          <w:rFonts w:ascii="Tahoma" w:hAnsi="Tahoma" w:cs="Tahoma"/>
          <w:noProof/>
        </w:rPr>
      </w:pPr>
    </w:p>
    <w:p w14:paraId="5415D822" w14:textId="77777777" w:rsidR="00E412BC" w:rsidRPr="00A140BB" w:rsidRDefault="00E412BC" w:rsidP="0052457F">
      <w:pPr>
        <w:keepNext/>
        <w:keepLines/>
        <w:jc w:val="both"/>
        <w:rPr>
          <w:rFonts w:ascii="Tahoma" w:hAnsi="Tahoma" w:cs="Tahoma"/>
          <w:noProof/>
        </w:rPr>
      </w:pPr>
      <w:r w:rsidRPr="00A140BB">
        <w:rPr>
          <w:rFonts w:ascii="Tahoma" w:hAnsi="Tahoma" w:cs="Tahoma"/>
          <w:noProof/>
        </w:rPr>
        <w:t xml:space="preserve">bo sodelovalo naslednje število čistililnega osebja, ki bo na posamezni lokaciji naročnika izvajalo storitve rednega čiščenja </w:t>
      </w:r>
      <w:r w:rsidRPr="00A140BB">
        <w:rPr>
          <w:rFonts w:ascii="Tahoma" w:hAnsi="Tahoma" w:cs="Tahoma"/>
          <w:b/>
          <w:bCs/>
          <w:noProof/>
          <w:u w:val="single"/>
        </w:rPr>
        <w:t>v skladu s tehničnim opisom</w:t>
      </w:r>
      <w:r w:rsidRPr="00A140BB">
        <w:rPr>
          <w:rFonts w:ascii="Tahoma" w:hAnsi="Tahoma" w:cs="Tahoma"/>
          <w:noProof/>
        </w:rPr>
        <w:t xml:space="preserve"> za navedeni sklop predmeta javnega naročila za katerega oddajamo ponudbo: </w:t>
      </w:r>
    </w:p>
    <w:p w14:paraId="6511720E" w14:textId="77777777" w:rsidR="00E412BC" w:rsidRPr="00A140BB" w:rsidRDefault="00E412BC" w:rsidP="0052457F">
      <w:pPr>
        <w:keepNext/>
        <w:keepLines/>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843"/>
        <w:gridCol w:w="1134"/>
        <w:gridCol w:w="2126"/>
      </w:tblGrid>
      <w:tr w:rsidR="00E412BC" w:rsidRPr="00A140BB" w14:paraId="08B9916B" w14:textId="77777777" w:rsidTr="00C24350">
        <w:tc>
          <w:tcPr>
            <w:tcW w:w="4111" w:type="dxa"/>
          </w:tcPr>
          <w:p w14:paraId="69517DE4" w14:textId="77777777" w:rsidR="00E412BC" w:rsidRPr="00A140BB" w:rsidRDefault="00E412BC" w:rsidP="0052457F">
            <w:pPr>
              <w:keepNext/>
              <w:keepLines/>
              <w:ind w:right="-2"/>
              <w:jc w:val="both"/>
              <w:rPr>
                <w:rFonts w:ascii="Tahoma" w:hAnsi="Tahoma" w:cs="Tahoma"/>
                <w:b/>
              </w:rPr>
            </w:pPr>
            <w:r w:rsidRPr="00A140BB">
              <w:rPr>
                <w:rFonts w:ascii="Tahoma" w:hAnsi="Tahoma" w:cs="Tahoma"/>
                <w:b/>
              </w:rPr>
              <w:t>Obseg čiščenja</w:t>
            </w:r>
          </w:p>
        </w:tc>
        <w:tc>
          <w:tcPr>
            <w:tcW w:w="1843" w:type="dxa"/>
          </w:tcPr>
          <w:p w14:paraId="765788DD" w14:textId="77777777" w:rsidR="00E412BC" w:rsidRPr="00A140BB" w:rsidRDefault="00E412BC" w:rsidP="0052457F">
            <w:pPr>
              <w:keepNext/>
              <w:keepLines/>
              <w:ind w:right="-2"/>
              <w:jc w:val="center"/>
              <w:rPr>
                <w:rFonts w:ascii="Tahoma" w:hAnsi="Tahoma" w:cs="Tahoma"/>
                <w:b/>
              </w:rPr>
            </w:pPr>
            <w:r w:rsidRPr="00A140BB">
              <w:rPr>
                <w:rFonts w:ascii="Tahoma" w:hAnsi="Tahoma" w:cs="Tahoma"/>
                <w:b/>
              </w:rPr>
              <w:t>Število čistilnega osebja</w:t>
            </w:r>
          </w:p>
        </w:tc>
        <w:tc>
          <w:tcPr>
            <w:tcW w:w="1134" w:type="dxa"/>
          </w:tcPr>
          <w:p w14:paraId="172A7BDA" w14:textId="34CC4583" w:rsidR="00E412BC" w:rsidRPr="00A140BB" w:rsidRDefault="00E412BC" w:rsidP="0052457F">
            <w:pPr>
              <w:keepNext/>
              <w:keepLines/>
              <w:ind w:right="-2"/>
              <w:jc w:val="center"/>
              <w:rPr>
                <w:rFonts w:ascii="Tahoma" w:hAnsi="Tahoma" w:cs="Tahoma"/>
                <w:b/>
              </w:rPr>
            </w:pPr>
            <w:r w:rsidRPr="00A140BB">
              <w:rPr>
                <w:rFonts w:ascii="Tahoma" w:hAnsi="Tahoma" w:cs="Tahoma"/>
                <w:b/>
              </w:rPr>
              <w:t>Š</w:t>
            </w:r>
            <w:r w:rsidR="00C841B6" w:rsidRPr="00A140BB">
              <w:rPr>
                <w:rFonts w:ascii="Tahoma" w:hAnsi="Tahoma" w:cs="Tahoma"/>
                <w:b/>
              </w:rPr>
              <w:t>t.</w:t>
            </w:r>
            <w:r w:rsidRPr="00A140BB">
              <w:rPr>
                <w:rFonts w:ascii="Tahoma" w:hAnsi="Tahoma" w:cs="Tahoma"/>
                <w:b/>
              </w:rPr>
              <w:t xml:space="preserve"> ur čiščenja</w:t>
            </w:r>
          </w:p>
        </w:tc>
        <w:tc>
          <w:tcPr>
            <w:tcW w:w="2126" w:type="dxa"/>
          </w:tcPr>
          <w:p w14:paraId="53DE0D85" w14:textId="77777777" w:rsidR="00E412BC" w:rsidRPr="00A140BB" w:rsidRDefault="00E412BC" w:rsidP="0052457F">
            <w:pPr>
              <w:keepNext/>
              <w:keepLines/>
              <w:ind w:right="-2"/>
              <w:jc w:val="center"/>
              <w:rPr>
                <w:rFonts w:ascii="Tahoma" w:hAnsi="Tahoma" w:cs="Tahoma"/>
                <w:b/>
              </w:rPr>
            </w:pPr>
            <w:r w:rsidRPr="00A140BB">
              <w:rPr>
                <w:rFonts w:ascii="Tahoma" w:hAnsi="Tahoma" w:cs="Tahoma"/>
                <w:b/>
              </w:rPr>
              <w:t>Čas čiščenja</w:t>
            </w:r>
          </w:p>
        </w:tc>
      </w:tr>
      <w:tr w:rsidR="00E412BC" w:rsidRPr="00A140BB" w14:paraId="6C4F91F2" w14:textId="77777777" w:rsidTr="00C24350">
        <w:tc>
          <w:tcPr>
            <w:tcW w:w="4111" w:type="dxa"/>
          </w:tcPr>
          <w:p w14:paraId="520C7123" w14:textId="77777777" w:rsidR="00E412BC" w:rsidRPr="00A140BB" w:rsidRDefault="00E412BC" w:rsidP="0052457F">
            <w:pPr>
              <w:keepNext/>
              <w:keepLines/>
              <w:rPr>
                <w:rFonts w:ascii="Tahoma" w:hAnsi="Tahoma" w:cs="Tahoma"/>
              </w:rPr>
            </w:pPr>
            <w:r w:rsidRPr="00A140BB">
              <w:rPr>
                <w:rFonts w:ascii="Tahoma" w:hAnsi="Tahoma" w:cs="Tahoma"/>
              </w:rPr>
              <w:t>Sanitarije, hodniki, glavni vhod, avla in čiščenje  glede na sprotne zahteve naročnika.</w:t>
            </w:r>
          </w:p>
          <w:p w14:paraId="425D3F8E" w14:textId="77777777" w:rsidR="00E412BC" w:rsidRPr="00A140BB" w:rsidRDefault="00E412BC" w:rsidP="0052457F">
            <w:pPr>
              <w:keepNext/>
              <w:keepLines/>
              <w:rPr>
                <w:rFonts w:ascii="Tahoma" w:hAnsi="Tahoma" w:cs="Tahoma"/>
              </w:rPr>
            </w:pPr>
            <w:r w:rsidRPr="00A140BB">
              <w:rPr>
                <w:rFonts w:ascii="Tahoma" w:hAnsi="Tahoma" w:cs="Tahoma"/>
                <w:b/>
                <w:bCs/>
              </w:rPr>
              <w:t>Čiščenje 5 x na teden, večkrat dnevno</w:t>
            </w:r>
          </w:p>
        </w:tc>
        <w:tc>
          <w:tcPr>
            <w:tcW w:w="1843" w:type="dxa"/>
          </w:tcPr>
          <w:p w14:paraId="0E5BFD63" w14:textId="77777777" w:rsidR="00E412BC" w:rsidRPr="00A140BB" w:rsidRDefault="00E412BC" w:rsidP="0052457F">
            <w:pPr>
              <w:keepNext/>
              <w:keepLines/>
              <w:ind w:right="-2"/>
              <w:rPr>
                <w:rFonts w:ascii="Tahoma" w:hAnsi="Tahoma" w:cs="Tahoma"/>
              </w:rPr>
            </w:pPr>
          </w:p>
        </w:tc>
        <w:tc>
          <w:tcPr>
            <w:tcW w:w="1134" w:type="dxa"/>
          </w:tcPr>
          <w:p w14:paraId="7A14676C" w14:textId="77777777" w:rsidR="00E412BC" w:rsidRPr="00A140BB" w:rsidRDefault="00E412BC" w:rsidP="0052457F">
            <w:pPr>
              <w:keepNext/>
              <w:keepLines/>
              <w:ind w:right="-2"/>
              <w:jc w:val="both"/>
              <w:rPr>
                <w:rFonts w:ascii="Tahoma" w:hAnsi="Tahoma" w:cs="Tahoma"/>
              </w:rPr>
            </w:pPr>
          </w:p>
        </w:tc>
        <w:tc>
          <w:tcPr>
            <w:tcW w:w="2126" w:type="dxa"/>
          </w:tcPr>
          <w:p w14:paraId="7BD09DBB" w14:textId="77777777" w:rsidR="00E412BC" w:rsidRPr="00A140BB" w:rsidRDefault="00E412BC" w:rsidP="0052457F">
            <w:pPr>
              <w:keepNext/>
              <w:keepLines/>
              <w:ind w:right="-2"/>
              <w:jc w:val="both"/>
              <w:rPr>
                <w:rFonts w:ascii="Tahoma" w:hAnsi="Tahoma" w:cs="Tahoma"/>
              </w:rPr>
            </w:pPr>
            <w:r w:rsidRPr="00A140BB">
              <w:rPr>
                <w:rFonts w:ascii="Tahoma" w:hAnsi="Tahoma" w:cs="Tahoma"/>
              </w:rPr>
              <w:t>od 6.30 – 14.00 ure;</w:t>
            </w:r>
          </w:p>
          <w:p w14:paraId="0D4006BF" w14:textId="77777777" w:rsidR="00E412BC" w:rsidRPr="00A140BB" w:rsidRDefault="00E412BC" w:rsidP="0052457F">
            <w:pPr>
              <w:keepNext/>
              <w:keepLines/>
              <w:ind w:right="-2"/>
              <w:jc w:val="both"/>
              <w:rPr>
                <w:rFonts w:ascii="Tahoma" w:hAnsi="Tahoma" w:cs="Tahoma"/>
              </w:rPr>
            </w:pPr>
            <w:r w:rsidRPr="00A140BB">
              <w:rPr>
                <w:rFonts w:ascii="Tahoma" w:hAnsi="Tahoma" w:cs="Tahoma"/>
              </w:rPr>
              <w:t>od ponedeljka do petka</w:t>
            </w:r>
          </w:p>
        </w:tc>
      </w:tr>
      <w:tr w:rsidR="00E412BC" w:rsidRPr="00A140BB" w14:paraId="037C7AD2" w14:textId="77777777" w:rsidTr="00C24350">
        <w:trPr>
          <w:trHeight w:val="1099"/>
        </w:trPr>
        <w:tc>
          <w:tcPr>
            <w:tcW w:w="4111" w:type="dxa"/>
          </w:tcPr>
          <w:p w14:paraId="439ED279" w14:textId="77777777" w:rsidR="00E412BC" w:rsidRPr="00A140BB" w:rsidRDefault="00E412BC" w:rsidP="0052457F">
            <w:pPr>
              <w:keepNext/>
              <w:keepLines/>
              <w:rPr>
                <w:rFonts w:ascii="Tahoma" w:hAnsi="Tahoma" w:cs="Tahoma"/>
              </w:rPr>
            </w:pPr>
            <w:r w:rsidRPr="00A140BB">
              <w:rPr>
                <w:rFonts w:ascii="Tahoma" w:hAnsi="Tahoma" w:cs="Tahoma"/>
              </w:rPr>
              <w:t>Pisarne, sanitarije, avla, glavni vhod, hodniki</w:t>
            </w:r>
          </w:p>
          <w:p w14:paraId="3EFD329D" w14:textId="77777777" w:rsidR="00E412BC" w:rsidRPr="00A140BB" w:rsidRDefault="00E412BC" w:rsidP="0052457F">
            <w:pPr>
              <w:keepNext/>
              <w:keepLines/>
              <w:rPr>
                <w:rFonts w:ascii="Tahoma" w:hAnsi="Tahoma" w:cs="Tahoma"/>
                <w:b/>
                <w:bCs/>
              </w:rPr>
            </w:pPr>
            <w:r w:rsidRPr="00A140BB">
              <w:rPr>
                <w:rFonts w:ascii="Tahoma" w:hAnsi="Tahoma" w:cs="Tahoma"/>
                <w:b/>
                <w:bCs/>
              </w:rPr>
              <w:t>3 x, 1 x teden ali 1 x mesec - dinamika čiščenja v skladu s  preglednico</w:t>
            </w:r>
          </w:p>
        </w:tc>
        <w:tc>
          <w:tcPr>
            <w:tcW w:w="1843" w:type="dxa"/>
          </w:tcPr>
          <w:p w14:paraId="128B95E4" w14:textId="77777777" w:rsidR="00E412BC" w:rsidRPr="00A140BB" w:rsidRDefault="00E412BC" w:rsidP="0052457F">
            <w:pPr>
              <w:keepNext/>
              <w:keepLines/>
              <w:ind w:right="-2"/>
              <w:rPr>
                <w:rFonts w:ascii="Tahoma" w:hAnsi="Tahoma" w:cs="Tahoma"/>
              </w:rPr>
            </w:pPr>
          </w:p>
        </w:tc>
        <w:tc>
          <w:tcPr>
            <w:tcW w:w="1134" w:type="dxa"/>
            <w:shd w:val="clear" w:color="auto" w:fill="auto"/>
          </w:tcPr>
          <w:p w14:paraId="1002120A" w14:textId="77777777" w:rsidR="00E412BC" w:rsidRPr="00A140BB" w:rsidRDefault="00E412BC" w:rsidP="0052457F">
            <w:pPr>
              <w:keepNext/>
              <w:keepLines/>
              <w:ind w:right="-2"/>
              <w:jc w:val="both"/>
              <w:rPr>
                <w:rFonts w:ascii="Tahoma" w:hAnsi="Tahoma" w:cs="Tahoma"/>
              </w:rPr>
            </w:pPr>
          </w:p>
        </w:tc>
        <w:tc>
          <w:tcPr>
            <w:tcW w:w="2126" w:type="dxa"/>
          </w:tcPr>
          <w:p w14:paraId="3A7AC4AD" w14:textId="09C34C3E" w:rsidR="00E412BC" w:rsidRPr="00A140BB" w:rsidRDefault="00E412BC" w:rsidP="0052457F">
            <w:pPr>
              <w:keepNext/>
              <w:keepLines/>
              <w:ind w:right="-2"/>
              <w:jc w:val="both"/>
              <w:rPr>
                <w:rFonts w:ascii="Tahoma" w:hAnsi="Tahoma" w:cs="Tahoma"/>
              </w:rPr>
            </w:pPr>
            <w:r w:rsidRPr="00A140BB">
              <w:rPr>
                <w:rFonts w:ascii="Tahoma" w:hAnsi="Tahoma" w:cs="Tahoma"/>
              </w:rPr>
              <w:t>od 14.00 – 22.00</w:t>
            </w:r>
            <w:r w:rsidR="00C24350">
              <w:rPr>
                <w:rFonts w:ascii="Tahoma" w:hAnsi="Tahoma" w:cs="Tahoma"/>
              </w:rPr>
              <w:t xml:space="preserve"> ure</w:t>
            </w:r>
            <w:r w:rsidRPr="00A140BB">
              <w:rPr>
                <w:rFonts w:ascii="Tahoma" w:hAnsi="Tahoma" w:cs="Tahoma"/>
              </w:rPr>
              <w:t>;</w:t>
            </w:r>
          </w:p>
          <w:p w14:paraId="12D7FFC9" w14:textId="77777777" w:rsidR="00E412BC" w:rsidRPr="00A140BB" w:rsidRDefault="00E412BC" w:rsidP="0052457F">
            <w:pPr>
              <w:keepNext/>
              <w:keepLines/>
              <w:ind w:right="-2"/>
              <w:jc w:val="both"/>
              <w:rPr>
                <w:rFonts w:ascii="Tahoma" w:hAnsi="Tahoma" w:cs="Tahoma"/>
              </w:rPr>
            </w:pPr>
            <w:r w:rsidRPr="00A140BB">
              <w:rPr>
                <w:rFonts w:ascii="Tahoma" w:hAnsi="Tahoma" w:cs="Tahoma"/>
              </w:rPr>
              <w:t>od ponedeljka do petka</w:t>
            </w:r>
          </w:p>
        </w:tc>
      </w:tr>
    </w:tbl>
    <w:p w14:paraId="598071A0" w14:textId="77777777" w:rsidR="00E412BC" w:rsidRPr="00A140BB" w:rsidRDefault="00E412BC" w:rsidP="0052457F">
      <w:pPr>
        <w:keepNext/>
        <w:keepLines/>
        <w:rPr>
          <w:rFonts w:ascii="Tahoma" w:hAnsi="Tahoma" w:cs="Tahoma"/>
        </w:rPr>
      </w:pPr>
    </w:p>
    <w:p w14:paraId="14CFEE71" w14:textId="438D6ED5" w:rsidR="00C841B6" w:rsidRPr="00A140BB" w:rsidRDefault="00C841B6" w:rsidP="0052457F">
      <w:pPr>
        <w:keepNext/>
        <w:keepLines/>
        <w:tabs>
          <w:tab w:val="left" w:pos="993"/>
          <w:tab w:val="left" w:pos="1560"/>
        </w:tabs>
        <w:jc w:val="both"/>
        <w:outlineLvl w:val="2"/>
        <w:rPr>
          <w:rFonts w:ascii="Tahoma" w:hAnsi="Tahoma" w:cs="Tahoma"/>
          <w:bCs/>
          <w:kern w:val="16"/>
        </w:rPr>
      </w:pPr>
      <w:r w:rsidRPr="00A140BB">
        <w:rPr>
          <w:rFonts w:ascii="Tahoma" w:hAnsi="Tahoma" w:cs="Tahoma"/>
          <w:bCs/>
          <w:kern w:val="16"/>
        </w:rPr>
        <w:t>Ponudnik v tabelo zgoraj vpiše število čistilnega osebja in število ur čiščenja, ki ga bo posamezna oseba dnevno izvajala v okviru navedenega obsega čiščenja (za vsako navedeno osebo posebej). Čas čiščenja oziroma delovni čas se ne spreminja.</w:t>
      </w:r>
    </w:p>
    <w:p w14:paraId="07FB1F59" w14:textId="77777777" w:rsidR="00C841B6" w:rsidRPr="00A140BB" w:rsidRDefault="00C841B6" w:rsidP="0052457F">
      <w:pPr>
        <w:keepNext/>
        <w:keepLines/>
        <w:ind w:left="1134" w:hanging="1134"/>
        <w:jc w:val="both"/>
        <w:rPr>
          <w:rFonts w:ascii="Tahoma" w:hAnsi="Tahoma" w:cs="Tahoma"/>
          <w:b/>
        </w:rPr>
      </w:pPr>
    </w:p>
    <w:p w14:paraId="47EE58F2" w14:textId="3EAECA4B" w:rsidR="00C841B6" w:rsidRPr="00A140BB" w:rsidRDefault="00C841B6" w:rsidP="0052457F">
      <w:pPr>
        <w:keepNext/>
        <w:keepLines/>
        <w:jc w:val="both"/>
        <w:rPr>
          <w:rFonts w:ascii="Tahoma" w:hAnsi="Tahoma" w:cs="Tahoma"/>
        </w:rPr>
      </w:pPr>
      <w:r w:rsidRPr="00A140BB">
        <w:rPr>
          <w:rFonts w:ascii="Tahoma" w:hAnsi="Tahoma" w:cs="Tahoma"/>
        </w:rPr>
        <w:t>Pri izvajanju storitev čiščenja bodo sodelovale naslednje osebe, ki izpolnjujejo STROKOVNO (KADROVSKO) SPOSOBNOST (ki je za posamezni sklop (naročnika) predmeta javnega naročila podrobno opredeljena v 3.2.3.3 točki razpisne dokumentacije):</w:t>
      </w:r>
    </w:p>
    <w:p w14:paraId="1DD71DEC" w14:textId="77777777" w:rsidR="00C841B6" w:rsidRPr="00A140BB" w:rsidRDefault="00C841B6" w:rsidP="0052457F">
      <w:pPr>
        <w:keepNext/>
        <w:keepLines/>
        <w:rPr>
          <w:rFonts w:ascii="Tahoma" w:hAnsi="Tahoma" w:cs="Tahoma"/>
        </w:rPr>
      </w:pPr>
    </w:p>
    <w:p w14:paraId="60A3B0B0" w14:textId="77777777" w:rsidR="00C841B6" w:rsidRPr="00A140BB" w:rsidRDefault="00C841B6" w:rsidP="0052457F">
      <w:pPr>
        <w:keepNext/>
        <w:keepLines/>
        <w:jc w:val="both"/>
        <w:rPr>
          <w:rFonts w:ascii="Tahoma" w:hAnsi="Tahoma" w:cs="Tahoma"/>
          <w:b/>
        </w:rPr>
      </w:pPr>
      <w:r w:rsidRPr="00A140BB">
        <w:rPr>
          <w:rFonts w:ascii="Tahoma" w:hAnsi="Tahoma" w:cs="Tahoma"/>
          <w:b/>
        </w:rPr>
        <w:t>Nadzornik - delovodja</w:t>
      </w:r>
    </w:p>
    <w:p w14:paraId="02BE347F" w14:textId="77777777" w:rsidR="00C841B6" w:rsidRPr="00A140BB" w:rsidRDefault="00C841B6"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C841B6" w:rsidRPr="00A140BB" w14:paraId="6FD55103" w14:textId="77777777" w:rsidTr="00546D36">
        <w:tc>
          <w:tcPr>
            <w:tcW w:w="870" w:type="dxa"/>
            <w:vAlign w:val="center"/>
          </w:tcPr>
          <w:p w14:paraId="55F09678" w14:textId="77777777" w:rsidR="00C841B6" w:rsidRPr="00A140BB" w:rsidRDefault="00C841B6" w:rsidP="0052457F">
            <w:pPr>
              <w:keepNext/>
              <w:keepLines/>
              <w:jc w:val="center"/>
              <w:rPr>
                <w:rFonts w:ascii="Tahoma" w:hAnsi="Tahoma" w:cs="Tahoma"/>
                <w:bCs/>
                <w:i/>
                <w:noProof/>
                <w:sz w:val="18"/>
                <w:szCs w:val="18"/>
              </w:rPr>
            </w:pPr>
          </w:p>
          <w:p w14:paraId="09C96B7E"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0F2D687D"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5C0E413A"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tcPr>
          <w:p w14:paraId="29E9224B"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C841B6" w:rsidRPr="00A140BB" w14:paraId="139692E6" w14:textId="77777777" w:rsidTr="00546D36">
        <w:trPr>
          <w:trHeight w:val="313"/>
        </w:trPr>
        <w:tc>
          <w:tcPr>
            <w:tcW w:w="870" w:type="dxa"/>
          </w:tcPr>
          <w:p w14:paraId="6591E203"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28988C18"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7F4349FC"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537A3D82" w14:textId="77777777" w:rsidR="00C841B6" w:rsidRPr="00A140BB" w:rsidRDefault="00C841B6" w:rsidP="0052457F">
            <w:pPr>
              <w:keepNext/>
              <w:keepLines/>
              <w:jc w:val="both"/>
              <w:rPr>
                <w:rFonts w:ascii="Tahoma" w:hAnsi="Tahoma" w:cs="Tahoma"/>
                <w:bCs/>
                <w:i/>
                <w:noProof/>
                <w:sz w:val="18"/>
                <w:szCs w:val="18"/>
              </w:rPr>
            </w:pPr>
          </w:p>
        </w:tc>
      </w:tr>
    </w:tbl>
    <w:p w14:paraId="128E3FE6" w14:textId="77777777" w:rsidR="00C841B6" w:rsidRPr="00A140BB" w:rsidRDefault="00C841B6" w:rsidP="0052457F">
      <w:pPr>
        <w:keepNext/>
        <w:keepLines/>
        <w:jc w:val="center"/>
        <w:rPr>
          <w:rFonts w:ascii="Tahoma" w:hAnsi="Tahoma" w:cs="Tahoma"/>
        </w:rPr>
      </w:pPr>
    </w:p>
    <w:p w14:paraId="763612D3" w14:textId="77777777" w:rsidR="00C841B6" w:rsidRPr="00A140BB" w:rsidRDefault="00C841B6" w:rsidP="0052457F">
      <w:pPr>
        <w:keepNext/>
        <w:keepLines/>
        <w:jc w:val="both"/>
        <w:rPr>
          <w:rFonts w:ascii="Tahoma" w:hAnsi="Tahoma" w:cs="Tahoma"/>
          <w:b/>
        </w:rPr>
      </w:pPr>
      <w:r w:rsidRPr="00A140BB">
        <w:rPr>
          <w:rFonts w:ascii="Tahoma" w:hAnsi="Tahoma" w:cs="Tahoma"/>
          <w:b/>
        </w:rPr>
        <w:t>Čistilno osebje</w:t>
      </w:r>
    </w:p>
    <w:p w14:paraId="137D124E" w14:textId="77777777" w:rsidR="00C841B6" w:rsidRPr="00A140BB" w:rsidRDefault="00C841B6"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C841B6" w:rsidRPr="00A140BB" w14:paraId="5B6B8CF4" w14:textId="77777777" w:rsidTr="00546D36">
        <w:tc>
          <w:tcPr>
            <w:tcW w:w="870" w:type="dxa"/>
            <w:vAlign w:val="center"/>
          </w:tcPr>
          <w:p w14:paraId="4033F24F" w14:textId="77777777" w:rsidR="00C841B6" w:rsidRPr="00A140BB" w:rsidRDefault="00C841B6" w:rsidP="0052457F">
            <w:pPr>
              <w:keepNext/>
              <w:keepLines/>
              <w:jc w:val="center"/>
              <w:rPr>
                <w:rFonts w:ascii="Tahoma" w:hAnsi="Tahoma" w:cs="Tahoma"/>
                <w:bCs/>
                <w:i/>
                <w:noProof/>
                <w:sz w:val="18"/>
                <w:szCs w:val="18"/>
              </w:rPr>
            </w:pPr>
          </w:p>
          <w:p w14:paraId="23E38E7A"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6BDDA6A0"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314E2CD4"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vAlign w:val="center"/>
          </w:tcPr>
          <w:p w14:paraId="1F1A9FA7"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C841B6" w:rsidRPr="00A140BB" w14:paraId="10380164" w14:textId="77777777" w:rsidTr="00546D36">
        <w:trPr>
          <w:trHeight w:val="283"/>
        </w:trPr>
        <w:tc>
          <w:tcPr>
            <w:tcW w:w="870" w:type="dxa"/>
          </w:tcPr>
          <w:p w14:paraId="480B4AD3"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744266DA"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3270B01C"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2820DFD7"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6EE2DA76" w14:textId="77777777" w:rsidTr="00546D36">
        <w:trPr>
          <w:trHeight w:val="273"/>
        </w:trPr>
        <w:tc>
          <w:tcPr>
            <w:tcW w:w="870" w:type="dxa"/>
          </w:tcPr>
          <w:p w14:paraId="4F9A1B57"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2.</w:t>
            </w:r>
          </w:p>
        </w:tc>
        <w:tc>
          <w:tcPr>
            <w:tcW w:w="3241" w:type="dxa"/>
          </w:tcPr>
          <w:p w14:paraId="6617B36B"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364AEF68"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73CF32F5"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3FC90110" w14:textId="77777777" w:rsidTr="00546D36">
        <w:trPr>
          <w:trHeight w:val="277"/>
        </w:trPr>
        <w:tc>
          <w:tcPr>
            <w:tcW w:w="870" w:type="dxa"/>
          </w:tcPr>
          <w:p w14:paraId="0FE3CBA5"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3.</w:t>
            </w:r>
          </w:p>
        </w:tc>
        <w:tc>
          <w:tcPr>
            <w:tcW w:w="3241" w:type="dxa"/>
          </w:tcPr>
          <w:p w14:paraId="31082646"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20B12126"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465180DA"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421D402B" w14:textId="77777777" w:rsidTr="00546D36">
        <w:trPr>
          <w:trHeight w:val="267"/>
        </w:trPr>
        <w:tc>
          <w:tcPr>
            <w:tcW w:w="870" w:type="dxa"/>
          </w:tcPr>
          <w:p w14:paraId="1D3AA2CC"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4.</w:t>
            </w:r>
          </w:p>
        </w:tc>
        <w:tc>
          <w:tcPr>
            <w:tcW w:w="3241" w:type="dxa"/>
          </w:tcPr>
          <w:p w14:paraId="6D8439BC"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04A7C209"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32CB7391"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1FA93982" w14:textId="77777777" w:rsidTr="00546D36">
        <w:trPr>
          <w:trHeight w:val="271"/>
        </w:trPr>
        <w:tc>
          <w:tcPr>
            <w:tcW w:w="870" w:type="dxa"/>
          </w:tcPr>
          <w:p w14:paraId="773377D3"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5.</w:t>
            </w:r>
          </w:p>
        </w:tc>
        <w:tc>
          <w:tcPr>
            <w:tcW w:w="3241" w:type="dxa"/>
          </w:tcPr>
          <w:p w14:paraId="0C88E16D"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7A3CCB2A"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094B0FC9" w14:textId="77777777" w:rsidR="00C841B6" w:rsidRPr="00A140BB" w:rsidRDefault="00C841B6" w:rsidP="0052457F">
            <w:pPr>
              <w:keepNext/>
              <w:keepLines/>
              <w:jc w:val="both"/>
              <w:rPr>
                <w:rFonts w:ascii="Tahoma" w:hAnsi="Tahoma" w:cs="Tahoma"/>
                <w:bCs/>
                <w:i/>
                <w:noProof/>
                <w:sz w:val="18"/>
                <w:szCs w:val="18"/>
              </w:rPr>
            </w:pPr>
          </w:p>
        </w:tc>
      </w:tr>
    </w:tbl>
    <w:p w14:paraId="709B48AF" w14:textId="77777777" w:rsidR="00C841B6" w:rsidRPr="00A140BB" w:rsidRDefault="00C841B6" w:rsidP="0052457F">
      <w:pPr>
        <w:keepNext/>
        <w:keepLines/>
        <w:rPr>
          <w:rFonts w:ascii="Tahoma" w:hAnsi="Tahoma" w:cs="Tahoma"/>
        </w:rPr>
      </w:pPr>
    </w:p>
    <w:p w14:paraId="593DFD7A" w14:textId="08CFDCBF" w:rsidR="00E412BC" w:rsidRPr="00CA4F3B" w:rsidRDefault="00247824" w:rsidP="0052457F">
      <w:pPr>
        <w:keepNext/>
        <w:keepLines/>
        <w:rPr>
          <w:rFonts w:ascii="Tahoma" w:hAnsi="Tahoma" w:cs="Tahoma"/>
        </w:rPr>
      </w:pPr>
      <w:r w:rsidRPr="00CA4F3B">
        <w:rPr>
          <w:rFonts w:ascii="Tahoma" w:hAnsi="Tahoma" w:cs="Tahoma"/>
        </w:rPr>
        <w:t>Opomba:</w:t>
      </w:r>
    </w:p>
    <w:p w14:paraId="2C50C506" w14:textId="77777777" w:rsidR="00E73544" w:rsidRPr="00CA4F3B" w:rsidRDefault="00E73544" w:rsidP="00E73544">
      <w:pPr>
        <w:keepNext/>
        <w:keepLines/>
        <w:jc w:val="both"/>
        <w:rPr>
          <w:rFonts w:ascii="Tahoma" w:hAnsi="Tahoma" w:cs="Tahoma"/>
        </w:rPr>
      </w:pPr>
    </w:p>
    <w:p w14:paraId="7264BCD9" w14:textId="5235AE5A" w:rsidR="00E73544" w:rsidRPr="00CA4F3B" w:rsidRDefault="00E73544" w:rsidP="00E73544">
      <w:pPr>
        <w:keepNext/>
        <w:keepLines/>
        <w:jc w:val="both"/>
        <w:rPr>
          <w:rFonts w:ascii="Tahoma" w:hAnsi="Tahoma" w:cs="Tahoma"/>
          <w:b/>
          <w:bCs/>
        </w:rPr>
      </w:pPr>
      <w:bookmarkStart w:id="48" w:name="_Hlk192186636"/>
      <w:r w:rsidRPr="00CA4F3B">
        <w:rPr>
          <w:rFonts w:ascii="Tahoma" w:hAnsi="Tahoma" w:cs="Tahoma"/>
          <w:b/>
          <w:bCs/>
        </w:rPr>
        <w:t>Ponudnik mora k prilogi za enega zgoraj navedenega čistilca predložiti potrdila/dokazila o opravljenem izpitu</w:t>
      </w:r>
      <w:r w:rsidR="00990045" w:rsidRPr="00CA4F3B">
        <w:rPr>
          <w:rFonts w:ascii="Tahoma" w:hAnsi="Tahoma" w:cs="Tahoma"/>
          <w:b/>
          <w:bCs/>
        </w:rPr>
        <w:t xml:space="preserve"> za varno delo v</w:t>
      </w:r>
      <w:r w:rsidRPr="00CA4F3B">
        <w:rPr>
          <w:rFonts w:ascii="Tahoma" w:hAnsi="Tahoma" w:cs="Tahoma"/>
          <w:b/>
          <w:bCs/>
        </w:rPr>
        <w:t xml:space="preserve"> EX </w:t>
      </w:r>
      <w:r w:rsidR="00990045" w:rsidRPr="00CA4F3B">
        <w:rPr>
          <w:rFonts w:ascii="Tahoma" w:hAnsi="Tahoma" w:cs="Tahoma"/>
          <w:b/>
          <w:bCs/>
        </w:rPr>
        <w:t>prostorih</w:t>
      </w:r>
      <w:r w:rsidRPr="00CA4F3B">
        <w:rPr>
          <w:rFonts w:ascii="Tahoma" w:hAnsi="Tahoma" w:cs="Tahoma"/>
          <w:b/>
          <w:bCs/>
        </w:rPr>
        <w:t xml:space="preserve">. </w:t>
      </w:r>
    </w:p>
    <w:bookmarkEnd w:id="48"/>
    <w:p w14:paraId="2090E9C4" w14:textId="77777777" w:rsidR="00E73544" w:rsidRPr="00A140BB" w:rsidRDefault="00E73544" w:rsidP="0052457F">
      <w:pPr>
        <w:keepNext/>
        <w:keepLines/>
        <w:rPr>
          <w:rFonts w:ascii="Tahoma" w:hAnsi="Tahoma" w:cs="Tahoma"/>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E412BC" w:rsidRPr="00A140BB" w14:paraId="7340F75D" w14:textId="77777777" w:rsidTr="00546D36">
        <w:trPr>
          <w:trHeight w:val="235"/>
        </w:trPr>
        <w:tc>
          <w:tcPr>
            <w:tcW w:w="3402" w:type="dxa"/>
            <w:tcBorders>
              <w:bottom w:val="single" w:sz="4" w:space="0" w:color="auto"/>
            </w:tcBorders>
          </w:tcPr>
          <w:p w14:paraId="3A320F95" w14:textId="77777777" w:rsidR="00E412BC" w:rsidRPr="00A140BB" w:rsidRDefault="00E412BC" w:rsidP="0052457F">
            <w:pPr>
              <w:keepNext/>
              <w:keepLines/>
              <w:jc w:val="both"/>
              <w:rPr>
                <w:rFonts w:ascii="Tahoma" w:hAnsi="Tahoma" w:cs="Tahoma"/>
                <w:snapToGrid w:val="0"/>
                <w:color w:val="000000"/>
              </w:rPr>
            </w:pPr>
          </w:p>
        </w:tc>
        <w:tc>
          <w:tcPr>
            <w:tcW w:w="2977" w:type="dxa"/>
          </w:tcPr>
          <w:p w14:paraId="2D8C8DF0" w14:textId="77777777" w:rsidR="00E412BC" w:rsidRPr="00A140BB" w:rsidRDefault="00E412BC" w:rsidP="0052457F">
            <w:pPr>
              <w:keepNext/>
              <w:keepLines/>
              <w:jc w:val="center"/>
              <w:rPr>
                <w:rFonts w:ascii="Tahoma" w:hAnsi="Tahoma" w:cs="Tahoma"/>
                <w:snapToGrid w:val="0"/>
                <w:color w:val="000000"/>
              </w:rPr>
            </w:pPr>
          </w:p>
        </w:tc>
        <w:tc>
          <w:tcPr>
            <w:tcW w:w="2805" w:type="dxa"/>
            <w:tcBorders>
              <w:bottom w:val="single" w:sz="4" w:space="0" w:color="auto"/>
            </w:tcBorders>
          </w:tcPr>
          <w:p w14:paraId="042DFC9E" w14:textId="77777777" w:rsidR="00E412BC" w:rsidRPr="00A140BB" w:rsidRDefault="00E412BC" w:rsidP="0052457F">
            <w:pPr>
              <w:keepNext/>
              <w:keepLines/>
              <w:tabs>
                <w:tab w:val="left" w:pos="567"/>
                <w:tab w:val="num" w:pos="851"/>
                <w:tab w:val="left" w:pos="993"/>
              </w:tabs>
              <w:jc w:val="both"/>
              <w:rPr>
                <w:rFonts w:ascii="Tahoma" w:hAnsi="Tahoma" w:cs="Tahoma"/>
                <w:snapToGrid w:val="0"/>
                <w:color w:val="000000"/>
              </w:rPr>
            </w:pPr>
          </w:p>
        </w:tc>
      </w:tr>
      <w:tr w:rsidR="00E412BC" w:rsidRPr="00A140BB" w14:paraId="60266D03" w14:textId="77777777" w:rsidTr="00546D36">
        <w:trPr>
          <w:trHeight w:val="235"/>
        </w:trPr>
        <w:tc>
          <w:tcPr>
            <w:tcW w:w="3402" w:type="dxa"/>
            <w:tcBorders>
              <w:top w:val="single" w:sz="4" w:space="0" w:color="auto"/>
            </w:tcBorders>
          </w:tcPr>
          <w:p w14:paraId="1E5E8CF2" w14:textId="77777777" w:rsidR="00E412BC" w:rsidRPr="00A140BB" w:rsidRDefault="00E412BC"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2C51D198" w14:textId="77777777" w:rsidR="00E412BC" w:rsidRPr="00A140BB" w:rsidRDefault="00E412BC"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59E2781A" w14:textId="77777777" w:rsidR="00E412BC" w:rsidRPr="00A140BB" w:rsidRDefault="00E412BC"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3D30F7B0" w14:textId="77777777" w:rsidR="00E412BC" w:rsidRPr="00A140BB" w:rsidRDefault="00E412BC" w:rsidP="0052457F">
      <w:pPr>
        <w:keepNext/>
        <w:keepLines/>
        <w:rPr>
          <w:rFonts w:ascii="Tahoma" w:hAnsi="Tahoma" w:cs="Tahoma"/>
        </w:rPr>
      </w:pPr>
    </w:p>
    <w:p w14:paraId="580DD267" w14:textId="38D1A08A" w:rsidR="00C841B6" w:rsidRPr="00A140BB" w:rsidRDefault="00C841B6" w:rsidP="0052457F">
      <w:pPr>
        <w:pStyle w:val="Odstavekseznama"/>
        <w:keepNext/>
        <w:keepLines/>
        <w:numPr>
          <w:ilvl w:val="0"/>
          <w:numId w:val="63"/>
        </w:numPr>
        <w:ind w:left="426" w:hanging="426"/>
        <w:jc w:val="both"/>
        <w:rPr>
          <w:rFonts w:ascii="Tahoma" w:hAnsi="Tahoma" w:cs="Tahoma"/>
          <w:noProof/>
        </w:rPr>
      </w:pPr>
      <w:r w:rsidRPr="00A140BB">
        <w:rPr>
          <w:rFonts w:ascii="Tahoma" w:hAnsi="Tahoma" w:cs="Tahoma"/>
          <w:b/>
          <w:bCs/>
          <w:noProof/>
        </w:rPr>
        <w:lastRenderedPageBreak/>
        <w:t xml:space="preserve">Pri izvajanju storitev rednega čiščenja za Sklop št. 6: </w:t>
      </w:r>
      <w:r w:rsidR="008452C1" w:rsidRPr="00A140BB">
        <w:rPr>
          <w:rFonts w:ascii="Tahoma" w:hAnsi="Tahoma" w:cs="Tahoma"/>
          <w:b/>
          <w:bCs/>
          <w:noProof/>
        </w:rPr>
        <w:t>JAVNO PODJETJE VODOVOD KANALIZACIJA SNAGA d.o.o.</w:t>
      </w:r>
    </w:p>
    <w:p w14:paraId="5BCE0D22" w14:textId="77777777" w:rsidR="008452C1" w:rsidRPr="00A140BB" w:rsidRDefault="008452C1" w:rsidP="0052457F">
      <w:pPr>
        <w:keepNext/>
        <w:keepLines/>
        <w:jc w:val="both"/>
        <w:rPr>
          <w:rFonts w:ascii="Tahoma" w:hAnsi="Tahoma" w:cs="Tahoma"/>
          <w:noProof/>
        </w:rPr>
      </w:pPr>
    </w:p>
    <w:p w14:paraId="254D8B51" w14:textId="751C5AA3" w:rsidR="00C841B6" w:rsidRPr="00A140BB" w:rsidRDefault="00C841B6" w:rsidP="0052457F">
      <w:pPr>
        <w:keepNext/>
        <w:keepLines/>
        <w:jc w:val="both"/>
        <w:rPr>
          <w:rFonts w:ascii="Tahoma" w:hAnsi="Tahoma" w:cs="Tahoma"/>
          <w:noProof/>
        </w:rPr>
      </w:pPr>
      <w:r w:rsidRPr="00A140BB">
        <w:rPr>
          <w:rFonts w:ascii="Tahoma" w:hAnsi="Tahoma" w:cs="Tahoma"/>
          <w:noProof/>
        </w:rPr>
        <w:t xml:space="preserve">bo sodelovalo naslednje število čistililnega osebja, ki bo na posamezni lokaciji naročnika izvajalo storitve rednega čiščenja </w:t>
      </w:r>
      <w:r w:rsidRPr="00A140BB">
        <w:rPr>
          <w:rFonts w:ascii="Tahoma" w:hAnsi="Tahoma" w:cs="Tahoma"/>
          <w:b/>
          <w:bCs/>
          <w:noProof/>
          <w:u w:val="single"/>
        </w:rPr>
        <w:t>v skladu s tehničnim opisom</w:t>
      </w:r>
      <w:r w:rsidRPr="00A140BB">
        <w:rPr>
          <w:rFonts w:ascii="Tahoma" w:hAnsi="Tahoma" w:cs="Tahoma"/>
          <w:noProof/>
        </w:rPr>
        <w:t xml:space="preserve"> za navedeni sklop predmeta javnega naročila za katerega oddajamo ponudbo: </w:t>
      </w:r>
    </w:p>
    <w:p w14:paraId="4E98E4B6" w14:textId="77777777" w:rsidR="00420B40" w:rsidRPr="00A140BB" w:rsidRDefault="00420B40" w:rsidP="0052457F">
      <w:pPr>
        <w:keepNext/>
        <w:keepLines/>
        <w:tabs>
          <w:tab w:val="left" w:pos="993"/>
          <w:tab w:val="left" w:pos="1560"/>
        </w:tabs>
        <w:jc w:val="both"/>
        <w:outlineLvl w:val="2"/>
        <w:rPr>
          <w:rFonts w:ascii="Tahoma" w:hAnsi="Tahoma" w:cs="Tahoma"/>
          <w:bCs/>
          <w:kern w:val="16"/>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11"/>
        <w:gridCol w:w="1985"/>
        <w:gridCol w:w="1134"/>
        <w:gridCol w:w="1984"/>
      </w:tblGrid>
      <w:tr w:rsidR="007B5015" w:rsidRPr="00A140BB" w14:paraId="21177244" w14:textId="77777777" w:rsidTr="004608DA">
        <w:trPr>
          <w:trHeight w:val="315"/>
        </w:trPr>
        <w:tc>
          <w:tcPr>
            <w:tcW w:w="4111" w:type="dxa"/>
            <w:tcMar>
              <w:top w:w="0" w:type="dxa"/>
              <w:left w:w="70" w:type="dxa"/>
              <w:bottom w:w="0" w:type="dxa"/>
              <w:right w:w="70" w:type="dxa"/>
            </w:tcMar>
            <w:vAlign w:val="center"/>
            <w:hideMark/>
          </w:tcPr>
          <w:p w14:paraId="42D0146D" w14:textId="77777777" w:rsidR="007B5015" w:rsidRPr="00A140BB" w:rsidRDefault="007B5015" w:rsidP="0052457F">
            <w:pPr>
              <w:keepNext/>
              <w:keepLines/>
              <w:jc w:val="center"/>
              <w:rPr>
                <w:rFonts w:ascii="Tahoma" w:eastAsia="Calibri" w:hAnsi="Tahoma" w:cs="Tahoma"/>
                <w:b/>
                <w:color w:val="000000"/>
              </w:rPr>
            </w:pPr>
            <w:r w:rsidRPr="00A140BB">
              <w:rPr>
                <w:rFonts w:ascii="Tahoma" w:hAnsi="Tahoma" w:cs="Tahoma"/>
                <w:b/>
                <w:color w:val="000000"/>
              </w:rPr>
              <w:t>Lokacija</w:t>
            </w:r>
          </w:p>
        </w:tc>
        <w:tc>
          <w:tcPr>
            <w:tcW w:w="1985" w:type="dxa"/>
            <w:vAlign w:val="center"/>
          </w:tcPr>
          <w:p w14:paraId="43AC7576" w14:textId="52E9A9A2" w:rsidR="007B5015" w:rsidRPr="00A140BB" w:rsidRDefault="007B5015" w:rsidP="0052457F">
            <w:pPr>
              <w:keepNext/>
              <w:keepLines/>
              <w:jc w:val="center"/>
              <w:rPr>
                <w:rFonts w:ascii="Tahoma" w:eastAsia="Calibri" w:hAnsi="Tahoma" w:cs="Tahoma"/>
                <w:b/>
                <w:color w:val="000000"/>
              </w:rPr>
            </w:pPr>
            <w:r w:rsidRPr="00A140BB">
              <w:rPr>
                <w:rFonts w:ascii="Tahoma" w:hAnsi="Tahoma" w:cs="Tahoma"/>
                <w:b/>
                <w:color w:val="000000"/>
              </w:rPr>
              <w:t xml:space="preserve">Število čistilk oziroma čistilcev </w:t>
            </w:r>
          </w:p>
        </w:tc>
        <w:tc>
          <w:tcPr>
            <w:tcW w:w="1134" w:type="dxa"/>
            <w:vAlign w:val="center"/>
          </w:tcPr>
          <w:p w14:paraId="11445305" w14:textId="4240D7C8" w:rsidR="007B5015" w:rsidRPr="00A140BB" w:rsidRDefault="007B5015" w:rsidP="0052457F">
            <w:pPr>
              <w:keepNext/>
              <w:keepLines/>
              <w:jc w:val="center"/>
              <w:rPr>
                <w:rFonts w:ascii="Tahoma" w:hAnsi="Tahoma" w:cs="Tahoma"/>
                <w:b/>
                <w:color w:val="000000"/>
              </w:rPr>
            </w:pPr>
            <w:r w:rsidRPr="00A140BB">
              <w:rPr>
                <w:rFonts w:ascii="Tahoma" w:hAnsi="Tahoma" w:cs="Tahoma"/>
                <w:b/>
              </w:rPr>
              <w:t xml:space="preserve">Št. ur </w:t>
            </w:r>
            <w:r w:rsidRPr="00A140BB">
              <w:rPr>
                <w:rFonts w:ascii="Tahoma" w:hAnsi="Tahoma" w:cs="Tahoma"/>
                <w:b/>
                <w:color w:val="000000"/>
              </w:rPr>
              <w:t>čiščenja</w:t>
            </w:r>
          </w:p>
        </w:tc>
        <w:tc>
          <w:tcPr>
            <w:tcW w:w="1984" w:type="dxa"/>
            <w:tcMar>
              <w:top w:w="0" w:type="dxa"/>
              <w:left w:w="70" w:type="dxa"/>
              <w:bottom w:w="0" w:type="dxa"/>
              <w:right w:w="70" w:type="dxa"/>
            </w:tcMar>
            <w:vAlign w:val="center"/>
            <w:hideMark/>
          </w:tcPr>
          <w:p w14:paraId="0FADF95F" w14:textId="4DCB7495" w:rsidR="007B5015" w:rsidRPr="00A140BB" w:rsidRDefault="007B5015" w:rsidP="0052457F">
            <w:pPr>
              <w:keepNext/>
              <w:keepLines/>
              <w:jc w:val="center"/>
              <w:rPr>
                <w:rFonts w:ascii="Tahoma" w:hAnsi="Tahoma" w:cs="Tahoma"/>
                <w:b/>
                <w:color w:val="000000"/>
              </w:rPr>
            </w:pPr>
            <w:r w:rsidRPr="00A140BB">
              <w:rPr>
                <w:rFonts w:ascii="Tahoma" w:hAnsi="Tahoma" w:cs="Tahoma"/>
                <w:b/>
                <w:color w:val="000000"/>
              </w:rPr>
              <w:t>Čas čiščenja</w:t>
            </w:r>
          </w:p>
          <w:p w14:paraId="4A22FDDE" w14:textId="21E6D49D" w:rsidR="007B5015" w:rsidRPr="00A140BB" w:rsidRDefault="007B5015" w:rsidP="0052457F">
            <w:pPr>
              <w:keepNext/>
              <w:keepLines/>
              <w:ind w:right="-2"/>
              <w:jc w:val="both"/>
              <w:rPr>
                <w:rFonts w:ascii="Tahoma" w:hAnsi="Tahoma" w:cs="Tahoma"/>
              </w:rPr>
            </w:pPr>
            <w:r w:rsidRPr="00A140BB">
              <w:rPr>
                <w:rFonts w:ascii="Tahoma" w:hAnsi="Tahoma" w:cs="Tahoma"/>
              </w:rPr>
              <w:t>(vse lokacije od ponedeljka do petka)</w:t>
            </w:r>
          </w:p>
        </w:tc>
      </w:tr>
      <w:tr w:rsidR="007B5015" w:rsidRPr="00A140BB" w14:paraId="42A21A67" w14:textId="77777777" w:rsidTr="004608DA">
        <w:trPr>
          <w:trHeight w:val="315"/>
        </w:trPr>
        <w:tc>
          <w:tcPr>
            <w:tcW w:w="4111" w:type="dxa"/>
            <w:tcMar>
              <w:top w:w="0" w:type="dxa"/>
              <w:left w:w="70" w:type="dxa"/>
              <w:bottom w:w="0" w:type="dxa"/>
              <w:right w:w="70" w:type="dxa"/>
            </w:tcMar>
            <w:vAlign w:val="center"/>
            <w:hideMark/>
          </w:tcPr>
          <w:p w14:paraId="1B87541A" w14:textId="77777777" w:rsidR="007B5015" w:rsidRPr="00A140BB" w:rsidRDefault="007B5015" w:rsidP="0052457F">
            <w:pPr>
              <w:keepNext/>
              <w:keepLines/>
              <w:jc w:val="both"/>
              <w:rPr>
                <w:rFonts w:ascii="Tahoma" w:eastAsia="Calibri" w:hAnsi="Tahoma" w:cs="Tahoma"/>
                <w:color w:val="000000"/>
              </w:rPr>
            </w:pPr>
            <w:r w:rsidRPr="00A140BB">
              <w:rPr>
                <w:rFonts w:ascii="Tahoma" w:hAnsi="Tahoma" w:cs="Tahoma"/>
                <w:color w:val="000000"/>
              </w:rPr>
              <w:t>Cesta dveh Cesarjev 111 - Kompleks Snaga</w:t>
            </w:r>
          </w:p>
        </w:tc>
        <w:tc>
          <w:tcPr>
            <w:tcW w:w="1985" w:type="dxa"/>
            <w:vAlign w:val="center"/>
          </w:tcPr>
          <w:p w14:paraId="31B2222B" w14:textId="0250F478" w:rsidR="007B5015" w:rsidRPr="00A140BB" w:rsidRDefault="007B5015" w:rsidP="0052457F">
            <w:pPr>
              <w:keepNext/>
              <w:keepLines/>
              <w:jc w:val="center"/>
              <w:rPr>
                <w:rFonts w:ascii="Tahoma" w:eastAsia="Calibri" w:hAnsi="Tahoma" w:cs="Tahoma"/>
                <w:b/>
                <w:color w:val="000000"/>
              </w:rPr>
            </w:pPr>
          </w:p>
        </w:tc>
        <w:tc>
          <w:tcPr>
            <w:tcW w:w="1134" w:type="dxa"/>
            <w:vAlign w:val="center"/>
          </w:tcPr>
          <w:p w14:paraId="5CDECB0F" w14:textId="77777777" w:rsidR="007B5015" w:rsidRPr="00A140BB" w:rsidRDefault="007B5015" w:rsidP="0052457F">
            <w:pPr>
              <w:keepNext/>
              <w:keepLines/>
              <w:ind w:right="-2"/>
              <w:jc w:val="center"/>
              <w:rPr>
                <w:rFonts w:ascii="Tahoma" w:hAnsi="Tahoma" w:cs="Tahoma"/>
                <w:color w:val="000000"/>
              </w:rPr>
            </w:pPr>
          </w:p>
        </w:tc>
        <w:tc>
          <w:tcPr>
            <w:tcW w:w="1984" w:type="dxa"/>
            <w:tcMar>
              <w:top w:w="0" w:type="dxa"/>
              <w:left w:w="70" w:type="dxa"/>
              <w:bottom w:w="0" w:type="dxa"/>
              <w:right w:w="70" w:type="dxa"/>
            </w:tcMar>
            <w:vAlign w:val="center"/>
            <w:hideMark/>
          </w:tcPr>
          <w:p w14:paraId="416A8950" w14:textId="0531A6F5" w:rsidR="007B5015" w:rsidRPr="00A140BB" w:rsidRDefault="007B5015" w:rsidP="0052457F">
            <w:pPr>
              <w:keepNext/>
              <w:keepLines/>
              <w:ind w:right="-2"/>
              <w:jc w:val="both"/>
              <w:rPr>
                <w:rFonts w:ascii="Tahoma" w:hAnsi="Tahoma" w:cs="Tahoma"/>
                <w:color w:val="000000"/>
              </w:rPr>
            </w:pPr>
            <w:r w:rsidRPr="00A140BB">
              <w:rPr>
                <w:rFonts w:ascii="Tahoma" w:hAnsi="Tahoma" w:cs="Tahoma"/>
                <w:color w:val="000000"/>
              </w:rPr>
              <w:t xml:space="preserve">od 14.30 ure </w:t>
            </w:r>
          </w:p>
          <w:p w14:paraId="19D5925B" w14:textId="2F228773" w:rsidR="007B5015" w:rsidRPr="00A140BB" w:rsidRDefault="007B5015" w:rsidP="0052457F">
            <w:pPr>
              <w:keepNext/>
              <w:keepLines/>
              <w:ind w:right="-2"/>
              <w:jc w:val="both"/>
              <w:rPr>
                <w:rFonts w:ascii="Tahoma" w:hAnsi="Tahoma" w:cs="Tahoma"/>
                <w:color w:val="000000"/>
              </w:rPr>
            </w:pPr>
            <w:r w:rsidRPr="00A140BB">
              <w:rPr>
                <w:rFonts w:ascii="Tahoma" w:hAnsi="Tahoma" w:cs="Tahoma"/>
                <w:color w:val="000000"/>
              </w:rPr>
              <w:t>do 18.30 ure</w:t>
            </w:r>
          </w:p>
        </w:tc>
      </w:tr>
      <w:tr w:rsidR="007B5015" w:rsidRPr="00A140BB" w14:paraId="42E8EAD8" w14:textId="77777777" w:rsidTr="004608DA">
        <w:trPr>
          <w:trHeight w:val="525"/>
        </w:trPr>
        <w:tc>
          <w:tcPr>
            <w:tcW w:w="4111" w:type="dxa"/>
            <w:tcMar>
              <w:top w:w="0" w:type="dxa"/>
              <w:left w:w="70" w:type="dxa"/>
              <w:bottom w:w="0" w:type="dxa"/>
              <w:right w:w="70" w:type="dxa"/>
            </w:tcMar>
            <w:vAlign w:val="center"/>
            <w:hideMark/>
          </w:tcPr>
          <w:p w14:paraId="5FDBC333" w14:textId="77777777" w:rsidR="007B5015" w:rsidRPr="00A140BB" w:rsidRDefault="007B5015" w:rsidP="0052457F">
            <w:pPr>
              <w:keepNext/>
              <w:keepLines/>
              <w:jc w:val="both"/>
              <w:rPr>
                <w:rFonts w:ascii="Tahoma" w:eastAsia="Calibri" w:hAnsi="Tahoma" w:cs="Tahoma"/>
                <w:color w:val="000000"/>
              </w:rPr>
            </w:pPr>
            <w:r w:rsidRPr="00A140BB">
              <w:rPr>
                <w:rFonts w:ascii="Tahoma" w:hAnsi="Tahoma" w:cs="Tahoma"/>
                <w:color w:val="000000"/>
              </w:rPr>
              <w:t>Cesta dveh Cesarjev 101 - Deponija barje in RCERO</w:t>
            </w:r>
          </w:p>
        </w:tc>
        <w:tc>
          <w:tcPr>
            <w:tcW w:w="1985" w:type="dxa"/>
            <w:vAlign w:val="center"/>
          </w:tcPr>
          <w:p w14:paraId="0CDC56F1" w14:textId="76BF638D" w:rsidR="007B5015" w:rsidRPr="00A140BB" w:rsidRDefault="007B5015" w:rsidP="0052457F">
            <w:pPr>
              <w:keepNext/>
              <w:keepLines/>
              <w:jc w:val="center"/>
              <w:rPr>
                <w:rFonts w:ascii="Tahoma" w:eastAsia="Calibri" w:hAnsi="Tahoma" w:cs="Tahoma"/>
                <w:b/>
                <w:color w:val="000000"/>
              </w:rPr>
            </w:pPr>
          </w:p>
        </w:tc>
        <w:tc>
          <w:tcPr>
            <w:tcW w:w="1134" w:type="dxa"/>
            <w:vAlign w:val="center"/>
          </w:tcPr>
          <w:p w14:paraId="0DE1C956" w14:textId="77777777" w:rsidR="007B5015" w:rsidRPr="00A140BB" w:rsidRDefault="007B5015" w:rsidP="0052457F">
            <w:pPr>
              <w:keepNext/>
              <w:keepLines/>
              <w:ind w:right="-2"/>
              <w:jc w:val="center"/>
              <w:rPr>
                <w:rFonts w:ascii="Tahoma" w:hAnsi="Tahoma" w:cs="Tahoma"/>
                <w:color w:val="000000"/>
              </w:rPr>
            </w:pPr>
          </w:p>
        </w:tc>
        <w:tc>
          <w:tcPr>
            <w:tcW w:w="1984" w:type="dxa"/>
            <w:tcMar>
              <w:top w:w="0" w:type="dxa"/>
              <w:left w:w="70" w:type="dxa"/>
              <w:bottom w:w="0" w:type="dxa"/>
              <w:right w:w="70" w:type="dxa"/>
            </w:tcMar>
            <w:vAlign w:val="center"/>
            <w:hideMark/>
          </w:tcPr>
          <w:p w14:paraId="205C9419" w14:textId="6A20F848" w:rsidR="007B5015" w:rsidRPr="00A140BB" w:rsidRDefault="007B5015" w:rsidP="0052457F">
            <w:pPr>
              <w:keepNext/>
              <w:keepLines/>
              <w:ind w:right="-2"/>
              <w:jc w:val="both"/>
              <w:rPr>
                <w:rFonts w:ascii="Tahoma" w:hAnsi="Tahoma" w:cs="Tahoma"/>
                <w:color w:val="000000"/>
              </w:rPr>
            </w:pPr>
            <w:r w:rsidRPr="00A140BB">
              <w:rPr>
                <w:rFonts w:ascii="Tahoma" w:hAnsi="Tahoma" w:cs="Tahoma"/>
                <w:color w:val="000000"/>
              </w:rPr>
              <w:t xml:space="preserve">od 14.00 ure </w:t>
            </w:r>
          </w:p>
          <w:p w14:paraId="7C00261A" w14:textId="5AB301E5" w:rsidR="007B5015" w:rsidRPr="00A140BB" w:rsidRDefault="007B5015" w:rsidP="0052457F">
            <w:pPr>
              <w:keepNext/>
              <w:keepLines/>
              <w:ind w:right="-2"/>
              <w:jc w:val="both"/>
              <w:rPr>
                <w:rFonts w:ascii="Tahoma" w:hAnsi="Tahoma" w:cs="Tahoma"/>
              </w:rPr>
            </w:pPr>
            <w:r w:rsidRPr="00A140BB">
              <w:rPr>
                <w:rFonts w:ascii="Tahoma" w:hAnsi="Tahoma" w:cs="Tahoma"/>
                <w:color w:val="000000"/>
              </w:rPr>
              <w:t>do 22.00 ure</w:t>
            </w:r>
          </w:p>
        </w:tc>
      </w:tr>
      <w:tr w:rsidR="007B5015" w:rsidRPr="00A140BB" w14:paraId="7B038DFF" w14:textId="77777777" w:rsidTr="004608DA">
        <w:trPr>
          <w:trHeight w:val="525"/>
        </w:trPr>
        <w:tc>
          <w:tcPr>
            <w:tcW w:w="4111" w:type="dxa"/>
            <w:tcMar>
              <w:top w:w="0" w:type="dxa"/>
              <w:left w:w="70" w:type="dxa"/>
              <w:bottom w:w="0" w:type="dxa"/>
              <w:right w:w="70" w:type="dxa"/>
            </w:tcMar>
            <w:vAlign w:val="center"/>
          </w:tcPr>
          <w:p w14:paraId="7C863CED" w14:textId="77777777" w:rsidR="007B5015" w:rsidRPr="00A140BB" w:rsidRDefault="007B5015" w:rsidP="0052457F">
            <w:pPr>
              <w:keepNext/>
              <w:keepLines/>
              <w:jc w:val="both"/>
              <w:rPr>
                <w:rFonts w:ascii="Tahoma" w:hAnsi="Tahoma" w:cs="Tahoma"/>
                <w:color w:val="000000"/>
              </w:rPr>
            </w:pPr>
            <w:r w:rsidRPr="00A140BB">
              <w:rPr>
                <w:rFonts w:ascii="Tahoma" w:hAnsi="Tahoma" w:cs="Tahoma"/>
              </w:rPr>
              <w:t>Poslovno servisni objekt, Vodovodna cesta 90, Ljubljana</w:t>
            </w:r>
          </w:p>
        </w:tc>
        <w:tc>
          <w:tcPr>
            <w:tcW w:w="1985" w:type="dxa"/>
            <w:vAlign w:val="center"/>
          </w:tcPr>
          <w:p w14:paraId="44DC55D8" w14:textId="275B0EC3" w:rsidR="007B5015" w:rsidRPr="00A140BB" w:rsidRDefault="007B5015" w:rsidP="0052457F">
            <w:pPr>
              <w:keepNext/>
              <w:keepLines/>
              <w:jc w:val="center"/>
              <w:rPr>
                <w:rFonts w:ascii="Tahoma" w:hAnsi="Tahoma" w:cs="Tahoma"/>
                <w:b/>
                <w:color w:val="000000"/>
              </w:rPr>
            </w:pPr>
          </w:p>
        </w:tc>
        <w:tc>
          <w:tcPr>
            <w:tcW w:w="1134" w:type="dxa"/>
            <w:vAlign w:val="center"/>
          </w:tcPr>
          <w:p w14:paraId="4F130BA0" w14:textId="77777777" w:rsidR="007B5015" w:rsidRPr="00A140BB" w:rsidRDefault="007B5015" w:rsidP="0052457F">
            <w:pPr>
              <w:keepNext/>
              <w:keepLines/>
              <w:ind w:right="-2"/>
              <w:jc w:val="center"/>
              <w:rPr>
                <w:rFonts w:ascii="Tahoma" w:hAnsi="Tahoma" w:cs="Tahoma"/>
              </w:rPr>
            </w:pPr>
          </w:p>
        </w:tc>
        <w:tc>
          <w:tcPr>
            <w:tcW w:w="1984" w:type="dxa"/>
            <w:tcMar>
              <w:top w:w="0" w:type="dxa"/>
              <w:left w:w="70" w:type="dxa"/>
              <w:bottom w:w="0" w:type="dxa"/>
              <w:right w:w="70" w:type="dxa"/>
            </w:tcMar>
            <w:vAlign w:val="center"/>
          </w:tcPr>
          <w:p w14:paraId="0F29DB8E" w14:textId="29F5A04A" w:rsidR="007B5015" w:rsidRPr="00A140BB" w:rsidRDefault="007B5015" w:rsidP="0052457F">
            <w:pPr>
              <w:keepNext/>
              <w:keepLines/>
              <w:ind w:right="-2"/>
              <w:jc w:val="both"/>
              <w:rPr>
                <w:rFonts w:ascii="Tahoma" w:hAnsi="Tahoma" w:cs="Tahoma"/>
              </w:rPr>
            </w:pPr>
            <w:r w:rsidRPr="00A140BB">
              <w:rPr>
                <w:rFonts w:ascii="Tahoma" w:hAnsi="Tahoma" w:cs="Tahoma"/>
              </w:rPr>
              <w:t xml:space="preserve">od 16.00 ure </w:t>
            </w:r>
          </w:p>
          <w:p w14:paraId="53D62226" w14:textId="1AAA37C2" w:rsidR="007B5015" w:rsidRPr="00A140BB" w:rsidRDefault="007B5015" w:rsidP="0052457F">
            <w:pPr>
              <w:keepNext/>
              <w:keepLines/>
              <w:ind w:right="-2"/>
              <w:jc w:val="both"/>
              <w:rPr>
                <w:rFonts w:ascii="Tahoma" w:hAnsi="Tahoma" w:cs="Tahoma"/>
              </w:rPr>
            </w:pPr>
            <w:r w:rsidRPr="00A140BB">
              <w:rPr>
                <w:rFonts w:ascii="Tahoma" w:hAnsi="Tahoma" w:cs="Tahoma"/>
              </w:rPr>
              <w:t>do 21.00 ure</w:t>
            </w:r>
          </w:p>
        </w:tc>
      </w:tr>
      <w:tr w:rsidR="007B5015" w:rsidRPr="00A140BB" w14:paraId="3AA7B6F6" w14:textId="77777777" w:rsidTr="004608DA">
        <w:trPr>
          <w:trHeight w:val="525"/>
        </w:trPr>
        <w:tc>
          <w:tcPr>
            <w:tcW w:w="4111" w:type="dxa"/>
            <w:tcMar>
              <w:top w:w="0" w:type="dxa"/>
              <w:left w:w="70" w:type="dxa"/>
              <w:bottom w:w="0" w:type="dxa"/>
              <w:right w:w="70" w:type="dxa"/>
            </w:tcMar>
          </w:tcPr>
          <w:p w14:paraId="526B6A12" w14:textId="77777777" w:rsidR="007B5015" w:rsidRPr="00A140BB" w:rsidRDefault="007B5015" w:rsidP="0052457F">
            <w:pPr>
              <w:pStyle w:val="Brezrazmikov"/>
              <w:keepNext/>
              <w:keepLines/>
              <w:jc w:val="both"/>
              <w:rPr>
                <w:rFonts w:ascii="Tahoma" w:hAnsi="Tahoma" w:cs="Tahoma"/>
                <w:sz w:val="20"/>
                <w:szCs w:val="20"/>
              </w:rPr>
            </w:pPr>
            <w:r w:rsidRPr="00A140BB">
              <w:rPr>
                <w:rFonts w:ascii="Tahoma" w:hAnsi="Tahoma" w:cs="Tahoma"/>
                <w:sz w:val="20"/>
                <w:szCs w:val="20"/>
              </w:rPr>
              <w:t>Prostori CČNL, Laboratorija, LPT, Cesta v Prod 100, Ljubljana</w:t>
            </w:r>
          </w:p>
        </w:tc>
        <w:tc>
          <w:tcPr>
            <w:tcW w:w="1985" w:type="dxa"/>
            <w:vAlign w:val="center"/>
          </w:tcPr>
          <w:p w14:paraId="7DD106E2" w14:textId="6B522707" w:rsidR="007B5015" w:rsidRPr="00A140BB" w:rsidRDefault="007B5015" w:rsidP="0052457F">
            <w:pPr>
              <w:keepNext/>
              <w:keepLines/>
              <w:jc w:val="center"/>
              <w:rPr>
                <w:rFonts w:ascii="Tahoma" w:hAnsi="Tahoma" w:cs="Tahoma"/>
                <w:b/>
                <w:color w:val="000000"/>
              </w:rPr>
            </w:pPr>
          </w:p>
        </w:tc>
        <w:tc>
          <w:tcPr>
            <w:tcW w:w="1134" w:type="dxa"/>
            <w:vAlign w:val="center"/>
          </w:tcPr>
          <w:p w14:paraId="4B782290" w14:textId="77777777" w:rsidR="007B5015" w:rsidRPr="00A140BB" w:rsidRDefault="007B5015" w:rsidP="0052457F">
            <w:pPr>
              <w:keepNext/>
              <w:keepLines/>
              <w:jc w:val="center"/>
              <w:rPr>
                <w:rFonts w:ascii="Tahoma" w:hAnsi="Tahoma" w:cs="Tahoma"/>
              </w:rPr>
            </w:pPr>
          </w:p>
        </w:tc>
        <w:tc>
          <w:tcPr>
            <w:tcW w:w="1984" w:type="dxa"/>
            <w:tcMar>
              <w:top w:w="0" w:type="dxa"/>
              <w:left w:w="70" w:type="dxa"/>
              <w:bottom w:w="0" w:type="dxa"/>
              <w:right w:w="70" w:type="dxa"/>
            </w:tcMar>
            <w:vAlign w:val="center"/>
          </w:tcPr>
          <w:p w14:paraId="36C207A3" w14:textId="28B1E3AD" w:rsidR="007B5015" w:rsidRPr="00A140BB" w:rsidRDefault="007B5015" w:rsidP="0052457F">
            <w:pPr>
              <w:keepNext/>
              <w:keepLines/>
              <w:jc w:val="both"/>
              <w:rPr>
                <w:rFonts w:ascii="Tahoma" w:hAnsi="Tahoma" w:cs="Tahoma"/>
              </w:rPr>
            </w:pPr>
            <w:r w:rsidRPr="00A140BB">
              <w:rPr>
                <w:rFonts w:ascii="Tahoma" w:hAnsi="Tahoma" w:cs="Tahoma"/>
              </w:rPr>
              <w:t xml:space="preserve">od 16.00 ure </w:t>
            </w:r>
          </w:p>
          <w:p w14:paraId="5701FDD7" w14:textId="53D89467" w:rsidR="007B5015" w:rsidRPr="00A140BB" w:rsidRDefault="007B5015" w:rsidP="0052457F">
            <w:pPr>
              <w:keepNext/>
              <w:keepLines/>
              <w:jc w:val="both"/>
              <w:rPr>
                <w:rFonts w:ascii="Tahoma" w:hAnsi="Tahoma" w:cs="Tahoma"/>
              </w:rPr>
            </w:pPr>
            <w:r w:rsidRPr="00A140BB">
              <w:rPr>
                <w:rFonts w:ascii="Tahoma" w:hAnsi="Tahoma" w:cs="Tahoma"/>
              </w:rPr>
              <w:t>do 20.00 ure</w:t>
            </w:r>
          </w:p>
        </w:tc>
      </w:tr>
      <w:tr w:rsidR="007B5015" w:rsidRPr="00A140BB" w14:paraId="17C39235" w14:textId="77777777" w:rsidTr="004608DA">
        <w:trPr>
          <w:trHeight w:val="525"/>
        </w:trPr>
        <w:tc>
          <w:tcPr>
            <w:tcW w:w="4111" w:type="dxa"/>
            <w:tcMar>
              <w:top w:w="0" w:type="dxa"/>
              <w:left w:w="70" w:type="dxa"/>
              <w:bottom w:w="0" w:type="dxa"/>
              <w:right w:w="70" w:type="dxa"/>
            </w:tcMar>
          </w:tcPr>
          <w:p w14:paraId="4F22C5C6" w14:textId="77777777" w:rsidR="007B5015" w:rsidRPr="00A140BB" w:rsidRDefault="007B5015" w:rsidP="0052457F">
            <w:pPr>
              <w:pStyle w:val="Brezrazmikov"/>
              <w:keepNext/>
              <w:keepLines/>
              <w:jc w:val="both"/>
              <w:rPr>
                <w:rFonts w:ascii="Tahoma" w:hAnsi="Tahoma" w:cs="Tahoma"/>
                <w:sz w:val="20"/>
                <w:szCs w:val="20"/>
              </w:rPr>
            </w:pPr>
            <w:r w:rsidRPr="00A140BB">
              <w:rPr>
                <w:rFonts w:ascii="Tahoma" w:hAnsi="Tahoma" w:cs="Tahoma"/>
                <w:sz w:val="20"/>
                <w:szCs w:val="20"/>
              </w:rPr>
              <w:t>Prostori vodarne Kleče in pisarne v skladišču, Saveljska cesta 1, 1000 Ljubljana</w:t>
            </w:r>
          </w:p>
        </w:tc>
        <w:tc>
          <w:tcPr>
            <w:tcW w:w="1985" w:type="dxa"/>
            <w:vAlign w:val="center"/>
          </w:tcPr>
          <w:p w14:paraId="040A1593" w14:textId="49B02FBA" w:rsidR="007B5015" w:rsidRPr="00A140BB" w:rsidRDefault="007B5015" w:rsidP="0052457F">
            <w:pPr>
              <w:keepNext/>
              <w:keepLines/>
              <w:jc w:val="center"/>
              <w:rPr>
                <w:rFonts w:ascii="Tahoma" w:hAnsi="Tahoma" w:cs="Tahoma"/>
                <w:b/>
                <w:color w:val="000000"/>
              </w:rPr>
            </w:pPr>
          </w:p>
        </w:tc>
        <w:tc>
          <w:tcPr>
            <w:tcW w:w="1134" w:type="dxa"/>
            <w:vAlign w:val="center"/>
          </w:tcPr>
          <w:p w14:paraId="63862FA4" w14:textId="77777777" w:rsidR="007B5015" w:rsidRPr="00A140BB" w:rsidRDefault="007B5015" w:rsidP="0052457F">
            <w:pPr>
              <w:keepNext/>
              <w:keepLines/>
              <w:jc w:val="center"/>
              <w:rPr>
                <w:rFonts w:ascii="Tahoma" w:hAnsi="Tahoma" w:cs="Tahoma"/>
              </w:rPr>
            </w:pPr>
          </w:p>
        </w:tc>
        <w:tc>
          <w:tcPr>
            <w:tcW w:w="1984" w:type="dxa"/>
            <w:tcMar>
              <w:top w:w="0" w:type="dxa"/>
              <w:left w:w="70" w:type="dxa"/>
              <w:bottom w:w="0" w:type="dxa"/>
              <w:right w:w="70" w:type="dxa"/>
            </w:tcMar>
            <w:vAlign w:val="center"/>
          </w:tcPr>
          <w:p w14:paraId="7797A9E4" w14:textId="5AD2C96D" w:rsidR="007B5015" w:rsidRPr="00A140BB" w:rsidRDefault="007B5015" w:rsidP="0052457F">
            <w:pPr>
              <w:keepNext/>
              <w:keepLines/>
              <w:jc w:val="both"/>
              <w:rPr>
                <w:rFonts w:ascii="Tahoma" w:hAnsi="Tahoma" w:cs="Tahoma"/>
              </w:rPr>
            </w:pPr>
            <w:r w:rsidRPr="00A140BB">
              <w:rPr>
                <w:rFonts w:ascii="Tahoma" w:hAnsi="Tahoma" w:cs="Tahoma"/>
              </w:rPr>
              <w:t xml:space="preserve">od 16.00 </w:t>
            </w:r>
          </w:p>
          <w:p w14:paraId="11EA5750" w14:textId="4CABD859" w:rsidR="007B5015" w:rsidRPr="00A140BB" w:rsidRDefault="007B5015" w:rsidP="0052457F">
            <w:pPr>
              <w:keepNext/>
              <w:keepLines/>
              <w:jc w:val="both"/>
              <w:rPr>
                <w:rFonts w:ascii="Tahoma" w:hAnsi="Tahoma" w:cs="Tahoma"/>
              </w:rPr>
            </w:pPr>
            <w:r w:rsidRPr="00A140BB">
              <w:rPr>
                <w:rFonts w:ascii="Tahoma" w:hAnsi="Tahoma" w:cs="Tahoma"/>
              </w:rPr>
              <w:t>do 19.00 ure</w:t>
            </w:r>
          </w:p>
        </w:tc>
      </w:tr>
    </w:tbl>
    <w:p w14:paraId="0D6E2414" w14:textId="77777777" w:rsidR="00420B40" w:rsidRPr="00A140BB" w:rsidRDefault="00420B40" w:rsidP="0052457F">
      <w:pPr>
        <w:keepNext/>
        <w:keepLines/>
        <w:tabs>
          <w:tab w:val="left" w:pos="993"/>
          <w:tab w:val="left" w:pos="1560"/>
        </w:tabs>
        <w:jc w:val="both"/>
        <w:outlineLvl w:val="2"/>
        <w:rPr>
          <w:rFonts w:ascii="Tahoma" w:hAnsi="Tahoma" w:cs="Tahoma"/>
          <w:bCs/>
          <w:kern w:val="16"/>
        </w:rPr>
      </w:pPr>
    </w:p>
    <w:p w14:paraId="6F775E8E" w14:textId="2F273021" w:rsidR="00C841B6" w:rsidRPr="00A140BB" w:rsidRDefault="00C841B6" w:rsidP="0052457F">
      <w:pPr>
        <w:keepNext/>
        <w:keepLines/>
        <w:tabs>
          <w:tab w:val="left" w:pos="993"/>
          <w:tab w:val="left" w:pos="1560"/>
        </w:tabs>
        <w:jc w:val="both"/>
        <w:outlineLvl w:val="2"/>
        <w:rPr>
          <w:rFonts w:ascii="Tahoma" w:hAnsi="Tahoma" w:cs="Tahoma"/>
          <w:bCs/>
          <w:kern w:val="16"/>
        </w:rPr>
      </w:pPr>
      <w:r w:rsidRPr="00A140BB">
        <w:rPr>
          <w:rFonts w:ascii="Tahoma" w:hAnsi="Tahoma" w:cs="Tahoma"/>
          <w:bCs/>
          <w:kern w:val="16"/>
        </w:rPr>
        <w:t>Ponudnik v tabelo zgoraj vpiše število čistilnega osebja in število ur čiščenja, ki ga bo posamezna oseba dnevno izvajala v okviru navedenega obsega čiščenja (za vsako navedeno osebo posebej). Čas čiščenja oziroma delovni čas se ne spreminja.</w:t>
      </w:r>
    </w:p>
    <w:p w14:paraId="51735968" w14:textId="77777777" w:rsidR="00C841B6" w:rsidRPr="00A140BB" w:rsidRDefault="00C841B6" w:rsidP="0052457F">
      <w:pPr>
        <w:keepNext/>
        <w:keepLines/>
        <w:ind w:left="1134" w:hanging="1134"/>
        <w:jc w:val="both"/>
        <w:rPr>
          <w:rFonts w:ascii="Tahoma" w:hAnsi="Tahoma" w:cs="Tahoma"/>
          <w:b/>
        </w:rPr>
      </w:pPr>
    </w:p>
    <w:p w14:paraId="5139D34E" w14:textId="77777777" w:rsidR="00C841B6" w:rsidRPr="00A140BB" w:rsidRDefault="00C841B6" w:rsidP="0052457F">
      <w:pPr>
        <w:keepNext/>
        <w:keepLines/>
        <w:jc w:val="both"/>
        <w:rPr>
          <w:rFonts w:ascii="Tahoma" w:hAnsi="Tahoma" w:cs="Tahoma"/>
        </w:rPr>
      </w:pPr>
      <w:r w:rsidRPr="00A140BB">
        <w:rPr>
          <w:rFonts w:ascii="Tahoma" w:hAnsi="Tahoma" w:cs="Tahoma"/>
        </w:rPr>
        <w:t>Pri izvajanju storitev čiščenja bodo sodelovale naslednje osebe, ki izpolnjujejo STROKOVNO (KADROVSKO) SPOSOBNOST (ki je za posamezni sklop (naročnika) predmeta javnega naročila podrobno opredeljena v 3.2.3.3 točki razpisne dokumentacije):</w:t>
      </w:r>
    </w:p>
    <w:p w14:paraId="326C4016" w14:textId="77777777" w:rsidR="00C841B6" w:rsidRPr="00A140BB" w:rsidRDefault="00C841B6" w:rsidP="0052457F">
      <w:pPr>
        <w:keepNext/>
        <w:keepLines/>
        <w:rPr>
          <w:rFonts w:ascii="Tahoma" w:hAnsi="Tahoma" w:cs="Tahoma"/>
        </w:rPr>
      </w:pPr>
    </w:p>
    <w:p w14:paraId="7DE36348" w14:textId="77777777" w:rsidR="00C841B6" w:rsidRPr="00A140BB" w:rsidRDefault="00C841B6" w:rsidP="0052457F">
      <w:pPr>
        <w:keepNext/>
        <w:keepLines/>
        <w:jc w:val="both"/>
        <w:rPr>
          <w:rFonts w:ascii="Tahoma" w:hAnsi="Tahoma" w:cs="Tahoma"/>
          <w:b/>
        </w:rPr>
      </w:pPr>
      <w:r w:rsidRPr="00A140BB">
        <w:rPr>
          <w:rFonts w:ascii="Tahoma" w:hAnsi="Tahoma" w:cs="Tahoma"/>
          <w:b/>
        </w:rPr>
        <w:t>Nadzornik - delovodja</w:t>
      </w:r>
    </w:p>
    <w:p w14:paraId="1764B273" w14:textId="77777777" w:rsidR="00C841B6" w:rsidRPr="00A140BB" w:rsidRDefault="00C841B6"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C841B6" w:rsidRPr="00A140BB" w14:paraId="57B5B562" w14:textId="77777777" w:rsidTr="00546D36">
        <w:tc>
          <w:tcPr>
            <w:tcW w:w="870" w:type="dxa"/>
            <w:vAlign w:val="center"/>
          </w:tcPr>
          <w:p w14:paraId="0D1EB1D5" w14:textId="77777777" w:rsidR="00C841B6" w:rsidRPr="00A140BB" w:rsidRDefault="00C841B6" w:rsidP="0052457F">
            <w:pPr>
              <w:keepNext/>
              <w:keepLines/>
              <w:jc w:val="center"/>
              <w:rPr>
                <w:rFonts w:ascii="Tahoma" w:hAnsi="Tahoma" w:cs="Tahoma"/>
                <w:bCs/>
                <w:i/>
                <w:noProof/>
                <w:sz w:val="18"/>
                <w:szCs w:val="18"/>
              </w:rPr>
            </w:pPr>
          </w:p>
          <w:p w14:paraId="6D98F9DD"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20B68A0C"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15DAC474"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tcPr>
          <w:p w14:paraId="04AF64AB"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C841B6" w:rsidRPr="00A140BB" w14:paraId="3260FA53" w14:textId="77777777" w:rsidTr="00546D36">
        <w:trPr>
          <w:trHeight w:val="313"/>
        </w:trPr>
        <w:tc>
          <w:tcPr>
            <w:tcW w:w="870" w:type="dxa"/>
          </w:tcPr>
          <w:p w14:paraId="70FC5275"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1AF434E3" w14:textId="22DBAA14" w:rsidR="0004298B" w:rsidRPr="00A140BB" w:rsidRDefault="0004298B" w:rsidP="0052457F">
            <w:pPr>
              <w:keepNext/>
              <w:keepLines/>
              <w:jc w:val="both"/>
              <w:rPr>
                <w:rFonts w:ascii="Tahoma" w:hAnsi="Tahoma" w:cs="Tahoma"/>
                <w:bCs/>
                <w:i/>
                <w:noProof/>
                <w:sz w:val="18"/>
                <w:szCs w:val="18"/>
              </w:rPr>
            </w:pPr>
          </w:p>
        </w:tc>
        <w:tc>
          <w:tcPr>
            <w:tcW w:w="2693" w:type="dxa"/>
          </w:tcPr>
          <w:p w14:paraId="259DAEF9"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2D4E5D60" w14:textId="77777777" w:rsidR="00C841B6" w:rsidRPr="00A140BB" w:rsidRDefault="00C841B6" w:rsidP="0052457F">
            <w:pPr>
              <w:keepNext/>
              <w:keepLines/>
              <w:jc w:val="both"/>
              <w:rPr>
                <w:rFonts w:ascii="Tahoma" w:hAnsi="Tahoma" w:cs="Tahoma"/>
                <w:bCs/>
                <w:i/>
                <w:noProof/>
                <w:sz w:val="18"/>
                <w:szCs w:val="18"/>
              </w:rPr>
            </w:pPr>
          </w:p>
        </w:tc>
      </w:tr>
    </w:tbl>
    <w:p w14:paraId="4D7022CF" w14:textId="77777777" w:rsidR="00C841B6" w:rsidRPr="00A140BB" w:rsidRDefault="00C841B6" w:rsidP="0052457F">
      <w:pPr>
        <w:keepNext/>
        <w:keepLines/>
        <w:jc w:val="center"/>
        <w:rPr>
          <w:rFonts w:ascii="Tahoma" w:hAnsi="Tahoma" w:cs="Tahoma"/>
        </w:rPr>
      </w:pPr>
    </w:p>
    <w:p w14:paraId="61F4452D" w14:textId="77777777" w:rsidR="00C841B6" w:rsidRPr="00A140BB" w:rsidRDefault="00C841B6" w:rsidP="0052457F">
      <w:pPr>
        <w:keepNext/>
        <w:keepLines/>
        <w:jc w:val="both"/>
        <w:rPr>
          <w:rFonts w:ascii="Tahoma" w:hAnsi="Tahoma" w:cs="Tahoma"/>
          <w:b/>
        </w:rPr>
      </w:pPr>
      <w:r w:rsidRPr="00A140BB">
        <w:rPr>
          <w:rFonts w:ascii="Tahoma" w:hAnsi="Tahoma" w:cs="Tahoma"/>
          <w:b/>
        </w:rPr>
        <w:t>Čistilno osebje</w:t>
      </w:r>
    </w:p>
    <w:p w14:paraId="730EB15A" w14:textId="77777777" w:rsidR="00C841B6" w:rsidRPr="00A140BB" w:rsidRDefault="00C841B6"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C841B6" w:rsidRPr="00A140BB" w14:paraId="661F3623" w14:textId="77777777" w:rsidTr="00546D36">
        <w:tc>
          <w:tcPr>
            <w:tcW w:w="870" w:type="dxa"/>
            <w:vAlign w:val="center"/>
          </w:tcPr>
          <w:p w14:paraId="15B6BA04" w14:textId="77777777" w:rsidR="00C841B6" w:rsidRPr="00A140BB" w:rsidRDefault="00C841B6" w:rsidP="0052457F">
            <w:pPr>
              <w:keepNext/>
              <w:keepLines/>
              <w:jc w:val="center"/>
              <w:rPr>
                <w:rFonts w:ascii="Tahoma" w:hAnsi="Tahoma" w:cs="Tahoma"/>
                <w:bCs/>
                <w:i/>
                <w:noProof/>
                <w:sz w:val="18"/>
                <w:szCs w:val="18"/>
              </w:rPr>
            </w:pPr>
          </w:p>
          <w:p w14:paraId="1E0AE9B9"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23B50F83"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7420DBFE"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vAlign w:val="center"/>
          </w:tcPr>
          <w:p w14:paraId="2BA4A373" w14:textId="77777777" w:rsidR="00C841B6" w:rsidRPr="00A140BB" w:rsidRDefault="00C841B6"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C841B6" w:rsidRPr="00A140BB" w14:paraId="3E27836C" w14:textId="77777777" w:rsidTr="00546D36">
        <w:trPr>
          <w:trHeight w:val="283"/>
        </w:trPr>
        <w:tc>
          <w:tcPr>
            <w:tcW w:w="870" w:type="dxa"/>
          </w:tcPr>
          <w:p w14:paraId="566CC1DE"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255643BB"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79712DDA"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05F90AFF"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3D3DA6B5" w14:textId="77777777" w:rsidTr="00546D36">
        <w:trPr>
          <w:trHeight w:val="273"/>
        </w:trPr>
        <w:tc>
          <w:tcPr>
            <w:tcW w:w="870" w:type="dxa"/>
          </w:tcPr>
          <w:p w14:paraId="0CE99536"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2.</w:t>
            </w:r>
          </w:p>
        </w:tc>
        <w:tc>
          <w:tcPr>
            <w:tcW w:w="3241" w:type="dxa"/>
          </w:tcPr>
          <w:p w14:paraId="780DFD53"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4BBC48A5"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113BC693"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0F86C13C" w14:textId="77777777" w:rsidTr="00546D36">
        <w:trPr>
          <w:trHeight w:val="277"/>
        </w:trPr>
        <w:tc>
          <w:tcPr>
            <w:tcW w:w="870" w:type="dxa"/>
          </w:tcPr>
          <w:p w14:paraId="0131352A"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3.</w:t>
            </w:r>
          </w:p>
        </w:tc>
        <w:tc>
          <w:tcPr>
            <w:tcW w:w="3241" w:type="dxa"/>
          </w:tcPr>
          <w:p w14:paraId="57D143B4"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121F3A1E"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53055B27"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3D68E493" w14:textId="77777777" w:rsidTr="00546D36">
        <w:trPr>
          <w:trHeight w:val="267"/>
        </w:trPr>
        <w:tc>
          <w:tcPr>
            <w:tcW w:w="870" w:type="dxa"/>
          </w:tcPr>
          <w:p w14:paraId="3FAFDB03"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4.</w:t>
            </w:r>
          </w:p>
        </w:tc>
        <w:tc>
          <w:tcPr>
            <w:tcW w:w="3241" w:type="dxa"/>
          </w:tcPr>
          <w:p w14:paraId="5871CF1D"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21238140"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6A22356F"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0F2DCF92" w14:textId="77777777" w:rsidTr="00546D36">
        <w:trPr>
          <w:trHeight w:val="271"/>
        </w:trPr>
        <w:tc>
          <w:tcPr>
            <w:tcW w:w="870" w:type="dxa"/>
          </w:tcPr>
          <w:p w14:paraId="7C15C1E7"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5.</w:t>
            </w:r>
          </w:p>
        </w:tc>
        <w:tc>
          <w:tcPr>
            <w:tcW w:w="3241" w:type="dxa"/>
          </w:tcPr>
          <w:p w14:paraId="69BCA756"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056C8828"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2FB007F3"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13EEB71C" w14:textId="77777777" w:rsidTr="00546D36">
        <w:trPr>
          <w:trHeight w:val="275"/>
        </w:trPr>
        <w:tc>
          <w:tcPr>
            <w:tcW w:w="870" w:type="dxa"/>
          </w:tcPr>
          <w:p w14:paraId="6B80C2CB"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6.</w:t>
            </w:r>
          </w:p>
        </w:tc>
        <w:tc>
          <w:tcPr>
            <w:tcW w:w="3241" w:type="dxa"/>
          </w:tcPr>
          <w:p w14:paraId="45BDCCC6"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1D65987B"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5D976446" w14:textId="77777777" w:rsidR="00C841B6" w:rsidRPr="00A140BB" w:rsidRDefault="00C841B6" w:rsidP="0052457F">
            <w:pPr>
              <w:keepNext/>
              <w:keepLines/>
              <w:jc w:val="both"/>
              <w:rPr>
                <w:rFonts w:ascii="Tahoma" w:hAnsi="Tahoma" w:cs="Tahoma"/>
                <w:bCs/>
                <w:i/>
                <w:noProof/>
                <w:sz w:val="18"/>
                <w:szCs w:val="18"/>
              </w:rPr>
            </w:pPr>
          </w:p>
        </w:tc>
      </w:tr>
      <w:tr w:rsidR="00C841B6" w:rsidRPr="00A140BB" w14:paraId="341A7B1A" w14:textId="77777777" w:rsidTr="00546D36">
        <w:trPr>
          <w:trHeight w:val="275"/>
        </w:trPr>
        <w:tc>
          <w:tcPr>
            <w:tcW w:w="870" w:type="dxa"/>
          </w:tcPr>
          <w:p w14:paraId="47F3734E" w14:textId="77777777" w:rsidR="00C841B6" w:rsidRPr="00A140BB" w:rsidRDefault="00C841B6" w:rsidP="0052457F">
            <w:pPr>
              <w:keepNext/>
              <w:keepLines/>
              <w:jc w:val="both"/>
              <w:rPr>
                <w:rFonts w:ascii="Tahoma" w:hAnsi="Tahoma" w:cs="Tahoma"/>
                <w:bCs/>
                <w:i/>
                <w:noProof/>
                <w:sz w:val="18"/>
                <w:szCs w:val="18"/>
              </w:rPr>
            </w:pPr>
            <w:r w:rsidRPr="00A140BB">
              <w:rPr>
                <w:rFonts w:ascii="Tahoma" w:hAnsi="Tahoma" w:cs="Tahoma"/>
                <w:bCs/>
                <w:i/>
                <w:noProof/>
                <w:sz w:val="18"/>
                <w:szCs w:val="18"/>
              </w:rPr>
              <w:t>7.</w:t>
            </w:r>
          </w:p>
        </w:tc>
        <w:tc>
          <w:tcPr>
            <w:tcW w:w="3241" w:type="dxa"/>
          </w:tcPr>
          <w:p w14:paraId="619B51C6" w14:textId="77777777" w:rsidR="00C841B6" w:rsidRPr="00A140BB" w:rsidRDefault="00C841B6" w:rsidP="0052457F">
            <w:pPr>
              <w:keepNext/>
              <w:keepLines/>
              <w:jc w:val="both"/>
              <w:rPr>
                <w:rFonts w:ascii="Tahoma" w:hAnsi="Tahoma" w:cs="Tahoma"/>
                <w:bCs/>
                <w:i/>
                <w:noProof/>
                <w:sz w:val="18"/>
                <w:szCs w:val="18"/>
              </w:rPr>
            </w:pPr>
          </w:p>
        </w:tc>
        <w:tc>
          <w:tcPr>
            <w:tcW w:w="2693" w:type="dxa"/>
          </w:tcPr>
          <w:p w14:paraId="1E9CFBFD" w14:textId="77777777" w:rsidR="00C841B6" w:rsidRPr="00A140BB" w:rsidRDefault="00C841B6" w:rsidP="0052457F">
            <w:pPr>
              <w:keepNext/>
              <w:keepLines/>
              <w:jc w:val="both"/>
              <w:rPr>
                <w:rFonts w:ascii="Tahoma" w:hAnsi="Tahoma" w:cs="Tahoma"/>
                <w:bCs/>
                <w:i/>
                <w:noProof/>
                <w:sz w:val="18"/>
                <w:szCs w:val="18"/>
              </w:rPr>
            </w:pPr>
          </w:p>
        </w:tc>
        <w:tc>
          <w:tcPr>
            <w:tcW w:w="2405" w:type="dxa"/>
          </w:tcPr>
          <w:p w14:paraId="077BD156" w14:textId="77777777" w:rsidR="00C841B6" w:rsidRPr="00A140BB" w:rsidRDefault="00C841B6" w:rsidP="0052457F">
            <w:pPr>
              <w:keepNext/>
              <w:keepLines/>
              <w:jc w:val="both"/>
              <w:rPr>
                <w:rFonts w:ascii="Tahoma" w:hAnsi="Tahoma" w:cs="Tahoma"/>
                <w:bCs/>
                <w:i/>
                <w:noProof/>
                <w:sz w:val="18"/>
                <w:szCs w:val="18"/>
              </w:rPr>
            </w:pPr>
          </w:p>
        </w:tc>
      </w:tr>
    </w:tbl>
    <w:p w14:paraId="76F16A63" w14:textId="77777777" w:rsidR="00C841B6" w:rsidRPr="00A140BB" w:rsidRDefault="00C841B6" w:rsidP="0052457F">
      <w:pPr>
        <w:keepNext/>
        <w:keepLines/>
        <w:rPr>
          <w:rFonts w:ascii="Tahoma" w:hAnsi="Tahoma" w:cs="Tahoma"/>
        </w:rPr>
      </w:pPr>
    </w:p>
    <w:p w14:paraId="268B3EEB" w14:textId="77777777" w:rsidR="00C841B6" w:rsidRPr="00A140BB" w:rsidRDefault="00C841B6" w:rsidP="0052457F">
      <w:pPr>
        <w:keepNext/>
        <w:keepLines/>
        <w:rPr>
          <w:rFonts w:ascii="Tahoma" w:hAnsi="Tahoma" w:cs="Tahoma"/>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C841B6" w:rsidRPr="00A140BB" w14:paraId="184DB3EF" w14:textId="77777777" w:rsidTr="00546D36">
        <w:trPr>
          <w:trHeight w:val="235"/>
        </w:trPr>
        <w:tc>
          <w:tcPr>
            <w:tcW w:w="3402" w:type="dxa"/>
            <w:tcBorders>
              <w:bottom w:val="single" w:sz="4" w:space="0" w:color="auto"/>
            </w:tcBorders>
          </w:tcPr>
          <w:p w14:paraId="46F98707" w14:textId="77777777" w:rsidR="00C841B6" w:rsidRPr="00A140BB" w:rsidRDefault="00C841B6" w:rsidP="0052457F">
            <w:pPr>
              <w:keepNext/>
              <w:keepLines/>
              <w:jc w:val="both"/>
              <w:rPr>
                <w:rFonts w:ascii="Tahoma" w:hAnsi="Tahoma" w:cs="Tahoma"/>
                <w:snapToGrid w:val="0"/>
                <w:color w:val="000000"/>
              </w:rPr>
            </w:pPr>
          </w:p>
        </w:tc>
        <w:tc>
          <w:tcPr>
            <w:tcW w:w="2977" w:type="dxa"/>
          </w:tcPr>
          <w:p w14:paraId="6DBDE039" w14:textId="77777777" w:rsidR="00C841B6" w:rsidRPr="00A140BB" w:rsidRDefault="00C841B6" w:rsidP="0052457F">
            <w:pPr>
              <w:keepNext/>
              <w:keepLines/>
              <w:jc w:val="center"/>
              <w:rPr>
                <w:rFonts w:ascii="Tahoma" w:hAnsi="Tahoma" w:cs="Tahoma"/>
                <w:snapToGrid w:val="0"/>
                <w:color w:val="000000"/>
              </w:rPr>
            </w:pPr>
          </w:p>
        </w:tc>
        <w:tc>
          <w:tcPr>
            <w:tcW w:w="2805" w:type="dxa"/>
            <w:tcBorders>
              <w:bottom w:val="single" w:sz="4" w:space="0" w:color="auto"/>
            </w:tcBorders>
          </w:tcPr>
          <w:p w14:paraId="284FCBE4" w14:textId="77777777" w:rsidR="00C841B6" w:rsidRPr="00A140BB" w:rsidRDefault="00C841B6" w:rsidP="0052457F">
            <w:pPr>
              <w:keepNext/>
              <w:keepLines/>
              <w:tabs>
                <w:tab w:val="left" w:pos="567"/>
                <w:tab w:val="num" w:pos="851"/>
                <w:tab w:val="left" w:pos="993"/>
              </w:tabs>
              <w:jc w:val="both"/>
              <w:rPr>
                <w:rFonts w:ascii="Tahoma" w:hAnsi="Tahoma" w:cs="Tahoma"/>
                <w:snapToGrid w:val="0"/>
                <w:color w:val="000000"/>
              </w:rPr>
            </w:pPr>
          </w:p>
        </w:tc>
      </w:tr>
      <w:tr w:rsidR="00C841B6" w:rsidRPr="00A140BB" w14:paraId="247D0EB0" w14:textId="77777777" w:rsidTr="00546D36">
        <w:trPr>
          <w:trHeight w:val="235"/>
        </w:trPr>
        <w:tc>
          <w:tcPr>
            <w:tcW w:w="3402" w:type="dxa"/>
            <w:tcBorders>
              <w:top w:val="single" w:sz="4" w:space="0" w:color="auto"/>
            </w:tcBorders>
          </w:tcPr>
          <w:p w14:paraId="77FCA3F3" w14:textId="77777777" w:rsidR="00C841B6" w:rsidRPr="00A140BB" w:rsidRDefault="00C841B6"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322A9019" w14:textId="77777777" w:rsidR="00C841B6" w:rsidRPr="00A140BB" w:rsidRDefault="00C841B6"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25E6DB70" w14:textId="77777777" w:rsidR="00C841B6" w:rsidRPr="00A140BB" w:rsidRDefault="00C841B6"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3B0ACF41" w14:textId="2D46ADFB" w:rsidR="007B5015" w:rsidRPr="00A140BB" w:rsidRDefault="007B5015" w:rsidP="0052457F">
      <w:pPr>
        <w:pStyle w:val="Odstavekseznama"/>
        <w:keepNext/>
        <w:keepLines/>
        <w:numPr>
          <w:ilvl w:val="0"/>
          <w:numId w:val="63"/>
        </w:numPr>
        <w:ind w:left="426" w:hanging="426"/>
        <w:jc w:val="both"/>
        <w:rPr>
          <w:rFonts w:ascii="Tahoma" w:hAnsi="Tahoma" w:cs="Tahoma"/>
          <w:noProof/>
        </w:rPr>
      </w:pPr>
      <w:r w:rsidRPr="00A140BB">
        <w:rPr>
          <w:rFonts w:ascii="Tahoma" w:hAnsi="Tahoma" w:cs="Tahoma"/>
          <w:b/>
          <w:bCs/>
          <w:noProof/>
        </w:rPr>
        <w:lastRenderedPageBreak/>
        <w:t>Pri izvajanju storitev rednega čiščenja za Sklop št. 7: JAVNO PODJETJE LJUBLJANSKI POTNIŠKI PROMET, d.o.o.</w:t>
      </w:r>
    </w:p>
    <w:p w14:paraId="28BDC343" w14:textId="77777777" w:rsidR="007B5015" w:rsidRPr="00A140BB" w:rsidRDefault="007B5015" w:rsidP="0052457F">
      <w:pPr>
        <w:keepNext/>
        <w:keepLines/>
        <w:jc w:val="both"/>
        <w:rPr>
          <w:rFonts w:ascii="Tahoma" w:hAnsi="Tahoma" w:cs="Tahoma"/>
          <w:noProof/>
        </w:rPr>
      </w:pPr>
    </w:p>
    <w:p w14:paraId="12F8A23B" w14:textId="77777777" w:rsidR="007B5015" w:rsidRPr="00A140BB" w:rsidRDefault="007B5015" w:rsidP="0052457F">
      <w:pPr>
        <w:keepNext/>
        <w:keepLines/>
        <w:jc w:val="both"/>
        <w:rPr>
          <w:rFonts w:ascii="Tahoma" w:hAnsi="Tahoma" w:cs="Tahoma"/>
          <w:noProof/>
        </w:rPr>
      </w:pPr>
      <w:r w:rsidRPr="00A140BB">
        <w:rPr>
          <w:rFonts w:ascii="Tahoma" w:hAnsi="Tahoma" w:cs="Tahoma"/>
          <w:noProof/>
        </w:rPr>
        <w:t xml:space="preserve">bo sodelovalo naslednje število čistililnega osebja, ki bo na posamezni lokaciji naročnika izvajalo storitve rednega čiščenja </w:t>
      </w:r>
      <w:r w:rsidRPr="00A140BB">
        <w:rPr>
          <w:rFonts w:ascii="Tahoma" w:hAnsi="Tahoma" w:cs="Tahoma"/>
          <w:b/>
          <w:bCs/>
          <w:noProof/>
          <w:u w:val="single"/>
        </w:rPr>
        <w:t>v skladu s tehničnim opisom</w:t>
      </w:r>
      <w:r w:rsidRPr="00A140BB">
        <w:rPr>
          <w:rFonts w:ascii="Tahoma" w:hAnsi="Tahoma" w:cs="Tahoma"/>
          <w:noProof/>
        </w:rPr>
        <w:t xml:space="preserve"> za navedeni sklop predmeta javnega naročila za katerega oddajamo ponudbo: </w:t>
      </w:r>
    </w:p>
    <w:p w14:paraId="11DEA654" w14:textId="77777777" w:rsidR="007B5015" w:rsidRPr="00A140BB" w:rsidRDefault="007B5015" w:rsidP="0052457F">
      <w:pPr>
        <w:keepNext/>
        <w:keepLines/>
        <w:tabs>
          <w:tab w:val="left" w:pos="993"/>
          <w:tab w:val="left" w:pos="1560"/>
        </w:tabs>
        <w:jc w:val="both"/>
        <w:outlineLvl w:val="2"/>
        <w:rPr>
          <w:rFonts w:ascii="Tahoma" w:hAnsi="Tahoma" w:cs="Tahoma"/>
          <w:bCs/>
          <w:kern w:val="16"/>
        </w:rPr>
      </w:pPr>
    </w:p>
    <w:tbl>
      <w:tblPr>
        <w:tblW w:w="0" w:type="auto"/>
        <w:tblInd w:w="-10" w:type="dxa"/>
        <w:tblCellMar>
          <w:left w:w="0" w:type="dxa"/>
          <w:right w:w="0" w:type="dxa"/>
        </w:tblCellMar>
        <w:tblLook w:val="04A0" w:firstRow="1" w:lastRow="0" w:firstColumn="1" w:lastColumn="0" w:noHBand="0" w:noVBand="1"/>
      </w:tblPr>
      <w:tblGrid>
        <w:gridCol w:w="2612"/>
        <w:gridCol w:w="2066"/>
        <w:gridCol w:w="1418"/>
        <w:gridCol w:w="3108"/>
      </w:tblGrid>
      <w:tr w:rsidR="007B5015" w:rsidRPr="00A140BB" w14:paraId="46D419BD" w14:textId="77777777" w:rsidTr="009730B3">
        <w:tc>
          <w:tcPr>
            <w:tcW w:w="26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3B915A" w14:textId="77777777" w:rsidR="007B5015" w:rsidRPr="00A140BB" w:rsidRDefault="007B5015" w:rsidP="0052457F">
            <w:pPr>
              <w:keepNext/>
              <w:keepLines/>
              <w:ind w:right="-2"/>
              <w:jc w:val="both"/>
              <w:rPr>
                <w:rFonts w:ascii="Tahoma" w:hAnsi="Tahoma" w:cs="Tahoma"/>
                <w:b/>
                <w:bCs/>
              </w:rPr>
            </w:pPr>
            <w:r w:rsidRPr="00A140BB">
              <w:rPr>
                <w:rFonts w:ascii="Tahoma" w:hAnsi="Tahoma" w:cs="Tahoma"/>
                <w:b/>
                <w:bCs/>
              </w:rPr>
              <w:t>Lokacija</w:t>
            </w:r>
          </w:p>
        </w:tc>
        <w:tc>
          <w:tcPr>
            <w:tcW w:w="20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441B6F" w14:textId="5DE804FE" w:rsidR="007B5015" w:rsidRPr="00A140BB" w:rsidRDefault="009730B3" w:rsidP="0052457F">
            <w:pPr>
              <w:keepNext/>
              <w:keepLines/>
              <w:ind w:right="-2"/>
              <w:jc w:val="center"/>
              <w:rPr>
                <w:rFonts w:ascii="Tahoma" w:hAnsi="Tahoma" w:cs="Tahoma"/>
                <w:b/>
                <w:bCs/>
              </w:rPr>
            </w:pPr>
            <w:r w:rsidRPr="00A140BB">
              <w:rPr>
                <w:rFonts w:ascii="Tahoma" w:hAnsi="Tahoma" w:cs="Tahoma"/>
                <w:b/>
                <w:color w:val="000000"/>
              </w:rPr>
              <w:t>Število čistilk oziroma čistilcev</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DD6756" w14:textId="7CB457AB" w:rsidR="007B5015" w:rsidRPr="00A140BB" w:rsidRDefault="009730B3" w:rsidP="0052457F">
            <w:pPr>
              <w:keepNext/>
              <w:keepLines/>
              <w:ind w:right="-2"/>
              <w:jc w:val="center"/>
              <w:rPr>
                <w:rFonts w:ascii="Tahoma" w:hAnsi="Tahoma" w:cs="Tahoma"/>
                <w:b/>
                <w:bCs/>
              </w:rPr>
            </w:pPr>
            <w:r w:rsidRPr="00A140BB">
              <w:rPr>
                <w:rFonts w:ascii="Tahoma" w:hAnsi="Tahoma" w:cs="Tahoma"/>
                <w:b/>
              </w:rPr>
              <w:t xml:space="preserve">Št. ur </w:t>
            </w:r>
            <w:r w:rsidRPr="00A140BB">
              <w:rPr>
                <w:rFonts w:ascii="Tahoma" w:hAnsi="Tahoma" w:cs="Tahoma"/>
                <w:b/>
                <w:color w:val="000000"/>
              </w:rPr>
              <w:t>čiščenja</w:t>
            </w:r>
          </w:p>
        </w:tc>
        <w:tc>
          <w:tcPr>
            <w:tcW w:w="31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C4BC0D0" w14:textId="77777777" w:rsidR="009730B3" w:rsidRPr="00A140BB" w:rsidRDefault="009730B3" w:rsidP="0052457F">
            <w:pPr>
              <w:keepNext/>
              <w:keepLines/>
              <w:jc w:val="center"/>
              <w:rPr>
                <w:rFonts w:ascii="Tahoma" w:hAnsi="Tahoma" w:cs="Tahoma"/>
                <w:b/>
                <w:color w:val="000000"/>
              </w:rPr>
            </w:pPr>
            <w:r w:rsidRPr="00A140BB">
              <w:rPr>
                <w:rFonts w:ascii="Tahoma" w:hAnsi="Tahoma" w:cs="Tahoma"/>
                <w:b/>
                <w:color w:val="000000"/>
              </w:rPr>
              <w:t>Čas čiščenja</w:t>
            </w:r>
          </w:p>
          <w:p w14:paraId="11D22B4E" w14:textId="113A96F0" w:rsidR="007B5015" w:rsidRPr="00A140BB" w:rsidRDefault="009730B3" w:rsidP="0052457F">
            <w:pPr>
              <w:keepNext/>
              <w:keepLines/>
              <w:ind w:right="-2"/>
              <w:jc w:val="center"/>
              <w:rPr>
                <w:rFonts w:ascii="Tahoma" w:hAnsi="Tahoma" w:cs="Tahoma"/>
                <w:b/>
                <w:bCs/>
              </w:rPr>
            </w:pPr>
            <w:r w:rsidRPr="00A140BB">
              <w:rPr>
                <w:rFonts w:ascii="Tahoma" w:hAnsi="Tahoma" w:cs="Tahoma"/>
                <w:b/>
                <w:bCs/>
              </w:rPr>
              <w:t>v delovnem dnevu</w:t>
            </w:r>
          </w:p>
        </w:tc>
      </w:tr>
      <w:tr w:rsidR="007B5015" w:rsidRPr="00A140BB" w14:paraId="655508AD" w14:textId="77777777" w:rsidTr="009730B3">
        <w:trPr>
          <w:trHeight w:val="340"/>
        </w:trPr>
        <w:tc>
          <w:tcPr>
            <w:tcW w:w="26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EC4FA9" w14:textId="77777777" w:rsidR="007B5015" w:rsidRPr="00A140BB" w:rsidRDefault="007B5015" w:rsidP="0052457F">
            <w:pPr>
              <w:keepNext/>
              <w:keepLines/>
              <w:ind w:right="-2"/>
              <w:jc w:val="both"/>
              <w:rPr>
                <w:rFonts w:ascii="Tahoma" w:hAnsi="Tahoma" w:cs="Tahoma"/>
              </w:rPr>
            </w:pPr>
            <w:r w:rsidRPr="00A140BB">
              <w:rPr>
                <w:rFonts w:ascii="Tahoma" w:hAnsi="Tahoma" w:cs="Tahoma"/>
              </w:rPr>
              <w:t>Slovenska 56, blagajna</w:t>
            </w:r>
          </w:p>
        </w:tc>
        <w:tc>
          <w:tcPr>
            <w:tcW w:w="2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71B8E4BA" w14:textId="75074B96" w:rsidR="007B5015" w:rsidRPr="00A140BB" w:rsidRDefault="007B5015" w:rsidP="0052457F">
            <w:pPr>
              <w:keepNext/>
              <w:keepLines/>
              <w:ind w:right="-2"/>
              <w:jc w:val="both"/>
              <w:rPr>
                <w:rFonts w:ascii="Tahoma" w:hAnsi="Tahoma" w:cs="Tahoma"/>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5D2BA7B5" w14:textId="14936145" w:rsidR="007B5015" w:rsidRPr="00A140BB" w:rsidRDefault="007B5015" w:rsidP="0052457F">
            <w:pPr>
              <w:keepNext/>
              <w:keepLines/>
              <w:ind w:right="-2"/>
              <w:jc w:val="both"/>
              <w:rPr>
                <w:rFonts w:ascii="Tahoma" w:hAnsi="Tahoma" w:cs="Tahoma"/>
              </w:rPr>
            </w:pPr>
          </w:p>
        </w:tc>
        <w:tc>
          <w:tcPr>
            <w:tcW w:w="31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CDB992" w14:textId="76890BC3" w:rsidR="007B5015" w:rsidRPr="00A140BB" w:rsidRDefault="007B5015" w:rsidP="0052457F">
            <w:pPr>
              <w:keepNext/>
              <w:keepLines/>
              <w:ind w:right="-2"/>
              <w:jc w:val="both"/>
              <w:rPr>
                <w:rFonts w:ascii="Tahoma" w:hAnsi="Tahoma" w:cs="Tahoma"/>
              </w:rPr>
            </w:pPr>
            <w:r w:rsidRPr="00A140BB">
              <w:rPr>
                <w:rFonts w:ascii="Tahoma" w:hAnsi="Tahoma" w:cs="Tahoma"/>
              </w:rPr>
              <w:t>Dopoldan; od 6.00 do 8.00 ure</w:t>
            </w:r>
          </w:p>
        </w:tc>
      </w:tr>
      <w:tr w:rsidR="007B5015" w:rsidRPr="00A140BB" w14:paraId="628F7513" w14:textId="77777777" w:rsidTr="009730B3">
        <w:trPr>
          <w:trHeight w:val="340"/>
        </w:trPr>
        <w:tc>
          <w:tcPr>
            <w:tcW w:w="26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3AD1C2" w14:textId="77777777" w:rsidR="007B5015" w:rsidRPr="00A140BB" w:rsidRDefault="007B5015" w:rsidP="0052457F">
            <w:pPr>
              <w:keepNext/>
              <w:keepLines/>
              <w:ind w:right="-2"/>
              <w:jc w:val="both"/>
              <w:rPr>
                <w:rFonts w:ascii="Tahoma" w:hAnsi="Tahoma" w:cs="Tahoma"/>
              </w:rPr>
            </w:pPr>
            <w:r w:rsidRPr="00A140BB">
              <w:rPr>
                <w:rFonts w:ascii="Tahoma" w:hAnsi="Tahoma" w:cs="Tahoma"/>
              </w:rPr>
              <w:t>Celovška cesta 160</w:t>
            </w:r>
          </w:p>
        </w:tc>
        <w:tc>
          <w:tcPr>
            <w:tcW w:w="2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0D8DAB17" w14:textId="72ECAE1B" w:rsidR="007B5015" w:rsidRPr="00A140BB" w:rsidRDefault="007B5015" w:rsidP="0052457F">
            <w:pPr>
              <w:keepNext/>
              <w:keepLines/>
              <w:ind w:right="-2"/>
              <w:jc w:val="both"/>
              <w:rPr>
                <w:rFonts w:ascii="Tahoma" w:hAnsi="Tahoma" w:cs="Tahoma"/>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0EE939E5" w14:textId="33EBAA2F" w:rsidR="007B5015" w:rsidRPr="00A140BB" w:rsidRDefault="007B5015" w:rsidP="0052457F">
            <w:pPr>
              <w:keepNext/>
              <w:keepLines/>
              <w:ind w:right="-2"/>
              <w:jc w:val="both"/>
              <w:rPr>
                <w:rFonts w:ascii="Tahoma" w:hAnsi="Tahoma" w:cs="Tahoma"/>
              </w:rPr>
            </w:pPr>
          </w:p>
        </w:tc>
        <w:tc>
          <w:tcPr>
            <w:tcW w:w="31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5EC3EF" w14:textId="77777777" w:rsidR="007B5015" w:rsidRPr="00A140BB" w:rsidRDefault="007B5015" w:rsidP="0052457F">
            <w:pPr>
              <w:keepNext/>
              <w:keepLines/>
              <w:ind w:right="-2"/>
              <w:jc w:val="both"/>
              <w:rPr>
                <w:rFonts w:ascii="Tahoma" w:hAnsi="Tahoma" w:cs="Tahoma"/>
              </w:rPr>
            </w:pPr>
            <w:r w:rsidRPr="00A140BB">
              <w:rPr>
                <w:rFonts w:ascii="Tahoma" w:hAnsi="Tahoma" w:cs="Tahoma"/>
              </w:rPr>
              <w:t>Dopoldan; od 5.45 do 13.45 ure</w:t>
            </w:r>
          </w:p>
        </w:tc>
      </w:tr>
      <w:tr w:rsidR="007B5015" w:rsidRPr="00A140BB" w14:paraId="47DFEF1B" w14:textId="77777777" w:rsidTr="009730B3">
        <w:trPr>
          <w:trHeight w:val="340"/>
        </w:trPr>
        <w:tc>
          <w:tcPr>
            <w:tcW w:w="26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8B3E28" w14:textId="77777777" w:rsidR="007B5015" w:rsidRPr="00A140BB" w:rsidRDefault="007B5015" w:rsidP="0052457F">
            <w:pPr>
              <w:keepNext/>
              <w:keepLines/>
              <w:ind w:right="-2"/>
              <w:jc w:val="both"/>
              <w:rPr>
                <w:rFonts w:ascii="Tahoma" w:hAnsi="Tahoma" w:cs="Tahoma"/>
              </w:rPr>
            </w:pPr>
            <w:r w:rsidRPr="00A140BB">
              <w:rPr>
                <w:rFonts w:ascii="Tahoma" w:hAnsi="Tahoma" w:cs="Tahoma"/>
              </w:rPr>
              <w:t>Celovška cesta 160</w:t>
            </w:r>
          </w:p>
        </w:tc>
        <w:tc>
          <w:tcPr>
            <w:tcW w:w="2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5CDC5FB8" w14:textId="3DDC1241" w:rsidR="007B5015" w:rsidRPr="00A140BB" w:rsidRDefault="007B5015" w:rsidP="0052457F">
            <w:pPr>
              <w:keepNext/>
              <w:keepLines/>
              <w:ind w:right="-2"/>
              <w:jc w:val="both"/>
              <w:rPr>
                <w:rFonts w:ascii="Tahoma" w:hAnsi="Tahoma" w:cs="Tahoma"/>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0D50F1DC" w14:textId="7CE02443" w:rsidR="007B5015" w:rsidRPr="00A140BB" w:rsidRDefault="007B5015" w:rsidP="0052457F">
            <w:pPr>
              <w:keepNext/>
              <w:keepLines/>
              <w:ind w:right="-2"/>
              <w:jc w:val="both"/>
              <w:rPr>
                <w:rFonts w:ascii="Tahoma" w:hAnsi="Tahoma" w:cs="Tahoma"/>
              </w:rPr>
            </w:pPr>
          </w:p>
        </w:tc>
        <w:tc>
          <w:tcPr>
            <w:tcW w:w="31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5B3A7E" w14:textId="77777777" w:rsidR="007B5015" w:rsidRPr="00A140BB" w:rsidRDefault="007B5015" w:rsidP="0052457F">
            <w:pPr>
              <w:keepNext/>
              <w:keepLines/>
              <w:ind w:right="-2"/>
              <w:jc w:val="both"/>
              <w:rPr>
                <w:rFonts w:ascii="Tahoma" w:hAnsi="Tahoma" w:cs="Tahoma"/>
              </w:rPr>
            </w:pPr>
            <w:r w:rsidRPr="00A140BB">
              <w:rPr>
                <w:rFonts w:ascii="Tahoma" w:hAnsi="Tahoma" w:cs="Tahoma"/>
              </w:rPr>
              <w:t>Dopoldan; od 8.30 do 14 ure</w:t>
            </w:r>
          </w:p>
        </w:tc>
      </w:tr>
      <w:tr w:rsidR="007B5015" w:rsidRPr="00A140BB" w14:paraId="349FF10D" w14:textId="77777777" w:rsidTr="009730B3">
        <w:trPr>
          <w:trHeight w:val="340"/>
        </w:trPr>
        <w:tc>
          <w:tcPr>
            <w:tcW w:w="261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E4B80C" w14:textId="77777777" w:rsidR="007B5015" w:rsidRPr="00A140BB" w:rsidRDefault="007B5015" w:rsidP="0052457F">
            <w:pPr>
              <w:keepNext/>
              <w:keepLines/>
              <w:ind w:right="-2"/>
              <w:jc w:val="both"/>
              <w:rPr>
                <w:rFonts w:ascii="Tahoma" w:hAnsi="Tahoma" w:cs="Tahoma"/>
              </w:rPr>
            </w:pPr>
            <w:r w:rsidRPr="00A140BB">
              <w:rPr>
                <w:rFonts w:ascii="Tahoma" w:hAnsi="Tahoma" w:cs="Tahoma"/>
              </w:rPr>
              <w:t>Celovška cesta 160</w:t>
            </w:r>
          </w:p>
        </w:tc>
        <w:tc>
          <w:tcPr>
            <w:tcW w:w="2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05758B04" w14:textId="45D130D0" w:rsidR="007B5015" w:rsidRPr="00A140BB" w:rsidRDefault="007B5015" w:rsidP="0052457F">
            <w:pPr>
              <w:keepNext/>
              <w:keepLines/>
              <w:ind w:right="-2"/>
              <w:jc w:val="both"/>
              <w:rPr>
                <w:rFonts w:ascii="Tahoma" w:hAnsi="Tahoma" w:cs="Tahoma"/>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0962C63D" w14:textId="3EB52174" w:rsidR="007B5015" w:rsidRPr="00A140BB" w:rsidRDefault="007B5015" w:rsidP="0052457F">
            <w:pPr>
              <w:keepNext/>
              <w:keepLines/>
              <w:ind w:right="-2"/>
              <w:jc w:val="both"/>
              <w:rPr>
                <w:rFonts w:ascii="Tahoma" w:hAnsi="Tahoma" w:cs="Tahoma"/>
              </w:rPr>
            </w:pPr>
          </w:p>
        </w:tc>
        <w:tc>
          <w:tcPr>
            <w:tcW w:w="31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5BC4F7" w14:textId="77777777" w:rsidR="007B5015" w:rsidRPr="00A140BB" w:rsidRDefault="007B5015" w:rsidP="0052457F">
            <w:pPr>
              <w:keepNext/>
              <w:keepLines/>
              <w:ind w:right="-2"/>
              <w:jc w:val="both"/>
              <w:rPr>
                <w:rFonts w:ascii="Tahoma" w:hAnsi="Tahoma" w:cs="Tahoma"/>
              </w:rPr>
            </w:pPr>
            <w:r w:rsidRPr="00A140BB">
              <w:rPr>
                <w:rFonts w:ascii="Tahoma" w:hAnsi="Tahoma" w:cs="Tahoma"/>
              </w:rPr>
              <w:t>Popoldan; od 13.00  do 21.00 ure</w:t>
            </w:r>
          </w:p>
        </w:tc>
      </w:tr>
    </w:tbl>
    <w:p w14:paraId="21446E8C" w14:textId="77777777" w:rsidR="007B5015" w:rsidRPr="00A140BB" w:rsidRDefault="007B5015" w:rsidP="0052457F">
      <w:pPr>
        <w:keepNext/>
        <w:keepLines/>
        <w:tabs>
          <w:tab w:val="left" w:pos="993"/>
          <w:tab w:val="left" w:pos="1560"/>
        </w:tabs>
        <w:jc w:val="both"/>
        <w:outlineLvl w:val="2"/>
        <w:rPr>
          <w:rFonts w:ascii="Tahoma" w:hAnsi="Tahoma" w:cs="Tahoma"/>
          <w:bCs/>
          <w:kern w:val="16"/>
        </w:rPr>
      </w:pPr>
    </w:p>
    <w:p w14:paraId="3EC7304E" w14:textId="1EC7B826" w:rsidR="007B5015" w:rsidRPr="00A140BB" w:rsidRDefault="007B5015" w:rsidP="0052457F">
      <w:pPr>
        <w:keepNext/>
        <w:keepLines/>
        <w:tabs>
          <w:tab w:val="left" w:pos="993"/>
          <w:tab w:val="left" w:pos="1560"/>
        </w:tabs>
        <w:jc w:val="both"/>
        <w:outlineLvl w:val="2"/>
        <w:rPr>
          <w:rFonts w:ascii="Tahoma" w:hAnsi="Tahoma" w:cs="Tahoma"/>
          <w:bCs/>
          <w:kern w:val="16"/>
        </w:rPr>
      </w:pPr>
      <w:r w:rsidRPr="00A140BB">
        <w:rPr>
          <w:rFonts w:ascii="Tahoma" w:hAnsi="Tahoma" w:cs="Tahoma"/>
          <w:bCs/>
          <w:kern w:val="16"/>
        </w:rPr>
        <w:t xml:space="preserve">Ponudnik v tabelo zgoraj vpiše število čistilnega osebja in število ur čiščenja, ki ga bo posamezna oseba dnevno izvajala v okviru navedenega obsega čiščenja (za vsako navedeno osebo posebej). Čas čiščenja </w:t>
      </w:r>
      <w:r w:rsidR="009730B3" w:rsidRPr="00A140BB">
        <w:rPr>
          <w:rFonts w:ascii="Tahoma" w:hAnsi="Tahoma" w:cs="Tahoma"/>
          <w:bCs/>
          <w:kern w:val="16"/>
        </w:rPr>
        <w:t xml:space="preserve">v delovnem dnevu </w:t>
      </w:r>
      <w:r w:rsidRPr="00A140BB">
        <w:rPr>
          <w:rFonts w:ascii="Tahoma" w:hAnsi="Tahoma" w:cs="Tahoma"/>
          <w:bCs/>
          <w:kern w:val="16"/>
        </w:rPr>
        <w:t>oziroma delovni čas se ne spreminja.</w:t>
      </w:r>
    </w:p>
    <w:p w14:paraId="7A94E69E" w14:textId="77777777" w:rsidR="007B5015" w:rsidRPr="00A140BB" w:rsidRDefault="007B5015" w:rsidP="0052457F">
      <w:pPr>
        <w:keepNext/>
        <w:keepLines/>
        <w:ind w:left="1134" w:hanging="1134"/>
        <w:jc w:val="both"/>
        <w:rPr>
          <w:rFonts w:ascii="Tahoma" w:hAnsi="Tahoma" w:cs="Tahoma"/>
          <w:b/>
        </w:rPr>
      </w:pPr>
    </w:p>
    <w:p w14:paraId="3D6023C6" w14:textId="77777777" w:rsidR="007B5015" w:rsidRPr="00A140BB" w:rsidRDefault="007B5015" w:rsidP="0052457F">
      <w:pPr>
        <w:keepNext/>
        <w:keepLines/>
        <w:jc w:val="both"/>
        <w:rPr>
          <w:rFonts w:ascii="Tahoma" w:hAnsi="Tahoma" w:cs="Tahoma"/>
        </w:rPr>
      </w:pPr>
      <w:r w:rsidRPr="00A140BB">
        <w:rPr>
          <w:rFonts w:ascii="Tahoma" w:hAnsi="Tahoma" w:cs="Tahoma"/>
        </w:rPr>
        <w:t>Pri izvajanju storitev čiščenja bodo sodelovale naslednje osebe, ki izpolnjujejo STROKOVNO (KADROVSKO) SPOSOBNOST (ki je za posamezni sklop (naročnika) predmeta javnega naročila podrobno opredeljena v 3.2.3.3 točki razpisne dokumentacije):</w:t>
      </w:r>
    </w:p>
    <w:p w14:paraId="2C493DD2" w14:textId="77777777" w:rsidR="007B5015" w:rsidRPr="00A140BB" w:rsidRDefault="007B5015" w:rsidP="0052457F">
      <w:pPr>
        <w:keepNext/>
        <w:keepLines/>
        <w:rPr>
          <w:rFonts w:ascii="Tahoma" w:hAnsi="Tahoma" w:cs="Tahoma"/>
        </w:rPr>
      </w:pPr>
    </w:p>
    <w:p w14:paraId="10D5616E" w14:textId="77777777" w:rsidR="007B5015" w:rsidRPr="00A140BB" w:rsidRDefault="007B5015" w:rsidP="0052457F">
      <w:pPr>
        <w:keepNext/>
        <w:keepLines/>
        <w:jc w:val="both"/>
        <w:rPr>
          <w:rFonts w:ascii="Tahoma" w:hAnsi="Tahoma" w:cs="Tahoma"/>
          <w:b/>
        </w:rPr>
      </w:pPr>
      <w:r w:rsidRPr="00A140BB">
        <w:rPr>
          <w:rFonts w:ascii="Tahoma" w:hAnsi="Tahoma" w:cs="Tahoma"/>
          <w:b/>
        </w:rPr>
        <w:t>Nadzornik - delovodja</w:t>
      </w:r>
    </w:p>
    <w:p w14:paraId="65077F04" w14:textId="77777777" w:rsidR="007B5015" w:rsidRPr="00A140BB" w:rsidRDefault="007B5015"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7B5015" w:rsidRPr="00A140BB" w14:paraId="673E15B0" w14:textId="77777777" w:rsidTr="00546D36">
        <w:tc>
          <w:tcPr>
            <w:tcW w:w="870" w:type="dxa"/>
            <w:vAlign w:val="center"/>
          </w:tcPr>
          <w:p w14:paraId="6BA0B649" w14:textId="77777777" w:rsidR="007B5015" w:rsidRPr="00A140BB" w:rsidRDefault="007B5015" w:rsidP="0052457F">
            <w:pPr>
              <w:keepNext/>
              <w:keepLines/>
              <w:jc w:val="center"/>
              <w:rPr>
                <w:rFonts w:ascii="Tahoma" w:hAnsi="Tahoma" w:cs="Tahoma"/>
                <w:bCs/>
                <w:i/>
                <w:noProof/>
                <w:sz w:val="18"/>
                <w:szCs w:val="18"/>
              </w:rPr>
            </w:pPr>
          </w:p>
          <w:p w14:paraId="0F7DF5B3" w14:textId="77777777" w:rsidR="007B5015" w:rsidRPr="00A140BB" w:rsidRDefault="007B5015"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6E478C25" w14:textId="77777777" w:rsidR="007B5015" w:rsidRPr="00A140BB" w:rsidRDefault="007B5015"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49D86984" w14:textId="77777777" w:rsidR="007B5015" w:rsidRPr="00A140BB" w:rsidRDefault="007B5015"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tcPr>
          <w:p w14:paraId="0E54D362" w14:textId="77777777" w:rsidR="007B5015" w:rsidRPr="00A140BB" w:rsidRDefault="007B5015"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7B5015" w:rsidRPr="00A140BB" w14:paraId="44B47C05" w14:textId="77777777" w:rsidTr="00546D36">
        <w:trPr>
          <w:trHeight w:val="313"/>
        </w:trPr>
        <w:tc>
          <w:tcPr>
            <w:tcW w:w="870" w:type="dxa"/>
          </w:tcPr>
          <w:p w14:paraId="53D2FEE4" w14:textId="77777777" w:rsidR="007B5015" w:rsidRPr="00A140BB" w:rsidRDefault="007B5015"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608957A1" w14:textId="77777777" w:rsidR="007B5015" w:rsidRPr="00A140BB" w:rsidRDefault="007B5015" w:rsidP="0052457F">
            <w:pPr>
              <w:keepNext/>
              <w:keepLines/>
              <w:jc w:val="both"/>
              <w:rPr>
                <w:rFonts w:ascii="Tahoma" w:hAnsi="Tahoma" w:cs="Tahoma"/>
                <w:bCs/>
                <w:i/>
                <w:noProof/>
                <w:sz w:val="18"/>
                <w:szCs w:val="18"/>
              </w:rPr>
            </w:pPr>
          </w:p>
        </w:tc>
        <w:tc>
          <w:tcPr>
            <w:tcW w:w="2693" w:type="dxa"/>
          </w:tcPr>
          <w:p w14:paraId="0FF39D6C" w14:textId="77777777" w:rsidR="007B5015" w:rsidRPr="00A140BB" w:rsidRDefault="007B5015" w:rsidP="0052457F">
            <w:pPr>
              <w:keepNext/>
              <w:keepLines/>
              <w:jc w:val="both"/>
              <w:rPr>
                <w:rFonts w:ascii="Tahoma" w:hAnsi="Tahoma" w:cs="Tahoma"/>
                <w:bCs/>
                <w:i/>
                <w:noProof/>
                <w:sz w:val="18"/>
                <w:szCs w:val="18"/>
              </w:rPr>
            </w:pPr>
          </w:p>
        </w:tc>
        <w:tc>
          <w:tcPr>
            <w:tcW w:w="2405" w:type="dxa"/>
          </w:tcPr>
          <w:p w14:paraId="0FEAFB39" w14:textId="77777777" w:rsidR="007B5015" w:rsidRPr="00A140BB" w:rsidRDefault="007B5015" w:rsidP="0052457F">
            <w:pPr>
              <w:keepNext/>
              <w:keepLines/>
              <w:jc w:val="both"/>
              <w:rPr>
                <w:rFonts w:ascii="Tahoma" w:hAnsi="Tahoma" w:cs="Tahoma"/>
                <w:bCs/>
                <w:i/>
                <w:noProof/>
                <w:sz w:val="18"/>
                <w:szCs w:val="18"/>
              </w:rPr>
            </w:pPr>
          </w:p>
        </w:tc>
      </w:tr>
    </w:tbl>
    <w:p w14:paraId="5B069C23" w14:textId="77777777" w:rsidR="007B5015" w:rsidRPr="00A140BB" w:rsidRDefault="007B5015" w:rsidP="0052457F">
      <w:pPr>
        <w:keepNext/>
        <w:keepLines/>
        <w:jc w:val="center"/>
        <w:rPr>
          <w:rFonts w:ascii="Tahoma" w:hAnsi="Tahoma" w:cs="Tahoma"/>
        </w:rPr>
      </w:pPr>
    </w:p>
    <w:p w14:paraId="27A0E021" w14:textId="77777777" w:rsidR="007B5015" w:rsidRPr="00A140BB" w:rsidRDefault="007B5015" w:rsidP="0052457F">
      <w:pPr>
        <w:keepNext/>
        <w:keepLines/>
        <w:jc w:val="both"/>
        <w:rPr>
          <w:rFonts w:ascii="Tahoma" w:hAnsi="Tahoma" w:cs="Tahoma"/>
          <w:b/>
        </w:rPr>
      </w:pPr>
      <w:r w:rsidRPr="00A140BB">
        <w:rPr>
          <w:rFonts w:ascii="Tahoma" w:hAnsi="Tahoma" w:cs="Tahoma"/>
          <w:b/>
        </w:rPr>
        <w:t>Čistilno osebje</w:t>
      </w:r>
    </w:p>
    <w:p w14:paraId="61C31DAA" w14:textId="77777777" w:rsidR="007B5015" w:rsidRPr="00A140BB" w:rsidRDefault="007B5015"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7B5015" w:rsidRPr="00A140BB" w14:paraId="2250B2C2" w14:textId="77777777" w:rsidTr="00546D36">
        <w:tc>
          <w:tcPr>
            <w:tcW w:w="870" w:type="dxa"/>
            <w:vAlign w:val="center"/>
          </w:tcPr>
          <w:p w14:paraId="1555EE22" w14:textId="77777777" w:rsidR="007B5015" w:rsidRPr="00A140BB" w:rsidRDefault="007B5015" w:rsidP="0052457F">
            <w:pPr>
              <w:keepNext/>
              <w:keepLines/>
              <w:jc w:val="center"/>
              <w:rPr>
                <w:rFonts w:ascii="Tahoma" w:hAnsi="Tahoma" w:cs="Tahoma"/>
                <w:bCs/>
                <w:i/>
                <w:noProof/>
                <w:sz w:val="18"/>
                <w:szCs w:val="18"/>
              </w:rPr>
            </w:pPr>
          </w:p>
          <w:p w14:paraId="1C9D4CFE" w14:textId="77777777" w:rsidR="007B5015" w:rsidRPr="00A140BB" w:rsidRDefault="007B5015"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599F806B" w14:textId="77777777" w:rsidR="007B5015" w:rsidRPr="00A140BB" w:rsidRDefault="007B5015"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570E6209" w14:textId="77777777" w:rsidR="007B5015" w:rsidRPr="00A140BB" w:rsidRDefault="007B5015"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vAlign w:val="center"/>
          </w:tcPr>
          <w:p w14:paraId="5DD3D2F4" w14:textId="77777777" w:rsidR="007B5015" w:rsidRPr="00A140BB" w:rsidRDefault="007B5015"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7B5015" w:rsidRPr="00A140BB" w14:paraId="4C077308" w14:textId="77777777" w:rsidTr="00546D36">
        <w:trPr>
          <w:trHeight w:val="283"/>
        </w:trPr>
        <w:tc>
          <w:tcPr>
            <w:tcW w:w="870" w:type="dxa"/>
          </w:tcPr>
          <w:p w14:paraId="0CE68755" w14:textId="77777777" w:rsidR="007B5015" w:rsidRPr="00A140BB" w:rsidRDefault="007B5015"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02E28CF8" w14:textId="77777777" w:rsidR="007B5015" w:rsidRPr="00A140BB" w:rsidRDefault="007B5015" w:rsidP="0052457F">
            <w:pPr>
              <w:keepNext/>
              <w:keepLines/>
              <w:jc w:val="both"/>
              <w:rPr>
                <w:rFonts w:ascii="Tahoma" w:hAnsi="Tahoma" w:cs="Tahoma"/>
                <w:bCs/>
                <w:i/>
                <w:noProof/>
                <w:sz w:val="18"/>
                <w:szCs w:val="18"/>
              </w:rPr>
            </w:pPr>
          </w:p>
        </w:tc>
        <w:tc>
          <w:tcPr>
            <w:tcW w:w="2693" w:type="dxa"/>
          </w:tcPr>
          <w:p w14:paraId="4846A557" w14:textId="77777777" w:rsidR="007B5015" w:rsidRPr="00A140BB" w:rsidRDefault="007B5015" w:rsidP="0052457F">
            <w:pPr>
              <w:keepNext/>
              <w:keepLines/>
              <w:jc w:val="both"/>
              <w:rPr>
                <w:rFonts w:ascii="Tahoma" w:hAnsi="Tahoma" w:cs="Tahoma"/>
                <w:bCs/>
                <w:i/>
                <w:noProof/>
                <w:sz w:val="18"/>
                <w:szCs w:val="18"/>
              </w:rPr>
            </w:pPr>
          </w:p>
        </w:tc>
        <w:tc>
          <w:tcPr>
            <w:tcW w:w="2405" w:type="dxa"/>
          </w:tcPr>
          <w:p w14:paraId="5941CAA1" w14:textId="77777777" w:rsidR="007B5015" w:rsidRPr="00A140BB" w:rsidRDefault="007B5015" w:rsidP="0052457F">
            <w:pPr>
              <w:keepNext/>
              <w:keepLines/>
              <w:jc w:val="both"/>
              <w:rPr>
                <w:rFonts w:ascii="Tahoma" w:hAnsi="Tahoma" w:cs="Tahoma"/>
                <w:bCs/>
                <w:i/>
                <w:noProof/>
                <w:sz w:val="18"/>
                <w:szCs w:val="18"/>
              </w:rPr>
            </w:pPr>
          </w:p>
        </w:tc>
      </w:tr>
      <w:tr w:rsidR="007B5015" w:rsidRPr="00A140BB" w14:paraId="6E1B666B" w14:textId="77777777" w:rsidTr="00546D36">
        <w:trPr>
          <w:trHeight w:val="273"/>
        </w:trPr>
        <w:tc>
          <w:tcPr>
            <w:tcW w:w="870" w:type="dxa"/>
          </w:tcPr>
          <w:p w14:paraId="54D4CD00" w14:textId="77777777" w:rsidR="007B5015" w:rsidRPr="00A140BB" w:rsidRDefault="007B5015" w:rsidP="0052457F">
            <w:pPr>
              <w:keepNext/>
              <w:keepLines/>
              <w:jc w:val="both"/>
              <w:rPr>
                <w:rFonts w:ascii="Tahoma" w:hAnsi="Tahoma" w:cs="Tahoma"/>
                <w:bCs/>
                <w:i/>
                <w:noProof/>
                <w:sz w:val="18"/>
                <w:szCs w:val="18"/>
              </w:rPr>
            </w:pPr>
            <w:r w:rsidRPr="00A140BB">
              <w:rPr>
                <w:rFonts w:ascii="Tahoma" w:hAnsi="Tahoma" w:cs="Tahoma"/>
                <w:bCs/>
                <w:i/>
                <w:noProof/>
                <w:sz w:val="18"/>
                <w:szCs w:val="18"/>
              </w:rPr>
              <w:t>2.</w:t>
            </w:r>
          </w:p>
        </w:tc>
        <w:tc>
          <w:tcPr>
            <w:tcW w:w="3241" w:type="dxa"/>
          </w:tcPr>
          <w:p w14:paraId="02C963B4" w14:textId="77777777" w:rsidR="007B5015" w:rsidRPr="00A140BB" w:rsidRDefault="007B5015" w:rsidP="0052457F">
            <w:pPr>
              <w:keepNext/>
              <w:keepLines/>
              <w:jc w:val="both"/>
              <w:rPr>
                <w:rFonts w:ascii="Tahoma" w:hAnsi="Tahoma" w:cs="Tahoma"/>
                <w:bCs/>
                <w:i/>
                <w:noProof/>
                <w:sz w:val="18"/>
                <w:szCs w:val="18"/>
              </w:rPr>
            </w:pPr>
          </w:p>
        </w:tc>
        <w:tc>
          <w:tcPr>
            <w:tcW w:w="2693" w:type="dxa"/>
          </w:tcPr>
          <w:p w14:paraId="030296AF" w14:textId="77777777" w:rsidR="007B5015" w:rsidRPr="00A140BB" w:rsidRDefault="007B5015" w:rsidP="0052457F">
            <w:pPr>
              <w:keepNext/>
              <w:keepLines/>
              <w:jc w:val="both"/>
              <w:rPr>
                <w:rFonts w:ascii="Tahoma" w:hAnsi="Tahoma" w:cs="Tahoma"/>
                <w:bCs/>
                <w:i/>
                <w:noProof/>
                <w:sz w:val="18"/>
                <w:szCs w:val="18"/>
              </w:rPr>
            </w:pPr>
          </w:p>
        </w:tc>
        <w:tc>
          <w:tcPr>
            <w:tcW w:w="2405" w:type="dxa"/>
          </w:tcPr>
          <w:p w14:paraId="155B6416" w14:textId="77777777" w:rsidR="007B5015" w:rsidRPr="00A140BB" w:rsidRDefault="007B5015" w:rsidP="0052457F">
            <w:pPr>
              <w:keepNext/>
              <w:keepLines/>
              <w:jc w:val="both"/>
              <w:rPr>
                <w:rFonts w:ascii="Tahoma" w:hAnsi="Tahoma" w:cs="Tahoma"/>
                <w:bCs/>
                <w:i/>
                <w:noProof/>
                <w:sz w:val="18"/>
                <w:szCs w:val="18"/>
              </w:rPr>
            </w:pPr>
          </w:p>
        </w:tc>
      </w:tr>
      <w:tr w:rsidR="007B5015" w:rsidRPr="00A140BB" w14:paraId="603DB00F" w14:textId="77777777" w:rsidTr="00546D36">
        <w:trPr>
          <w:trHeight w:val="277"/>
        </w:trPr>
        <w:tc>
          <w:tcPr>
            <w:tcW w:w="870" w:type="dxa"/>
          </w:tcPr>
          <w:p w14:paraId="2C35058F" w14:textId="77777777" w:rsidR="007B5015" w:rsidRPr="00A140BB" w:rsidRDefault="007B5015" w:rsidP="0052457F">
            <w:pPr>
              <w:keepNext/>
              <w:keepLines/>
              <w:jc w:val="both"/>
              <w:rPr>
                <w:rFonts w:ascii="Tahoma" w:hAnsi="Tahoma" w:cs="Tahoma"/>
                <w:bCs/>
                <w:i/>
                <w:noProof/>
                <w:sz w:val="18"/>
                <w:szCs w:val="18"/>
              </w:rPr>
            </w:pPr>
            <w:r w:rsidRPr="00A140BB">
              <w:rPr>
                <w:rFonts w:ascii="Tahoma" w:hAnsi="Tahoma" w:cs="Tahoma"/>
                <w:bCs/>
                <w:i/>
                <w:noProof/>
                <w:sz w:val="18"/>
                <w:szCs w:val="18"/>
              </w:rPr>
              <w:t>3.</w:t>
            </w:r>
          </w:p>
        </w:tc>
        <w:tc>
          <w:tcPr>
            <w:tcW w:w="3241" w:type="dxa"/>
          </w:tcPr>
          <w:p w14:paraId="09231BF0" w14:textId="77777777" w:rsidR="007B5015" w:rsidRPr="00A140BB" w:rsidRDefault="007B5015" w:rsidP="0052457F">
            <w:pPr>
              <w:keepNext/>
              <w:keepLines/>
              <w:jc w:val="both"/>
              <w:rPr>
                <w:rFonts w:ascii="Tahoma" w:hAnsi="Tahoma" w:cs="Tahoma"/>
                <w:bCs/>
                <w:i/>
                <w:noProof/>
                <w:sz w:val="18"/>
                <w:szCs w:val="18"/>
              </w:rPr>
            </w:pPr>
          </w:p>
        </w:tc>
        <w:tc>
          <w:tcPr>
            <w:tcW w:w="2693" w:type="dxa"/>
          </w:tcPr>
          <w:p w14:paraId="22F389A0" w14:textId="77777777" w:rsidR="007B5015" w:rsidRPr="00A140BB" w:rsidRDefault="007B5015" w:rsidP="0052457F">
            <w:pPr>
              <w:keepNext/>
              <w:keepLines/>
              <w:jc w:val="both"/>
              <w:rPr>
                <w:rFonts w:ascii="Tahoma" w:hAnsi="Tahoma" w:cs="Tahoma"/>
                <w:bCs/>
                <w:i/>
                <w:noProof/>
                <w:sz w:val="18"/>
                <w:szCs w:val="18"/>
              </w:rPr>
            </w:pPr>
          </w:p>
        </w:tc>
        <w:tc>
          <w:tcPr>
            <w:tcW w:w="2405" w:type="dxa"/>
          </w:tcPr>
          <w:p w14:paraId="73F384E1" w14:textId="77777777" w:rsidR="007B5015" w:rsidRPr="00A140BB" w:rsidRDefault="007B5015" w:rsidP="0052457F">
            <w:pPr>
              <w:keepNext/>
              <w:keepLines/>
              <w:jc w:val="both"/>
              <w:rPr>
                <w:rFonts w:ascii="Tahoma" w:hAnsi="Tahoma" w:cs="Tahoma"/>
                <w:bCs/>
                <w:i/>
                <w:noProof/>
                <w:sz w:val="18"/>
                <w:szCs w:val="18"/>
              </w:rPr>
            </w:pPr>
          </w:p>
        </w:tc>
      </w:tr>
      <w:tr w:rsidR="007B5015" w:rsidRPr="00A140BB" w14:paraId="6AC12DB5" w14:textId="77777777" w:rsidTr="00546D36">
        <w:trPr>
          <w:trHeight w:val="267"/>
        </w:trPr>
        <w:tc>
          <w:tcPr>
            <w:tcW w:w="870" w:type="dxa"/>
          </w:tcPr>
          <w:p w14:paraId="39982743" w14:textId="77777777" w:rsidR="007B5015" w:rsidRPr="00A140BB" w:rsidRDefault="007B5015" w:rsidP="0052457F">
            <w:pPr>
              <w:keepNext/>
              <w:keepLines/>
              <w:jc w:val="both"/>
              <w:rPr>
                <w:rFonts w:ascii="Tahoma" w:hAnsi="Tahoma" w:cs="Tahoma"/>
                <w:bCs/>
                <w:i/>
                <w:noProof/>
                <w:sz w:val="18"/>
                <w:szCs w:val="18"/>
              </w:rPr>
            </w:pPr>
            <w:r w:rsidRPr="00A140BB">
              <w:rPr>
                <w:rFonts w:ascii="Tahoma" w:hAnsi="Tahoma" w:cs="Tahoma"/>
                <w:bCs/>
                <w:i/>
                <w:noProof/>
                <w:sz w:val="18"/>
                <w:szCs w:val="18"/>
              </w:rPr>
              <w:t>4.</w:t>
            </w:r>
          </w:p>
        </w:tc>
        <w:tc>
          <w:tcPr>
            <w:tcW w:w="3241" w:type="dxa"/>
          </w:tcPr>
          <w:p w14:paraId="1D26F9D4" w14:textId="77777777" w:rsidR="007B5015" w:rsidRPr="00A140BB" w:rsidRDefault="007B5015" w:rsidP="0052457F">
            <w:pPr>
              <w:keepNext/>
              <w:keepLines/>
              <w:jc w:val="both"/>
              <w:rPr>
                <w:rFonts w:ascii="Tahoma" w:hAnsi="Tahoma" w:cs="Tahoma"/>
                <w:bCs/>
                <w:i/>
                <w:noProof/>
                <w:sz w:val="18"/>
                <w:szCs w:val="18"/>
              </w:rPr>
            </w:pPr>
          </w:p>
        </w:tc>
        <w:tc>
          <w:tcPr>
            <w:tcW w:w="2693" w:type="dxa"/>
          </w:tcPr>
          <w:p w14:paraId="7B4AEE3D" w14:textId="77777777" w:rsidR="007B5015" w:rsidRPr="00A140BB" w:rsidRDefault="007B5015" w:rsidP="0052457F">
            <w:pPr>
              <w:keepNext/>
              <w:keepLines/>
              <w:jc w:val="both"/>
              <w:rPr>
                <w:rFonts w:ascii="Tahoma" w:hAnsi="Tahoma" w:cs="Tahoma"/>
                <w:bCs/>
                <w:i/>
                <w:noProof/>
                <w:sz w:val="18"/>
                <w:szCs w:val="18"/>
              </w:rPr>
            </w:pPr>
          </w:p>
        </w:tc>
        <w:tc>
          <w:tcPr>
            <w:tcW w:w="2405" w:type="dxa"/>
          </w:tcPr>
          <w:p w14:paraId="04A28B28" w14:textId="77777777" w:rsidR="007B5015" w:rsidRPr="00A140BB" w:rsidRDefault="007B5015" w:rsidP="0052457F">
            <w:pPr>
              <w:keepNext/>
              <w:keepLines/>
              <w:jc w:val="both"/>
              <w:rPr>
                <w:rFonts w:ascii="Tahoma" w:hAnsi="Tahoma" w:cs="Tahoma"/>
                <w:bCs/>
                <w:i/>
                <w:noProof/>
                <w:sz w:val="18"/>
                <w:szCs w:val="18"/>
              </w:rPr>
            </w:pPr>
          </w:p>
        </w:tc>
      </w:tr>
      <w:tr w:rsidR="007B5015" w:rsidRPr="00A140BB" w14:paraId="71FC4BF8" w14:textId="77777777" w:rsidTr="00546D36">
        <w:trPr>
          <w:trHeight w:val="271"/>
        </w:trPr>
        <w:tc>
          <w:tcPr>
            <w:tcW w:w="870" w:type="dxa"/>
          </w:tcPr>
          <w:p w14:paraId="10037118" w14:textId="77777777" w:rsidR="007B5015" w:rsidRPr="00A140BB" w:rsidRDefault="007B5015" w:rsidP="0052457F">
            <w:pPr>
              <w:keepNext/>
              <w:keepLines/>
              <w:jc w:val="both"/>
              <w:rPr>
                <w:rFonts w:ascii="Tahoma" w:hAnsi="Tahoma" w:cs="Tahoma"/>
                <w:bCs/>
                <w:i/>
                <w:noProof/>
                <w:sz w:val="18"/>
                <w:szCs w:val="18"/>
              </w:rPr>
            </w:pPr>
            <w:r w:rsidRPr="00A140BB">
              <w:rPr>
                <w:rFonts w:ascii="Tahoma" w:hAnsi="Tahoma" w:cs="Tahoma"/>
                <w:bCs/>
                <w:i/>
                <w:noProof/>
                <w:sz w:val="18"/>
                <w:szCs w:val="18"/>
              </w:rPr>
              <w:t>5.</w:t>
            </w:r>
          </w:p>
        </w:tc>
        <w:tc>
          <w:tcPr>
            <w:tcW w:w="3241" w:type="dxa"/>
          </w:tcPr>
          <w:p w14:paraId="6F164E41" w14:textId="77777777" w:rsidR="007B5015" w:rsidRPr="00A140BB" w:rsidRDefault="007B5015" w:rsidP="0052457F">
            <w:pPr>
              <w:keepNext/>
              <w:keepLines/>
              <w:jc w:val="both"/>
              <w:rPr>
                <w:rFonts w:ascii="Tahoma" w:hAnsi="Tahoma" w:cs="Tahoma"/>
                <w:bCs/>
                <w:i/>
                <w:noProof/>
                <w:sz w:val="18"/>
                <w:szCs w:val="18"/>
              </w:rPr>
            </w:pPr>
          </w:p>
        </w:tc>
        <w:tc>
          <w:tcPr>
            <w:tcW w:w="2693" w:type="dxa"/>
          </w:tcPr>
          <w:p w14:paraId="45C4F7B8" w14:textId="77777777" w:rsidR="007B5015" w:rsidRPr="00A140BB" w:rsidRDefault="007B5015" w:rsidP="0052457F">
            <w:pPr>
              <w:keepNext/>
              <w:keepLines/>
              <w:jc w:val="both"/>
              <w:rPr>
                <w:rFonts w:ascii="Tahoma" w:hAnsi="Tahoma" w:cs="Tahoma"/>
                <w:bCs/>
                <w:i/>
                <w:noProof/>
                <w:sz w:val="18"/>
                <w:szCs w:val="18"/>
              </w:rPr>
            </w:pPr>
          </w:p>
        </w:tc>
        <w:tc>
          <w:tcPr>
            <w:tcW w:w="2405" w:type="dxa"/>
          </w:tcPr>
          <w:p w14:paraId="30601B19" w14:textId="77777777" w:rsidR="007B5015" w:rsidRPr="00A140BB" w:rsidRDefault="007B5015" w:rsidP="0052457F">
            <w:pPr>
              <w:keepNext/>
              <w:keepLines/>
              <w:jc w:val="both"/>
              <w:rPr>
                <w:rFonts w:ascii="Tahoma" w:hAnsi="Tahoma" w:cs="Tahoma"/>
                <w:bCs/>
                <w:i/>
                <w:noProof/>
                <w:sz w:val="18"/>
                <w:szCs w:val="18"/>
              </w:rPr>
            </w:pPr>
          </w:p>
        </w:tc>
      </w:tr>
      <w:tr w:rsidR="007B5015" w:rsidRPr="00A140BB" w14:paraId="4354B87B" w14:textId="77777777" w:rsidTr="00546D36">
        <w:trPr>
          <w:trHeight w:val="275"/>
        </w:trPr>
        <w:tc>
          <w:tcPr>
            <w:tcW w:w="870" w:type="dxa"/>
          </w:tcPr>
          <w:p w14:paraId="76FB6AA4" w14:textId="77777777" w:rsidR="007B5015" w:rsidRPr="00A140BB" w:rsidRDefault="007B5015" w:rsidP="0052457F">
            <w:pPr>
              <w:keepNext/>
              <w:keepLines/>
              <w:jc w:val="both"/>
              <w:rPr>
                <w:rFonts w:ascii="Tahoma" w:hAnsi="Tahoma" w:cs="Tahoma"/>
                <w:bCs/>
                <w:i/>
                <w:noProof/>
                <w:sz w:val="18"/>
                <w:szCs w:val="18"/>
              </w:rPr>
            </w:pPr>
            <w:r w:rsidRPr="00A140BB">
              <w:rPr>
                <w:rFonts w:ascii="Tahoma" w:hAnsi="Tahoma" w:cs="Tahoma"/>
                <w:bCs/>
                <w:i/>
                <w:noProof/>
                <w:sz w:val="18"/>
                <w:szCs w:val="18"/>
              </w:rPr>
              <w:t>6.</w:t>
            </w:r>
          </w:p>
        </w:tc>
        <w:tc>
          <w:tcPr>
            <w:tcW w:w="3241" w:type="dxa"/>
          </w:tcPr>
          <w:p w14:paraId="26371808" w14:textId="77777777" w:rsidR="007B5015" w:rsidRPr="00A140BB" w:rsidRDefault="007B5015" w:rsidP="0052457F">
            <w:pPr>
              <w:keepNext/>
              <w:keepLines/>
              <w:jc w:val="both"/>
              <w:rPr>
                <w:rFonts w:ascii="Tahoma" w:hAnsi="Tahoma" w:cs="Tahoma"/>
                <w:bCs/>
                <w:i/>
                <w:noProof/>
                <w:sz w:val="18"/>
                <w:szCs w:val="18"/>
              </w:rPr>
            </w:pPr>
          </w:p>
        </w:tc>
        <w:tc>
          <w:tcPr>
            <w:tcW w:w="2693" w:type="dxa"/>
          </w:tcPr>
          <w:p w14:paraId="2AA1A786" w14:textId="77777777" w:rsidR="007B5015" w:rsidRPr="00A140BB" w:rsidRDefault="007B5015" w:rsidP="0052457F">
            <w:pPr>
              <w:keepNext/>
              <w:keepLines/>
              <w:jc w:val="both"/>
              <w:rPr>
                <w:rFonts w:ascii="Tahoma" w:hAnsi="Tahoma" w:cs="Tahoma"/>
                <w:bCs/>
                <w:i/>
                <w:noProof/>
                <w:sz w:val="18"/>
                <w:szCs w:val="18"/>
              </w:rPr>
            </w:pPr>
          </w:p>
        </w:tc>
        <w:tc>
          <w:tcPr>
            <w:tcW w:w="2405" w:type="dxa"/>
          </w:tcPr>
          <w:p w14:paraId="16A49780" w14:textId="77777777" w:rsidR="007B5015" w:rsidRPr="00A140BB" w:rsidRDefault="007B5015" w:rsidP="0052457F">
            <w:pPr>
              <w:keepNext/>
              <w:keepLines/>
              <w:jc w:val="both"/>
              <w:rPr>
                <w:rFonts w:ascii="Tahoma" w:hAnsi="Tahoma" w:cs="Tahoma"/>
                <w:bCs/>
                <w:i/>
                <w:noProof/>
                <w:sz w:val="18"/>
                <w:szCs w:val="18"/>
              </w:rPr>
            </w:pPr>
          </w:p>
        </w:tc>
      </w:tr>
      <w:tr w:rsidR="007B5015" w:rsidRPr="00A140BB" w14:paraId="618AD210" w14:textId="77777777" w:rsidTr="00546D36">
        <w:trPr>
          <w:trHeight w:val="275"/>
        </w:trPr>
        <w:tc>
          <w:tcPr>
            <w:tcW w:w="870" w:type="dxa"/>
          </w:tcPr>
          <w:p w14:paraId="24361C41" w14:textId="77777777" w:rsidR="007B5015" w:rsidRPr="00A140BB" w:rsidRDefault="007B5015" w:rsidP="0052457F">
            <w:pPr>
              <w:keepNext/>
              <w:keepLines/>
              <w:jc w:val="both"/>
              <w:rPr>
                <w:rFonts w:ascii="Tahoma" w:hAnsi="Tahoma" w:cs="Tahoma"/>
                <w:bCs/>
                <w:i/>
                <w:noProof/>
                <w:sz w:val="18"/>
                <w:szCs w:val="18"/>
              </w:rPr>
            </w:pPr>
            <w:r w:rsidRPr="00A140BB">
              <w:rPr>
                <w:rFonts w:ascii="Tahoma" w:hAnsi="Tahoma" w:cs="Tahoma"/>
                <w:bCs/>
                <w:i/>
                <w:noProof/>
                <w:sz w:val="18"/>
                <w:szCs w:val="18"/>
              </w:rPr>
              <w:t>7.</w:t>
            </w:r>
          </w:p>
        </w:tc>
        <w:tc>
          <w:tcPr>
            <w:tcW w:w="3241" w:type="dxa"/>
          </w:tcPr>
          <w:p w14:paraId="4AE6ADB9" w14:textId="77777777" w:rsidR="007B5015" w:rsidRPr="00A140BB" w:rsidRDefault="007B5015" w:rsidP="0052457F">
            <w:pPr>
              <w:keepNext/>
              <w:keepLines/>
              <w:jc w:val="both"/>
              <w:rPr>
                <w:rFonts w:ascii="Tahoma" w:hAnsi="Tahoma" w:cs="Tahoma"/>
                <w:bCs/>
                <w:i/>
                <w:noProof/>
                <w:sz w:val="18"/>
                <w:szCs w:val="18"/>
              </w:rPr>
            </w:pPr>
          </w:p>
        </w:tc>
        <w:tc>
          <w:tcPr>
            <w:tcW w:w="2693" w:type="dxa"/>
          </w:tcPr>
          <w:p w14:paraId="0EA37052" w14:textId="77777777" w:rsidR="007B5015" w:rsidRPr="00A140BB" w:rsidRDefault="007B5015" w:rsidP="0052457F">
            <w:pPr>
              <w:keepNext/>
              <w:keepLines/>
              <w:jc w:val="both"/>
              <w:rPr>
                <w:rFonts w:ascii="Tahoma" w:hAnsi="Tahoma" w:cs="Tahoma"/>
                <w:bCs/>
                <w:i/>
                <w:noProof/>
                <w:sz w:val="18"/>
                <w:szCs w:val="18"/>
              </w:rPr>
            </w:pPr>
          </w:p>
        </w:tc>
        <w:tc>
          <w:tcPr>
            <w:tcW w:w="2405" w:type="dxa"/>
          </w:tcPr>
          <w:p w14:paraId="2F18B2A9" w14:textId="77777777" w:rsidR="007B5015" w:rsidRPr="00A140BB" w:rsidRDefault="007B5015" w:rsidP="0052457F">
            <w:pPr>
              <w:keepNext/>
              <w:keepLines/>
              <w:jc w:val="both"/>
              <w:rPr>
                <w:rFonts w:ascii="Tahoma" w:hAnsi="Tahoma" w:cs="Tahoma"/>
                <w:bCs/>
                <w:i/>
                <w:noProof/>
                <w:sz w:val="18"/>
                <w:szCs w:val="18"/>
              </w:rPr>
            </w:pPr>
          </w:p>
        </w:tc>
      </w:tr>
    </w:tbl>
    <w:p w14:paraId="25A99365" w14:textId="77777777" w:rsidR="007B5015" w:rsidRPr="00A140BB" w:rsidRDefault="007B5015" w:rsidP="0052457F">
      <w:pPr>
        <w:keepNext/>
        <w:keepLines/>
        <w:rPr>
          <w:rFonts w:ascii="Tahoma" w:hAnsi="Tahoma" w:cs="Tahoma"/>
        </w:rPr>
      </w:pPr>
    </w:p>
    <w:p w14:paraId="75884C86" w14:textId="77777777" w:rsidR="007B5015" w:rsidRPr="00A140BB" w:rsidRDefault="007B5015" w:rsidP="0052457F">
      <w:pPr>
        <w:keepNext/>
        <w:keepLines/>
        <w:rPr>
          <w:rFonts w:ascii="Tahoma" w:hAnsi="Tahoma" w:cs="Tahoma"/>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7B5015" w:rsidRPr="00A140BB" w14:paraId="651D6C7C" w14:textId="77777777" w:rsidTr="00546D36">
        <w:trPr>
          <w:trHeight w:val="235"/>
        </w:trPr>
        <w:tc>
          <w:tcPr>
            <w:tcW w:w="3402" w:type="dxa"/>
            <w:tcBorders>
              <w:bottom w:val="single" w:sz="4" w:space="0" w:color="auto"/>
            </w:tcBorders>
          </w:tcPr>
          <w:p w14:paraId="08ECB1C9" w14:textId="77777777" w:rsidR="007B5015" w:rsidRPr="00A140BB" w:rsidRDefault="007B5015" w:rsidP="0052457F">
            <w:pPr>
              <w:keepNext/>
              <w:keepLines/>
              <w:jc w:val="both"/>
              <w:rPr>
                <w:rFonts w:ascii="Tahoma" w:hAnsi="Tahoma" w:cs="Tahoma"/>
                <w:snapToGrid w:val="0"/>
                <w:color w:val="000000"/>
              </w:rPr>
            </w:pPr>
          </w:p>
        </w:tc>
        <w:tc>
          <w:tcPr>
            <w:tcW w:w="2977" w:type="dxa"/>
          </w:tcPr>
          <w:p w14:paraId="7B6D1E4B" w14:textId="77777777" w:rsidR="007B5015" w:rsidRPr="00A140BB" w:rsidRDefault="007B5015" w:rsidP="0052457F">
            <w:pPr>
              <w:keepNext/>
              <w:keepLines/>
              <w:jc w:val="center"/>
              <w:rPr>
                <w:rFonts w:ascii="Tahoma" w:hAnsi="Tahoma" w:cs="Tahoma"/>
                <w:snapToGrid w:val="0"/>
                <w:color w:val="000000"/>
              </w:rPr>
            </w:pPr>
          </w:p>
        </w:tc>
        <w:tc>
          <w:tcPr>
            <w:tcW w:w="2805" w:type="dxa"/>
            <w:tcBorders>
              <w:bottom w:val="single" w:sz="4" w:space="0" w:color="auto"/>
            </w:tcBorders>
          </w:tcPr>
          <w:p w14:paraId="24301EE1" w14:textId="77777777" w:rsidR="007B5015" w:rsidRPr="00A140BB" w:rsidRDefault="007B5015" w:rsidP="0052457F">
            <w:pPr>
              <w:keepNext/>
              <w:keepLines/>
              <w:tabs>
                <w:tab w:val="left" w:pos="567"/>
                <w:tab w:val="num" w:pos="851"/>
                <w:tab w:val="left" w:pos="993"/>
              </w:tabs>
              <w:jc w:val="both"/>
              <w:rPr>
                <w:rFonts w:ascii="Tahoma" w:hAnsi="Tahoma" w:cs="Tahoma"/>
                <w:snapToGrid w:val="0"/>
                <w:color w:val="000000"/>
              </w:rPr>
            </w:pPr>
          </w:p>
        </w:tc>
      </w:tr>
      <w:tr w:rsidR="007B5015" w:rsidRPr="00A140BB" w14:paraId="5002F7EA" w14:textId="77777777" w:rsidTr="00546D36">
        <w:trPr>
          <w:trHeight w:val="235"/>
        </w:trPr>
        <w:tc>
          <w:tcPr>
            <w:tcW w:w="3402" w:type="dxa"/>
            <w:tcBorders>
              <w:top w:val="single" w:sz="4" w:space="0" w:color="auto"/>
            </w:tcBorders>
          </w:tcPr>
          <w:p w14:paraId="34D7CD94" w14:textId="77777777" w:rsidR="007B5015" w:rsidRPr="00A140BB" w:rsidRDefault="007B5015"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55F67C42" w14:textId="77777777" w:rsidR="007B5015" w:rsidRPr="00A140BB" w:rsidRDefault="007B5015"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6C09D37B" w14:textId="77777777" w:rsidR="007B5015" w:rsidRPr="00A140BB" w:rsidRDefault="007B5015"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6CA935D9" w14:textId="77777777" w:rsidR="00C841B6" w:rsidRPr="00A140BB" w:rsidRDefault="00C841B6" w:rsidP="0052457F">
      <w:pPr>
        <w:keepNext/>
        <w:keepLines/>
        <w:rPr>
          <w:rFonts w:ascii="Tahoma" w:hAnsi="Tahoma" w:cs="Tahoma"/>
        </w:rPr>
      </w:pPr>
    </w:p>
    <w:p w14:paraId="6D3849FA" w14:textId="237AE805" w:rsidR="00C841B6" w:rsidRPr="00A140BB" w:rsidRDefault="00C841B6" w:rsidP="0052457F">
      <w:pPr>
        <w:keepNext/>
        <w:keepLines/>
        <w:rPr>
          <w:rFonts w:ascii="Tahoma" w:hAnsi="Tahoma" w:cs="Tahoma"/>
        </w:rPr>
      </w:pPr>
    </w:p>
    <w:p w14:paraId="3D23C662" w14:textId="207E6AC8" w:rsidR="00C841B6" w:rsidRPr="00A140BB" w:rsidRDefault="00C841B6" w:rsidP="0052457F">
      <w:pPr>
        <w:keepNext/>
        <w:keepLines/>
        <w:rPr>
          <w:rFonts w:ascii="Tahoma" w:hAnsi="Tahoma" w:cs="Tahoma"/>
        </w:rPr>
      </w:pPr>
    </w:p>
    <w:p w14:paraId="2CD33195" w14:textId="3D21DA13" w:rsidR="00C841B6" w:rsidRPr="00A140BB" w:rsidRDefault="00C841B6" w:rsidP="0052457F">
      <w:pPr>
        <w:keepNext/>
        <w:keepLines/>
        <w:rPr>
          <w:rFonts w:ascii="Tahoma" w:hAnsi="Tahoma" w:cs="Tahoma"/>
        </w:rPr>
      </w:pPr>
    </w:p>
    <w:p w14:paraId="6673596D" w14:textId="723AA82D" w:rsidR="00C841B6" w:rsidRPr="00A140BB" w:rsidRDefault="00C841B6" w:rsidP="0052457F">
      <w:pPr>
        <w:keepNext/>
        <w:keepLines/>
        <w:rPr>
          <w:rFonts w:ascii="Tahoma" w:hAnsi="Tahoma" w:cs="Tahoma"/>
        </w:rPr>
      </w:pPr>
    </w:p>
    <w:p w14:paraId="39D5EB5C" w14:textId="69FAD037" w:rsidR="009730B3" w:rsidRPr="00A140BB" w:rsidRDefault="009730B3" w:rsidP="0052457F">
      <w:pPr>
        <w:pStyle w:val="Odstavekseznama"/>
        <w:keepNext/>
        <w:keepLines/>
        <w:numPr>
          <w:ilvl w:val="0"/>
          <w:numId w:val="63"/>
        </w:numPr>
        <w:ind w:left="426" w:hanging="426"/>
        <w:jc w:val="both"/>
        <w:rPr>
          <w:rFonts w:ascii="Tahoma" w:hAnsi="Tahoma" w:cs="Tahoma"/>
          <w:b/>
          <w:bCs/>
          <w:noProof/>
        </w:rPr>
      </w:pPr>
      <w:r w:rsidRPr="00A140BB">
        <w:rPr>
          <w:rFonts w:ascii="Tahoma" w:hAnsi="Tahoma" w:cs="Tahoma"/>
          <w:b/>
          <w:bCs/>
          <w:noProof/>
        </w:rPr>
        <w:lastRenderedPageBreak/>
        <w:t>Pri izvajanju storitev rednega čiščenja za Sklop št. 8: Javno podjetje Ljubljanska parkirišča in tržnice, d.o.o.</w:t>
      </w:r>
    </w:p>
    <w:p w14:paraId="25D0E88C" w14:textId="77777777" w:rsidR="009730B3" w:rsidRPr="00A140BB" w:rsidRDefault="009730B3" w:rsidP="0052457F">
      <w:pPr>
        <w:keepNext/>
        <w:keepLines/>
        <w:jc w:val="both"/>
        <w:rPr>
          <w:rFonts w:ascii="Tahoma" w:hAnsi="Tahoma" w:cs="Tahoma"/>
          <w:noProof/>
        </w:rPr>
      </w:pPr>
    </w:p>
    <w:p w14:paraId="63BB8E3C" w14:textId="36BA5528" w:rsidR="009730B3" w:rsidRPr="00A140BB" w:rsidRDefault="009730B3" w:rsidP="0052457F">
      <w:pPr>
        <w:keepNext/>
        <w:keepLines/>
        <w:jc w:val="both"/>
        <w:rPr>
          <w:rFonts w:ascii="Tahoma" w:hAnsi="Tahoma" w:cs="Tahoma"/>
          <w:noProof/>
        </w:rPr>
      </w:pPr>
      <w:r w:rsidRPr="00A140BB">
        <w:rPr>
          <w:rFonts w:ascii="Tahoma" w:hAnsi="Tahoma" w:cs="Tahoma"/>
          <w:noProof/>
        </w:rPr>
        <w:t xml:space="preserve">bo sodelovalo naslednje število čistililnega osebja, ki bo na posamezni lokaciji naročnika izvajalo storitve rednega čiščenja </w:t>
      </w:r>
      <w:r w:rsidRPr="00A140BB">
        <w:rPr>
          <w:rFonts w:ascii="Tahoma" w:hAnsi="Tahoma" w:cs="Tahoma"/>
          <w:b/>
          <w:bCs/>
          <w:noProof/>
          <w:u w:val="single"/>
        </w:rPr>
        <w:t>v skladu s tehničnim opisom</w:t>
      </w:r>
      <w:r w:rsidRPr="00A140BB">
        <w:rPr>
          <w:rFonts w:ascii="Tahoma" w:hAnsi="Tahoma" w:cs="Tahoma"/>
          <w:noProof/>
        </w:rPr>
        <w:t xml:space="preserve"> za navedeni sklop predmeta javnega naročila za katerega oddajamo ponudbo: </w:t>
      </w:r>
    </w:p>
    <w:p w14:paraId="555A74CA" w14:textId="0A3F591B" w:rsidR="001B024B" w:rsidRPr="00A140BB" w:rsidRDefault="001B024B" w:rsidP="0052457F">
      <w:pPr>
        <w:keepNext/>
        <w:keepLines/>
        <w:tabs>
          <w:tab w:val="left" w:pos="993"/>
          <w:tab w:val="left" w:pos="1560"/>
        </w:tabs>
        <w:jc w:val="both"/>
        <w:outlineLvl w:val="2"/>
        <w:rPr>
          <w:rFonts w:ascii="Tahoma" w:hAnsi="Tahoma" w:cs="Tahoma"/>
          <w:bCs/>
          <w:kern w:val="16"/>
        </w:rPr>
      </w:pPr>
    </w:p>
    <w:tbl>
      <w:tblPr>
        <w:tblW w:w="9212" w:type="dxa"/>
        <w:tblInd w:w="-8" w:type="dxa"/>
        <w:tblLayout w:type="fixed"/>
        <w:tblCellMar>
          <w:left w:w="0" w:type="dxa"/>
          <w:right w:w="0" w:type="dxa"/>
        </w:tblCellMar>
        <w:tblLook w:val="04A0" w:firstRow="1" w:lastRow="0" w:firstColumn="1" w:lastColumn="0" w:noHBand="0" w:noVBand="1"/>
      </w:tblPr>
      <w:tblGrid>
        <w:gridCol w:w="3967"/>
        <w:gridCol w:w="1134"/>
        <w:gridCol w:w="851"/>
        <w:gridCol w:w="3260"/>
      </w:tblGrid>
      <w:tr w:rsidR="004608DA" w:rsidRPr="00A140BB" w14:paraId="7499DA7A" w14:textId="77777777" w:rsidTr="003C76CD">
        <w:trPr>
          <w:trHeight w:val="1172"/>
        </w:trPr>
        <w:tc>
          <w:tcPr>
            <w:tcW w:w="39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C73E80" w14:textId="77777777" w:rsidR="001B024B" w:rsidRPr="00A140BB" w:rsidRDefault="001B024B" w:rsidP="0052457F">
            <w:pPr>
              <w:keepNext/>
              <w:keepLines/>
              <w:ind w:right="-2"/>
              <w:jc w:val="center"/>
              <w:rPr>
                <w:rFonts w:ascii="Tahoma" w:hAnsi="Tahoma" w:cs="Tahoma"/>
                <w:b/>
                <w:bCs/>
              </w:rPr>
            </w:pPr>
            <w:r w:rsidRPr="00A140BB">
              <w:rPr>
                <w:rFonts w:ascii="Tahoma" w:hAnsi="Tahoma" w:cs="Tahoma"/>
                <w:b/>
                <w:bCs/>
              </w:rPr>
              <w:t>Lokacija</w:t>
            </w:r>
          </w:p>
        </w:tc>
        <w:tc>
          <w:tcPr>
            <w:tcW w:w="1134"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14:paraId="4CB58CC4" w14:textId="262B0345" w:rsidR="001B024B" w:rsidRPr="00A140BB" w:rsidRDefault="001B024B" w:rsidP="0052457F">
            <w:pPr>
              <w:keepNext/>
              <w:keepLines/>
              <w:ind w:right="-2"/>
              <w:jc w:val="center"/>
              <w:rPr>
                <w:rFonts w:ascii="Tahoma" w:hAnsi="Tahoma" w:cs="Tahoma"/>
                <w:b/>
                <w:bCs/>
              </w:rPr>
            </w:pPr>
            <w:r w:rsidRPr="00A140BB">
              <w:rPr>
                <w:rFonts w:ascii="Tahoma" w:hAnsi="Tahoma" w:cs="Tahoma"/>
                <w:b/>
                <w:bCs/>
              </w:rPr>
              <w:t>Število čistilk</w:t>
            </w:r>
            <w:r w:rsidR="004608DA" w:rsidRPr="00A140BB">
              <w:rPr>
                <w:rFonts w:ascii="Tahoma" w:hAnsi="Tahoma" w:cs="Tahoma"/>
                <w:b/>
                <w:bCs/>
              </w:rPr>
              <w:t xml:space="preserve"> -</w:t>
            </w:r>
            <w:r w:rsidRPr="00A140BB">
              <w:rPr>
                <w:rFonts w:ascii="Tahoma" w:hAnsi="Tahoma" w:cs="Tahoma"/>
                <w:b/>
                <w:bCs/>
              </w:rPr>
              <w:t xml:space="preserve"> čistilcev</w:t>
            </w:r>
          </w:p>
        </w:tc>
        <w:tc>
          <w:tcPr>
            <w:tcW w:w="851" w:type="dxa"/>
            <w:tcBorders>
              <w:top w:val="single" w:sz="4" w:space="0" w:color="auto"/>
              <w:left w:val="single" w:sz="4" w:space="0" w:color="auto"/>
              <w:bottom w:val="single" w:sz="4" w:space="0" w:color="auto"/>
              <w:right w:val="single" w:sz="4" w:space="0" w:color="auto"/>
            </w:tcBorders>
            <w:vAlign w:val="center"/>
          </w:tcPr>
          <w:p w14:paraId="2FA39049" w14:textId="7F280BD5" w:rsidR="001B024B" w:rsidRPr="00A140BB" w:rsidRDefault="001B024B" w:rsidP="0052457F">
            <w:pPr>
              <w:keepNext/>
              <w:keepLines/>
              <w:ind w:right="-2"/>
              <w:jc w:val="center"/>
              <w:rPr>
                <w:rFonts w:ascii="Tahoma" w:hAnsi="Tahoma" w:cs="Tahoma"/>
                <w:b/>
                <w:bCs/>
              </w:rPr>
            </w:pPr>
            <w:r w:rsidRPr="00A140BB">
              <w:rPr>
                <w:rFonts w:ascii="Tahoma" w:hAnsi="Tahoma" w:cs="Tahoma"/>
                <w:b/>
              </w:rPr>
              <w:t xml:space="preserve">Št. ur </w:t>
            </w:r>
            <w:r w:rsidRPr="00A140BB">
              <w:rPr>
                <w:rFonts w:ascii="Tahoma" w:hAnsi="Tahoma" w:cs="Tahoma"/>
                <w:b/>
                <w:color w:val="000000"/>
              </w:rPr>
              <w:t>čiščenja</w:t>
            </w:r>
          </w:p>
        </w:tc>
        <w:tc>
          <w:tcPr>
            <w:tcW w:w="3260"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6BE613FE" w14:textId="242EBA08" w:rsidR="001B024B" w:rsidRPr="00A140BB" w:rsidRDefault="001B024B" w:rsidP="0052457F">
            <w:pPr>
              <w:keepNext/>
              <w:keepLines/>
              <w:ind w:right="-2"/>
              <w:jc w:val="center"/>
              <w:rPr>
                <w:rFonts w:ascii="Tahoma" w:hAnsi="Tahoma" w:cs="Tahoma"/>
                <w:b/>
                <w:bCs/>
              </w:rPr>
            </w:pPr>
            <w:r w:rsidRPr="00A140BB">
              <w:rPr>
                <w:rFonts w:ascii="Tahoma" w:hAnsi="Tahoma" w:cs="Tahoma"/>
                <w:b/>
                <w:bCs/>
              </w:rPr>
              <w:t>Čas čiščenja</w:t>
            </w:r>
          </w:p>
        </w:tc>
      </w:tr>
      <w:tr w:rsidR="004608DA" w:rsidRPr="00A140BB" w14:paraId="6DCE42EE" w14:textId="77777777" w:rsidTr="003C76CD">
        <w:trPr>
          <w:trHeight w:val="1575"/>
        </w:trPr>
        <w:tc>
          <w:tcPr>
            <w:tcW w:w="39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E1DABE" w14:textId="77777777" w:rsidR="001B024B" w:rsidRPr="00A140BB" w:rsidRDefault="001B024B" w:rsidP="0052457F">
            <w:pPr>
              <w:keepNext/>
              <w:keepLines/>
              <w:ind w:right="-2"/>
              <w:jc w:val="both"/>
              <w:rPr>
                <w:rFonts w:ascii="Tahoma" w:hAnsi="Tahoma" w:cs="Tahoma"/>
              </w:rPr>
            </w:pPr>
            <w:r w:rsidRPr="00A140BB">
              <w:rPr>
                <w:rFonts w:ascii="Tahoma" w:hAnsi="Tahoma" w:cs="Tahoma"/>
              </w:rPr>
              <w:t>Poslovni prostori Vodnikov trg 6, Lj.</w:t>
            </w:r>
          </w:p>
          <w:p w14:paraId="1D917162" w14:textId="77777777" w:rsidR="001B024B" w:rsidRPr="00A140BB" w:rsidRDefault="001B024B" w:rsidP="0052457F">
            <w:pPr>
              <w:keepNext/>
              <w:keepLines/>
              <w:ind w:right="-2"/>
              <w:jc w:val="both"/>
              <w:rPr>
                <w:rFonts w:ascii="Tahoma" w:hAnsi="Tahoma" w:cs="Tahoma"/>
              </w:rPr>
            </w:pPr>
            <w:r w:rsidRPr="00A140BB">
              <w:rPr>
                <w:rFonts w:ascii="Tahoma" w:hAnsi="Tahoma" w:cs="Tahoma"/>
              </w:rPr>
              <w:t>Poslovni prostori Kopitarjeva ulica 2, Lj.</w:t>
            </w:r>
          </w:p>
          <w:p w14:paraId="6FB78594" w14:textId="77777777" w:rsidR="001B024B" w:rsidRPr="00A140BB" w:rsidRDefault="001B024B" w:rsidP="0052457F">
            <w:pPr>
              <w:keepNext/>
              <w:keepLines/>
              <w:ind w:right="-2"/>
              <w:jc w:val="both"/>
              <w:rPr>
                <w:rFonts w:ascii="Tahoma" w:hAnsi="Tahoma" w:cs="Tahoma"/>
              </w:rPr>
            </w:pPr>
            <w:r w:rsidRPr="00A140BB">
              <w:rPr>
                <w:rFonts w:ascii="Tahoma" w:hAnsi="Tahoma" w:cs="Tahoma"/>
              </w:rPr>
              <w:t>Pokrita tržnica, Pogačarjev trg 1, Lj.</w:t>
            </w:r>
          </w:p>
          <w:p w14:paraId="6E8C7BD2" w14:textId="77777777" w:rsidR="001B024B" w:rsidRPr="00A140BB" w:rsidRDefault="001B024B" w:rsidP="0052457F">
            <w:pPr>
              <w:keepNext/>
              <w:keepLines/>
              <w:ind w:right="-2"/>
              <w:jc w:val="both"/>
              <w:rPr>
                <w:rFonts w:ascii="Tahoma" w:hAnsi="Tahoma" w:cs="Tahoma"/>
              </w:rPr>
            </w:pPr>
            <w:r w:rsidRPr="00A140BB">
              <w:rPr>
                <w:rFonts w:ascii="Tahoma" w:hAnsi="Tahoma" w:cs="Tahoma"/>
              </w:rPr>
              <w:t>Poslovni prostori Vodnikov trg 6, Lj.</w:t>
            </w:r>
          </w:p>
          <w:p w14:paraId="1E770746" w14:textId="77777777" w:rsidR="001B024B" w:rsidRPr="00A140BB" w:rsidRDefault="001B024B" w:rsidP="0052457F">
            <w:pPr>
              <w:keepNext/>
              <w:keepLines/>
              <w:ind w:right="-2"/>
              <w:jc w:val="both"/>
              <w:rPr>
                <w:rFonts w:ascii="Tahoma" w:hAnsi="Tahoma" w:cs="Tahoma"/>
              </w:rPr>
            </w:pPr>
            <w:r w:rsidRPr="00A140BB">
              <w:rPr>
                <w:rFonts w:ascii="Tahoma" w:hAnsi="Tahoma" w:cs="Tahoma"/>
              </w:rPr>
              <w:t>Pokrita tržnica, Pogačarjev trg 1, Lj.</w:t>
            </w:r>
          </w:p>
          <w:p w14:paraId="6893AEC0" w14:textId="575ED621" w:rsidR="001B024B" w:rsidRPr="00A140BB" w:rsidRDefault="001B024B" w:rsidP="0052457F">
            <w:pPr>
              <w:keepNext/>
              <w:keepLines/>
              <w:ind w:right="-2"/>
              <w:jc w:val="both"/>
              <w:rPr>
                <w:rFonts w:ascii="Tahoma" w:hAnsi="Tahoma" w:cs="Tahoma"/>
              </w:rPr>
            </w:pPr>
            <w:r w:rsidRPr="00A140BB">
              <w:rPr>
                <w:rFonts w:ascii="Tahoma" w:hAnsi="Tahoma" w:cs="Tahoma"/>
              </w:rPr>
              <w:t>Poslovni prostori Kopitarjeva ulica 2, Lj</w:t>
            </w:r>
          </w:p>
        </w:tc>
        <w:tc>
          <w:tcPr>
            <w:tcW w:w="1134" w:type="dxa"/>
            <w:tcBorders>
              <w:top w:val="nil"/>
              <w:left w:val="nil"/>
              <w:bottom w:val="single" w:sz="8" w:space="0" w:color="auto"/>
              <w:right w:val="single" w:sz="4" w:space="0" w:color="auto"/>
            </w:tcBorders>
            <w:tcMar>
              <w:top w:w="0" w:type="dxa"/>
              <w:left w:w="108" w:type="dxa"/>
              <w:bottom w:w="0" w:type="dxa"/>
              <w:right w:w="108" w:type="dxa"/>
            </w:tcMar>
          </w:tcPr>
          <w:p w14:paraId="05C42C30" w14:textId="5753DAD2" w:rsidR="004608DA" w:rsidRPr="00A140BB" w:rsidRDefault="004608DA" w:rsidP="0052457F">
            <w:pPr>
              <w:keepNext/>
              <w:keepLines/>
              <w:ind w:right="-2"/>
              <w:jc w:val="center"/>
              <w:rPr>
                <w:rFonts w:ascii="Tahoma" w:hAnsi="Tahoma" w:cs="Tahoma"/>
              </w:rPr>
            </w:pPr>
          </w:p>
        </w:tc>
        <w:tc>
          <w:tcPr>
            <w:tcW w:w="851" w:type="dxa"/>
            <w:tcBorders>
              <w:top w:val="single" w:sz="4" w:space="0" w:color="auto"/>
              <w:left w:val="single" w:sz="4" w:space="0" w:color="auto"/>
              <w:bottom w:val="single" w:sz="4" w:space="0" w:color="auto"/>
              <w:right w:val="single" w:sz="4" w:space="0" w:color="auto"/>
            </w:tcBorders>
          </w:tcPr>
          <w:p w14:paraId="11EA5EF2" w14:textId="4C82C3EE" w:rsidR="004608DA" w:rsidRPr="00A140BB" w:rsidRDefault="004608DA" w:rsidP="0052457F">
            <w:pPr>
              <w:keepNext/>
              <w:keepLines/>
              <w:ind w:right="-2"/>
              <w:jc w:val="center"/>
              <w:rPr>
                <w:rFonts w:ascii="Tahoma" w:hAnsi="Tahoma" w:cs="Tahoma"/>
              </w:rPr>
            </w:pPr>
          </w:p>
        </w:tc>
        <w:tc>
          <w:tcPr>
            <w:tcW w:w="3260"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69B80F39" w14:textId="3C4254CA" w:rsidR="001B024B" w:rsidRPr="00A140BB" w:rsidRDefault="001B024B" w:rsidP="0052457F">
            <w:pPr>
              <w:keepNext/>
              <w:keepLines/>
              <w:ind w:right="-2"/>
              <w:jc w:val="both"/>
              <w:rPr>
                <w:rFonts w:ascii="Tahoma" w:hAnsi="Tahoma" w:cs="Tahoma"/>
              </w:rPr>
            </w:pPr>
            <w:r w:rsidRPr="00A140BB">
              <w:rPr>
                <w:rFonts w:ascii="Tahoma" w:hAnsi="Tahoma" w:cs="Tahoma"/>
              </w:rPr>
              <w:t>Od 16.00 do 17.00</w:t>
            </w:r>
            <w:r w:rsidR="005E0924">
              <w:rPr>
                <w:rFonts w:ascii="Tahoma" w:hAnsi="Tahoma" w:cs="Tahoma"/>
              </w:rPr>
              <w:t xml:space="preserve"> ure</w:t>
            </w:r>
            <w:r w:rsidRPr="00A140BB">
              <w:rPr>
                <w:rFonts w:ascii="Tahoma" w:hAnsi="Tahoma" w:cs="Tahoma"/>
              </w:rPr>
              <w:t>; PON-PET</w:t>
            </w:r>
          </w:p>
          <w:p w14:paraId="552CDEF7" w14:textId="0C06BFCF" w:rsidR="001B024B" w:rsidRPr="00A140BB" w:rsidRDefault="001B024B" w:rsidP="0052457F">
            <w:pPr>
              <w:keepNext/>
              <w:keepLines/>
              <w:ind w:right="-2"/>
              <w:jc w:val="both"/>
              <w:rPr>
                <w:rFonts w:ascii="Tahoma" w:hAnsi="Tahoma" w:cs="Tahoma"/>
              </w:rPr>
            </w:pPr>
            <w:r w:rsidRPr="00A140BB">
              <w:rPr>
                <w:rFonts w:ascii="Tahoma" w:hAnsi="Tahoma" w:cs="Tahoma"/>
              </w:rPr>
              <w:t>Od 17.00 do 19.00</w:t>
            </w:r>
            <w:r w:rsidR="005E0924">
              <w:rPr>
                <w:rFonts w:ascii="Tahoma" w:hAnsi="Tahoma" w:cs="Tahoma"/>
              </w:rPr>
              <w:t xml:space="preserve"> ure</w:t>
            </w:r>
            <w:r w:rsidRPr="00A140BB">
              <w:rPr>
                <w:rFonts w:ascii="Tahoma" w:hAnsi="Tahoma" w:cs="Tahoma"/>
              </w:rPr>
              <w:t>; PON-PET</w:t>
            </w:r>
          </w:p>
          <w:p w14:paraId="35727ABB" w14:textId="218BFB83" w:rsidR="001B024B" w:rsidRPr="00A140BB" w:rsidRDefault="001B024B" w:rsidP="0052457F">
            <w:pPr>
              <w:keepNext/>
              <w:keepLines/>
              <w:ind w:right="-2"/>
              <w:jc w:val="both"/>
              <w:rPr>
                <w:rFonts w:ascii="Tahoma" w:hAnsi="Tahoma" w:cs="Tahoma"/>
              </w:rPr>
            </w:pPr>
            <w:r w:rsidRPr="00A140BB">
              <w:rPr>
                <w:rFonts w:ascii="Tahoma" w:hAnsi="Tahoma" w:cs="Tahoma"/>
              </w:rPr>
              <w:t>Od 19.00 do 20.00</w:t>
            </w:r>
            <w:r w:rsidR="005E0924">
              <w:rPr>
                <w:rFonts w:ascii="Tahoma" w:hAnsi="Tahoma" w:cs="Tahoma"/>
              </w:rPr>
              <w:t xml:space="preserve"> ure</w:t>
            </w:r>
            <w:r w:rsidRPr="00A140BB">
              <w:rPr>
                <w:rFonts w:ascii="Tahoma" w:hAnsi="Tahoma" w:cs="Tahoma"/>
              </w:rPr>
              <w:t>; PON-PET</w:t>
            </w:r>
          </w:p>
          <w:p w14:paraId="03DB18FA" w14:textId="540AAEEF" w:rsidR="001B024B" w:rsidRPr="00A140BB" w:rsidRDefault="001B024B" w:rsidP="0052457F">
            <w:pPr>
              <w:keepNext/>
              <w:keepLines/>
              <w:ind w:right="-2"/>
              <w:jc w:val="both"/>
              <w:rPr>
                <w:rFonts w:ascii="Tahoma" w:hAnsi="Tahoma" w:cs="Tahoma"/>
              </w:rPr>
            </w:pPr>
            <w:r w:rsidRPr="00A140BB">
              <w:rPr>
                <w:rFonts w:ascii="Tahoma" w:hAnsi="Tahoma" w:cs="Tahoma"/>
              </w:rPr>
              <w:t>Od 14.00 do 16.00</w:t>
            </w:r>
            <w:r w:rsidR="005E0924">
              <w:rPr>
                <w:rFonts w:ascii="Tahoma" w:hAnsi="Tahoma" w:cs="Tahoma"/>
              </w:rPr>
              <w:t xml:space="preserve"> ure;</w:t>
            </w:r>
            <w:r w:rsidRPr="00A140BB">
              <w:rPr>
                <w:rFonts w:ascii="Tahoma" w:hAnsi="Tahoma" w:cs="Tahoma"/>
              </w:rPr>
              <w:t xml:space="preserve"> SOB</w:t>
            </w:r>
          </w:p>
          <w:p w14:paraId="0759D56A" w14:textId="32A25194" w:rsidR="001B024B" w:rsidRPr="00A140BB" w:rsidRDefault="001B024B" w:rsidP="0052457F">
            <w:pPr>
              <w:keepNext/>
              <w:keepLines/>
              <w:ind w:right="-2"/>
              <w:jc w:val="both"/>
              <w:rPr>
                <w:rFonts w:ascii="Tahoma" w:hAnsi="Tahoma" w:cs="Tahoma"/>
              </w:rPr>
            </w:pPr>
            <w:r w:rsidRPr="00A140BB">
              <w:rPr>
                <w:rFonts w:ascii="Tahoma" w:hAnsi="Tahoma" w:cs="Tahoma"/>
              </w:rPr>
              <w:t>Od 16.00 do 18.00</w:t>
            </w:r>
            <w:r w:rsidR="005E0924">
              <w:rPr>
                <w:rFonts w:ascii="Tahoma" w:hAnsi="Tahoma" w:cs="Tahoma"/>
              </w:rPr>
              <w:t xml:space="preserve"> ure;</w:t>
            </w:r>
            <w:r w:rsidRPr="00A140BB">
              <w:rPr>
                <w:rFonts w:ascii="Tahoma" w:hAnsi="Tahoma" w:cs="Tahoma"/>
              </w:rPr>
              <w:t xml:space="preserve"> SOB</w:t>
            </w:r>
          </w:p>
          <w:p w14:paraId="7883A7EE" w14:textId="55F1B879" w:rsidR="001B024B" w:rsidRPr="00A140BB" w:rsidRDefault="001B024B" w:rsidP="0052457F">
            <w:pPr>
              <w:keepNext/>
              <w:keepLines/>
              <w:ind w:right="-2"/>
              <w:jc w:val="both"/>
              <w:rPr>
                <w:rFonts w:ascii="Tahoma" w:hAnsi="Tahoma" w:cs="Tahoma"/>
              </w:rPr>
            </w:pPr>
            <w:r w:rsidRPr="00A140BB">
              <w:rPr>
                <w:rFonts w:ascii="Tahoma" w:hAnsi="Tahoma" w:cs="Tahoma"/>
              </w:rPr>
              <w:t>Od 08.00 do 12.00</w:t>
            </w:r>
            <w:r w:rsidR="005E0924">
              <w:rPr>
                <w:rFonts w:ascii="Tahoma" w:hAnsi="Tahoma" w:cs="Tahoma"/>
              </w:rPr>
              <w:t xml:space="preserve"> ure;</w:t>
            </w:r>
            <w:r w:rsidRPr="00A140BB">
              <w:rPr>
                <w:rFonts w:ascii="Tahoma" w:hAnsi="Tahoma" w:cs="Tahoma"/>
              </w:rPr>
              <w:t xml:space="preserve"> SOB</w:t>
            </w:r>
          </w:p>
        </w:tc>
      </w:tr>
      <w:tr w:rsidR="004608DA" w:rsidRPr="00A140BB" w14:paraId="45E5EC6D" w14:textId="77777777" w:rsidTr="003C76CD">
        <w:tc>
          <w:tcPr>
            <w:tcW w:w="3967"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CEA8CD7" w14:textId="77777777" w:rsidR="001B024B" w:rsidRPr="00A140BB" w:rsidRDefault="001B024B" w:rsidP="0052457F">
            <w:pPr>
              <w:keepNext/>
              <w:keepLines/>
              <w:spacing w:after="120"/>
              <w:ind w:right="-2"/>
              <w:jc w:val="both"/>
              <w:rPr>
                <w:rFonts w:ascii="Tahoma" w:hAnsi="Tahoma" w:cs="Tahoma"/>
              </w:rPr>
            </w:pPr>
            <w:r w:rsidRPr="00A140BB">
              <w:rPr>
                <w:rFonts w:ascii="Tahoma" w:hAnsi="Tahoma" w:cs="Tahoma"/>
              </w:rPr>
              <w:t>Plečnikove tržnice; Adamič-Lundrovo nabrežje 2, Lj.</w:t>
            </w:r>
          </w:p>
        </w:tc>
        <w:tc>
          <w:tcPr>
            <w:tcW w:w="1134" w:type="dxa"/>
            <w:tcBorders>
              <w:top w:val="nil"/>
              <w:left w:val="nil"/>
              <w:bottom w:val="single" w:sz="8" w:space="0" w:color="auto"/>
              <w:right w:val="single" w:sz="4" w:space="0" w:color="auto"/>
            </w:tcBorders>
            <w:tcMar>
              <w:top w:w="0" w:type="dxa"/>
              <w:left w:w="108" w:type="dxa"/>
              <w:bottom w:w="0" w:type="dxa"/>
              <w:right w:w="108" w:type="dxa"/>
            </w:tcMar>
          </w:tcPr>
          <w:p w14:paraId="6D29C8A1" w14:textId="4FDB43F7" w:rsidR="001B024B" w:rsidRPr="00A140BB" w:rsidRDefault="001B024B" w:rsidP="0052457F">
            <w:pPr>
              <w:keepNext/>
              <w:keepLines/>
              <w:ind w:right="-2"/>
              <w:jc w:val="center"/>
              <w:rPr>
                <w:rFonts w:ascii="Tahoma" w:hAnsi="Tahoma" w:cs="Tahoma"/>
              </w:rPr>
            </w:pPr>
          </w:p>
        </w:tc>
        <w:tc>
          <w:tcPr>
            <w:tcW w:w="851" w:type="dxa"/>
            <w:tcBorders>
              <w:top w:val="single" w:sz="4" w:space="0" w:color="auto"/>
              <w:left w:val="single" w:sz="4" w:space="0" w:color="auto"/>
              <w:bottom w:val="single" w:sz="4" w:space="0" w:color="auto"/>
              <w:right w:val="single" w:sz="4" w:space="0" w:color="auto"/>
            </w:tcBorders>
          </w:tcPr>
          <w:p w14:paraId="79E56369" w14:textId="4AA5394D" w:rsidR="004608DA" w:rsidRPr="00A140BB" w:rsidRDefault="004608DA" w:rsidP="0052457F">
            <w:pPr>
              <w:keepNext/>
              <w:keepLines/>
              <w:ind w:right="-2"/>
              <w:jc w:val="center"/>
              <w:rPr>
                <w:rFonts w:ascii="Tahoma" w:hAnsi="Tahoma" w:cs="Tahoma"/>
              </w:rPr>
            </w:pPr>
          </w:p>
        </w:tc>
        <w:tc>
          <w:tcPr>
            <w:tcW w:w="3260"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168FB333" w14:textId="7E55AC05" w:rsidR="001B024B" w:rsidRPr="00A140BB" w:rsidRDefault="001B024B" w:rsidP="0052457F">
            <w:pPr>
              <w:keepNext/>
              <w:keepLines/>
              <w:ind w:right="-2"/>
              <w:jc w:val="both"/>
              <w:rPr>
                <w:rFonts w:ascii="Tahoma" w:hAnsi="Tahoma" w:cs="Tahoma"/>
              </w:rPr>
            </w:pPr>
            <w:r w:rsidRPr="00A140BB">
              <w:rPr>
                <w:rFonts w:ascii="Tahoma" w:hAnsi="Tahoma" w:cs="Tahoma"/>
              </w:rPr>
              <w:t>Od 16.00 do 22.00</w:t>
            </w:r>
            <w:r w:rsidR="005E0924">
              <w:rPr>
                <w:rFonts w:ascii="Tahoma" w:hAnsi="Tahoma" w:cs="Tahoma"/>
              </w:rPr>
              <w:t xml:space="preserve"> ure</w:t>
            </w:r>
            <w:r w:rsidRPr="00A140BB">
              <w:rPr>
                <w:rFonts w:ascii="Tahoma" w:hAnsi="Tahoma" w:cs="Tahoma"/>
              </w:rPr>
              <w:t>; PON-PET</w:t>
            </w:r>
          </w:p>
          <w:p w14:paraId="3D000C55" w14:textId="618E009F" w:rsidR="001B024B" w:rsidRPr="00A140BB" w:rsidRDefault="001B024B" w:rsidP="0052457F">
            <w:pPr>
              <w:keepNext/>
              <w:keepLines/>
              <w:ind w:right="-2"/>
              <w:jc w:val="both"/>
              <w:rPr>
                <w:rFonts w:ascii="Tahoma" w:hAnsi="Tahoma" w:cs="Tahoma"/>
              </w:rPr>
            </w:pPr>
            <w:r w:rsidRPr="00A140BB">
              <w:rPr>
                <w:rFonts w:ascii="Tahoma" w:hAnsi="Tahoma" w:cs="Tahoma"/>
              </w:rPr>
              <w:t>Od 14.00 do 20.00</w:t>
            </w:r>
            <w:r w:rsidR="005E0924">
              <w:rPr>
                <w:rFonts w:ascii="Tahoma" w:hAnsi="Tahoma" w:cs="Tahoma"/>
              </w:rPr>
              <w:t xml:space="preserve"> ure</w:t>
            </w:r>
            <w:r w:rsidRPr="00A140BB">
              <w:rPr>
                <w:rFonts w:ascii="Tahoma" w:hAnsi="Tahoma" w:cs="Tahoma"/>
              </w:rPr>
              <w:t>; SOBOTA</w:t>
            </w:r>
          </w:p>
        </w:tc>
      </w:tr>
      <w:tr w:rsidR="003C76CD" w:rsidRPr="00A140BB" w14:paraId="39AD9D0E" w14:textId="77777777" w:rsidTr="003C76CD">
        <w:tc>
          <w:tcPr>
            <w:tcW w:w="39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309172" w14:textId="35DC7B9F" w:rsidR="001B024B" w:rsidRPr="00A140BB" w:rsidRDefault="001B024B" w:rsidP="0052457F">
            <w:pPr>
              <w:keepNext/>
              <w:keepLines/>
              <w:spacing w:after="120"/>
              <w:ind w:right="-2"/>
              <w:jc w:val="both"/>
              <w:rPr>
                <w:rFonts w:ascii="Tahoma" w:hAnsi="Tahoma" w:cs="Tahoma"/>
              </w:rPr>
            </w:pPr>
            <w:r w:rsidRPr="00A140BB">
              <w:rPr>
                <w:rFonts w:ascii="Tahoma" w:hAnsi="Tahoma" w:cs="Tahoma"/>
              </w:rPr>
              <w:t xml:space="preserve">Tržnica Bežigrad </w:t>
            </w:r>
          </w:p>
        </w:tc>
        <w:tc>
          <w:tcPr>
            <w:tcW w:w="1134"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6848A6AA" w14:textId="77777777" w:rsidR="001B024B" w:rsidRPr="00A140BB" w:rsidRDefault="001B024B" w:rsidP="0052457F">
            <w:pPr>
              <w:keepNext/>
              <w:keepLines/>
              <w:ind w:right="-2"/>
              <w:jc w:val="center"/>
              <w:rPr>
                <w:rFonts w:ascii="Tahoma" w:hAnsi="Tahoma" w:cs="Tahoma"/>
              </w:rPr>
            </w:pPr>
          </w:p>
        </w:tc>
        <w:tc>
          <w:tcPr>
            <w:tcW w:w="851" w:type="dxa"/>
            <w:tcBorders>
              <w:top w:val="single" w:sz="4" w:space="0" w:color="auto"/>
              <w:left w:val="single" w:sz="4" w:space="0" w:color="auto"/>
              <w:bottom w:val="single" w:sz="4" w:space="0" w:color="auto"/>
              <w:right w:val="single" w:sz="4" w:space="0" w:color="auto"/>
            </w:tcBorders>
          </w:tcPr>
          <w:p w14:paraId="462EC94F" w14:textId="77777777" w:rsidR="001B024B" w:rsidRPr="00A140BB" w:rsidRDefault="001B024B" w:rsidP="0052457F">
            <w:pPr>
              <w:keepNext/>
              <w:keepLines/>
              <w:ind w:right="-2"/>
              <w:jc w:val="center"/>
              <w:rPr>
                <w:rFonts w:ascii="Tahoma" w:hAnsi="Tahoma" w:cs="Tahoma"/>
              </w:rPr>
            </w:pPr>
          </w:p>
        </w:tc>
        <w:tc>
          <w:tcPr>
            <w:tcW w:w="3260"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0BEDB7B7" w14:textId="16C69A38" w:rsidR="001B024B" w:rsidRPr="00A140BB" w:rsidRDefault="001B024B" w:rsidP="0052457F">
            <w:pPr>
              <w:keepNext/>
              <w:keepLines/>
              <w:ind w:right="-2"/>
              <w:jc w:val="both"/>
              <w:rPr>
                <w:rFonts w:ascii="Tahoma" w:hAnsi="Tahoma" w:cs="Tahoma"/>
              </w:rPr>
            </w:pPr>
            <w:r w:rsidRPr="00A140BB">
              <w:rPr>
                <w:rFonts w:ascii="Tahoma" w:hAnsi="Tahoma" w:cs="Tahoma"/>
              </w:rPr>
              <w:t>Od 16:00 do 20:00</w:t>
            </w:r>
            <w:r w:rsidR="005E0924">
              <w:rPr>
                <w:rFonts w:ascii="Tahoma" w:hAnsi="Tahoma" w:cs="Tahoma"/>
              </w:rPr>
              <w:t xml:space="preserve"> ure;</w:t>
            </w:r>
            <w:r w:rsidRPr="00A140BB">
              <w:rPr>
                <w:rFonts w:ascii="Tahoma" w:hAnsi="Tahoma" w:cs="Tahoma"/>
              </w:rPr>
              <w:t xml:space="preserve"> ČET, PET, SOB</w:t>
            </w:r>
          </w:p>
        </w:tc>
      </w:tr>
      <w:tr w:rsidR="003C76CD" w:rsidRPr="00A140BB" w14:paraId="33FE69A9" w14:textId="77777777" w:rsidTr="003C76CD">
        <w:tc>
          <w:tcPr>
            <w:tcW w:w="39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C068F2" w14:textId="667F5196" w:rsidR="001B024B" w:rsidRPr="00A140BB" w:rsidRDefault="001B024B" w:rsidP="0052457F">
            <w:pPr>
              <w:keepNext/>
              <w:keepLines/>
              <w:spacing w:after="120"/>
              <w:ind w:right="-2"/>
              <w:jc w:val="both"/>
              <w:rPr>
                <w:rFonts w:ascii="Tahoma" w:hAnsi="Tahoma" w:cs="Tahoma"/>
              </w:rPr>
            </w:pPr>
            <w:r w:rsidRPr="00A140BB">
              <w:rPr>
                <w:rFonts w:ascii="Tahoma" w:hAnsi="Tahoma" w:cs="Tahoma"/>
              </w:rPr>
              <w:t>Tržnica Moste</w:t>
            </w:r>
          </w:p>
        </w:tc>
        <w:tc>
          <w:tcPr>
            <w:tcW w:w="1134" w:type="dxa"/>
            <w:tcBorders>
              <w:top w:val="nil"/>
              <w:left w:val="single" w:sz="4" w:space="0" w:color="auto"/>
              <w:bottom w:val="single" w:sz="8" w:space="0" w:color="auto"/>
              <w:right w:val="single" w:sz="4" w:space="0" w:color="auto"/>
            </w:tcBorders>
            <w:tcMar>
              <w:top w:w="0" w:type="dxa"/>
              <w:left w:w="108" w:type="dxa"/>
              <w:bottom w:w="0" w:type="dxa"/>
              <w:right w:w="108" w:type="dxa"/>
            </w:tcMar>
          </w:tcPr>
          <w:p w14:paraId="3386DD5D" w14:textId="77777777" w:rsidR="001B024B" w:rsidRPr="00A140BB" w:rsidRDefault="001B024B" w:rsidP="0052457F">
            <w:pPr>
              <w:keepNext/>
              <w:keepLines/>
              <w:ind w:right="-2"/>
              <w:jc w:val="center"/>
              <w:rPr>
                <w:rFonts w:ascii="Tahoma" w:hAnsi="Tahoma" w:cs="Tahoma"/>
              </w:rPr>
            </w:pPr>
          </w:p>
        </w:tc>
        <w:tc>
          <w:tcPr>
            <w:tcW w:w="851" w:type="dxa"/>
            <w:tcBorders>
              <w:top w:val="single" w:sz="4" w:space="0" w:color="auto"/>
              <w:left w:val="single" w:sz="4" w:space="0" w:color="auto"/>
              <w:bottom w:val="single" w:sz="4" w:space="0" w:color="auto"/>
              <w:right w:val="single" w:sz="4" w:space="0" w:color="auto"/>
            </w:tcBorders>
          </w:tcPr>
          <w:p w14:paraId="57E6FD45" w14:textId="77777777" w:rsidR="001B024B" w:rsidRPr="00A140BB" w:rsidRDefault="001B024B" w:rsidP="0052457F">
            <w:pPr>
              <w:keepNext/>
              <w:keepLines/>
              <w:ind w:right="-2"/>
              <w:jc w:val="center"/>
              <w:rPr>
                <w:rFonts w:ascii="Tahoma" w:hAnsi="Tahoma" w:cs="Tahoma"/>
              </w:rPr>
            </w:pPr>
          </w:p>
        </w:tc>
        <w:tc>
          <w:tcPr>
            <w:tcW w:w="3260"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538F1AA7" w14:textId="0CC1E2EF" w:rsidR="001B024B" w:rsidRPr="00A140BB" w:rsidRDefault="001B024B" w:rsidP="0052457F">
            <w:pPr>
              <w:keepNext/>
              <w:keepLines/>
              <w:ind w:right="-2"/>
              <w:jc w:val="both"/>
              <w:rPr>
                <w:rFonts w:ascii="Tahoma" w:hAnsi="Tahoma" w:cs="Tahoma"/>
              </w:rPr>
            </w:pPr>
            <w:r w:rsidRPr="00A140BB">
              <w:rPr>
                <w:rFonts w:ascii="Tahoma" w:hAnsi="Tahoma" w:cs="Tahoma"/>
              </w:rPr>
              <w:t>Od 16:00 do 20:00</w:t>
            </w:r>
            <w:r w:rsidR="005E0924">
              <w:rPr>
                <w:rFonts w:ascii="Tahoma" w:hAnsi="Tahoma" w:cs="Tahoma"/>
              </w:rPr>
              <w:t xml:space="preserve"> ure;</w:t>
            </w:r>
            <w:r w:rsidRPr="00A140BB">
              <w:rPr>
                <w:rFonts w:ascii="Tahoma" w:hAnsi="Tahoma" w:cs="Tahoma"/>
              </w:rPr>
              <w:t xml:space="preserve"> ČET, PET, SOB</w:t>
            </w:r>
          </w:p>
        </w:tc>
      </w:tr>
      <w:tr w:rsidR="004608DA" w:rsidRPr="00A140BB" w14:paraId="2CD86AB9" w14:textId="77777777" w:rsidTr="003C76CD">
        <w:trPr>
          <w:trHeight w:val="867"/>
        </w:trPr>
        <w:tc>
          <w:tcPr>
            <w:tcW w:w="396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6A8F6E9" w14:textId="77777777" w:rsidR="00F072CA" w:rsidRPr="00A140BB" w:rsidRDefault="00F072CA" w:rsidP="0052457F">
            <w:pPr>
              <w:keepNext/>
              <w:keepLines/>
              <w:ind w:right="-2"/>
              <w:jc w:val="both"/>
              <w:rPr>
                <w:rFonts w:ascii="Tahoma" w:hAnsi="Tahoma" w:cs="Tahoma"/>
              </w:rPr>
            </w:pPr>
            <w:r w:rsidRPr="00A140BB">
              <w:rPr>
                <w:rFonts w:ascii="Tahoma" w:hAnsi="Tahoma" w:cs="Tahoma"/>
              </w:rPr>
              <w:t>Poslovni prostori, Cesta dveh cesarjev BŠ, Lj.</w:t>
            </w:r>
          </w:p>
          <w:p w14:paraId="1B8C177A" w14:textId="77777777" w:rsidR="00F072CA" w:rsidRPr="00A140BB" w:rsidRDefault="00F072CA" w:rsidP="0052457F">
            <w:pPr>
              <w:keepNext/>
              <w:keepLines/>
              <w:ind w:right="-2"/>
              <w:jc w:val="both"/>
              <w:rPr>
                <w:rFonts w:ascii="Tahoma" w:hAnsi="Tahoma" w:cs="Tahoma"/>
              </w:rPr>
            </w:pPr>
          </w:p>
          <w:p w14:paraId="7BBF3886" w14:textId="088F03EA" w:rsidR="001B024B" w:rsidRPr="00A140BB" w:rsidRDefault="00F072CA" w:rsidP="0052457F">
            <w:pPr>
              <w:keepNext/>
              <w:keepLines/>
              <w:ind w:right="-2"/>
              <w:jc w:val="both"/>
              <w:rPr>
                <w:rFonts w:ascii="Tahoma" w:hAnsi="Tahoma" w:cs="Tahoma"/>
              </w:rPr>
            </w:pPr>
            <w:r w:rsidRPr="00A140BB">
              <w:rPr>
                <w:rFonts w:ascii="Tahoma" w:hAnsi="Tahoma" w:cs="Tahoma"/>
              </w:rPr>
              <w:t>Zunanje sanitarije Cesta dveh cesarjev BŠ</w:t>
            </w:r>
          </w:p>
        </w:tc>
        <w:tc>
          <w:tcPr>
            <w:tcW w:w="1134" w:type="dxa"/>
            <w:tcBorders>
              <w:top w:val="nil"/>
              <w:left w:val="nil"/>
              <w:bottom w:val="single" w:sz="4" w:space="0" w:color="auto"/>
              <w:right w:val="single" w:sz="4" w:space="0" w:color="auto"/>
            </w:tcBorders>
            <w:tcMar>
              <w:top w:w="0" w:type="dxa"/>
              <w:left w:w="108" w:type="dxa"/>
              <w:bottom w:w="0" w:type="dxa"/>
              <w:right w:w="108" w:type="dxa"/>
            </w:tcMar>
          </w:tcPr>
          <w:p w14:paraId="71E86829" w14:textId="29CB3A6A" w:rsidR="001B024B" w:rsidRPr="00A140BB" w:rsidRDefault="001B024B" w:rsidP="0052457F">
            <w:pPr>
              <w:keepNext/>
              <w:keepLines/>
              <w:ind w:right="-2"/>
              <w:jc w:val="center"/>
              <w:rPr>
                <w:rFonts w:ascii="Tahoma" w:hAnsi="Tahoma" w:cs="Tahoma"/>
              </w:rPr>
            </w:pPr>
          </w:p>
        </w:tc>
        <w:tc>
          <w:tcPr>
            <w:tcW w:w="851" w:type="dxa"/>
            <w:tcBorders>
              <w:top w:val="single" w:sz="4" w:space="0" w:color="auto"/>
              <w:left w:val="single" w:sz="4" w:space="0" w:color="auto"/>
              <w:bottom w:val="single" w:sz="4" w:space="0" w:color="auto"/>
              <w:right w:val="single" w:sz="4" w:space="0" w:color="auto"/>
            </w:tcBorders>
          </w:tcPr>
          <w:p w14:paraId="265EDB2A" w14:textId="77777777" w:rsidR="001B024B" w:rsidRPr="00A140BB" w:rsidRDefault="001B024B" w:rsidP="0052457F">
            <w:pPr>
              <w:keepNext/>
              <w:keepLines/>
              <w:ind w:right="-2"/>
              <w:jc w:val="center"/>
              <w:rPr>
                <w:rFonts w:ascii="Tahoma" w:hAnsi="Tahoma" w:cs="Tahoma"/>
              </w:rPr>
            </w:pPr>
          </w:p>
        </w:tc>
        <w:tc>
          <w:tcPr>
            <w:tcW w:w="3260" w:type="dxa"/>
            <w:tcBorders>
              <w:top w:val="nil"/>
              <w:left w:val="single" w:sz="4" w:space="0" w:color="auto"/>
              <w:bottom w:val="single" w:sz="4" w:space="0" w:color="auto"/>
              <w:right w:val="single" w:sz="8" w:space="0" w:color="auto"/>
            </w:tcBorders>
            <w:tcMar>
              <w:top w:w="0" w:type="dxa"/>
              <w:left w:w="108" w:type="dxa"/>
              <w:bottom w:w="0" w:type="dxa"/>
              <w:right w:w="108" w:type="dxa"/>
            </w:tcMar>
          </w:tcPr>
          <w:p w14:paraId="40D17530" w14:textId="3401FC1F" w:rsidR="00F072CA" w:rsidRPr="00A140BB" w:rsidRDefault="00F072CA" w:rsidP="0052457F">
            <w:pPr>
              <w:keepNext/>
              <w:keepLines/>
              <w:ind w:right="-2"/>
              <w:jc w:val="both"/>
              <w:rPr>
                <w:rFonts w:ascii="Tahoma" w:hAnsi="Tahoma" w:cs="Tahoma"/>
              </w:rPr>
            </w:pPr>
            <w:r w:rsidRPr="00A140BB">
              <w:rPr>
                <w:rFonts w:ascii="Tahoma" w:hAnsi="Tahoma" w:cs="Tahoma"/>
              </w:rPr>
              <w:t>Od 16.00 do 18.00</w:t>
            </w:r>
            <w:r w:rsidR="005E0924">
              <w:rPr>
                <w:rFonts w:ascii="Tahoma" w:hAnsi="Tahoma" w:cs="Tahoma"/>
              </w:rPr>
              <w:t xml:space="preserve"> ure</w:t>
            </w:r>
            <w:r w:rsidRPr="00A140BB">
              <w:rPr>
                <w:rFonts w:ascii="Tahoma" w:hAnsi="Tahoma" w:cs="Tahoma"/>
              </w:rPr>
              <w:t>; PON - PET</w:t>
            </w:r>
          </w:p>
          <w:p w14:paraId="4214A5E5" w14:textId="68FE337C" w:rsidR="00F072CA" w:rsidRPr="00A140BB" w:rsidRDefault="00F072CA" w:rsidP="0052457F">
            <w:pPr>
              <w:keepNext/>
              <w:keepLines/>
              <w:ind w:right="-2"/>
              <w:jc w:val="both"/>
              <w:rPr>
                <w:rFonts w:ascii="Tahoma" w:hAnsi="Tahoma" w:cs="Tahoma"/>
              </w:rPr>
            </w:pPr>
            <w:r w:rsidRPr="00A140BB">
              <w:rPr>
                <w:rFonts w:ascii="Tahoma" w:hAnsi="Tahoma" w:cs="Tahoma"/>
              </w:rPr>
              <w:t>Od 8.00 do 12.00</w:t>
            </w:r>
            <w:r w:rsidR="005E0924">
              <w:rPr>
                <w:rFonts w:ascii="Tahoma" w:hAnsi="Tahoma" w:cs="Tahoma"/>
              </w:rPr>
              <w:t xml:space="preserve"> ure; </w:t>
            </w:r>
            <w:r w:rsidRPr="00A140BB">
              <w:rPr>
                <w:rFonts w:ascii="Tahoma" w:hAnsi="Tahoma" w:cs="Tahoma"/>
              </w:rPr>
              <w:t xml:space="preserve">SOB </w:t>
            </w:r>
          </w:p>
          <w:p w14:paraId="20C75AD2" w14:textId="77777777" w:rsidR="00F072CA" w:rsidRPr="00A140BB" w:rsidRDefault="00F072CA" w:rsidP="0052457F">
            <w:pPr>
              <w:keepNext/>
              <w:keepLines/>
              <w:jc w:val="both"/>
              <w:rPr>
                <w:rFonts w:ascii="Tahoma" w:hAnsi="Tahoma" w:cs="Tahoma"/>
              </w:rPr>
            </w:pPr>
          </w:p>
          <w:p w14:paraId="6A73B6A5" w14:textId="53A1D951" w:rsidR="00F072CA" w:rsidRPr="00A140BB" w:rsidRDefault="00F072CA" w:rsidP="0052457F">
            <w:pPr>
              <w:keepNext/>
              <w:keepLines/>
              <w:jc w:val="both"/>
              <w:rPr>
                <w:rFonts w:ascii="Tahoma" w:hAnsi="Tahoma" w:cs="Tahoma"/>
              </w:rPr>
            </w:pPr>
            <w:r w:rsidRPr="00A140BB">
              <w:rPr>
                <w:rFonts w:ascii="Tahoma" w:hAnsi="Tahoma" w:cs="Tahoma"/>
              </w:rPr>
              <w:t>Od 18.00 do 19.00</w:t>
            </w:r>
            <w:r w:rsidR="005E0924">
              <w:rPr>
                <w:rFonts w:ascii="Tahoma" w:hAnsi="Tahoma" w:cs="Tahoma"/>
              </w:rPr>
              <w:t xml:space="preserve"> ure;</w:t>
            </w:r>
            <w:r w:rsidRPr="00A140BB">
              <w:rPr>
                <w:rFonts w:ascii="Tahoma" w:hAnsi="Tahoma" w:cs="Tahoma"/>
              </w:rPr>
              <w:t xml:space="preserve"> PON </w:t>
            </w:r>
            <w:r w:rsidR="004608DA" w:rsidRPr="00A140BB">
              <w:rPr>
                <w:rFonts w:ascii="Tahoma" w:hAnsi="Tahoma" w:cs="Tahoma"/>
              </w:rPr>
              <w:t>–</w:t>
            </w:r>
            <w:r w:rsidRPr="00A140BB">
              <w:rPr>
                <w:rFonts w:ascii="Tahoma" w:hAnsi="Tahoma" w:cs="Tahoma"/>
              </w:rPr>
              <w:t xml:space="preserve"> NED</w:t>
            </w:r>
          </w:p>
          <w:p w14:paraId="2B490F30" w14:textId="424EF758" w:rsidR="004608DA" w:rsidRPr="00A140BB" w:rsidRDefault="004608DA" w:rsidP="0052457F">
            <w:pPr>
              <w:keepNext/>
              <w:keepLines/>
              <w:jc w:val="both"/>
              <w:rPr>
                <w:rFonts w:ascii="Tahoma" w:hAnsi="Tahoma" w:cs="Tahoma"/>
              </w:rPr>
            </w:pPr>
          </w:p>
        </w:tc>
      </w:tr>
      <w:tr w:rsidR="004608DA" w:rsidRPr="00A140BB" w14:paraId="264C24DE" w14:textId="77777777" w:rsidTr="003C76CD">
        <w:trPr>
          <w:trHeight w:val="77"/>
        </w:trPr>
        <w:tc>
          <w:tcPr>
            <w:tcW w:w="39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392829" w14:textId="15AA8808" w:rsidR="001B024B" w:rsidRPr="00A140BB" w:rsidRDefault="00F072CA" w:rsidP="0052457F">
            <w:pPr>
              <w:keepNext/>
              <w:keepLines/>
              <w:ind w:right="-2"/>
              <w:jc w:val="both"/>
              <w:rPr>
                <w:rFonts w:ascii="Tahoma" w:hAnsi="Tahoma" w:cs="Tahoma"/>
              </w:rPr>
            </w:pPr>
            <w:r w:rsidRPr="00A140BB">
              <w:rPr>
                <w:rFonts w:ascii="Tahoma" w:hAnsi="Tahoma" w:cs="Tahoma"/>
              </w:rPr>
              <w:t>Parkirišče za tovorna vozila, Ježica, Obvozna cesta 1, Lj.</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66610" w14:textId="748CCC9F" w:rsidR="001B024B" w:rsidRPr="00A140BB" w:rsidRDefault="001B024B" w:rsidP="0052457F">
            <w:pPr>
              <w:keepNext/>
              <w:keepLines/>
              <w:spacing w:after="120"/>
              <w:ind w:right="-2"/>
              <w:jc w:val="center"/>
              <w:rPr>
                <w:rFonts w:ascii="Tahoma" w:hAnsi="Tahoma" w:cs="Tahoma"/>
              </w:rPr>
            </w:pPr>
          </w:p>
        </w:tc>
        <w:tc>
          <w:tcPr>
            <w:tcW w:w="851" w:type="dxa"/>
            <w:tcBorders>
              <w:top w:val="single" w:sz="4" w:space="0" w:color="auto"/>
              <w:left w:val="single" w:sz="4" w:space="0" w:color="auto"/>
              <w:bottom w:val="single" w:sz="4" w:space="0" w:color="auto"/>
              <w:right w:val="single" w:sz="4" w:space="0" w:color="auto"/>
            </w:tcBorders>
          </w:tcPr>
          <w:p w14:paraId="5389CD53" w14:textId="77777777" w:rsidR="001B024B" w:rsidRPr="00A140BB" w:rsidRDefault="001B024B" w:rsidP="0052457F">
            <w:pPr>
              <w:keepNext/>
              <w:keepLines/>
              <w:spacing w:after="120"/>
              <w:jc w:val="center"/>
              <w:rPr>
                <w:rFonts w:ascii="Tahoma" w:hAnsi="Tahoma" w:cs="Tahoma"/>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D8FA9E" w14:textId="3A9961E0" w:rsidR="00F072CA" w:rsidRPr="00A140BB" w:rsidRDefault="00F072CA" w:rsidP="0052457F">
            <w:pPr>
              <w:keepNext/>
              <w:keepLines/>
              <w:ind w:right="-2"/>
              <w:jc w:val="both"/>
              <w:rPr>
                <w:rFonts w:ascii="Tahoma" w:hAnsi="Tahoma" w:cs="Tahoma"/>
              </w:rPr>
            </w:pPr>
            <w:r w:rsidRPr="00A140BB">
              <w:rPr>
                <w:rFonts w:ascii="Tahoma" w:hAnsi="Tahoma" w:cs="Tahoma"/>
              </w:rPr>
              <w:t>Od 9.00 do 11.00</w:t>
            </w:r>
            <w:r w:rsidR="005E0924">
              <w:rPr>
                <w:rFonts w:ascii="Tahoma" w:hAnsi="Tahoma" w:cs="Tahoma"/>
              </w:rPr>
              <w:t xml:space="preserve"> ure</w:t>
            </w:r>
            <w:r w:rsidRPr="00A140BB">
              <w:rPr>
                <w:rFonts w:ascii="Tahoma" w:hAnsi="Tahoma" w:cs="Tahoma"/>
              </w:rPr>
              <w:t>; PON-PET</w:t>
            </w:r>
          </w:p>
          <w:p w14:paraId="6984CA27" w14:textId="5EA5FBC1" w:rsidR="001B024B" w:rsidRPr="00A140BB" w:rsidRDefault="001B024B" w:rsidP="0052457F">
            <w:pPr>
              <w:keepNext/>
              <w:keepLines/>
              <w:spacing w:after="120"/>
              <w:rPr>
                <w:rFonts w:ascii="Tahoma" w:hAnsi="Tahoma" w:cs="Tahoma"/>
              </w:rPr>
            </w:pPr>
          </w:p>
        </w:tc>
      </w:tr>
      <w:tr w:rsidR="00F072CA" w:rsidRPr="00A140BB" w14:paraId="4EF74C44" w14:textId="77777777" w:rsidTr="003C76CD">
        <w:trPr>
          <w:trHeight w:val="77"/>
        </w:trPr>
        <w:tc>
          <w:tcPr>
            <w:tcW w:w="396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5065ABE" w14:textId="28483162" w:rsidR="00F072CA" w:rsidRPr="00A140BB" w:rsidRDefault="00F072CA" w:rsidP="0052457F">
            <w:pPr>
              <w:keepNext/>
              <w:keepLines/>
              <w:ind w:right="-2"/>
              <w:jc w:val="both"/>
              <w:rPr>
                <w:rFonts w:ascii="Tahoma" w:hAnsi="Tahoma" w:cs="Tahoma"/>
              </w:rPr>
            </w:pPr>
            <w:r w:rsidRPr="00A140BB">
              <w:rPr>
                <w:rFonts w:ascii="Tahoma" w:hAnsi="Tahoma" w:cs="Tahoma"/>
              </w:rPr>
              <w:t>P+R Stanežiče</w:t>
            </w:r>
          </w:p>
        </w:tc>
        <w:tc>
          <w:tcPr>
            <w:tcW w:w="1134" w:type="dxa"/>
            <w:tcBorders>
              <w:top w:val="single" w:sz="4" w:space="0" w:color="auto"/>
              <w:left w:val="nil"/>
              <w:bottom w:val="single" w:sz="8" w:space="0" w:color="auto"/>
              <w:right w:val="single" w:sz="4" w:space="0" w:color="auto"/>
            </w:tcBorders>
            <w:tcMar>
              <w:top w:w="0" w:type="dxa"/>
              <w:left w:w="108" w:type="dxa"/>
              <w:bottom w:w="0" w:type="dxa"/>
              <w:right w:w="108" w:type="dxa"/>
            </w:tcMar>
          </w:tcPr>
          <w:p w14:paraId="0FD4344C" w14:textId="77777777" w:rsidR="00F072CA" w:rsidRPr="00A140BB" w:rsidRDefault="00F072CA" w:rsidP="0052457F">
            <w:pPr>
              <w:keepNext/>
              <w:keepLines/>
              <w:spacing w:after="120"/>
              <w:ind w:right="-2"/>
              <w:jc w:val="center"/>
              <w:rPr>
                <w:rFonts w:ascii="Tahoma" w:hAnsi="Tahoma" w:cs="Tahoma"/>
              </w:rPr>
            </w:pPr>
          </w:p>
        </w:tc>
        <w:tc>
          <w:tcPr>
            <w:tcW w:w="851" w:type="dxa"/>
            <w:tcBorders>
              <w:top w:val="single" w:sz="4" w:space="0" w:color="auto"/>
              <w:left w:val="single" w:sz="4" w:space="0" w:color="auto"/>
              <w:bottom w:val="single" w:sz="4" w:space="0" w:color="auto"/>
              <w:right w:val="single" w:sz="4" w:space="0" w:color="auto"/>
            </w:tcBorders>
          </w:tcPr>
          <w:p w14:paraId="5AE6F218" w14:textId="77777777" w:rsidR="00F072CA" w:rsidRPr="00A140BB" w:rsidRDefault="00F072CA" w:rsidP="0052457F">
            <w:pPr>
              <w:keepNext/>
              <w:keepLines/>
              <w:spacing w:after="120"/>
              <w:jc w:val="center"/>
              <w:rPr>
                <w:rFonts w:ascii="Tahoma" w:hAnsi="Tahoma" w:cs="Tahoma"/>
              </w:rPr>
            </w:pPr>
          </w:p>
        </w:tc>
        <w:tc>
          <w:tcPr>
            <w:tcW w:w="3260"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tcPr>
          <w:p w14:paraId="68E25C2E" w14:textId="4690423C" w:rsidR="00F072CA" w:rsidRPr="00A140BB" w:rsidRDefault="00F072CA" w:rsidP="0052457F">
            <w:pPr>
              <w:keepNext/>
              <w:keepLines/>
              <w:ind w:right="-2"/>
              <w:jc w:val="both"/>
              <w:rPr>
                <w:rFonts w:ascii="Tahoma" w:hAnsi="Tahoma" w:cs="Tahoma"/>
              </w:rPr>
            </w:pPr>
            <w:r w:rsidRPr="00A140BB">
              <w:rPr>
                <w:rFonts w:ascii="Tahoma" w:hAnsi="Tahoma" w:cs="Tahoma"/>
              </w:rPr>
              <w:t>11.00 do 12.00</w:t>
            </w:r>
            <w:r w:rsidR="005E0924">
              <w:rPr>
                <w:rFonts w:ascii="Tahoma" w:hAnsi="Tahoma" w:cs="Tahoma"/>
              </w:rPr>
              <w:t xml:space="preserve"> ure;</w:t>
            </w:r>
            <w:r w:rsidRPr="00A140BB">
              <w:rPr>
                <w:rFonts w:ascii="Tahoma" w:hAnsi="Tahoma" w:cs="Tahoma"/>
              </w:rPr>
              <w:t xml:space="preserve"> PET</w:t>
            </w:r>
          </w:p>
        </w:tc>
      </w:tr>
    </w:tbl>
    <w:p w14:paraId="7A2D92CE" w14:textId="77777777" w:rsidR="001B024B" w:rsidRPr="00A140BB" w:rsidRDefault="001B024B" w:rsidP="0052457F">
      <w:pPr>
        <w:keepNext/>
        <w:keepLines/>
        <w:tabs>
          <w:tab w:val="left" w:pos="993"/>
          <w:tab w:val="left" w:pos="1560"/>
        </w:tabs>
        <w:jc w:val="both"/>
        <w:outlineLvl w:val="2"/>
        <w:rPr>
          <w:rFonts w:ascii="Tahoma" w:hAnsi="Tahoma" w:cs="Tahoma"/>
          <w:bCs/>
          <w:kern w:val="16"/>
        </w:rPr>
      </w:pPr>
    </w:p>
    <w:p w14:paraId="2D4C85FD" w14:textId="77777777" w:rsidR="009730B3" w:rsidRPr="00A140BB" w:rsidRDefault="009730B3" w:rsidP="0052457F">
      <w:pPr>
        <w:keepNext/>
        <w:keepLines/>
        <w:tabs>
          <w:tab w:val="left" w:pos="993"/>
          <w:tab w:val="left" w:pos="1560"/>
        </w:tabs>
        <w:jc w:val="both"/>
        <w:outlineLvl w:val="2"/>
        <w:rPr>
          <w:rFonts w:ascii="Tahoma" w:hAnsi="Tahoma" w:cs="Tahoma"/>
          <w:bCs/>
          <w:kern w:val="16"/>
        </w:rPr>
      </w:pPr>
      <w:r w:rsidRPr="00A140BB">
        <w:rPr>
          <w:rFonts w:ascii="Tahoma" w:hAnsi="Tahoma" w:cs="Tahoma"/>
          <w:bCs/>
          <w:kern w:val="16"/>
        </w:rPr>
        <w:t>Ponudnik v tabelo zgoraj vpiše število čistilnega osebja in število ur čiščenja, ki ga bo posamezna oseba dnevno izvajala v okviru navedenega obsega čiščenja (za vsako navedeno osebo posebej). Čas čiščenja oziroma delovni čas se ne spreminja.</w:t>
      </w:r>
    </w:p>
    <w:p w14:paraId="0E7F4B01" w14:textId="77777777" w:rsidR="004608DA" w:rsidRPr="00A140BB" w:rsidRDefault="004608DA" w:rsidP="0052457F">
      <w:pPr>
        <w:keepNext/>
        <w:keepLines/>
        <w:jc w:val="both"/>
        <w:rPr>
          <w:rFonts w:ascii="Tahoma" w:hAnsi="Tahoma" w:cs="Tahoma"/>
        </w:rPr>
      </w:pPr>
    </w:p>
    <w:p w14:paraId="4EC96752" w14:textId="7EE208F5" w:rsidR="009730B3" w:rsidRPr="00A140BB" w:rsidRDefault="009730B3" w:rsidP="0052457F">
      <w:pPr>
        <w:keepNext/>
        <w:keepLines/>
        <w:jc w:val="both"/>
        <w:rPr>
          <w:rFonts w:ascii="Tahoma" w:hAnsi="Tahoma" w:cs="Tahoma"/>
        </w:rPr>
      </w:pPr>
      <w:r w:rsidRPr="00A140BB">
        <w:rPr>
          <w:rFonts w:ascii="Tahoma" w:hAnsi="Tahoma" w:cs="Tahoma"/>
        </w:rPr>
        <w:t>Pri izvajanju storitev čiščenja bodo sodelovale naslednje osebe, ki izpolnjujejo STROKOVNO (KADROVSKO) SPOSOBNOST (ki je za posamezni sklop (naročnika) predmeta javnega naročila podrobno opredeljena v 3.2.3.3 točki razpisne dokumentacije):</w:t>
      </w:r>
    </w:p>
    <w:p w14:paraId="270CD8FC" w14:textId="77777777" w:rsidR="009333CF" w:rsidRPr="00A140BB" w:rsidRDefault="009333CF" w:rsidP="0052457F">
      <w:pPr>
        <w:keepNext/>
        <w:keepLines/>
        <w:rPr>
          <w:rFonts w:ascii="Tahoma" w:hAnsi="Tahoma" w:cs="Tahoma"/>
        </w:rPr>
      </w:pPr>
    </w:p>
    <w:p w14:paraId="13ED9071" w14:textId="68A0D16D" w:rsidR="009730B3" w:rsidRPr="00A140BB" w:rsidRDefault="009730B3" w:rsidP="0052457F">
      <w:pPr>
        <w:keepNext/>
        <w:keepLines/>
        <w:jc w:val="both"/>
        <w:rPr>
          <w:rFonts w:ascii="Tahoma" w:hAnsi="Tahoma" w:cs="Tahoma"/>
          <w:b/>
        </w:rPr>
      </w:pPr>
      <w:r w:rsidRPr="00A140BB">
        <w:rPr>
          <w:rFonts w:ascii="Tahoma" w:hAnsi="Tahoma" w:cs="Tahoma"/>
          <w:b/>
        </w:rPr>
        <w:t>Nadzornik - delovodja</w:t>
      </w:r>
    </w:p>
    <w:p w14:paraId="1BCAED49" w14:textId="77777777" w:rsidR="009730B3" w:rsidRPr="00A140BB" w:rsidRDefault="009730B3"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9730B3" w:rsidRPr="00A140BB" w14:paraId="10B5B067" w14:textId="77777777" w:rsidTr="00546D36">
        <w:tc>
          <w:tcPr>
            <w:tcW w:w="870" w:type="dxa"/>
            <w:vAlign w:val="center"/>
          </w:tcPr>
          <w:p w14:paraId="52FDBFC4" w14:textId="77777777" w:rsidR="009730B3" w:rsidRPr="00A140BB" w:rsidRDefault="009730B3" w:rsidP="0052457F">
            <w:pPr>
              <w:keepNext/>
              <w:keepLines/>
              <w:jc w:val="center"/>
              <w:rPr>
                <w:rFonts w:ascii="Tahoma" w:hAnsi="Tahoma" w:cs="Tahoma"/>
                <w:bCs/>
                <w:i/>
                <w:noProof/>
                <w:sz w:val="18"/>
                <w:szCs w:val="18"/>
              </w:rPr>
            </w:pPr>
          </w:p>
          <w:p w14:paraId="6BB2AF85" w14:textId="77777777" w:rsidR="009730B3" w:rsidRPr="00A140BB" w:rsidRDefault="009730B3"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4104820B" w14:textId="77777777" w:rsidR="009730B3" w:rsidRPr="00A140BB" w:rsidRDefault="009730B3"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64FDBC3B" w14:textId="77777777" w:rsidR="009730B3" w:rsidRPr="00A140BB" w:rsidRDefault="009730B3"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tcPr>
          <w:p w14:paraId="752B1446" w14:textId="77777777" w:rsidR="009730B3" w:rsidRPr="00A140BB" w:rsidRDefault="009730B3"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9730B3" w:rsidRPr="00A140BB" w14:paraId="08AFEADF" w14:textId="77777777" w:rsidTr="00546D36">
        <w:trPr>
          <w:trHeight w:val="313"/>
        </w:trPr>
        <w:tc>
          <w:tcPr>
            <w:tcW w:w="870" w:type="dxa"/>
          </w:tcPr>
          <w:p w14:paraId="253D1358" w14:textId="77777777" w:rsidR="009730B3" w:rsidRPr="00A140BB" w:rsidRDefault="009730B3"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331BEC17" w14:textId="77777777" w:rsidR="009730B3" w:rsidRPr="00A140BB" w:rsidRDefault="009730B3" w:rsidP="0052457F">
            <w:pPr>
              <w:keepNext/>
              <w:keepLines/>
              <w:jc w:val="both"/>
              <w:rPr>
                <w:rFonts w:ascii="Tahoma" w:hAnsi="Tahoma" w:cs="Tahoma"/>
                <w:bCs/>
                <w:i/>
                <w:noProof/>
                <w:sz w:val="18"/>
                <w:szCs w:val="18"/>
              </w:rPr>
            </w:pPr>
          </w:p>
        </w:tc>
        <w:tc>
          <w:tcPr>
            <w:tcW w:w="2693" w:type="dxa"/>
          </w:tcPr>
          <w:p w14:paraId="513CEF05" w14:textId="77777777" w:rsidR="009730B3" w:rsidRPr="00A140BB" w:rsidRDefault="009730B3" w:rsidP="0052457F">
            <w:pPr>
              <w:keepNext/>
              <w:keepLines/>
              <w:jc w:val="both"/>
              <w:rPr>
                <w:rFonts w:ascii="Tahoma" w:hAnsi="Tahoma" w:cs="Tahoma"/>
                <w:bCs/>
                <w:i/>
                <w:noProof/>
                <w:sz w:val="18"/>
                <w:szCs w:val="18"/>
              </w:rPr>
            </w:pPr>
          </w:p>
        </w:tc>
        <w:tc>
          <w:tcPr>
            <w:tcW w:w="2405" w:type="dxa"/>
          </w:tcPr>
          <w:p w14:paraId="29AA634B" w14:textId="77777777" w:rsidR="009730B3" w:rsidRPr="00A140BB" w:rsidRDefault="009730B3" w:rsidP="0052457F">
            <w:pPr>
              <w:keepNext/>
              <w:keepLines/>
              <w:jc w:val="both"/>
              <w:rPr>
                <w:rFonts w:ascii="Tahoma" w:hAnsi="Tahoma" w:cs="Tahoma"/>
                <w:bCs/>
                <w:i/>
                <w:noProof/>
                <w:sz w:val="18"/>
                <w:szCs w:val="18"/>
              </w:rPr>
            </w:pPr>
          </w:p>
        </w:tc>
      </w:tr>
    </w:tbl>
    <w:p w14:paraId="5FD23072" w14:textId="61935D0A" w:rsidR="009730B3" w:rsidRPr="00A140BB" w:rsidRDefault="009730B3" w:rsidP="0052457F">
      <w:pPr>
        <w:keepNext/>
        <w:keepLines/>
        <w:jc w:val="center"/>
        <w:rPr>
          <w:rFonts w:ascii="Tahoma" w:hAnsi="Tahoma" w:cs="Tahoma"/>
        </w:rPr>
      </w:pPr>
    </w:p>
    <w:p w14:paraId="3777CD31" w14:textId="53051924" w:rsidR="001466CA" w:rsidRDefault="001466CA" w:rsidP="009333CF">
      <w:pPr>
        <w:keepNext/>
        <w:keepLines/>
        <w:jc w:val="both"/>
        <w:rPr>
          <w:rFonts w:ascii="Tahoma" w:hAnsi="Tahoma" w:cs="Tahoma"/>
        </w:rPr>
      </w:pPr>
    </w:p>
    <w:p w14:paraId="05A2568B" w14:textId="3FDECB84" w:rsidR="009333CF" w:rsidRDefault="009333CF" w:rsidP="009333CF">
      <w:pPr>
        <w:keepNext/>
        <w:keepLines/>
        <w:jc w:val="both"/>
        <w:rPr>
          <w:rFonts w:ascii="Tahoma" w:hAnsi="Tahoma" w:cs="Tahoma"/>
        </w:rPr>
      </w:pPr>
    </w:p>
    <w:p w14:paraId="6132698F" w14:textId="66086E49" w:rsidR="009333CF" w:rsidRDefault="009333CF" w:rsidP="009333CF">
      <w:pPr>
        <w:keepNext/>
        <w:keepLines/>
        <w:jc w:val="both"/>
        <w:rPr>
          <w:rFonts w:ascii="Tahoma" w:hAnsi="Tahoma" w:cs="Tahoma"/>
        </w:rPr>
      </w:pPr>
    </w:p>
    <w:p w14:paraId="6C7BD077" w14:textId="64F95F49" w:rsidR="009333CF" w:rsidRDefault="009333CF" w:rsidP="009333CF">
      <w:pPr>
        <w:keepNext/>
        <w:keepLines/>
        <w:jc w:val="both"/>
        <w:rPr>
          <w:rFonts w:ascii="Tahoma" w:hAnsi="Tahoma" w:cs="Tahoma"/>
        </w:rPr>
      </w:pPr>
    </w:p>
    <w:p w14:paraId="4DC96FAD" w14:textId="77777777" w:rsidR="009333CF" w:rsidRPr="00A140BB" w:rsidRDefault="009333CF" w:rsidP="009333CF">
      <w:pPr>
        <w:keepNext/>
        <w:keepLines/>
        <w:jc w:val="both"/>
        <w:rPr>
          <w:rFonts w:ascii="Tahoma" w:hAnsi="Tahoma" w:cs="Tahoma"/>
        </w:rPr>
      </w:pPr>
    </w:p>
    <w:p w14:paraId="1D99718A" w14:textId="77777777" w:rsidR="009730B3" w:rsidRPr="00A140BB" w:rsidRDefault="009730B3" w:rsidP="0052457F">
      <w:pPr>
        <w:keepNext/>
        <w:keepLines/>
        <w:jc w:val="both"/>
        <w:rPr>
          <w:rFonts w:ascii="Tahoma" w:hAnsi="Tahoma" w:cs="Tahoma"/>
          <w:b/>
        </w:rPr>
      </w:pPr>
      <w:r w:rsidRPr="00A140BB">
        <w:rPr>
          <w:rFonts w:ascii="Tahoma" w:hAnsi="Tahoma" w:cs="Tahoma"/>
          <w:b/>
        </w:rPr>
        <w:lastRenderedPageBreak/>
        <w:t>Čistilno osebje</w:t>
      </w:r>
    </w:p>
    <w:p w14:paraId="22A572BB" w14:textId="77777777" w:rsidR="009730B3" w:rsidRPr="00A140BB" w:rsidRDefault="009730B3"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9730B3" w:rsidRPr="00A140BB" w14:paraId="1EA427BD" w14:textId="77777777" w:rsidTr="00546D36">
        <w:tc>
          <w:tcPr>
            <w:tcW w:w="870" w:type="dxa"/>
            <w:vAlign w:val="center"/>
          </w:tcPr>
          <w:p w14:paraId="402F413B" w14:textId="77777777" w:rsidR="009730B3" w:rsidRPr="00A140BB" w:rsidRDefault="009730B3" w:rsidP="0052457F">
            <w:pPr>
              <w:keepNext/>
              <w:keepLines/>
              <w:jc w:val="center"/>
              <w:rPr>
                <w:rFonts w:ascii="Tahoma" w:hAnsi="Tahoma" w:cs="Tahoma"/>
                <w:bCs/>
                <w:i/>
                <w:noProof/>
                <w:sz w:val="18"/>
                <w:szCs w:val="18"/>
              </w:rPr>
            </w:pPr>
          </w:p>
          <w:p w14:paraId="6FE65158" w14:textId="77777777" w:rsidR="009730B3" w:rsidRPr="00A140BB" w:rsidRDefault="009730B3"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71CB7FCC" w14:textId="77777777" w:rsidR="009730B3" w:rsidRPr="00A140BB" w:rsidRDefault="009730B3"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26F2A56E" w14:textId="77777777" w:rsidR="009730B3" w:rsidRPr="00A140BB" w:rsidRDefault="009730B3"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vAlign w:val="center"/>
          </w:tcPr>
          <w:p w14:paraId="45C12B3A" w14:textId="77777777" w:rsidR="009730B3" w:rsidRPr="00A140BB" w:rsidRDefault="009730B3"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9730B3" w:rsidRPr="00A140BB" w14:paraId="3BE9294C" w14:textId="77777777" w:rsidTr="00546D36">
        <w:trPr>
          <w:trHeight w:val="283"/>
        </w:trPr>
        <w:tc>
          <w:tcPr>
            <w:tcW w:w="870" w:type="dxa"/>
          </w:tcPr>
          <w:p w14:paraId="1A954512" w14:textId="77777777" w:rsidR="009730B3" w:rsidRPr="00A140BB" w:rsidRDefault="009730B3"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6B877AFC" w14:textId="77777777" w:rsidR="009730B3" w:rsidRPr="00A140BB" w:rsidRDefault="009730B3" w:rsidP="0052457F">
            <w:pPr>
              <w:keepNext/>
              <w:keepLines/>
              <w:jc w:val="both"/>
              <w:rPr>
                <w:rFonts w:ascii="Tahoma" w:hAnsi="Tahoma" w:cs="Tahoma"/>
                <w:bCs/>
                <w:i/>
                <w:noProof/>
                <w:sz w:val="18"/>
                <w:szCs w:val="18"/>
              </w:rPr>
            </w:pPr>
          </w:p>
        </w:tc>
        <w:tc>
          <w:tcPr>
            <w:tcW w:w="2693" w:type="dxa"/>
          </w:tcPr>
          <w:p w14:paraId="4785FF45" w14:textId="77777777" w:rsidR="009730B3" w:rsidRPr="00A140BB" w:rsidRDefault="009730B3" w:rsidP="0052457F">
            <w:pPr>
              <w:keepNext/>
              <w:keepLines/>
              <w:jc w:val="both"/>
              <w:rPr>
                <w:rFonts w:ascii="Tahoma" w:hAnsi="Tahoma" w:cs="Tahoma"/>
                <w:bCs/>
                <w:i/>
                <w:noProof/>
                <w:sz w:val="18"/>
                <w:szCs w:val="18"/>
              </w:rPr>
            </w:pPr>
          </w:p>
        </w:tc>
        <w:tc>
          <w:tcPr>
            <w:tcW w:w="2405" w:type="dxa"/>
          </w:tcPr>
          <w:p w14:paraId="7A9EDF4B" w14:textId="77777777" w:rsidR="009730B3" w:rsidRPr="00A140BB" w:rsidRDefault="009730B3" w:rsidP="0052457F">
            <w:pPr>
              <w:keepNext/>
              <w:keepLines/>
              <w:jc w:val="both"/>
              <w:rPr>
                <w:rFonts w:ascii="Tahoma" w:hAnsi="Tahoma" w:cs="Tahoma"/>
                <w:bCs/>
                <w:i/>
                <w:noProof/>
                <w:sz w:val="18"/>
                <w:szCs w:val="18"/>
              </w:rPr>
            </w:pPr>
          </w:p>
        </w:tc>
      </w:tr>
      <w:tr w:rsidR="009730B3" w:rsidRPr="00A140BB" w14:paraId="272AD3E7" w14:textId="77777777" w:rsidTr="00546D36">
        <w:trPr>
          <w:trHeight w:val="273"/>
        </w:trPr>
        <w:tc>
          <w:tcPr>
            <w:tcW w:w="870" w:type="dxa"/>
          </w:tcPr>
          <w:p w14:paraId="7AE2158F" w14:textId="77777777" w:rsidR="009730B3" w:rsidRPr="00A140BB" w:rsidRDefault="009730B3" w:rsidP="0052457F">
            <w:pPr>
              <w:keepNext/>
              <w:keepLines/>
              <w:jc w:val="both"/>
              <w:rPr>
                <w:rFonts w:ascii="Tahoma" w:hAnsi="Tahoma" w:cs="Tahoma"/>
                <w:bCs/>
                <w:i/>
                <w:noProof/>
                <w:sz w:val="18"/>
                <w:szCs w:val="18"/>
              </w:rPr>
            </w:pPr>
            <w:r w:rsidRPr="00A140BB">
              <w:rPr>
                <w:rFonts w:ascii="Tahoma" w:hAnsi="Tahoma" w:cs="Tahoma"/>
                <w:bCs/>
                <w:i/>
                <w:noProof/>
                <w:sz w:val="18"/>
                <w:szCs w:val="18"/>
              </w:rPr>
              <w:t>2.</w:t>
            </w:r>
          </w:p>
        </w:tc>
        <w:tc>
          <w:tcPr>
            <w:tcW w:w="3241" w:type="dxa"/>
          </w:tcPr>
          <w:p w14:paraId="4E61FDB1" w14:textId="77777777" w:rsidR="009730B3" w:rsidRPr="00A140BB" w:rsidRDefault="009730B3" w:rsidP="0052457F">
            <w:pPr>
              <w:keepNext/>
              <w:keepLines/>
              <w:jc w:val="both"/>
              <w:rPr>
                <w:rFonts w:ascii="Tahoma" w:hAnsi="Tahoma" w:cs="Tahoma"/>
                <w:bCs/>
                <w:i/>
                <w:noProof/>
                <w:sz w:val="18"/>
                <w:szCs w:val="18"/>
              </w:rPr>
            </w:pPr>
          </w:p>
        </w:tc>
        <w:tc>
          <w:tcPr>
            <w:tcW w:w="2693" w:type="dxa"/>
          </w:tcPr>
          <w:p w14:paraId="204E5B20" w14:textId="77777777" w:rsidR="009730B3" w:rsidRPr="00A140BB" w:rsidRDefault="009730B3" w:rsidP="0052457F">
            <w:pPr>
              <w:keepNext/>
              <w:keepLines/>
              <w:jc w:val="both"/>
              <w:rPr>
                <w:rFonts w:ascii="Tahoma" w:hAnsi="Tahoma" w:cs="Tahoma"/>
                <w:bCs/>
                <w:i/>
                <w:noProof/>
                <w:sz w:val="18"/>
                <w:szCs w:val="18"/>
              </w:rPr>
            </w:pPr>
          </w:p>
        </w:tc>
        <w:tc>
          <w:tcPr>
            <w:tcW w:w="2405" w:type="dxa"/>
          </w:tcPr>
          <w:p w14:paraId="790A9CB5" w14:textId="77777777" w:rsidR="009730B3" w:rsidRPr="00A140BB" w:rsidRDefault="009730B3" w:rsidP="0052457F">
            <w:pPr>
              <w:keepNext/>
              <w:keepLines/>
              <w:jc w:val="both"/>
              <w:rPr>
                <w:rFonts w:ascii="Tahoma" w:hAnsi="Tahoma" w:cs="Tahoma"/>
                <w:bCs/>
                <w:i/>
                <w:noProof/>
                <w:sz w:val="18"/>
                <w:szCs w:val="18"/>
              </w:rPr>
            </w:pPr>
          </w:p>
        </w:tc>
      </w:tr>
      <w:tr w:rsidR="009730B3" w:rsidRPr="00A140BB" w14:paraId="64413E6C" w14:textId="77777777" w:rsidTr="00546D36">
        <w:trPr>
          <w:trHeight w:val="277"/>
        </w:trPr>
        <w:tc>
          <w:tcPr>
            <w:tcW w:w="870" w:type="dxa"/>
          </w:tcPr>
          <w:p w14:paraId="310FFA0B" w14:textId="77777777" w:rsidR="009730B3" w:rsidRPr="00A140BB" w:rsidRDefault="009730B3" w:rsidP="0052457F">
            <w:pPr>
              <w:keepNext/>
              <w:keepLines/>
              <w:jc w:val="both"/>
              <w:rPr>
                <w:rFonts w:ascii="Tahoma" w:hAnsi="Tahoma" w:cs="Tahoma"/>
                <w:bCs/>
                <w:i/>
                <w:noProof/>
                <w:sz w:val="18"/>
                <w:szCs w:val="18"/>
              </w:rPr>
            </w:pPr>
            <w:r w:rsidRPr="00A140BB">
              <w:rPr>
                <w:rFonts w:ascii="Tahoma" w:hAnsi="Tahoma" w:cs="Tahoma"/>
                <w:bCs/>
                <w:i/>
                <w:noProof/>
                <w:sz w:val="18"/>
                <w:szCs w:val="18"/>
              </w:rPr>
              <w:t>3.</w:t>
            </w:r>
          </w:p>
        </w:tc>
        <w:tc>
          <w:tcPr>
            <w:tcW w:w="3241" w:type="dxa"/>
          </w:tcPr>
          <w:p w14:paraId="4CF84985" w14:textId="77777777" w:rsidR="009730B3" w:rsidRPr="00A140BB" w:rsidRDefault="009730B3" w:rsidP="0052457F">
            <w:pPr>
              <w:keepNext/>
              <w:keepLines/>
              <w:jc w:val="both"/>
              <w:rPr>
                <w:rFonts w:ascii="Tahoma" w:hAnsi="Tahoma" w:cs="Tahoma"/>
                <w:bCs/>
                <w:i/>
                <w:noProof/>
                <w:sz w:val="18"/>
                <w:szCs w:val="18"/>
              </w:rPr>
            </w:pPr>
          </w:p>
        </w:tc>
        <w:tc>
          <w:tcPr>
            <w:tcW w:w="2693" w:type="dxa"/>
          </w:tcPr>
          <w:p w14:paraId="6C293EC4" w14:textId="77777777" w:rsidR="009730B3" w:rsidRPr="00A140BB" w:rsidRDefault="009730B3" w:rsidP="0052457F">
            <w:pPr>
              <w:keepNext/>
              <w:keepLines/>
              <w:jc w:val="both"/>
              <w:rPr>
                <w:rFonts w:ascii="Tahoma" w:hAnsi="Tahoma" w:cs="Tahoma"/>
                <w:bCs/>
                <w:i/>
                <w:noProof/>
                <w:sz w:val="18"/>
                <w:szCs w:val="18"/>
              </w:rPr>
            </w:pPr>
          </w:p>
        </w:tc>
        <w:tc>
          <w:tcPr>
            <w:tcW w:w="2405" w:type="dxa"/>
          </w:tcPr>
          <w:p w14:paraId="0559E20A" w14:textId="77777777" w:rsidR="009730B3" w:rsidRPr="00A140BB" w:rsidRDefault="009730B3" w:rsidP="0052457F">
            <w:pPr>
              <w:keepNext/>
              <w:keepLines/>
              <w:jc w:val="both"/>
              <w:rPr>
                <w:rFonts w:ascii="Tahoma" w:hAnsi="Tahoma" w:cs="Tahoma"/>
                <w:bCs/>
                <w:i/>
                <w:noProof/>
                <w:sz w:val="18"/>
                <w:szCs w:val="18"/>
              </w:rPr>
            </w:pPr>
          </w:p>
        </w:tc>
      </w:tr>
      <w:tr w:rsidR="009730B3" w:rsidRPr="00A140BB" w14:paraId="392DAE44" w14:textId="77777777" w:rsidTr="00546D36">
        <w:trPr>
          <w:trHeight w:val="267"/>
        </w:trPr>
        <w:tc>
          <w:tcPr>
            <w:tcW w:w="870" w:type="dxa"/>
          </w:tcPr>
          <w:p w14:paraId="36049631" w14:textId="77777777" w:rsidR="009730B3" w:rsidRPr="00A140BB" w:rsidRDefault="009730B3" w:rsidP="0052457F">
            <w:pPr>
              <w:keepNext/>
              <w:keepLines/>
              <w:jc w:val="both"/>
              <w:rPr>
                <w:rFonts w:ascii="Tahoma" w:hAnsi="Tahoma" w:cs="Tahoma"/>
                <w:bCs/>
                <w:i/>
                <w:noProof/>
                <w:sz w:val="18"/>
                <w:szCs w:val="18"/>
              </w:rPr>
            </w:pPr>
            <w:r w:rsidRPr="00A140BB">
              <w:rPr>
                <w:rFonts w:ascii="Tahoma" w:hAnsi="Tahoma" w:cs="Tahoma"/>
                <w:bCs/>
                <w:i/>
                <w:noProof/>
                <w:sz w:val="18"/>
                <w:szCs w:val="18"/>
              </w:rPr>
              <w:t>4.</w:t>
            </w:r>
          </w:p>
        </w:tc>
        <w:tc>
          <w:tcPr>
            <w:tcW w:w="3241" w:type="dxa"/>
          </w:tcPr>
          <w:p w14:paraId="6902B149" w14:textId="77777777" w:rsidR="009730B3" w:rsidRPr="00A140BB" w:rsidRDefault="009730B3" w:rsidP="0052457F">
            <w:pPr>
              <w:keepNext/>
              <w:keepLines/>
              <w:jc w:val="both"/>
              <w:rPr>
                <w:rFonts w:ascii="Tahoma" w:hAnsi="Tahoma" w:cs="Tahoma"/>
                <w:bCs/>
                <w:i/>
                <w:noProof/>
                <w:sz w:val="18"/>
                <w:szCs w:val="18"/>
              </w:rPr>
            </w:pPr>
          </w:p>
        </w:tc>
        <w:tc>
          <w:tcPr>
            <w:tcW w:w="2693" w:type="dxa"/>
          </w:tcPr>
          <w:p w14:paraId="27583568" w14:textId="77777777" w:rsidR="009730B3" w:rsidRPr="00A140BB" w:rsidRDefault="009730B3" w:rsidP="0052457F">
            <w:pPr>
              <w:keepNext/>
              <w:keepLines/>
              <w:jc w:val="both"/>
              <w:rPr>
                <w:rFonts w:ascii="Tahoma" w:hAnsi="Tahoma" w:cs="Tahoma"/>
                <w:bCs/>
                <w:i/>
                <w:noProof/>
                <w:sz w:val="18"/>
                <w:szCs w:val="18"/>
              </w:rPr>
            </w:pPr>
          </w:p>
        </w:tc>
        <w:tc>
          <w:tcPr>
            <w:tcW w:w="2405" w:type="dxa"/>
          </w:tcPr>
          <w:p w14:paraId="7E05A23B" w14:textId="77777777" w:rsidR="009730B3" w:rsidRPr="00A140BB" w:rsidRDefault="009730B3" w:rsidP="0052457F">
            <w:pPr>
              <w:keepNext/>
              <w:keepLines/>
              <w:jc w:val="both"/>
              <w:rPr>
                <w:rFonts w:ascii="Tahoma" w:hAnsi="Tahoma" w:cs="Tahoma"/>
                <w:bCs/>
                <w:i/>
                <w:noProof/>
                <w:sz w:val="18"/>
                <w:szCs w:val="18"/>
              </w:rPr>
            </w:pPr>
          </w:p>
        </w:tc>
      </w:tr>
      <w:tr w:rsidR="009730B3" w:rsidRPr="00A140BB" w14:paraId="4E2F08DB" w14:textId="77777777" w:rsidTr="00546D36">
        <w:trPr>
          <w:trHeight w:val="271"/>
        </w:trPr>
        <w:tc>
          <w:tcPr>
            <w:tcW w:w="870" w:type="dxa"/>
          </w:tcPr>
          <w:p w14:paraId="288331DC" w14:textId="77777777" w:rsidR="009730B3" w:rsidRPr="00A140BB" w:rsidRDefault="009730B3" w:rsidP="0052457F">
            <w:pPr>
              <w:keepNext/>
              <w:keepLines/>
              <w:jc w:val="both"/>
              <w:rPr>
                <w:rFonts w:ascii="Tahoma" w:hAnsi="Tahoma" w:cs="Tahoma"/>
                <w:bCs/>
                <w:i/>
                <w:noProof/>
                <w:sz w:val="18"/>
                <w:szCs w:val="18"/>
              </w:rPr>
            </w:pPr>
            <w:r w:rsidRPr="00A140BB">
              <w:rPr>
                <w:rFonts w:ascii="Tahoma" w:hAnsi="Tahoma" w:cs="Tahoma"/>
                <w:bCs/>
                <w:i/>
                <w:noProof/>
                <w:sz w:val="18"/>
                <w:szCs w:val="18"/>
              </w:rPr>
              <w:t>5.</w:t>
            </w:r>
          </w:p>
        </w:tc>
        <w:tc>
          <w:tcPr>
            <w:tcW w:w="3241" w:type="dxa"/>
          </w:tcPr>
          <w:p w14:paraId="4C1C7F84" w14:textId="77777777" w:rsidR="009730B3" w:rsidRPr="00A140BB" w:rsidRDefault="009730B3" w:rsidP="0052457F">
            <w:pPr>
              <w:keepNext/>
              <w:keepLines/>
              <w:jc w:val="both"/>
              <w:rPr>
                <w:rFonts w:ascii="Tahoma" w:hAnsi="Tahoma" w:cs="Tahoma"/>
                <w:bCs/>
                <w:i/>
                <w:noProof/>
                <w:sz w:val="18"/>
                <w:szCs w:val="18"/>
              </w:rPr>
            </w:pPr>
          </w:p>
        </w:tc>
        <w:tc>
          <w:tcPr>
            <w:tcW w:w="2693" w:type="dxa"/>
          </w:tcPr>
          <w:p w14:paraId="7C54C670" w14:textId="77777777" w:rsidR="009730B3" w:rsidRPr="00A140BB" w:rsidRDefault="009730B3" w:rsidP="0052457F">
            <w:pPr>
              <w:keepNext/>
              <w:keepLines/>
              <w:jc w:val="both"/>
              <w:rPr>
                <w:rFonts w:ascii="Tahoma" w:hAnsi="Tahoma" w:cs="Tahoma"/>
                <w:bCs/>
                <w:i/>
                <w:noProof/>
                <w:sz w:val="18"/>
                <w:szCs w:val="18"/>
              </w:rPr>
            </w:pPr>
          </w:p>
        </w:tc>
        <w:tc>
          <w:tcPr>
            <w:tcW w:w="2405" w:type="dxa"/>
          </w:tcPr>
          <w:p w14:paraId="5B4DAE92" w14:textId="77777777" w:rsidR="009730B3" w:rsidRPr="00A140BB" w:rsidRDefault="009730B3" w:rsidP="0052457F">
            <w:pPr>
              <w:keepNext/>
              <w:keepLines/>
              <w:jc w:val="both"/>
              <w:rPr>
                <w:rFonts w:ascii="Tahoma" w:hAnsi="Tahoma" w:cs="Tahoma"/>
                <w:bCs/>
                <w:i/>
                <w:noProof/>
                <w:sz w:val="18"/>
                <w:szCs w:val="18"/>
              </w:rPr>
            </w:pPr>
          </w:p>
        </w:tc>
      </w:tr>
      <w:tr w:rsidR="009730B3" w:rsidRPr="00A140BB" w14:paraId="7FBE3D41" w14:textId="77777777" w:rsidTr="00546D36">
        <w:trPr>
          <w:trHeight w:val="275"/>
        </w:trPr>
        <w:tc>
          <w:tcPr>
            <w:tcW w:w="870" w:type="dxa"/>
          </w:tcPr>
          <w:p w14:paraId="7D739006" w14:textId="77777777" w:rsidR="009730B3" w:rsidRPr="00A140BB" w:rsidRDefault="009730B3" w:rsidP="0052457F">
            <w:pPr>
              <w:keepNext/>
              <w:keepLines/>
              <w:jc w:val="both"/>
              <w:rPr>
                <w:rFonts w:ascii="Tahoma" w:hAnsi="Tahoma" w:cs="Tahoma"/>
                <w:bCs/>
                <w:i/>
                <w:noProof/>
                <w:sz w:val="18"/>
                <w:szCs w:val="18"/>
              </w:rPr>
            </w:pPr>
            <w:r w:rsidRPr="00A140BB">
              <w:rPr>
                <w:rFonts w:ascii="Tahoma" w:hAnsi="Tahoma" w:cs="Tahoma"/>
                <w:bCs/>
                <w:i/>
                <w:noProof/>
                <w:sz w:val="18"/>
                <w:szCs w:val="18"/>
              </w:rPr>
              <w:t>6.</w:t>
            </w:r>
          </w:p>
        </w:tc>
        <w:tc>
          <w:tcPr>
            <w:tcW w:w="3241" w:type="dxa"/>
          </w:tcPr>
          <w:p w14:paraId="5569278C" w14:textId="77777777" w:rsidR="009730B3" w:rsidRPr="00A140BB" w:rsidRDefault="009730B3" w:rsidP="0052457F">
            <w:pPr>
              <w:keepNext/>
              <w:keepLines/>
              <w:jc w:val="both"/>
              <w:rPr>
                <w:rFonts w:ascii="Tahoma" w:hAnsi="Tahoma" w:cs="Tahoma"/>
                <w:bCs/>
                <w:i/>
                <w:noProof/>
                <w:sz w:val="18"/>
                <w:szCs w:val="18"/>
              </w:rPr>
            </w:pPr>
          </w:p>
        </w:tc>
        <w:tc>
          <w:tcPr>
            <w:tcW w:w="2693" w:type="dxa"/>
          </w:tcPr>
          <w:p w14:paraId="3E1EF8F5" w14:textId="77777777" w:rsidR="009730B3" w:rsidRPr="00A140BB" w:rsidRDefault="009730B3" w:rsidP="0052457F">
            <w:pPr>
              <w:keepNext/>
              <w:keepLines/>
              <w:jc w:val="both"/>
              <w:rPr>
                <w:rFonts w:ascii="Tahoma" w:hAnsi="Tahoma" w:cs="Tahoma"/>
                <w:bCs/>
                <w:i/>
                <w:noProof/>
                <w:sz w:val="18"/>
                <w:szCs w:val="18"/>
              </w:rPr>
            </w:pPr>
          </w:p>
        </w:tc>
        <w:tc>
          <w:tcPr>
            <w:tcW w:w="2405" w:type="dxa"/>
          </w:tcPr>
          <w:p w14:paraId="45419357" w14:textId="77777777" w:rsidR="009730B3" w:rsidRPr="00A140BB" w:rsidRDefault="009730B3" w:rsidP="0052457F">
            <w:pPr>
              <w:keepNext/>
              <w:keepLines/>
              <w:jc w:val="both"/>
              <w:rPr>
                <w:rFonts w:ascii="Tahoma" w:hAnsi="Tahoma" w:cs="Tahoma"/>
                <w:bCs/>
                <w:i/>
                <w:noProof/>
                <w:sz w:val="18"/>
                <w:szCs w:val="18"/>
              </w:rPr>
            </w:pPr>
          </w:p>
        </w:tc>
      </w:tr>
      <w:tr w:rsidR="009730B3" w:rsidRPr="00A140BB" w14:paraId="2AF9397E" w14:textId="77777777" w:rsidTr="00546D36">
        <w:trPr>
          <w:trHeight w:val="275"/>
        </w:trPr>
        <w:tc>
          <w:tcPr>
            <w:tcW w:w="870" w:type="dxa"/>
          </w:tcPr>
          <w:p w14:paraId="4040DFD9" w14:textId="77777777" w:rsidR="009730B3" w:rsidRPr="00A140BB" w:rsidRDefault="009730B3" w:rsidP="0052457F">
            <w:pPr>
              <w:keepNext/>
              <w:keepLines/>
              <w:jc w:val="both"/>
              <w:rPr>
                <w:rFonts w:ascii="Tahoma" w:hAnsi="Tahoma" w:cs="Tahoma"/>
                <w:bCs/>
                <w:i/>
                <w:noProof/>
                <w:sz w:val="18"/>
                <w:szCs w:val="18"/>
              </w:rPr>
            </w:pPr>
            <w:r w:rsidRPr="00A140BB">
              <w:rPr>
                <w:rFonts w:ascii="Tahoma" w:hAnsi="Tahoma" w:cs="Tahoma"/>
                <w:bCs/>
                <w:i/>
                <w:noProof/>
                <w:sz w:val="18"/>
                <w:szCs w:val="18"/>
              </w:rPr>
              <w:t>7.</w:t>
            </w:r>
          </w:p>
        </w:tc>
        <w:tc>
          <w:tcPr>
            <w:tcW w:w="3241" w:type="dxa"/>
          </w:tcPr>
          <w:p w14:paraId="13D85DC7" w14:textId="77777777" w:rsidR="009730B3" w:rsidRPr="00A140BB" w:rsidRDefault="009730B3" w:rsidP="0052457F">
            <w:pPr>
              <w:keepNext/>
              <w:keepLines/>
              <w:jc w:val="both"/>
              <w:rPr>
                <w:rFonts w:ascii="Tahoma" w:hAnsi="Tahoma" w:cs="Tahoma"/>
                <w:bCs/>
                <w:i/>
                <w:noProof/>
                <w:sz w:val="18"/>
                <w:szCs w:val="18"/>
              </w:rPr>
            </w:pPr>
          </w:p>
        </w:tc>
        <w:tc>
          <w:tcPr>
            <w:tcW w:w="2693" w:type="dxa"/>
          </w:tcPr>
          <w:p w14:paraId="6E925BE1" w14:textId="77777777" w:rsidR="009730B3" w:rsidRPr="00A140BB" w:rsidRDefault="009730B3" w:rsidP="0052457F">
            <w:pPr>
              <w:keepNext/>
              <w:keepLines/>
              <w:jc w:val="both"/>
              <w:rPr>
                <w:rFonts w:ascii="Tahoma" w:hAnsi="Tahoma" w:cs="Tahoma"/>
                <w:bCs/>
                <w:i/>
                <w:noProof/>
                <w:sz w:val="18"/>
                <w:szCs w:val="18"/>
              </w:rPr>
            </w:pPr>
          </w:p>
        </w:tc>
        <w:tc>
          <w:tcPr>
            <w:tcW w:w="2405" w:type="dxa"/>
          </w:tcPr>
          <w:p w14:paraId="7FDBB69A" w14:textId="77777777" w:rsidR="009730B3" w:rsidRPr="00A140BB" w:rsidRDefault="009730B3" w:rsidP="0052457F">
            <w:pPr>
              <w:keepNext/>
              <w:keepLines/>
              <w:jc w:val="both"/>
              <w:rPr>
                <w:rFonts w:ascii="Tahoma" w:hAnsi="Tahoma" w:cs="Tahoma"/>
                <w:bCs/>
                <w:i/>
                <w:noProof/>
                <w:sz w:val="18"/>
                <w:szCs w:val="18"/>
              </w:rPr>
            </w:pPr>
          </w:p>
        </w:tc>
      </w:tr>
    </w:tbl>
    <w:p w14:paraId="361F60E1" w14:textId="77777777" w:rsidR="009730B3" w:rsidRPr="00A140BB" w:rsidRDefault="009730B3" w:rsidP="0052457F">
      <w:pPr>
        <w:keepNext/>
        <w:keepLines/>
        <w:rPr>
          <w:rFonts w:ascii="Tahoma" w:hAnsi="Tahoma" w:cs="Tahoma"/>
        </w:rPr>
      </w:pPr>
    </w:p>
    <w:p w14:paraId="6CD463DD" w14:textId="77777777" w:rsidR="009730B3" w:rsidRPr="00A140BB" w:rsidRDefault="009730B3" w:rsidP="0052457F">
      <w:pPr>
        <w:keepNext/>
        <w:keepLines/>
        <w:rPr>
          <w:rFonts w:ascii="Tahoma" w:hAnsi="Tahoma" w:cs="Tahoma"/>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9730B3" w:rsidRPr="00A140BB" w14:paraId="01440A0B" w14:textId="77777777" w:rsidTr="00546D36">
        <w:trPr>
          <w:trHeight w:val="235"/>
        </w:trPr>
        <w:tc>
          <w:tcPr>
            <w:tcW w:w="3402" w:type="dxa"/>
            <w:tcBorders>
              <w:bottom w:val="single" w:sz="4" w:space="0" w:color="auto"/>
            </w:tcBorders>
          </w:tcPr>
          <w:p w14:paraId="2B08041B" w14:textId="77777777" w:rsidR="009730B3" w:rsidRPr="00A140BB" w:rsidRDefault="009730B3" w:rsidP="0052457F">
            <w:pPr>
              <w:keepNext/>
              <w:keepLines/>
              <w:jc w:val="both"/>
              <w:rPr>
                <w:rFonts w:ascii="Tahoma" w:hAnsi="Tahoma" w:cs="Tahoma"/>
                <w:snapToGrid w:val="0"/>
                <w:color w:val="000000"/>
              </w:rPr>
            </w:pPr>
          </w:p>
        </w:tc>
        <w:tc>
          <w:tcPr>
            <w:tcW w:w="2977" w:type="dxa"/>
          </w:tcPr>
          <w:p w14:paraId="6D924C28" w14:textId="77777777" w:rsidR="009730B3" w:rsidRPr="00A140BB" w:rsidRDefault="009730B3" w:rsidP="0052457F">
            <w:pPr>
              <w:keepNext/>
              <w:keepLines/>
              <w:jc w:val="center"/>
              <w:rPr>
                <w:rFonts w:ascii="Tahoma" w:hAnsi="Tahoma" w:cs="Tahoma"/>
                <w:snapToGrid w:val="0"/>
                <w:color w:val="000000"/>
              </w:rPr>
            </w:pPr>
          </w:p>
        </w:tc>
        <w:tc>
          <w:tcPr>
            <w:tcW w:w="2805" w:type="dxa"/>
            <w:tcBorders>
              <w:bottom w:val="single" w:sz="4" w:space="0" w:color="auto"/>
            </w:tcBorders>
          </w:tcPr>
          <w:p w14:paraId="20809E42" w14:textId="77777777" w:rsidR="009730B3" w:rsidRPr="00A140BB" w:rsidRDefault="009730B3" w:rsidP="0052457F">
            <w:pPr>
              <w:keepNext/>
              <w:keepLines/>
              <w:tabs>
                <w:tab w:val="left" w:pos="567"/>
                <w:tab w:val="num" w:pos="851"/>
                <w:tab w:val="left" w:pos="993"/>
              </w:tabs>
              <w:jc w:val="both"/>
              <w:rPr>
                <w:rFonts w:ascii="Tahoma" w:hAnsi="Tahoma" w:cs="Tahoma"/>
                <w:snapToGrid w:val="0"/>
                <w:color w:val="000000"/>
              </w:rPr>
            </w:pPr>
          </w:p>
        </w:tc>
      </w:tr>
      <w:tr w:rsidR="009730B3" w:rsidRPr="00A140BB" w14:paraId="27967881" w14:textId="77777777" w:rsidTr="00546D36">
        <w:trPr>
          <w:trHeight w:val="235"/>
        </w:trPr>
        <w:tc>
          <w:tcPr>
            <w:tcW w:w="3402" w:type="dxa"/>
            <w:tcBorders>
              <w:top w:val="single" w:sz="4" w:space="0" w:color="auto"/>
            </w:tcBorders>
          </w:tcPr>
          <w:p w14:paraId="2A420716" w14:textId="77777777" w:rsidR="009730B3" w:rsidRPr="00A140BB" w:rsidRDefault="009730B3"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4216AE96" w14:textId="77777777" w:rsidR="009730B3" w:rsidRPr="00A140BB" w:rsidRDefault="009730B3"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7B347C6E" w14:textId="77777777" w:rsidR="009730B3" w:rsidRPr="00A140BB" w:rsidRDefault="009730B3"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4F52B0AC" w14:textId="325086BC" w:rsidR="00C841B6" w:rsidRPr="00A140BB" w:rsidRDefault="00C841B6" w:rsidP="0052457F">
      <w:pPr>
        <w:keepNext/>
        <w:keepLines/>
        <w:rPr>
          <w:rFonts w:ascii="Tahoma" w:hAnsi="Tahoma" w:cs="Tahoma"/>
        </w:rPr>
      </w:pPr>
    </w:p>
    <w:p w14:paraId="564DA260" w14:textId="7B5B3309" w:rsidR="00C841B6" w:rsidRPr="00A140BB" w:rsidRDefault="00C841B6" w:rsidP="0052457F">
      <w:pPr>
        <w:keepNext/>
        <w:keepLines/>
        <w:rPr>
          <w:rFonts w:ascii="Tahoma" w:hAnsi="Tahoma" w:cs="Tahoma"/>
        </w:rPr>
      </w:pPr>
    </w:p>
    <w:p w14:paraId="74C1CB44" w14:textId="499FD83A" w:rsidR="00C841B6" w:rsidRPr="00A140BB" w:rsidRDefault="00C841B6" w:rsidP="0052457F">
      <w:pPr>
        <w:keepNext/>
        <w:keepLines/>
        <w:rPr>
          <w:rFonts w:ascii="Tahoma" w:hAnsi="Tahoma" w:cs="Tahoma"/>
        </w:rPr>
      </w:pPr>
    </w:p>
    <w:p w14:paraId="143711E6" w14:textId="1FB65C74" w:rsidR="00C841B6" w:rsidRPr="00A140BB" w:rsidRDefault="00C841B6" w:rsidP="0052457F">
      <w:pPr>
        <w:keepNext/>
        <w:keepLines/>
        <w:rPr>
          <w:rFonts w:ascii="Tahoma" w:hAnsi="Tahoma" w:cs="Tahoma"/>
        </w:rPr>
      </w:pPr>
    </w:p>
    <w:p w14:paraId="320594F3" w14:textId="6EF039E8" w:rsidR="00C841B6" w:rsidRPr="00A140BB" w:rsidRDefault="00C841B6" w:rsidP="0052457F">
      <w:pPr>
        <w:keepNext/>
        <w:keepLines/>
        <w:rPr>
          <w:rFonts w:ascii="Tahoma" w:hAnsi="Tahoma" w:cs="Tahoma"/>
        </w:rPr>
      </w:pPr>
    </w:p>
    <w:p w14:paraId="10EA6AA7" w14:textId="0C0A3567" w:rsidR="009730B3" w:rsidRPr="00A140BB" w:rsidRDefault="009730B3" w:rsidP="0052457F">
      <w:pPr>
        <w:keepNext/>
        <w:keepLines/>
        <w:rPr>
          <w:rFonts w:ascii="Tahoma" w:hAnsi="Tahoma" w:cs="Tahoma"/>
        </w:rPr>
      </w:pPr>
    </w:p>
    <w:p w14:paraId="7EAF74C0" w14:textId="2C1EDCC4" w:rsidR="009730B3" w:rsidRPr="00A140BB" w:rsidRDefault="009730B3" w:rsidP="0052457F">
      <w:pPr>
        <w:keepNext/>
        <w:keepLines/>
        <w:rPr>
          <w:rFonts w:ascii="Tahoma" w:hAnsi="Tahoma" w:cs="Tahoma"/>
        </w:rPr>
      </w:pPr>
    </w:p>
    <w:p w14:paraId="37081E26" w14:textId="4D797491" w:rsidR="009730B3" w:rsidRPr="00A140BB" w:rsidRDefault="009730B3" w:rsidP="0052457F">
      <w:pPr>
        <w:keepNext/>
        <w:keepLines/>
        <w:rPr>
          <w:rFonts w:ascii="Tahoma" w:hAnsi="Tahoma" w:cs="Tahoma"/>
        </w:rPr>
      </w:pPr>
    </w:p>
    <w:p w14:paraId="4779B392" w14:textId="22EABA2A" w:rsidR="009730B3" w:rsidRPr="00A140BB" w:rsidRDefault="009730B3" w:rsidP="0052457F">
      <w:pPr>
        <w:keepNext/>
        <w:keepLines/>
        <w:rPr>
          <w:rFonts w:ascii="Tahoma" w:hAnsi="Tahoma" w:cs="Tahoma"/>
        </w:rPr>
      </w:pPr>
    </w:p>
    <w:p w14:paraId="21F493BC" w14:textId="3ED448CC" w:rsidR="009730B3" w:rsidRPr="00A140BB" w:rsidRDefault="009730B3" w:rsidP="0052457F">
      <w:pPr>
        <w:keepNext/>
        <w:keepLines/>
        <w:rPr>
          <w:rFonts w:ascii="Tahoma" w:hAnsi="Tahoma" w:cs="Tahoma"/>
        </w:rPr>
      </w:pPr>
    </w:p>
    <w:p w14:paraId="70F9881B" w14:textId="2FE77762" w:rsidR="009730B3" w:rsidRPr="00A140BB" w:rsidRDefault="009730B3" w:rsidP="0052457F">
      <w:pPr>
        <w:keepNext/>
        <w:keepLines/>
        <w:rPr>
          <w:rFonts w:ascii="Tahoma" w:hAnsi="Tahoma" w:cs="Tahoma"/>
        </w:rPr>
      </w:pPr>
    </w:p>
    <w:p w14:paraId="5DDBC2F1" w14:textId="52D2774F" w:rsidR="009730B3" w:rsidRPr="00A140BB" w:rsidRDefault="009730B3" w:rsidP="0052457F">
      <w:pPr>
        <w:keepNext/>
        <w:keepLines/>
        <w:rPr>
          <w:rFonts w:ascii="Tahoma" w:hAnsi="Tahoma" w:cs="Tahoma"/>
        </w:rPr>
      </w:pPr>
    </w:p>
    <w:p w14:paraId="6F37F0C8" w14:textId="501D15C0" w:rsidR="009730B3" w:rsidRPr="00A140BB" w:rsidRDefault="009730B3" w:rsidP="0052457F">
      <w:pPr>
        <w:keepNext/>
        <w:keepLines/>
        <w:rPr>
          <w:rFonts w:ascii="Tahoma" w:hAnsi="Tahoma" w:cs="Tahoma"/>
        </w:rPr>
      </w:pPr>
    </w:p>
    <w:p w14:paraId="06D85293" w14:textId="33E4937D" w:rsidR="009730B3" w:rsidRPr="00A140BB" w:rsidRDefault="009730B3" w:rsidP="0052457F">
      <w:pPr>
        <w:keepNext/>
        <w:keepLines/>
        <w:rPr>
          <w:rFonts w:ascii="Tahoma" w:hAnsi="Tahoma" w:cs="Tahoma"/>
        </w:rPr>
      </w:pPr>
    </w:p>
    <w:p w14:paraId="62FB0431" w14:textId="52DCA736" w:rsidR="009730B3" w:rsidRPr="00A140BB" w:rsidRDefault="009730B3" w:rsidP="0052457F">
      <w:pPr>
        <w:keepNext/>
        <w:keepLines/>
        <w:rPr>
          <w:rFonts w:ascii="Tahoma" w:hAnsi="Tahoma" w:cs="Tahoma"/>
        </w:rPr>
      </w:pPr>
    </w:p>
    <w:p w14:paraId="7607B388" w14:textId="023BD066" w:rsidR="009730B3" w:rsidRPr="00A140BB" w:rsidRDefault="009730B3" w:rsidP="0052457F">
      <w:pPr>
        <w:keepNext/>
        <w:keepLines/>
        <w:rPr>
          <w:rFonts w:ascii="Tahoma" w:hAnsi="Tahoma" w:cs="Tahoma"/>
        </w:rPr>
      </w:pPr>
    </w:p>
    <w:p w14:paraId="4BB69645" w14:textId="36AFBE45" w:rsidR="004608DA" w:rsidRPr="00A140BB" w:rsidRDefault="004608DA" w:rsidP="0052457F">
      <w:pPr>
        <w:keepNext/>
        <w:keepLines/>
        <w:rPr>
          <w:rFonts w:ascii="Tahoma" w:hAnsi="Tahoma" w:cs="Tahoma"/>
        </w:rPr>
      </w:pPr>
      <w:r w:rsidRPr="00A140BB">
        <w:rPr>
          <w:rFonts w:ascii="Tahoma" w:hAnsi="Tahoma" w:cs="Tahoma"/>
        </w:rPr>
        <w:br w:type="page"/>
      </w:r>
    </w:p>
    <w:p w14:paraId="14061C23" w14:textId="6A044EC6" w:rsidR="004608DA" w:rsidRPr="00A140BB" w:rsidRDefault="004608DA" w:rsidP="0052457F">
      <w:pPr>
        <w:pStyle w:val="Odstavekseznama"/>
        <w:keepNext/>
        <w:keepLines/>
        <w:numPr>
          <w:ilvl w:val="0"/>
          <w:numId w:val="63"/>
        </w:numPr>
        <w:ind w:left="426" w:hanging="426"/>
        <w:jc w:val="both"/>
        <w:rPr>
          <w:rFonts w:ascii="Tahoma" w:hAnsi="Tahoma" w:cs="Tahoma"/>
          <w:noProof/>
        </w:rPr>
      </w:pPr>
      <w:r w:rsidRPr="00A140BB">
        <w:rPr>
          <w:rFonts w:ascii="Tahoma" w:hAnsi="Tahoma" w:cs="Tahoma"/>
          <w:b/>
          <w:bCs/>
          <w:noProof/>
        </w:rPr>
        <w:lastRenderedPageBreak/>
        <w:t>Pri izvajanju storitev rednega čiščenja za Sklop št. 9: ŽALE Javno podjetje, d.o.o.</w:t>
      </w:r>
    </w:p>
    <w:p w14:paraId="6010AE43" w14:textId="77777777" w:rsidR="004608DA" w:rsidRPr="00A140BB" w:rsidRDefault="004608DA" w:rsidP="0052457F">
      <w:pPr>
        <w:keepNext/>
        <w:keepLines/>
        <w:jc w:val="both"/>
        <w:rPr>
          <w:rFonts w:ascii="Tahoma" w:hAnsi="Tahoma" w:cs="Tahoma"/>
          <w:noProof/>
        </w:rPr>
      </w:pPr>
    </w:p>
    <w:p w14:paraId="0FB7AD7F" w14:textId="33EF3724" w:rsidR="001466CA" w:rsidRPr="00A140BB" w:rsidRDefault="004608DA" w:rsidP="0052457F">
      <w:pPr>
        <w:keepNext/>
        <w:keepLines/>
        <w:jc w:val="both"/>
        <w:rPr>
          <w:rFonts w:ascii="Tahoma" w:hAnsi="Tahoma" w:cs="Tahoma"/>
          <w:noProof/>
        </w:rPr>
      </w:pPr>
      <w:r w:rsidRPr="00A140BB">
        <w:rPr>
          <w:rFonts w:ascii="Tahoma" w:hAnsi="Tahoma" w:cs="Tahoma"/>
          <w:noProof/>
        </w:rPr>
        <w:t xml:space="preserve">bo sodelovalo naslednje število čistililnega osebja, ki bo na posamezni lokaciji naročnika izvajalo storitve rednega čiščenja </w:t>
      </w:r>
      <w:r w:rsidRPr="00A140BB">
        <w:rPr>
          <w:rFonts w:ascii="Tahoma" w:hAnsi="Tahoma" w:cs="Tahoma"/>
          <w:b/>
          <w:bCs/>
          <w:noProof/>
          <w:u w:val="single"/>
        </w:rPr>
        <w:t>v skladu s tehničnim opisom</w:t>
      </w:r>
      <w:r w:rsidRPr="00A140BB">
        <w:rPr>
          <w:rFonts w:ascii="Tahoma" w:hAnsi="Tahoma" w:cs="Tahoma"/>
          <w:noProof/>
        </w:rPr>
        <w:t xml:space="preserve"> za navedeni sklop predmeta javnega naročila za katerega oddajamo ponudbo: </w:t>
      </w:r>
    </w:p>
    <w:p w14:paraId="30C777EC" w14:textId="6F507318" w:rsidR="001466CA" w:rsidRPr="00A140BB" w:rsidRDefault="001466CA" w:rsidP="0052457F">
      <w:pPr>
        <w:keepNext/>
        <w:keepLines/>
        <w:tabs>
          <w:tab w:val="left" w:pos="993"/>
          <w:tab w:val="left" w:pos="1560"/>
        </w:tabs>
        <w:jc w:val="both"/>
        <w:outlineLvl w:val="2"/>
        <w:rPr>
          <w:rFonts w:ascii="Tahoma" w:hAnsi="Tahoma" w:cs="Tahoma"/>
          <w:bCs/>
          <w:kern w:val="16"/>
        </w:rPr>
      </w:pPr>
    </w:p>
    <w:tbl>
      <w:tblPr>
        <w:tblW w:w="9124" w:type="dxa"/>
        <w:tblInd w:w="80" w:type="dxa"/>
        <w:tblCellMar>
          <w:left w:w="70" w:type="dxa"/>
          <w:right w:w="70" w:type="dxa"/>
        </w:tblCellMar>
        <w:tblLook w:val="04A0" w:firstRow="1" w:lastRow="0" w:firstColumn="1" w:lastColumn="0" w:noHBand="0" w:noVBand="1"/>
      </w:tblPr>
      <w:tblGrid>
        <w:gridCol w:w="3738"/>
        <w:gridCol w:w="1275"/>
        <w:gridCol w:w="1560"/>
        <w:gridCol w:w="2551"/>
      </w:tblGrid>
      <w:tr w:rsidR="001466CA" w:rsidRPr="00A140BB" w14:paraId="2E1234EB" w14:textId="77777777" w:rsidTr="00E51FAC">
        <w:trPr>
          <w:trHeight w:val="1035"/>
        </w:trPr>
        <w:tc>
          <w:tcPr>
            <w:tcW w:w="3738"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6197F46B" w14:textId="77777777" w:rsidR="001466CA" w:rsidRPr="00A140BB" w:rsidRDefault="001466CA" w:rsidP="0052457F">
            <w:pPr>
              <w:keepNext/>
              <w:keepLines/>
              <w:jc w:val="center"/>
              <w:rPr>
                <w:rFonts w:ascii="Tahoma" w:hAnsi="Tahoma" w:cs="Tahoma"/>
                <w:b/>
                <w:bCs/>
                <w:color w:val="222222"/>
              </w:rPr>
            </w:pPr>
            <w:r w:rsidRPr="00A140BB">
              <w:rPr>
                <w:rFonts w:ascii="Tahoma" w:hAnsi="Tahoma" w:cs="Tahoma"/>
                <w:b/>
                <w:bCs/>
                <w:color w:val="222222"/>
              </w:rPr>
              <w:t>Lokacija</w:t>
            </w:r>
          </w:p>
        </w:tc>
        <w:tc>
          <w:tcPr>
            <w:tcW w:w="1275" w:type="dxa"/>
            <w:tcBorders>
              <w:top w:val="single" w:sz="8" w:space="0" w:color="auto"/>
              <w:left w:val="nil"/>
              <w:bottom w:val="single" w:sz="8" w:space="0" w:color="auto"/>
              <w:right w:val="single" w:sz="4" w:space="0" w:color="auto"/>
            </w:tcBorders>
            <w:shd w:val="clear" w:color="000000" w:fill="FFFFFF"/>
            <w:vAlign w:val="center"/>
            <w:hideMark/>
          </w:tcPr>
          <w:p w14:paraId="1D889B51" w14:textId="77777777" w:rsidR="001466CA" w:rsidRPr="00A140BB" w:rsidRDefault="001466CA" w:rsidP="0052457F">
            <w:pPr>
              <w:keepNext/>
              <w:keepLines/>
              <w:jc w:val="center"/>
              <w:rPr>
                <w:rFonts w:ascii="Tahoma" w:hAnsi="Tahoma" w:cs="Tahoma"/>
                <w:b/>
                <w:bCs/>
                <w:color w:val="222222"/>
              </w:rPr>
            </w:pPr>
            <w:r w:rsidRPr="00A140BB">
              <w:rPr>
                <w:rFonts w:ascii="Tahoma" w:hAnsi="Tahoma" w:cs="Tahoma"/>
                <w:b/>
                <w:bCs/>
                <w:color w:val="222222"/>
              </w:rPr>
              <w:t>Število čistilk oz. čistilcev</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1D541FFD" w14:textId="5065CC4B" w:rsidR="001466CA" w:rsidRPr="00A140BB" w:rsidRDefault="001466CA" w:rsidP="0052457F">
            <w:pPr>
              <w:keepNext/>
              <w:keepLines/>
              <w:jc w:val="center"/>
              <w:rPr>
                <w:rFonts w:ascii="Tahoma" w:hAnsi="Tahoma" w:cs="Tahoma"/>
                <w:b/>
                <w:bCs/>
                <w:color w:val="222222"/>
              </w:rPr>
            </w:pPr>
            <w:r w:rsidRPr="00A140BB">
              <w:rPr>
                <w:rFonts w:ascii="Tahoma" w:hAnsi="Tahoma" w:cs="Tahoma"/>
                <w:b/>
                <w:bCs/>
              </w:rPr>
              <w:t xml:space="preserve">Št. ur </w:t>
            </w:r>
            <w:r w:rsidRPr="00A140BB">
              <w:rPr>
                <w:rFonts w:ascii="Tahoma" w:hAnsi="Tahoma" w:cs="Tahoma"/>
                <w:b/>
                <w:bCs/>
                <w:color w:val="222222"/>
              </w:rPr>
              <w:t>čiščenja (trajanje čiščenja)</w:t>
            </w: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BB423A" w14:textId="6529C4C7" w:rsidR="001466CA" w:rsidRPr="00A140BB" w:rsidRDefault="001466CA" w:rsidP="0052457F">
            <w:pPr>
              <w:keepNext/>
              <w:keepLines/>
              <w:jc w:val="center"/>
              <w:rPr>
                <w:rFonts w:ascii="Tahoma" w:hAnsi="Tahoma" w:cs="Tahoma"/>
                <w:b/>
                <w:bCs/>
                <w:color w:val="222222"/>
              </w:rPr>
            </w:pPr>
            <w:r w:rsidRPr="00A140BB">
              <w:rPr>
                <w:rFonts w:ascii="Tahoma" w:hAnsi="Tahoma" w:cs="Tahoma"/>
                <w:b/>
                <w:bCs/>
                <w:color w:val="222222"/>
              </w:rPr>
              <w:t>Čas čiščenja (termin čiščenja oz. del. čas)</w:t>
            </w:r>
          </w:p>
        </w:tc>
      </w:tr>
      <w:tr w:rsidR="001466CA" w:rsidRPr="00A140BB" w14:paraId="3DA1FE4B" w14:textId="77777777" w:rsidTr="00E51FAC">
        <w:trPr>
          <w:trHeight w:val="315"/>
        </w:trPr>
        <w:tc>
          <w:tcPr>
            <w:tcW w:w="3738" w:type="dxa"/>
            <w:tcBorders>
              <w:top w:val="nil"/>
              <w:left w:val="single" w:sz="8" w:space="0" w:color="auto"/>
              <w:bottom w:val="single" w:sz="8" w:space="0" w:color="auto"/>
              <w:right w:val="single" w:sz="8" w:space="0" w:color="auto"/>
            </w:tcBorders>
            <w:shd w:val="clear" w:color="000000" w:fill="D0CECE"/>
            <w:vAlign w:val="center"/>
            <w:hideMark/>
          </w:tcPr>
          <w:p w14:paraId="0B84DDC3" w14:textId="77777777" w:rsidR="001466CA" w:rsidRPr="00A140BB" w:rsidRDefault="001466CA" w:rsidP="0052457F">
            <w:pPr>
              <w:keepNext/>
              <w:keepLines/>
              <w:jc w:val="both"/>
              <w:rPr>
                <w:rFonts w:ascii="Tahoma" w:hAnsi="Tahoma" w:cs="Tahoma"/>
                <w:b/>
                <w:bCs/>
                <w:color w:val="222222"/>
              </w:rPr>
            </w:pPr>
            <w:r w:rsidRPr="00A140BB">
              <w:rPr>
                <w:rFonts w:ascii="Tahoma" w:hAnsi="Tahoma" w:cs="Tahoma"/>
                <w:b/>
                <w:bCs/>
                <w:color w:val="222222"/>
              </w:rPr>
              <w:t>Poslovni prostori</w:t>
            </w:r>
          </w:p>
        </w:tc>
        <w:tc>
          <w:tcPr>
            <w:tcW w:w="1275" w:type="dxa"/>
            <w:tcBorders>
              <w:top w:val="nil"/>
              <w:left w:val="nil"/>
              <w:bottom w:val="single" w:sz="8" w:space="0" w:color="auto"/>
              <w:right w:val="single" w:sz="4" w:space="0" w:color="auto"/>
            </w:tcBorders>
            <w:shd w:val="clear" w:color="000000" w:fill="D0CECE"/>
            <w:vAlign w:val="center"/>
            <w:hideMark/>
          </w:tcPr>
          <w:p w14:paraId="033C32C6" w14:textId="77777777" w:rsidR="001466CA" w:rsidRPr="00A140BB" w:rsidRDefault="001466CA" w:rsidP="0052457F">
            <w:pPr>
              <w:keepNext/>
              <w:keepLines/>
              <w:jc w:val="center"/>
              <w:rPr>
                <w:rFonts w:ascii="Tahoma" w:hAnsi="Tahoma" w:cs="Tahoma"/>
                <w:color w:val="222222"/>
              </w:rPr>
            </w:pPr>
            <w:r w:rsidRPr="00A140BB">
              <w:rPr>
                <w:rFonts w:ascii="Tahoma" w:hAnsi="Tahoma" w:cs="Tahoma"/>
                <w:color w:val="222222"/>
              </w:rPr>
              <w:t> </w:t>
            </w:r>
          </w:p>
        </w:tc>
        <w:tc>
          <w:tcPr>
            <w:tcW w:w="1560" w:type="dxa"/>
            <w:tcBorders>
              <w:top w:val="single" w:sz="4" w:space="0" w:color="auto"/>
              <w:left w:val="single" w:sz="4" w:space="0" w:color="auto"/>
              <w:bottom w:val="single" w:sz="4" w:space="0" w:color="auto"/>
              <w:right w:val="single" w:sz="4" w:space="0" w:color="auto"/>
            </w:tcBorders>
            <w:shd w:val="clear" w:color="000000" w:fill="D0CECE"/>
          </w:tcPr>
          <w:p w14:paraId="4700567E" w14:textId="77777777" w:rsidR="001466CA" w:rsidRPr="00A140BB" w:rsidRDefault="001466CA" w:rsidP="0052457F">
            <w:pPr>
              <w:keepNext/>
              <w:keepLines/>
              <w:jc w:val="both"/>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37747A7F" w14:textId="3F5BFCDC"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 </w:t>
            </w:r>
          </w:p>
        </w:tc>
      </w:tr>
      <w:tr w:rsidR="001466CA" w:rsidRPr="00A140BB" w14:paraId="32597285" w14:textId="77777777" w:rsidTr="00E51FAC">
        <w:trPr>
          <w:trHeight w:val="315"/>
        </w:trPr>
        <w:tc>
          <w:tcPr>
            <w:tcW w:w="3738" w:type="dxa"/>
            <w:tcBorders>
              <w:top w:val="nil"/>
              <w:left w:val="single" w:sz="8" w:space="0" w:color="auto"/>
              <w:bottom w:val="single" w:sz="8" w:space="0" w:color="auto"/>
              <w:right w:val="single" w:sz="8" w:space="0" w:color="auto"/>
            </w:tcBorders>
            <w:shd w:val="clear" w:color="000000" w:fill="FFFFFF"/>
            <w:vAlign w:val="center"/>
            <w:hideMark/>
          </w:tcPr>
          <w:p w14:paraId="0AA54A95" w14:textId="77777777" w:rsidR="001466CA" w:rsidRPr="00A140BB" w:rsidRDefault="001466CA" w:rsidP="0052457F">
            <w:pPr>
              <w:keepNext/>
              <w:keepLines/>
              <w:jc w:val="both"/>
              <w:rPr>
                <w:rFonts w:ascii="Tahoma" w:hAnsi="Tahoma" w:cs="Tahoma"/>
                <w:b/>
                <w:bCs/>
                <w:color w:val="222222"/>
              </w:rPr>
            </w:pPr>
            <w:r w:rsidRPr="00A140BB">
              <w:rPr>
                <w:rFonts w:ascii="Tahoma" w:hAnsi="Tahoma" w:cs="Tahoma"/>
                <w:b/>
                <w:bCs/>
                <w:color w:val="222222"/>
              </w:rPr>
              <w:t>Tomačevska cesta 2</w:t>
            </w:r>
          </w:p>
        </w:tc>
        <w:tc>
          <w:tcPr>
            <w:tcW w:w="1275" w:type="dxa"/>
            <w:tcBorders>
              <w:top w:val="nil"/>
              <w:left w:val="nil"/>
              <w:bottom w:val="single" w:sz="8" w:space="0" w:color="auto"/>
              <w:right w:val="single" w:sz="4" w:space="0" w:color="auto"/>
            </w:tcBorders>
            <w:shd w:val="clear" w:color="000000" w:fill="FFFFFF"/>
            <w:vAlign w:val="center"/>
          </w:tcPr>
          <w:p w14:paraId="022AE69D" w14:textId="6AFB2FEE"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55260296"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DDB627" w14:textId="7303000E"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Od 15. ure dalje</w:t>
            </w:r>
          </w:p>
        </w:tc>
      </w:tr>
      <w:tr w:rsidR="001466CA" w:rsidRPr="00A140BB" w14:paraId="0023CB46" w14:textId="77777777" w:rsidTr="00E51FAC">
        <w:trPr>
          <w:trHeight w:val="315"/>
        </w:trPr>
        <w:tc>
          <w:tcPr>
            <w:tcW w:w="3738" w:type="dxa"/>
            <w:tcBorders>
              <w:top w:val="nil"/>
              <w:left w:val="single" w:sz="8" w:space="0" w:color="auto"/>
              <w:bottom w:val="single" w:sz="8" w:space="0" w:color="auto"/>
              <w:right w:val="single" w:sz="8" w:space="0" w:color="auto"/>
            </w:tcBorders>
            <w:shd w:val="clear" w:color="000000" w:fill="FFFFFF"/>
            <w:vAlign w:val="center"/>
            <w:hideMark/>
          </w:tcPr>
          <w:p w14:paraId="2C8B34C8" w14:textId="77777777" w:rsidR="001466CA" w:rsidRPr="00A140BB" w:rsidRDefault="001466CA" w:rsidP="0052457F">
            <w:pPr>
              <w:keepNext/>
              <w:keepLines/>
              <w:jc w:val="both"/>
              <w:rPr>
                <w:rFonts w:ascii="Tahoma" w:hAnsi="Tahoma" w:cs="Tahoma"/>
                <w:b/>
                <w:bCs/>
                <w:color w:val="222222"/>
              </w:rPr>
            </w:pPr>
            <w:r w:rsidRPr="00A140BB">
              <w:rPr>
                <w:rFonts w:ascii="Tahoma" w:hAnsi="Tahoma" w:cs="Tahoma"/>
                <w:b/>
                <w:bCs/>
                <w:color w:val="222222"/>
              </w:rPr>
              <w:t>Tomačevska cesta 2A</w:t>
            </w:r>
          </w:p>
        </w:tc>
        <w:tc>
          <w:tcPr>
            <w:tcW w:w="1275" w:type="dxa"/>
            <w:tcBorders>
              <w:top w:val="nil"/>
              <w:left w:val="nil"/>
              <w:bottom w:val="single" w:sz="8" w:space="0" w:color="auto"/>
              <w:right w:val="single" w:sz="4" w:space="0" w:color="auto"/>
            </w:tcBorders>
            <w:shd w:val="clear" w:color="000000" w:fill="FFFFFF"/>
            <w:vAlign w:val="center"/>
          </w:tcPr>
          <w:p w14:paraId="737495AD" w14:textId="416AA9BC"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1C48B51B"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9EF074" w14:textId="2E3E04BE"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Od 15. ure dalje</w:t>
            </w:r>
          </w:p>
        </w:tc>
      </w:tr>
      <w:tr w:rsidR="001466CA" w:rsidRPr="00A140BB" w14:paraId="5D71F1DA" w14:textId="77777777" w:rsidTr="00E51FAC">
        <w:trPr>
          <w:trHeight w:val="315"/>
        </w:trPr>
        <w:tc>
          <w:tcPr>
            <w:tcW w:w="3738" w:type="dxa"/>
            <w:tcBorders>
              <w:top w:val="nil"/>
              <w:left w:val="single" w:sz="8" w:space="0" w:color="auto"/>
              <w:bottom w:val="single" w:sz="8" w:space="0" w:color="auto"/>
              <w:right w:val="single" w:sz="8" w:space="0" w:color="auto"/>
            </w:tcBorders>
            <w:shd w:val="clear" w:color="auto" w:fill="BFBFBF" w:themeFill="background1" w:themeFillShade="BF"/>
            <w:vAlign w:val="center"/>
            <w:hideMark/>
          </w:tcPr>
          <w:p w14:paraId="7839E9C2" w14:textId="77777777" w:rsidR="001466CA" w:rsidRPr="00A140BB" w:rsidRDefault="001466CA" w:rsidP="0052457F">
            <w:pPr>
              <w:keepNext/>
              <w:keepLines/>
              <w:jc w:val="both"/>
              <w:rPr>
                <w:rFonts w:ascii="Tahoma" w:hAnsi="Tahoma" w:cs="Tahoma"/>
                <w:b/>
                <w:bCs/>
                <w:color w:val="222222"/>
              </w:rPr>
            </w:pPr>
            <w:r w:rsidRPr="00A140BB">
              <w:rPr>
                <w:rFonts w:ascii="Tahoma" w:hAnsi="Tahoma" w:cs="Tahoma"/>
                <w:b/>
                <w:bCs/>
                <w:color w:val="222222"/>
              </w:rPr>
              <w:t>Med hmeljniki 2</w:t>
            </w:r>
          </w:p>
        </w:tc>
        <w:tc>
          <w:tcPr>
            <w:tcW w:w="1275" w:type="dxa"/>
            <w:tcBorders>
              <w:top w:val="nil"/>
              <w:left w:val="nil"/>
              <w:bottom w:val="single" w:sz="8" w:space="0" w:color="auto"/>
              <w:right w:val="single" w:sz="4" w:space="0" w:color="auto"/>
            </w:tcBorders>
            <w:shd w:val="clear" w:color="auto" w:fill="BFBFBF" w:themeFill="background1" w:themeFillShade="BF"/>
            <w:vAlign w:val="center"/>
          </w:tcPr>
          <w:p w14:paraId="60C9B38F" w14:textId="33FE56E8"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7CD14E"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FA5562" w14:textId="2C589C9C"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 </w:t>
            </w:r>
          </w:p>
        </w:tc>
      </w:tr>
      <w:tr w:rsidR="001466CA" w:rsidRPr="00A140BB" w14:paraId="4E3D6D64" w14:textId="77777777" w:rsidTr="00E51FAC">
        <w:trPr>
          <w:trHeight w:val="454"/>
        </w:trPr>
        <w:tc>
          <w:tcPr>
            <w:tcW w:w="3738" w:type="dxa"/>
            <w:tcBorders>
              <w:top w:val="nil"/>
              <w:left w:val="single" w:sz="8" w:space="0" w:color="auto"/>
              <w:bottom w:val="single" w:sz="8" w:space="0" w:color="auto"/>
              <w:right w:val="single" w:sz="8" w:space="0" w:color="auto"/>
            </w:tcBorders>
            <w:shd w:val="clear" w:color="000000" w:fill="FFFFFF"/>
            <w:vAlign w:val="center"/>
            <w:hideMark/>
          </w:tcPr>
          <w:p w14:paraId="77582763" w14:textId="77777777"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Desni propilej (Najemnine)</w:t>
            </w:r>
          </w:p>
        </w:tc>
        <w:tc>
          <w:tcPr>
            <w:tcW w:w="1275" w:type="dxa"/>
            <w:tcBorders>
              <w:top w:val="nil"/>
              <w:left w:val="nil"/>
              <w:bottom w:val="single" w:sz="8" w:space="0" w:color="auto"/>
              <w:right w:val="single" w:sz="4" w:space="0" w:color="auto"/>
            </w:tcBorders>
            <w:shd w:val="clear" w:color="000000" w:fill="FFFFFF"/>
            <w:vAlign w:val="center"/>
          </w:tcPr>
          <w:p w14:paraId="0BEC0717" w14:textId="3F58D24E"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5EFA31AC"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D8B639" w14:textId="757685DC"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Od 13.30 ure dalje</w:t>
            </w:r>
          </w:p>
        </w:tc>
      </w:tr>
      <w:tr w:rsidR="001466CA" w:rsidRPr="00A140BB" w14:paraId="56FD9227" w14:textId="77777777" w:rsidTr="00E51FAC">
        <w:trPr>
          <w:trHeight w:val="418"/>
        </w:trPr>
        <w:tc>
          <w:tcPr>
            <w:tcW w:w="3738" w:type="dxa"/>
            <w:tcBorders>
              <w:top w:val="nil"/>
              <w:left w:val="single" w:sz="8" w:space="0" w:color="auto"/>
              <w:bottom w:val="single" w:sz="8" w:space="0" w:color="auto"/>
              <w:right w:val="single" w:sz="8" w:space="0" w:color="auto"/>
            </w:tcBorders>
            <w:shd w:val="clear" w:color="000000" w:fill="FFFFFF"/>
            <w:vAlign w:val="center"/>
            <w:hideMark/>
          </w:tcPr>
          <w:p w14:paraId="259A661A" w14:textId="77777777"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Levi propilej (Sprejemna pisarna)</w:t>
            </w:r>
          </w:p>
        </w:tc>
        <w:tc>
          <w:tcPr>
            <w:tcW w:w="1275" w:type="dxa"/>
            <w:tcBorders>
              <w:top w:val="nil"/>
              <w:left w:val="nil"/>
              <w:bottom w:val="single" w:sz="8" w:space="0" w:color="auto"/>
              <w:right w:val="single" w:sz="4" w:space="0" w:color="auto"/>
            </w:tcBorders>
            <w:shd w:val="clear" w:color="000000" w:fill="FFFFFF"/>
            <w:vAlign w:val="center"/>
          </w:tcPr>
          <w:p w14:paraId="2F4BC5F1" w14:textId="4D88D3E0"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0B22DEF7"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F587DE" w14:textId="3F506AED"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Od 15. ure dalje</w:t>
            </w:r>
          </w:p>
        </w:tc>
      </w:tr>
      <w:tr w:rsidR="001466CA" w:rsidRPr="00A140BB" w14:paraId="03BD7F27" w14:textId="77777777" w:rsidTr="00E51FAC">
        <w:trPr>
          <w:trHeight w:val="396"/>
        </w:trPr>
        <w:tc>
          <w:tcPr>
            <w:tcW w:w="3738" w:type="dxa"/>
            <w:tcBorders>
              <w:top w:val="nil"/>
              <w:left w:val="single" w:sz="8" w:space="0" w:color="auto"/>
              <w:bottom w:val="single" w:sz="8" w:space="0" w:color="auto"/>
              <w:right w:val="single" w:sz="8" w:space="0" w:color="auto"/>
            </w:tcBorders>
            <w:shd w:val="clear" w:color="000000" w:fill="FFFFFF"/>
            <w:vAlign w:val="center"/>
            <w:hideMark/>
          </w:tcPr>
          <w:p w14:paraId="58DCD422" w14:textId="77777777"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Plečnikove mizarske delavnice</w:t>
            </w:r>
          </w:p>
        </w:tc>
        <w:tc>
          <w:tcPr>
            <w:tcW w:w="1275" w:type="dxa"/>
            <w:tcBorders>
              <w:top w:val="nil"/>
              <w:left w:val="nil"/>
              <w:bottom w:val="single" w:sz="8" w:space="0" w:color="auto"/>
              <w:right w:val="single" w:sz="4" w:space="0" w:color="auto"/>
            </w:tcBorders>
            <w:shd w:val="clear" w:color="000000" w:fill="FFFFFF"/>
            <w:vAlign w:val="center"/>
          </w:tcPr>
          <w:p w14:paraId="2AC300C2" w14:textId="1535148A"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7E072FBB"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00D53E" w14:textId="2275AA33"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 xml:space="preserve">Od 13.30 </w:t>
            </w:r>
            <w:r w:rsidR="005E0924">
              <w:rPr>
                <w:rFonts w:ascii="Tahoma" w:hAnsi="Tahoma" w:cs="Tahoma"/>
                <w:color w:val="222222"/>
              </w:rPr>
              <w:t xml:space="preserve">ure </w:t>
            </w:r>
            <w:r w:rsidRPr="00A140BB">
              <w:rPr>
                <w:rFonts w:ascii="Tahoma" w:hAnsi="Tahoma" w:cs="Tahoma"/>
                <w:color w:val="222222"/>
              </w:rPr>
              <w:t>dalje</w:t>
            </w:r>
          </w:p>
        </w:tc>
      </w:tr>
      <w:tr w:rsidR="001466CA" w:rsidRPr="00A140BB" w14:paraId="439482CF" w14:textId="77777777" w:rsidTr="00E51FAC">
        <w:trPr>
          <w:trHeight w:val="315"/>
        </w:trPr>
        <w:tc>
          <w:tcPr>
            <w:tcW w:w="3738" w:type="dxa"/>
            <w:tcBorders>
              <w:top w:val="nil"/>
              <w:left w:val="single" w:sz="8" w:space="0" w:color="auto"/>
              <w:bottom w:val="single" w:sz="8" w:space="0" w:color="auto"/>
              <w:right w:val="single" w:sz="8" w:space="0" w:color="auto"/>
            </w:tcBorders>
            <w:shd w:val="clear" w:color="000000" w:fill="D0CECE"/>
            <w:vAlign w:val="center"/>
            <w:hideMark/>
          </w:tcPr>
          <w:p w14:paraId="17C3A2BC" w14:textId="77777777" w:rsidR="001466CA" w:rsidRPr="00A140BB" w:rsidRDefault="001466CA" w:rsidP="0052457F">
            <w:pPr>
              <w:keepNext/>
              <w:keepLines/>
              <w:jc w:val="both"/>
              <w:rPr>
                <w:rFonts w:ascii="Tahoma" w:hAnsi="Tahoma" w:cs="Tahoma"/>
                <w:b/>
                <w:bCs/>
                <w:color w:val="222222"/>
              </w:rPr>
            </w:pPr>
            <w:r w:rsidRPr="00A140BB">
              <w:rPr>
                <w:rFonts w:ascii="Tahoma" w:hAnsi="Tahoma" w:cs="Tahoma"/>
                <w:b/>
                <w:bCs/>
                <w:color w:val="222222"/>
              </w:rPr>
              <w:t>Javne sanitarije</w:t>
            </w:r>
          </w:p>
        </w:tc>
        <w:tc>
          <w:tcPr>
            <w:tcW w:w="1275" w:type="dxa"/>
            <w:tcBorders>
              <w:top w:val="nil"/>
              <w:left w:val="nil"/>
              <w:bottom w:val="single" w:sz="8" w:space="0" w:color="auto"/>
              <w:right w:val="single" w:sz="4" w:space="0" w:color="auto"/>
            </w:tcBorders>
            <w:shd w:val="clear" w:color="000000" w:fill="D0CECE"/>
            <w:vAlign w:val="center"/>
          </w:tcPr>
          <w:p w14:paraId="4746B62D" w14:textId="3061B5A5"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D0CECE"/>
            <w:vAlign w:val="center"/>
          </w:tcPr>
          <w:p w14:paraId="5FBBC1E9"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7EC7B8CE" w14:textId="74BF08A6"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 </w:t>
            </w:r>
          </w:p>
        </w:tc>
      </w:tr>
      <w:tr w:rsidR="001466CA" w:rsidRPr="00A140BB" w14:paraId="3515D68F" w14:textId="77777777" w:rsidTr="00E51FAC">
        <w:trPr>
          <w:trHeight w:val="315"/>
        </w:trPr>
        <w:tc>
          <w:tcPr>
            <w:tcW w:w="3738" w:type="dxa"/>
            <w:tcBorders>
              <w:top w:val="nil"/>
              <w:left w:val="single" w:sz="8" w:space="0" w:color="auto"/>
              <w:bottom w:val="single" w:sz="8" w:space="0" w:color="auto"/>
              <w:right w:val="single" w:sz="8" w:space="0" w:color="auto"/>
            </w:tcBorders>
            <w:shd w:val="clear" w:color="000000" w:fill="FFFFFF"/>
            <w:vAlign w:val="center"/>
            <w:hideMark/>
          </w:tcPr>
          <w:p w14:paraId="336B2182" w14:textId="77777777" w:rsidR="001466CA" w:rsidRPr="00A140BB" w:rsidRDefault="001466CA" w:rsidP="0052457F">
            <w:pPr>
              <w:keepNext/>
              <w:keepLines/>
              <w:jc w:val="both"/>
              <w:rPr>
                <w:rFonts w:ascii="Tahoma" w:hAnsi="Tahoma" w:cs="Tahoma"/>
                <w:b/>
                <w:bCs/>
                <w:color w:val="222222"/>
              </w:rPr>
            </w:pPr>
            <w:r w:rsidRPr="00A140BB">
              <w:rPr>
                <w:rFonts w:ascii="Tahoma" w:hAnsi="Tahoma" w:cs="Tahoma"/>
                <w:b/>
                <w:bCs/>
                <w:color w:val="222222"/>
              </w:rPr>
              <w:t>Tomačevska cesta 2</w:t>
            </w:r>
          </w:p>
        </w:tc>
        <w:tc>
          <w:tcPr>
            <w:tcW w:w="1275" w:type="dxa"/>
            <w:tcBorders>
              <w:top w:val="nil"/>
              <w:left w:val="nil"/>
              <w:bottom w:val="single" w:sz="8" w:space="0" w:color="auto"/>
              <w:right w:val="single" w:sz="4" w:space="0" w:color="auto"/>
            </w:tcBorders>
            <w:shd w:val="clear" w:color="000000" w:fill="FFFFFF"/>
            <w:vAlign w:val="center"/>
          </w:tcPr>
          <w:p w14:paraId="2FF137B1" w14:textId="2F8247AB"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5E196E6F"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F2555F" w14:textId="410B005B"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 </w:t>
            </w:r>
          </w:p>
        </w:tc>
      </w:tr>
      <w:tr w:rsidR="001466CA" w:rsidRPr="00A140BB" w14:paraId="493AC048" w14:textId="77777777" w:rsidTr="00E51FAC">
        <w:trPr>
          <w:trHeight w:val="315"/>
        </w:trPr>
        <w:tc>
          <w:tcPr>
            <w:tcW w:w="3738" w:type="dxa"/>
            <w:tcBorders>
              <w:top w:val="nil"/>
              <w:left w:val="single" w:sz="8" w:space="0" w:color="auto"/>
              <w:bottom w:val="single" w:sz="8" w:space="0" w:color="auto"/>
              <w:right w:val="single" w:sz="8" w:space="0" w:color="auto"/>
            </w:tcBorders>
            <w:shd w:val="clear" w:color="000000" w:fill="FFFFFF"/>
            <w:vAlign w:val="center"/>
            <w:hideMark/>
          </w:tcPr>
          <w:p w14:paraId="21D503B1" w14:textId="77777777"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Dvorišče/parkirišče</w:t>
            </w:r>
          </w:p>
        </w:tc>
        <w:tc>
          <w:tcPr>
            <w:tcW w:w="1275" w:type="dxa"/>
            <w:tcBorders>
              <w:top w:val="nil"/>
              <w:left w:val="nil"/>
              <w:bottom w:val="single" w:sz="8" w:space="0" w:color="auto"/>
              <w:right w:val="single" w:sz="4" w:space="0" w:color="auto"/>
            </w:tcBorders>
            <w:shd w:val="clear" w:color="000000" w:fill="FFFFFF"/>
            <w:vAlign w:val="center"/>
          </w:tcPr>
          <w:p w14:paraId="03FB6BAE" w14:textId="340444F6"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13919691"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5EA589" w14:textId="10AE8E31"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Ob 10. in 16. uri</w:t>
            </w:r>
          </w:p>
        </w:tc>
      </w:tr>
      <w:tr w:rsidR="001466CA" w:rsidRPr="00A140BB" w14:paraId="41FC24E3" w14:textId="77777777" w:rsidTr="00E51FAC">
        <w:trPr>
          <w:trHeight w:val="389"/>
        </w:trPr>
        <w:tc>
          <w:tcPr>
            <w:tcW w:w="3738" w:type="dxa"/>
            <w:tcBorders>
              <w:top w:val="nil"/>
              <w:left w:val="single" w:sz="8" w:space="0" w:color="auto"/>
              <w:bottom w:val="single" w:sz="8" w:space="0" w:color="auto"/>
              <w:right w:val="single" w:sz="8" w:space="0" w:color="auto"/>
            </w:tcBorders>
            <w:shd w:val="clear" w:color="000000" w:fill="FFFFFF"/>
            <w:vAlign w:val="center"/>
            <w:hideMark/>
          </w:tcPr>
          <w:p w14:paraId="6DEF57A1" w14:textId="77777777"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Pri Cvetličarni PST</w:t>
            </w:r>
          </w:p>
        </w:tc>
        <w:tc>
          <w:tcPr>
            <w:tcW w:w="1275" w:type="dxa"/>
            <w:tcBorders>
              <w:top w:val="nil"/>
              <w:left w:val="nil"/>
              <w:bottom w:val="single" w:sz="8" w:space="0" w:color="auto"/>
              <w:right w:val="single" w:sz="4" w:space="0" w:color="auto"/>
            </w:tcBorders>
            <w:shd w:val="clear" w:color="000000" w:fill="FFFFFF"/>
            <w:vAlign w:val="center"/>
          </w:tcPr>
          <w:p w14:paraId="1201B4A7" w14:textId="22D6630B"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54E17241"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7C1334" w14:textId="5349E4F5"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Ob 11., 15. in 20. uri</w:t>
            </w:r>
          </w:p>
        </w:tc>
      </w:tr>
      <w:tr w:rsidR="001466CA" w:rsidRPr="00A140BB" w14:paraId="41B33EE2" w14:textId="77777777" w:rsidTr="00E51FAC">
        <w:trPr>
          <w:trHeight w:val="780"/>
        </w:trPr>
        <w:tc>
          <w:tcPr>
            <w:tcW w:w="3738" w:type="dxa"/>
            <w:tcBorders>
              <w:top w:val="nil"/>
              <w:left w:val="single" w:sz="8" w:space="0" w:color="auto"/>
              <w:bottom w:val="single" w:sz="8" w:space="0" w:color="auto"/>
              <w:right w:val="single" w:sz="8" w:space="0" w:color="auto"/>
            </w:tcBorders>
            <w:shd w:val="clear" w:color="000000" w:fill="FFFFFF"/>
            <w:vAlign w:val="center"/>
            <w:hideMark/>
          </w:tcPr>
          <w:p w14:paraId="011FFCB9" w14:textId="77777777"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Pri vežicah</w:t>
            </w:r>
          </w:p>
        </w:tc>
        <w:tc>
          <w:tcPr>
            <w:tcW w:w="1275" w:type="dxa"/>
            <w:tcBorders>
              <w:top w:val="nil"/>
              <w:left w:val="nil"/>
              <w:bottom w:val="single" w:sz="8" w:space="0" w:color="auto"/>
              <w:right w:val="single" w:sz="4" w:space="0" w:color="auto"/>
            </w:tcBorders>
            <w:shd w:val="clear" w:color="000000" w:fill="FFFFFF"/>
            <w:vAlign w:val="center"/>
          </w:tcPr>
          <w:p w14:paraId="432EFA08" w14:textId="15A25006"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72A43CE5"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3AE0EA" w14:textId="67E90CFD"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Ob 10., 13. in 17. uri – ob dnevih, ko so tam pogrebi</w:t>
            </w:r>
          </w:p>
        </w:tc>
      </w:tr>
      <w:tr w:rsidR="001466CA" w:rsidRPr="00A140BB" w14:paraId="42CFA9D8" w14:textId="77777777" w:rsidTr="00E51FAC">
        <w:trPr>
          <w:trHeight w:val="315"/>
        </w:trPr>
        <w:tc>
          <w:tcPr>
            <w:tcW w:w="3738" w:type="dxa"/>
            <w:tcBorders>
              <w:top w:val="nil"/>
              <w:left w:val="single" w:sz="8" w:space="0" w:color="auto"/>
              <w:bottom w:val="single" w:sz="8" w:space="0" w:color="auto"/>
              <w:right w:val="single" w:sz="8" w:space="0" w:color="auto"/>
            </w:tcBorders>
            <w:shd w:val="clear" w:color="auto" w:fill="BFBFBF" w:themeFill="background1" w:themeFillShade="BF"/>
            <w:vAlign w:val="center"/>
            <w:hideMark/>
          </w:tcPr>
          <w:p w14:paraId="14802C8F" w14:textId="77777777" w:rsidR="001466CA" w:rsidRPr="00A140BB" w:rsidRDefault="001466CA" w:rsidP="0052457F">
            <w:pPr>
              <w:keepNext/>
              <w:keepLines/>
              <w:jc w:val="both"/>
              <w:rPr>
                <w:rFonts w:ascii="Tahoma" w:hAnsi="Tahoma" w:cs="Tahoma"/>
                <w:b/>
                <w:bCs/>
                <w:color w:val="222222"/>
              </w:rPr>
            </w:pPr>
            <w:r w:rsidRPr="00A140BB">
              <w:rPr>
                <w:rFonts w:ascii="Tahoma" w:hAnsi="Tahoma" w:cs="Tahoma"/>
                <w:b/>
                <w:bCs/>
                <w:color w:val="222222"/>
              </w:rPr>
              <w:t>Med hmeljniki 2</w:t>
            </w:r>
          </w:p>
        </w:tc>
        <w:tc>
          <w:tcPr>
            <w:tcW w:w="1275" w:type="dxa"/>
            <w:tcBorders>
              <w:top w:val="nil"/>
              <w:left w:val="nil"/>
              <w:bottom w:val="single" w:sz="8" w:space="0" w:color="auto"/>
              <w:right w:val="single" w:sz="4" w:space="0" w:color="auto"/>
            </w:tcBorders>
            <w:shd w:val="clear" w:color="auto" w:fill="BFBFBF" w:themeFill="background1" w:themeFillShade="BF"/>
            <w:vAlign w:val="center"/>
          </w:tcPr>
          <w:p w14:paraId="143A363B" w14:textId="0EE4C468"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561222C"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3F2577" w14:textId="21C1081E"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 </w:t>
            </w:r>
          </w:p>
        </w:tc>
      </w:tr>
      <w:tr w:rsidR="001466CA" w:rsidRPr="00A140BB" w14:paraId="1D6D5D0F" w14:textId="77777777" w:rsidTr="00E51FAC">
        <w:trPr>
          <w:trHeight w:val="813"/>
        </w:trPr>
        <w:tc>
          <w:tcPr>
            <w:tcW w:w="3738" w:type="dxa"/>
            <w:tcBorders>
              <w:top w:val="nil"/>
              <w:left w:val="single" w:sz="8" w:space="0" w:color="auto"/>
              <w:bottom w:val="single" w:sz="8" w:space="0" w:color="auto"/>
              <w:right w:val="single" w:sz="8" w:space="0" w:color="auto"/>
            </w:tcBorders>
            <w:shd w:val="clear" w:color="000000" w:fill="FFFFFF"/>
            <w:vAlign w:val="center"/>
            <w:hideMark/>
          </w:tcPr>
          <w:p w14:paraId="33B3A6D3" w14:textId="77777777" w:rsidR="001466CA" w:rsidRPr="00A140BB" w:rsidRDefault="001466CA" w:rsidP="0052457F">
            <w:pPr>
              <w:keepNext/>
              <w:keepLines/>
              <w:jc w:val="both"/>
              <w:rPr>
                <w:rFonts w:ascii="Tahoma" w:hAnsi="Tahoma" w:cs="Tahoma"/>
                <w:color w:val="222222"/>
              </w:rPr>
            </w:pPr>
            <w:r w:rsidRPr="00A140BB">
              <w:rPr>
                <w:rFonts w:ascii="Tahoma" w:hAnsi="Tahoma" w:cs="Tahoma"/>
              </w:rPr>
              <w:t xml:space="preserve">Javni WC v levem in desnem </w:t>
            </w:r>
            <w:proofErr w:type="spellStart"/>
            <w:r w:rsidRPr="00A140BB">
              <w:rPr>
                <w:rFonts w:ascii="Tahoma" w:hAnsi="Tahoma" w:cs="Tahoma"/>
              </w:rPr>
              <w:t>propileju</w:t>
            </w:r>
            <w:proofErr w:type="spellEnd"/>
          </w:p>
        </w:tc>
        <w:tc>
          <w:tcPr>
            <w:tcW w:w="1275" w:type="dxa"/>
            <w:tcBorders>
              <w:top w:val="nil"/>
              <w:left w:val="nil"/>
              <w:bottom w:val="single" w:sz="8" w:space="0" w:color="auto"/>
              <w:right w:val="single" w:sz="4" w:space="0" w:color="auto"/>
            </w:tcBorders>
            <w:shd w:val="clear" w:color="000000" w:fill="FFFFFF"/>
            <w:vAlign w:val="center"/>
          </w:tcPr>
          <w:p w14:paraId="0E13C0F3" w14:textId="794F9588" w:rsidR="001466CA" w:rsidRPr="00A140BB" w:rsidRDefault="001466CA"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19C626E1" w14:textId="77777777" w:rsidR="001466CA" w:rsidRPr="00A140BB" w:rsidRDefault="001466CA" w:rsidP="0052457F">
            <w:pPr>
              <w:keepNext/>
              <w:keepLines/>
              <w:jc w:val="center"/>
              <w:rPr>
                <w:rFonts w:ascii="Tahoma" w:hAnsi="Tahoma" w:cs="Tahoma"/>
                <w:color w:val="222222"/>
              </w:rPr>
            </w:pPr>
          </w:p>
        </w:tc>
        <w:tc>
          <w:tcPr>
            <w:tcW w:w="2551" w:type="dxa"/>
            <w:tcBorders>
              <w:top w:val="single" w:sz="4" w:space="0" w:color="auto"/>
              <w:left w:val="single" w:sz="4" w:space="0" w:color="auto"/>
              <w:bottom w:val="single" w:sz="8" w:space="0" w:color="auto"/>
              <w:right w:val="single" w:sz="8" w:space="0" w:color="auto"/>
            </w:tcBorders>
            <w:shd w:val="clear" w:color="000000" w:fill="FFFFFF"/>
            <w:vAlign w:val="center"/>
            <w:hideMark/>
          </w:tcPr>
          <w:p w14:paraId="26DDEB04" w14:textId="7A689918"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Ob 10., 14., 19 uri oz. pred zaprtjem – ob dnevih, ko so tam pogrebi</w:t>
            </w:r>
          </w:p>
        </w:tc>
      </w:tr>
      <w:tr w:rsidR="001466CA" w:rsidRPr="00A140BB" w14:paraId="30E87CA1" w14:textId="77777777" w:rsidTr="00E51FAC">
        <w:trPr>
          <w:trHeight w:val="525"/>
        </w:trPr>
        <w:tc>
          <w:tcPr>
            <w:tcW w:w="3738" w:type="dxa"/>
            <w:tcBorders>
              <w:top w:val="nil"/>
              <w:left w:val="single" w:sz="8" w:space="0" w:color="auto"/>
              <w:bottom w:val="single" w:sz="8" w:space="0" w:color="auto"/>
              <w:right w:val="single" w:sz="8" w:space="0" w:color="auto"/>
            </w:tcBorders>
            <w:shd w:val="clear" w:color="000000" w:fill="FFFFFF"/>
            <w:vAlign w:val="center"/>
            <w:hideMark/>
          </w:tcPr>
          <w:p w14:paraId="0797CC43" w14:textId="77777777" w:rsidR="001466CA" w:rsidRPr="00A140BB" w:rsidRDefault="001466CA" w:rsidP="0052457F">
            <w:pPr>
              <w:keepNext/>
              <w:keepLines/>
              <w:rPr>
                <w:rFonts w:ascii="Tahoma" w:hAnsi="Tahoma" w:cs="Tahoma"/>
                <w:color w:val="222222"/>
              </w:rPr>
            </w:pPr>
            <w:r w:rsidRPr="00A140BB">
              <w:rPr>
                <w:rFonts w:ascii="Tahoma" w:hAnsi="Tahoma" w:cs="Tahoma"/>
                <w:color w:val="222222"/>
              </w:rPr>
              <w:t xml:space="preserve">Tomačevska cesta 2A - </w:t>
            </w:r>
            <w:r w:rsidRPr="00A140BB">
              <w:rPr>
                <w:rFonts w:ascii="Tahoma" w:hAnsi="Tahoma" w:cs="Tahoma"/>
                <w:u w:val="single"/>
              </w:rPr>
              <w:t xml:space="preserve"> </w:t>
            </w:r>
            <w:r w:rsidRPr="00A140BB">
              <w:rPr>
                <w:rFonts w:ascii="Tahoma" w:hAnsi="Tahoma" w:cs="Tahoma"/>
              </w:rPr>
              <w:t>WC v prodajnem Paviljonu pri Plečnikovi cvetličarni</w:t>
            </w:r>
          </w:p>
        </w:tc>
        <w:tc>
          <w:tcPr>
            <w:tcW w:w="1275" w:type="dxa"/>
            <w:tcBorders>
              <w:top w:val="nil"/>
              <w:left w:val="nil"/>
              <w:bottom w:val="single" w:sz="8" w:space="0" w:color="auto"/>
              <w:right w:val="single" w:sz="4" w:space="0" w:color="auto"/>
            </w:tcBorders>
            <w:shd w:val="clear" w:color="000000" w:fill="FFFFFF"/>
            <w:vAlign w:val="center"/>
          </w:tcPr>
          <w:p w14:paraId="6583E893" w14:textId="7D2874BE" w:rsidR="00E51FAC" w:rsidRPr="00A140BB" w:rsidRDefault="00E51FAC" w:rsidP="0052457F">
            <w:pPr>
              <w:keepNext/>
              <w:keepLines/>
              <w:jc w:val="center"/>
              <w:rPr>
                <w:rFonts w:ascii="Tahoma" w:hAnsi="Tahoma" w:cs="Tahoma"/>
                <w:color w:val="222222"/>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14:paraId="4391D552" w14:textId="77777777" w:rsidR="001466CA" w:rsidRPr="00A140BB" w:rsidRDefault="001466CA" w:rsidP="0052457F">
            <w:pPr>
              <w:keepNext/>
              <w:keepLines/>
              <w:jc w:val="both"/>
              <w:rPr>
                <w:rFonts w:ascii="Tahoma" w:hAnsi="Tahoma" w:cs="Tahoma"/>
                <w:color w:val="222222"/>
              </w:rPr>
            </w:pPr>
          </w:p>
        </w:tc>
        <w:tc>
          <w:tcPr>
            <w:tcW w:w="2551" w:type="dxa"/>
            <w:tcBorders>
              <w:top w:val="nil"/>
              <w:left w:val="single" w:sz="4" w:space="0" w:color="auto"/>
              <w:bottom w:val="single" w:sz="8" w:space="0" w:color="auto"/>
              <w:right w:val="single" w:sz="8" w:space="0" w:color="auto"/>
            </w:tcBorders>
            <w:shd w:val="clear" w:color="000000" w:fill="FFFFFF"/>
            <w:vAlign w:val="center"/>
            <w:hideMark/>
          </w:tcPr>
          <w:p w14:paraId="107E3F20" w14:textId="61CE54A3" w:rsidR="001466CA" w:rsidRPr="00A140BB" w:rsidRDefault="001466CA" w:rsidP="0052457F">
            <w:pPr>
              <w:keepNext/>
              <w:keepLines/>
              <w:jc w:val="both"/>
              <w:rPr>
                <w:rFonts w:ascii="Tahoma" w:hAnsi="Tahoma" w:cs="Tahoma"/>
                <w:color w:val="222222"/>
              </w:rPr>
            </w:pPr>
            <w:r w:rsidRPr="00A140BB">
              <w:rPr>
                <w:rFonts w:ascii="Tahoma" w:hAnsi="Tahoma" w:cs="Tahoma"/>
                <w:color w:val="222222"/>
              </w:rPr>
              <w:t>Ob 11., 15. in 20. uri</w:t>
            </w:r>
          </w:p>
        </w:tc>
      </w:tr>
    </w:tbl>
    <w:p w14:paraId="22401224" w14:textId="77777777" w:rsidR="00E51FAC" w:rsidRPr="00A140BB" w:rsidRDefault="00E51FAC" w:rsidP="0052457F">
      <w:pPr>
        <w:keepNext/>
        <w:keepLines/>
        <w:tabs>
          <w:tab w:val="left" w:pos="993"/>
          <w:tab w:val="left" w:pos="1560"/>
        </w:tabs>
        <w:jc w:val="both"/>
        <w:outlineLvl w:val="2"/>
        <w:rPr>
          <w:rFonts w:ascii="Tahoma" w:hAnsi="Tahoma" w:cs="Tahoma"/>
          <w:bCs/>
          <w:kern w:val="16"/>
        </w:rPr>
      </w:pPr>
    </w:p>
    <w:p w14:paraId="631EF5F5" w14:textId="42F08FD3" w:rsidR="004608DA" w:rsidRPr="00A140BB" w:rsidRDefault="004608DA" w:rsidP="0052457F">
      <w:pPr>
        <w:keepNext/>
        <w:keepLines/>
        <w:tabs>
          <w:tab w:val="left" w:pos="993"/>
          <w:tab w:val="left" w:pos="1560"/>
        </w:tabs>
        <w:jc w:val="both"/>
        <w:outlineLvl w:val="2"/>
        <w:rPr>
          <w:rFonts w:ascii="Tahoma" w:hAnsi="Tahoma" w:cs="Tahoma"/>
          <w:bCs/>
          <w:kern w:val="16"/>
        </w:rPr>
      </w:pPr>
      <w:r w:rsidRPr="00A140BB">
        <w:rPr>
          <w:rFonts w:ascii="Tahoma" w:hAnsi="Tahoma" w:cs="Tahoma"/>
          <w:bCs/>
          <w:kern w:val="16"/>
        </w:rPr>
        <w:t>Ponudnik v tabelo zgoraj vpiše število čistilnega osebja in število ur čiščenja, ki ga bo posamezna oseba dnevno izvajala v okviru navedenega obsega čiščenja (za vsako navedeno osebo posebej). Čas čiščenja oziroma delovni čas se ne spreminja.</w:t>
      </w:r>
    </w:p>
    <w:p w14:paraId="21CA5A69" w14:textId="77777777" w:rsidR="00E51FAC" w:rsidRPr="00A140BB" w:rsidRDefault="00E51FAC" w:rsidP="0052457F">
      <w:pPr>
        <w:keepNext/>
        <w:keepLines/>
        <w:tabs>
          <w:tab w:val="left" w:pos="993"/>
          <w:tab w:val="left" w:pos="1560"/>
        </w:tabs>
        <w:jc w:val="both"/>
        <w:outlineLvl w:val="2"/>
        <w:rPr>
          <w:rFonts w:ascii="Tahoma" w:hAnsi="Tahoma" w:cs="Tahoma"/>
          <w:b/>
        </w:rPr>
      </w:pPr>
    </w:p>
    <w:p w14:paraId="35CE9883" w14:textId="77777777" w:rsidR="004608DA" w:rsidRPr="00A140BB" w:rsidRDefault="004608DA" w:rsidP="0052457F">
      <w:pPr>
        <w:keepNext/>
        <w:keepLines/>
        <w:jc w:val="both"/>
        <w:rPr>
          <w:rFonts w:ascii="Tahoma" w:hAnsi="Tahoma" w:cs="Tahoma"/>
        </w:rPr>
      </w:pPr>
      <w:r w:rsidRPr="00A140BB">
        <w:rPr>
          <w:rFonts w:ascii="Tahoma" w:hAnsi="Tahoma" w:cs="Tahoma"/>
        </w:rPr>
        <w:t>Pri izvajanju storitev čiščenja bodo sodelovale naslednje osebe, ki izpolnjujejo STROKOVNO (KADROVSKO) SPOSOBNOST (ki je za posamezni sklop (naročnika) predmeta javnega naročila podrobno opredeljena v 3.2.3.3 točki razpisne dokumentacije):</w:t>
      </w:r>
    </w:p>
    <w:p w14:paraId="51BDB1A1" w14:textId="77777777" w:rsidR="004608DA" w:rsidRPr="00A140BB" w:rsidRDefault="004608DA" w:rsidP="0052457F">
      <w:pPr>
        <w:keepNext/>
        <w:keepLines/>
        <w:rPr>
          <w:rFonts w:ascii="Tahoma" w:hAnsi="Tahoma" w:cs="Tahoma"/>
        </w:rPr>
      </w:pPr>
    </w:p>
    <w:p w14:paraId="755457BC" w14:textId="77777777" w:rsidR="004608DA" w:rsidRPr="00A140BB" w:rsidRDefault="004608DA" w:rsidP="0052457F">
      <w:pPr>
        <w:keepNext/>
        <w:keepLines/>
        <w:jc w:val="both"/>
        <w:rPr>
          <w:rFonts w:ascii="Tahoma" w:hAnsi="Tahoma" w:cs="Tahoma"/>
          <w:b/>
        </w:rPr>
      </w:pPr>
      <w:r w:rsidRPr="00A140BB">
        <w:rPr>
          <w:rFonts w:ascii="Tahoma" w:hAnsi="Tahoma" w:cs="Tahoma"/>
          <w:b/>
        </w:rPr>
        <w:t>Nadzornik - delovodja</w:t>
      </w:r>
    </w:p>
    <w:p w14:paraId="3FB6B6DE" w14:textId="77777777" w:rsidR="004608DA" w:rsidRPr="00A140BB" w:rsidRDefault="004608DA"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4608DA" w:rsidRPr="00A140BB" w14:paraId="18AC245E" w14:textId="77777777" w:rsidTr="00546D36">
        <w:tc>
          <w:tcPr>
            <w:tcW w:w="870" w:type="dxa"/>
            <w:vAlign w:val="center"/>
          </w:tcPr>
          <w:p w14:paraId="5F9227F5" w14:textId="77777777" w:rsidR="004608DA" w:rsidRPr="00A140BB" w:rsidRDefault="004608DA" w:rsidP="0052457F">
            <w:pPr>
              <w:keepNext/>
              <w:keepLines/>
              <w:jc w:val="center"/>
              <w:rPr>
                <w:rFonts w:ascii="Tahoma" w:hAnsi="Tahoma" w:cs="Tahoma"/>
                <w:bCs/>
                <w:i/>
                <w:noProof/>
                <w:sz w:val="18"/>
                <w:szCs w:val="18"/>
              </w:rPr>
            </w:pPr>
          </w:p>
          <w:p w14:paraId="0513BC85" w14:textId="77777777" w:rsidR="004608DA" w:rsidRPr="00A140BB" w:rsidRDefault="004608DA"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6133FDFA" w14:textId="77777777" w:rsidR="004608DA" w:rsidRPr="00A140BB" w:rsidRDefault="004608DA"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22A33A7C" w14:textId="77777777" w:rsidR="004608DA" w:rsidRPr="00A140BB" w:rsidRDefault="004608DA"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tcPr>
          <w:p w14:paraId="6B0778A4" w14:textId="77777777" w:rsidR="004608DA" w:rsidRPr="00A140BB" w:rsidRDefault="004608DA"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4608DA" w:rsidRPr="00A140BB" w14:paraId="2F4B7D6D" w14:textId="77777777" w:rsidTr="00546D36">
        <w:trPr>
          <w:trHeight w:val="313"/>
        </w:trPr>
        <w:tc>
          <w:tcPr>
            <w:tcW w:w="870" w:type="dxa"/>
          </w:tcPr>
          <w:p w14:paraId="1EFBD622" w14:textId="77777777" w:rsidR="004608DA" w:rsidRPr="00A140BB" w:rsidRDefault="004608DA"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3E52A1BB" w14:textId="77777777" w:rsidR="004608DA" w:rsidRPr="00A140BB" w:rsidRDefault="004608DA" w:rsidP="0052457F">
            <w:pPr>
              <w:keepNext/>
              <w:keepLines/>
              <w:jc w:val="both"/>
              <w:rPr>
                <w:rFonts w:ascii="Tahoma" w:hAnsi="Tahoma" w:cs="Tahoma"/>
                <w:bCs/>
                <w:i/>
                <w:noProof/>
                <w:sz w:val="18"/>
                <w:szCs w:val="18"/>
              </w:rPr>
            </w:pPr>
          </w:p>
        </w:tc>
        <w:tc>
          <w:tcPr>
            <w:tcW w:w="2693" w:type="dxa"/>
          </w:tcPr>
          <w:p w14:paraId="03135270" w14:textId="77777777" w:rsidR="004608DA" w:rsidRPr="00A140BB" w:rsidRDefault="004608DA" w:rsidP="0052457F">
            <w:pPr>
              <w:keepNext/>
              <w:keepLines/>
              <w:jc w:val="both"/>
              <w:rPr>
                <w:rFonts w:ascii="Tahoma" w:hAnsi="Tahoma" w:cs="Tahoma"/>
                <w:bCs/>
                <w:i/>
                <w:noProof/>
                <w:sz w:val="18"/>
                <w:szCs w:val="18"/>
              </w:rPr>
            </w:pPr>
          </w:p>
        </w:tc>
        <w:tc>
          <w:tcPr>
            <w:tcW w:w="2405" w:type="dxa"/>
          </w:tcPr>
          <w:p w14:paraId="174E3B74" w14:textId="77777777" w:rsidR="004608DA" w:rsidRPr="00A140BB" w:rsidRDefault="004608DA" w:rsidP="0052457F">
            <w:pPr>
              <w:keepNext/>
              <w:keepLines/>
              <w:jc w:val="both"/>
              <w:rPr>
                <w:rFonts w:ascii="Tahoma" w:hAnsi="Tahoma" w:cs="Tahoma"/>
                <w:bCs/>
                <w:i/>
                <w:noProof/>
                <w:sz w:val="18"/>
                <w:szCs w:val="18"/>
              </w:rPr>
            </w:pPr>
          </w:p>
        </w:tc>
      </w:tr>
    </w:tbl>
    <w:p w14:paraId="7E17967C" w14:textId="6F22A7AF" w:rsidR="004608DA" w:rsidRPr="00A140BB" w:rsidRDefault="004608DA" w:rsidP="0052457F">
      <w:pPr>
        <w:keepNext/>
        <w:keepLines/>
        <w:jc w:val="center"/>
        <w:rPr>
          <w:rFonts w:ascii="Tahoma" w:hAnsi="Tahoma" w:cs="Tahoma"/>
        </w:rPr>
      </w:pPr>
    </w:p>
    <w:p w14:paraId="1F87E36E" w14:textId="77777777" w:rsidR="00E51FAC" w:rsidRPr="00A140BB" w:rsidRDefault="00E51FAC" w:rsidP="0052457F">
      <w:pPr>
        <w:keepNext/>
        <w:keepLines/>
        <w:jc w:val="center"/>
        <w:rPr>
          <w:rFonts w:ascii="Tahoma" w:hAnsi="Tahoma" w:cs="Tahoma"/>
        </w:rPr>
      </w:pPr>
    </w:p>
    <w:p w14:paraId="69F515B8" w14:textId="77777777" w:rsidR="004608DA" w:rsidRPr="00A140BB" w:rsidRDefault="004608DA" w:rsidP="0052457F">
      <w:pPr>
        <w:keepNext/>
        <w:keepLines/>
        <w:jc w:val="both"/>
        <w:rPr>
          <w:rFonts w:ascii="Tahoma" w:hAnsi="Tahoma" w:cs="Tahoma"/>
          <w:b/>
        </w:rPr>
      </w:pPr>
      <w:r w:rsidRPr="00A140BB">
        <w:rPr>
          <w:rFonts w:ascii="Tahoma" w:hAnsi="Tahoma" w:cs="Tahoma"/>
          <w:b/>
        </w:rPr>
        <w:lastRenderedPageBreak/>
        <w:t>Čistilno osebje</w:t>
      </w:r>
    </w:p>
    <w:p w14:paraId="7A4F2BA7" w14:textId="77777777" w:rsidR="004608DA" w:rsidRPr="00A140BB" w:rsidRDefault="004608DA" w:rsidP="0052457F">
      <w:pPr>
        <w:keepNext/>
        <w:keepLines/>
        <w:jc w:val="both"/>
        <w:rPr>
          <w:rFonts w:ascii="Tahoma" w:hAnsi="Tahoma" w:cs="Tahoma"/>
          <w:bCs/>
          <w:i/>
          <w:noProof/>
          <w:sz w:val="18"/>
          <w:szCs w:val="18"/>
        </w:rPr>
      </w:pPr>
    </w:p>
    <w:tbl>
      <w:tblPr>
        <w:tblStyle w:val="Tabelamrea"/>
        <w:tblW w:w="9209" w:type="dxa"/>
        <w:tblInd w:w="-5" w:type="dxa"/>
        <w:tblLook w:val="04A0" w:firstRow="1" w:lastRow="0" w:firstColumn="1" w:lastColumn="0" w:noHBand="0" w:noVBand="1"/>
      </w:tblPr>
      <w:tblGrid>
        <w:gridCol w:w="870"/>
        <w:gridCol w:w="3241"/>
        <w:gridCol w:w="2693"/>
        <w:gridCol w:w="2405"/>
      </w:tblGrid>
      <w:tr w:rsidR="004608DA" w:rsidRPr="00A140BB" w14:paraId="46427ADB" w14:textId="77777777" w:rsidTr="00546D36">
        <w:tc>
          <w:tcPr>
            <w:tcW w:w="870" w:type="dxa"/>
            <w:vAlign w:val="center"/>
          </w:tcPr>
          <w:p w14:paraId="4A4A9084" w14:textId="77777777" w:rsidR="004608DA" w:rsidRPr="00A140BB" w:rsidRDefault="004608DA" w:rsidP="0052457F">
            <w:pPr>
              <w:keepNext/>
              <w:keepLines/>
              <w:jc w:val="center"/>
              <w:rPr>
                <w:rFonts w:ascii="Tahoma" w:hAnsi="Tahoma" w:cs="Tahoma"/>
                <w:bCs/>
                <w:i/>
                <w:noProof/>
                <w:sz w:val="18"/>
                <w:szCs w:val="18"/>
              </w:rPr>
            </w:pPr>
          </w:p>
          <w:p w14:paraId="2996F2B1" w14:textId="77777777" w:rsidR="004608DA" w:rsidRPr="00A140BB" w:rsidRDefault="004608DA" w:rsidP="0052457F">
            <w:pPr>
              <w:keepNext/>
              <w:keepLines/>
              <w:jc w:val="center"/>
              <w:rPr>
                <w:rFonts w:ascii="Tahoma" w:hAnsi="Tahoma" w:cs="Tahoma"/>
                <w:bCs/>
                <w:i/>
                <w:noProof/>
                <w:sz w:val="18"/>
                <w:szCs w:val="18"/>
              </w:rPr>
            </w:pPr>
            <w:r w:rsidRPr="00A140BB">
              <w:rPr>
                <w:rFonts w:ascii="Tahoma" w:hAnsi="Tahoma" w:cs="Tahoma"/>
                <w:bCs/>
                <w:i/>
                <w:noProof/>
                <w:sz w:val="18"/>
                <w:szCs w:val="18"/>
              </w:rPr>
              <w:t>Zap. št.</w:t>
            </w:r>
          </w:p>
        </w:tc>
        <w:tc>
          <w:tcPr>
            <w:tcW w:w="3241" w:type="dxa"/>
            <w:vAlign w:val="center"/>
          </w:tcPr>
          <w:p w14:paraId="1EE948DE" w14:textId="77777777" w:rsidR="004608DA" w:rsidRPr="00A140BB" w:rsidRDefault="004608DA" w:rsidP="0052457F">
            <w:pPr>
              <w:keepNext/>
              <w:keepLines/>
              <w:jc w:val="center"/>
              <w:rPr>
                <w:rFonts w:ascii="Tahoma" w:hAnsi="Tahoma" w:cs="Tahoma"/>
                <w:bCs/>
                <w:i/>
                <w:noProof/>
                <w:sz w:val="18"/>
                <w:szCs w:val="18"/>
              </w:rPr>
            </w:pPr>
            <w:r w:rsidRPr="00A140BB">
              <w:rPr>
                <w:rFonts w:ascii="Tahoma" w:hAnsi="Tahoma" w:cs="Tahoma"/>
                <w:bCs/>
                <w:i/>
                <w:noProof/>
                <w:sz w:val="18"/>
                <w:szCs w:val="18"/>
              </w:rPr>
              <w:t>Ime in priimek</w:t>
            </w:r>
          </w:p>
        </w:tc>
        <w:tc>
          <w:tcPr>
            <w:tcW w:w="2693" w:type="dxa"/>
            <w:vAlign w:val="center"/>
          </w:tcPr>
          <w:p w14:paraId="769D3AF2" w14:textId="77777777" w:rsidR="004608DA" w:rsidRPr="00A140BB" w:rsidRDefault="004608DA" w:rsidP="0052457F">
            <w:pPr>
              <w:keepNext/>
              <w:keepLines/>
              <w:jc w:val="center"/>
              <w:rPr>
                <w:rFonts w:ascii="Tahoma" w:hAnsi="Tahoma" w:cs="Tahoma"/>
                <w:bCs/>
                <w:i/>
                <w:noProof/>
                <w:sz w:val="18"/>
                <w:szCs w:val="18"/>
              </w:rPr>
            </w:pPr>
            <w:r w:rsidRPr="00A140BB">
              <w:rPr>
                <w:rFonts w:ascii="Tahoma" w:hAnsi="Tahoma" w:cs="Tahoma"/>
                <w:bCs/>
                <w:i/>
                <w:noProof/>
                <w:sz w:val="18"/>
                <w:szCs w:val="18"/>
              </w:rPr>
              <w:t>Zaposlitev (navedba delodajalca, pri katerem je delavec zaposlen)</w:t>
            </w:r>
          </w:p>
        </w:tc>
        <w:tc>
          <w:tcPr>
            <w:tcW w:w="2405" w:type="dxa"/>
            <w:vAlign w:val="center"/>
          </w:tcPr>
          <w:p w14:paraId="08EB4F00" w14:textId="77777777" w:rsidR="004608DA" w:rsidRPr="00A140BB" w:rsidRDefault="004608DA" w:rsidP="0052457F">
            <w:pPr>
              <w:keepNext/>
              <w:keepLines/>
              <w:jc w:val="center"/>
              <w:rPr>
                <w:rFonts w:ascii="Tahoma" w:hAnsi="Tahoma" w:cs="Tahoma"/>
                <w:bCs/>
                <w:i/>
                <w:noProof/>
                <w:sz w:val="18"/>
                <w:szCs w:val="18"/>
              </w:rPr>
            </w:pPr>
            <w:r w:rsidRPr="00A140BB">
              <w:rPr>
                <w:rFonts w:ascii="Tahoma" w:hAnsi="Tahoma" w:cs="Tahoma"/>
                <w:bCs/>
                <w:i/>
                <w:noProof/>
                <w:sz w:val="18"/>
                <w:szCs w:val="18"/>
              </w:rPr>
              <w:t>Navedba števila delovnih ur, ki jih bo delavec dnevno opravljal pri naročniku (ure/dan)</w:t>
            </w:r>
          </w:p>
        </w:tc>
      </w:tr>
      <w:tr w:rsidR="004608DA" w:rsidRPr="00A140BB" w14:paraId="27EFEC65" w14:textId="77777777" w:rsidTr="00546D36">
        <w:trPr>
          <w:trHeight w:val="283"/>
        </w:trPr>
        <w:tc>
          <w:tcPr>
            <w:tcW w:w="870" w:type="dxa"/>
          </w:tcPr>
          <w:p w14:paraId="7F7004D0" w14:textId="77777777" w:rsidR="004608DA" w:rsidRPr="00A140BB" w:rsidRDefault="004608DA" w:rsidP="0052457F">
            <w:pPr>
              <w:keepNext/>
              <w:keepLines/>
              <w:jc w:val="both"/>
              <w:rPr>
                <w:rFonts w:ascii="Tahoma" w:hAnsi="Tahoma" w:cs="Tahoma"/>
                <w:bCs/>
                <w:i/>
                <w:noProof/>
                <w:sz w:val="18"/>
                <w:szCs w:val="18"/>
              </w:rPr>
            </w:pPr>
            <w:r w:rsidRPr="00A140BB">
              <w:rPr>
                <w:rFonts w:ascii="Tahoma" w:hAnsi="Tahoma" w:cs="Tahoma"/>
                <w:bCs/>
                <w:i/>
                <w:noProof/>
                <w:sz w:val="18"/>
                <w:szCs w:val="18"/>
              </w:rPr>
              <w:t>1.</w:t>
            </w:r>
          </w:p>
        </w:tc>
        <w:tc>
          <w:tcPr>
            <w:tcW w:w="3241" w:type="dxa"/>
          </w:tcPr>
          <w:p w14:paraId="077596ED" w14:textId="77777777" w:rsidR="004608DA" w:rsidRPr="00A140BB" w:rsidRDefault="004608DA" w:rsidP="0052457F">
            <w:pPr>
              <w:keepNext/>
              <w:keepLines/>
              <w:jc w:val="both"/>
              <w:rPr>
                <w:rFonts w:ascii="Tahoma" w:hAnsi="Tahoma" w:cs="Tahoma"/>
                <w:bCs/>
                <w:i/>
                <w:noProof/>
                <w:sz w:val="18"/>
                <w:szCs w:val="18"/>
              </w:rPr>
            </w:pPr>
          </w:p>
        </w:tc>
        <w:tc>
          <w:tcPr>
            <w:tcW w:w="2693" w:type="dxa"/>
          </w:tcPr>
          <w:p w14:paraId="452BC336" w14:textId="77777777" w:rsidR="004608DA" w:rsidRPr="00A140BB" w:rsidRDefault="004608DA" w:rsidP="0052457F">
            <w:pPr>
              <w:keepNext/>
              <w:keepLines/>
              <w:jc w:val="both"/>
              <w:rPr>
                <w:rFonts w:ascii="Tahoma" w:hAnsi="Tahoma" w:cs="Tahoma"/>
                <w:bCs/>
                <w:i/>
                <w:noProof/>
                <w:sz w:val="18"/>
                <w:szCs w:val="18"/>
              </w:rPr>
            </w:pPr>
          </w:p>
        </w:tc>
        <w:tc>
          <w:tcPr>
            <w:tcW w:w="2405" w:type="dxa"/>
          </w:tcPr>
          <w:p w14:paraId="3AECC28A" w14:textId="77777777" w:rsidR="004608DA" w:rsidRPr="00A140BB" w:rsidRDefault="004608DA" w:rsidP="0052457F">
            <w:pPr>
              <w:keepNext/>
              <w:keepLines/>
              <w:jc w:val="both"/>
              <w:rPr>
                <w:rFonts w:ascii="Tahoma" w:hAnsi="Tahoma" w:cs="Tahoma"/>
                <w:bCs/>
                <w:i/>
                <w:noProof/>
                <w:sz w:val="18"/>
                <w:szCs w:val="18"/>
              </w:rPr>
            </w:pPr>
          </w:p>
        </w:tc>
      </w:tr>
      <w:tr w:rsidR="004608DA" w:rsidRPr="00A140BB" w14:paraId="35335F78" w14:textId="77777777" w:rsidTr="00546D36">
        <w:trPr>
          <w:trHeight w:val="273"/>
        </w:trPr>
        <w:tc>
          <w:tcPr>
            <w:tcW w:w="870" w:type="dxa"/>
          </w:tcPr>
          <w:p w14:paraId="3A4CA460" w14:textId="77777777" w:rsidR="004608DA" w:rsidRPr="00A140BB" w:rsidRDefault="004608DA" w:rsidP="0052457F">
            <w:pPr>
              <w:keepNext/>
              <w:keepLines/>
              <w:jc w:val="both"/>
              <w:rPr>
                <w:rFonts w:ascii="Tahoma" w:hAnsi="Tahoma" w:cs="Tahoma"/>
                <w:bCs/>
                <w:i/>
                <w:noProof/>
                <w:sz w:val="18"/>
                <w:szCs w:val="18"/>
              </w:rPr>
            </w:pPr>
            <w:r w:rsidRPr="00A140BB">
              <w:rPr>
                <w:rFonts w:ascii="Tahoma" w:hAnsi="Tahoma" w:cs="Tahoma"/>
                <w:bCs/>
                <w:i/>
                <w:noProof/>
                <w:sz w:val="18"/>
                <w:szCs w:val="18"/>
              </w:rPr>
              <w:t>2.</w:t>
            </w:r>
          </w:p>
        </w:tc>
        <w:tc>
          <w:tcPr>
            <w:tcW w:w="3241" w:type="dxa"/>
          </w:tcPr>
          <w:p w14:paraId="294ACDDE" w14:textId="77777777" w:rsidR="004608DA" w:rsidRPr="00A140BB" w:rsidRDefault="004608DA" w:rsidP="0052457F">
            <w:pPr>
              <w:keepNext/>
              <w:keepLines/>
              <w:jc w:val="both"/>
              <w:rPr>
                <w:rFonts w:ascii="Tahoma" w:hAnsi="Tahoma" w:cs="Tahoma"/>
                <w:bCs/>
                <w:i/>
                <w:noProof/>
                <w:sz w:val="18"/>
                <w:szCs w:val="18"/>
              </w:rPr>
            </w:pPr>
          </w:p>
        </w:tc>
        <w:tc>
          <w:tcPr>
            <w:tcW w:w="2693" w:type="dxa"/>
          </w:tcPr>
          <w:p w14:paraId="35C89311" w14:textId="77777777" w:rsidR="004608DA" w:rsidRPr="00A140BB" w:rsidRDefault="004608DA" w:rsidP="0052457F">
            <w:pPr>
              <w:keepNext/>
              <w:keepLines/>
              <w:jc w:val="both"/>
              <w:rPr>
                <w:rFonts w:ascii="Tahoma" w:hAnsi="Tahoma" w:cs="Tahoma"/>
                <w:bCs/>
                <w:i/>
                <w:noProof/>
                <w:sz w:val="18"/>
                <w:szCs w:val="18"/>
              </w:rPr>
            </w:pPr>
          </w:p>
        </w:tc>
        <w:tc>
          <w:tcPr>
            <w:tcW w:w="2405" w:type="dxa"/>
          </w:tcPr>
          <w:p w14:paraId="6ABECFB6" w14:textId="77777777" w:rsidR="004608DA" w:rsidRPr="00A140BB" w:rsidRDefault="004608DA" w:rsidP="0052457F">
            <w:pPr>
              <w:keepNext/>
              <w:keepLines/>
              <w:jc w:val="both"/>
              <w:rPr>
                <w:rFonts w:ascii="Tahoma" w:hAnsi="Tahoma" w:cs="Tahoma"/>
                <w:bCs/>
                <w:i/>
                <w:noProof/>
                <w:sz w:val="18"/>
                <w:szCs w:val="18"/>
              </w:rPr>
            </w:pPr>
          </w:p>
        </w:tc>
      </w:tr>
      <w:tr w:rsidR="004608DA" w:rsidRPr="00A140BB" w14:paraId="21075359" w14:textId="77777777" w:rsidTr="00546D36">
        <w:trPr>
          <w:trHeight w:val="277"/>
        </w:trPr>
        <w:tc>
          <w:tcPr>
            <w:tcW w:w="870" w:type="dxa"/>
          </w:tcPr>
          <w:p w14:paraId="0EE25D15" w14:textId="77777777" w:rsidR="004608DA" w:rsidRPr="00A140BB" w:rsidRDefault="004608DA" w:rsidP="0052457F">
            <w:pPr>
              <w:keepNext/>
              <w:keepLines/>
              <w:jc w:val="both"/>
              <w:rPr>
                <w:rFonts w:ascii="Tahoma" w:hAnsi="Tahoma" w:cs="Tahoma"/>
                <w:bCs/>
                <w:i/>
                <w:noProof/>
                <w:sz w:val="18"/>
                <w:szCs w:val="18"/>
              </w:rPr>
            </w:pPr>
            <w:r w:rsidRPr="00A140BB">
              <w:rPr>
                <w:rFonts w:ascii="Tahoma" w:hAnsi="Tahoma" w:cs="Tahoma"/>
                <w:bCs/>
                <w:i/>
                <w:noProof/>
                <w:sz w:val="18"/>
                <w:szCs w:val="18"/>
              </w:rPr>
              <w:t>3.</w:t>
            </w:r>
          </w:p>
        </w:tc>
        <w:tc>
          <w:tcPr>
            <w:tcW w:w="3241" w:type="dxa"/>
          </w:tcPr>
          <w:p w14:paraId="1D19A3FB" w14:textId="77777777" w:rsidR="004608DA" w:rsidRPr="00A140BB" w:rsidRDefault="004608DA" w:rsidP="0052457F">
            <w:pPr>
              <w:keepNext/>
              <w:keepLines/>
              <w:jc w:val="both"/>
              <w:rPr>
                <w:rFonts w:ascii="Tahoma" w:hAnsi="Tahoma" w:cs="Tahoma"/>
                <w:bCs/>
                <w:i/>
                <w:noProof/>
                <w:sz w:val="18"/>
                <w:szCs w:val="18"/>
              </w:rPr>
            </w:pPr>
          </w:p>
        </w:tc>
        <w:tc>
          <w:tcPr>
            <w:tcW w:w="2693" w:type="dxa"/>
          </w:tcPr>
          <w:p w14:paraId="7BB4943E" w14:textId="77777777" w:rsidR="004608DA" w:rsidRPr="00A140BB" w:rsidRDefault="004608DA" w:rsidP="0052457F">
            <w:pPr>
              <w:keepNext/>
              <w:keepLines/>
              <w:jc w:val="both"/>
              <w:rPr>
                <w:rFonts w:ascii="Tahoma" w:hAnsi="Tahoma" w:cs="Tahoma"/>
                <w:bCs/>
                <w:i/>
                <w:noProof/>
                <w:sz w:val="18"/>
                <w:szCs w:val="18"/>
              </w:rPr>
            </w:pPr>
          </w:p>
        </w:tc>
        <w:tc>
          <w:tcPr>
            <w:tcW w:w="2405" w:type="dxa"/>
          </w:tcPr>
          <w:p w14:paraId="59A81A57" w14:textId="77777777" w:rsidR="004608DA" w:rsidRPr="00A140BB" w:rsidRDefault="004608DA" w:rsidP="0052457F">
            <w:pPr>
              <w:keepNext/>
              <w:keepLines/>
              <w:jc w:val="both"/>
              <w:rPr>
                <w:rFonts w:ascii="Tahoma" w:hAnsi="Tahoma" w:cs="Tahoma"/>
                <w:bCs/>
                <w:i/>
                <w:noProof/>
                <w:sz w:val="18"/>
                <w:szCs w:val="18"/>
              </w:rPr>
            </w:pPr>
          </w:p>
        </w:tc>
      </w:tr>
      <w:tr w:rsidR="004608DA" w:rsidRPr="00A140BB" w14:paraId="6E327629" w14:textId="77777777" w:rsidTr="00546D36">
        <w:trPr>
          <w:trHeight w:val="267"/>
        </w:trPr>
        <w:tc>
          <w:tcPr>
            <w:tcW w:w="870" w:type="dxa"/>
          </w:tcPr>
          <w:p w14:paraId="31154BB5" w14:textId="77777777" w:rsidR="004608DA" w:rsidRPr="00A140BB" w:rsidRDefault="004608DA" w:rsidP="0052457F">
            <w:pPr>
              <w:keepNext/>
              <w:keepLines/>
              <w:jc w:val="both"/>
              <w:rPr>
                <w:rFonts w:ascii="Tahoma" w:hAnsi="Tahoma" w:cs="Tahoma"/>
                <w:bCs/>
                <w:i/>
                <w:noProof/>
                <w:sz w:val="18"/>
                <w:szCs w:val="18"/>
              </w:rPr>
            </w:pPr>
            <w:r w:rsidRPr="00A140BB">
              <w:rPr>
                <w:rFonts w:ascii="Tahoma" w:hAnsi="Tahoma" w:cs="Tahoma"/>
                <w:bCs/>
                <w:i/>
                <w:noProof/>
                <w:sz w:val="18"/>
                <w:szCs w:val="18"/>
              </w:rPr>
              <w:t>4.</w:t>
            </w:r>
          </w:p>
        </w:tc>
        <w:tc>
          <w:tcPr>
            <w:tcW w:w="3241" w:type="dxa"/>
          </w:tcPr>
          <w:p w14:paraId="19063872" w14:textId="77777777" w:rsidR="004608DA" w:rsidRPr="00A140BB" w:rsidRDefault="004608DA" w:rsidP="0052457F">
            <w:pPr>
              <w:keepNext/>
              <w:keepLines/>
              <w:jc w:val="both"/>
              <w:rPr>
                <w:rFonts w:ascii="Tahoma" w:hAnsi="Tahoma" w:cs="Tahoma"/>
                <w:bCs/>
                <w:i/>
                <w:noProof/>
                <w:sz w:val="18"/>
                <w:szCs w:val="18"/>
              </w:rPr>
            </w:pPr>
          </w:p>
        </w:tc>
        <w:tc>
          <w:tcPr>
            <w:tcW w:w="2693" w:type="dxa"/>
          </w:tcPr>
          <w:p w14:paraId="1EB03127" w14:textId="77777777" w:rsidR="004608DA" w:rsidRPr="00A140BB" w:rsidRDefault="004608DA" w:rsidP="0052457F">
            <w:pPr>
              <w:keepNext/>
              <w:keepLines/>
              <w:jc w:val="both"/>
              <w:rPr>
                <w:rFonts w:ascii="Tahoma" w:hAnsi="Tahoma" w:cs="Tahoma"/>
                <w:bCs/>
                <w:i/>
                <w:noProof/>
                <w:sz w:val="18"/>
                <w:szCs w:val="18"/>
              </w:rPr>
            </w:pPr>
          </w:p>
        </w:tc>
        <w:tc>
          <w:tcPr>
            <w:tcW w:w="2405" w:type="dxa"/>
          </w:tcPr>
          <w:p w14:paraId="685A606F" w14:textId="77777777" w:rsidR="004608DA" w:rsidRPr="00A140BB" w:rsidRDefault="004608DA" w:rsidP="0052457F">
            <w:pPr>
              <w:keepNext/>
              <w:keepLines/>
              <w:jc w:val="both"/>
              <w:rPr>
                <w:rFonts w:ascii="Tahoma" w:hAnsi="Tahoma" w:cs="Tahoma"/>
                <w:bCs/>
                <w:i/>
                <w:noProof/>
                <w:sz w:val="18"/>
                <w:szCs w:val="18"/>
              </w:rPr>
            </w:pPr>
          </w:p>
        </w:tc>
      </w:tr>
      <w:tr w:rsidR="004608DA" w:rsidRPr="00A140BB" w14:paraId="521F20A0" w14:textId="77777777" w:rsidTr="00546D36">
        <w:trPr>
          <w:trHeight w:val="271"/>
        </w:trPr>
        <w:tc>
          <w:tcPr>
            <w:tcW w:w="870" w:type="dxa"/>
          </w:tcPr>
          <w:p w14:paraId="20EBFC0E" w14:textId="77777777" w:rsidR="004608DA" w:rsidRPr="00A140BB" w:rsidRDefault="004608DA" w:rsidP="0052457F">
            <w:pPr>
              <w:keepNext/>
              <w:keepLines/>
              <w:jc w:val="both"/>
              <w:rPr>
                <w:rFonts w:ascii="Tahoma" w:hAnsi="Tahoma" w:cs="Tahoma"/>
                <w:bCs/>
                <w:i/>
                <w:noProof/>
                <w:sz w:val="18"/>
                <w:szCs w:val="18"/>
              </w:rPr>
            </w:pPr>
            <w:r w:rsidRPr="00A140BB">
              <w:rPr>
                <w:rFonts w:ascii="Tahoma" w:hAnsi="Tahoma" w:cs="Tahoma"/>
                <w:bCs/>
                <w:i/>
                <w:noProof/>
                <w:sz w:val="18"/>
                <w:szCs w:val="18"/>
              </w:rPr>
              <w:t>5.</w:t>
            </w:r>
          </w:p>
        </w:tc>
        <w:tc>
          <w:tcPr>
            <w:tcW w:w="3241" w:type="dxa"/>
          </w:tcPr>
          <w:p w14:paraId="183173FD" w14:textId="77777777" w:rsidR="004608DA" w:rsidRPr="00A140BB" w:rsidRDefault="004608DA" w:rsidP="0052457F">
            <w:pPr>
              <w:keepNext/>
              <w:keepLines/>
              <w:jc w:val="both"/>
              <w:rPr>
                <w:rFonts w:ascii="Tahoma" w:hAnsi="Tahoma" w:cs="Tahoma"/>
                <w:bCs/>
                <w:i/>
                <w:noProof/>
                <w:sz w:val="18"/>
                <w:szCs w:val="18"/>
              </w:rPr>
            </w:pPr>
          </w:p>
        </w:tc>
        <w:tc>
          <w:tcPr>
            <w:tcW w:w="2693" w:type="dxa"/>
          </w:tcPr>
          <w:p w14:paraId="3C3B6EA7" w14:textId="77777777" w:rsidR="004608DA" w:rsidRPr="00A140BB" w:rsidRDefault="004608DA" w:rsidP="0052457F">
            <w:pPr>
              <w:keepNext/>
              <w:keepLines/>
              <w:jc w:val="both"/>
              <w:rPr>
                <w:rFonts w:ascii="Tahoma" w:hAnsi="Tahoma" w:cs="Tahoma"/>
                <w:bCs/>
                <w:i/>
                <w:noProof/>
                <w:sz w:val="18"/>
                <w:szCs w:val="18"/>
              </w:rPr>
            </w:pPr>
          </w:p>
        </w:tc>
        <w:tc>
          <w:tcPr>
            <w:tcW w:w="2405" w:type="dxa"/>
          </w:tcPr>
          <w:p w14:paraId="4F10C9EB" w14:textId="77777777" w:rsidR="004608DA" w:rsidRPr="00A140BB" w:rsidRDefault="004608DA" w:rsidP="0052457F">
            <w:pPr>
              <w:keepNext/>
              <w:keepLines/>
              <w:jc w:val="both"/>
              <w:rPr>
                <w:rFonts w:ascii="Tahoma" w:hAnsi="Tahoma" w:cs="Tahoma"/>
                <w:bCs/>
                <w:i/>
                <w:noProof/>
                <w:sz w:val="18"/>
                <w:szCs w:val="18"/>
              </w:rPr>
            </w:pPr>
          </w:p>
        </w:tc>
      </w:tr>
      <w:tr w:rsidR="004608DA" w:rsidRPr="00A140BB" w14:paraId="56AD80FE" w14:textId="77777777" w:rsidTr="00546D36">
        <w:trPr>
          <w:trHeight w:val="275"/>
        </w:trPr>
        <w:tc>
          <w:tcPr>
            <w:tcW w:w="870" w:type="dxa"/>
          </w:tcPr>
          <w:p w14:paraId="0F337551" w14:textId="77777777" w:rsidR="004608DA" w:rsidRPr="00A140BB" w:rsidRDefault="004608DA" w:rsidP="0052457F">
            <w:pPr>
              <w:keepNext/>
              <w:keepLines/>
              <w:jc w:val="both"/>
              <w:rPr>
                <w:rFonts w:ascii="Tahoma" w:hAnsi="Tahoma" w:cs="Tahoma"/>
                <w:bCs/>
                <w:i/>
                <w:noProof/>
                <w:sz w:val="18"/>
                <w:szCs w:val="18"/>
              </w:rPr>
            </w:pPr>
            <w:r w:rsidRPr="00A140BB">
              <w:rPr>
                <w:rFonts w:ascii="Tahoma" w:hAnsi="Tahoma" w:cs="Tahoma"/>
                <w:bCs/>
                <w:i/>
                <w:noProof/>
                <w:sz w:val="18"/>
                <w:szCs w:val="18"/>
              </w:rPr>
              <w:t>6.</w:t>
            </w:r>
          </w:p>
        </w:tc>
        <w:tc>
          <w:tcPr>
            <w:tcW w:w="3241" w:type="dxa"/>
          </w:tcPr>
          <w:p w14:paraId="44285A13" w14:textId="77777777" w:rsidR="004608DA" w:rsidRPr="00A140BB" w:rsidRDefault="004608DA" w:rsidP="0052457F">
            <w:pPr>
              <w:keepNext/>
              <w:keepLines/>
              <w:jc w:val="both"/>
              <w:rPr>
                <w:rFonts w:ascii="Tahoma" w:hAnsi="Tahoma" w:cs="Tahoma"/>
                <w:bCs/>
                <w:i/>
                <w:noProof/>
                <w:sz w:val="18"/>
                <w:szCs w:val="18"/>
              </w:rPr>
            </w:pPr>
          </w:p>
        </w:tc>
        <w:tc>
          <w:tcPr>
            <w:tcW w:w="2693" w:type="dxa"/>
          </w:tcPr>
          <w:p w14:paraId="5B1466D7" w14:textId="77777777" w:rsidR="004608DA" w:rsidRPr="00A140BB" w:rsidRDefault="004608DA" w:rsidP="0052457F">
            <w:pPr>
              <w:keepNext/>
              <w:keepLines/>
              <w:jc w:val="both"/>
              <w:rPr>
                <w:rFonts w:ascii="Tahoma" w:hAnsi="Tahoma" w:cs="Tahoma"/>
                <w:bCs/>
                <w:i/>
                <w:noProof/>
                <w:sz w:val="18"/>
                <w:szCs w:val="18"/>
              </w:rPr>
            </w:pPr>
          </w:p>
        </w:tc>
        <w:tc>
          <w:tcPr>
            <w:tcW w:w="2405" w:type="dxa"/>
          </w:tcPr>
          <w:p w14:paraId="38BA1B13" w14:textId="77777777" w:rsidR="004608DA" w:rsidRPr="00A140BB" w:rsidRDefault="004608DA" w:rsidP="0052457F">
            <w:pPr>
              <w:keepNext/>
              <w:keepLines/>
              <w:jc w:val="both"/>
              <w:rPr>
                <w:rFonts w:ascii="Tahoma" w:hAnsi="Tahoma" w:cs="Tahoma"/>
                <w:bCs/>
                <w:i/>
                <w:noProof/>
                <w:sz w:val="18"/>
                <w:szCs w:val="18"/>
              </w:rPr>
            </w:pPr>
          </w:p>
        </w:tc>
      </w:tr>
      <w:tr w:rsidR="004608DA" w:rsidRPr="00A140BB" w14:paraId="2069FCD7" w14:textId="77777777" w:rsidTr="00546D36">
        <w:trPr>
          <w:trHeight w:val="275"/>
        </w:trPr>
        <w:tc>
          <w:tcPr>
            <w:tcW w:w="870" w:type="dxa"/>
          </w:tcPr>
          <w:p w14:paraId="593A68FD" w14:textId="77777777" w:rsidR="004608DA" w:rsidRPr="00A140BB" w:rsidRDefault="004608DA" w:rsidP="0052457F">
            <w:pPr>
              <w:keepNext/>
              <w:keepLines/>
              <w:jc w:val="both"/>
              <w:rPr>
                <w:rFonts w:ascii="Tahoma" w:hAnsi="Tahoma" w:cs="Tahoma"/>
                <w:bCs/>
                <w:i/>
                <w:noProof/>
                <w:sz w:val="18"/>
                <w:szCs w:val="18"/>
              </w:rPr>
            </w:pPr>
            <w:r w:rsidRPr="00A140BB">
              <w:rPr>
                <w:rFonts w:ascii="Tahoma" w:hAnsi="Tahoma" w:cs="Tahoma"/>
                <w:bCs/>
                <w:i/>
                <w:noProof/>
                <w:sz w:val="18"/>
                <w:szCs w:val="18"/>
              </w:rPr>
              <w:t>7.</w:t>
            </w:r>
          </w:p>
        </w:tc>
        <w:tc>
          <w:tcPr>
            <w:tcW w:w="3241" w:type="dxa"/>
          </w:tcPr>
          <w:p w14:paraId="30DA8E26" w14:textId="77777777" w:rsidR="004608DA" w:rsidRPr="00A140BB" w:rsidRDefault="004608DA" w:rsidP="0052457F">
            <w:pPr>
              <w:keepNext/>
              <w:keepLines/>
              <w:jc w:val="both"/>
              <w:rPr>
                <w:rFonts w:ascii="Tahoma" w:hAnsi="Tahoma" w:cs="Tahoma"/>
                <w:bCs/>
                <w:i/>
                <w:noProof/>
                <w:sz w:val="18"/>
                <w:szCs w:val="18"/>
              </w:rPr>
            </w:pPr>
          </w:p>
        </w:tc>
        <w:tc>
          <w:tcPr>
            <w:tcW w:w="2693" w:type="dxa"/>
          </w:tcPr>
          <w:p w14:paraId="4B8C1248" w14:textId="77777777" w:rsidR="004608DA" w:rsidRPr="00A140BB" w:rsidRDefault="004608DA" w:rsidP="0052457F">
            <w:pPr>
              <w:keepNext/>
              <w:keepLines/>
              <w:jc w:val="both"/>
              <w:rPr>
                <w:rFonts w:ascii="Tahoma" w:hAnsi="Tahoma" w:cs="Tahoma"/>
                <w:bCs/>
                <w:i/>
                <w:noProof/>
                <w:sz w:val="18"/>
                <w:szCs w:val="18"/>
              </w:rPr>
            </w:pPr>
          </w:p>
        </w:tc>
        <w:tc>
          <w:tcPr>
            <w:tcW w:w="2405" w:type="dxa"/>
          </w:tcPr>
          <w:p w14:paraId="57A64320" w14:textId="77777777" w:rsidR="004608DA" w:rsidRPr="00A140BB" w:rsidRDefault="004608DA" w:rsidP="0052457F">
            <w:pPr>
              <w:keepNext/>
              <w:keepLines/>
              <w:jc w:val="both"/>
              <w:rPr>
                <w:rFonts w:ascii="Tahoma" w:hAnsi="Tahoma" w:cs="Tahoma"/>
                <w:bCs/>
                <w:i/>
                <w:noProof/>
                <w:sz w:val="18"/>
                <w:szCs w:val="18"/>
              </w:rPr>
            </w:pPr>
          </w:p>
        </w:tc>
      </w:tr>
    </w:tbl>
    <w:p w14:paraId="1D159242" w14:textId="77777777" w:rsidR="004608DA" w:rsidRPr="00A140BB" w:rsidRDefault="004608DA" w:rsidP="0052457F">
      <w:pPr>
        <w:keepNext/>
        <w:keepLines/>
        <w:rPr>
          <w:rFonts w:ascii="Tahoma" w:hAnsi="Tahoma" w:cs="Tahoma"/>
        </w:rPr>
      </w:pPr>
    </w:p>
    <w:p w14:paraId="5F98B2C2" w14:textId="77777777" w:rsidR="004608DA" w:rsidRPr="00A140BB" w:rsidRDefault="004608DA" w:rsidP="0052457F">
      <w:pPr>
        <w:keepNext/>
        <w:keepLines/>
        <w:rPr>
          <w:rFonts w:ascii="Tahoma" w:hAnsi="Tahoma" w:cs="Tahoma"/>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4608DA" w:rsidRPr="00A140BB" w14:paraId="58882E46" w14:textId="77777777" w:rsidTr="00546D36">
        <w:trPr>
          <w:trHeight w:val="235"/>
        </w:trPr>
        <w:tc>
          <w:tcPr>
            <w:tcW w:w="3402" w:type="dxa"/>
            <w:tcBorders>
              <w:bottom w:val="single" w:sz="4" w:space="0" w:color="auto"/>
            </w:tcBorders>
          </w:tcPr>
          <w:p w14:paraId="000EB2F1" w14:textId="77777777" w:rsidR="004608DA" w:rsidRPr="00A140BB" w:rsidRDefault="004608DA" w:rsidP="0052457F">
            <w:pPr>
              <w:keepNext/>
              <w:keepLines/>
              <w:jc w:val="both"/>
              <w:rPr>
                <w:rFonts w:ascii="Tahoma" w:hAnsi="Tahoma" w:cs="Tahoma"/>
                <w:snapToGrid w:val="0"/>
                <w:color w:val="000000"/>
              </w:rPr>
            </w:pPr>
          </w:p>
        </w:tc>
        <w:tc>
          <w:tcPr>
            <w:tcW w:w="2977" w:type="dxa"/>
          </w:tcPr>
          <w:p w14:paraId="4EF381B2" w14:textId="77777777" w:rsidR="004608DA" w:rsidRPr="00A140BB" w:rsidRDefault="004608DA" w:rsidP="0052457F">
            <w:pPr>
              <w:keepNext/>
              <w:keepLines/>
              <w:jc w:val="center"/>
              <w:rPr>
                <w:rFonts w:ascii="Tahoma" w:hAnsi="Tahoma" w:cs="Tahoma"/>
                <w:snapToGrid w:val="0"/>
                <w:color w:val="000000"/>
              </w:rPr>
            </w:pPr>
          </w:p>
        </w:tc>
        <w:tc>
          <w:tcPr>
            <w:tcW w:w="2805" w:type="dxa"/>
            <w:tcBorders>
              <w:bottom w:val="single" w:sz="4" w:space="0" w:color="auto"/>
            </w:tcBorders>
          </w:tcPr>
          <w:p w14:paraId="6EC361B4" w14:textId="77777777" w:rsidR="004608DA" w:rsidRPr="00A140BB" w:rsidRDefault="004608DA" w:rsidP="0052457F">
            <w:pPr>
              <w:keepNext/>
              <w:keepLines/>
              <w:tabs>
                <w:tab w:val="left" w:pos="567"/>
                <w:tab w:val="num" w:pos="851"/>
                <w:tab w:val="left" w:pos="993"/>
              </w:tabs>
              <w:jc w:val="both"/>
              <w:rPr>
                <w:rFonts w:ascii="Tahoma" w:hAnsi="Tahoma" w:cs="Tahoma"/>
                <w:snapToGrid w:val="0"/>
                <w:color w:val="000000"/>
              </w:rPr>
            </w:pPr>
          </w:p>
        </w:tc>
      </w:tr>
      <w:tr w:rsidR="004608DA" w:rsidRPr="00A140BB" w14:paraId="34C86693" w14:textId="77777777" w:rsidTr="00546D36">
        <w:trPr>
          <w:trHeight w:val="235"/>
        </w:trPr>
        <w:tc>
          <w:tcPr>
            <w:tcW w:w="3402" w:type="dxa"/>
            <w:tcBorders>
              <w:top w:val="single" w:sz="4" w:space="0" w:color="auto"/>
            </w:tcBorders>
          </w:tcPr>
          <w:p w14:paraId="7B64253E" w14:textId="77777777" w:rsidR="004608DA" w:rsidRPr="00A140BB" w:rsidRDefault="004608DA"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4BF5B85B" w14:textId="77777777" w:rsidR="004608DA" w:rsidRPr="00A140BB" w:rsidRDefault="004608DA"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2CAE4637" w14:textId="77777777" w:rsidR="004608DA" w:rsidRPr="00A140BB" w:rsidRDefault="004608DA"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0F232873" w14:textId="357DF1BB" w:rsidR="00E51FAC" w:rsidRPr="00A140BB" w:rsidRDefault="00E51FAC" w:rsidP="0052457F">
      <w:pPr>
        <w:keepNext/>
        <w:keepLines/>
        <w:rPr>
          <w:rFonts w:ascii="Tahoma" w:hAnsi="Tahoma" w:cs="Tahoma"/>
        </w:rPr>
      </w:pPr>
    </w:p>
    <w:p w14:paraId="3BAF51B9" w14:textId="77777777" w:rsidR="00E51FAC" w:rsidRPr="00A140BB" w:rsidRDefault="00E51FAC" w:rsidP="0052457F">
      <w:pPr>
        <w:keepNext/>
        <w:keepLines/>
        <w:rPr>
          <w:rFonts w:ascii="Tahoma" w:hAnsi="Tahoma" w:cs="Tahoma"/>
        </w:rPr>
      </w:pPr>
      <w:r w:rsidRPr="00A140BB">
        <w:rPr>
          <w:rFonts w:ascii="Tahoma" w:hAnsi="Tahoma" w:cs="Tahoma"/>
        </w:rPr>
        <w:br w:type="page"/>
      </w:r>
    </w:p>
    <w:p w14:paraId="3DF685F6" w14:textId="77777777" w:rsidR="004608DA" w:rsidRPr="00A140BB" w:rsidRDefault="004608DA" w:rsidP="0052457F">
      <w:pPr>
        <w:keepNext/>
        <w:keepLines/>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5965EB" w:rsidRPr="00A140BB" w14:paraId="4FC16F12" w14:textId="77777777" w:rsidTr="00943F40">
        <w:trPr>
          <w:trHeight w:val="227"/>
        </w:trPr>
        <w:tc>
          <w:tcPr>
            <w:tcW w:w="599" w:type="dxa"/>
            <w:tcBorders>
              <w:top w:val="single" w:sz="4" w:space="0" w:color="auto"/>
              <w:bottom w:val="single" w:sz="4" w:space="0" w:color="auto"/>
              <w:right w:val="nil"/>
            </w:tcBorders>
          </w:tcPr>
          <w:p w14:paraId="6F238201" w14:textId="77777777" w:rsidR="005965EB" w:rsidRPr="00A140BB" w:rsidRDefault="005965EB"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403F5447" w14:textId="114F838B" w:rsidR="00C24350" w:rsidRPr="00A140BB" w:rsidRDefault="005965EB" w:rsidP="0052457F">
            <w:pPr>
              <w:keepNext/>
              <w:keepLines/>
              <w:rPr>
                <w:rFonts w:ascii="Tahoma" w:hAnsi="Tahoma" w:cs="Tahoma"/>
              </w:rPr>
            </w:pPr>
            <w:r w:rsidRPr="00A140BB">
              <w:rPr>
                <w:rFonts w:ascii="Tahoma" w:hAnsi="Tahoma" w:cs="Tahoma"/>
              </w:rPr>
              <w:t xml:space="preserve">DOKAZILO O KADRIH – velja za Sklop št. 5 ENLJ </w:t>
            </w:r>
          </w:p>
        </w:tc>
        <w:tc>
          <w:tcPr>
            <w:tcW w:w="850" w:type="dxa"/>
            <w:tcBorders>
              <w:top w:val="single" w:sz="4" w:space="0" w:color="auto"/>
              <w:left w:val="single" w:sz="4" w:space="0" w:color="auto"/>
              <w:bottom w:val="single" w:sz="4" w:space="0" w:color="auto"/>
              <w:right w:val="nil"/>
            </w:tcBorders>
          </w:tcPr>
          <w:p w14:paraId="589101A1" w14:textId="77777777" w:rsidR="005965EB" w:rsidRPr="00A140BB" w:rsidRDefault="005965EB"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4DF87586" w14:textId="1108C157" w:rsidR="005965EB" w:rsidRPr="00A140BB" w:rsidRDefault="005965EB" w:rsidP="0052457F">
            <w:pPr>
              <w:keepNext/>
              <w:keepLines/>
              <w:rPr>
                <w:rFonts w:ascii="Tahoma" w:hAnsi="Tahoma" w:cs="Tahoma"/>
                <w:b/>
                <w:iCs/>
              </w:rPr>
            </w:pPr>
            <w:r w:rsidRPr="00A140BB">
              <w:rPr>
                <w:rFonts w:ascii="Tahoma" w:hAnsi="Tahoma" w:cs="Tahoma"/>
                <w:b/>
                <w:iCs/>
              </w:rPr>
              <w:t>6/</w:t>
            </w:r>
            <w:r w:rsidR="0079766A" w:rsidRPr="00A140BB">
              <w:rPr>
                <w:rFonts w:ascii="Tahoma" w:hAnsi="Tahoma" w:cs="Tahoma"/>
                <w:b/>
                <w:iCs/>
              </w:rPr>
              <w:t>4</w:t>
            </w:r>
          </w:p>
        </w:tc>
      </w:tr>
    </w:tbl>
    <w:p w14:paraId="20E95B77" w14:textId="65FDBF1C" w:rsidR="002E218A" w:rsidRPr="00A140BB" w:rsidRDefault="002E218A" w:rsidP="0052457F">
      <w:pPr>
        <w:keepNext/>
        <w:keepLines/>
        <w:jc w:val="both"/>
        <w:rPr>
          <w:rFonts w:ascii="Tahoma" w:hAnsi="Tahoma" w:cs="Tahoma"/>
        </w:rPr>
      </w:pPr>
    </w:p>
    <w:p w14:paraId="01247470" w14:textId="508ADB02" w:rsidR="00577A08" w:rsidRPr="00A140BB" w:rsidRDefault="00B40AE8" w:rsidP="0052457F">
      <w:pPr>
        <w:keepNext/>
        <w:keepLines/>
        <w:spacing w:line="312" w:lineRule="auto"/>
        <w:jc w:val="both"/>
        <w:rPr>
          <w:rFonts w:ascii="Tahoma" w:hAnsi="Tahoma" w:cs="Tahoma"/>
        </w:rPr>
      </w:pPr>
      <w:r w:rsidRPr="00A140BB">
        <w:rPr>
          <w:rFonts w:ascii="Tahoma" w:hAnsi="Tahoma" w:cs="Tahoma"/>
        </w:rPr>
        <w:t>Gospodarski subjekt:</w:t>
      </w:r>
      <w:r w:rsidR="00577A08" w:rsidRPr="00A140BB">
        <w:rPr>
          <w:rFonts w:ascii="Tahoma" w:hAnsi="Tahoma" w:cs="Tahoma"/>
        </w:rPr>
        <w:t xml:space="preserve"> _______________________________________________________________, </w:t>
      </w:r>
    </w:p>
    <w:p w14:paraId="52998D6E" w14:textId="709A83C4" w:rsidR="00577A08" w:rsidRPr="00A140BB" w:rsidRDefault="00577A08" w:rsidP="0052457F">
      <w:pPr>
        <w:keepNext/>
        <w:keepLines/>
        <w:jc w:val="both"/>
        <w:rPr>
          <w:rFonts w:ascii="Tahoma" w:hAnsi="Tahoma" w:cs="Tahoma"/>
          <w:b/>
        </w:rPr>
      </w:pPr>
      <w:r w:rsidRPr="00A140BB">
        <w:rPr>
          <w:rFonts w:ascii="Tahoma" w:hAnsi="Tahoma" w:cs="Tahoma"/>
        </w:rPr>
        <w:t>ki oddajamo ponudbo za Javno naročilo:</w:t>
      </w:r>
      <w:r w:rsidRPr="00A140BB">
        <w:t xml:space="preserve"> </w:t>
      </w:r>
      <w:r w:rsidRPr="00A140BB">
        <w:rPr>
          <w:rFonts w:ascii="Tahoma" w:hAnsi="Tahoma" w:cs="Tahoma"/>
          <w:b/>
        </w:rPr>
        <w:t>JHL-7/25 Okoljsko manj obremenjujoče čiščenje poslovnih prostorov, za</w:t>
      </w:r>
      <w:r w:rsidRPr="00A140BB">
        <w:rPr>
          <w:rFonts w:ascii="Tahoma" w:hAnsi="Tahoma" w:cs="Tahoma"/>
        </w:rPr>
        <w:t xml:space="preserve"> </w:t>
      </w:r>
      <w:r w:rsidRPr="00A140BB">
        <w:rPr>
          <w:rFonts w:ascii="Tahoma" w:hAnsi="Tahoma" w:cs="Tahoma"/>
          <w:b/>
        </w:rPr>
        <w:t xml:space="preserve">Sklop  št. 5: </w:t>
      </w:r>
      <w:r w:rsidRPr="00A140BB">
        <w:rPr>
          <w:rFonts w:ascii="Calibri" w:hAnsi="Calibri" w:cs="Calibri"/>
          <w:color w:val="000000"/>
          <w:sz w:val="22"/>
          <w:szCs w:val="22"/>
        </w:rPr>
        <w:t>pomožna dela na obratovalnih napravah, predpriprava in urejanje delovišč ter strojev, prilagamo</w:t>
      </w:r>
    </w:p>
    <w:p w14:paraId="5151A0CD" w14:textId="77777777" w:rsidR="00671492" w:rsidRPr="00A140BB" w:rsidRDefault="00671492" w:rsidP="0052457F">
      <w:pPr>
        <w:keepNext/>
        <w:keepLines/>
        <w:jc w:val="both"/>
        <w:rPr>
          <w:rFonts w:ascii="Tahoma" w:hAnsi="Tahoma" w:cs="Tahoma"/>
          <w:sz w:val="22"/>
          <w:szCs w:val="22"/>
        </w:rPr>
      </w:pPr>
    </w:p>
    <w:p w14:paraId="4392C771" w14:textId="77777777" w:rsidR="00671492" w:rsidRPr="00A140BB" w:rsidRDefault="00671492" w:rsidP="0052457F">
      <w:pPr>
        <w:keepNext/>
        <w:keepLines/>
        <w:jc w:val="both"/>
        <w:rPr>
          <w:rFonts w:ascii="Tahoma" w:hAnsi="Tahoma" w:cs="Tahoma"/>
          <w:szCs w:val="22"/>
        </w:rPr>
      </w:pPr>
      <w:r w:rsidRPr="00A140BB">
        <w:rPr>
          <w:rFonts w:ascii="Tahoma" w:hAnsi="Tahoma" w:cs="Tahoma"/>
          <w:b/>
          <w:szCs w:val="22"/>
        </w:rPr>
        <w:t>SEZNAM PRIJAVLJENIH DELAVCEV</w:t>
      </w:r>
      <w:r w:rsidRPr="00A140BB">
        <w:rPr>
          <w:rFonts w:ascii="Tahoma" w:hAnsi="Tahoma" w:cs="Tahoma"/>
          <w:szCs w:val="22"/>
        </w:rPr>
        <w:t xml:space="preserve"> </w:t>
      </w:r>
    </w:p>
    <w:p w14:paraId="70FA1443" w14:textId="77777777" w:rsidR="00671492" w:rsidRPr="00A140BB" w:rsidRDefault="00671492" w:rsidP="0052457F">
      <w:pPr>
        <w:keepNext/>
        <w:keepLines/>
        <w:jc w:val="both"/>
        <w:rPr>
          <w:rFonts w:ascii="Tahoma" w:hAnsi="Tahoma" w:cs="Tahoma"/>
          <w:szCs w:val="22"/>
        </w:rPr>
      </w:pPr>
    </w:p>
    <w:p w14:paraId="44E842DA" w14:textId="3E321B49" w:rsidR="00671492" w:rsidRPr="00A140BB" w:rsidRDefault="00671492" w:rsidP="0052457F">
      <w:pPr>
        <w:keepNext/>
        <w:keepLines/>
        <w:jc w:val="both"/>
        <w:rPr>
          <w:rFonts w:ascii="Tahoma" w:eastAsia="Calibri" w:hAnsi="Tahoma" w:cs="Tahoma"/>
          <w:szCs w:val="22"/>
          <w:lang w:eastAsia="en-US"/>
        </w:rPr>
      </w:pPr>
      <w:r w:rsidRPr="00A140BB">
        <w:rPr>
          <w:rFonts w:ascii="Tahoma" w:eastAsia="Calibri" w:hAnsi="Tahoma" w:cs="Tahoma"/>
          <w:szCs w:val="22"/>
          <w:lang w:eastAsia="en-US"/>
        </w:rPr>
        <w:t xml:space="preserve">Poimenski seznam </w:t>
      </w:r>
      <w:r w:rsidR="00577A08" w:rsidRPr="00A140BB">
        <w:rPr>
          <w:rFonts w:ascii="Tahoma" w:eastAsia="Calibri" w:hAnsi="Tahoma" w:cs="Tahoma"/>
          <w:szCs w:val="22"/>
          <w:lang w:eastAsia="en-US"/>
        </w:rPr>
        <w:t>delovnega osebja</w:t>
      </w:r>
      <w:r w:rsidRPr="00A140BB">
        <w:rPr>
          <w:rFonts w:ascii="Tahoma" w:eastAsia="Calibri" w:hAnsi="Tahoma" w:cs="Tahoma"/>
          <w:szCs w:val="22"/>
          <w:lang w:eastAsia="en-US"/>
        </w:rPr>
        <w:t xml:space="preserve">, ki bo </w:t>
      </w:r>
      <w:r w:rsidR="00577A08" w:rsidRPr="00A140BB">
        <w:rPr>
          <w:rFonts w:ascii="Tahoma" w:eastAsia="Calibri" w:hAnsi="Tahoma" w:cs="Tahoma"/>
          <w:szCs w:val="22"/>
          <w:lang w:eastAsia="en-US"/>
        </w:rPr>
        <w:t xml:space="preserve">izvajalo dela </w:t>
      </w:r>
      <w:r w:rsidRPr="00A140BB">
        <w:rPr>
          <w:rFonts w:ascii="Tahoma" w:eastAsia="Calibri" w:hAnsi="Tahoma" w:cs="Tahoma"/>
          <w:szCs w:val="22"/>
          <w:lang w:eastAsia="en-US"/>
        </w:rPr>
        <w:t>na objektu: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89"/>
        <w:gridCol w:w="2552"/>
        <w:gridCol w:w="2693"/>
      </w:tblGrid>
      <w:tr w:rsidR="00671492" w:rsidRPr="00A140BB" w14:paraId="57E4D1A7" w14:textId="77777777" w:rsidTr="008873BA">
        <w:tc>
          <w:tcPr>
            <w:tcW w:w="675" w:type="dxa"/>
          </w:tcPr>
          <w:p w14:paraId="1D59906C" w14:textId="77777777" w:rsidR="00671492" w:rsidRPr="00A140BB" w:rsidRDefault="00671492" w:rsidP="0052457F">
            <w:pPr>
              <w:keepNext/>
              <w:keepLines/>
              <w:jc w:val="both"/>
              <w:rPr>
                <w:rFonts w:ascii="Tahoma" w:hAnsi="Tahoma" w:cs="Tahoma"/>
                <w:szCs w:val="22"/>
              </w:rPr>
            </w:pPr>
            <w:proofErr w:type="spellStart"/>
            <w:r w:rsidRPr="00A140BB">
              <w:rPr>
                <w:rFonts w:ascii="Tahoma" w:hAnsi="Tahoma" w:cs="Tahoma"/>
                <w:szCs w:val="22"/>
              </w:rPr>
              <w:t>Zap</w:t>
            </w:r>
            <w:proofErr w:type="spellEnd"/>
            <w:r w:rsidRPr="00A140BB">
              <w:rPr>
                <w:rFonts w:ascii="Tahoma" w:hAnsi="Tahoma" w:cs="Tahoma"/>
                <w:szCs w:val="22"/>
              </w:rPr>
              <w:t>. Št.</w:t>
            </w:r>
          </w:p>
        </w:tc>
        <w:tc>
          <w:tcPr>
            <w:tcW w:w="3289" w:type="dxa"/>
          </w:tcPr>
          <w:p w14:paraId="10062FF1" w14:textId="77777777" w:rsidR="00671492" w:rsidRPr="00A140BB" w:rsidRDefault="00671492" w:rsidP="0052457F">
            <w:pPr>
              <w:keepNext/>
              <w:keepLines/>
              <w:jc w:val="both"/>
              <w:rPr>
                <w:rFonts w:ascii="Tahoma" w:hAnsi="Tahoma" w:cs="Tahoma"/>
                <w:szCs w:val="22"/>
              </w:rPr>
            </w:pPr>
            <w:r w:rsidRPr="00A140BB">
              <w:rPr>
                <w:rFonts w:ascii="Tahoma" w:hAnsi="Tahoma" w:cs="Tahoma"/>
                <w:szCs w:val="22"/>
              </w:rPr>
              <w:t>Ime in priimek</w:t>
            </w:r>
          </w:p>
        </w:tc>
        <w:tc>
          <w:tcPr>
            <w:tcW w:w="2552" w:type="dxa"/>
          </w:tcPr>
          <w:p w14:paraId="5869E693" w14:textId="77777777" w:rsidR="00671492" w:rsidRPr="00A140BB" w:rsidRDefault="00671492" w:rsidP="0052457F">
            <w:pPr>
              <w:keepNext/>
              <w:keepLines/>
              <w:jc w:val="both"/>
              <w:rPr>
                <w:rFonts w:ascii="Tahoma" w:hAnsi="Tahoma" w:cs="Tahoma"/>
                <w:szCs w:val="22"/>
              </w:rPr>
            </w:pPr>
            <w:r w:rsidRPr="00A140BB">
              <w:rPr>
                <w:rFonts w:ascii="Tahoma" w:hAnsi="Tahoma" w:cs="Tahoma"/>
                <w:szCs w:val="22"/>
              </w:rPr>
              <w:t>delodajalec</w:t>
            </w:r>
          </w:p>
        </w:tc>
        <w:tc>
          <w:tcPr>
            <w:tcW w:w="2693" w:type="dxa"/>
          </w:tcPr>
          <w:p w14:paraId="71BF6DD1" w14:textId="77777777" w:rsidR="00671492" w:rsidRPr="00A140BB" w:rsidRDefault="00671492" w:rsidP="0052457F">
            <w:pPr>
              <w:keepNext/>
              <w:keepLines/>
              <w:jc w:val="center"/>
              <w:rPr>
                <w:rFonts w:ascii="Tahoma" w:hAnsi="Tahoma" w:cs="Tahoma"/>
                <w:szCs w:val="22"/>
              </w:rPr>
            </w:pPr>
            <w:r w:rsidRPr="00A140BB">
              <w:rPr>
                <w:rFonts w:ascii="Tahoma" w:hAnsi="Tahoma" w:cs="Tahoma"/>
                <w:szCs w:val="22"/>
              </w:rPr>
              <w:t>funkcija</w:t>
            </w:r>
          </w:p>
        </w:tc>
      </w:tr>
      <w:tr w:rsidR="00671492" w:rsidRPr="00A140BB" w14:paraId="6B5EA0C6" w14:textId="77777777" w:rsidTr="008873BA">
        <w:trPr>
          <w:trHeight w:val="387"/>
        </w:trPr>
        <w:tc>
          <w:tcPr>
            <w:tcW w:w="675" w:type="dxa"/>
            <w:vAlign w:val="center"/>
          </w:tcPr>
          <w:p w14:paraId="004BCEB6" w14:textId="77777777" w:rsidR="00671492" w:rsidRPr="00A140BB" w:rsidRDefault="00671492" w:rsidP="0052457F">
            <w:pPr>
              <w:keepNext/>
              <w:keepLines/>
              <w:numPr>
                <w:ilvl w:val="0"/>
                <w:numId w:val="62"/>
              </w:numPr>
              <w:spacing w:line="276" w:lineRule="auto"/>
              <w:rPr>
                <w:rFonts w:ascii="Tahoma" w:hAnsi="Tahoma" w:cs="Tahoma"/>
                <w:szCs w:val="22"/>
              </w:rPr>
            </w:pPr>
          </w:p>
        </w:tc>
        <w:tc>
          <w:tcPr>
            <w:tcW w:w="3289" w:type="dxa"/>
            <w:vAlign w:val="center"/>
          </w:tcPr>
          <w:p w14:paraId="7745C3D3" w14:textId="77777777" w:rsidR="00671492" w:rsidRPr="00A140BB" w:rsidRDefault="00671492" w:rsidP="0052457F">
            <w:pPr>
              <w:keepNext/>
              <w:keepLines/>
              <w:rPr>
                <w:rFonts w:ascii="Tahoma" w:hAnsi="Tahoma" w:cs="Tahoma"/>
                <w:szCs w:val="22"/>
              </w:rPr>
            </w:pPr>
          </w:p>
        </w:tc>
        <w:tc>
          <w:tcPr>
            <w:tcW w:w="2552" w:type="dxa"/>
            <w:vAlign w:val="center"/>
          </w:tcPr>
          <w:p w14:paraId="4A768032" w14:textId="77777777" w:rsidR="00671492" w:rsidRPr="00A140BB" w:rsidRDefault="00671492" w:rsidP="0052457F">
            <w:pPr>
              <w:keepNext/>
              <w:keepLines/>
              <w:rPr>
                <w:rFonts w:ascii="Tahoma" w:hAnsi="Tahoma" w:cs="Tahoma"/>
                <w:szCs w:val="22"/>
              </w:rPr>
            </w:pPr>
          </w:p>
        </w:tc>
        <w:tc>
          <w:tcPr>
            <w:tcW w:w="2693" w:type="dxa"/>
            <w:vAlign w:val="center"/>
          </w:tcPr>
          <w:p w14:paraId="3F20E0D8" w14:textId="77777777" w:rsidR="00671492" w:rsidRPr="00A140BB" w:rsidRDefault="00671492" w:rsidP="0052457F">
            <w:pPr>
              <w:keepNext/>
              <w:keepLines/>
              <w:rPr>
                <w:rFonts w:ascii="Tahoma" w:hAnsi="Tahoma" w:cs="Tahoma"/>
                <w:szCs w:val="22"/>
              </w:rPr>
            </w:pPr>
          </w:p>
        </w:tc>
      </w:tr>
      <w:tr w:rsidR="00671492" w:rsidRPr="00A140BB" w14:paraId="48EAD2C6" w14:textId="77777777" w:rsidTr="008873BA">
        <w:trPr>
          <w:trHeight w:val="406"/>
        </w:trPr>
        <w:tc>
          <w:tcPr>
            <w:tcW w:w="675" w:type="dxa"/>
            <w:vAlign w:val="center"/>
          </w:tcPr>
          <w:p w14:paraId="284AB1C2" w14:textId="77777777" w:rsidR="00671492" w:rsidRPr="00A140BB" w:rsidRDefault="00671492" w:rsidP="0052457F">
            <w:pPr>
              <w:keepNext/>
              <w:keepLines/>
              <w:numPr>
                <w:ilvl w:val="0"/>
                <w:numId w:val="62"/>
              </w:numPr>
              <w:spacing w:line="276" w:lineRule="auto"/>
              <w:rPr>
                <w:rFonts w:ascii="Tahoma" w:hAnsi="Tahoma" w:cs="Tahoma"/>
                <w:szCs w:val="22"/>
              </w:rPr>
            </w:pPr>
          </w:p>
        </w:tc>
        <w:tc>
          <w:tcPr>
            <w:tcW w:w="3289" w:type="dxa"/>
            <w:vAlign w:val="center"/>
          </w:tcPr>
          <w:p w14:paraId="5492339F" w14:textId="77777777" w:rsidR="00671492" w:rsidRPr="00A140BB" w:rsidRDefault="00671492" w:rsidP="0052457F">
            <w:pPr>
              <w:keepNext/>
              <w:keepLines/>
              <w:rPr>
                <w:rFonts w:ascii="Tahoma" w:hAnsi="Tahoma" w:cs="Tahoma"/>
                <w:szCs w:val="22"/>
              </w:rPr>
            </w:pPr>
          </w:p>
        </w:tc>
        <w:tc>
          <w:tcPr>
            <w:tcW w:w="2552" w:type="dxa"/>
            <w:vAlign w:val="center"/>
          </w:tcPr>
          <w:p w14:paraId="07D333EE" w14:textId="77777777" w:rsidR="00671492" w:rsidRPr="00A140BB" w:rsidRDefault="00671492" w:rsidP="0052457F">
            <w:pPr>
              <w:keepNext/>
              <w:keepLines/>
              <w:rPr>
                <w:rFonts w:ascii="Tahoma" w:hAnsi="Tahoma" w:cs="Tahoma"/>
                <w:szCs w:val="22"/>
              </w:rPr>
            </w:pPr>
          </w:p>
        </w:tc>
        <w:tc>
          <w:tcPr>
            <w:tcW w:w="2693" w:type="dxa"/>
            <w:vAlign w:val="center"/>
          </w:tcPr>
          <w:p w14:paraId="4C7BEAC8" w14:textId="77777777" w:rsidR="00671492" w:rsidRPr="00A140BB" w:rsidRDefault="00671492" w:rsidP="0052457F">
            <w:pPr>
              <w:keepNext/>
              <w:keepLines/>
              <w:rPr>
                <w:rFonts w:ascii="Tahoma" w:hAnsi="Tahoma" w:cs="Tahoma"/>
                <w:szCs w:val="22"/>
              </w:rPr>
            </w:pPr>
          </w:p>
        </w:tc>
      </w:tr>
      <w:tr w:rsidR="00671492" w:rsidRPr="00A140BB" w14:paraId="5B7EC383" w14:textId="77777777" w:rsidTr="008873BA">
        <w:trPr>
          <w:trHeight w:val="440"/>
        </w:trPr>
        <w:tc>
          <w:tcPr>
            <w:tcW w:w="675" w:type="dxa"/>
            <w:vAlign w:val="center"/>
          </w:tcPr>
          <w:p w14:paraId="73A4C0C8" w14:textId="77777777" w:rsidR="00671492" w:rsidRPr="00A140BB" w:rsidRDefault="00671492" w:rsidP="0052457F">
            <w:pPr>
              <w:keepNext/>
              <w:keepLines/>
              <w:numPr>
                <w:ilvl w:val="0"/>
                <w:numId w:val="62"/>
              </w:numPr>
              <w:spacing w:line="276" w:lineRule="auto"/>
              <w:rPr>
                <w:rFonts w:ascii="Tahoma" w:hAnsi="Tahoma" w:cs="Tahoma"/>
                <w:szCs w:val="22"/>
              </w:rPr>
            </w:pPr>
          </w:p>
        </w:tc>
        <w:tc>
          <w:tcPr>
            <w:tcW w:w="3289" w:type="dxa"/>
            <w:vAlign w:val="center"/>
          </w:tcPr>
          <w:p w14:paraId="1284A41B" w14:textId="77777777" w:rsidR="00671492" w:rsidRPr="00A140BB" w:rsidRDefault="00671492" w:rsidP="0052457F">
            <w:pPr>
              <w:keepNext/>
              <w:keepLines/>
              <w:rPr>
                <w:rFonts w:ascii="Tahoma" w:hAnsi="Tahoma" w:cs="Tahoma"/>
                <w:szCs w:val="22"/>
              </w:rPr>
            </w:pPr>
          </w:p>
        </w:tc>
        <w:tc>
          <w:tcPr>
            <w:tcW w:w="2552" w:type="dxa"/>
            <w:vAlign w:val="center"/>
          </w:tcPr>
          <w:p w14:paraId="05986592" w14:textId="77777777" w:rsidR="00671492" w:rsidRPr="00A140BB" w:rsidRDefault="00671492" w:rsidP="0052457F">
            <w:pPr>
              <w:keepNext/>
              <w:keepLines/>
              <w:rPr>
                <w:rFonts w:ascii="Tahoma" w:hAnsi="Tahoma" w:cs="Tahoma"/>
                <w:szCs w:val="22"/>
              </w:rPr>
            </w:pPr>
          </w:p>
        </w:tc>
        <w:tc>
          <w:tcPr>
            <w:tcW w:w="2693" w:type="dxa"/>
            <w:vAlign w:val="center"/>
          </w:tcPr>
          <w:p w14:paraId="427D49A3" w14:textId="77777777" w:rsidR="00671492" w:rsidRPr="00A140BB" w:rsidRDefault="00671492" w:rsidP="0052457F">
            <w:pPr>
              <w:keepNext/>
              <w:keepLines/>
              <w:rPr>
                <w:rFonts w:ascii="Tahoma" w:hAnsi="Tahoma" w:cs="Tahoma"/>
                <w:szCs w:val="22"/>
              </w:rPr>
            </w:pPr>
          </w:p>
        </w:tc>
      </w:tr>
      <w:tr w:rsidR="00671492" w:rsidRPr="00A140BB" w14:paraId="31935AA2" w14:textId="77777777" w:rsidTr="008873BA">
        <w:trPr>
          <w:trHeight w:val="404"/>
        </w:trPr>
        <w:tc>
          <w:tcPr>
            <w:tcW w:w="675" w:type="dxa"/>
            <w:vAlign w:val="center"/>
          </w:tcPr>
          <w:p w14:paraId="291F5581" w14:textId="77777777" w:rsidR="00671492" w:rsidRPr="00A140BB" w:rsidRDefault="00671492" w:rsidP="0052457F">
            <w:pPr>
              <w:keepNext/>
              <w:keepLines/>
              <w:numPr>
                <w:ilvl w:val="0"/>
                <w:numId w:val="62"/>
              </w:numPr>
              <w:spacing w:line="276" w:lineRule="auto"/>
              <w:rPr>
                <w:rFonts w:ascii="Tahoma" w:hAnsi="Tahoma" w:cs="Tahoma"/>
                <w:szCs w:val="22"/>
              </w:rPr>
            </w:pPr>
          </w:p>
        </w:tc>
        <w:tc>
          <w:tcPr>
            <w:tcW w:w="3289" w:type="dxa"/>
            <w:vAlign w:val="center"/>
          </w:tcPr>
          <w:p w14:paraId="321FF255" w14:textId="77777777" w:rsidR="00671492" w:rsidRPr="00A140BB" w:rsidRDefault="00671492" w:rsidP="0052457F">
            <w:pPr>
              <w:keepNext/>
              <w:keepLines/>
              <w:rPr>
                <w:rFonts w:ascii="Tahoma" w:hAnsi="Tahoma" w:cs="Tahoma"/>
                <w:szCs w:val="22"/>
              </w:rPr>
            </w:pPr>
          </w:p>
        </w:tc>
        <w:tc>
          <w:tcPr>
            <w:tcW w:w="2552" w:type="dxa"/>
            <w:vAlign w:val="center"/>
          </w:tcPr>
          <w:p w14:paraId="0EA070C3" w14:textId="77777777" w:rsidR="00671492" w:rsidRPr="00A140BB" w:rsidRDefault="00671492" w:rsidP="0052457F">
            <w:pPr>
              <w:keepNext/>
              <w:keepLines/>
              <w:rPr>
                <w:rFonts w:ascii="Tahoma" w:hAnsi="Tahoma" w:cs="Tahoma"/>
                <w:szCs w:val="22"/>
              </w:rPr>
            </w:pPr>
          </w:p>
        </w:tc>
        <w:tc>
          <w:tcPr>
            <w:tcW w:w="2693" w:type="dxa"/>
            <w:vAlign w:val="center"/>
          </w:tcPr>
          <w:p w14:paraId="3C12A010" w14:textId="77777777" w:rsidR="00671492" w:rsidRPr="00A140BB" w:rsidRDefault="00671492" w:rsidP="0052457F">
            <w:pPr>
              <w:keepNext/>
              <w:keepLines/>
              <w:rPr>
                <w:rFonts w:ascii="Tahoma" w:hAnsi="Tahoma" w:cs="Tahoma"/>
                <w:szCs w:val="22"/>
              </w:rPr>
            </w:pPr>
          </w:p>
        </w:tc>
      </w:tr>
      <w:tr w:rsidR="00671492" w:rsidRPr="00A140BB" w14:paraId="515577A9" w14:textId="77777777" w:rsidTr="008873BA">
        <w:trPr>
          <w:trHeight w:val="411"/>
        </w:trPr>
        <w:tc>
          <w:tcPr>
            <w:tcW w:w="675" w:type="dxa"/>
            <w:vAlign w:val="center"/>
          </w:tcPr>
          <w:p w14:paraId="7D08C400" w14:textId="77777777" w:rsidR="00671492" w:rsidRPr="00A140BB" w:rsidRDefault="00671492" w:rsidP="0052457F">
            <w:pPr>
              <w:keepNext/>
              <w:keepLines/>
              <w:numPr>
                <w:ilvl w:val="0"/>
                <w:numId w:val="62"/>
              </w:numPr>
              <w:spacing w:line="276" w:lineRule="auto"/>
              <w:rPr>
                <w:rFonts w:ascii="Tahoma" w:hAnsi="Tahoma" w:cs="Tahoma"/>
                <w:szCs w:val="22"/>
              </w:rPr>
            </w:pPr>
          </w:p>
        </w:tc>
        <w:tc>
          <w:tcPr>
            <w:tcW w:w="3289" w:type="dxa"/>
            <w:vAlign w:val="center"/>
          </w:tcPr>
          <w:p w14:paraId="54543B52" w14:textId="77777777" w:rsidR="00671492" w:rsidRPr="00A140BB" w:rsidRDefault="00671492" w:rsidP="0052457F">
            <w:pPr>
              <w:keepNext/>
              <w:keepLines/>
              <w:rPr>
                <w:rFonts w:ascii="Tahoma" w:hAnsi="Tahoma" w:cs="Tahoma"/>
                <w:szCs w:val="22"/>
              </w:rPr>
            </w:pPr>
          </w:p>
        </w:tc>
        <w:tc>
          <w:tcPr>
            <w:tcW w:w="2552" w:type="dxa"/>
            <w:vAlign w:val="center"/>
          </w:tcPr>
          <w:p w14:paraId="3E74946D" w14:textId="77777777" w:rsidR="00671492" w:rsidRPr="00A140BB" w:rsidRDefault="00671492" w:rsidP="0052457F">
            <w:pPr>
              <w:keepNext/>
              <w:keepLines/>
              <w:rPr>
                <w:rFonts w:ascii="Tahoma" w:hAnsi="Tahoma" w:cs="Tahoma"/>
                <w:szCs w:val="22"/>
              </w:rPr>
            </w:pPr>
          </w:p>
        </w:tc>
        <w:tc>
          <w:tcPr>
            <w:tcW w:w="2693" w:type="dxa"/>
            <w:vAlign w:val="center"/>
          </w:tcPr>
          <w:p w14:paraId="196EF90F" w14:textId="77777777" w:rsidR="00671492" w:rsidRPr="00A140BB" w:rsidRDefault="00671492" w:rsidP="0052457F">
            <w:pPr>
              <w:keepNext/>
              <w:keepLines/>
              <w:rPr>
                <w:rFonts w:ascii="Tahoma" w:hAnsi="Tahoma" w:cs="Tahoma"/>
                <w:szCs w:val="22"/>
              </w:rPr>
            </w:pPr>
          </w:p>
        </w:tc>
      </w:tr>
      <w:tr w:rsidR="00671492" w:rsidRPr="00A140BB" w14:paraId="15B819C5" w14:textId="77777777" w:rsidTr="008873BA">
        <w:trPr>
          <w:trHeight w:val="406"/>
        </w:trPr>
        <w:tc>
          <w:tcPr>
            <w:tcW w:w="675" w:type="dxa"/>
            <w:vAlign w:val="center"/>
          </w:tcPr>
          <w:p w14:paraId="56DC659C" w14:textId="77777777" w:rsidR="00671492" w:rsidRPr="00A140BB" w:rsidRDefault="00671492" w:rsidP="0052457F">
            <w:pPr>
              <w:keepNext/>
              <w:keepLines/>
              <w:numPr>
                <w:ilvl w:val="0"/>
                <w:numId w:val="62"/>
              </w:numPr>
              <w:spacing w:line="276" w:lineRule="auto"/>
              <w:rPr>
                <w:rFonts w:ascii="Tahoma" w:hAnsi="Tahoma" w:cs="Tahoma"/>
                <w:szCs w:val="22"/>
              </w:rPr>
            </w:pPr>
          </w:p>
        </w:tc>
        <w:tc>
          <w:tcPr>
            <w:tcW w:w="3289" w:type="dxa"/>
            <w:vAlign w:val="center"/>
          </w:tcPr>
          <w:p w14:paraId="6032FBFE" w14:textId="77777777" w:rsidR="00671492" w:rsidRPr="00A140BB" w:rsidRDefault="00671492" w:rsidP="0052457F">
            <w:pPr>
              <w:keepNext/>
              <w:keepLines/>
              <w:rPr>
                <w:rFonts w:ascii="Tahoma" w:hAnsi="Tahoma" w:cs="Tahoma"/>
                <w:szCs w:val="22"/>
              </w:rPr>
            </w:pPr>
          </w:p>
        </w:tc>
        <w:tc>
          <w:tcPr>
            <w:tcW w:w="2552" w:type="dxa"/>
            <w:vAlign w:val="center"/>
          </w:tcPr>
          <w:p w14:paraId="1EFA35D0" w14:textId="77777777" w:rsidR="00671492" w:rsidRPr="00A140BB" w:rsidRDefault="00671492" w:rsidP="0052457F">
            <w:pPr>
              <w:keepNext/>
              <w:keepLines/>
              <w:rPr>
                <w:rFonts w:ascii="Tahoma" w:hAnsi="Tahoma" w:cs="Tahoma"/>
                <w:szCs w:val="22"/>
              </w:rPr>
            </w:pPr>
          </w:p>
        </w:tc>
        <w:tc>
          <w:tcPr>
            <w:tcW w:w="2693" w:type="dxa"/>
            <w:vAlign w:val="center"/>
          </w:tcPr>
          <w:p w14:paraId="7FEF2DAC" w14:textId="77777777" w:rsidR="00671492" w:rsidRPr="00A140BB" w:rsidRDefault="00671492" w:rsidP="0052457F">
            <w:pPr>
              <w:keepNext/>
              <w:keepLines/>
              <w:rPr>
                <w:rFonts w:ascii="Tahoma" w:hAnsi="Tahoma" w:cs="Tahoma"/>
                <w:szCs w:val="22"/>
              </w:rPr>
            </w:pPr>
          </w:p>
        </w:tc>
      </w:tr>
      <w:tr w:rsidR="00671492" w:rsidRPr="00A140BB" w14:paraId="1227E556" w14:textId="77777777" w:rsidTr="008873BA">
        <w:trPr>
          <w:trHeight w:val="440"/>
        </w:trPr>
        <w:tc>
          <w:tcPr>
            <w:tcW w:w="675" w:type="dxa"/>
            <w:vAlign w:val="center"/>
          </w:tcPr>
          <w:p w14:paraId="52C15ED3" w14:textId="77777777" w:rsidR="00671492" w:rsidRPr="00A140BB" w:rsidRDefault="00671492" w:rsidP="0052457F">
            <w:pPr>
              <w:keepNext/>
              <w:keepLines/>
              <w:numPr>
                <w:ilvl w:val="0"/>
                <w:numId w:val="62"/>
              </w:numPr>
              <w:spacing w:line="276" w:lineRule="auto"/>
              <w:rPr>
                <w:rFonts w:ascii="Tahoma" w:hAnsi="Tahoma" w:cs="Tahoma"/>
                <w:szCs w:val="22"/>
              </w:rPr>
            </w:pPr>
          </w:p>
        </w:tc>
        <w:tc>
          <w:tcPr>
            <w:tcW w:w="3289" w:type="dxa"/>
            <w:vAlign w:val="center"/>
          </w:tcPr>
          <w:p w14:paraId="5F5FB0B3" w14:textId="77777777" w:rsidR="00671492" w:rsidRPr="00A140BB" w:rsidRDefault="00671492" w:rsidP="0052457F">
            <w:pPr>
              <w:keepNext/>
              <w:keepLines/>
              <w:rPr>
                <w:rFonts w:ascii="Tahoma" w:hAnsi="Tahoma" w:cs="Tahoma"/>
                <w:szCs w:val="22"/>
              </w:rPr>
            </w:pPr>
          </w:p>
        </w:tc>
        <w:tc>
          <w:tcPr>
            <w:tcW w:w="2552" w:type="dxa"/>
            <w:vAlign w:val="center"/>
          </w:tcPr>
          <w:p w14:paraId="750A9A04" w14:textId="77777777" w:rsidR="00671492" w:rsidRPr="00A140BB" w:rsidRDefault="00671492" w:rsidP="0052457F">
            <w:pPr>
              <w:keepNext/>
              <w:keepLines/>
              <w:rPr>
                <w:rFonts w:ascii="Tahoma" w:hAnsi="Tahoma" w:cs="Tahoma"/>
                <w:szCs w:val="22"/>
              </w:rPr>
            </w:pPr>
          </w:p>
        </w:tc>
        <w:tc>
          <w:tcPr>
            <w:tcW w:w="2693" w:type="dxa"/>
            <w:vAlign w:val="center"/>
          </w:tcPr>
          <w:p w14:paraId="32C3873C" w14:textId="77777777" w:rsidR="00671492" w:rsidRPr="00A140BB" w:rsidRDefault="00671492" w:rsidP="0052457F">
            <w:pPr>
              <w:keepNext/>
              <w:keepLines/>
              <w:rPr>
                <w:rFonts w:ascii="Tahoma" w:hAnsi="Tahoma" w:cs="Tahoma"/>
                <w:szCs w:val="22"/>
              </w:rPr>
            </w:pPr>
          </w:p>
        </w:tc>
      </w:tr>
    </w:tbl>
    <w:p w14:paraId="75082716" w14:textId="71A0DB44" w:rsidR="00671492" w:rsidRDefault="00671492" w:rsidP="0052457F">
      <w:pPr>
        <w:keepNext/>
        <w:keepLines/>
        <w:jc w:val="both"/>
        <w:rPr>
          <w:rFonts w:ascii="Calibri" w:eastAsia="Calibri" w:hAnsi="Calibri"/>
          <w:szCs w:val="22"/>
          <w:lang w:eastAsia="en-US"/>
        </w:rPr>
      </w:pPr>
    </w:p>
    <w:p w14:paraId="4308ACE0" w14:textId="77777777" w:rsidR="009821CD" w:rsidRPr="00A140BB" w:rsidRDefault="009821CD" w:rsidP="0052457F">
      <w:pPr>
        <w:keepNext/>
        <w:keepLines/>
        <w:jc w:val="both"/>
        <w:rPr>
          <w:rFonts w:ascii="Calibri" w:eastAsia="Calibri" w:hAnsi="Calibri"/>
          <w:szCs w:val="22"/>
          <w:lang w:eastAsia="en-US"/>
        </w:rPr>
      </w:pP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2675"/>
        <w:gridCol w:w="2976"/>
      </w:tblGrid>
      <w:tr w:rsidR="00671492" w:rsidRPr="00A140BB" w14:paraId="5E6AF644" w14:textId="77777777" w:rsidTr="009821CD">
        <w:trPr>
          <w:trHeight w:val="644"/>
          <w:jc w:val="center"/>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tcPr>
          <w:p w14:paraId="54D079AB" w14:textId="58BDCCA9" w:rsidR="00577A08" w:rsidRPr="00A140BB" w:rsidRDefault="00671492" w:rsidP="0052457F">
            <w:pPr>
              <w:keepNext/>
              <w:keepLines/>
              <w:jc w:val="both"/>
              <w:rPr>
                <w:rFonts w:ascii="Tahoma" w:hAnsi="Tahoma" w:cs="Tahoma"/>
                <w:szCs w:val="22"/>
              </w:rPr>
            </w:pPr>
            <w:r w:rsidRPr="00A140BB">
              <w:rPr>
                <w:rFonts w:ascii="Tahoma" w:hAnsi="Tahoma" w:cs="Tahoma"/>
                <w:caps/>
                <w:szCs w:val="22"/>
              </w:rPr>
              <w:t>Š</w:t>
            </w:r>
            <w:r w:rsidRPr="00A140BB">
              <w:rPr>
                <w:rFonts w:ascii="Tahoma" w:hAnsi="Tahoma" w:cs="Tahoma"/>
                <w:szCs w:val="22"/>
              </w:rPr>
              <w:t>tevilo vseh delavcev na delovišču</w:t>
            </w:r>
            <w:r w:rsidR="00577A08" w:rsidRPr="00A140BB">
              <w:rPr>
                <w:rFonts w:ascii="Tahoma" w:hAnsi="Tahoma" w:cs="Tahoma"/>
                <w:szCs w:val="22"/>
              </w:rPr>
              <w:t>:</w:t>
            </w:r>
          </w:p>
        </w:tc>
        <w:tc>
          <w:tcPr>
            <w:tcW w:w="2675" w:type="dxa"/>
            <w:tcBorders>
              <w:top w:val="single" w:sz="4" w:space="0" w:color="auto"/>
              <w:left w:val="single" w:sz="4" w:space="0" w:color="auto"/>
              <w:bottom w:val="single" w:sz="4" w:space="0" w:color="auto"/>
              <w:right w:val="single" w:sz="4" w:space="0" w:color="auto"/>
            </w:tcBorders>
            <w:shd w:val="clear" w:color="auto" w:fill="auto"/>
            <w:vAlign w:val="center"/>
          </w:tcPr>
          <w:p w14:paraId="5CD86691" w14:textId="77777777" w:rsidR="00671492" w:rsidRPr="00A140BB" w:rsidRDefault="00671492" w:rsidP="0052457F">
            <w:pPr>
              <w:keepNext/>
              <w:keepLines/>
              <w:jc w:val="both"/>
              <w:rPr>
                <w:rFonts w:ascii="Tahoma" w:hAnsi="Tahoma" w:cs="Tahoma"/>
                <w:szCs w:val="22"/>
              </w:rPr>
            </w:pPr>
            <w:r w:rsidRPr="00A140BB">
              <w:rPr>
                <w:rFonts w:ascii="Tahoma" w:hAnsi="Tahoma" w:cs="Tahoma"/>
                <w:szCs w:val="22"/>
              </w:rPr>
              <w:t>Maksimalno:</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74E3B385" w14:textId="77777777" w:rsidR="00671492" w:rsidRPr="00A140BB" w:rsidRDefault="00671492" w:rsidP="0052457F">
            <w:pPr>
              <w:keepNext/>
              <w:keepLines/>
              <w:jc w:val="both"/>
              <w:rPr>
                <w:rFonts w:ascii="Tahoma" w:hAnsi="Tahoma" w:cs="Tahoma"/>
                <w:szCs w:val="22"/>
              </w:rPr>
            </w:pPr>
            <w:r w:rsidRPr="00A140BB">
              <w:rPr>
                <w:rFonts w:ascii="Tahoma" w:hAnsi="Tahoma" w:cs="Tahoma"/>
                <w:szCs w:val="22"/>
              </w:rPr>
              <w:t>Povprečno:</w:t>
            </w:r>
          </w:p>
        </w:tc>
      </w:tr>
    </w:tbl>
    <w:p w14:paraId="48767FC5" w14:textId="77777777" w:rsidR="00671492" w:rsidRPr="00A140BB" w:rsidRDefault="00671492" w:rsidP="0052457F">
      <w:pPr>
        <w:keepNext/>
        <w:keepLines/>
        <w:jc w:val="both"/>
        <w:rPr>
          <w:rFonts w:ascii="Tahoma" w:hAnsi="Tahoma" w:cs="Tahoma"/>
          <w:b/>
        </w:rPr>
      </w:pPr>
    </w:p>
    <w:p w14:paraId="05108615" w14:textId="77777777" w:rsidR="00671492" w:rsidRPr="00A140BB" w:rsidRDefault="00671492" w:rsidP="0052457F">
      <w:pPr>
        <w:keepNext/>
        <w:keepLines/>
        <w:overflowPunct w:val="0"/>
        <w:autoSpaceDE w:val="0"/>
        <w:autoSpaceDN w:val="0"/>
        <w:adjustRightInd w:val="0"/>
        <w:jc w:val="both"/>
        <w:textAlignment w:val="baseline"/>
        <w:rPr>
          <w:rFonts w:ascii="Tahoma" w:hAnsi="Tahoma" w:cs="Tahoma"/>
        </w:rPr>
      </w:pPr>
      <w:r w:rsidRPr="00A140BB">
        <w:rPr>
          <w:rFonts w:ascii="Tahoma" w:hAnsi="Tahoma" w:cs="Tahoma"/>
        </w:rPr>
        <w:t>Zgoraj navedeni delavci morajo imeti:</w:t>
      </w:r>
    </w:p>
    <w:p w14:paraId="65F47B1D" w14:textId="37AD04B3" w:rsidR="00671492" w:rsidRPr="00CA4F3B" w:rsidRDefault="00671492" w:rsidP="0052457F">
      <w:pPr>
        <w:keepNext/>
        <w:keepLines/>
        <w:numPr>
          <w:ilvl w:val="0"/>
          <w:numId w:val="61"/>
        </w:numPr>
        <w:ind w:left="284" w:hanging="284"/>
        <w:jc w:val="both"/>
        <w:rPr>
          <w:rFonts w:ascii="Tahoma" w:eastAsia="Calibri" w:hAnsi="Tahoma" w:cs="Tahoma"/>
          <w:lang w:eastAsia="en-US"/>
        </w:rPr>
      </w:pPr>
      <w:bookmarkStart w:id="49" w:name="_Hlk192185573"/>
      <w:r w:rsidRPr="00A140BB">
        <w:rPr>
          <w:rFonts w:ascii="Tahoma" w:eastAsia="Calibri" w:hAnsi="Tahoma" w:cs="Tahoma"/>
          <w:lang w:eastAsia="en-US"/>
        </w:rPr>
        <w:t xml:space="preserve">opravljen zdravniški pregled za delo na višini ter da so sposobni za dela v ozkih in zaprtih prostorih, </w:t>
      </w:r>
      <w:r w:rsidRPr="00CA4F3B">
        <w:rPr>
          <w:rFonts w:ascii="Tahoma" w:eastAsia="Calibri" w:hAnsi="Tahoma" w:cs="Tahoma"/>
          <w:lang w:eastAsia="en-US"/>
        </w:rPr>
        <w:t xml:space="preserve">dela v okolju zaprašenem z lesnim prahom in delo v povišanem </w:t>
      </w:r>
      <w:bookmarkEnd w:id="49"/>
      <w:r w:rsidR="0061516B" w:rsidRPr="00CA4F3B">
        <w:rPr>
          <w:rFonts w:ascii="Tahoma" w:eastAsia="Calibri" w:hAnsi="Tahoma" w:cs="Tahoma"/>
          <w:lang w:eastAsia="en-US"/>
        </w:rPr>
        <w:t>hrupu</w:t>
      </w:r>
      <w:r w:rsidRPr="00CA4F3B">
        <w:rPr>
          <w:rFonts w:ascii="Tahoma" w:eastAsia="Calibri" w:hAnsi="Tahoma" w:cs="Tahoma"/>
          <w:lang w:eastAsia="en-US"/>
        </w:rPr>
        <w:t xml:space="preserve">, </w:t>
      </w:r>
    </w:p>
    <w:p w14:paraId="6F23FD2C" w14:textId="77777777" w:rsidR="00671492" w:rsidRPr="00CA4F3B" w:rsidRDefault="00671492" w:rsidP="0052457F">
      <w:pPr>
        <w:keepNext/>
        <w:keepLines/>
        <w:numPr>
          <w:ilvl w:val="0"/>
          <w:numId w:val="61"/>
        </w:numPr>
        <w:ind w:left="284" w:hanging="284"/>
        <w:jc w:val="both"/>
        <w:rPr>
          <w:rFonts w:ascii="Tahoma" w:eastAsia="Calibri" w:hAnsi="Tahoma" w:cs="Tahoma"/>
          <w:lang w:eastAsia="en-US"/>
        </w:rPr>
      </w:pPr>
      <w:r w:rsidRPr="00CA4F3B">
        <w:rPr>
          <w:rFonts w:ascii="Tahoma" w:eastAsia="Calibri" w:hAnsi="Tahoma" w:cs="Tahoma"/>
          <w:lang w:eastAsia="en-US"/>
        </w:rPr>
        <w:t>opravljen izpit iz varstva pri delu in požarnega varstva,</w:t>
      </w:r>
    </w:p>
    <w:p w14:paraId="6D0FD6C2" w14:textId="3D1EBF22" w:rsidR="00671492" w:rsidRPr="00CA4F3B" w:rsidRDefault="00671492" w:rsidP="0052457F">
      <w:pPr>
        <w:keepNext/>
        <w:keepLines/>
        <w:numPr>
          <w:ilvl w:val="0"/>
          <w:numId w:val="61"/>
        </w:numPr>
        <w:spacing w:after="200"/>
        <w:ind w:left="284" w:hanging="284"/>
        <w:jc w:val="both"/>
        <w:rPr>
          <w:rFonts w:ascii="Tahoma" w:eastAsia="Calibri" w:hAnsi="Tahoma" w:cs="Tahoma"/>
          <w:lang w:eastAsia="en-US"/>
        </w:rPr>
      </w:pPr>
      <w:r w:rsidRPr="00CA4F3B">
        <w:rPr>
          <w:rFonts w:ascii="Tahoma" w:eastAsia="Calibri" w:hAnsi="Tahoma" w:cs="Tahoma"/>
          <w:lang w:eastAsia="en-US"/>
        </w:rPr>
        <w:t xml:space="preserve">opravljen izpit/potrdilo za </w:t>
      </w:r>
      <w:r w:rsidR="007C2FFE" w:rsidRPr="00CA4F3B">
        <w:rPr>
          <w:rFonts w:ascii="Tahoma" w:eastAsia="Calibri" w:hAnsi="Tahoma" w:cs="Tahoma"/>
          <w:lang w:eastAsia="en-US"/>
        </w:rPr>
        <w:t>varno delo</w:t>
      </w:r>
      <w:r w:rsidRPr="00CA4F3B">
        <w:rPr>
          <w:rFonts w:ascii="Tahoma" w:eastAsia="Calibri" w:hAnsi="Tahoma" w:cs="Tahoma"/>
          <w:lang w:eastAsia="en-US"/>
        </w:rPr>
        <w:t xml:space="preserve"> v Ex </w:t>
      </w:r>
      <w:r w:rsidR="007C2FFE" w:rsidRPr="00CA4F3B">
        <w:rPr>
          <w:rFonts w:ascii="Tahoma" w:eastAsia="Calibri" w:hAnsi="Tahoma" w:cs="Tahoma"/>
          <w:lang w:eastAsia="en-US"/>
        </w:rPr>
        <w:t>prostorih</w:t>
      </w:r>
      <w:r w:rsidRPr="00CA4F3B">
        <w:rPr>
          <w:rFonts w:ascii="Tahoma" w:eastAsia="Calibri" w:hAnsi="Tahoma" w:cs="Tahoma"/>
          <w:lang w:eastAsia="en-US"/>
        </w:rPr>
        <w:t xml:space="preserve"> (nevarnost eksplozije – premogov in lesni prah).</w:t>
      </w:r>
    </w:p>
    <w:p w14:paraId="13AEBD93" w14:textId="6823409D" w:rsidR="00671492" w:rsidRPr="00CA4F3B" w:rsidRDefault="00671492" w:rsidP="0052457F">
      <w:pPr>
        <w:keepNext/>
        <w:keepLines/>
        <w:jc w:val="both"/>
        <w:rPr>
          <w:rFonts w:ascii="Tahoma" w:hAnsi="Tahoma" w:cs="Tahoma"/>
          <w:b/>
          <w:bCs/>
        </w:rPr>
      </w:pPr>
      <w:r w:rsidRPr="00CA4F3B">
        <w:rPr>
          <w:rFonts w:ascii="Tahoma" w:hAnsi="Tahoma" w:cs="Tahoma"/>
          <w:b/>
          <w:bCs/>
        </w:rPr>
        <w:t>Ponudnik mora k</w:t>
      </w:r>
      <w:r w:rsidR="00577A08" w:rsidRPr="00CA4F3B">
        <w:rPr>
          <w:rFonts w:ascii="Tahoma" w:hAnsi="Tahoma" w:cs="Tahoma"/>
          <w:b/>
          <w:bCs/>
        </w:rPr>
        <w:t xml:space="preserve"> P</w:t>
      </w:r>
      <w:r w:rsidRPr="00CA4F3B">
        <w:rPr>
          <w:rFonts w:ascii="Tahoma" w:hAnsi="Tahoma" w:cs="Tahoma"/>
          <w:b/>
          <w:bCs/>
        </w:rPr>
        <w:t xml:space="preserve">rilogi </w:t>
      </w:r>
      <w:r w:rsidR="00577A08" w:rsidRPr="00CA4F3B">
        <w:rPr>
          <w:rFonts w:ascii="Tahoma" w:hAnsi="Tahoma" w:cs="Tahoma"/>
          <w:b/>
          <w:bCs/>
        </w:rPr>
        <w:t>6/4</w:t>
      </w:r>
      <w:r w:rsidRPr="00CA4F3B">
        <w:rPr>
          <w:rFonts w:ascii="Tahoma" w:hAnsi="Tahoma" w:cs="Tahoma"/>
          <w:b/>
          <w:bCs/>
        </w:rPr>
        <w:t xml:space="preserve"> predložiti:</w:t>
      </w:r>
    </w:p>
    <w:p w14:paraId="533D5ABA" w14:textId="6F64034E" w:rsidR="00577A08" w:rsidRPr="00CA4F3B" w:rsidRDefault="00671492" w:rsidP="0052457F">
      <w:pPr>
        <w:keepNext/>
        <w:keepLines/>
        <w:numPr>
          <w:ilvl w:val="0"/>
          <w:numId w:val="60"/>
        </w:numPr>
        <w:spacing w:after="200"/>
        <w:jc w:val="both"/>
        <w:rPr>
          <w:rFonts w:ascii="Tahoma" w:eastAsia="Calibri" w:hAnsi="Tahoma" w:cs="Tahoma"/>
          <w:b/>
          <w:bCs/>
        </w:rPr>
      </w:pPr>
      <w:r w:rsidRPr="00CA4F3B">
        <w:rPr>
          <w:rFonts w:ascii="Tahoma" w:eastAsia="Calibri" w:hAnsi="Tahoma" w:cs="Tahoma"/>
          <w:b/>
          <w:bCs/>
        </w:rPr>
        <w:t xml:space="preserve">za vse delavce, ki so predvideni za izvajanje del po tem javnem razpisu, potrdilo o opravljenem izpitu za </w:t>
      </w:r>
      <w:r w:rsidR="007C2FFE" w:rsidRPr="00CA4F3B">
        <w:rPr>
          <w:rFonts w:ascii="Tahoma" w:eastAsia="Calibri" w:hAnsi="Tahoma" w:cs="Tahoma"/>
          <w:b/>
          <w:bCs/>
        </w:rPr>
        <w:t xml:space="preserve">varno delo </w:t>
      </w:r>
      <w:r w:rsidRPr="00CA4F3B">
        <w:rPr>
          <w:rFonts w:ascii="Tahoma" w:eastAsia="Calibri" w:hAnsi="Tahoma" w:cs="Tahoma"/>
          <w:b/>
          <w:bCs/>
        </w:rPr>
        <w:t xml:space="preserve">v Ex </w:t>
      </w:r>
      <w:r w:rsidR="007C2FFE" w:rsidRPr="00CA4F3B">
        <w:rPr>
          <w:rFonts w:ascii="Tahoma" w:eastAsia="Calibri" w:hAnsi="Tahoma" w:cs="Tahoma"/>
          <w:b/>
          <w:bCs/>
        </w:rPr>
        <w:t>prostorih</w:t>
      </w:r>
      <w:r w:rsidRPr="00CA4F3B">
        <w:rPr>
          <w:rFonts w:ascii="Tahoma" w:eastAsia="Calibri" w:hAnsi="Tahoma" w:cs="Tahoma"/>
          <w:b/>
          <w:bCs/>
        </w:rPr>
        <w:t>.</w:t>
      </w:r>
    </w:p>
    <w:p w14:paraId="735E5626" w14:textId="17974E63" w:rsidR="00577A08" w:rsidRPr="00A140BB" w:rsidRDefault="00577A08" w:rsidP="0052457F">
      <w:pPr>
        <w:keepNext/>
        <w:keepLines/>
        <w:jc w:val="both"/>
        <w:rPr>
          <w:rFonts w:ascii="Tahoma" w:hAnsi="Tahoma" w:cs="Tahoma"/>
          <w:sz w:val="14"/>
          <w:szCs w:val="22"/>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DD12D1" w:rsidRPr="00A140BB" w14:paraId="5D4020E3" w14:textId="77777777" w:rsidTr="00197C14">
        <w:trPr>
          <w:trHeight w:val="235"/>
        </w:trPr>
        <w:tc>
          <w:tcPr>
            <w:tcW w:w="3402" w:type="dxa"/>
            <w:tcBorders>
              <w:bottom w:val="single" w:sz="4" w:space="0" w:color="auto"/>
            </w:tcBorders>
          </w:tcPr>
          <w:p w14:paraId="0C2B6E5A" w14:textId="77777777" w:rsidR="00DD12D1" w:rsidRPr="00A140BB" w:rsidRDefault="00DD12D1" w:rsidP="0052457F">
            <w:pPr>
              <w:keepNext/>
              <w:keepLines/>
              <w:jc w:val="both"/>
              <w:rPr>
                <w:rFonts w:ascii="Tahoma" w:hAnsi="Tahoma" w:cs="Tahoma"/>
                <w:snapToGrid w:val="0"/>
                <w:color w:val="000000"/>
              </w:rPr>
            </w:pPr>
            <w:bookmarkStart w:id="50" w:name="_Hlk191452876"/>
          </w:p>
        </w:tc>
        <w:tc>
          <w:tcPr>
            <w:tcW w:w="2977" w:type="dxa"/>
          </w:tcPr>
          <w:p w14:paraId="79352D70" w14:textId="77777777" w:rsidR="00DD12D1" w:rsidRPr="00A140BB" w:rsidRDefault="00DD12D1" w:rsidP="0052457F">
            <w:pPr>
              <w:keepNext/>
              <w:keepLines/>
              <w:jc w:val="center"/>
              <w:rPr>
                <w:rFonts w:ascii="Tahoma" w:hAnsi="Tahoma" w:cs="Tahoma"/>
                <w:snapToGrid w:val="0"/>
                <w:color w:val="000000"/>
              </w:rPr>
            </w:pPr>
          </w:p>
        </w:tc>
        <w:tc>
          <w:tcPr>
            <w:tcW w:w="2805" w:type="dxa"/>
            <w:tcBorders>
              <w:bottom w:val="single" w:sz="4" w:space="0" w:color="auto"/>
            </w:tcBorders>
          </w:tcPr>
          <w:p w14:paraId="081D0B1E" w14:textId="77777777" w:rsidR="00DD12D1" w:rsidRPr="00A140BB" w:rsidRDefault="00DD12D1" w:rsidP="0052457F">
            <w:pPr>
              <w:keepNext/>
              <w:keepLines/>
              <w:tabs>
                <w:tab w:val="left" w:pos="567"/>
                <w:tab w:val="num" w:pos="851"/>
                <w:tab w:val="left" w:pos="993"/>
              </w:tabs>
              <w:jc w:val="both"/>
              <w:rPr>
                <w:rFonts w:ascii="Tahoma" w:hAnsi="Tahoma" w:cs="Tahoma"/>
                <w:snapToGrid w:val="0"/>
                <w:color w:val="000000"/>
              </w:rPr>
            </w:pPr>
          </w:p>
        </w:tc>
      </w:tr>
      <w:tr w:rsidR="00DD12D1" w:rsidRPr="00A140BB" w14:paraId="3F613748" w14:textId="77777777" w:rsidTr="00197C14">
        <w:trPr>
          <w:trHeight w:val="235"/>
        </w:trPr>
        <w:tc>
          <w:tcPr>
            <w:tcW w:w="3402" w:type="dxa"/>
            <w:tcBorders>
              <w:top w:val="single" w:sz="4" w:space="0" w:color="auto"/>
            </w:tcBorders>
          </w:tcPr>
          <w:p w14:paraId="003A9E01"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63CC314D"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2B8C45DF" w14:textId="77777777" w:rsidR="00DD12D1" w:rsidRPr="00A140BB" w:rsidRDefault="00DD12D1"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bookmarkEnd w:id="50"/>
    </w:tbl>
    <w:p w14:paraId="22A6F04D" w14:textId="795D869F" w:rsidR="00DD12D1" w:rsidRPr="00A140BB" w:rsidRDefault="00DD12D1" w:rsidP="0052457F">
      <w:pPr>
        <w:keepNext/>
        <w:keepLines/>
        <w:jc w:val="both"/>
        <w:rPr>
          <w:rFonts w:ascii="Tahoma" w:hAnsi="Tahoma" w:cs="Tahoma"/>
          <w:sz w:val="14"/>
          <w:szCs w:val="22"/>
        </w:rPr>
      </w:pPr>
    </w:p>
    <w:p w14:paraId="14027B00" w14:textId="3E355E94" w:rsidR="00DD12D1" w:rsidRPr="00A140BB" w:rsidRDefault="00DD12D1" w:rsidP="0052457F">
      <w:pPr>
        <w:keepNext/>
        <w:keepLines/>
        <w:jc w:val="both"/>
        <w:rPr>
          <w:rFonts w:ascii="Tahoma" w:hAnsi="Tahoma" w:cs="Tahoma"/>
          <w:sz w:val="14"/>
          <w:szCs w:val="22"/>
        </w:rPr>
      </w:pPr>
    </w:p>
    <w:p w14:paraId="207A3AB8" w14:textId="77777777" w:rsidR="00DD12D1" w:rsidRPr="00A140BB" w:rsidRDefault="00DD12D1" w:rsidP="0052457F">
      <w:pPr>
        <w:keepNext/>
        <w:keepLines/>
        <w:jc w:val="both"/>
        <w:rPr>
          <w:rFonts w:ascii="Tahoma" w:hAnsi="Tahoma" w:cs="Tahoma"/>
          <w:sz w:val="14"/>
          <w:szCs w:val="22"/>
        </w:rPr>
      </w:pPr>
    </w:p>
    <w:p w14:paraId="74E2F02E" w14:textId="77777777" w:rsidR="00671492" w:rsidRPr="00A140BB" w:rsidRDefault="00671492" w:rsidP="0052457F">
      <w:pPr>
        <w:keepNext/>
        <w:keepLines/>
        <w:jc w:val="both"/>
        <w:rPr>
          <w:rFonts w:ascii="Tahoma" w:hAnsi="Tahoma" w:cs="Tahoma"/>
          <w:sz w:val="14"/>
          <w:szCs w:val="22"/>
        </w:rPr>
      </w:pPr>
    </w:p>
    <w:p w14:paraId="6913EB97" w14:textId="77777777" w:rsidR="00197C14" w:rsidRPr="00A140BB" w:rsidRDefault="00197C14" w:rsidP="0052457F">
      <w:pPr>
        <w:keepNext/>
        <w:keepLines/>
        <w:spacing w:after="60"/>
        <w:jc w:val="both"/>
        <w:rPr>
          <w:rFonts w:ascii="Tahoma" w:hAnsi="Tahoma" w:cs="Tahoma"/>
          <w:b/>
          <w:i/>
          <w:sz w:val="18"/>
          <w:szCs w:val="18"/>
          <w:u w:val="single"/>
        </w:rPr>
      </w:pPr>
      <w:bookmarkStart w:id="51" w:name="_Hlk191452742"/>
      <w:r w:rsidRPr="00A140BB">
        <w:rPr>
          <w:rFonts w:ascii="Tahoma" w:hAnsi="Tahoma" w:cs="Tahoma"/>
          <w:b/>
          <w:i/>
          <w:sz w:val="18"/>
          <w:szCs w:val="18"/>
          <w:u w:val="single"/>
        </w:rPr>
        <w:t xml:space="preserve">Opomba: </w:t>
      </w:r>
    </w:p>
    <w:p w14:paraId="3C41FA24" w14:textId="77777777" w:rsidR="00197C14" w:rsidRPr="00A140BB" w:rsidRDefault="00197C14" w:rsidP="0052457F">
      <w:pPr>
        <w:keepNext/>
        <w:keepLines/>
        <w:jc w:val="both"/>
        <w:rPr>
          <w:rFonts w:ascii="Tahoma" w:hAnsi="Tahoma" w:cs="Tahoma"/>
          <w:i/>
          <w:sz w:val="18"/>
        </w:rPr>
      </w:pPr>
      <w:r w:rsidRPr="00A140BB">
        <w:rPr>
          <w:rFonts w:ascii="Tahoma" w:hAnsi="Tahoma" w:cs="Tahoma"/>
          <w:i/>
          <w:sz w:val="18"/>
        </w:rPr>
        <w:t>Obrazec se po potrebi kopira!</w:t>
      </w:r>
    </w:p>
    <w:bookmarkEnd w:id="51"/>
    <w:p w14:paraId="6D6BE2C5" w14:textId="5EE79308" w:rsidR="005965EB" w:rsidRPr="00A140BB" w:rsidRDefault="005965EB" w:rsidP="0052457F">
      <w:pPr>
        <w:keepNext/>
        <w:keepLines/>
        <w:jc w:val="both"/>
        <w:rPr>
          <w:rFonts w:ascii="Tahoma" w:hAnsi="Tahoma" w:cs="Tahoma"/>
        </w:rPr>
      </w:pPr>
    </w:p>
    <w:p w14:paraId="7BD0DA60" w14:textId="2A67BF83" w:rsidR="00AF13F9" w:rsidRDefault="00AF13F9" w:rsidP="0052457F">
      <w:pPr>
        <w:keepNext/>
        <w:keepLines/>
        <w:rPr>
          <w:rFonts w:ascii="Tahoma" w:hAnsi="Tahoma" w:cs="Tahoma"/>
        </w:rPr>
      </w:pPr>
    </w:p>
    <w:p w14:paraId="692AC8C6" w14:textId="29653902" w:rsidR="009821CD" w:rsidRDefault="009821CD" w:rsidP="0052457F">
      <w:pPr>
        <w:keepNext/>
        <w:keepLines/>
        <w:rPr>
          <w:rFonts w:ascii="Tahoma" w:hAnsi="Tahoma" w:cs="Tahoma"/>
        </w:rPr>
      </w:pPr>
    </w:p>
    <w:p w14:paraId="0A75345A" w14:textId="77777777" w:rsidR="009821CD" w:rsidRPr="00A140BB" w:rsidRDefault="009821CD" w:rsidP="0052457F">
      <w:pPr>
        <w:keepNext/>
        <w:keepLines/>
        <w:rPr>
          <w:rFonts w:ascii="Tahoma" w:hAnsi="Tahoma" w:cs="Tahoma"/>
        </w:rPr>
      </w:pPr>
    </w:p>
    <w:p w14:paraId="1863EF49" w14:textId="4D6627A7" w:rsidR="009821CD" w:rsidRDefault="009821CD">
      <w:pPr>
        <w:rPr>
          <w:rFonts w:ascii="Tahoma" w:hAnsi="Tahoma" w:cs="Tahoma"/>
        </w:rPr>
      </w:pPr>
      <w:r>
        <w:rPr>
          <w:rFonts w:ascii="Tahoma" w:hAnsi="Tahoma" w:cs="Tahoma"/>
        </w:rPr>
        <w:br w:type="page"/>
      </w:r>
    </w:p>
    <w:p w14:paraId="630C0C08" w14:textId="77777777" w:rsidR="002D3863" w:rsidRPr="00A140BB" w:rsidRDefault="002D3863" w:rsidP="0052457F">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C85FB5" w:rsidRPr="00A140BB" w14:paraId="2485CF95" w14:textId="77777777" w:rsidTr="00943F40">
        <w:trPr>
          <w:trHeight w:val="227"/>
        </w:trPr>
        <w:tc>
          <w:tcPr>
            <w:tcW w:w="599" w:type="dxa"/>
            <w:tcBorders>
              <w:top w:val="single" w:sz="4" w:space="0" w:color="auto"/>
              <w:bottom w:val="single" w:sz="4" w:space="0" w:color="auto"/>
              <w:right w:val="nil"/>
            </w:tcBorders>
          </w:tcPr>
          <w:p w14:paraId="52B58AB7" w14:textId="77777777" w:rsidR="00C85FB5" w:rsidRPr="00A140BB" w:rsidRDefault="00C85FB5"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199777FB" w14:textId="77777777" w:rsidR="00C85FB5" w:rsidRPr="00A140BB" w:rsidRDefault="00C85FB5" w:rsidP="0052457F">
            <w:pPr>
              <w:keepNext/>
              <w:keepLines/>
              <w:rPr>
                <w:rFonts w:ascii="Tahoma" w:hAnsi="Tahoma" w:cs="Tahoma"/>
              </w:rPr>
            </w:pPr>
            <w:r w:rsidRPr="00A140BB">
              <w:rPr>
                <w:rFonts w:ascii="Tahoma" w:hAnsi="Tahoma" w:cs="Tahoma"/>
              </w:rPr>
              <w:t xml:space="preserve">SEZNAM ČISTIL </w:t>
            </w:r>
          </w:p>
        </w:tc>
        <w:tc>
          <w:tcPr>
            <w:tcW w:w="850" w:type="dxa"/>
            <w:tcBorders>
              <w:top w:val="single" w:sz="4" w:space="0" w:color="auto"/>
              <w:left w:val="single" w:sz="4" w:space="0" w:color="auto"/>
              <w:bottom w:val="single" w:sz="4" w:space="0" w:color="auto"/>
              <w:right w:val="nil"/>
            </w:tcBorders>
          </w:tcPr>
          <w:p w14:paraId="62E2A86E" w14:textId="77777777" w:rsidR="00C85FB5" w:rsidRPr="00A140BB" w:rsidRDefault="00C85FB5"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2C647268" w14:textId="1B9D6040" w:rsidR="00C85FB5" w:rsidRPr="00A140BB" w:rsidRDefault="00C85FB5" w:rsidP="0052457F">
            <w:pPr>
              <w:keepNext/>
              <w:keepLines/>
              <w:rPr>
                <w:rFonts w:ascii="Tahoma" w:hAnsi="Tahoma" w:cs="Tahoma"/>
                <w:b/>
                <w:iCs/>
              </w:rPr>
            </w:pPr>
            <w:r w:rsidRPr="00A140BB">
              <w:rPr>
                <w:rFonts w:ascii="Tahoma" w:hAnsi="Tahoma" w:cs="Tahoma"/>
                <w:b/>
                <w:iCs/>
              </w:rPr>
              <w:t>6/</w:t>
            </w:r>
            <w:r w:rsidR="0079766A" w:rsidRPr="00A140BB">
              <w:rPr>
                <w:rFonts w:ascii="Tahoma" w:hAnsi="Tahoma" w:cs="Tahoma"/>
                <w:b/>
                <w:iCs/>
              </w:rPr>
              <w:t>5</w:t>
            </w:r>
          </w:p>
        </w:tc>
      </w:tr>
    </w:tbl>
    <w:p w14:paraId="543E760B" w14:textId="0CB625D6" w:rsidR="00C85FB5" w:rsidRPr="00A140BB" w:rsidRDefault="00C85FB5" w:rsidP="0052457F">
      <w:pPr>
        <w:keepNext/>
        <w:keepLines/>
        <w:jc w:val="both"/>
        <w:rPr>
          <w:rFonts w:ascii="Tahoma" w:hAnsi="Tahoma" w:cs="Tahoma"/>
        </w:rPr>
      </w:pPr>
    </w:p>
    <w:p w14:paraId="18E1A015" w14:textId="77777777" w:rsidR="0004298B" w:rsidRPr="00A140BB" w:rsidRDefault="0004298B" w:rsidP="0052457F">
      <w:pPr>
        <w:keepNext/>
        <w:keepLines/>
        <w:spacing w:line="312" w:lineRule="auto"/>
        <w:jc w:val="both"/>
        <w:rPr>
          <w:rFonts w:ascii="Tahoma" w:hAnsi="Tahoma" w:cs="Tahoma"/>
        </w:rPr>
      </w:pPr>
      <w:r w:rsidRPr="00A140BB">
        <w:rPr>
          <w:rFonts w:ascii="Tahoma" w:hAnsi="Tahoma" w:cs="Tahoma"/>
        </w:rPr>
        <w:t xml:space="preserve">Gospodarski subjekt: _______________________________________________________________, </w:t>
      </w:r>
    </w:p>
    <w:p w14:paraId="685B570C" w14:textId="21A9EB4D" w:rsidR="001A5226" w:rsidRPr="00A140BB" w:rsidRDefault="0004298B" w:rsidP="00C24350">
      <w:pPr>
        <w:keepNext/>
        <w:keepLines/>
        <w:spacing w:line="312" w:lineRule="auto"/>
        <w:jc w:val="both"/>
        <w:rPr>
          <w:rFonts w:ascii="Tahoma" w:hAnsi="Tahoma" w:cs="Tahoma"/>
        </w:rPr>
      </w:pPr>
      <w:r w:rsidRPr="00A140BB">
        <w:rPr>
          <w:rFonts w:ascii="Tahoma" w:hAnsi="Tahoma" w:cs="Tahoma"/>
        </w:rPr>
        <w:t>ki oddajamo ponudbo za Javno naročilo:</w:t>
      </w:r>
      <w:r w:rsidRPr="00A140BB">
        <w:t xml:space="preserve"> </w:t>
      </w:r>
      <w:r w:rsidRPr="00A140BB">
        <w:rPr>
          <w:rFonts w:ascii="Tahoma" w:hAnsi="Tahoma" w:cs="Tahoma"/>
          <w:b/>
        </w:rPr>
        <w:t xml:space="preserve">JHL-7/25 Okoljsko manj obremenjujoče čiščenje poslovnih prostorov, za </w:t>
      </w:r>
      <w:r w:rsidR="00932538" w:rsidRPr="00A140BB">
        <w:rPr>
          <w:rFonts w:ascii="Tahoma" w:hAnsi="Tahoma" w:cs="Tahoma"/>
        </w:rPr>
        <w:t xml:space="preserve"> </w:t>
      </w:r>
      <w:r w:rsidRPr="00A140BB">
        <w:rPr>
          <w:rFonts w:ascii="Tahoma" w:hAnsi="Tahoma" w:cs="Tahoma"/>
          <w:b/>
          <w:bCs/>
          <w:noProof/>
        </w:rPr>
        <w:t>Sklop št. ___: _________</w:t>
      </w:r>
      <w:r w:rsidR="001A5226" w:rsidRPr="00A140BB">
        <w:rPr>
          <w:rFonts w:ascii="Tahoma" w:hAnsi="Tahoma" w:cs="Tahoma"/>
          <w:b/>
          <w:bCs/>
          <w:noProof/>
        </w:rPr>
        <w:t xml:space="preserve">, </w:t>
      </w:r>
    </w:p>
    <w:p w14:paraId="6916187C" w14:textId="77777777" w:rsidR="001A5226" w:rsidRPr="00A140BB" w:rsidRDefault="001A5226" w:rsidP="0052457F">
      <w:pPr>
        <w:keepNext/>
        <w:keepLines/>
        <w:rPr>
          <w:rFonts w:ascii="Tahoma" w:hAnsi="Tahoma" w:cs="Tahoma"/>
          <w:b/>
          <w:bCs/>
          <w:noProof/>
        </w:rPr>
      </w:pPr>
    </w:p>
    <w:p w14:paraId="12988BE8" w14:textId="57B9FFDC" w:rsidR="0004298B" w:rsidRPr="00A140BB" w:rsidRDefault="001A5226" w:rsidP="0052457F">
      <w:pPr>
        <w:keepNext/>
        <w:keepLines/>
        <w:rPr>
          <w:rFonts w:ascii="Tahoma" w:hAnsi="Tahoma" w:cs="Tahoma"/>
          <w:b/>
          <w:bCs/>
          <w:noProof/>
        </w:rPr>
      </w:pPr>
      <w:r w:rsidRPr="00A140BB">
        <w:rPr>
          <w:rFonts w:ascii="Tahoma" w:hAnsi="Tahoma" w:cs="Tahoma"/>
          <w:b/>
          <w:bCs/>
          <w:noProof/>
        </w:rPr>
        <w:t>prilagamo seznam čistil, ki jih bomo uporabljali pri izvajanju storitev čiščenja poslovnih postorov:</w:t>
      </w:r>
    </w:p>
    <w:p w14:paraId="42D64BCC" w14:textId="3226AEC5" w:rsidR="0004298B" w:rsidRPr="00A140BB" w:rsidRDefault="0004298B" w:rsidP="0052457F">
      <w:pPr>
        <w:keepNext/>
        <w:keepLines/>
        <w:jc w:val="both"/>
        <w:rPr>
          <w:rFonts w:ascii="Tahoma" w:hAnsi="Tahoma" w:cs="Tahoma"/>
        </w:rPr>
      </w:pPr>
    </w:p>
    <w:p w14:paraId="2267F184" w14:textId="77777777" w:rsidR="008B4168" w:rsidRPr="00A140BB" w:rsidRDefault="008B4168" w:rsidP="0052457F">
      <w:pPr>
        <w:keepNext/>
        <w:keepLines/>
        <w:jc w:val="both"/>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5214"/>
        <w:gridCol w:w="2977"/>
      </w:tblGrid>
      <w:tr w:rsidR="00652E1F" w:rsidRPr="00A140BB" w14:paraId="1790AC71" w14:textId="4587EA4A" w:rsidTr="00042E45">
        <w:tc>
          <w:tcPr>
            <w:tcW w:w="1023" w:type="dxa"/>
            <w:tcBorders>
              <w:top w:val="single" w:sz="4" w:space="0" w:color="auto"/>
              <w:left w:val="single" w:sz="4" w:space="0" w:color="auto"/>
              <w:bottom w:val="single" w:sz="4" w:space="0" w:color="auto"/>
              <w:right w:val="single" w:sz="4" w:space="0" w:color="auto"/>
            </w:tcBorders>
            <w:hideMark/>
          </w:tcPr>
          <w:p w14:paraId="08A90AE8" w14:textId="77777777" w:rsidR="00652E1F" w:rsidRPr="00A140BB" w:rsidRDefault="00652E1F" w:rsidP="0052457F">
            <w:pPr>
              <w:keepNext/>
              <w:keepLines/>
              <w:jc w:val="center"/>
              <w:rPr>
                <w:rFonts w:ascii="Tahoma" w:hAnsi="Tahoma" w:cs="Tahoma"/>
                <w:b/>
                <w:i/>
              </w:rPr>
            </w:pPr>
            <w:proofErr w:type="spellStart"/>
            <w:r w:rsidRPr="00A140BB">
              <w:rPr>
                <w:rFonts w:ascii="Tahoma" w:hAnsi="Tahoma" w:cs="Tahoma"/>
                <w:b/>
                <w:i/>
              </w:rPr>
              <w:t>Zap</w:t>
            </w:r>
            <w:proofErr w:type="spellEnd"/>
            <w:r w:rsidRPr="00A140BB">
              <w:rPr>
                <w:rFonts w:ascii="Tahoma" w:hAnsi="Tahoma" w:cs="Tahoma"/>
                <w:b/>
                <w:i/>
              </w:rPr>
              <w:t>. št.</w:t>
            </w:r>
          </w:p>
        </w:tc>
        <w:tc>
          <w:tcPr>
            <w:tcW w:w="5214" w:type="dxa"/>
            <w:tcBorders>
              <w:top w:val="single" w:sz="4" w:space="0" w:color="auto"/>
              <w:left w:val="single" w:sz="4" w:space="0" w:color="auto"/>
              <w:bottom w:val="single" w:sz="4" w:space="0" w:color="auto"/>
              <w:right w:val="single" w:sz="4" w:space="0" w:color="auto"/>
            </w:tcBorders>
            <w:hideMark/>
          </w:tcPr>
          <w:p w14:paraId="5814115D" w14:textId="2E63E098" w:rsidR="00652E1F" w:rsidRPr="00A140BB" w:rsidRDefault="00652E1F" w:rsidP="0052457F">
            <w:pPr>
              <w:keepNext/>
              <w:keepLines/>
              <w:jc w:val="both"/>
              <w:rPr>
                <w:rFonts w:ascii="Tahoma" w:hAnsi="Tahoma" w:cs="Tahoma"/>
                <w:b/>
                <w:i/>
              </w:rPr>
            </w:pPr>
            <w:r w:rsidRPr="00A140BB">
              <w:rPr>
                <w:rFonts w:ascii="Tahoma" w:hAnsi="Tahoma" w:cs="Tahoma"/>
                <w:b/>
                <w:i/>
              </w:rPr>
              <w:t>Naziv čistila</w:t>
            </w:r>
          </w:p>
        </w:tc>
        <w:tc>
          <w:tcPr>
            <w:tcW w:w="2977" w:type="dxa"/>
            <w:tcBorders>
              <w:top w:val="single" w:sz="4" w:space="0" w:color="auto"/>
              <w:left w:val="single" w:sz="4" w:space="0" w:color="auto"/>
              <w:bottom w:val="single" w:sz="4" w:space="0" w:color="auto"/>
              <w:right w:val="single" w:sz="4" w:space="0" w:color="auto"/>
            </w:tcBorders>
          </w:tcPr>
          <w:p w14:paraId="6F55C5DF" w14:textId="65B477FD" w:rsidR="00042E45" w:rsidRPr="00A140BB" w:rsidRDefault="00652E1F" w:rsidP="0052457F">
            <w:pPr>
              <w:keepNext/>
              <w:keepLines/>
              <w:jc w:val="center"/>
              <w:rPr>
                <w:rFonts w:ascii="Tahoma" w:hAnsi="Tahoma" w:cs="Tahoma"/>
                <w:b/>
                <w:i/>
              </w:rPr>
            </w:pPr>
            <w:r w:rsidRPr="00A140BB">
              <w:rPr>
                <w:rFonts w:ascii="Tahoma" w:hAnsi="Tahoma" w:cs="Tahoma"/>
                <w:b/>
                <w:i/>
              </w:rPr>
              <w:t>Univerzalno čistilo</w:t>
            </w:r>
            <w:r w:rsidR="00042E45" w:rsidRPr="00A140BB">
              <w:rPr>
                <w:rFonts w:ascii="Tahoma" w:hAnsi="Tahoma" w:cs="Tahoma"/>
                <w:b/>
                <w:i/>
              </w:rPr>
              <w:t>, kot to določa Uredba o zelenem javnem naročanju</w:t>
            </w:r>
          </w:p>
          <w:p w14:paraId="2E5AD87D" w14:textId="77777777" w:rsidR="00042E45" w:rsidRPr="00A140BB" w:rsidRDefault="00652E1F" w:rsidP="0052457F">
            <w:pPr>
              <w:keepNext/>
              <w:keepLines/>
              <w:jc w:val="center"/>
              <w:rPr>
                <w:rFonts w:ascii="Tahoma" w:hAnsi="Tahoma" w:cs="Tahoma"/>
                <w:b/>
                <w:i/>
              </w:rPr>
            </w:pPr>
            <w:r w:rsidRPr="00A140BB">
              <w:rPr>
                <w:rFonts w:ascii="Tahoma" w:hAnsi="Tahoma" w:cs="Tahoma"/>
                <w:b/>
                <w:i/>
              </w:rPr>
              <w:t>DA/NE</w:t>
            </w:r>
          </w:p>
          <w:p w14:paraId="0A33FC9E" w14:textId="5B7EE66D" w:rsidR="00652E1F" w:rsidRPr="00A140BB" w:rsidRDefault="00042E45" w:rsidP="0052457F">
            <w:pPr>
              <w:keepNext/>
              <w:keepLines/>
              <w:jc w:val="center"/>
              <w:rPr>
                <w:rFonts w:ascii="Tahoma" w:hAnsi="Tahoma" w:cs="Tahoma"/>
                <w:b/>
                <w:i/>
              </w:rPr>
            </w:pPr>
            <w:r w:rsidRPr="00A140BB">
              <w:rPr>
                <w:rFonts w:ascii="Tahoma" w:hAnsi="Tahoma" w:cs="Tahoma"/>
                <w:b/>
                <w:i/>
              </w:rPr>
              <w:t xml:space="preserve"> </w:t>
            </w:r>
            <w:r w:rsidRPr="00A140BB">
              <w:rPr>
                <w:rFonts w:ascii="Tahoma" w:hAnsi="Tahoma" w:cs="Tahoma"/>
                <w:bCs/>
                <w:i/>
              </w:rPr>
              <w:t>(ustrezno označiti za vsako ponujeno čistilo)</w:t>
            </w:r>
          </w:p>
        </w:tc>
      </w:tr>
      <w:tr w:rsidR="00652E1F" w:rsidRPr="00A140BB" w14:paraId="63AD97EF" w14:textId="076EE3D0" w:rsidTr="00042E45">
        <w:tc>
          <w:tcPr>
            <w:tcW w:w="1023" w:type="dxa"/>
            <w:tcBorders>
              <w:top w:val="single" w:sz="4" w:space="0" w:color="auto"/>
              <w:left w:val="single" w:sz="4" w:space="0" w:color="auto"/>
              <w:bottom w:val="single" w:sz="4" w:space="0" w:color="auto"/>
              <w:right w:val="single" w:sz="4" w:space="0" w:color="auto"/>
            </w:tcBorders>
            <w:vAlign w:val="center"/>
            <w:hideMark/>
          </w:tcPr>
          <w:p w14:paraId="243435AE" w14:textId="77777777" w:rsidR="00652E1F" w:rsidRPr="00A140BB" w:rsidRDefault="00652E1F" w:rsidP="0052457F">
            <w:pPr>
              <w:keepNext/>
              <w:keepLines/>
              <w:jc w:val="center"/>
              <w:rPr>
                <w:rFonts w:ascii="Tahoma" w:hAnsi="Tahoma" w:cs="Tahoma"/>
                <w:i/>
              </w:rPr>
            </w:pPr>
            <w:r w:rsidRPr="00A140BB">
              <w:rPr>
                <w:rFonts w:ascii="Tahoma" w:hAnsi="Tahoma" w:cs="Tahoma"/>
                <w:i/>
              </w:rPr>
              <w:t>1.</w:t>
            </w:r>
          </w:p>
        </w:tc>
        <w:tc>
          <w:tcPr>
            <w:tcW w:w="5214" w:type="dxa"/>
            <w:tcBorders>
              <w:top w:val="single" w:sz="4" w:space="0" w:color="auto"/>
              <w:left w:val="single" w:sz="4" w:space="0" w:color="auto"/>
              <w:bottom w:val="single" w:sz="4" w:space="0" w:color="auto"/>
              <w:right w:val="single" w:sz="4" w:space="0" w:color="auto"/>
            </w:tcBorders>
          </w:tcPr>
          <w:p w14:paraId="01FC2AC2" w14:textId="77777777" w:rsidR="00652E1F" w:rsidRPr="00A140BB" w:rsidRDefault="00652E1F" w:rsidP="0052457F">
            <w:pPr>
              <w:keepNext/>
              <w:keepLines/>
              <w:jc w:val="both"/>
              <w:rPr>
                <w:rFonts w:ascii="Tahoma" w:hAnsi="Tahoma" w:cs="Tahoma"/>
                <w:i/>
              </w:rPr>
            </w:pPr>
          </w:p>
          <w:p w14:paraId="42010016" w14:textId="77777777" w:rsidR="00652E1F" w:rsidRPr="00A140BB" w:rsidRDefault="00652E1F" w:rsidP="0052457F">
            <w:pPr>
              <w:keepNext/>
              <w:keepLines/>
              <w:jc w:val="both"/>
              <w:rPr>
                <w:rFonts w:ascii="Tahoma" w:hAnsi="Tahoma" w:cs="Tahoma"/>
                <w:i/>
              </w:rPr>
            </w:pPr>
          </w:p>
        </w:tc>
        <w:tc>
          <w:tcPr>
            <w:tcW w:w="2977" w:type="dxa"/>
            <w:tcBorders>
              <w:top w:val="single" w:sz="4" w:space="0" w:color="auto"/>
              <w:left w:val="single" w:sz="4" w:space="0" w:color="auto"/>
              <w:bottom w:val="single" w:sz="4" w:space="0" w:color="auto"/>
              <w:right w:val="single" w:sz="4" w:space="0" w:color="auto"/>
            </w:tcBorders>
          </w:tcPr>
          <w:p w14:paraId="44264EB2" w14:textId="77777777" w:rsidR="00652E1F" w:rsidRPr="00A140BB" w:rsidRDefault="00652E1F" w:rsidP="0052457F">
            <w:pPr>
              <w:keepNext/>
              <w:keepLines/>
              <w:jc w:val="both"/>
              <w:rPr>
                <w:rFonts w:ascii="Tahoma" w:hAnsi="Tahoma" w:cs="Tahoma"/>
                <w:i/>
              </w:rPr>
            </w:pPr>
          </w:p>
        </w:tc>
      </w:tr>
      <w:tr w:rsidR="00652E1F" w:rsidRPr="00A140BB" w14:paraId="2CAE6FC6" w14:textId="0CA5DBFB" w:rsidTr="00042E45">
        <w:tc>
          <w:tcPr>
            <w:tcW w:w="1023" w:type="dxa"/>
            <w:tcBorders>
              <w:top w:val="single" w:sz="4" w:space="0" w:color="auto"/>
              <w:left w:val="single" w:sz="4" w:space="0" w:color="auto"/>
              <w:bottom w:val="single" w:sz="4" w:space="0" w:color="auto"/>
              <w:right w:val="single" w:sz="4" w:space="0" w:color="auto"/>
            </w:tcBorders>
            <w:vAlign w:val="center"/>
            <w:hideMark/>
          </w:tcPr>
          <w:p w14:paraId="15AA9660" w14:textId="77777777" w:rsidR="00652E1F" w:rsidRPr="00A140BB" w:rsidRDefault="00652E1F" w:rsidP="0052457F">
            <w:pPr>
              <w:keepNext/>
              <w:keepLines/>
              <w:jc w:val="center"/>
              <w:rPr>
                <w:rFonts w:ascii="Tahoma" w:hAnsi="Tahoma" w:cs="Tahoma"/>
                <w:i/>
              </w:rPr>
            </w:pPr>
            <w:r w:rsidRPr="00A140BB">
              <w:rPr>
                <w:rFonts w:ascii="Tahoma" w:hAnsi="Tahoma" w:cs="Tahoma"/>
                <w:i/>
              </w:rPr>
              <w:t>2.</w:t>
            </w:r>
          </w:p>
        </w:tc>
        <w:tc>
          <w:tcPr>
            <w:tcW w:w="5214" w:type="dxa"/>
            <w:tcBorders>
              <w:top w:val="single" w:sz="4" w:space="0" w:color="auto"/>
              <w:left w:val="single" w:sz="4" w:space="0" w:color="auto"/>
              <w:bottom w:val="single" w:sz="4" w:space="0" w:color="auto"/>
              <w:right w:val="single" w:sz="4" w:space="0" w:color="auto"/>
            </w:tcBorders>
          </w:tcPr>
          <w:p w14:paraId="4C579F97" w14:textId="77777777" w:rsidR="00652E1F" w:rsidRPr="00A140BB" w:rsidRDefault="00652E1F" w:rsidP="0052457F">
            <w:pPr>
              <w:keepNext/>
              <w:keepLines/>
              <w:jc w:val="both"/>
              <w:rPr>
                <w:rFonts w:ascii="Tahoma" w:hAnsi="Tahoma" w:cs="Tahoma"/>
                <w:i/>
              </w:rPr>
            </w:pPr>
          </w:p>
          <w:p w14:paraId="58923EF8" w14:textId="77777777" w:rsidR="00652E1F" w:rsidRPr="00A140BB" w:rsidRDefault="00652E1F" w:rsidP="0052457F">
            <w:pPr>
              <w:keepNext/>
              <w:keepLines/>
              <w:jc w:val="both"/>
              <w:rPr>
                <w:rFonts w:ascii="Tahoma" w:hAnsi="Tahoma" w:cs="Tahoma"/>
                <w:i/>
              </w:rPr>
            </w:pPr>
          </w:p>
        </w:tc>
        <w:tc>
          <w:tcPr>
            <w:tcW w:w="2977" w:type="dxa"/>
            <w:tcBorders>
              <w:top w:val="single" w:sz="4" w:space="0" w:color="auto"/>
              <w:left w:val="single" w:sz="4" w:space="0" w:color="auto"/>
              <w:bottom w:val="single" w:sz="4" w:space="0" w:color="auto"/>
              <w:right w:val="single" w:sz="4" w:space="0" w:color="auto"/>
            </w:tcBorders>
          </w:tcPr>
          <w:p w14:paraId="51F4F371" w14:textId="77777777" w:rsidR="00652E1F" w:rsidRPr="00A140BB" w:rsidRDefault="00652E1F" w:rsidP="0052457F">
            <w:pPr>
              <w:keepNext/>
              <w:keepLines/>
              <w:jc w:val="both"/>
              <w:rPr>
                <w:rFonts w:ascii="Tahoma" w:hAnsi="Tahoma" w:cs="Tahoma"/>
                <w:i/>
              </w:rPr>
            </w:pPr>
          </w:p>
        </w:tc>
      </w:tr>
      <w:tr w:rsidR="00652E1F" w:rsidRPr="00A140BB" w14:paraId="23483550" w14:textId="3D2C05ED" w:rsidTr="00042E45">
        <w:tc>
          <w:tcPr>
            <w:tcW w:w="1023" w:type="dxa"/>
            <w:tcBorders>
              <w:top w:val="single" w:sz="4" w:space="0" w:color="auto"/>
              <w:left w:val="single" w:sz="4" w:space="0" w:color="auto"/>
              <w:bottom w:val="single" w:sz="4" w:space="0" w:color="auto"/>
              <w:right w:val="single" w:sz="4" w:space="0" w:color="auto"/>
            </w:tcBorders>
            <w:vAlign w:val="center"/>
            <w:hideMark/>
          </w:tcPr>
          <w:p w14:paraId="3B02D3AD" w14:textId="77777777" w:rsidR="00652E1F" w:rsidRPr="00A140BB" w:rsidRDefault="00652E1F" w:rsidP="0052457F">
            <w:pPr>
              <w:keepNext/>
              <w:keepLines/>
              <w:jc w:val="center"/>
              <w:rPr>
                <w:rFonts w:ascii="Tahoma" w:hAnsi="Tahoma" w:cs="Tahoma"/>
                <w:i/>
              </w:rPr>
            </w:pPr>
            <w:r w:rsidRPr="00A140BB">
              <w:rPr>
                <w:rFonts w:ascii="Tahoma" w:hAnsi="Tahoma" w:cs="Tahoma"/>
                <w:i/>
              </w:rPr>
              <w:t>3.</w:t>
            </w:r>
          </w:p>
        </w:tc>
        <w:tc>
          <w:tcPr>
            <w:tcW w:w="5214" w:type="dxa"/>
            <w:tcBorders>
              <w:top w:val="single" w:sz="4" w:space="0" w:color="auto"/>
              <w:left w:val="single" w:sz="4" w:space="0" w:color="auto"/>
              <w:bottom w:val="single" w:sz="4" w:space="0" w:color="auto"/>
              <w:right w:val="single" w:sz="4" w:space="0" w:color="auto"/>
            </w:tcBorders>
          </w:tcPr>
          <w:p w14:paraId="767F5808" w14:textId="77777777" w:rsidR="00652E1F" w:rsidRPr="00A140BB" w:rsidRDefault="00652E1F" w:rsidP="0052457F">
            <w:pPr>
              <w:keepNext/>
              <w:keepLines/>
              <w:jc w:val="both"/>
              <w:rPr>
                <w:rFonts w:ascii="Tahoma" w:hAnsi="Tahoma" w:cs="Tahoma"/>
                <w:i/>
              </w:rPr>
            </w:pPr>
          </w:p>
          <w:p w14:paraId="0E610FFD" w14:textId="77777777" w:rsidR="00652E1F" w:rsidRPr="00A140BB" w:rsidRDefault="00652E1F" w:rsidP="0052457F">
            <w:pPr>
              <w:keepNext/>
              <w:keepLines/>
              <w:jc w:val="both"/>
              <w:rPr>
                <w:rFonts w:ascii="Tahoma" w:hAnsi="Tahoma" w:cs="Tahoma"/>
                <w:i/>
              </w:rPr>
            </w:pPr>
          </w:p>
        </w:tc>
        <w:tc>
          <w:tcPr>
            <w:tcW w:w="2977" w:type="dxa"/>
            <w:tcBorders>
              <w:top w:val="single" w:sz="4" w:space="0" w:color="auto"/>
              <w:left w:val="single" w:sz="4" w:space="0" w:color="auto"/>
              <w:bottom w:val="single" w:sz="4" w:space="0" w:color="auto"/>
              <w:right w:val="single" w:sz="4" w:space="0" w:color="auto"/>
            </w:tcBorders>
          </w:tcPr>
          <w:p w14:paraId="5CEC20B3" w14:textId="77777777" w:rsidR="00652E1F" w:rsidRPr="00A140BB" w:rsidRDefault="00652E1F" w:rsidP="0052457F">
            <w:pPr>
              <w:keepNext/>
              <w:keepLines/>
              <w:jc w:val="both"/>
              <w:rPr>
                <w:rFonts w:ascii="Tahoma" w:hAnsi="Tahoma" w:cs="Tahoma"/>
                <w:i/>
              </w:rPr>
            </w:pPr>
          </w:p>
        </w:tc>
      </w:tr>
      <w:tr w:rsidR="00652E1F" w:rsidRPr="00A140BB" w14:paraId="652094B1" w14:textId="69AF576E" w:rsidTr="00042E45">
        <w:tc>
          <w:tcPr>
            <w:tcW w:w="1023" w:type="dxa"/>
            <w:tcBorders>
              <w:top w:val="single" w:sz="4" w:space="0" w:color="auto"/>
              <w:left w:val="single" w:sz="4" w:space="0" w:color="auto"/>
              <w:bottom w:val="single" w:sz="4" w:space="0" w:color="auto"/>
              <w:right w:val="single" w:sz="4" w:space="0" w:color="auto"/>
            </w:tcBorders>
            <w:vAlign w:val="center"/>
            <w:hideMark/>
          </w:tcPr>
          <w:p w14:paraId="2431F3A3" w14:textId="77777777" w:rsidR="00652E1F" w:rsidRPr="00A140BB" w:rsidRDefault="00652E1F" w:rsidP="0052457F">
            <w:pPr>
              <w:keepNext/>
              <w:keepLines/>
              <w:jc w:val="center"/>
              <w:rPr>
                <w:rFonts w:ascii="Tahoma" w:hAnsi="Tahoma" w:cs="Tahoma"/>
                <w:i/>
              </w:rPr>
            </w:pPr>
            <w:r w:rsidRPr="00A140BB">
              <w:rPr>
                <w:rFonts w:ascii="Tahoma" w:hAnsi="Tahoma" w:cs="Tahoma"/>
                <w:i/>
              </w:rPr>
              <w:t>4.</w:t>
            </w:r>
          </w:p>
        </w:tc>
        <w:tc>
          <w:tcPr>
            <w:tcW w:w="5214" w:type="dxa"/>
            <w:tcBorders>
              <w:top w:val="single" w:sz="4" w:space="0" w:color="auto"/>
              <w:left w:val="single" w:sz="4" w:space="0" w:color="auto"/>
              <w:bottom w:val="single" w:sz="4" w:space="0" w:color="auto"/>
              <w:right w:val="single" w:sz="4" w:space="0" w:color="auto"/>
            </w:tcBorders>
          </w:tcPr>
          <w:p w14:paraId="2B5C892F" w14:textId="77777777" w:rsidR="00652E1F" w:rsidRPr="00A140BB" w:rsidRDefault="00652E1F" w:rsidP="0052457F">
            <w:pPr>
              <w:keepNext/>
              <w:keepLines/>
              <w:jc w:val="both"/>
              <w:rPr>
                <w:rFonts w:ascii="Tahoma" w:hAnsi="Tahoma" w:cs="Tahoma"/>
                <w:i/>
              </w:rPr>
            </w:pPr>
          </w:p>
          <w:p w14:paraId="1807A92B" w14:textId="77777777" w:rsidR="00652E1F" w:rsidRPr="00A140BB" w:rsidRDefault="00652E1F" w:rsidP="0052457F">
            <w:pPr>
              <w:keepNext/>
              <w:keepLines/>
              <w:jc w:val="both"/>
              <w:rPr>
                <w:rFonts w:ascii="Tahoma" w:hAnsi="Tahoma" w:cs="Tahoma"/>
                <w:i/>
              </w:rPr>
            </w:pPr>
          </w:p>
        </w:tc>
        <w:tc>
          <w:tcPr>
            <w:tcW w:w="2977" w:type="dxa"/>
            <w:tcBorders>
              <w:top w:val="single" w:sz="4" w:space="0" w:color="auto"/>
              <w:left w:val="single" w:sz="4" w:space="0" w:color="auto"/>
              <w:bottom w:val="single" w:sz="4" w:space="0" w:color="auto"/>
              <w:right w:val="single" w:sz="4" w:space="0" w:color="auto"/>
            </w:tcBorders>
          </w:tcPr>
          <w:p w14:paraId="06BA0017" w14:textId="77777777" w:rsidR="00652E1F" w:rsidRPr="00A140BB" w:rsidRDefault="00652E1F" w:rsidP="0052457F">
            <w:pPr>
              <w:keepNext/>
              <w:keepLines/>
              <w:jc w:val="both"/>
              <w:rPr>
                <w:rFonts w:ascii="Tahoma" w:hAnsi="Tahoma" w:cs="Tahoma"/>
                <w:i/>
              </w:rPr>
            </w:pPr>
          </w:p>
        </w:tc>
      </w:tr>
      <w:tr w:rsidR="00652E1F" w:rsidRPr="00A140BB" w14:paraId="370469BD" w14:textId="28A21FC4" w:rsidTr="00042E45">
        <w:tc>
          <w:tcPr>
            <w:tcW w:w="1023" w:type="dxa"/>
            <w:tcBorders>
              <w:top w:val="single" w:sz="4" w:space="0" w:color="auto"/>
              <w:left w:val="single" w:sz="4" w:space="0" w:color="auto"/>
              <w:bottom w:val="single" w:sz="4" w:space="0" w:color="auto"/>
              <w:right w:val="single" w:sz="4" w:space="0" w:color="auto"/>
            </w:tcBorders>
            <w:vAlign w:val="center"/>
            <w:hideMark/>
          </w:tcPr>
          <w:p w14:paraId="2DF53B38" w14:textId="77777777" w:rsidR="00652E1F" w:rsidRPr="00A140BB" w:rsidRDefault="00652E1F" w:rsidP="0052457F">
            <w:pPr>
              <w:keepNext/>
              <w:keepLines/>
              <w:jc w:val="center"/>
              <w:rPr>
                <w:rFonts w:ascii="Tahoma" w:hAnsi="Tahoma" w:cs="Tahoma"/>
                <w:i/>
              </w:rPr>
            </w:pPr>
            <w:r w:rsidRPr="00A140BB">
              <w:rPr>
                <w:rFonts w:ascii="Tahoma" w:hAnsi="Tahoma" w:cs="Tahoma"/>
                <w:i/>
              </w:rPr>
              <w:t>5.</w:t>
            </w:r>
          </w:p>
        </w:tc>
        <w:tc>
          <w:tcPr>
            <w:tcW w:w="5214" w:type="dxa"/>
            <w:tcBorders>
              <w:top w:val="single" w:sz="4" w:space="0" w:color="auto"/>
              <w:left w:val="single" w:sz="4" w:space="0" w:color="auto"/>
              <w:bottom w:val="single" w:sz="4" w:space="0" w:color="auto"/>
              <w:right w:val="single" w:sz="4" w:space="0" w:color="auto"/>
            </w:tcBorders>
          </w:tcPr>
          <w:p w14:paraId="33EDA2EB" w14:textId="77777777" w:rsidR="00652E1F" w:rsidRPr="00A140BB" w:rsidRDefault="00652E1F" w:rsidP="0052457F">
            <w:pPr>
              <w:keepNext/>
              <w:keepLines/>
              <w:jc w:val="both"/>
              <w:rPr>
                <w:rFonts w:ascii="Tahoma" w:hAnsi="Tahoma" w:cs="Tahoma"/>
                <w:i/>
              </w:rPr>
            </w:pPr>
          </w:p>
          <w:p w14:paraId="3E8FE777" w14:textId="77777777" w:rsidR="00652E1F" w:rsidRPr="00A140BB" w:rsidRDefault="00652E1F" w:rsidP="0052457F">
            <w:pPr>
              <w:keepNext/>
              <w:keepLines/>
              <w:jc w:val="both"/>
              <w:rPr>
                <w:rFonts w:ascii="Tahoma" w:hAnsi="Tahoma" w:cs="Tahoma"/>
                <w:i/>
              </w:rPr>
            </w:pPr>
          </w:p>
        </w:tc>
        <w:tc>
          <w:tcPr>
            <w:tcW w:w="2977" w:type="dxa"/>
            <w:tcBorders>
              <w:top w:val="single" w:sz="4" w:space="0" w:color="auto"/>
              <w:left w:val="single" w:sz="4" w:space="0" w:color="auto"/>
              <w:bottom w:val="single" w:sz="4" w:space="0" w:color="auto"/>
              <w:right w:val="single" w:sz="4" w:space="0" w:color="auto"/>
            </w:tcBorders>
          </w:tcPr>
          <w:p w14:paraId="6EA95886" w14:textId="77777777" w:rsidR="00652E1F" w:rsidRPr="00A140BB" w:rsidRDefault="00652E1F" w:rsidP="0052457F">
            <w:pPr>
              <w:keepNext/>
              <w:keepLines/>
              <w:jc w:val="both"/>
              <w:rPr>
                <w:rFonts w:ascii="Tahoma" w:hAnsi="Tahoma" w:cs="Tahoma"/>
                <w:i/>
              </w:rPr>
            </w:pPr>
          </w:p>
        </w:tc>
      </w:tr>
      <w:tr w:rsidR="00652E1F" w:rsidRPr="00A140BB" w14:paraId="7D445CAD" w14:textId="71B600F7" w:rsidTr="00042E45">
        <w:tc>
          <w:tcPr>
            <w:tcW w:w="1023" w:type="dxa"/>
            <w:tcBorders>
              <w:top w:val="single" w:sz="4" w:space="0" w:color="auto"/>
              <w:left w:val="single" w:sz="4" w:space="0" w:color="auto"/>
              <w:bottom w:val="single" w:sz="4" w:space="0" w:color="auto"/>
              <w:right w:val="single" w:sz="4" w:space="0" w:color="auto"/>
            </w:tcBorders>
            <w:vAlign w:val="center"/>
            <w:hideMark/>
          </w:tcPr>
          <w:p w14:paraId="3F595984" w14:textId="77777777" w:rsidR="00652E1F" w:rsidRPr="00A140BB" w:rsidRDefault="00652E1F" w:rsidP="0052457F">
            <w:pPr>
              <w:keepNext/>
              <w:keepLines/>
              <w:jc w:val="center"/>
              <w:rPr>
                <w:rFonts w:ascii="Tahoma" w:hAnsi="Tahoma" w:cs="Tahoma"/>
                <w:i/>
              </w:rPr>
            </w:pPr>
            <w:r w:rsidRPr="00A140BB">
              <w:rPr>
                <w:rFonts w:ascii="Tahoma" w:hAnsi="Tahoma" w:cs="Tahoma"/>
                <w:i/>
              </w:rPr>
              <w:t>6.</w:t>
            </w:r>
          </w:p>
        </w:tc>
        <w:tc>
          <w:tcPr>
            <w:tcW w:w="5214" w:type="dxa"/>
            <w:tcBorders>
              <w:top w:val="single" w:sz="4" w:space="0" w:color="auto"/>
              <w:left w:val="single" w:sz="4" w:space="0" w:color="auto"/>
              <w:bottom w:val="single" w:sz="4" w:space="0" w:color="auto"/>
              <w:right w:val="single" w:sz="4" w:space="0" w:color="auto"/>
            </w:tcBorders>
          </w:tcPr>
          <w:p w14:paraId="61CBFF55" w14:textId="77777777" w:rsidR="00652E1F" w:rsidRPr="00A140BB" w:rsidRDefault="00652E1F" w:rsidP="0052457F">
            <w:pPr>
              <w:keepNext/>
              <w:keepLines/>
              <w:jc w:val="both"/>
              <w:rPr>
                <w:rFonts w:ascii="Tahoma" w:hAnsi="Tahoma" w:cs="Tahoma"/>
                <w:i/>
              </w:rPr>
            </w:pPr>
          </w:p>
          <w:p w14:paraId="6A0F4CAC" w14:textId="77777777" w:rsidR="00652E1F" w:rsidRPr="00A140BB" w:rsidRDefault="00652E1F" w:rsidP="0052457F">
            <w:pPr>
              <w:keepNext/>
              <w:keepLines/>
              <w:jc w:val="both"/>
              <w:rPr>
                <w:rFonts w:ascii="Tahoma" w:hAnsi="Tahoma" w:cs="Tahoma"/>
                <w:i/>
              </w:rPr>
            </w:pPr>
          </w:p>
        </w:tc>
        <w:tc>
          <w:tcPr>
            <w:tcW w:w="2977" w:type="dxa"/>
            <w:tcBorders>
              <w:top w:val="single" w:sz="4" w:space="0" w:color="auto"/>
              <w:left w:val="single" w:sz="4" w:space="0" w:color="auto"/>
              <w:bottom w:val="single" w:sz="4" w:space="0" w:color="auto"/>
              <w:right w:val="single" w:sz="4" w:space="0" w:color="auto"/>
            </w:tcBorders>
          </w:tcPr>
          <w:p w14:paraId="6E500055" w14:textId="77777777" w:rsidR="00652E1F" w:rsidRPr="00A140BB" w:rsidRDefault="00652E1F" w:rsidP="0052457F">
            <w:pPr>
              <w:keepNext/>
              <w:keepLines/>
              <w:jc w:val="both"/>
              <w:rPr>
                <w:rFonts w:ascii="Tahoma" w:hAnsi="Tahoma" w:cs="Tahoma"/>
                <w:i/>
              </w:rPr>
            </w:pPr>
          </w:p>
        </w:tc>
      </w:tr>
      <w:tr w:rsidR="00652E1F" w:rsidRPr="00A140BB" w14:paraId="45C9E73F" w14:textId="0E29BFC8" w:rsidTr="00042E45">
        <w:tc>
          <w:tcPr>
            <w:tcW w:w="1023" w:type="dxa"/>
            <w:tcBorders>
              <w:top w:val="single" w:sz="4" w:space="0" w:color="auto"/>
              <w:left w:val="single" w:sz="4" w:space="0" w:color="auto"/>
              <w:bottom w:val="single" w:sz="4" w:space="0" w:color="auto"/>
              <w:right w:val="single" w:sz="4" w:space="0" w:color="auto"/>
            </w:tcBorders>
            <w:hideMark/>
          </w:tcPr>
          <w:p w14:paraId="42A45F7E" w14:textId="77777777" w:rsidR="00652E1F" w:rsidRPr="00A140BB" w:rsidRDefault="00652E1F" w:rsidP="0052457F">
            <w:pPr>
              <w:keepNext/>
              <w:keepLines/>
              <w:jc w:val="center"/>
              <w:rPr>
                <w:rFonts w:ascii="Tahoma" w:hAnsi="Tahoma" w:cs="Tahoma"/>
                <w:i/>
              </w:rPr>
            </w:pPr>
          </w:p>
        </w:tc>
        <w:tc>
          <w:tcPr>
            <w:tcW w:w="5214" w:type="dxa"/>
            <w:tcBorders>
              <w:top w:val="single" w:sz="4" w:space="0" w:color="auto"/>
              <w:left w:val="single" w:sz="4" w:space="0" w:color="auto"/>
              <w:bottom w:val="single" w:sz="4" w:space="0" w:color="auto"/>
              <w:right w:val="single" w:sz="4" w:space="0" w:color="auto"/>
            </w:tcBorders>
          </w:tcPr>
          <w:p w14:paraId="36F04E59" w14:textId="77777777" w:rsidR="00652E1F" w:rsidRPr="00A140BB" w:rsidRDefault="00652E1F" w:rsidP="0052457F">
            <w:pPr>
              <w:keepNext/>
              <w:keepLines/>
              <w:jc w:val="both"/>
              <w:rPr>
                <w:rFonts w:ascii="Tahoma" w:hAnsi="Tahoma" w:cs="Tahoma"/>
                <w:i/>
              </w:rPr>
            </w:pPr>
          </w:p>
          <w:p w14:paraId="3BFA838D" w14:textId="77777777" w:rsidR="00652E1F" w:rsidRPr="00A140BB" w:rsidRDefault="00652E1F" w:rsidP="0052457F">
            <w:pPr>
              <w:keepNext/>
              <w:keepLines/>
              <w:jc w:val="both"/>
              <w:rPr>
                <w:rFonts w:ascii="Tahoma" w:hAnsi="Tahoma" w:cs="Tahoma"/>
                <w:i/>
              </w:rPr>
            </w:pPr>
          </w:p>
        </w:tc>
        <w:tc>
          <w:tcPr>
            <w:tcW w:w="2977" w:type="dxa"/>
            <w:tcBorders>
              <w:top w:val="single" w:sz="4" w:space="0" w:color="auto"/>
              <w:left w:val="single" w:sz="4" w:space="0" w:color="auto"/>
              <w:bottom w:val="single" w:sz="4" w:space="0" w:color="auto"/>
              <w:right w:val="single" w:sz="4" w:space="0" w:color="auto"/>
            </w:tcBorders>
          </w:tcPr>
          <w:p w14:paraId="72AF1BB8" w14:textId="77777777" w:rsidR="00652E1F" w:rsidRPr="00A140BB" w:rsidRDefault="00652E1F" w:rsidP="0052457F">
            <w:pPr>
              <w:keepNext/>
              <w:keepLines/>
              <w:jc w:val="both"/>
              <w:rPr>
                <w:rFonts w:ascii="Tahoma" w:hAnsi="Tahoma" w:cs="Tahoma"/>
                <w:i/>
              </w:rPr>
            </w:pPr>
          </w:p>
        </w:tc>
      </w:tr>
      <w:tr w:rsidR="00652E1F" w:rsidRPr="00A140BB" w14:paraId="73C2FE93" w14:textId="42C7474C" w:rsidTr="00042E45">
        <w:tc>
          <w:tcPr>
            <w:tcW w:w="1023" w:type="dxa"/>
            <w:tcBorders>
              <w:top w:val="single" w:sz="4" w:space="0" w:color="auto"/>
              <w:left w:val="single" w:sz="4" w:space="0" w:color="auto"/>
              <w:bottom w:val="single" w:sz="4" w:space="0" w:color="auto"/>
              <w:right w:val="single" w:sz="4" w:space="0" w:color="auto"/>
            </w:tcBorders>
            <w:hideMark/>
          </w:tcPr>
          <w:p w14:paraId="6DB9435C" w14:textId="77777777" w:rsidR="00652E1F" w:rsidRPr="00A140BB" w:rsidRDefault="00652E1F" w:rsidP="0052457F">
            <w:pPr>
              <w:keepNext/>
              <w:keepLines/>
              <w:jc w:val="center"/>
              <w:rPr>
                <w:rFonts w:ascii="Tahoma" w:hAnsi="Tahoma" w:cs="Tahoma"/>
                <w:i/>
              </w:rPr>
            </w:pPr>
          </w:p>
        </w:tc>
        <w:tc>
          <w:tcPr>
            <w:tcW w:w="5214" w:type="dxa"/>
            <w:tcBorders>
              <w:top w:val="single" w:sz="4" w:space="0" w:color="auto"/>
              <w:left w:val="single" w:sz="4" w:space="0" w:color="auto"/>
              <w:bottom w:val="single" w:sz="4" w:space="0" w:color="auto"/>
              <w:right w:val="single" w:sz="4" w:space="0" w:color="auto"/>
            </w:tcBorders>
          </w:tcPr>
          <w:p w14:paraId="775A1AB4" w14:textId="77777777" w:rsidR="00652E1F" w:rsidRPr="00A140BB" w:rsidRDefault="00652E1F" w:rsidP="0052457F">
            <w:pPr>
              <w:keepNext/>
              <w:keepLines/>
              <w:jc w:val="both"/>
              <w:rPr>
                <w:rFonts w:ascii="Tahoma" w:hAnsi="Tahoma" w:cs="Tahoma"/>
                <w:i/>
              </w:rPr>
            </w:pPr>
          </w:p>
          <w:p w14:paraId="56BF5603" w14:textId="77777777" w:rsidR="00652E1F" w:rsidRPr="00A140BB" w:rsidRDefault="00652E1F" w:rsidP="0052457F">
            <w:pPr>
              <w:keepNext/>
              <w:keepLines/>
              <w:jc w:val="both"/>
              <w:rPr>
                <w:rFonts w:ascii="Tahoma" w:hAnsi="Tahoma" w:cs="Tahoma"/>
                <w:i/>
              </w:rPr>
            </w:pPr>
          </w:p>
        </w:tc>
        <w:tc>
          <w:tcPr>
            <w:tcW w:w="2977" w:type="dxa"/>
            <w:tcBorders>
              <w:top w:val="single" w:sz="4" w:space="0" w:color="auto"/>
              <w:left w:val="single" w:sz="4" w:space="0" w:color="auto"/>
              <w:bottom w:val="single" w:sz="4" w:space="0" w:color="auto"/>
              <w:right w:val="single" w:sz="4" w:space="0" w:color="auto"/>
            </w:tcBorders>
          </w:tcPr>
          <w:p w14:paraId="72070659" w14:textId="77777777" w:rsidR="00652E1F" w:rsidRPr="00A140BB" w:rsidRDefault="00652E1F" w:rsidP="0052457F">
            <w:pPr>
              <w:keepNext/>
              <w:keepLines/>
              <w:jc w:val="both"/>
              <w:rPr>
                <w:rFonts w:ascii="Tahoma" w:hAnsi="Tahoma" w:cs="Tahoma"/>
                <w:i/>
              </w:rPr>
            </w:pPr>
          </w:p>
        </w:tc>
      </w:tr>
      <w:tr w:rsidR="00652E1F" w:rsidRPr="00A140BB" w14:paraId="3A966F61" w14:textId="128B7913" w:rsidTr="00042E45">
        <w:tc>
          <w:tcPr>
            <w:tcW w:w="1023" w:type="dxa"/>
            <w:tcBorders>
              <w:top w:val="single" w:sz="4" w:space="0" w:color="auto"/>
              <w:left w:val="single" w:sz="4" w:space="0" w:color="auto"/>
              <w:bottom w:val="single" w:sz="4" w:space="0" w:color="auto"/>
              <w:right w:val="single" w:sz="4" w:space="0" w:color="auto"/>
            </w:tcBorders>
            <w:hideMark/>
          </w:tcPr>
          <w:p w14:paraId="1AAD4511" w14:textId="77777777" w:rsidR="00652E1F" w:rsidRPr="00A140BB" w:rsidRDefault="00652E1F" w:rsidP="0052457F">
            <w:pPr>
              <w:keepNext/>
              <w:keepLines/>
              <w:jc w:val="center"/>
              <w:rPr>
                <w:rFonts w:ascii="Tahoma" w:hAnsi="Tahoma" w:cs="Tahoma"/>
                <w:i/>
              </w:rPr>
            </w:pPr>
          </w:p>
        </w:tc>
        <w:tc>
          <w:tcPr>
            <w:tcW w:w="5214" w:type="dxa"/>
            <w:tcBorders>
              <w:top w:val="single" w:sz="4" w:space="0" w:color="auto"/>
              <w:left w:val="single" w:sz="4" w:space="0" w:color="auto"/>
              <w:bottom w:val="single" w:sz="4" w:space="0" w:color="auto"/>
              <w:right w:val="single" w:sz="4" w:space="0" w:color="auto"/>
            </w:tcBorders>
          </w:tcPr>
          <w:p w14:paraId="043F53CD" w14:textId="77777777" w:rsidR="00652E1F" w:rsidRPr="00A140BB" w:rsidRDefault="00652E1F" w:rsidP="0052457F">
            <w:pPr>
              <w:keepNext/>
              <w:keepLines/>
              <w:jc w:val="both"/>
              <w:rPr>
                <w:rFonts w:ascii="Tahoma" w:hAnsi="Tahoma" w:cs="Tahoma"/>
                <w:i/>
              </w:rPr>
            </w:pPr>
          </w:p>
          <w:p w14:paraId="0C7EA2E9" w14:textId="77777777" w:rsidR="00652E1F" w:rsidRPr="00A140BB" w:rsidRDefault="00652E1F" w:rsidP="0052457F">
            <w:pPr>
              <w:keepNext/>
              <w:keepLines/>
              <w:jc w:val="both"/>
              <w:rPr>
                <w:rFonts w:ascii="Tahoma" w:hAnsi="Tahoma" w:cs="Tahoma"/>
                <w:i/>
              </w:rPr>
            </w:pPr>
          </w:p>
        </w:tc>
        <w:tc>
          <w:tcPr>
            <w:tcW w:w="2977" w:type="dxa"/>
            <w:tcBorders>
              <w:top w:val="single" w:sz="4" w:space="0" w:color="auto"/>
              <w:left w:val="single" w:sz="4" w:space="0" w:color="auto"/>
              <w:bottom w:val="single" w:sz="4" w:space="0" w:color="auto"/>
              <w:right w:val="single" w:sz="4" w:space="0" w:color="auto"/>
            </w:tcBorders>
          </w:tcPr>
          <w:p w14:paraId="0BB08162" w14:textId="77777777" w:rsidR="00652E1F" w:rsidRPr="00A140BB" w:rsidRDefault="00652E1F" w:rsidP="0052457F">
            <w:pPr>
              <w:keepNext/>
              <w:keepLines/>
              <w:jc w:val="both"/>
              <w:rPr>
                <w:rFonts w:ascii="Tahoma" w:hAnsi="Tahoma" w:cs="Tahoma"/>
                <w:i/>
              </w:rPr>
            </w:pPr>
          </w:p>
        </w:tc>
      </w:tr>
      <w:tr w:rsidR="00652E1F" w:rsidRPr="00A140BB" w14:paraId="5577C7B3" w14:textId="0D6037EA" w:rsidTr="00042E45">
        <w:tc>
          <w:tcPr>
            <w:tcW w:w="1023" w:type="dxa"/>
            <w:tcBorders>
              <w:top w:val="single" w:sz="4" w:space="0" w:color="auto"/>
              <w:left w:val="single" w:sz="4" w:space="0" w:color="auto"/>
              <w:bottom w:val="single" w:sz="4" w:space="0" w:color="auto"/>
              <w:right w:val="single" w:sz="4" w:space="0" w:color="auto"/>
            </w:tcBorders>
            <w:hideMark/>
          </w:tcPr>
          <w:p w14:paraId="383BADB0" w14:textId="77777777" w:rsidR="00652E1F" w:rsidRPr="00A140BB" w:rsidRDefault="00652E1F" w:rsidP="0052457F">
            <w:pPr>
              <w:keepNext/>
              <w:keepLines/>
              <w:jc w:val="center"/>
              <w:rPr>
                <w:rFonts w:ascii="Tahoma" w:hAnsi="Tahoma" w:cs="Tahoma"/>
                <w:i/>
              </w:rPr>
            </w:pPr>
          </w:p>
        </w:tc>
        <w:tc>
          <w:tcPr>
            <w:tcW w:w="5214" w:type="dxa"/>
            <w:tcBorders>
              <w:top w:val="single" w:sz="4" w:space="0" w:color="auto"/>
              <w:left w:val="single" w:sz="4" w:space="0" w:color="auto"/>
              <w:bottom w:val="single" w:sz="4" w:space="0" w:color="auto"/>
              <w:right w:val="single" w:sz="4" w:space="0" w:color="auto"/>
            </w:tcBorders>
          </w:tcPr>
          <w:p w14:paraId="6482FD6C" w14:textId="77777777" w:rsidR="00652E1F" w:rsidRPr="00A140BB" w:rsidRDefault="00652E1F" w:rsidP="0052457F">
            <w:pPr>
              <w:keepNext/>
              <w:keepLines/>
              <w:jc w:val="both"/>
              <w:rPr>
                <w:rFonts w:ascii="Tahoma" w:hAnsi="Tahoma" w:cs="Tahoma"/>
                <w:i/>
              </w:rPr>
            </w:pPr>
          </w:p>
          <w:p w14:paraId="1040F2D3" w14:textId="77777777" w:rsidR="00652E1F" w:rsidRPr="00A140BB" w:rsidRDefault="00652E1F" w:rsidP="0052457F">
            <w:pPr>
              <w:keepNext/>
              <w:keepLines/>
              <w:jc w:val="both"/>
              <w:rPr>
                <w:rFonts w:ascii="Tahoma" w:hAnsi="Tahoma" w:cs="Tahoma"/>
                <w:i/>
              </w:rPr>
            </w:pPr>
          </w:p>
        </w:tc>
        <w:tc>
          <w:tcPr>
            <w:tcW w:w="2977" w:type="dxa"/>
            <w:tcBorders>
              <w:top w:val="single" w:sz="4" w:space="0" w:color="auto"/>
              <w:left w:val="single" w:sz="4" w:space="0" w:color="auto"/>
              <w:bottom w:val="single" w:sz="4" w:space="0" w:color="auto"/>
              <w:right w:val="single" w:sz="4" w:space="0" w:color="auto"/>
            </w:tcBorders>
          </w:tcPr>
          <w:p w14:paraId="3F4DBF09" w14:textId="77777777" w:rsidR="00652E1F" w:rsidRPr="00A140BB" w:rsidRDefault="00652E1F" w:rsidP="0052457F">
            <w:pPr>
              <w:keepNext/>
              <w:keepLines/>
              <w:jc w:val="both"/>
              <w:rPr>
                <w:rFonts w:ascii="Tahoma" w:hAnsi="Tahoma" w:cs="Tahoma"/>
                <w:i/>
              </w:rPr>
            </w:pPr>
          </w:p>
        </w:tc>
      </w:tr>
    </w:tbl>
    <w:p w14:paraId="2F8F10F5" w14:textId="77777777" w:rsidR="00F84073" w:rsidRPr="00A140BB" w:rsidRDefault="00F84073" w:rsidP="0052457F">
      <w:pPr>
        <w:keepNext/>
        <w:keepLines/>
        <w:jc w:val="both"/>
        <w:rPr>
          <w:rFonts w:ascii="Tahoma" w:hAnsi="Tahoma" w:cs="Tahoma"/>
        </w:rPr>
      </w:pPr>
    </w:p>
    <w:p w14:paraId="2A2B8BA2" w14:textId="011BC297" w:rsidR="00F84073" w:rsidRPr="00A140BB" w:rsidRDefault="001A5226" w:rsidP="0052457F">
      <w:pPr>
        <w:keepNext/>
        <w:keepLines/>
        <w:jc w:val="both"/>
        <w:rPr>
          <w:rFonts w:ascii="Tahoma" w:hAnsi="Tahoma" w:cs="Tahoma"/>
        </w:rPr>
      </w:pPr>
      <w:r w:rsidRPr="00A140BB">
        <w:rPr>
          <w:rFonts w:ascii="Tahoma" w:hAnsi="Tahoma" w:cs="Tahoma"/>
        </w:rPr>
        <w:t>Ponudnik priloži seznam čistil, ki jih bo uporabljal pri izvajanju storitev čiščenja. Seznam čistil mora biti priložen za vsak sklop posebej</w:t>
      </w:r>
      <w:r w:rsidR="00932538" w:rsidRPr="00A140BB">
        <w:rPr>
          <w:rFonts w:ascii="Tahoma" w:hAnsi="Tahoma" w:cs="Tahoma"/>
        </w:rPr>
        <w:t xml:space="preserve"> in</w:t>
      </w:r>
      <w:r w:rsidR="00F84073" w:rsidRPr="00A140BB">
        <w:rPr>
          <w:rFonts w:ascii="Tahoma" w:hAnsi="Tahoma" w:cs="Tahoma"/>
        </w:rPr>
        <w:t xml:space="preserve"> pripravljen v skladu z vsemi zahtevami naročnika, navedenimi v razpisni dokumentaciji in tehničnim opisom predmeta naročila. </w:t>
      </w:r>
    </w:p>
    <w:p w14:paraId="75906BA3" w14:textId="407E4B72" w:rsidR="00F84073" w:rsidRPr="00A140BB" w:rsidRDefault="00F84073" w:rsidP="0052457F">
      <w:pPr>
        <w:keepNext/>
        <w:keepLines/>
        <w:spacing w:before="120"/>
        <w:ind w:right="56"/>
        <w:jc w:val="both"/>
        <w:rPr>
          <w:rFonts w:ascii="Tahoma" w:hAnsi="Tahoma" w:cs="Tahoma"/>
          <w:b/>
          <w:bCs/>
        </w:rPr>
      </w:pPr>
      <w:r w:rsidRPr="00A140BB">
        <w:rPr>
          <w:rFonts w:ascii="Tahoma" w:hAnsi="Tahoma" w:cs="Tahoma"/>
          <w:b/>
          <w:bCs/>
        </w:rPr>
        <w:t>Ponudnik mora k prilogi predložiti varnostne liste za vsa navedena čistila.</w:t>
      </w:r>
    </w:p>
    <w:p w14:paraId="4F6DC5B6" w14:textId="055E046B" w:rsidR="00F84073" w:rsidRPr="00A140BB" w:rsidRDefault="00F84073" w:rsidP="0052457F">
      <w:pPr>
        <w:keepNext/>
        <w:keepLines/>
        <w:spacing w:before="120"/>
        <w:ind w:right="56"/>
        <w:jc w:val="both"/>
        <w:rPr>
          <w:rFonts w:ascii="Tahoma" w:hAnsi="Tahoma" w:cs="Tahoma"/>
          <w:i/>
        </w:rPr>
      </w:pPr>
      <w:r w:rsidRPr="00A140BB">
        <w:rPr>
          <w:rFonts w:ascii="Tahoma" w:hAnsi="Tahoma" w:cs="Tahoma"/>
        </w:rPr>
        <w:t xml:space="preserve">Ponudnik v tabeli posebej označi (z navedbo DA/NE) </w:t>
      </w:r>
      <w:r w:rsidRPr="00A140BB">
        <w:rPr>
          <w:rFonts w:ascii="Tahoma" w:hAnsi="Tahoma" w:cs="Tahoma"/>
          <w:i/>
        </w:rPr>
        <w:t>univerzaln</w:t>
      </w:r>
      <w:r w:rsidR="00DB6ABA" w:rsidRPr="00A140BB">
        <w:rPr>
          <w:rFonts w:ascii="Tahoma" w:hAnsi="Tahoma" w:cs="Tahoma"/>
          <w:i/>
        </w:rPr>
        <w:t>a</w:t>
      </w:r>
      <w:r w:rsidRPr="00A140BB">
        <w:rPr>
          <w:rFonts w:ascii="Tahoma" w:hAnsi="Tahoma" w:cs="Tahoma"/>
          <w:i/>
        </w:rPr>
        <w:t xml:space="preserve"> čistil</w:t>
      </w:r>
      <w:r w:rsidR="00DB6ABA" w:rsidRPr="00A140BB">
        <w:rPr>
          <w:rFonts w:ascii="Tahoma" w:hAnsi="Tahoma" w:cs="Tahoma"/>
          <w:i/>
        </w:rPr>
        <w:t>a</w:t>
      </w:r>
      <w:r w:rsidRPr="00A140BB">
        <w:rPr>
          <w:rFonts w:ascii="Tahoma" w:hAnsi="Tahoma" w:cs="Tahoma"/>
          <w:i/>
        </w:rPr>
        <w:t>,</w:t>
      </w:r>
      <w:r w:rsidR="00DB6ABA" w:rsidRPr="00A140BB">
        <w:rPr>
          <w:rFonts w:ascii="Tahoma" w:hAnsi="Tahoma" w:cs="Tahoma"/>
          <w:i/>
        </w:rPr>
        <w:t xml:space="preserve"> za katera mora naročnik upoštevati minimalni delež, glede na prostornino vseh artiklov univerzalnih čistil, </w:t>
      </w:r>
      <w:r w:rsidRPr="00A140BB">
        <w:rPr>
          <w:rFonts w:ascii="Tahoma" w:hAnsi="Tahoma" w:cs="Tahoma"/>
          <w:i/>
        </w:rPr>
        <w:t xml:space="preserve"> kot to določa Uredba o zelenem javnem naročanju</w:t>
      </w:r>
      <w:r w:rsidR="00DB6ABA" w:rsidRPr="00A140BB">
        <w:rPr>
          <w:rFonts w:ascii="Tahoma" w:hAnsi="Tahoma" w:cs="Tahoma"/>
          <w:i/>
        </w:rPr>
        <w:t>.</w:t>
      </w:r>
    </w:p>
    <w:p w14:paraId="3BD4A911" w14:textId="6866C58B" w:rsidR="00197C14" w:rsidRPr="00A140BB" w:rsidRDefault="00197C14" w:rsidP="0052457F">
      <w:pPr>
        <w:keepNext/>
        <w:keepLines/>
        <w:rPr>
          <w:rFonts w:ascii="Tahoma" w:hAnsi="Tahoma" w:cs="Tahoma"/>
          <w:bCs/>
          <w:i/>
          <w:noProof/>
          <w:sz w:val="18"/>
          <w:szCs w:val="18"/>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197C14" w:rsidRPr="00A140BB" w14:paraId="18D0DF6B" w14:textId="77777777" w:rsidTr="00C212DD">
        <w:trPr>
          <w:trHeight w:val="235"/>
        </w:trPr>
        <w:tc>
          <w:tcPr>
            <w:tcW w:w="3402" w:type="dxa"/>
            <w:tcBorders>
              <w:bottom w:val="single" w:sz="4" w:space="0" w:color="auto"/>
            </w:tcBorders>
          </w:tcPr>
          <w:p w14:paraId="2A981D89" w14:textId="77777777" w:rsidR="00197C14" w:rsidRPr="00A140BB" w:rsidRDefault="00197C14" w:rsidP="0052457F">
            <w:pPr>
              <w:keepNext/>
              <w:keepLines/>
              <w:jc w:val="both"/>
              <w:rPr>
                <w:rFonts w:ascii="Tahoma" w:hAnsi="Tahoma" w:cs="Tahoma"/>
                <w:snapToGrid w:val="0"/>
                <w:color w:val="000000"/>
              </w:rPr>
            </w:pPr>
          </w:p>
        </w:tc>
        <w:tc>
          <w:tcPr>
            <w:tcW w:w="2977" w:type="dxa"/>
          </w:tcPr>
          <w:p w14:paraId="28B1E3B8" w14:textId="77777777" w:rsidR="00197C14" w:rsidRPr="00A140BB" w:rsidRDefault="00197C14" w:rsidP="0052457F">
            <w:pPr>
              <w:keepNext/>
              <w:keepLines/>
              <w:jc w:val="center"/>
              <w:rPr>
                <w:rFonts w:ascii="Tahoma" w:hAnsi="Tahoma" w:cs="Tahoma"/>
                <w:snapToGrid w:val="0"/>
                <w:color w:val="000000"/>
              </w:rPr>
            </w:pPr>
          </w:p>
        </w:tc>
        <w:tc>
          <w:tcPr>
            <w:tcW w:w="2805" w:type="dxa"/>
            <w:tcBorders>
              <w:bottom w:val="single" w:sz="4" w:space="0" w:color="auto"/>
            </w:tcBorders>
          </w:tcPr>
          <w:p w14:paraId="4B79C03E" w14:textId="77777777" w:rsidR="00197C14" w:rsidRPr="00A140BB" w:rsidRDefault="00197C14" w:rsidP="0052457F">
            <w:pPr>
              <w:keepNext/>
              <w:keepLines/>
              <w:tabs>
                <w:tab w:val="left" w:pos="567"/>
                <w:tab w:val="num" w:pos="851"/>
                <w:tab w:val="left" w:pos="993"/>
              </w:tabs>
              <w:jc w:val="both"/>
              <w:rPr>
                <w:rFonts w:ascii="Tahoma" w:hAnsi="Tahoma" w:cs="Tahoma"/>
                <w:snapToGrid w:val="0"/>
                <w:color w:val="000000"/>
              </w:rPr>
            </w:pPr>
          </w:p>
        </w:tc>
      </w:tr>
      <w:tr w:rsidR="00197C14" w:rsidRPr="00A140BB" w14:paraId="2B68A345" w14:textId="77777777" w:rsidTr="00C212DD">
        <w:trPr>
          <w:trHeight w:val="235"/>
        </w:trPr>
        <w:tc>
          <w:tcPr>
            <w:tcW w:w="3402" w:type="dxa"/>
            <w:tcBorders>
              <w:top w:val="single" w:sz="4" w:space="0" w:color="auto"/>
            </w:tcBorders>
          </w:tcPr>
          <w:p w14:paraId="2017DDFF" w14:textId="77777777" w:rsidR="00197C14" w:rsidRPr="00A140BB" w:rsidRDefault="00197C14"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4EAC361C" w14:textId="77777777" w:rsidR="00197C14" w:rsidRPr="00A140BB" w:rsidRDefault="00197C14"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3FA4AC09" w14:textId="77777777" w:rsidR="00197C14" w:rsidRPr="00A140BB" w:rsidRDefault="00197C14"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49B55391" w14:textId="189D6736" w:rsidR="00197C14" w:rsidRPr="00A140BB" w:rsidRDefault="00197C14" w:rsidP="0052457F">
      <w:pPr>
        <w:keepNext/>
        <w:keepLines/>
        <w:rPr>
          <w:rFonts w:ascii="Tahoma" w:hAnsi="Tahoma" w:cs="Tahoma"/>
          <w:bCs/>
          <w:i/>
          <w:noProof/>
          <w:sz w:val="18"/>
          <w:szCs w:val="18"/>
        </w:rPr>
      </w:pPr>
    </w:p>
    <w:p w14:paraId="7DC2A224" w14:textId="77777777" w:rsidR="008B4168" w:rsidRPr="00A140BB" w:rsidRDefault="008B4168" w:rsidP="0052457F">
      <w:pPr>
        <w:keepNext/>
        <w:keepLines/>
        <w:rPr>
          <w:rFonts w:ascii="Tahoma" w:hAnsi="Tahoma" w:cs="Tahoma"/>
          <w:bCs/>
          <w:i/>
          <w:noProof/>
          <w:sz w:val="18"/>
          <w:szCs w:val="18"/>
        </w:rPr>
      </w:pPr>
    </w:p>
    <w:p w14:paraId="0E8124BB" w14:textId="77777777" w:rsidR="00197C14" w:rsidRPr="00A140BB" w:rsidRDefault="00197C14" w:rsidP="0052457F">
      <w:pPr>
        <w:keepNext/>
        <w:keepLines/>
        <w:spacing w:after="60"/>
        <w:jc w:val="both"/>
        <w:rPr>
          <w:rFonts w:ascii="Tahoma" w:hAnsi="Tahoma" w:cs="Tahoma"/>
          <w:b/>
          <w:i/>
          <w:sz w:val="18"/>
          <w:szCs w:val="18"/>
          <w:u w:val="single"/>
        </w:rPr>
      </w:pPr>
      <w:r w:rsidRPr="00A140BB">
        <w:rPr>
          <w:rFonts w:ascii="Tahoma" w:hAnsi="Tahoma" w:cs="Tahoma"/>
          <w:b/>
          <w:i/>
          <w:sz w:val="18"/>
          <w:szCs w:val="18"/>
          <w:u w:val="single"/>
        </w:rPr>
        <w:t xml:space="preserve">Opomba: </w:t>
      </w:r>
    </w:p>
    <w:p w14:paraId="78CDD45A" w14:textId="1636435D" w:rsidR="00F64041" w:rsidRPr="00A140BB" w:rsidRDefault="00197C14" w:rsidP="0052457F">
      <w:pPr>
        <w:keepNext/>
        <w:keepLines/>
        <w:jc w:val="both"/>
        <w:rPr>
          <w:rFonts w:ascii="Tahoma" w:hAnsi="Tahoma" w:cs="Tahoma"/>
          <w:i/>
          <w:sz w:val="18"/>
        </w:rPr>
      </w:pPr>
      <w:r w:rsidRPr="00A140BB">
        <w:rPr>
          <w:rFonts w:ascii="Tahoma" w:hAnsi="Tahoma" w:cs="Tahoma"/>
          <w:i/>
          <w:sz w:val="18"/>
        </w:rPr>
        <w:t>Obrazec se po potrebi kopira!</w:t>
      </w:r>
      <w:r w:rsidR="00F64041" w:rsidRPr="00A140BB">
        <w:rPr>
          <w:rFonts w:ascii="Tahoma" w:hAnsi="Tahoma" w:cs="Tahoma"/>
        </w:rPr>
        <w:br w:type="page"/>
      </w:r>
    </w:p>
    <w:p w14:paraId="0771E3A3" w14:textId="77777777" w:rsidR="00C85FB5" w:rsidRPr="00A140BB" w:rsidRDefault="00C85FB5" w:rsidP="0052457F">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C85FB5" w:rsidRPr="00A140BB" w14:paraId="09AB0C9D" w14:textId="77777777" w:rsidTr="00943F40">
        <w:trPr>
          <w:trHeight w:val="227"/>
        </w:trPr>
        <w:tc>
          <w:tcPr>
            <w:tcW w:w="599" w:type="dxa"/>
            <w:tcBorders>
              <w:top w:val="single" w:sz="4" w:space="0" w:color="auto"/>
              <w:bottom w:val="single" w:sz="4" w:space="0" w:color="auto"/>
              <w:right w:val="nil"/>
            </w:tcBorders>
          </w:tcPr>
          <w:p w14:paraId="2FE4EC46" w14:textId="77777777" w:rsidR="00C85FB5" w:rsidRPr="00A140BB" w:rsidRDefault="00C85FB5"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7C491690" w14:textId="77777777" w:rsidR="00C85FB5" w:rsidRPr="00A140BB" w:rsidRDefault="00C85FB5" w:rsidP="0052457F">
            <w:pPr>
              <w:keepNext/>
              <w:keepLines/>
              <w:rPr>
                <w:rFonts w:ascii="Tahoma" w:hAnsi="Tahoma" w:cs="Tahoma"/>
              </w:rPr>
            </w:pPr>
            <w:r w:rsidRPr="00A140BB">
              <w:rPr>
                <w:rFonts w:ascii="Tahoma" w:hAnsi="Tahoma" w:cs="Tahoma"/>
              </w:rPr>
              <w:t>SEZNAM PRIPOMOČKOV ZA ČIŠČENJE IN DELOVNIH STROJEV</w:t>
            </w:r>
          </w:p>
        </w:tc>
        <w:tc>
          <w:tcPr>
            <w:tcW w:w="850" w:type="dxa"/>
            <w:tcBorders>
              <w:top w:val="single" w:sz="4" w:space="0" w:color="auto"/>
              <w:left w:val="single" w:sz="4" w:space="0" w:color="auto"/>
              <w:bottom w:val="single" w:sz="4" w:space="0" w:color="auto"/>
              <w:right w:val="nil"/>
            </w:tcBorders>
          </w:tcPr>
          <w:p w14:paraId="1AF38A0D" w14:textId="77777777" w:rsidR="00C85FB5" w:rsidRPr="00A140BB" w:rsidRDefault="00C85FB5"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0C03D264" w14:textId="425FD434" w:rsidR="00C85FB5" w:rsidRPr="00A140BB" w:rsidRDefault="00C85FB5" w:rsidP="0052457F">
            <w:pPr>
              <w:keepNext/>
              <w:keepLines/>
              <w:rPr>
                <w:rFonts w:ascii="Tahoma" w:hAnsi="Tahoma" w:cs="Tahoma"/>
                <w:b/>
                <w:iCs/>
              </w:rPr>
            </w:pPr>
            <w:r w:rsidRPr="00A140BB">
              <w:rPr>
                <w:rFonts w:ascii="Tahoma" w:hAnsi="Tahoma" w:cs="Tahoma"/>
                <w:b/>
                <w:iCs/>
              </w:rPr>
              <w:t>6/</w:t>
            </w:r>
            <w:r w:rsidR="0079766A" w:rsidRPr="00A140BB">
              <w:rPr>
                <w:rFonts w:ascii="Tahoma" w:hAnsi="Tahoma" w:cs="Tahoma"/>
                <w:b/>
                <w:iCs/>
              </w:rPr>
              <w:t>6</w:t>
            </w:r>
          </w:p>
        </w:tc>
      </w:tr>
    </w:tbl>
    <w:p w14:paraId="2F53760F" w14:textId="77777777" w:rsidR="00C85FB5" w:rsidRPr="00A140BB" w:rsidRDefault="00C85FB5" w:rsidP="0052457F">
      <w:pPr>
        <w:keepNext/>
        <w:keepLines/>
        <w:jc w:val="both"/>
        <w:rPr>
          <w:rFonts w:ascii="Tahoma" w:hAnsi="Tahoma" w:cs="Tahoma"/>
        </w:rPr>
      </w:pPr>
    </w:p>
    <w:p w14:paraId="6A2DBD5D" w14:textId="77777777" w:rsidR="00DB6ABA" w:rsidRPr="00A140BB" w:rsidRDefault="00DB6ABA" w:rsidP="0052457F">
      <w:pPr>
        <w:keepNext/>
        <w:keepLines/>
        <w:spacing w:line="312" w:lineRule="auto"/>
        <w:jc w:val="both"/>
        <w:rPr>
          <w:rFonts w:ascii="Tahoma" w:hAnsi="Tahoma" w:cs="Tahoma"/>
        </w:rPr>
      </w:pPr>
      <w:r w:rsidRPr="00A140BB">
        <w:rPr>
          <w:rFonts w:ascii="Tahoma" w:hAnsi="Tahoma" w:cs="Tahoma"/>
        </w:rPr>
        <w:t xml:space="preserve">Gospodarski subjekt: _______________________________________________________________, </w:t>
      </w:r>
    </w:p>
    <w:p w14:paraId="3D16C043" w14:textId="0EB4AE49" w:rsidR="00DB6ABA" w:rsidRPr="00A140BB" w:rsidRDefault="00DB6ABA" w:rsidP="00C24350">
      <w:pPr>
        <w:keepNext/>
        <w:keepLines/>
        <w:spacing w:line="312" w:lineRule="auto"/>
        <w:jc w:val="both"/>
        <w:rPr>
          <w:rFonts w:ascii="Tahoma" w:hAnsi="Tahoma" w:cs="Tahoma"/>
        </w:rPr>
      </w:pPr>
      <w:r w:rsidRPr="00A140BB">
        <w:rPr>
          <w:rFonts w:ascii="Tahoma" w:hAnsi="Tahoma" w:cs="Tahoma"/>
        </w:rPr>
        <w:t>ki oddajamo ponudbo za Javno naročilo:</w:t>
      </w:r>
      <w:r w:rsidRPr="00A140BB">
        <w:t xml:space="preserve"> </w:t>
      </w:r>
      <w:r w:rsidRPr="00A140BB">
        <w:rPr>
          <w:rFonts w:ascii="Tahoma" w:hAnsi="Tahoma" w:cs="Tahoma"/>
          <w:b/>
        </w:rPr>
        <w:t xml:space="preserve">JHL-7/25 Okoljsko manj obremenjujoče čiščenje poslovnih prostorov, za </w:t>
      </w:r>
      <w:r w:rsidRPr="00A140BB">
        <w:rPr>
          <w:rFonts w:ascii="Tahoma" w:hAnsi="Tahoma" w:cs="Tahoma"/>
        </w:rPr>
        <w:t xml:space="preserve"> </w:t>
      </w:r>
      <w:r w:rsidRPr="00A140BB">
        <w:rPr>
          <w:rFonts w:ascii="Tahoma" w:hAnsi="Tahoma" w:cs="Tahoma"/>
          <w:b/>
          <w:bCs/>
          <w:noProof/>
        </w:rPr>
        <w:t xml:space="preserve">Sklop št. ___: _________, </w:t>
      </w:r>
    </w:p>
    <w:p w14:paraId="4B798641" w14:textId="77777777" w:rsidR="00DB6ABA" w:rsidRPr="00A140BB" w:rsidRDefault="00DB6ABA" w:rsidP="0052457F">
      <w:pPr>
        <w:keepNext/>
        <w:keepLines/>
        <w:jc w:val="both"/>
        <w:rPr>
          <w:rFonts w:ascii="Tahoma" w:hAnsi="Tahoma" w:cs="Tahoma"/>
        </w:rPr>
      </w:pPr>
    </w:p>
    <w:p w14:paraId="6627F0BF" w14:textId="0A24D21D" w:rsidR="008B4168" w:rsidRPr="00A140BB" w:rsidRDefault="00DB6ABA" w:rsidP="0052457F">
      <w:pPr>
        <w:keepNext/>
        <w:keepLines/>
        <w:jc w:val="both"/>
        <w:rPr>
          <w:rFonts w:ascii="Tahoma" w:hAnsi="Tahoma" w:cs="Tahoma"/>
          <w:b/>
          <w:bCs/>
        </w:rPr>
      </w:pPr>
      <w:r w:rsidRPr="00A140BB">
        <w:rPr>
          <w:rFonts w:ascii="Tahoma" w:hAnsi="Tahoma" w:cs="Tahoma"/>
          <w:b/>
          <w:bCs/>
        </w:rPr>
        <w:t xml:space="preserve">prilagamo </w:t>
      </w:r>
      <w:r w:rsidR="008B4168" w:rsidRPr="00A140BB">
        <w:rPr>
          <w:rFonts w:ascii="Tahoma" w:hAnsi="Tahoma" w:cs="Tahoma"/>
          <w:b/>
          <w:bCs/>
        </w:rPr>
        <w:t>seznam pripomočkov za čiščenje in delovnih strojev, s katerimi bo</w:t>
      </w:r>
      <w:r w:rsidRPr="00A140BB">
        <w:rPr>
          <w:rFonts w:ascii="Tahoma" w:hAnsi="Tahoma" w:cs="Tahoma"/>
          <w:b/>
          <w:bCs/>
        </w:rPr>
        <w:t>mo izvajali storitve čiščenja poslovnih prostorov</w:t>
      </w:r>
      <w:r w:rsidR="003E6290" w:rsidRPr="00A140BB">
        <w:rPr>
          <w:rFonts w:ascii="Tahoma" w:hAnsi="Tahoma" w:cs="Tahoma"/>
          <w:b/>
          <w:bCs/>
        </w:rPr>
        <w:t>:</w:t>
      </w:r>
    </w:p>
    <w:p w14:paraId="64A1D0FB" w14:textId="77777777" w:rsidR="008B4168" w:rsidRPr="00A140BB" w:rsidRDefault="008B4168" w:rsidP="0052457F">
      <w:pPr>
        <w:keepNext/>
        <w:keepLines/>
        <w:rPr>
          <w:rFonts w:ascii="Tahoma" w:hAnsi="Tahoma" w:cs="Tahoma"/>
          <w:bCs/>
          <w:i/>
          <w:noProof/>
          <w:sz w:val="18"/>
          <w:szCs w:val="18"/>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8221"/>
      </w:tblGrid>
      <w:tr w:rsidR="008B4168" w:rsidRPr="00A140BB" w14:paraId="4703DDFE" w14:textId="77777777" w:rsidTr="00F64041">
        <w:trPr>
          <w:trHeight w:val="359"/>
        </w:trPr>
        <w:tc>
          <w:tcPr>
            <w:tcW w:w="993" w:type="dxa"/>
            <w:tcBorders>
              <w:top w:val="single" w:sz="4" w:space="0" w:color="auto"/>
              <w:left w:val="single" w:sz="4" w:space="0" w:color="auto"/>
              <w:bottom w:val="single" w:sz="4" w:space="0" w:color="auto"/>
              <w:right w:val="single" w:sz="4" w:space="0" w:color="auto"/>
            </w:tcBorders>
            <w:hideMark/>
          </w:tcPr>
          <w:p w14:paraId="2EDB0A2C" w14:textId="77777777" w:rsidR="008B4168" w:rsidRPr="00A140BB" w:rsidRDefault="008B4168" w:rsidP="0052457F">
            <w:pPr>
              <w:keepNext/>
              <w:keepLines/>
              <w:rPr>
                <w:rFonts w:ascii="Tahoma" w:hAnsi="Tahoma" w:cs="Tahoma"/>
                <w:b/>
                <w:bCs/>
                <w:noProof/>
              </w:rPr>
            </w:pPr>
            <w:r w:rsidRPr="00A140BB">
              <w:rPr>
                <w:rFonts w:ascii="Tahoma" w:hAnsi="Tahoma" w:cs="Tahoma"/>
                <w:b/>
                <w:bCs/>
                <w:noProof/>
              </w:rPr>
              <w:t>Zap. št.</w:t>
            </w:r>
          </w:p>
        </w:tc>
        <w:tc>
          <w:tcPr>
            <w:tcW w:w="8221" w:type="dxa"/>
            <w:tcBorders>
              <w:top w:val="single" w:sz="4" w:space="0" w:color="auto"/>
              <w:left w:val="single" w:sz="4" w:space="0" w:color="auto"/>
              <w:bottom w:val="single" w:sz="4" w:space="0" w:color="auto"/>
              <w:right w:val="single" w:sz="4" w:space="0" w:color="auto"/>
            </w:tcBorders>
            <w:hideMark/>
          </w:tcPr>
          <w:p w14:paraId="2421FD6C" w14:textId="18606452" w:rsidR="008B4168" w:rsidRPr="00A140BB" w:rsidRDefault="008B4168" w:rsidP="0052457F">
            <w:pPr>
              <w:keepNext/>
              <w:keepLines/>
              <w:jc w:val="both"/>
              <w:rPr>
                <w:rFonts w:ascii="Tahoma" w:hAnsi="Tahoma" w:cs="Tahoma"/>
                <w:b/>
                <w:bCs/>
                <w:noProof/>
              </w:rPr>
            </w:pPr>
            <w:r w:rsidRPr="00A140BB">
              <w:rPr>
                <w:rFonts w:ascii="Tahoma" w:hAnsi="Tahoma" w:cs="Tahoma"/>
                <w:b/>
                <w:bCs/>
                <w:noProof/>
              </w:rPr>
              <w:t>Pripomočki za čiščenje oz. delovni stroji</w:t>
            </w:r>
          </w:p>
        </w:tc>
      </w:tr>
      <w:tr w:rsidR="008B4168" w:rsidRPr="00A140BB" w14:paraId="5473FE30" w14:textId="77777777" w:rsidTr="00F64041">
        <w:tc>
          <w:tcPr>
            <w:tcW w:w="993" w:type="dxa"/>
            <w:tcBorders>
              <w:top w:val="single" w:sz="4" w:space="0" w:color="auto"/>
              <w:left w:val="single" w:sz="4" w:space="0" w:color="auto"/>
              <w:bottom w:val="single" w:sz="4" w:space="0" w:color="auto"/>
              <w:right w:val="single" w:sz="4" w:space="0" w:color="auto"/>
            </w:tcBorders>
            <w:vAlign w:val="center"/>
            <w:hideMark/>
          </w:tcPr>
          <w:p w14:paraId="7A68373B" w14:textId="77777777" w:rsidR="008B4168" w:rsidRPr="00A140BB" w:rsidRDefault="008B4168" w:rsidP="0052457F">
            <w:pPr>
              <w:keepNext/>
              <w:keepLines/>
              <w:rPr>
                <w:rFonts w:ascii="Tahoma" w:hAnsi="Tahoma" w:cs="Tahoma"/>
                <w:bCs/>
                <w:noProof/>
              </w:rPr>
            </w:pPr>
            <w:r w:rsidRPr="00A140BB">
              <w:rPr>
                <w:rFonts w:ascii="Tahoma" w:hAnsi="Tahoma" w:cs="Tahoma"/>
                <w:bCs/>
                <w:noProof/>
              </w:rPr>
              <w:t>1.</w:t>
            </w:r>
          </w:p>
        </w:tc>
        <w:tc>
          <w:tcPr>
            <w:tcW w:w="8221" w:type="dxa"/>
            <w:tcBorders>
              <w:top w:val="single" w:sz="4" w:space="0" w:color="auto"/>
              <w:left w:val="single" w:sz="4" w:space="0" w:color="auto"/>
              <w:bottom w:val="single" w:sz="4" w:space="0" w:color="auto"/>
              <w:right w:val="single" w:sz="4" w:space="0" w:color="auto"/>
            </w:tcBorders>
          </w:tcPr>
          <w:p w14:paraId="0B1BCA19" w14:textId="77777777" w:rsidR="008B4168" w:rsidRPr="00A140BB" w:rsidRDefault="008B4168" w:rsidP="0052457F">
            <w:pPr>
              <w:keepNext/>
              <w:keepLines/>
              <w:rPr>
                <w:rFonts w:ascii="Tahoma" w:hAnsi="Tahoma" w:cs="Tahoma"/>
                <w:bCs/>
                <w:noProof/>
              </w:rPr>
            </w:pPr>
          </w:p>
          <w:p w14:paraId="4424D7B4" w14:textId="77777777" w:rsidR="008B4168" w:rsidRPr="00A140BB" w:rsidRDefault="008B4168" w:rsidP="0052457F">
            <w:pPr>
              <w:keepNext/>
              <w:keepLines/>
              <w:rPr>
                <w:rFonts w:ascii="Tahoma" w:hAnsi="Tahoma" w:cs="Tahoma"/>
                <w:bCs/>
                <w:noProof/>
              </w:rPr>
            </w:pPr>
          </w:p>
        </w:tc>
      </w:tr>
      <w:tr w:rsidR="008B4168" w:rsidRPr="00A140BB" w14:paraId="2886C6ED" w14:textId="77777777" w:rsidTr="00F64041">
        <w:tc>
          <w:tcPr>
            <w:tcW w:w="993" w:type="dxa"/>
            <w:tcBorders>
              <w:top w:val="single" w:sz="4" w:space="0" w:color="auto"/>
              <w:left w:val="single" w:sz="4" w:space="0" w:color="auto"/>
              <w:bottom w:val="single" w:sz="4" w:space="0" w:color="auto"/>
              <w:right w:val="single" w:sz="4" w:space="0" w:color="auto"/>
            </w:tcBorders>
            <w:vAlign w:val="center"/>
            <w:hideMark/>
          </w:tcPr>
          <w:p w14:paraId="00EB6390" w14:textId="77777777" w:rsidR="008B4168" w:rsidRPr="00A140BB" w:rsidRDefault="008B4168" w:rsidP="0052457F">
            <w:pPr>
              <w:keepNext/>
              <w:keepLines/>
              <w:rPr>
                <w:rFonts w:ascii="Tahoma" w:hAnsi="Tahoma" w:cs="Tahoma"/>
                <w:bCs/>
                <w:noProof/>
              </w:rPr>
            </w:pPr>
            <w:r w:rsidRPr="00A140BB">
              <w:rPr>
                <w:rFonts w:ascii="Tahoma" w:hAnsi="Tahoma" w:cs="Tahoma"/>
                <w:bCs/>
                <w:noProof/>
              </w:rPr>
              <w:t>2.</w:t>
            </w:r>
          </w:p>
        </w:tc>
        <w:tc>
          <w:tcPr>
            <w:tcW w:w="8221" w:type="dxa"/>
            <w:tcBorders>
              <w:top w:val="single" w:sz="4" w:space="0" w:color="auto"/>
              <w:left w:val="single" w:sz="4" w:space="0" w:color="auto"/>
              <w:bottom w:val="single" w:sz="4" w:space="0" w:color="auto"/>
              <w:right w:val="single" w:sz="4" w:space="0" w:color="auto"/>
            </w:tcBorders>
          </w:tcPr>
          <w:p w14:paraId="615742E8" w14:textId="77777777" w:rsidR="008B4168" w:rsidRPr="00A140BB" w:rsidRDefault="008B4168" w:rsidP="0052457F">
            <w:pPr>
              <w:keepNext/>
              <w:keepLines/>
              <w:rPr>
                <w:rFonts w:ascii="Tahoma" w:hAnsi="Tahoma" w:cs="Tahoma"/>
                <w:bCs/>
                <w:noProof/>
              </w:rPr>
            </w:pPr>
          </w:p>
          <w:p w14:paraId="6BAEB5F1" w14:textId="77777777" w:rsidR="008B4168" w:rsidRPr="00A140BB" w:rsidRDefault="008B4168" w:rsidP="0052457F">
            <w:pPr>
              <w:keepNext/>
              <w:keepLines/>
              <w:rPr>
                <w:rFonts w:ascii="Tahoma" w:hAnsi="Tahoma" w:cs="Tahoma"/>
                <w:bCs/>
                <w:noProof/>
              </w:rPr>
            </w:pPr>
          </w:p>
        </w:tc>
      </w:tr>
      <w:tr w:rsidR="008B4168" w:rsidRPr="00A140BB" w14:paraId="12309A21" w14:textId="77777777" w:rsidTr="00F64041">
        <w:tc>
          <w:tcPr>
            <w:tcW w:w="993" w:type="dxa"/>
            <w:tcBorders>
              <w:top w:val="single" w:sz="4" w:space="0" w:color="auto"/>
              <w:left w:val="single" w:sz="4" w:space="0" w:color="auto"/>
              <w:bottom w:val="single" w:sz="4" w:space="0" w:color="auto"/>
              <w:right w:val="single" w:sz="4" w:space="0" w:color="auto"/>
            </w:tcBorders>
            <w:vAlign w:val="center"/>
            <w:hideMark/>
          </w:tcPr>
          <w:p w14:paraId="558A4CFC" w14:textId="77777777" w:rsidR="008B4168" w:rsidRPr="00A140BB" w:rsidRDefault="008B4168" w:rsidP="0052457F">
            <w:pPr>
              <w:keepNext/>
              <w:keepLines/>
              <w:rPr>
                <w:rFonts w:ascii="Tahoma" w:hAnsi="Tahoma" w:cs="Tahoma"/>
                <w:bCs/>
                <w:noProof/>
              </w:rPr>
            </w:pPr>
            <w:r w:rsidRPr="00A140BB">
              <w:rPr>
                <w:rFonts w:ascii="Tahoma" w:hAnsi="Tahoma" w:cs="Tahoma"/>
                <w:bCs/>
                <w:noProof/>
              </w:rPr>
              <w:t>3.</w:t>
            </w:r>
          </w:p>
        </w:tc>
        <w:tc>
          <w:tcPr>
            <w:tcW w:w="8221" w:type="dxa"/>
            <w:tcBorders>
              <w:top w:val="single" w:sz="4" w:space="0" w:color="auto"/>
              <w:left w:val="single" w:sz="4" w:space="0" w:color="auto"/>
              <w:bottom w:val="single" w:sz="4" w:space="0" w:color="auto"/>
              <w:right w:val="single" w:sz="4" w:space="0" w:color="auto"/>
            </w:tcBorders>
          </w:tcPr>
          <w:p w14:paraId="35B8460D" w14:textId="77777777" w:rsidR="008B4168" w:rsidRPr="00A140BB" w:rsidRDefault="008B4168" w:rsidP="0052457F">
            <w:pPr>
              <w:keepNext/>
              <w:keepLines/>
              <w:rPr>
                <w:rFonts w:ascii="Tahoma" w:hAnsi="Tahoma" w:cs="Tahoma"/>
                <w:bCs/>
                <w:noProof/>
              </w:rPr>
            </w:pPr>
          </w:p>
          <w:p w14:paraId="796426C7" w14:textId="77777777" w:rsidR="008B4168" w:rsidRPr="00A140BB" w:rsidRDefault="008B4168" w:rsidP="0052457F">
            <w:pPr>
              <w:keepNext/>
              <w:keepLines/>
              <w:rPr>
                <w:rFonts w:ascii="Tahoma" w:hAnsi="Tahoma" w:cs="Tahoma"/>
                <w:bCs/>
                <w:noProof/>
              </w:rPr>
            </w:pPr>
          </w:p>
        </w:tc>
      </w:tr>
      <w:tr w:rsidR="008B4168" w:rsidRPr="00A140BB" w14:paraId="15314D2B" w14:textId="77777777" w:rsidTr="00F64041">
        <w:tc>
          <w:tcPr>
            <w:tcW w:w="993" w:type="dxa"/>
            <w:tcBorders>
              <w:top w:val="single" w:sz="4" w:space="0" w:color="auto"/>
              <w:left w:val="single" w:sz="4" w:space="0" w:color="auto"/>
              <w:bottom w:val="single" w:sz="4" w:space="0" w:color="auto"/>
              <w:right w:val="single" w:sz="4" w:space="0" w:color="auto"/>
            </w:tcBorders>
            <w:vAlign w:val="center"/>
            <w:hideMark/>
          </w:tcPr>
          <w:p w14:paraId="6D95A4F3" w14:textId="77777777" w:rsidR="008B4168" w:rsidRPr="00A140BB" w:rsidRDefault="008B4168" w:rsidP="0052457F">
            <w:pPr>
              <w:keepNext/>
              <w:keepLines/>
              <w:rPr>
                <w:rFonts w:ascii="Tahoma" w:hAnsi="Tahoma" w:cs="Tahoma"/>
                <w:bCs/>
                <w:noProof/>
              </w:rPr>
            </w:pPr>
            <w:r w:rsidRPr="00A140BB">
              <w:rPr>
                <w:rFonts w:ascii="Tahoma" w:hAnsi="Tahoma" w:cs="Tahoma"/>
                <w:bCs/>
                <w:noProof/>
              </w:rPr>
              <w:t>4.</w:t>
            </w:r>
          </w:p>
        </w:tc>
        <w:tc>
          <w:tcPr>
            <w:tcW w:w="8221" w:type="dxa"/>
            <w:tcBorders>
              <w:top w:val="single" w:sz="4" w:space="0" w:color="auto"/>
              <w:left w:val="single" w:sz="4" w:space="0" w:color="auto"/>
              <w:bottom w:val="single" w:sz="4" w:space="0" w:color="auto"/>
              <w:right w:val="single" w:sz="4" w:space="0" w:color="auto"/>
            </w:tcBorders>
          </w:tcPr>
          <w:p w14:paraId="20E5EAA0" w14:textId="77777777" w:rsidR="008B4168" w:rsidRPr="00A140BB" w:rsidRDefault="008B4168" w:rsidP="0052457F">
            <w:pPr>
              <w:keepNext/>
              <w:keepLines/>
              <w:rPr>
                <w:rFonts w:ascii="Tahoma" w:hAnsi="Tahoma" w:cs="Tahoma"/>
                <w:bCs/>
                <w:noProof/>
              </w:rPr>
            </w:pPr>
          </w:p>
          <w:p w14:paraId="2F66C8C7" w14:textId="77777777" w:rsidR="008B4168" w:rsidRPr="00A140BB" w:rsidRDefault="008B4168" w:rsidP="0052457F">
            <w:pPr>
              <w:keepNext/>
              <w:keepLines/>
              <w:rPr>
                <w:rFonts w:ascii="Tahoma" w:hAnsi="Tahoma" w:cs="Tahoma"/>
                <w:bCs/>
                <w:noProof/>
              </w:rPr>
            </w:pPr>
          </w:p>
        </w:tc>
      </w:tr>
      <w:tr w:rsidR="008B4168" w:rsidRPr="00A140BB" w14:paraId="23456F24" w14:textId="77777777" w:rsidTr="00F64041">
        <w:tc>
          <w:tcPr>
            <w:tcW w:w="993" w:type="dxa"/>
            <w:tcBorders>
              <w:top w:val="single" w:sz="4" w:space="0" w:color="auto"/>
              <w:left w:val="single" w:sz="4" w:space="0" w:color="auto"/>
              <w:bottom w:val="single" w:sz="4" w:space="0" w:color="auto"/>
              <w:right w:val="single" w:sz="4" w:space="0" w:color="auto"/>
            </w:tcBorders>
            <w:vAlign w:val="center"/>
            <w:hideMark/>
          </w:tcPr>
          <w:p w14:paraId="1F6A1A0E" w14:textId="77777777" w:rsidR="008B4168" w:rsidRPr="00A140BB" w:rsidRDefault="008B4168" w:rsidP="0052457F">
            <w:pPr>
              <w:keepNext/>
              <w:keepLines/>
              <w:rPr>
                <w:rFonts w:ascii="Tahoma" w:hAnsi="Tahoma" w:cs="Tahoma"/>
                <w:bCs/>
                <w:noProof/>
              </w:rPr>
            </w:pPr>
            <w:r w:rsidRPr="00A140BB">
              <w:rPr>
                <w:rFonts w:ascii="Tahoma" w:hAnsi="Tahoma" w:cs="Tahoma"/>
                <w:bCs/>
                <w:noProof/>
              </w:rPr>
              <w:t>5.</w:t>
            </w:r>
          </w:p>
        </w:tc>
        <w:tc>
          <w:tcPr>
            <w:tcW w:w="8221" w:type="dxa"/>
            <w:tcBorders>
              <w:top w:val="single" w:sz="4" w:space="0" w:color="auto"/>
              <w:left w:val="single" w:sz="4" w:space="0" w:color="auto"/>
              <w:bottom w:val="single" w:sz="4" w:space="0" w:color="auto"/>
              <w:right w:val="single" w:sz="4" w:space="0" w:color="auto"/>
            </w:tcBorders>
          </w:tcPr>
          <w:p w14:paraId="44763DBD" w14:textId="77777777" w:rsidR="008B4168" w:rsidRPr="00A140BB" w:rsidRDefault="008B4168" w:rsidP="0052457F">
            <w:pPr>
              <w:keepNext/>
              <w:keepLines/>
              <w:rPr>
                <w:rFonts w:ascii="Tahoma" w:hAnsi="Tahoma" w:cs="Tahoma"/>
                <w:bCs/>
                <w:noProof/>
              </w:rPr>
            </w:pPr>
          </w:p>
          <w:p w14:paraId="072B4D69" w14:textId="77777777" w:rsidR="008B4168" w:rsidRPr="00A140BB" w:rsidRDefault="008B4168" w:rsidP="0052457F">
            <w:pPr>
              <w:keepNext/>
              <w:keepLines/>
              <w:rPr>
                <w:rFonts w:ascii="Tahoma" w:hAnsi="Tahoma" w:cs="Tahoma"/>
                <w:bCs/>
                <w:noProof/>
              </w:rPr>
            </w:pPr>
          </w:p>
        </w:tc>
      </w:tr>
      <w:tr w:rsidR="008B4168" w:rsidRPr="00A140BB" w14:paraId="651FE29B" w14:textId="77777777" w:rsidTr="00F64041">
        <w:tc>
          <w:tcPr>
            <w:tcW w:w="993" w:type="dxa"/>
            <w:tcBorders>
              <w:top w:val="single" w:sz="4" w:space="0" w:color="auto"/>
              <w:left w:val="single" w:sz="4" w:space="0" w:color="auto"/>
              <w:bottom w:val="single" w:sz="4" w:space="0" w:color="auto"/>
              <w:right w:val="single" w:sz="4" w:space="0" w:color="auto"/>
            </w:tcBorders>
            <w:vAlign w:val="center"/>
            <w:hideMark/>
          </w:tcPr>
          <w:p w14:paraId="39C5822F" w14:textId="77777777" w:rsidR="008B4168" w:rsidRPr="00A140BB" w:rsidRDefault="008B4168" w:rsidP="0052457F">
            <w:pPr>
              <w:keepNext/>
              <w:keepLines/>
              <w:rPr>
                <w:rFonts w:ascii="Tahoma" w:hAnsi="Tahoma" w:cs="Tahoma"/>
                <w:bCs/>
                <w:noProof/>
              </w:rPr>
            </w:pPr>
            <w:r w:rsidRPr="00A140BB">
              <w:rPr>
                <w:rFonts w:ascii="Tahoma" w:hAnsi="Tahoma" w:cs="Tahoma"/>
                <w:bCs/>
                <w:noProof/>
              </w:rPr>
              <w:t>6.</w:t>
            </w:r>
          </w:p>
        </w:tc>
        <w:tc>
          <w:tcPr>
            <w:tcW w:w="8221" w:type="dxa"/>
            <w:tcBorders>
              <w:top w:val="single" w:sz="4" w:space="0" w:color="auto"/>
              <w:left w:val="single" w:sz="4" w:space="0" w:color="auto"/>
              <w:bottom w:val="single" w:sz="4" w:space="0" w:color="auto"/>
              <w:right w:val="single" w:sz="4" w:space="0" w:color="auto"/>
            </w:tcBorders>
          </w:tcPr>
          <w:p w14:paraId="69201133" w14:textId="77777777" w:rsidR="008B4168" w:rsidRPr="00A140BB" w:rsidRDefault="008B4168" w:rsidP="0052457F">
            <w:pPr>
              <w:keepNext/>
              <w:keepLines/>
              <w:rPr>
                <w:rFonts w:ascii="Tahoma" w:hAnsi="Tahoma" w:cs="Tahoma"/>
                <w:bCs/>
                <w:noProof/>
              </w:rPr>
            </w:pPr>
          </w:p>
          <w:p w14:paraId="0E40C05A" w14:textId="77777777" w:rsidR="008B4168" w:rsidRPr="00A140BB" w:rsidRDefault="008B4168" w:rsidP="0052457F">
            <w:pPr>
              <w:keepNext/>
              <w:keepLines/>
              <w:rPr>
                <w:rFonts w:ascii="Tahoma" w:hAnsi="Tahoma" w:cs="Tahoma"/>
                <w:bCs/>
                <w:noProof/>
              </w:rPr>
            </w:pPr>
          </w:p>
        </w:tc>
      </w:tr>
      <w:tr w:rsidR="008B4168" w:rsidRPr="00A140BB" w14:paraId="14D0D0D6" w14:textId="77777777" w:rsidTr="00F64041">
        <w:tc>
          <w:tcPr>
            <w:tcW w:w="993" w:type="dxa"/>
            <w:tcBorders>
              <w:top w:val="single" w:sz="4" w:space="0" w:color="auto"/>
              <w:left w:val="single" w:sz="4" w:space="0" w:color="auto"/>
              <w:bottom w:val="single" w:sz="4" w:space="0" w:color="auto"/>
              <w:right w:val="single" w:sz="4" w:space="0" w:color="auto"/>
            </w:tcBorders>
            <w:hideMark/>
          </w:tcPr>
          <w:p w14:paraId="13455111" w14:textId="77777777" w:rsidR="008B4168" w:rsidRPr="00A140BB" w:rsidRDefault="008B4168" w:rsidP="0052457F">
            <w:pPr>
              <w:keepNext/>
              <w:keepLines/>
              <w:rPr>
                <w:rFonts w:ascii="Tahoma" w:hAnsi="Tahoma" w:cs="Tahoma"/>
                <w:bCs/>
                <w:noProof/>
              </w:rPr>
            </w:pPr>
          </w:p>
        </w:tc>
        <w:tc>
          <w:tcPr>
            <w:tcW w:w="8221" w:type="dxa"/>
            <w:tcBorders>
              <w:top w:val="single" w:sz="4" w:space="0" w:color="auto"/>
              <w:left w:val="single" w:sz="4" w:space="0" w:color="auto"/>
              <w:bottom w:val="single" w:sz="4" w:space="0" w:color="auto"/>
              <w:right w:val="single" w:sz="4" w:space="0" w:color="auto"/>
            </w:tcBorders>
          </w:tcPr>
          <w:p w14:paraId="6543BD35" w14:textId="77777777" w:rsidR="008B4168" w:rsidRPr="00A140BB" w:rsidRDefault="008B4168" w:rsidP="0052457F">
            <w:pPr>
              <w:keepNext/>
              <w:keepLines/>
              <w:rPr>
                <w:rFonts w:ascii="Tahoma" w:hAnsi="Tahoma" w:cs="Tahoma"/>
                <w:bCs/>
                <w:noProof/>
              </w:rPr>
            </w:pPr>
          </w:p>
          <w:p w14:paraId="72BE97C2" w14:textId="77777777" w:rsidR="008B4168" w:rsidRPr="00A140BB" w:rsidRDefault="008B4168" w:rsidP="0052457F">
            <w:pPr>
              <w:keepNext/>
              <w:keepLines/>
              <w:rPr>
                <w:rFonts w:ascii="Tahoma" w:hAnsi="Tahoma" w:cs="Tahoma"/>
                <w:bCs/>
                <w:noProof/>
              </w:rPr>
            </w:pPr>
          </w:p>
        </w:tc>
      </w:tr>
      <w:tr w:rsidR="008B4168" w:rsidRPr="00A140BB" w14:paraId="19FC1719" w14:textId="77777777" w:rsidTr="00F64041">
        <w:tc>
          <w:tcPr>
            <w:tcW w:w="993" w:type="dxa"/>
            <w:tcBorders>
              <w:top w:val="single" w:sz="4" w:space="0" w:color="auto"/>
              <w:left w:val="single" w:sz="4" w:space="0" w:color="auto"/>
              <w:bottom w:val="single" w:sz="4" w:space="0" w:color="auto"/>
              <w:right w:val="single" w:sz="4" w:space="0" w:color="auto"/>
            </w:tcBorders>
            <w:hideMark/>
          </w:tcPr>
          <w:p w14:paraId="29E84FD3" w14:textId="77777777" w:rsidR="008B4168" w:rsidRPr="00A140BB" w:rsidRDefault="008B4168" w:rsidP="0052457F">
            <w:pPr>
              <w:keepNext/>
              <w:keepLines/>
              <w:rPr>
                <w:rFonts w:ascii="Tahoma" w:hAnsi="Tahoma" w:cs="Tahoma"/>
                <w:bCs/>
                <w:noProof/>
              </w:rPr>
            </w:pPr>
          </w:p>
        </w:tc>
        <w:tc>
          <w:tcPr>
            <w:tcW w:w="8221" w:type="dxa"/>
            <w:tcBorders>
              <w:top w:val="single" w:sz="4" w:space="0" w:color="auto"/>
              <w:left w:val="single" w:sz="4" w:space="0" w:color="auto"/>
              <w:bottom w:val="single" w:sz="4" w:space="0" w:color="auto"/>
              <w:right w:val="single" w:sz="4" w:space="0" w:color="auto"/>
            </w:tcBorders>
          </w:tcPr>
          <w:p w14:paraId="504B2054" w14:textId="77777777" w:rsidR="008B4168" w:rsidRPr="00A140BB" w:rsidRDefault="008B4168" w:rsidP="0052457F">
            <w:pPr>
              <w:keepNext/>
              <w:keepLines/>
              <w:rPr>
                <w:rFonts w:ascii="Tahoma" w:hAnsi="Tahoma" w:cs="Tahoma"/>
                <w:bCs/>
                <w:noProof/>
              </w:rPr>
            </w:pPr>
          </w:p>
          <w:p w14:paraId="6D2405B6" w14:textId="77777777" w:rsidR="008B4168" w:rsidRPr="00A140BB" w:rsidRDefault="008B4168" w:rsidP="0052457F">
            <w:pPr>
              <w:keepNext/>
              <w:keepLines/>
              <w:rPr>
                <w:rFonts w:ascii="Tahoma" w:hAnsi="Tahoma" w:cs="Tahoma"/>
                <w:bCs/>
                <w:noProof/>
              </w:rPr>
            </w:pPr>
          </w:p>
        </w:tc>
      </w:tr>
      <w:tr w:rsidR="008B4168" w:rsidRPr="00A140BB" w14:paraId="73E89046" w14:textId="77777777" w:rsidTr="00F64041">
        <w:tc>
          <w:tcPr>
            <w:tcW w:w="993" w:type="dxa"/>
            <w:tcBorders>
              <w:top w:val="single" w:sz="4" w:space="0" w:color="auto"/>
              <w:left w:val="single" w:sz="4" w:space="0" w:color="auto"/>
              <w:bottom w:val="single" w:sz="4" w:space="0" w:color="auto"/>
              <w:right w:val="single" w:sz="4" w:space="0" w:color="auto"/>
            </w:tcBorders>
            <w:hideMark/>
          </w:tcPr>
          <w:p w14:paraId="770ED6D9" w14:textId="77777777" w:rsidR="008B4168" w:rsidRPr="00A140BB" w:rsidRDefault="008B4168" w:rsidP="0052457F">
            <w:pPr>
              <w:keepNext/>
              <w:keepLines/>
              <w:rPr>
                <w:rFonts w:ascii="Tahoma" w:hAnsi="Tahoma" w:cs="Tahoma"/>
                <w:bCs/>
                <w:noProof/>
              </w:rPr>
            </w:pPr>
          </w:p>
        </w:tc>
        <w:tc>
          <w:tcPr>
            <w:tcW w:w="8221" w:type="dxa"/>
            <w:tcBorders>
              <w:top w:val="single" w:sz="4" w:space="0" w:color="auto"/>
              <w:left w:val="single" w:sz="4" w:space="0" w:color="auto"/>
              <w:bottom w:val="single" w:sz="4" w:space="0" w:color="auto"/>
              <w:right w:val="single" w:sz="4" w:space="0" w:color="auto"/>
            </w:tcBorders>
          </w:tcPr>
          <w:p w14:paraId="0F552897" w14:textId="77777777" w:rsidR="008B4168" w:rsidRPr="00A140BB" w:rsidRDefault="008B4168" w:rsidP="0052457F">
            <w:pPr>
              <w:keepNext/>
              <w:keepLines/>
              <w:rPr>
                <w:rFonts w:ascii="Tahoma" w:hAnsi="Tahoma" w:cs="Tahoma"/>
                <w:bCs/>
                <w:noProof/>
              </w:rPr>
            </w:pPr>
          </w:p>
          <w:p w14:paraId="5102CFBE" w14:textId="77777777" w:rsidR="008B4168" w:rsidRPr="00A140BB" w:rsidRDefault="008B4168" w:rsidP="0052457F">
            <w:pPr>
              <w:keepNext/>
              <w:keepLines/>
              <w:rPr>
                <w:rFonts w:ascii="Tahoma" w:hAnsi="Tahoma" w:cs="Tahoma"/>
                <w:bCs/>
                <w:noProof/>
              </w:rPr>
            </w:pPr>
          </w:p>
        </w:tc>
      </w:tr>
      <w:tr w:rsidR="008B4168" w:rsidRPr="00A140BB" w14:paraId="38C0DD4E" w14:textId="77777777" w:rsidTr="00F64041">
        <w:tc>
          <w:tcPr>
            <w:tcW w:w="993" w:type="dxa"/>
            <w:tcBorders>
              <w:top w:val="single" w:sz="4" w:space="0" w:color="auto"/>
              <w:left w:val="single" w:sz="4" w:space="0" w:color="auto"/>
              <w:bottom w:val="single" w:sz="4" w:space="0" w:color="auto"/>
              <w:right w:val="single" w:sz="4" w:space="0" w:color="auto"/>
            </w:tcBorders>
            <w:hideMark/>
          </w:tcPr>
          <w:p w14:paraId="3BF3CEFB" w14:textId="77777777" w:rsidR="008B4168" w:rsidRPr="00A140BB" w:rsidRDefault="008B4168" w:rsidP="0052457F">
            <w:pPr>
              <w:keepNext/>
              <w:keepLines/>
              <w:rPr>
                <w:rFonts w:ascii="Tahoma" w:hAnsi="Tahoma" w:cs="Tahoma"/>
                <w:bCs/>
                <w:noProof/>
              </w:rPr>
            </w:pPr>
          </w:p>
        </w:tc>
        <w:tc>
          <w:tcPr>
            <w:tcW w:w="8221" w:type="dxa"/>
            <w:tcBorders>
              <w:top w:val="single" w:sz="4" w:space="0" w:color="auto"/>
              <w:left w:val="single" w:sz="4" w:space="0" w:color="auto"/>
              <w:bottom w:val="single" w:sz="4" w:space="0" w:color="auto"/>
              <w:right w:val="single" w:sz="4" w:space="0" w:color="auto"/>
            </w:tcBorders>
          </w:tcPr>
          <w:p w14:paraId="13584F46" w14:textId="77777777" w:rsidR="008B4168" w:rsidRPr="00A140BB" w:rsidRDefault="008B4168" w:rsidP="0052457F">
            <w:pPr>
              <w:keepNext/>
              <w:keepLines/>
              <w:rPr>
                <w:rFonts w:ascii="Tahoma" w:hAnsi="Tahoma" w:cs="Tahoma"/>
                <w:bCs/>
                <w:noProof/>
              </w:rPr>
            </w:pPr>
          </w:p>
          <w:p w14:paraId="3DE5ECF9" w14:textId="77777777" w:rsidR="008B4168" w:rsidRPr="00A140BB" w:rsidRDefault="008B4168" w:rsidP="0052457F">
            <w:pPr>
              <w:keepNext/>
              <w:keepLines/>
              <w:rPr>
                <w:rFonts w:ascii="Tahoma" w:hAnsi="Tahoma" w:cs="Tahoma"/>
                <w:bCs/>
                <w:noProof/>
              </w:rPr>
            </w:pPr>
          </w:p>
        </w:tc>
      </w:tr>
      <w:tr w:rsidR="008B4168" w:rsidRPr="00A140BB" w14:paraId="0693F278" w14:textId="77777777" w:rsidTr="00F64041">
        <w:tc>
          <w:tcPr>
            <w:tcW w:w="993" w:type="dxa"/>
            <w:tcBorders>
              <w:top w:val="single" w:sz="4" w:space="0" w:color="auto"/>
              <w:left w:val="single" w:sz="4" w:space="0" w:color="auto"/>
              <w:bottom w:val="single" w:sz="4" w:space="0" w:color="auto"/>
              <w:right w:val="single" w:sz="4" w:space="0" w:color="auto"/>
            </w:tcBorders>
          </w:tcPr>
          <w:p w14:paraId="59F6D2CD" w14:textId="77777777" w:rsidR="008B4168" w:rsidRPr="00A140BB" w:rsidRDefault="008B4168" w:rsidP="0052457F">
            <w:pPr>
              <w:keepNext/>
              <w:keepLines/>
              <w:rPr>
                <w:rFonts w:ascii="Tahoma" w:hAnsi="Tahoma" w:cs="Tahoma"/>
                <w:bCs/>
                <w:noProof/>
              </w:rPr>
            </w:pPr>
          </w:p>
        </w:tc>
        <w:tc>
          <w:tcPr>
            <w:tcW w:w="8221" w:type="dxa"/>
            <w:tcBorders>
              <w:top w:val="single" w:sz="4" w:space="0" w:color="auto"/>
              <w:left w:val="single" w:sz="4" w:space="0" w:color="auto"/>
              <w:bottom w:val="single" w:sz="4" w:space="0" w:color="auto"/>
              <w:right w:val="single" w:sz="4" w:space="0" w:color="auto"/>
            </w:tcBorders>
          </w:tcPr>
          <w:p w14:paraId="6D01D7AA" w14:textId="77777777" w:rsidR="008B4168" w:rsidRPr="00A140BB" w:rsidRDefault="008B4168" w:rsidP="0052457F">
            <w:pPr>
              <w:keepNext/>
              <w:keepLines/>
              <w:rPr>
                <w:rFonts w:ascii="Tahoma" w:hAnsi="Tahoma" w:cs="Tahoma"/>
                <w:bCs/>
                <w:noProof/>
              </w:rPr>
            </w:pPr>
          </w:p>
          <w:p w14:paraId="7ABB82C0" w14:textId="77777777" w:rsidR="008B4168" w:rsidRPr="00A140BB" w:rsidRDefault="008B4168" w:rsidP="0052457F">
            <w:pPr>
              <w:keepNext/>
              <w:keepLines/>
              <w:rPr>
                <w:rFonts w:ascii="Tahoma" w:hAnsi="Tahoma" w:cs="Tahoma"/>
                <w:bCs/>
                <w:noProof/>
              </w:rPr>
            </w:pPr>
          </w:p>
        </w:tc>
      </w:tr>
      <w:tr w:rsidR="008B4168" w:rsidRPr="00A140BB" w14:paraId="3DDE1280" w14:textId="77777777" w:rsidTr="00F64041">
        <w:tc>
          <w:tcPr>
            <w:tcW w:w="993" w:type="dxa"/>
            <w:tcBorders>
              <w:top w:val="single" w:sz="4" w:space="0" w:color="auto"/>
              <w:left w:val="single" w:sz="4" w:space="0" w:color="auto"/>
              <w:bottom w:val="single" w:sz="4" w:space="0" w:color="auto"/>
              <w:right w:val="single" w:sz="4" w:space="0" w:color="auto"/>
            </w:tcBorders>
          </w:tcPr>
          <w:p w14:paraId="74C99CAA" w14:textId="77777777" w:rsidR="008B4168" w:rsidRPr="00A140BB" w:rsidRDefault="008B4168" w:rsidP="0052457F">
            <w:pPr>
              <w:keepNext/>
              <w:keepLines/>
              <w:rPr>
                <w:rFonts w:ascii="Tahoma" w:hAnsi="Tahoma" w:cs="Tahoma"/>
                <w:bCs/>
                <w:noProof/>
              </w:rPr>
            </w:pPr>
          </w:p>
        </w:tc>
        <w:tc>
          <w:tcPr>
            <w:tcW w:w="8221" w:type="dxa"/>
            <w:tcBorders>
              <w:top w:val="single" w:sz="4" w:space="0" w:color="auto"/>
              <w:left w:val="single" w:sz="4" w:space="0" w:color="auto"/>
              <w:bottom w:val="single" w:sz="4" w:space="0" w:color="auto"/>
              <w:right w:val="single" w:sz="4" w:space="0" w:color="auto"/>
            </w:tcBorders>
          </w:tcPr>
          <w:p w14:paraId="758C1300" w14:textId="77777777" w:rsidR="008B4168" w:rsidRPr="00A140BB" w:rsidRDefault="008B4168" w:rsidP="0052457F">
            <w:pPr>
              <w:keepNext/>
              <w:keepLines/>
              <w:rPr>
                <w:rFonts w:ascii="Tahoma" w:hAnsi="Tahoma" w:cs="Tahoma"/>
                <w:bCs/>
                <w:noProof/>
              </w:rPr>
            </w:pPr>
          </w:p>
          <w:p w14:paraId="19C1E0E9" w14:textId="77777777" w:rsidR="008B4168" w:rsidRPr="00A140BB" w:rsidRDefault="008B4168" w:rsidP="0052457F">
            <w:pPr>
              <w:keepNext/>
              <w:keepLines/>
              <w:rPr>
                <w:rFonts w:ascii="Tahoma" w:hAnsi="Tahoma" w:cs="Tahoma"/>
                <w:bCs/>
                <w:noProof/>
              </w:rPr>
            </w:pPr>
          </w:p>
        </w:tc>
      </w:tr>
    </w:tbl>
    <w:p w14:paraId="35841320" w14:textId="77777777" w:rsidR="008B4168" w:rsidRPr="00A140BB" w:rsidRDefault="008B4168" w:rsidP="0052457F">
      <w:pPr>
        <w:keepNext/>
        <w:keepLines/>
        <w:rPr>
          <w:rFonts w:ascii="Tahoma" w:hAnsi="Tahoma" w:cs="Tahoma"/>
          <w:bCs/>
          <w:i/>
          <w:noProof/>
          <w:sz w:val="18"/>
          <w:szCs w:val="18"/>
        </w:rPr>
      </w:pPr>
    </w:p>
    <w:p w14:paraId="4E15EA73" w14:textId="5887B83D" w:rsidR="003E6290" w:rsidRPr="00A140BB" w:rsidRDefault="003E6290" w:rsidP="0052457F">
      <w:pPr>
        <w:keepNext/>
        <w:keepLines/>
        <w:jc w:val="both"/>
        <w:rPr>
          <w:rFonts w:ascii="Tahoma" w:hAnsi="Tahoma" w:cs="Tahoma"/>
        </w:rPr>
      </w:pPr>
      <w:r w:rsidRPr="00A140BB">
        <w:rPr>
          <w:rFonts w:ascii="Tahoma" w:hAnsi="Tahoma" w:cs="Tahoma"/>
        </w:rPr>
        <w:t xml:space="preserve">Ponudnik priloži seznam pripomočkov in delovnih strojev, s katerimi bo izvajal storitev čiščenja. Seznam pripomočkov in delovnih strojev mora biti priložen za vsak sklop posebej in pripravljen v skladu z vsemi zahtevami naročnika, navedenimi v razpisni dokumentaciji in tehničnim opisom predmeta naročila. </w:t>
      </w:r>
    </w:p>
    <w:p w14:paraId="41835121" w14:textId="70977213" w:rsidR="008B4168" w:rsidRPr="00A140BB" w:rsidRDefault="008B4168" w:rsidP="0052457F">
      <w:pPr>
        <w:keepNext/>
        <w:keepLines/>
        <w:rPr>
          <w:rFonts w:ascii="Tahoma" w:hAnsi="Tahoma" w:cs="Tahoma"/>
          <w:bCs/>
          <w:i/>
          <w:noProof/>
          <w:sz w:val="18"/>
          <w:szCs w:val="18"/>
        </w:rPr>
      </w:pPr>
    </w:p>
    <w:p w14:paraId="7D004786" w14:textId="0EC4CD01" w:rsidR="0004298B" w:rsidRPr="00A140BB" w:rsidRDefault="0004298B" w:rsidP="0052457F">
      <w:pPr>
        <w:keepNext/>
        <w:keepLines/>
        <w:rPr>
          <w:rFonts w:ascii="Tahoma" w:hAnsi="Tahoma" w:cs="Tahoma"/>
          <w:bCs/>
          <w:i/>
          <w:noProof/>
          <w:sz w:val="18"/>
          <w:szCs w:val="18"/>
        </w:rPr>
      </w:pPr>
    </w:p>
    <w:p w14:paraId="2EF95371" w14:textId="2E02D2BE" w:rsidR="0004298B" w:rsidRPr="00A140BB" w:rsidRDefault="0004298B" w:rsidP="0052457F">
      <w:pPr>
        <w:keepNext/>
        <w:keepLines/>
        <w:rPr>
          <w:rFonts w:ascii="Tahoma" w:hAnsi="Tahoma" w:cs="Tahoma"/>
          <w:bCs/>
          <w:i/>
          <w:noProof/>
          <w:sz w:val="18"/>
          <w:szCs w:val="18"/>
        </w:rPr>
      </w:pPr>
    </w:p>
    <w:p w14:paraId="3D5BA1CF" w14:textId="77777777" w:rsidR="0004298B" w:rsidRPr="00A140BB" w:rsidRDefault="0004298B" w:rsidP="0052457F">
      <w:pPr>
        <w:keepNext/>
        <w:keepLines/>
        <w:rPr>
          <w:rFonts w:ascii="Tahoma" w:hAnsi="Tahoma" w:cs="Tahoma"/>
          <w:bCs/>
          <w:i/>
          <w:noProof/>
          <w:sz w:val="18"/>
          <w:szCs w:val="18"/>
        </w:rPr>
      </w:pPr>
    </w:p>
    <w:p w14:paraId="2FFB9B60" w14:textId="77777777" w:rsidR="00197C14" w:rsidRPr="00A140BB" w:rsidRDefault="00197C14" w:rsidP="0052457F">
      <w:pPr>
        <w:keepNext/>
        <w:keepLines/>
        <w:spacing w:after="60"/>
        <w:jc w:val="both"/>
        <w:rPr>
          <w:rFonts w:ascii="Tahoma" w:hAnsi="Tahoma" w:cs="Tahoma"/>
          <w:b/>
          <w:i/>
          <w:sz w:val="18"/>
          <w:szCs w:val="18"/>
          <w:u w:val="single"/>
        </w:rPr>
      </w:pPr>
      <w:r w:rsidRPr="00A140BB">
        <w:rPr>
          <w:rFonts w:ascii="Tahoma" w:hAnsi="Tahoma" w:cs="Tahoma"/>
          <w:b/>
          <w:i/>
          <w:sz w:val="18"/>
          <w:szCs w:val="18"/>
          <w:u w:val="single"/>
        </w:rPr>
        <w:t xml:space="preserve">Opomba: </w:t>
      </w:r>
    </w:p>
    <w:p w14:paraId="628474C9" w14:textId="77777777" w:rsidR="00197C14" w:rsidRPr="00A140BB" w:rsidRDefault="00197C14" w:rsidP="0052457F">
      <w:pPr>
        <w:keepNext/>
        <w:keepLines/>
        <w:jc w:val="both"/>
        <w:rPr>
          <w:rFonts w:ascii="Tahoma" w:hAnsi="Tahoma" w:cs="Tahoma"/>
          <w:i/>
          <w:sz w:val="18"/>
        </w:rPr>
      </w:pPr>
      <w:r w:rsidRPr="00A140BB">
        <w:rPr>
          <w:rFonts w:ascii="Tahoma" w:hAnsi="Tahoma" w:cs="Tahoma"/>
          <w:i/>
          <w:sz w:val="18"/>
        </w:rPr>
        <w:t>Obrazec se po potrebi kopira!</w:t>
      </w:r>
    </w:p>
    <w:p w14:paraId="517590B2" w14:textId="77777777" w:rsidR="00197C14" w:rsidRPr="00A140BB" w:rsidRDefault="00197C14" w:rsidP="0052457F">
      <w:pPr>
        <w:keepNext/>
        <w:keepLines/>
        <w:rPr>
          <w:rFonts w:ascii="Tahoma" w:hAnsi="Tahoma" w:cs="Tahoma"/>
          <w:bCs/>
          <w:i/>
          <w:noProof/>
          <w:sz w:val="18"/>
          <w:szCs w:val="18"/>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197C14" w:rsidRPr="00A140BB" w14:paraId="30029FDD" w14:textId="77777777" w:rsidTr="00C212DD">
        <w:trPr>
          <w:trHeight w:val="235"/>
        </w:trPr>
        <w:tc>
          <w:tcPr>
            <w:tcW w:w="3402" w:type="dxa"/>
            <w:tcBorders>
              <w:bottom w:val="single" w:sz="4" w:space="0" w:color="auto"/>
            </w:tcBorders>
          </w:tcPr>
          <w:p w14:paraId="263CD4EE" w14:textId="77777777" w:rsidR="00197C14" w:rsidRPr="00A140BB" w:rsidRDefault="00197C14" w:rsidP="0052457F">
            <w:pPr>
              <w:keepNext/>
              <w:keepLines/>
              <w:jc w:val="both"/>
              <w:rPr>
                <w:rFonts w:ascii="Tahoma" w:hAnsi="Tahoma" w:cs="Tahoma"/>
                <w:snapToGrid w:val="0"/>
                <w:color w:val="000000"/>
              </w:rPr>
            </w:pPr>
          </w:p>
        </w:tc>
        <w:tc>
          <w:tcPr>
            <w:tcW w:w="2977" w:type="dxa"/>
          </w:tcPr>
          <w:p w14:paraId="06C18741" w14:textId="77777777" w:rsidR="00197C14" w:rsidRPr="00A140BB" w:rsidRDefault="00197C14" w:rsidP="0052457F">
            <w:pPr>
              <w:keepNext/>
              <w:keepLines/>
              <w:jc w:val="center"/>
              <w:rPr>
                <w:rFonts w:ascii="Tahoma" w:hAnsi="Tahoma" w:cs="Tahoma"/>
                <w:snapToGrid w:val="0"/>
                <w:color w:val="000000"/>
              </w:rPr>
            </w:pPr>
          </w:p>
        </w:tc>
        <w:tc>
          <w:tcPr>
            <w:tcW w:w="2805" w:type="dxa"/>
            <w:tcBorders>
              <w:bottom w:val="single" w:sz="4" w:space="0" w:color="auto"/>
            </w:tcBorders>
          </w:tcPr>
          <w:p w14:paraId="496E8574" w14:textId="77777777" w:rsidR="00197C14" w:rsidRPr="00A140BB" w:rsidRDefault="00197C14" w:rsidP="0052457F">
            <w:pPr>
              <w:keepNext/>
              <w:keepLines/>
              <w:tabs>
                <w:tab w:val="left" w:pos="567"/>
                <w:tab w:val="num" w:pos="851"/>
                <w:tab w:val="left" w:pos="993"/>
              </w:tabs>
              <w:jc w:val="both"/>
              <w:rPr>
                <w:rFonts w:ascii="Tahoma" w:hAnsi="Tahoma" w:cs="Tahoma"/>
                <w:snapToGrid w:val="0"/>
                <w:color w:val="000000"/>
              </w:rPr>
            </w:pPr>
          </w:p>
        </w:tc>
      </w:tr>
      <w:tr w:rsidR="00197C14" w:rsidRPr="00A140BB" w14:paraId="0459457A" w14:textId="77777777" w:rsidTr="00C212DD">
        <w:trPr>
          <w:trHeight w:val="235"/>
        </w:trPr>
        <w:tc>
          <w:tcPr>
            <w:tcW w:w="3402" w:type="dxa"/>
            <w:tcBorders>
              <w:top w:val="single" w:sz="4" w:space="0" w:color="auto"/>
            </w:tcBorders>
          </w:tcPr>
          <w:p w14:paraId="6FBBAA43" w14:textId="77777777" w:rsidR="00197C14" w:rsidRPr="00A140BB" w:rsidRDefault="00197C14"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0D7FC966" w14:textId="77777777" w:rsidR="00197C14" w:rsidRPr="00A140BB" w:rsidRDefault="00197C14"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7A5E07AC" w14:textId="77777777" w:rsidR="00197C14" w:rsidRPr="00A140BB" w:rsidRDefault="00197C14"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4733DB25" w14:textId="23337430" w:rsidR="002E218A" w:rsidRPr="00A140BB" w:rsidRDefault="002E218A" w:rsidP="0052457F">
      <w:pPr>
        <w:keepNext/>
        <w:keepLines/>
        <w:rPr>
          <w:rFonts w:ascii="Tahoma" w:hAnsi="Tahoma" w:cs="Tahoma"/>
          <w:bCs/>
          <w:i/>
          <w:noProof/>
          <w:sz w:val="18"/>
          <w:szCs w:val="18"/>
        </w:rPr>
      </w:pPr>
      <w:r w:rsidRPr="00A140BB">
        <w:rPr>
          <w:rFonts w:ascii="Tahoma" w:hAnsi="Tahoma" w:cs="Tahoma"/>
          <w:bCs/>
          <w:i/>
          <w:noProof/>
          <w:sz w:val="18"/>
          <w:szCs w:val="18"/>
        </w:rPr>
        <w:br w:type="page"/>
      </w:r>
    </w:p>
    <w:p w14:paraId="07FD2AA2" w14:textId="77777777" w:rsidR="0013308B" w:rsidRPr="00A140BB" w:rsidRDefault="0013308B" w:rsidP="0052457F">
      <w:pPr>
        <w:keepNext/>
        <w:keepLines/>
        <w:rPr>
          <w:rFonts w:ascii="Tahoma" w:hAnsi="Tahoma" w:cs="Tahoma"/>
          <w:bCs/>
          <w:i/>
          <w:noProof/>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042E45" w:rsidRPr="00A140BB" w14:paraId="6056470D" w14:textId="77777777" w:rsidTr="00F10388">
        <w:trPr>
          <w:trHeight w:val="139"/>
        </w:trPr>
        <w:tc>
          <w:tcPr>
            <w:tcW w:w="599" w:type="dxa"/>
            <w:tcBorders>
              <w:top w:val="single" w:sz="4" w:space="0" w:color="auto"/>
              <w:bottom w:val="single" w:sz="4" w:space="0" w:color="auto"/>
              <w:right w:val="nil"/>
            </w:tcBorders>
          </w:tcPr>
          <w:p w14:paraId="71333984" w14:textId="77777777" w:rsidR="00042E45" w:rsidRPr="00A140BB" w:rsidRDefault="00042E45"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right w:val="single" w:sz="4" w:space="0" w:color="auto"/>
            </w:tcBorders>
          </w:tcPr>
          <w:p w14:paraId="55327729" w14:textId="410BD357" w:rsidR="00042E45" w:rsidRPr="00A140BB" w:rsidRDefault="002E4933" w:rsidP="0052457F">
            <w:pPr>
              <w:keepNext/>
              <w:keepLines/>
              <w:jc w:val="both"/>
              <w:rPr>
                <w:rFonts w:ascii="Tahoma" w:hAnsi="Tahoma" w:cs="Tahoma"/>
              </w:rPr>
            </w:pPr>
            <w:r w:rsidRPr="00A140BB">
              <w:rPr>
                <w:rFonts w:ascii="Tahoma" w:hAnsi="Tahoma" w:cs="Tahoma"/>
              </w:rPr>
              <w:t>OCENA TVEGANJA ZA DELO Z NEVARNIMI KEMIČNIMI SNOVMI</w:t>
            </w:r>
          </w:p>
        </w:tc>
        <w:tc>
          <w:tcPr>
            <w:tcW w:w="850" w:type="dxa"/>
            <w:tcBorders>
              <w:top w:val="single" w:sz="4" w:space="0" w:color="auto"/>
              <w:left w:val="single" w:sz="4" w:space="0" w:color="auto"/>
              <w:bottom w:val="single" w:sz="4" w:space="0" w:color="auto"/>
              <w:right w:val="nil"/>
            </w:tcBorders>
          </w:tcPr>
          <w:p w14:paraId="0C1243A1" w14:textId="77777777" w:rsidR="00042E45" w:rsidRPr="00A140BB" w:rsidRDefault="00042E45"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33B921E6" w14:textId="01658F32" w:rsidR="00042E45" w:rsidRPr="00A140BB" w:rsidRDefault="00042E45" w:rsidP="0052457F">
            <w:pPr>
              <w:keepNext/>
              <w:keepLines/>
              <w:rPr>
                <w:rFonts w:ascii="Tahoma" w:hAnsi="Tahoma" w:cs="Tahoma"/>
                <w:b/>
                <w:iCs/>
              </w:rPr>
            </w:pPr>
            <w:r w:rsidRPr="00A140BB">
              <w:rPr>
                <w:rFonts w:ascii="Tahoma" w:hAnsi="Tahoma" w:cs="Tahoma"/>
                <w:b/>
                <w:iCs/>
              </w:rPr>
              <w:t>6/</w:t>
            </w:r>
            <w:r w:rsidR="00602B26" w:rsidRPr="00A140BB">
              <w:rPr>
                <w:rFonts w:ascii="Tahoma" w:hAnsi="Tahoma" w:cs="Tahoma"/>
                <w:b/>
                <w:iCs/>
              </w:rPr>
              <w:t>7</w:t>
            </w:r>
          </w:p>
        </w:tc>
      </w:tr>
    </w:tbl>
    <w:p w14:paraId="4091E6AF" w14:textId="384B9533" w:rsidR="0013308B" w:rsidRPr="00A140BB" w:rsidRDefault="0013308B" w:rsidP="0052457F">
      <w:pPr>
        <w:keepNext/>
        <w:keepLines/>
        <w:rPr>
          <w:rFonts w:ascii="Tahoma" w:hAnsi="Tahoma" w:cs="Tahoma"/>
          <w:bCs/>
          <w:i/>
          <w:noProof/>
          <w:sz w:val="18"/>
          <w:szCs w:val="18"/>
        </w:rPr>
      </w:pPr>
    </w:p>
    <w:p w14:paraId="6D779F16" w14:textId="02E26327" w:rsidR="002E4933" w:rsidRPr="00A140BB" w:rsidRDefault="002E4933" w:rsidP="0052457F">
      <w:pPr>
        <w:keepNext/>
        <w:keepLines/>
        <w:tabs>
          <w:tab w:val="left" w:pos="284"/>
        </w:tabs>
        <w:jc w:val="both"/>
        <w:rPr>
          <w:rFonts w:ascii="Tahoma" w:hAnsi="Tahoma" w:cs="Tahoma"/>
        </w:rPr>
      </w:pPr>
      <w:r w:rsidRPr="00A140BB">
        <w:rPr>
          <w:rFonts w:ascii="Tahoma" w:hAnsi="Tahoma" w:cs="Tahoma"/>
        </w:rPr>
        <w:t>Gospodarski subjekt, v skladu z 2.2.4 točko razpisne dokumentacije</w:t>
      </w:r>
      <w:r w:rsidR="00B40AE8" w:rsidRPr="00A140BB">
        <w:rPr>
          <w:rFonts w:ascii="Tahoma" w:hAnsi="Tahoma" w:cs="Tahoma"/>
        </w:rPr>
        <w:t xml:space="preserve"> </w:t>
      </w:r>
      <w:r w:rsidRPr="00A140BB">
        <w:rPr>
          <w:rFonts w:ascii="Tahoma" w:hAnsi="Tahoma" w:cs="Tahoma"/>
        </w:rPr>
        <w:t xml:space="preserve">za to stranjo, na lastnem obrazcu, priloži oceno tveganja za prisotne kemične snovi na delovnem mestu, kot to določa  Zakon o varnosti in zdravju pri delu (Ur. l. RS, št. 43/11 – ZVZD-1). </w:t>
      </w:r>
    </w:p>
    <w:p w14:paraId="13327FF7" w14:textId="1363D14B" w:rsidR="002E4933" w:rsidRPr="00A140BB" w:rsidRDefault="002E4933" w:rsidP="0052457F">
      <w:pPr>
        <w:keepNext/>
        <w:keepLines/>
        <w:tabs>
          <w:tab w:val="left" w:pos="284"/>
        </w:tabs>
        <w:jc w:val="both"/>
        <w:rPr>
          <w:rFonts w:ascii="Tahoma" w:hAnsi="Tahoma" w:cs="Tahoma"/>
        </w:rPr>
      </w:pPr>
    </w:p>
    <w:p w14:paraId="3A473297" w14:textId="77777777" w:rsidR="00AF13F9" w:rsidRPr="00A140BB" w:rsidRDefault="00AF13F9" w:rsidP="0052457F">
      <w:pPr>
        <w:keepNext/>
        <w:keepLines/>
        <w:contextualSpacing/>
        <w:jc w:val="both"/>
        <w:rPr>
          <w:rFonts w:ascii="Tahoma" w:hAnsi="Tahoma" w:cs="Tahoma"/>
        </w:rPr>
      </w:pPr>
    </w:p>
    <w:p w14:paraId="0CD9A264" w14:textId="77777777" w:rsidR="0013308B" w:rsidRPr="00A140BB" w:rsidRDefault="0013308B" w:rsidP="0052457F">
      <w:pPr>
        <w:keepNext/>
        <w:keepLines/>
        <w:rPr>
          <w:rFonts w:ascii="Tahoma" w:hAnsi="Tahoma" w:cs="Tahoma"/>
          <w:bCs/>
          <w:i/>
          <w:noProof/>
          <w:sz w:val="18"/>
          <w:szCs w:val="18"/>
        </w:rPr>
      </w:pPr>
    </w:p>
    <w:p w14:paraId="4F349AFC" w14:textId="77777777" w:rsidR="00B40AE8" w:rsidRPr="00A140BB" w:rsidRDefault="00B40AE8" w:rsidP="0052457F">
      <w:pPr>
        <w:keepNext/>
        <w:keepLines/>
        <w:tabs>
          <w:tab w:val="left" w:pos="284"/>
        </w:tabs>
        <w:contextualSpacing/>
        <w:jc w:val="both"/>
        <w:rPr>
          <w:rFonts w:ascii="Tahoma" w:hAnsi="Tahoma" w:cs="Tahoma"/>
          <w:b/>
          <w:sz w:val="18"/>
        </w:rPr>
      </w:pPr>
      <w:r w:rsidRPr="00A140BB">
        <w:rPr>
          <w:rFonts w:ascii="Tahoma" w:hAnsi="Tahoma" w:cs="Tahoma"/>
          <w:i/>
          <w:sz w:val="18"/>
        </w:rPr>
        <w:t xml:space="preserve">Gospodarski </w:t>
      </w:r>
      <w:r w:rsidRPr="00A140BB">
        <w:rPr>
          <w:rFonts w:ascii="Tahoma" w:hAnsi="Tahoma" w:cs="Tahoma"/>
          <w:sz w:val="18"/>
        </w:rPr>
        <w:t>subjekt obrazec</w:t>
      </w:r>
      <w:r w:rsidRPr="00A140BB">
        <w:rPr>
          <w:rFonts w:ascii="Tahoma" w:hAnsi="Tahoma" w:cs="Tahoma"/>
          <w:b/>
          <w:sz w:val="18"/>
        </w:rPr>
        <w:t xml:space="preserve"> </w:t>
      </w:r>
      <w:r w:rsidRPr="00A140BB">
        <w:rPr>
          <w:rFonts w:ascii="Tahoma" w:hAnsi="Tahoma" w:cs="Tahoma"/>
          <w:sz w:val="18"/>
        </w:rPr>
        <w:t>v okviru sistema e-JN</w:t>
      </w:r>
      <w:r w:rsidRPr="00A140BB">
        <w:rPr>
          <w:rFonts w:ascii="Tahoma" w:hAnsi="Tahoma" w:cs="Tahoma"/>
          <w:b/>
          <w:sz w:val="18"/>
        </w:rPr>
        <w:t xml:space="preserve"> naloži v Razdelek »DOKUMENTI«, del »Ostale priloge«!!!</w:t>
      </w:r>
    </w:p>
    <w:p w14:paraId="35C4CE4E" w14:textId="5A2B5935" w:rsidR="008B4168" w:rsidRPr="00A140BB" w:rsidRDefault="008B4168" w:rsidP="0052457F">
      <w:pPr>
        <w:keepNext/>
        <w:keepLines/>
        <w:rPr>
          <w:rFonts w:ascii="Tahoma" w:hAnsi="Tahoma" w:cs="Tahoma"/>
          <w:b/>
        </w:rPr>
      </w:pPr>
    </w:p>
    <w:p w14:paraId="4C0A1C0C" w14:textId="3AE2D160" w:rsidR="008B4168" w:rsidRPr="00A140BB" w:rsidRDefault="008B4168" w:rsidP="0052457F">
      <w:pPr>
        <w:keepNext/>
        <w:keepLines/>
        <w:rPr>
          <w:rFonts w:ascii="Tahoma" w:hAnsi="Tahoma" w:cs="Tahoma"/>
          <w:b/>
        </w:rPr>
      </w:pPr>
    </w:p>
    <w:p w14:paraId="2A8721A0" w14:textId="1D21B11F" w:rsidR="008B4168" w:rsidRPr="00A140BB" w:rsidRDefault="008B4168" w:rsidP="0052457F">
      <w:pPr>
        <w:keepNext/>
        <w:keepLines/>
        <w:rPr>
          <w:rFonts w:ascii="Tahoma" w:hAnsi="Tahoma" w:cs="Tahoma"/>
          <w:b/>
        </w:rPr>
      </w:pPr>
    </w:p>
    <w:p w14:paraId="3094BC5E" w14:textId="550B2E46" w:rsidR="008B4168" w:rsidRPr="00A140BB" w:rsidRDefault="008B4168" w:rsidP="0052457F">
      <w:pPr>
        <w:keepNext/>
        <w:keepLines/>
        <w:rPr>
          <w:rFonts w:ascii="Tahoma" w:hAnsi="Tahoma" w:cs="Tahoma"/>
          <w:b/>
        </w:rPr>
      </w:pPr>
    </w:p>
    <w:p w14:paraId="3D1BF11D" w14:textId="1659507C" w:rsidR="008B4168" w:rsidRPr="00A140BB" w:rsidRDefault="008B4168" w:rsidP="0052457F">
      <w:pPr>
        <w:keepNext/>
        <w:keepLines/>
        <w:rPr>
          <w:rFonts w:ascii="Tahoma" w:hAnsi="Tahoma" w:cs="Tahoma"/>
          <w:b/>
        </w:rPr>
      </w:pPr>
    </w:p>
    <w:p w14:paraId="7B717165" w14:textId="4A18336A" w:rsidR="002E218A" w:rsidRPr="00A140BB" w:rsidRDefault="002E218A" w:rsidP="0052457F">
      <w:pPr>
        <w:keepNext/>
        <w:keepLines/>
        <w:rPr>
          <w:rFonts w:ascii="Tahoma" w:hAnsi="Tahoma" w:cs="Tahoma"/>
          <w:b/>
        </w:rPr>
      </w:pPr>
    </w:p>
    <w:p w14:paraId="1D794FF0" w14:textId="51FC6947" w:rsidR="002E218A" w:rsidRPr="00A140BB" w:rsidRDefault="002E218A" w:rsidP="0052457F">
      <w:pPr>
        <w:keepNext/>
        <w:keepLines/>
        <w:rPr>
          <w:rFonts w:ascii="Tahoma" w:hAnsi="Tahoma" w:cs="Tahoma"/>
          <w:b/>
        </w:rPr>
      </w:pPr>
    </w:p>
    <w:p w14:paraId="6DFEC817" w14:textId="624F13D0" w:rsidR="00DD12D1" w:rsidRPr="00A140BB" w:rsidRDefault="00DD12D1" w:rsidP="0052457F">
      <w:pPr>
        <w:keepNext/>
        <w:keepLines/>
        <w:rPr>
          <w:rFonts w:ascii="Tahoma" w:hAnsi="Tahoma" w:cs="Tahoma"/>
          <w:b/>
        </w:rPr>
      </w:pPr>
    </w:p>
    <w:p w14:paraId="0EB7FD57" w14:textId="437E9FDD" w:rsidR="00DD12D1" w:rsidRPr="00A140BB" w:rsidRDefault="00DD12D1" w:rsidP="0052457F">
      <w:pPr>
        <w:keepNext/>
        <w:keepLines/>
        <w:rPr>
          <w:rFonts w:ascii="Tahoma" w:hAnsi="Tahoma" w:cs="Tahoma"/>
          <w:b/>
        </w:rPr>
      </w:pPr>
    </w:p>
    <w:p w14:paraId="6BC7B008" w14:textId="66B91F6F" w:rsidR="00DD12D1" w:rsidRPr="00A140BB" w:rsidRDefault="00DD12D1" w:rsidP="0052457F">
      <w:pPr>
        <w:keepNext/>
        <w:keepLines/>
        <w:rPr>
          <w:rFonts w:ascii="Tahoma" w:hAnsi="Tahoma" w:cs="Tahoma"/>
          <w:b/>
        </w:rPr>
      </w:pPr>
    </w:p>
    <w:p w14:paraId="66F7E154" w14:textId="77777777" w:rsidR="00DD12D1" w:rsidRPr="00A140BB" w:rsidRDefault="00DD12D1" w:rsidP="0052457F">
      <w:pPr>
        <w:keepNext/>
        <w:keepLines/>
        <w:rPr>
          <w:rFonts w:ascii="Tahoma" w:hAnsi="Tahoma" w:cs="Tahoma"/>
          <w:b/>
        </w:rPr>
      </w:pPr>
    </w:p>
    <w:p w14:paraId="7A7B88FD" w14:textId="77777777" w:rsidR="00DD12D1" w:rsidRPr="00A140BB" w:rsidRDefault="00DD12D1" w:rsidP="0052457F">
      <w:pPr>
        <w:keepNext/>
        <w:keepLines/>
        <w:tabs>
          <w:tab w:val="left" w:pos="284"/>
        </w:tabs>
        <w:jc w:val="both"/>
        <w:rPr>
          <w:rFonts w:ascii="Tahoma" w:hAnsi="Tahoma" w:cs="Tahoma"/>
          <w:b/>
          <w:i/>
          <w:sz w:val="16"/>
          <w:szCs w:val="18"/>
        </w:rPr>
      </w:pPr>
      <w:r w:rsidRPr="00A140BB">
        <w:rPr>
          <w:rFonts w:ascii="Tahoma" w:hAnsi="Tahoma" w:cs="Tahoma"/>
          <w:b/>
          <w:i/>
          <w:sz w:val="16"/>
          <w:szCs w:val="18"/>
        </w:rPr>
        <w:t>Opomba:</w:t>
      </w:r>
    </w:p>
    <w:p w14:paraId="7043516F" w14:textId="77777777" w:rsidR="00DD12D1" w:rsidRPr="00A140BB" w:rsidRDefault="00DD12D1" w:rsidP="0052457F">
      <w:pPr>
        <w:keepNext/>
        <w:keepLines/>
        <w:jc w:val="both"/>
        <w:rPr>
          <w:rFonts w:ascii="Tahoma" w:hAnsi="Tahoma" w:cs="Tahoma"/>
          <w:i/>
          <w:iCs/>
          <w:sz w:val="16"/>
          <w:szCs w:val="22"/>
        </w:rPr>
      </w:pPr>
      <w:r w:rsidRPr="00A140BB">
        <w:rPr>
          <w:rFonts w:ascii="Tahoma" w:hAnsi="Tahoma" w:cs="Tahoma"/>
          <w:i/>
          <w:iCs/>
          <w:sz w:val="16"/>
          <w:szCs w:val="22"/>
        </w:rPr>
        <w:t xml:space="preserve">Obrazec izpolnijo in podpišejo </w:t>
      </w:r>
      <w:r w:rsidRPr="00A140BB">
        <w:rPr>
          <w:rFonts w:ascii="Tahoma" w:hAnsi="Tahoma" w:cs="Tahoma"/>
          <w:b/>
          <w:i/>
          <w:iCs/>
          <w:sz w:val="16"/>
          <w:szCs w:val="22"/>
        </w:rPr>
        <w:t>tudi</w:t>
      </w:r>
      <w:r w:rsidRPr="00A140BB">
        <w:rPr>
          <w:rFonts w:ascii="Tahoma" w:hAnsi="Tahoma" w:cs="Tahoma"/>
          <w:i/>
          <w:iCs/>
          <w:sz w:val="16"/>
          <w:szCs w:val="22"/>
        </w:rPr>
        <w:t xml:space="preserve"> vsi </w:t>
      </w:r>
      <w:r w:rsidRPr="00A140BB">
        <w:rPr>
          <w:rFonts w:ascii="Tahoma" w:hAnsi="Tahoma" w:cs="Tahoma"/>
          <w:i/>
          <w:iCs/>
          <w:sz w:val="16"/>
          <w:szCs w:val="22"/>
          <w:u w:val="single"/>
        </w:rPr>
        <w:t>posamezni člani skupine ponudnikov</w:t>
      </w:r>
      <w:r w:rsidRPr="00A140BB">
        <w:rPr>
          <w:rFonts w:ascii="Tahoma" w:hAnsi="Tahoma" w:cs="Tahoma"/>
          <w:i/>
          <w:iCs/>
          <w:sz w:val="16"/>
          <w:szCs w:val="22"/>
        </w:rPr>
        <w:t xml:space="preserve"> (partnerji) v primeru skupne ponudbe, </w:t>
      </w:r>
      <w:r w:rsidRPr="00A140BB">
        <w:rPr>
          <w:rFonts w:ascii="Tahoma" w:hAnsi="Tahoma" w:cs="Tahoma"/>
          <w:b/>
          <w:i/>
          <w:iCs/>
          <w:sz w:val="16"/>
          <w:szCs w:val="22"/>
        </w:rPr>
        <w:t>ter</w:t>
      </w:r>
      <w:r w:rsidRPr="00A140BB">
        <w:rPr>
          <w:rFonts w:ascii="Tahoma" w:hAnsi="Tahoma" w:cs="Tahoma"/>
          <w:i/>
          <w:iCs/>
          <w:sz w:val="16"/>
          <w:szCs w:val="22"/>
        </w:rPr>
        <w:t xml:space="preserve"> vsi </w:t>
      </w:r>
      <w:r w:rsidRPr="00A140BB">
        <w:rPr>
          <w:rFonts w:ascii="Tahoma" w:hAnsi="Tahoma" w:cs="Tahoma"/>
          <w:i/>
          <w:iCs/>
          <w:sz w:val="16"/>
          <w:szCs w:val="22"/>
          <w:u w:val="single"/>
        </w:rPr>
        <w:t>podizvajalci</w:t>
      </w:r>
      <w:r w:rsidRPr="00A140BB">
        <w:rPr>
          <w:rFonts w:ascii="Tahoma" w:hAnsi="Tahoma" w:cs="Tahoma"/>
          <w:i/>
          <w:iCs/>
          <w:sz w:val="16"/>
          <w:szCs w:val="22"/>
        </w:rPr>
        <w:t xml:space="preserve"> (če ponudnik izvaja javno naročilo s podizvajalci) </w:t>
      </w:r>
      <w:r w:rsidRPr="00A140BB">
        <w:rPr>
          <w:rFonts w:ascii="Tahoma" w:hAnsi="Tahoma" w:cs="Tahoma"/>
          <w:b/>
          <w:i/>
          <w:iCs/>
          <w:sz w:val="16"/>
          <w:szCs w:val="22"/>
        </w:rPr>
        <w:t>in</w:t>
      </w:r>
      <w:r w:rsidRPr="00A140BB">
        <w:rPr>
          <w:rFonts w:ascii="Tahoma" w:hAnsi="Tahoma" w:cs="Tahoma"/>
          <w:i/>
          <w:iCs/>
          <w:sz w:val="16"/>
          <w:szCs w:val="22"/>
        </w:rPr>
        <w:t xml:space="preserve"> morebitni </w:t>
      </w:r>
      <w:r w:rsidRPr="00A140BB">
        <w:rPr>
          <w:rFonts w:ascii="Tahoma" w:hAnsi="Tahoma" w:cs="Tahoma"/>
          <w:i/>
          <w:iCs/>
          <w:sz w:val="16"/>
          <w:szCs w:val="22"/>
          <w:u w:val="single"/>
        </w:rPr>
        <w:t>subjekti</w:t>
      </w:r>
      <w:r w:rsidRPr="00A140BB">
        <w:rPr>
          <w:rFonts w:ascii="Tahoma" w:hAnsi="Tahoma" w:cs="Tahoma"/>
          <w:i/>
          <w:iCs/>
          <w:sz w:val="16"/>
          <w:szCs w:val="22"/>
        </w:rPr>
        <w:t>, katerih zmogljivost uporablja ponudnik (v kolikor bo ponudnik uporabil zmogljivosti drugih subjektov za izvedbo javnega naročila).</w:t>
      </w:r>
    </w:p>
    <w:p w14:paraId="795555A2" w14:textId="59C3165F" w:rsidR="002E218A" w:rsidRPr="00A140BB" w:rsidRDefault="002E218A" w:rsidP="0052457F">
      <w:pPr>
        <w:keepNext/>
        <w:keepLines/>
        <w:rPr>
          <w:rFonts w:ascii="Tahoma" w:hAnsi="Tahoma" w:cs="Tahoma"/>
          <w:b/>
        </w:rPr>
      </w:pPr>
    </w:p>
    <w:p w14:paraId="2C3E115B" w14:textId="642C978A" w:rsidR="002E218A" w:rsidRPr="00A140BB" w:rsidRDefault="002E218A" w:rsidP="0052457F">
      <w:pPr>
        <w:keepNext/>
        <w:keepLines/>
        <w:rPr>
          <w:rFonts w:ascii="Tahoma" w:hAnsi="Tahoma" w:cs="Tahoma"/>
          <w:b/>
        </w:rPr>
      </w:pPr>
    </w:p>
    <w:p w14:paraId="1DBE6DEA" w14:textId="2D8B6940" w:rsidR="002E218A" w:rsidRPr="00A140BB" w:rsidRDefault="002E218A" w:rsidP="0052457F">
      <w:pPr>
        <w:keepNext/>
        <w:keepLines/>
        <w:rPr>
          <w:rFonts w:ascii="Tahoma" w:hAnsi="Tahoma" w:cs="Tahoma"/>
          <w:b/>
        </w:rPr>
      </w:pPr>
    </w:p>
    <w:p w14:paraId="58517B6A" w14:textId="48F87011" w:rsidR="002E218A" w:rsidRPr="00A140BB" w:rsidRDefault="002E218A" w:rsidP="0052457F">
      <w:pPr>
        <w:keepNext/>
        <w:keepLines/>
        <w:rPr>
          <w:rFonts w:ascii="Tahoma" w:hAnsi="Tahoma" w:cs="Tahoma"/>
          <w:b/>
        </w:rPr>
      </w:pPr>
    </w:p>
    <w:p w14:paraId="7DF01EDA" w14:textId="7FDC99DC" w:rsidR="002E218A" w:rsidRPr="00A140BB" w:rsidRDefault="002E218A" w:rsidP="0052457F">
      <w:pPr>
        <w:keepNext/>
        <w:keepLines/>
        <w:rPr>
          <w:rFonts w:ascii="Tahoma" w:hAnsi="Tahoma" w:cs="Tahoma"/>
          <w:b/>
        </w:rPr>
      </w:pPr>
    </w:p>
    <w:p w14:paraId="4D07991D" w14:textId="3789C1AE" w:rsidR="002E218A" w:rsidRPr="00A140BB" w:rsidRDefault="002E218A" w:rsidP="0052457F">
      <w:pPr>
        <w:keepNext/>
        <w:keepLines/>
        <w:rPr>
          <w:rFonts w:ascii="Tahoma" w:hAnsi="Tahoma" w:cs="Tahoma"/>
          <w:b/>
        </w:rPr>
      </w:pPr>
    </w:p>
    <w:p w14:paraId="3AD80960" w14:textId="0CEC8790" w:rsidR="002E218A" w:rsidRPr="00A140BB" w:rsidRDefault="002E218A" w:rsidP="0052457F">
      <w:pPr>
        <w:keepNext/>
        <w:keepLines/>
        <w:rPr>
          <w:rFonts w:ascii="Tahoma" w:hAnsi="Tahoma" w:cs="Tahoma"/>
          <w:b/>
        </w:rPr>
      </w:pPr>
    </w:p>
    <w:p w14:paraId="69195110" w14:textId="0B47C408" w:rsidR="002E218A" w:rsidRPr="00A140BB" w:rsidRDefault="002E218A" w:rsidP="0052457F">
      <w:pPr>
        <w:keepNext/>
        <w:keepLines/>
        <w:rPr>
          <w:rFonts w:ascii="Tahoma" w:hAnsi="Tahoma" w:cs="Tahoma"/>
          <w:b/>
        </w:rPr>
      </w:pPr>
    </w:p>
    <w:p w14:paraId="5B382BFD" w14:textId="14FC74E3" w:rsidR="002E218A" w:rsidRPr="00A140BB" w:rsidRDefault="002E218A" w:rsidP="0052457F">
      <w:pPr>
        <w:keepNext/>
        <w:keepLines/>
        <w:rPr>
          <w:rFonts w:ascii="Tahoma" w:hAnsi="Tahoma" w:cs="Tahoma"/>
          <w:b/>
        </w:rPr>
      </w:pPr>
    </w:p>
    <w:p w14:paraId="341CD220" w14:textId="4A27C4BF" w:rsidR="002E218A" w:rsidRPr="00A140BB" w:rsidRDefault="002E218A" w:rsidP="0052457F">
      <w:pPr>
        <w:keepNext/>
        <w:keepLines/>
        <w:rPr>
          <w:rFonts w:ascii="Tahoma" w:hAnsi="Tahoma" w:cs="Tahoma"/>
          <w:b/>
        </w:rPr>
      </w:pPr>
    </w:p>
    <w:p w14:paraId="42A78ECA" w14:textId="5CB83220" w:rsidR="002E218A" w:rsidRPr="00A140BB" w:rsidRDefault="002E218A" w:rsidP="0052457F">
      <w:pPr>
        <w:keepNext/>
        <w:keepLines/>
        <w:rPr>
          <w:rFonts w:ascii="Tahoma" w:hAnsi="Tahoma" w:cs="Tahoma"/>
          <w:b/>
        </w:rPr>
      </w:pPr>
      <w:r w:rsidRPr="00A140BB">
        <w:rPr>
          <w:rFonts w:ascii="Tahoma" w:hAnsi="Tahoma" w:cs="Tahoma"/>
          <w:b/>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9321E7" w:rsidRPr="00A140BB" w14:paraId="0CB2C921" w14:textId="77777777" w:rsidTr="006C6350">
        <w:trPr>
          <w:trHeight w:val="139"/>
        </w:trPr>
        <w:tc>
          <w:tcPr>
            <w:tcW w:w="599" w:type="dxa"/>
            <w:tcBorders>
              <w:top w:val="single" w:sz="4" w:space="0" w:color="auto"/>
              <w:bottom w:val="single" w:sz="4" w:space="0" w:color="auto"/>
              <w:right w:val="nil"/>
            </w:tcBorders>
          </w:tcPr>
          <w:p w14:paraId="084A8E68" w14:textId="77777777" w:rsidR="009321E7" w:rsidRPr="00A140BB" w:rsidRDefault="009321E7" w:rsidP="0052457F">
            <w:pPr>
              <w:keepNext/>
              <w:keepLines/>
              <w:jc w:val="right"/>
              <w:rPr>
                <w:rFonts w:ascii="Tahoma" w:hAnsi="Tahoma" w:cs="Tahoma"/>
              </w:rPr>
            </w:pPr>
            <w:bookmarkStart w:id="52" w:name="_Hlk191897877"/>
            <w:r w:rsidRPr="00A140BB">
              <w:rPr>
                <w:rFonts w:ascii="Tahoma" w:hAnsi="Tahoma" w:cs="Tahoma"/>
              </w:rPr>
              <w:lastRenderedPageBreak/>
              <w:t xml:space="preserve">      </w:t>
            </w:r>
          </w:p>
        </w:tc>
        <w:tc>
          <w:tcPr>
            <w:tcW w:w="7193" w:type="dxa"/>
            <w:tcBorders>
              <w:top w:val="single" w:sz="4" w:space="0" w:color="auto"/>
              <w:left w:val="nil"/>
              <w:bottom w:val="single" w:sz="4" w:space="0" w:color="auto"/>
              <w:right w:val="single" w:sz="4" w:space="0" w:color="auto"/>
            </w:tcBorders>
          </w:tcPr>
          <w:p w14:paraId="2F45E5A1" w14:textId="7408F9E0" w:rsidR="009321E7" w:rsidRPr="00A140BB" w:rsidRDefault="009321E7" w:rsidP="0052457F">
            <w:pPr>
              <w:keepNext/>
              <w:keepLines/>
              <w:jc w:val="both"/>
              <w:rPr>
                <w:rFonts w:ascii="Tahoma" w:hAnsi="Tahoma" w:cs="Tahoma"/>
              </w:rPr>
            </w:pPr>
            <w:r w:rsidRPr="00A140BB">
              <w:rPr>
                <w:rFonts w:ascii="Tahoma" w:hAnsi="Tahoma" w:cs="Tahoma"/>
              </w:rPr>
              <w:t>POTRDITEV REFERENC S STRANI POSAMEZNIH NARČNIKOV – velja za vse sklope, razen za Sklop št. 5 ENLJ</w:t>
            </w:r>
          </w:p>
        </w:tc>
        <w:tc>
          <w:tcPr>
            <w:tcW w:w="850" w:type="dxa"/>
            <w:tcBorders>
              <w:top w:val="single" w:sz="4" w:space="0" w:color="auto"/>
              <w:left w:val="single" w:sz="4" w:space="0" w:color="auto"/>
              <w:bottom w:val="single" w:sz="4" w:space="0" w:color="auto"/>
              <w:right w:val="nil"/>
            </w:tcBorders>
          </w:tcPr>
          <w:p w14:paraId="27870DA8" w14:textId="77777777" w:rsidR="009321E7" w:rsidRPr="00A140BB" w:rsidRDefault="009321E7"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0323BA68" w14:textId="1A6C619B" w:rsidR="009321E7" w:rsidRPr="00A140BB" w:rsidRDefault="009321E7" w:rsidP="0052457F">
            <w:pPr>
              <w:keepNext/>
              <w:keepLines/>
              <w:rPr>
                <w:rFonts w:ascii="Tahoma" w:hAnsi="Tahoma" w:cs="Tahoma"/>
                <w:b/>
                <w:iCs/>
              </w:rPr>
            </w:pPr>
            <w:r w:rsidRPr="00A140BB">
              <w:rPr>
                <w:rFonts w:ascii="Tahoma" w:hAnsi="Tahoma" w:cs="Tahoma"/>
                <w:b/>
                <w:iCs/>
              </w:rPr>
              <w:t>7/1</w:t>
            </w:r>
          </w:p>
        </w:tc>
      </w:tr>
      <w:bookmarkEnd w:id="52"/>
    </w:tbl>
    <w:p w14:paraId="5946B2EA" w14:textId="77777777" w:rsidR="009321E7" w:rsidRPr="00A140BB" w:rsidRDefault="009321E7" w:rsidP="0052457F">
      <w:pPr>
        <w:pStyle w:val="NavadenTimesNewRoman"/>
        <w:keepNext/>
        <w:keepLines/>
        <w:widowControl/>
        <w:jc w:val="both"/>
        <w:rPr>
          <w:rFonts w:ascii="Tahoma" w:hAnsi="Tahoma" w:cs="Tahoma"/>
          <w:sz w:val="20"/>
        </w:rPr>
      </w:pPr>
    </w:p>
    <w:p w14:paraId="2749045B" w14:textId="243C6967" w:rsidR="00FC22BA" w:rsidRPr="00A140BB" w:rsidRDefault="00FC22BA" w:rsidP="0052457F">
      <w:pPr>
        <w:pStyle w:val="NavadenTimesNewRoman"/>
        <w:keepNext/>
        <w:keepLines/>
        <w:widowControl/>
        <w:jc w:val="both"/>
        <w:rPr>
          <w:rFonts w:ascii="Tahoma" w:hAnsi="Tahoma" w:cs="Tahoma"/>
          <w:sz w:val="20"/>
        </w:rPr>
      </w:pPr>
      <w:r w:rsidRPr="00A140BB">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A140BB">
        <w:rPr>
          <w:rFonts w:ascii="Tahoma" w:hAnsi="Tahoma" w:cs="Tahoma"/>
          <w:b/>
        </w:rPr>
        <w:t xml:space="preserve"> </w:t>
      </w:r>
      <w:r w:rsidRPr="00A140BB">
        <w:rPr>
          <w:rFonts w:ascii="Tahoma" w:hAnsi="Tahoma" w:cs="Tahoma"/>
          <w:sz w:val="20"/>
        </w:rPr>
        <w:t>uspešno izvedenih poslov ponudnika.</w:t>
      </w:r>
    </w:p>
    <w:p w14:paraId="3738DF11" w14:textId="77777777" w:rsidR="00FC22BA" w:rsidRPr="00A140BB" w:rsidRDefault="00FC22BA" w:rsidP="0052457F">
      <w:pPr>
        <w:pStyle w:val="NavadenTimesNewRoman"/>
        <w:keepNext/>
        <w:keepLines/>
        <w:widowControl/>
        <w:rPr>
          <w:rFonts w:ascii="Tahoma" w:hAnsi="Tahoma" w:cs="Tahoma"/>
          <w:sz w:val="20"/>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6095"/>
      </w:tblGrid>
      <w:tr w:rsidR="00FC22BA" w:rsidRPr="00A140BB" w14:paraId="14F54ACE" w14:textId="77777777" w:rsidTr="00850417">
        <w:trPr>
          <w:trHeight w:val="310"/>
        </w:trPr>
        <w:tc>
          <w:tcPr>
            <w:tcW w:w="3544" w:type="dxa"/>
            <w:vAlign w:val="center"/>
          </w:tcPr>
          <w:p w14:paraId="1BD25802" w14:textId="77777777" w:rsidR="00FC22BA" w:rsidRPr="00A140BB" w:rsidRDefault="00FC22BA" w:rsidP="0052457F">
            <w:pPr>
              <w:pStyle w:val="NavadenTimesNewRoman"/>
              <w:keepNext/>
              <w:keepLines/>
              <w:widowControl/>
              <w:rPr>
                <w:rFonts w:ascii="Tahoma" w:hAnsi="Tahoma" w:cs="Tahoma"/>
                <w:b/>
                <w:bCs/>
                <w:sz w:val="20"/>
              </w:rPr>
            </w:pPr>
            <w:r w:rsidRPr="00A140BB">
              <w:rPr>
                <w:rFonts w:ascii="Tahoma" w:hAnsi="Tahoma" w:cs="Tahoma"/>
                <w:b/>
                <w:bCs/>
                <w:sz w:val="20"/>
              </w:rPr>
              <w:t>Naročnik oz. plačnik storitve (izdajatelj reference):</w:t>
            </w:r>
          </w:p>
        </w:tc>
        <w:tc>
          <w:tcPr>
            <w:tcW w:w="6095" w:type="dxa"/>
          </w:tcPr>
          <w:p w14:paraId="6F870D7B" w14:textId="77777777" w:rsidR="00FC22BA" w:rsidRPr="00A140BB" w:rsidRDefault="00FC22BA" w:rsidP="0052457F">
            <w:pPr>
              <w:pStyle w:val="NavadenTimesNewRoman"/>
              <w:keepNext/>
              <w:keepLines/>
              <w:widowControl/>
              <w:rPr>
                <w:rFonts w:ascii="Tahoma" w:hAnsi="Tahoma" w:cs="Tahoma"/>
                <w:sz w:val="20"/>
              </w:rPr>
            </w:pPr>
          </w:p>
          <w:p w14:paraId="2B1D0FD6" w14:textId="77777777" w:rsidR="00FC22BA" w:rsidRPr="00A140BB" w:rsidRDefault="00FC22BA" w:rsidP="0052457F">
            <w:pPr>
              <w:pStyle w:val="NavadenTimesNewRoman"/>
              <w:keepNext/>
              <w:keepLines/>
              <w:widowControl/>
              <w:rPr>
                <w:rFonts w:ascii="Tahoma" w:hAnsi="Tahoma" w:cs="Tahoma"/>
                <w:sz w:val="20"/>
              </w:rPr>
            </w:pPr>
          </w:p>
        </w:tc>
      </w:tr>
      <w:tr w:rsidR="00FC22BA" w:rsidRPr="00A140BB" w14:paraId="34F65FEE" w14:textId="77777777" w:rsidTr="004749D0">
        <w:trPr>
          <w:trHeight w:val="431"/>
        </w:trPr>
        <w:tc>
          <w:tcPr>
            <w:tcW w:w="3544" w:type="dxa"/>
            <w:vAlign w:val="center"/>
          </w:tcPr>
          <w:p w14:paraId="21436DF2" w14:textId="77777777" w:rsidR="00FC22BA" w:rsidRPr="00A140BB" w:rsidRDefault="00FC22BA" w:rsidP="0052457F">
            <w:pPr>
              <w:pStyle w:val="NavadenTimesNewRoman"/>
              <w:keepNext/>
              <w:keepLines/>
              <w:widowControl/>
              <w:rPr>
                <w:rFonts w:ascii="Tahoma" w:hAnsi="Tahoma" w:cs="Tahoma"/>
                <w:sz w:val="20"/>
              </w:rPr>
            </w:pPr>
            <w:r w:rsidRPr="00A140BB">
              <w:rPr>
                <w:rFonts w:ascii="Tahoma" w:hAnsi="Tahoma" w:cs="Tahoma"/>
                <w:sz w:val="20"/>
              </w:rPr>
              <w:t>Naslov:</w:t>
            </w:r>
          </w:p>
        </w:tc>
        <w:tc>
          <w:tcPr>
            <w:tcW w:w="6095" w:type="dxa"/>
          </w:tcPr>
          <w:p w14:paraId="32DD9DBA" w14:textId="77777777" w:rsidR="00FC22BA" w:rsidRPr="00A140BB" w:rsidRDefault="00FC22BA" w:rsidP="0052457F">
            <w:pPr>
              <w:pStyle w:val="NavadenTimesNewRoman"/>
              <w:keepNext/>
              <w:keepLines/>
              <w:widowControl/>
              <w:rPr>
                <w:rFonts w:ascii="Tahoma" w:hAnsi="Tahoma" w:cs="Tahoma"/>
                <w:sz w:val="20"/>
              </w:rPr>
            </w:pPr>
          </w:p>
          <w:p w14:paraId="7AF8C6FA" w14:textId="77777777" w:rsidR="00FC22BA" w:rsidRPr="00A140BB" w:rsidRDefault="00FC22BA" w:rsidP="0052457F">
            <w:pPr>
              <w:pStyle w:val="NavadenTimesNewRoman"/>
              <w:keepNext/>
              <w:keepLines/>
              <w:widowControl/>
              <w:rPr>
                <w:rFonts w:ascii="Tahoma" w:hAnsi="Tahoma" w:cs="Tahoma"/>
                <w:sz w:val="20"/>
              </w:rPr>
            </w:pPr>
          </w:p>
        </w:tc>
      </w:tr>
      <w:tr w:rsidR="005A0EB1" w:rsidRPr="00A140BB" w14:paraId="77DD00F7" w14:textId="77777777" w:rsidTr="009321E7">
        <w:trPr>
          <w:trHeight w:val="495"/>
        </w:trPr>
        <w:tc>
          <w:tcPr>
            <w:tcW w:w="3544" w:type="dxa"/>
            <w:vAlign w:val="center"/>
          </w:tcPr>
          <w:p w14:paraId="6ACAF1B8" w14:textId="3569D305" w:rsidR="005A0EB1" w:rsidRPr="00A140BB" w:rsidRDefault="005A0EB1" w:rsidP="0052457F">
            <w:pPr>
              <w:pStyle w:val="NavadenTimesNewRoman"/>
              <w:keepNext/>
              <w:keepLines/>
              <w:widowControl/>
              <w:rPr>
                <w:rFonts w:ascii="Tahoma" w:hAnsi="Tahoma" w:cs="Tahoma"/>
                <w:sz w:val="20"/>
              </w:rPr>
            </w:pPr>
            <w:r w:rsidRPr="00A140BB">
              <w:rPr>
                <w:rFonts w:ascii="Tahoma" w:hAnsi="Tahoma" w:cs="Tahoma"/>
                <w:sz w:val="20"/>
              </w:rPr>
              <w:t>Izvajalec storitve:</w:t>
            </w:r>
          </w:p>
        </w:tc>
        <w:tc>
          <w:tcPr>
            <w:tcW w:w="6095" w:type="dxa"/>
            <w:vAlign w:val="bottom"/>
          </w:tcPr>
          <w:p w14:paraId="06A80BE5" w14:textId="6A4EF03A" w:rsidR="005A0EB1" w:rsidRPr="00A140BB" w:rsidRDefault="005A0EB1" w:rsidP="0052457F">
            <w:pPr>
              <w:pStyle w:val="NavadenTimesNewRoman"/>
              <w:keepNext/>
              <w:keepLines/>
              <w:widowControl/>
              <w:rPr>
                <w:rFonts w:ascii="Tahoma" w:hAnsi="Tahoma" w:cs="Tahoma"/>
                <w:sz w:val="20"/>
              </w:rPr>
            </w:pPr>
          </w:p>
        </w:tc>
      </w:tr>
      <w:tr w:rsidR="005A0EB1" w:rsidRPr="00A140BB" w14:paraId="4CAD39C5" w14:textId="77777777" w:rsidTr="009321E7">
        <w:trPr>
          <w:trHeight w:val="715"/>
        </w:trPr>
        <w:tc>
          <w:tcPr>
            <w:tcW w:w="3544" w:type="dxa"/>
            <w:vAlign w:val="center"/>
          </w:tcPr>
          <w:p w14:paraId="7C558E09" w14:textId="5ACC04ED" w:rsidR="005A0EB1" w:rsidRPr="00A140BB" w:rsidRDefault="005A0EB1" w:rsidP="0052457F">
            <w:pPr>
              <w:pStyle w:val="NavadenTimesNewRoman"/>
              <w:keepNext/>
              <w:keepLines/>
              <w:widowControl/>
              <w:rPr>
                <w:rFonts w:ascii="Tahoma" w:hAnsi="Tahoma" w:cs="Tahoma"/>
                <w:sz w:val="20"/>
              </w:rPr>
            </w:pPr>
            <w:r w:rsidRPr="00A140BB">
              <w:rPr>
                <w:rFonts w:ascii="Tahoma" w:hAnsi="Tahoma" w:cs="Tahoma"/>
                <w:b/>
                <w:sz w:val="20"/>
              </w:rPr>
              <w:t>Referenca se nanaša na izvedbo storitev</w:t>
            </w:r>
            <w:r w:rsidR="00850417" w:rsidRPr="00A140BB">
              <w:rPr>
                <w:rFonts w:ascii="Tahoma" w:hAnsi="Tahoma" w:cs="Tahoma"/>
                <w:b/>
                <w:sz w:val="20"/>
              </w:rPr>
              <w:t xml:space="preserve"> za</w:t>
            </w:r>
          </w:p>
        </w:tc>
        <w:tc>
          <w:tcPr>
            <w:tcW w:w="6095" w:type="dxa"/>
            <w:vAlign w:val="bottom"/>
          </w:tcPr>
          <w:p w14:paraId="7936F6F6" w14:textId="133F2931" w:rsidR="005A0EB1" w:rsidRPr="00A140BB" w:rsidRDefault="005A21B7" w:rsidP="0052457F">
            <w:pPr>
              <w:pStyle w:val="NavadenTimesNewRoman"/>
              <w:keepNext/>
              <w:keepLines/>
              <w:widowControl/>
              <w:rPr>
                <w:rFonts w:ascii="Tahoma" w:hAnsi="Tahoma" w:cs="Tahoma"/>
                <w:sz w:val="20"/>
              </w:rPr>
            </w:pPr>
            <w:r w:rsidRPr="00A140BB">
              <w:rPr>
                <w:rFonts w:ascii="Tahoma" w:hAnsi="Tahoma" w:cs="Tahoma"/>
                <w:b/>
                <w:sz w:val="20"/>
              </w:rPr>
              <w:t>Sklop</w:t>
            </w:r>
            <w:r w:rsidR="005A0EB1" w:rsidRPr="00A140BB">
              <w:rPr>
                <w:rFonts w:ascii="Tahoma" w:hAnsi="Tahoma" w:cs="Tahoma"/>
                <w:b/>
                <w:sz w:val="20"/>
              </w:rPr>
              <w:t xml:space="preserve"> </w:t>
            </w:r>
            <w:r w:rsidR="00850417" w:rsidRPr="00A140BB">
              <w:rPr>
                <w:rFonts w:ascii="Tahoma" w:hAnsi="Tahoma" w:cs="Tahoma"/>
                <w:b/>
                <w:sz w:val="20"/>
              </w:rPr>
              <w:t xml:space="preserve"> št. </w:t>
            </w:r>
            <w:r w:rsidRPr="00A140BB">
              <w:rPr>
                <w:rFonts w:ascii="Tahoma" w:hAnsi="Tahoma" w:cs="Tahoma"/>
                <w:b/>
                <w:sz w:val="20"/>
              </w:rPr>
              <w:t>_</w:t>
            </w:r>
            <w:r w:rsidR="005A0EB1" w:rsidRPr="00A140BB">
              <w:rPr>
                <w:rFonts w:ascii="Tahoma" w:hAnsi="Tahoma" w:cs="Tahoma"/>
                <w:b/>
                <w:sz w:val="20"/>
              </w:rPr>
              <w:t>_ : ___________________</w:t>
            </w:r>
          </w:p>
        </w:tc>
      </w:tr>
      <w:tr w:rsidR="005A0EB1" w:rsidRPr="00A140BB" w14:paraId="6B975E74" w14:textId="77777777" w:rsidTr="004749D0">
        <w:trPr>
          <w:trHeight w:val="414"/>
        </w:trPr>
        <w:tc>
          <w:tcPr>
            <w:tcW w:w="3544" w:type="dxa"/>
            <w:vAlign w:val="center"/>
          </w:tcPr>
          <w:p w14:paraId="747B0D72" w14:textId="77777777" w:rsidR="005A0EB1" w:rsidRPr="00A140BB" w:rsidRDefault="005A0EB1" w:rsidP="0052457F">
            <w:pPr>
              <w:pStyle w:val="NavadenTimesNewRoman"/>
              <w:keepNext/>
              <w:keepLines/>
              <w:widowControl/>
              <w:rPr>
                <w:rFonts w:ascii="Tahoma" w:hAnsi="Tahoma" w:cs="Tahoma"/>
                <w:sz w:val="20"/>
              </w:rPr>
            </w:pPr>
            <w:r w:rsidRPr="00A140BB">
              <w:rPr>
                <w:rFonts w:ascii="Tahoma" w:hAnsi="Tahoma" w:cs="Tahoma"/>
                <w:sz w:val="20"/>
              </w:rPr>
              <w:t>Kontaktna oseba naročnika storitve:</w:t>
            </w:r>
          </w:p>
        </w:tc>
        <w:tc>
          <w:tcPr>
            <w:tcW w:w="6095" w:type="dxa"/>
          </w:tcPr>
          <w:p w14:paraId="2FBFC939" w14:textId="77777777" w:rsidR="005A0EB1" w:rsidRPr="00A140BB" w:rsidRDefault="005A0EB1" w:rsidP="0052457F">
            <w:pPr>
              <w:pStyle w:val="NavadenTimesNewRoman"/>
              <w:keepNext/>
              <w:keepLines/>
              <w:widowControl/>
              <w:rPr>
                <w:rFonts w:ascii="Tahoma" w:hAnsi="Tahoma" w:cs="Tahoma"/>
                <w:sz w:val="20"/>
              </w:rPr>
            </w:pPr>
          </w:p>
        </w:tc>
      </w:tr>
      <w:tr w:rsidR="005A0EB1" w:rsidRPr="00A140BB" w14:paraId="60E30D11" w14:textId="77777777" w:rsidTr="004749D0">
        <w:trPr>
          <w:trHeight w:val="422"/>
        </w:trPr>
        <w:tc>
          <w:tcPr>
            <w:tcW w:w="3544" w:type="dxa"/>
            <w:vAlign w:val="center"/>
          </w:tcPr>
          <w:p w14:paraId="290F84AC" w14:textId="7DD6EDB9" w:rsidR="005A0EB1" w:rsidRPr="00A140BB" w:rsidRDefault="005A0EB1" w:rsidP="0052457F">
            <w:pPr>
              <w:pStyle w:val="NavadenTimesNewRoman"/>
              <w:keepNext/>
              <w:keepLines/>
              <w:widowControl/>
              <w:rPr>
                <w:rFonts w:ascii="Tahoma" w:hAnsi="Tahoma" w:cs="Tahoma"/>
                <w:sz w:val="20"/>
              </w:rPr>
            </w:pPr>
            <w:r w:rsidRPr="00A140BB">
              <w:rPr>
                <w:rFonts w:ascii="Tahoma" w:hAnsi="Tahoma" w:cs="Tahoma"/>
                <w:sz w:val="20"/>
              </w:rPr>
              <w:t>Telefonska številka</w:t>
            </w:r>
            <w:r w:rsidR="00850417" w:rsidRPr="00A140BB">
              <w:rPr>
                <w:rFonts w:ascii="Tahoma" w:hAnsi="Tahoma" w:cs="Tahoma"/>
                <w:sz w:val="20"/>
              </w:rPr>
              <w:t xml:space="preserve"> in e</w:t>
            </w:r>
            <w:r w:rsidR="009321E7" w:rsidRPr="00A140BB">
              <w:rPr>
                <w:rFonts w:ascii="Tahoma" w:hAnsi="Tahoma" w:cs="Tahoma"/>
                <w:sz w:val="20"/>
              </w:rPr>
              <w:t>-naslov</w:t>
            </w:r>
            <w:r w:rsidRPr="00A140BB">
              <w:rPr>
                <w:rFonts w:ascii="Tahoma" w:hAnsi="Tahoma" w:cs="Tahoma"/>
                <w:sz w:val="20"/>
              </w:rPr>
              <w:t>:</w:t>
            </w:r>
          </w:p>
        </w:tc>
        <w:tc>
          <w:tcPr>
            <w:tcW w:w="6095" w:type="dxa"/>
          </w:tcPr>
          <w:p w14:paraId="53619020" w14:textId="77777777" w:rsidR="005A0EB1" w:rsidRPr="00A140BB" w:rsidRDefault="005A0EB1" w:rsidP="0052457F">
            <w:pPr>
              <w:pStyle w:val="NavadenTimesNewRoman"/>
              <w:keepNext/>
              <w:keepLines/>
              <w:widowControl/>
              <w:rPr>
                <w:rFonts w:ascii="Tahoma" w:hAnsi="Tahoma" w:cs="Tahoma"/>
                <w:sz w:val="20"/>
              </w:rPr>
            </w:pPr>
          </w:p>
        </w:tc>
      </w:tr>
      <w:tr w:rsidR="005A0EB1" w:rsidRPr="00A140BB" w14:paraId="612C27E3" w14:textId="77777777" w:rsidTr="00850417">
        <w:trPr>
          <w:cantSplit/>
          <w:trHeight w:val="358"/>
        </w:trPr>
        <w:tc>
          <w:tcPr>
            <w:tcW w:w="3544" w:type="dxa"/>
            <w:vAlign w:val="center"/>
          </w:tcPr>
          <w:p w14:paraId="01791F2B" w14:textId="67177359" w:rsidR="005A0EB1" w:rsidRPr="00A140BB" w:rsidRDefault="004749D0" w:rsidP="0052457F">
            <w:pPr>
              <w:pStyle w:val="NavadenTimesNewRoman"/>
              <w:keepNext/>
              <w:keepLines/>
              <w:widowControl/>
              <w:rPr>
                <w:rFonts w:ascii="Tahoma" w:hAnsi="Tahoma" w:cs="Tahoma"/>
                <w:sz w:val="20"/>
              </w:rPr>
            </w:pPr>
            <w:r w:rsidRPr="00A140BB">
              <w:rPr>
                <w:rFonts w:ascii="Tahoma" w:hAnsi="Tahoma" w:cs="Tahoma"/>
                <w:sz w:val="20"/>
              </w:rPr>
              <w:t>O</w:t>
            </w:r>
            <w:r w:rsidR="005A0EB1" w:rsidRPr="00A140BB">
              <w:rPr>
                <w:rFonts w:ascii="Tahoma" w:hAnsi="Tahoma" w:cs="Tahoma"/>
                <w:sz w:val="20"/>
              </w:rPr>
              <w:t>bdobj</w:t>
            </w:r>
            <w:r w:rsidRPr="00A140BB">
              <w:rPr>
                <w:rFonts w:ascii="Tahoma" w:hAnsi="Tahoma" w:cs="Tahoma"/>
                <w:sz w:val="20"/>
              </w:rPr>
              <w:t>e</w:t>
            </w:r>
            <w:r w:rsidR="005A0EB1" w:rsidRPr="00A140BB">
              <w:rPr>
                <w:rFonts w:ascii="Tahoma" w:hAnsi="Tahoma" w:cs="Tahoma"/>
                <w:sz w:val="20"/>
              </w:rPr>
              <w:t xml:space="preserve"> izvajanja </w:t>
            </w:r>
            <w:r w:rsidR="00825EED" w:rsidRPr="00A140BB">
              <w:rPr>
                <w:rFonts w:ascii="Tahoma" w:hAnsi="Tahoma" w:cs="Tahoma"/>
                <w:sz w:val="20"/>
              </w:rPr>
              <w:t xml:space="preserve">referenčnih </w:t>
            </w:r>
            <w:r w:rsidR="005A0EB1" w:rsidRPr="00A140BB">
              <w:rPr>
                <w:rFonts w:ascii="Tahoma" w:hAnsi="Tahoma" w:cs="Tahoma"/>
                <w:sz w:val="20"/>
              </w:rPr>
              <w:t>storit</w:t>
            </w:r>
            <w:r w:rsidR="00825EED" w:rsidRPr="00A140BB">
              <w:rPr>
                <w:rFonts w:ascii="Tahoma" w:hAnsi="Tahoma" w:cs="Tahoma"/>
                <w:sz w:val="20"/>
              </w:rPr>
              <w:t>ev</w:t>
            </w:r>
            <w:r w:rsidRPr="00A140BB">
              <w:rPr>
                <w:rFonts w:ascii="Tahoma" w:hAnsi="Tahoma" w:cs="Tahoma"/>
                <w:sz w:val="20"/>
              </w:rPr>
              <w:t xml:space="preserve"> (najmanj (3) leta, šteto od datuma, določenega za predložitev ponudb)</w:t>
            </w:r>
            <w:r w:rsidR="005A0EB1" w:rsidRPr="00A140BB">
              <w:rPr>
                <w:rFonts w:ascii="Tahoma" w:hAnsi="Tahoma" w:cs="Tahoma"/>
                <w:sz w:val="20"/>
              </w:rPr>
              <w:t>:</w:t>
            </w:r>
          </w:p>
        </w:tc>
        <w:tc>
          <w:tcPr>
            <w:tcW w:w="6095" w:type="dxa"/>
            <w:vAlign w:val="center"/>
          </w:tcPr>
          <w:p w14:paraId="1EAD6DDE" w14:textId="77777777" w:rsidR="005A0EB1" w:rsidRPr="00A140BB" w:rsidRDefault="005A0EB1" w:rsidP="0052457F">
            <w:pPr>
              <w:pStyle w:val="NavadenTimesNewRoman"/>
              <w:keepNext/>
              <w:keepLines/>
              <w:widowControl/>
              <w:jc w:val="center"/>
              <w:rPr>
                <w:rFonts w:ascii="Tahoma" w:hAnsi="Tahoma" w:cs="Tahoma"/>
                <w:sz w:val="20"/>
              </w:rPr>
            </w:pPr>
          </w:p>
          <w:p w14:paraId="767CC038" w14:textId="2AE71CAE" w:rsidR="004749D0" w:rsidRPr="00A140BB" w:rsidRDefault="004749D0" w:rsidP="0052457F">
            <w:pPr>
              <w:pStyle w:val="NavadenTimesNewRoman"/>
              <w:keepNext/>
              <w:keepLines/>
              <w:widowControl/>
              <w:jc w:val="center"/>
              <w:rPr>
                <w:rFonts w:ascii="Tahoma" w:hAnsi="Tahoma" w:cs="Tahoma"/>
                <w:sz w:val="20"/>
              </w:rPr>
            </w:pPr>
            <w:r w:rsidRPr="00A140BB">
              <w:rPr>
                <w:rFonts w:ascii="Tahoma" w:hAnsi="Tahoma" w:cs="Tahoma"/>
                <w:sz w:val="20"/>
              </w:rPr>
              <w:t xml:space="preserve">Referenčne storitve so se izvajale v obdobju </w:t>
            </w:r>
          </w:p>
          <w:p w14:paraId="7F440E42" w14:textId="77777777" w:rsidR="004749D0" w:rsidRPr="00A140BB" w:rsidRDefault="004749D0" w:rsidP="0052457F">
            <w:pPr>
              <w:pStyle w:val="NavadenTimesNewRoman"/>
              <w:keepNext/>
              <w:keepLines/>
              <w:widowControl/>
              <w:jc w:val="center"/>
              <w:rPr>
                <w:rFonts w:ascii="Tahoma" w:hAnsi="Tahoma" w:cs="Tahoma"/>
                <w:sz w:val="12"/>
                <w:szCs w:val="12"/>
              </w:rPr>
            </w:pPr>
          </w:p>
          <w:p w14:paraId="57BA1A0E" w14:textId="6AC3D985" w:rsidR="00066858" w:rsidRPr="00A140BB" w:rsidRDefault="00066858" w:rsidP="0052457F">
            <w:pPr>
              <w:pStyle w:val="NavadenTimesNewRoman"/>
              <w:keepNext/>
              <w:keepLines/>
              <w:widowControl/>
              <w:jc w:val="center"/>
              <w:rPr>
                <w:rFonts w:ascii="Tahoma" w:hAnsi="Tahoma" w:cs="Tahoma"/>
                <w:u w:val="single"/>
              </w:rPr>
            </w:pPr>
            <w:r w:rsidRPr="00A140BB">
              <w:rPr>
                <w:rFonts w:ascii="Tahoma" w:hAnsi="Tahoma" w:cs="Tahoma"/>
                <w:sz w:val="20"/>
              </w:rPr>
              <w:t>od __________</w:t>
            </w:r>
            <w:r w:rsidR="004749D0" w:rsidRPr="00A140BB">
              <w:rPr>
                <w:rFonts w:ascii="Tahoma" w:hAnsi="Tahoma" w:cs="Tahoma"/>
                <w:sz w:val="20"/>
              </w:rPr>
              <w:t>____</w:t>
            </w:r>
            <w:r w:rsidRPr="00A140BB">
              <w:rPr>
                <w:rFonts w:ascii="Tahoma" w:hAnsi="Tahoma" w:cs="Tahoma"/>
                <w:sz w:val="20"/>
              </w:rPr>
              <w:t xml:space="preserve"> (datum) do ___________</w:t>
            </w:r>
            <w:r w:rsidR="004749D0" w:rsidRPr="00A140BB">
              <w:rPr>
                <w:rFonts w:ascii="Tahoma" w:hAnsi="Tahoma" w:cs="Tahoma"/>
                <w:sz w:val="20"/>
              </w:rPr>
              <w:t>____</w:t>
            </w:r>
            <w:r w:rsidRPr="00A140BB">
              <w:rPr>
                <w:rFonts w:ascii="Tahoma" w:hAnsi="Tahoma" w:cs="Tahoma"/>
                <w:sz w:val="20"/>
              </w:rPr>
              <w:t xml:space="preserve"> (datum)                   </w:t>
            </w:r>
          </w:p>
          <w:p w14:paraId="44AAA296" w14:textId="77777777" w:rsidR="005A0EB1" w:rsidRPr="00A140BB" w:rsidRDefault="005A0EB1" w:rsidP="0052457F">
            <w:pPr>
              <w:pStyle w:val="NavadenTimesNewRoman"/>
              <w:keepNext/>
              <w:keepLines/>
              <w:widowControl/>
              <w:jc w:val="center"/>
              <w:rPr>
                <w:rFonts w:ascii="Tahoma" w:hAnsi="Tahoma" w:cs="Tahoma"/>
                <w:sz w:val="20"/>
              </w:rPr>
            </w:pPr>
          </w:p>
        </w:tc>
      </w:tr>
      <w:tr w:rsidR="00850417" w:rsidRPr="00A140BB" w14:paraId="4637C363" w14:textId="77777777" w:rsidTr="00850417">
        <w:trPr>
          <w:trHeight w:val="258"/>
        </w:trPr>
        <w:tc>
          <w:tcPr>
            <w:tcW w:w="3544" w:type="dxa"/>
            <w:vAlign w:val="center"/>
          </w:tcPr>
          <w:p w14:paraId="4500E2C8" w14:textId="7B1C4607" w:rsidR="00850417" w:rsidRPr="00A140BB" w:rsidRDefault="005C5059" w:rsidP="0052457F">
            <w:pPr>
              <w:pStyle w:val="NavadenTimesNewRoman"/>
              <w:keepNext/>
              <w:keepLines/>
              <w:widowControl/>
              <w:rPr>
                <w:rFonts w:ascii="Tahoma" w:hAnsi="Tahoma" w:cs="Tahoma"/>
                <w:sz w:val="20"/>
              </w:rPr>
            </w:pPr>
            <w:r w:rsidRPr="00A140BB">
              <w:rPr>
                <w:rFonts w:ascii="Tahoma" w:hAnsi="Tahoma" w:cs="Tahoma"/>
                <w:sz w:val="20"/>
              </w:rPr>
              <w:t>Površina</w:t>
            </w:r>
            <w:r w:rsidR="00850417" w:rsidRPr="00A140BB">
              <w:rPr>
                <w:rFonts w:ascii="Tahoma" w:hAnsi="Tahoma" w:cs="Tahoma"/>
                <w:sz w:val="20"/>
              </w:rPr>
              <w:t xml:space="preserve"> pisarniških prostorov (pisarne, hodniki, sanitarije) v m</w:t>
            </w:r>
            <w:r w:rsidR="00850417" w:rsidRPr="00A140BB">
              <w:rPr>
                <w:rFonts w:ascii="Tahoma" w:hAnsi="Tahoma" w:cs="Tahoma"/>
                <w:sz w:val="20"/>
                <w:vertAlign w:val="superscript"/>
              </w:rPr>
              <w:t>2</w:t>
            </w:r>
            <w:r w:rsidR="00850417" w:rsidRPr="00A140BB">
              <w:rPr>
                <w:rFonts w:ascii="Tahoma" w:hAnsi="Tahoma" w:cs="Tahoma"/>
                <w:sz w:val="20"/>
              </w:rPr>
              <w:t>:</w:t>
            </w:r>
          </w:p>
        </w:tc>
        <w:tc>
          <w:tcPr>
            <w:tcW w:w="6095" w:type="dxa"/>
            <w:tcBorders>
              <w:bottom w:val="single" w:sz="4" w:space="0" w:color="auto"/>
            </w:tcBorders>
            <w:vAlign w:val="center"/>
          </w:tcPr>
          <w:p w14:paraId="4E08E4A1" w14:textId="77777777" w:rsidR="00850417" w:rsidRPr="00A140BB" w:rsidRDefault="00850417" w:rsidP="0052457F">
            <w:pPr>
              <w:pStyle w:val="NavadenTimesNewRoman"/>
              <w:keepNext/>
              <w:keepLines/>
              <w:widowControl/>
              <w:ind w:left="720"/>
              <w:rPr>
                <w:rFonts w:ascii="Tahoma" w:hAnsi="Tahoma" w:cs="Tahoma"/>
                <w:sz w:val="20"/>
              </w:rPr>
            </w:pPr>
          </w:p>
        </w:tc>
      </w:tr>
      <w:tr w:rsidR="00850417" w:rsidRPr="00A140BB" w14:paraId="5C47F550" w14:textId="77777777" w:rsidTr="00850417">
        <w:trPr>
          <w:trHeight w:val="258"/>
        </w:trPr>
        <w:tc>
          <w:tcPr>
            <w:tcW w:w="3544" w:type="dxa"/>
            <w:vAlign w:val="center"/>
          </w:tcPr>
          <w:p w14:paraId="76CF5563" w14:textId="6AA1890F" w:rsidR="00850417" w:rsidRPr="00A140BB" w:rsidRDefault="005C5059" w:rsidP="0052457F">
            <w:pPr>
              <w:pStyle w:val="NavadenTimesNewRoman"/>
              <w:keepNext/>
              <w:keepLines/>
              <w:widowControl/>
              <w:rPr>
                <w:rFonts w:ascii="Tahoma" w:hAnsi="Tahoma" w:cs="Tahoma"/>
                <w:sz w:val="20"/>
              </w:rPr>
            </w:pPr>
            <w:r w:rsidRPr="00A140BB">
              <w:rPr>
                <w:rFonts w:ascii="Tahoma" w:hAnsi="Tahoma" w:cs="Tahoma"/>
                <w:sz w:val="20"/>
              </w:rPr>
              <w:t>Površina</w:t>
            </w:r>
            <w:r w:rsidR="00850417" w:rsidRPr="00A140BB">
              <w:rPr>
                <w:rFonts w:ascii="Tahoma" w:hAnsi="Tahoma" w:cs="Tahoma"/>
                <w:sz w:val="20"/>
              </w:rPr>
              <w:t xml:space="preserve"> poslovnega prostora (skladišča/delavnice/trgovine) v m</w:t>
            </w:r>
            <w:r w:rsidR="00850417" w:rsidRPr="00A140BB">
              <w:rPr>
                <w:rFonts w:ascii="Tahoma" w:hAnsi="Tahoma" w:cs="Tahoma"/>
                <w:sz w:val="20"/>
                <w:vertAlign w:val="superscript"/>
              </w:rPr>
              <w:t>2</w:t>
            </w:r>
            <w:r w:rsidR="00850417" w:rsidRPr="00A140BB">
              <w:rPr>
                <w:rFonts w:ascii="Tahoma" w:hAnsi="Tahoma" w:cs="Tahoma"/>
                <w:sz w:val="20"/>
              </w:rPr>
              <w:t>:</w:t>
            </w:r>
          </w:p>
        </w:tc>
        <w:tc>
          <w:tcPr>
            <w:tcW w:w="6095" w:type="dxa"/>
            <w:tcBorders>
              <w:bottom w:val="single" w:sz="4" w:space="0" w:color="auto"/>
            </w:tcBorders>
            <w:vAlign w:val="center"/>
          </w:tcPr>
          <w:p w14:paraId="0B0BBC6A" w14:textId="77777777" w:rsidR="00850417" w:rsidRPr="00A140BB" w:rsidRDefault="00850417" w:rsidP="0052457F">
            <w:pPr>
              <w:pStyle w:val="NavadenTimesNewRoman"/>
              <w:keepNext/>
              <w:keepLines/>
              <w:widowControl/>
              <w:ind w:left="720"/>
              <w:rPr>
                <w:rFonts w:ascii="Tahoma" w:hAnsi="Tahoma" w:cs="Tahoma"/>
                <w:sz w:val="20"/>
              </w:rPr>
            </w:pPr>
          </w:p>
        </w:tc>
      </w:tr>
      <w:tr w:rsidR="003E6290" w:rsidRPr="00A140BB" w14:paraId="1DE5E3FF" w14:textId="77777777" w:rsidTr="003E6290">
        <w:trPr>
          <w:trHeight w:val="442"/>
        </w:trPr>
        <w:tc>
          <w:tcPr>
            <w:tcW w:w="3544" w:type="dxa"/>
            <w:vAlign w:val="center"/>
          </w:tcPr>
          <w:p w14:paraId="73B7C37A" w14:textId="51D7804B" w:rsidR="003E6290" w:rsidRPr="00A140BB" w:rsidRDefault="005C5059" w:rsidP="0052457F">
            <w:pPr>
              <w:pStyle w:val="NavadenTimesNewRoman"/>
              <w:keepNext/>
              <w:keepLines/>
              <w:widowControl/>
              <w:rPr>
                <w:rFonts w:ascii="Tahoma" w:hAnsi="Tahoma" w:cs="Tahoma"/>
                <w:sz w:val="20"/>
              </w:rPr>
            </w:pPr>
            <w:r w:rsidRPr="00A140BB">
              <w:rPr>
                <w:rFonts w:ascii="Tahoma" w:hAnsi="Tahoma" w:cs="Tahoma"/>
                <w:sz w:val="20"/>
              </w:rPr>
              <w:t>Površina</w:t>
            </w:r>
            <w:r w:rsidR="003E6290" w:rsidRPr="00A140BB">
              <w:rPr>
                <w:rFonts w:ascii="Tahoma" w:hAnsi="Tahoma" w:cs="Tahoma"/>
                <w:sz w:val="20"/>
              </w:rPr>
              <w:t xml:space="preserve"> laboratorija v m</w:t>
            </w:r>
            <w:r w:rsidR="003E6290" w:rsidRPr="00A140BB">
              <w:rPr>
                <w:rFonts w:ascii="Tahoma" w:hAnsi="Tahoma" w:cs="Tahoma"/>
                <w:sz w:val="20"/>
                <w:vertAlign w:val="superscript"/>
              </w:rPr>
              <w:t>2</w:t>
            </w:r>
            <w:r w:rsidR="003E6290" w:rsidRPr="00A140BB">
              <w:rPr>
                <w:rFonts w:ascii="Tahoma" w:hAnsi="Tahoma" w:cs="Tahoma"/>
                <w:sz w:val="20"/>
              </w:rPr>
              <w:t>:</w:t>
            </w:r>
          </w:p>
        </w:tc>
        <w:tc>
          <w:tcPr>
            <w:tcW w:w="6095" w:type="dxa"/>
            <w:tcBorders>
              <w:bottom w:val="single" w:sz="4" w:space="0" w:color="auto"/>
            </w:tcBorders>
            <w:vAlign w:val="center"/>
          </w:tcPr>
          <w:p w14:paraId="6BD322AB" w14:textId="77777777" w:rsidR="003E6290" w:rsidRPr="00A140BB" w:rsidRDefault="003E6290" w:rsidP="0052457F">
            <w:pPr>
              <w:pStyle w:val="NavadenTimesNewRoman"/>
              <w:keepNext/>
              <w:keepLines/>
              <w:widowControl/>
              <w:ind w:left="720"/>
              <w:rPr>
                <w:rFonts w:ascii="Tahoma" w:hAnsi="Tahoma" w:cs="Tahoma"/>
                <w:sz w:val="20"/>
              </w:rPr>
            </w:pPr>
          </w:p>
        </w:tc>
      </w:tr>
      <w:tr w:rsidR="00850417" w:rsidRPr="00A140BB" w14:paraId="3D2E10DB" w14:textId="77777777" w:rsidTr="00850417">
        <w:trPr>
          <w:trHeight w:val="711"/>
        </w:trPr>
        <w:tc>
          <w:tcPr>
            <w:tcW w:w="3544" w:type="dxa"/>
            <w:vAlign w:val="center"/>
          </w:tcPr>
          <w:p w14:paraId="6C87233A" w14:textId="3977880F" w:rsidR="00850417" w:rsidRPr="00A140BB" w:rsidRDefault="00850417" w:rsidP="0052457F">
            <w:pPr>
              <w:pStyle w:val="NavadenTimesNewRoman"/>
              <w:keepNext/>
              <w:keepLines/>
              <w:widowControl/>
              <w:rPr>
                <w:rFonts w:ascii="Tahoma" w:hAnsi="Tahoma" w:cs="Tahoma"/>
                <w:sz w:val="20"/>
              </w:rPr>
            </w:pPr>
            <w:r w:rsidRPr="00A140BB">
              <w:rPr>
                <w:rFonts w:ascii="Tahoma" w:hAnsi="Tahoma" w:cs="Tahoma"/>
                <w:sz w:val="20"/>
              </w:rPr>
              <w:t>Kratek opis referenčnih del:</w:t>
            </w:r>
          </w:p>
        </w:tc>
        <w:tc>
          <w:tcPr>
            <w:tcW w:w="6095" w:type="dxa"/>
            <w:tcBorders>
              <w:bottom w:val="single" w:sz="4" w:space="0" w:color="auto"/>
            </w:tcBorders>
            <w:vAlign w:val="center"/>
          </w:tcPr>
          <w:p w14:paraId="175F46DB" w14:textId="77777777" w:rsidR="00850417" w:rsidRPr="00A140BB" w:rsidRDefault="00850417" w:rsidP="0052457F">
            <w:pPr>
              <w:pStyle w:val="NavadenTimesNewRoman"/>
              <w:keepNext/>
              <w:keepLines/>
              <w:widowControl/>
              <w:ind w:left="720"/>
              <w:rPr>
                <w:rFonts w:ascii="Tahoma" w:hAnsi="Tahoma" w:cs="Tahoma"/>
                <w:sz w:val="20"/>
              </w:rPr>
            </w:pPr>
          </w:p>
        </w:tc>
      </w:tr>
      <w:tr w:rsidR="00850417" w:rsidRPr="00A140BB" w14:paraId="617B383C" w14:textId="77777777" w:rsidTr="00850417">
        <w:trPr>
          <w:trHeight w:val="425"/>
        </w:trPr>
        <w:tc>
          <w:tcPr>
            <w:tcW w:w="3544" w:type="dxa"/>
            <w:vAlign w:val="center"/>
          </w:tcPr>
          <w:p w14:paraId="22332873" w14:textId="7C799656" w:rsidR="00850417" w:rsidRPr="00A140BB" w:rsidRDefault="00850417" w:rsidP="0052457F">
            <w:pPr>
              <w:pStyle w:val="NavadenTimesNewRoman"/>
              <w:keepNext/>
              <w:keepLines/>
              <w:widowControl/>
              <w:rPr>
                <w:rFonts w:ascii="Tahoma" w:hAnsi="Tahoma" w:cs="Tahoma"/>
                <w:sz w:val="20"/>
              </w:rPr>
            </w:pPr>
            <w:r w:rsidRPr="00A140BB">
              <w:rPr>
                <w:rFonts w:ascii="Tahoma" w:hAnsi="Tahoma" w:cs="Tahoma"/>
                <w:sz w:val="20"/>
              </w:rPr>
              <w:t>Kraj izvedbe posla:</w:t>
            </w:r>
          </w:p>
        </w:tc>
        <w:tc>
          <w:tcPr>
            <w:tcW w:w="6095" w:type="dxa"/>
            <w:tcBorders>
              <w:bottom w:val="single" w:sz="4" w:space="0" w:color="auto"/>
            </w:tcBorders>
            <w:vAlign w:val="center"/>
          </w:tcPr>
          <w:p w14:paraId="1FA39441" w14:textId="77777777" w:rsidR="00850417" w:rsidRPr="00A140BB" w:rsidRDefault="00850417" w:rsidP="0052457F">
            <w:pPr>
              <w:pStyle w:val="NavadenTimesNewRoman"/>
              <w:keepNext/>
              <w:keepLines/>
              <w:widowControl/>
              <w:ind w:left="720"/>
              <w:rPr>
                <w:rFonts w:ascii="Tahoma" w:hAnsi="Tahoma" w:cs="Tahoma"/>
                <w:sz w:val="20"/>
              </w:rPr>
            </w:pPr>
          </w:p>
        </w:tc>
      </w:tr>
      <w:tr w:rsidR="005A0EB1" w:rsidRPr="00A140BB" w14:paraId="45A14CF9" w14:textId="77777777" w:rsidTr="00850417">
        <w:trPr>
          <w:trHeight w:val="392"/>
        </w:trPr>
        <w:tc>
          <w:tcPr>
            <w:tcW w:w="3544" w:type="dxa"/>
            <w:vAlign w:val="center"/>
          </w:tcPr>
          <w:p w14:paraId="06EDEA16" w14:textId="77777777" w:rsidR="005A0EB1" w:rsidRPr="00A140BB" w:rsidRDefault="005A0EB1" w:rsidP="0052457F">
            <w:pPr>
              <w:pStyle w:val="NavadenTimesNewRoman"/>
              <w:keepNext/>
              <w:keepLines/>
              <w:widowControl/>
              <w:rPr>
                <w:rFonts w:ascii="Tahoma" w:hAnsi="Tahoma" w:cs="Tahoma"/>
                <w:sz w:val="20"/>
              </w:rPr>
            </w:pPr>
          </w:p>
          <w:p w14:paraId="7A3DA272" w14:textId="09796601" w:rsidR="005A0EB1" w:rsidRPr="00A140BB" w:rsidRDefault="005A0EB1" w:rsidP="0052457F">
            <w:pPr>
              <w:pStyle w:val="NavadenTimesNewRoman"/>
              <w:keepNext/>
              <w:keepLines/>
              <w:widowControl/>
              <w:rPr>
                <w:rFonts w:ascii="Tahoma" w:hAnsi="Tahoma" w:cs="Tahoma"/>
                <w:sz w:val="20"/>
              </w:rPr>
            </w:pPr>
            <w:r w:rsidRPr="00A140BB">
              <w:rPr>
                <w:rFonts w:ascii="Tahoma" w:hAnsi="Tahoma" w:cs="Tahoma"/>
                <w:sz w:val="20"/>
              </w:rPr>
              <w:t xml:space="preserve">Vrednost posla v EUR </w:t>
            </w:r>
            <w:r w:rsidR="00F476AF" w:rsidRPr="00A140BB">
              <w:rPr>
                <w:rFonts w:ascii="Tahoma" w:hAnsi="Tahoma" w:cs="Tahoma"/>
                <w:sz w:val="20"/>
              </w:rPr>
              <w:t>bre</w:t>
            </w:r>
            <w:r w:rsidRPr="00A140BB">
              <w:rPr>
                <w:rFonts w:ascii="Tahoma" w:hAnsi="Tahoma" w:cs="Tahoma"/>
                <w:sz w:val="20"/>
              </w:rPr>
              <w:t>z DDV:</w:t>
            </w:r>
          </w:p>
        </w:tc>
        <w:tc>
          <w:tcPr>
            <w:tcW w:w="6095" w:type="dxa"/>
            <w:tcBorders>
              <w:bottom w:val="single" w:sz="4" w:space="0" w:color="auto"/>
            </w:tcBorders>
            <w:vAlign w:val="center"/>
          </w:tcPr>
          <w:p w14:paraId="298DF29D" w14:textId="77777777" w:rsidR="005A0EB1" w:rsidRPr="00A140BB" w:rsidRDefault="005A0EB1" w:rsidP="0052457F">
            <w:pPr>
              <w:pStyle w:val="NavadenTimesNewRoman"/>
              <w:keepNext/>
              <w:keepLines/>
              <w:widowControl/>
              <w:rPr>
                <w:rFonts w:ascii="Tahoma" w:hAnsi="Tahoma" w:cs="Tahoma"/>
                <w:sz w:val="20"/>
              </w:rPr>
            </w:pPr>
          </w:p>
        </w:tc>
      </w:tr>
    </w:tbl>
    <w:p w14:paraId="5AC7C26E" w14:textId="176BB890" w:rsidR="00850417" w:rsidRPr="00A140BB" w:rsidRDefault="00850417" w:rsidP="0052457F">
      <w:pPr>
        <w:pStyle w:val="NavadenTimesNewRoman"/>
        <w:keepNext/>
        <w:keepLines/>
        <w:widowControl/>
        <w:rPr>
          <w:rFonts w:ascii="Tahoma" w:hAnsi="Tahoma" w:cs="Tahoma"/>
          <w:b/>
          <w:sz w:val="20"/>
        </w:rPr>
      </w:pPr>
      <w:r w:rsidRPr="00A140BB">
        <w:rPr>
          <w:rFonts w:ascii="Tahoma" w:hAnsi="Tahoma" w:cs="Tahoma"/>
          <w:b/>
          <w:sz w:val="20"/>
        </w:rPr>
        <w:t xml:space="preserve">Ponudnik mora predložiti referenčno potrdilo za vsak sklop posebej!!! </w:t>
      </w: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850417" w:rsidRPr="00A140BB" w14:paraId="20992BDE" w14:textId="77777777" w:rsidTr="00C6294B">
        <w:trPr>
          <w:trHeight w:val="381"/>
        </w:trPr>
        <w:tc>
          <w:tcPr>
            <w:tcW w:w="3189" w:type="dxa"/>
            <w:tcBorders>
              <w:bottom w:val="single" w:sz="4" w:space="0" w:color="auto"/>
            </w:tcBorders>
            <w:vAlign w:val="center"/>
          </w:tcPr>
          <w:p w14:paraId="45BC3166" w14:textId="77777777" w:rsidR="00850417" w:rsidRPr="00A140BB" w:rsidRDefault="00850417" w:rsidP="0052457F">
            <w:pPr>
              <w:keepNext/>
              <w:keepLines/>
              <w:tabs>
                <w:tab w:val="left" w:pos="567"/>
                <w:tab w:val="num" w:pos="851"/>
                <w:tab w:val="left" w:pos="993"/>
              </w:tabs>
              <w:rPr>
                <w:rFonts w:ascii="Tahoma" w:hAnsi="Tahoma" w:cs="Tahoma"/>
              </w:rPr>
            </w:pPr>
          </w:p>
        </w:tc>
        <w:tc>
          <w:tcPr>
            <w:tcW w:w="2476" w:type="dxa"/>
            <w:vAlign w:val="center"/>
          </w:tcPr>
          <w:p w14:paraId="5FBFF330" w14:textId="77777777" w:rsidR="00850417" w:rsidRPr="00A140BB" w:rsidRDefault="00850417" w:rsidP="0052457F">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1E1702C" w14:textId="77777777" w:rsidR="00850417" w:rsidRPr="00A140BB" w:rsidRDefault="00850417" w:rsidP="0052457F">
            <w:pPr>
              <w:keepNext/>
              <w:keepLines/>
              <w:tabs>
                <w:tab w:val="left" w:pos="567"/>
                <w:tab w:val="num" w:pos="851"/>
                <w:tab w:val="left" w:pos="993"/>
              </w:tabs>
              <w:rPr>
                <w:rFonts w:ascii="Tahoma" w:hAnsi="Tahoma" w:cs="Tahoma"/>
              </w:rPr>
            </w:pPr>
          </w:p>
        </w:tc>
      </w:tr>
      <w:tr w:rsidR="00850417" w:rsidRPr="00A140BB" w14:paraId="75E83ECE" w14:textId="77777777" w:rsidTr="00C6294B">
        <w:tc>
          <w:tcPr>
            <w:tcW w:w="3189" w:type="dxa"/>
            <w:tcBorders>
              <w:top w:val="single" w:sz="4" w:space="0" w:color="auto"/>
            </w:tcBorders>
          </w:tcPr>
          <w:p w14:paraId="2F349BFF" w14:textId="77777777" w:rsidR="00850417" w:rsidRPr="00A140BB" w:rsidRDefault="00850417" w:rsidP="0052457F">
            <w:pPr>
              <w:keepNext/>
              <w:keepLines/>
              <w:tabs>
                <w:tab w:val="left" w:pos="567"/>
                <w:tab w:val="num" w:pos="851"/>
                <w:tab w:val="left" w:pos="993"/>
              </w:tabs>
              <w:jc w:val="center"/>
              <w:rPr>
                <w:rFonts w:ascii="Tahoma" w:hAnsi="Tahoma" w:cs="Tahoma"/>
              </w:rPr>
            </w:pPr>
            <w:r w:rsidRPr="00A140BB">
              <w:rPr>
                <w:rFonts w:ascii="Tahoma" w:hAnsi="Tahoma" w:cs="Tahoma"/>
              </w:rPr>
              <w:t>Kraj, datum</w:t>
            </w:r>
          </w:p>
        </w:tc>
        <w:tc>
          <w:tcPr>
            <w:tcW w:w="2476" w:type="dxa"/>
          </w:tcPr>
          <w:p w14:paraId="10514FE5" w14:textId="77777777" w:rsidR="00850417" w:rsidRPr="00A140BB" w:rsidRDefault="00850417" w:rsidP="0052457F">
            <w:pPr>
              <w:keepNext/>
              <w:keepLines/>
              <w:tabs>
                <w:tab w:val="left" w:pos="567"/>
                <w:tab w:val="num" w:pos="851"/>
                <w:tab w:val="left" w:pos="993"/>
              </w:tabs>
              <w:jc w:val="center"/>
              <w:rPr>
                <w:rFonts w:ascii="Tahoma" w:hAnsi="Tahoma" w:cs="Tahoma"/>
              </w:rPr>
            </w:pPr>
            <w:r w:rsidRPr="00A140BB">
              <w:rPr>
                <w:rFonts w:ascii="Tahoma" w:hAnsi="Tahoma" w:cs="Tahoma"/>
              </w:rPr>
              <w:t>žig</w:t>
            </w:r>
          </w:p>
        </w:tc>
        <w:tc>
          <w:tcPr>
            <w:tcW w:w="3686" w:type="dxa"/>
            <w:tcBorders>
              <w:top w:val="single" w:sz="4" w:space="0" w:color="auto"/>
            </w:tcBorders>
          </w:tcPr>
          <w:p w14:paraId="1A72B7E5" w14:textId="77777777" w:rsidR="00850417" w:rsidRPr="00A140BB" w:rsidRDefault="00850417" w:rsidP="0052457F">
            <w:pPr>
              <w:keepNext/>
              <w:keepLines/>
              <w:tabs>
                <w:tab w:val="left" w:pos="567"/>
                <w:tab w:val="num" w:pos="851"/>
                <w:tab w:val="left" w:pos="993"/>
              </w:tabs>
              <w:jc w:val="center"/>
              <w:rPr>
                <w:rFonts w:ascii="Tahoma" w:hAnsi="Tahoma" w:cs="Tahoma"/>
              </w:rPr>
            </w:pPr>
            <w:r w:rsidRPr="00A140BB">
              <w:rPr>
                <w:rFonts w:ascii="Tahoma" w:hAnsi="Tahoma" w:cs="Tahoma"/>
              </w:rPr>
              <w:t xml:space="preserve">(Naziv ponudnika in podpis </w:t>
            </w:r>
          </w:p>
          <w:p w14:paraId="3E058C68" w14:textId="77777777" w:rsidR="00850417" w:rsidRPr="00A140BB" w:rsidRDefault="00850417" w:rsidP="0052457F">
            <w:pPr>
              <w:keepNext/>
              <w:keepLines/>
              <w:tabs>
                <w:tab w:val="left" w:pos="567"/>
                <w:tab w:val="num" w:pos="851"/>
                <w:tab w:val="left" w:pos="993"/>
              </w:tabs>
              <w:jc w:val="center"/>
              <w:rPr>
                <w:rFonts w:ascii="Tahoma" w:hAnsi="Tahoma" w:cs="Tahoma"/>
              </w:rPr>
            </w:pPr>
            <w:r w:rsidRPr="00A140BB">
              <w:rPr>
                <w:rFonts w:ascii="Tahoma" w:hAnsi="Tahoma" w:cs="Tahoma"/>
              </w:rPr>
              <w:t>odgovorne osebe)</w:t>
            </w:r>
          </w:p>
        </w:tc>
      </w:tr>
    </w:tbl>
    <w:p w14:paraId="69BE5A8C" w14:textId="77777777" w:rsidR="00850417" w:rsidRPr="00A140BB" w:rsidRDefault="00850417" w:rsidP="0052457F">
      <w:pPr>
        <w:keepNext/>
        <w:keepLines/>
        <w:pBdr>
          <w:bottom w:val="single" w:sz="12" w:space="1" w:color="auto"/>
        </w:pBdr>
        <w:rPr>
          <w:rFonts w:ascii="Tahoma" w:hAnsi="Tahoma" w:cs="Tahoma"/>
          <w:b/>
        </w:rPr>
      </w:pPr>
    </w:p>
    <w:p w14:paraId="46A4947C" w14:textId="77777777" w:rsidR="00850417" w:rsidRPr="00A140BB" w:rsidRDefault="00850417" w:rsidP="0052457F">
      <w:pPr>
        <w:keepNext/>
        <w:keepLines/>
        <w:jc w:val="both"/>
        <w:rPr>
          <w:rFonts w:ascii="Tahoma" w:hAnsi="Tahoma" w:cs="Tahoma"/>
        </w:rPr>
      </w:pPr>
      <w:r w:rsidRPr="00A140BB">
        <w:rPr>
          <w:rFonts w:ascii="Tahoma" w:hAnsi="Tahoma" w:cs="Tahoma"/>
          <w:b/>
          <w:bCs/>
        </w:rPr>
        <w:t>IZPOLNI PLAČNIK/NAROČNIK</w:t>
      </w:r>
      <w:r w:rsidRPr="00A140BB">
        <w:rPr>
          <w:rFonts w:ascii="Tahoma" w:hAnsi="Tahoma" w:cs="Tahoma"/>
        </w:rPr>
        <w:t xml:space="preserve"> (Izdajatelj reference)!!!</w:t>
      </w:r>
    </w:p>
    <w:p w14:paraId="32E13AE8" w14:textId="77777777" w:rsidR="00850417" w:rsidRPr="00A140BB" w:rsidRDefault="00850417" w:rsidP="0052457F">
      <w:pPr>
        <w:keepNext/>
        <w:keepLines/>
        <w:jc w:val="both"/>
        <w:rPr>
          <w:rFonts w:ascii="Tahoma" w:hAnsi="Tahoma" w:cs="Tahoma"/>
        </w:rPr>
      </w:pPr>
    </w:p>
    <w:p w14:paraId="059D924D" w14:textId="77777777" w:rsidR="00850417" w:rsidRPr="00A140BB" w:rsidRDefault="00850417" w:rsidP="0052457F">
      <w:pPr>
        <w:keepNext/>
        <w:keepLines/>
        <w:autoSpaceDE w:val="0"/>
        <w:autoSpaceDN w:val="0"/>
        <w:adjustRightInd w:val="0"/>
        <w:jc w:val="both"/>
        <w:rPr>
          <w:rFonts w:ascii="Tahoma" w:hAnsi="Tahoma" w:cs="Tahoma"/>
        </w:rPr>
      </w:pPr>
      <w:r w:rsidRPr="00A140BB">
        <w:rPr>
          <w:rFonts w:ascii="Tahoma" w:hAnsi="Tahoma" w:cs="Tahoma"/>
        </w:rPr>
        <w:t xml:space="preserve">Potrjujemo, da nam je na podlagi našega naročila, zgoraj navedeni izvajalec </w:t>
      </w:r>
      <w:r w:rsidRPr="00A140BB">
        <w:rPr>
          <w:rFonts w:ascii="Tahoma" w:eastAsia="Calibri" w:hAnsi="Tahoma" w:cs="Tahoma"/>
        </w:rPr>
        <w:t>kvalitetno, pravočasno in skladno s pogodbenimi določili izvedel navedeno referenčno delo. Potrdilo dajemo na prošnjo izvajalca in velja izključno za potrebe pri njegovem kandidiranju za pridobitev predmetnega javnega naročila.</w:t>
      </w:r>
    </w:p>
    <w:p w14:paraId="09025A69" w14:textId="77777777" w:rsidR="00850417" w:rsidRPr="00A140BB" w:rsidRDefault="00850417" w:rsidP="0052457F">
      <w:pPr>
        <w:keepNext/>
        <w:keepLines/>
        <w:rPr>
          <w:rFonts w:ascii="Tahoma" w:hAnsi="Tahoma" w:cs="Tahoma"/>
        </w:rPr>
      </w:pPr>
      <w:r w:rsidRPr="00A140BB">
        <w:rPr>
          <w:rFonts w:ascii="Tahoma" w:hAnsi="Tahoma" w:cs="Tahoma"/>
        </w:rPr>
        <w:tab/>
        <w:t xml:space="preserve"> </w:t>
      </w:r>
    </w:p>
    <w:p w14:paraId="3A5317BB" w14:textId="77777777" w:rsidR="00850417" w:rsidRPr="00A140BB" w:rsidRDefault="00850417" w:rsidP="0052457F">
      <w:pPr>
        <w:keepNext/>
        <w:keepLines/>
        <w:jc w:val="center"/>
        <w:rPr>
          <w:rFonts w:ascii="Tahoma" w:hAnsi="Tahoma" w:cs="Tahoma"/>
        </w:rPr>
      </w:pPr>
      <w:r w:rsidRPr="00A140BB">
        <w:rPr>
          <w:rFonts w:ascii="Tahoma" w:hAnsi="Tahoma" w:cs="Tahoma"/>
        </w:rPr>
        <w:t xml:space="preserve">Izjavljamo, da smo </w:t>
      </w:r>
      <w:r w:rsidRPr="00A140BB">
        <w:rPr>
          <w:rFonts w:ascii="Tahoma" w:hAnsi="Tahoma" w:cs="Tahoma"/>
          <w:b/>
          <w:i/>
        </w:rPr>
        <w:t>javni / zasebni</w:t>
      </w:r>
      <w:r w:rsidRPr="00A140BB">
        <w:rPr>
          <w:rFonts w:ascii="Tahoma" w:hAnsi="Tahoma" w:cs="Tahoma"/>
        </w:rPr>
        <w:t xml:space="preserve"> naročnik (Ustrezno obkrožite).</w:t>
      </w:r>
    </w:p>
    <w:p w14:paraId="20C23382" w14:textId="77777777" w:rsidR="00850417" w:rsidRPr="00A140BB" w:rsidRDefault="00850417" w:rsidP="0052457F">
      <w:pPr>
        <w:keepNext/>
        <w:keepLines/>
        <w:rPr>
          <w:rFonts w:ascii="Tahoma" w:hAnsi="Tahoma" w:cs="Tahoma"/>
        </w:rPr>
      </w:pPr>
    </w:p>
    <w:p w14:paraId="553EBC25" w14:textId="77777777" w:rsidR="00850417" w:rsidRPr="00A140BB" w:rsidRDefault="00850417" w:rsidP="0052457F">
      <w:pPr>
        <w:keepNext/>
        <w:keepLines/>
        <w:rPr>
          <w:rFonts w:ascii="Tahoma" w:hAnsi="Tahoma" w:cs="Tahoma"/>
          <w:b/>
          <w:bCs/>
        </w:rPr>
      </w:pPr>
      <w:r w:rsidRPr="00A140BB">
        <w:rPr>
          <w:rFonts w:ascii="Tahoma" w:hAnsi="Tahoma" w:cs="Tahoma"/>
          <w:b/>
          <w:bCs/>
        </w:rPr>
        <w:t>Izdajatelj reference</w:t>
      </w:r>
    </w:p>
    <w:p w14:paraId="62C4C0F0" w14:textId="77777777" w:rsidR="00850417" w:rsidRPr="00A140BB" w:rsidRDefault="00850417" w:rsidP="0052457F">
      <w:pPr>
        <w:keepNext/>
        <w:keepLines/>
        <w:jc w:val="both"/>
        <w:rPr>
          <w:rFonts w:ascii="Tahoma" w:hAnsi="Tahoma" w:cs="Tahoma"/>
        </w:rPr>
      </w:pPr>
    </w:p>
    <w:p w14:paraId="312AADCD" w14:textId="77777777" w:rsidR="00850417" w:rsidRPr="00A140BB" w:rsidRDefault="00850417" w:rsidP="0052457F">
      <w:pPr>
        <w:keepNext/>
        <w:keepLines/>
        <w:jc w:val="both"/>
        <w:rPr>
          <w:rFonts w:ascii="Tahoma" w:hAnsi="Tahoma" w:cs="Tahoma"/>
        </w:rPr>
      </w:pPr>
      <w:r w:rsidRPr="00A140BB">
        <w:rPr>
          <w:rFonts w:ascii="Tahoma" w:hAnsi="Tahoma" w:cs="Tahoma"/>
        </w:rPr>
        <w:t xml:space="preserve">________________            </w:t>
      </w:r>
      <w:r w:rsidRPr="00A140BB">
        <w:rPr>
          <w:rFonts w:ascii="Tahoma" w:hAnsi="Tahoma" w:cs="Tahoma"/>
        </w:rPr>
        <w:tab/>
      </w:r>
      <w:r w:rsidRPr="00A140BB">
        <w:rPr>
          <w:rFonts w:ascii="Tahoma" w:hAnsi="Tahoma" w:cs="Tahoma"/>
        </w:rPr>
        <w:tab/>
        <w:t xml:space="preserve">           žig                         </w:t>
      </w:r>
      <w:r w:rsidRPr="00A140BB">
        <w:rPr>
          <w:rFonts w:ascii="Tahoma" w:hAnsi="Tahoma" w:cs="Tahoma"/>
        </w:rPr>
        <w:tab/>
        <w:t xml:space="preserve"> ________________</w:t>
      </w:r>
    </w:p>
    <w:p w14:paraId="4D5A598E" w14:textId="77777777" w:rsidR="00850417" w:rsidRPr="00A140BB" w:rsidRDefault="00850417" w:rsidP="0052457F">
      <w:pPr>
        <w:keepNext/>
        <w:keepLines/>
        <w:jc w:val="both"/>
        <w:rPr>
          <w:rFonts w:ascii="Tahoma" w:hAnsi="Tahoma" w:cs="Tahoma"/>
        </w:rPr>
      </w:pPr>
      <w:r w:rsidRPr="00A140BB">
        <w:rPr>
          <w:rFonts w:ascii="Tahoma" w:hAnsi="Tahoma" w:cs="Tahoma"/>
        </w:rPr>
        <w:t xml:space="preserve">(Podpis odgovorne osebe </w:t>
      </w:r>
    </w:p>
    <w:p w14:paraId="4DA5671A" w14:textId="1A941D3E" w:rsidR="00850417" w:rsidRPr="00A140BB" w:rsidRDefault="00850417" w:rsidP="0052457F">
      <w:pPr>
        <w:keepNext/>
        <w:keepLines/>
        <w:jc w:val="both"/>
        <w:rPr>
          <w:rFonts w:ascii="Tahoma" w:hAnsi="Tahoma" w:cs="Tahoma"/>
        </w:rPr>
      </w:pPr>
      <w:r w:rsidRPr="00A140BB">
        <w:rPr>
          <w:rFonts w:ascii="Tahoma" w:hAnsi="Tahoma" w:cs="Tahoma"/>
        </w:rPr>
        <w:t xml:space="preserve">izdajatelja reference)                                                                             (Kraj in datum) </w:t>
      </w:r>
    </w:p>
    <w:p w14:paraId="32227CEE" w14:textId="71788A24" w:rsidR="002E1E55" w:rsidRPr="00A140BB" w:rsidRDefault="002E1E55" w:rsidP="0052457F">
      <w:pPr>
        <w:pStyle w:val="Telobesedila"/>
        <w:keepNext/>
        <w:keepLines/>
        <w:widowControl/>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9321E7" w:rsidRPr="00A140BB" w14:paraId="7573A536" w14:textId="77777777" w:rsidTr="006C6350">
        <w:trPr>
          <w:trHeight w:val="139"/>
        </w:trPr>
        <w:tc>
          <w:tcPr>
            <w:tcW w:w="599" w:type="dxa"/>
            <w:tcBorders>
              <w:top w:val="single" w:sz="4" w:space="0" w:color="auto"/>
              <w:bottom w:val="single" w:sz="4" w:space="0" w:color="auto"/>
              <w:right w:val="nil"/>
            </w:tcBorders>
          </w:tcPr>
          <w:p w14:paraId="30A9919D" w14:textId="77777777" w:rsidR="009321E7" w:rsidRPr="00A140BB" w:rsidRDefault="009321E7" w:rsidP="0052457F">
            <w:pPr>
              <w:keepNext/>
              <w:keepLines/>
              <w:jc w:val="right"/>
              <w:rPr>
                <w:rFonts w:ascii="Tahoma" w:hAnsi="Tahoma" w:cs="Tahoma"/>
              </w:rPr>
            </w:pPr>
            <w:bookmarkStart w:id="53" w:name="_Hlk191897931"/>
            <w:r w:rsidRPr="00A140BB">
              <w:rPr>
                <w:rFonts w:ascii="Tahoma" w:hAnsi="Tahoma" w:cs="Tahoma"/>
              </w:rPr>
              <w:lastRenderedPageBreak/>
              <w:t xml:space="preserve">      </w:t>
            </w:r>
          </w:p>
        </w:tc>
        <w:tc>
          <w:tcPr>
            <w:tcW w:w="7193" w:type="dxa"/>
            <w:tcBorders>
              <w:top w:val="single" w:sz="4" w:space="0" w:color="auto"/>
              <w:left w:val="nil"/>
              <w:bottom w:val="single" w:sz="4" w:space="0" w:color="auto"/>
              <w:right w:val="single" w:sz="4" w:space="0" w:color="auto"/>
            </w:tcBorders>
          </w:tcPr>
          <w:p w14:paraId="744403AE" w14:textId="05570EC5" w:rsidR="004749D0" w:rsidRPr="00A140BB" w:rsidRDefault="009321E7" w:rsidP="0052457F">
            <w:pPr>
              <w:keepNext/>
              <w:keepLines/>
              <w:jc w:val="both"/>
              <w:rPr>
                <w:rFonts w:ascii="Tahoma" w:hAnsi="Tahoma" w:cs="Tahoma"/>
              </w:rPr>
            </w:pPr>
            <w:r w:rsidRPr="00A140BB">
              <w:rPr>
                <w:rFonts w:ascii="Tahoma" w:hAnsi="Tahoma" w:cs="Tahoma"/>
              </w:rPr>
              <w:t>POTRDITEV REFERENC S STRANI POSAMEZNIH NARČNIKOV – velja za Sklop št. 5 ENLJ</w:t>
            </w:r>
          </w:p>
        </w:tc>
        <w:tc>
          <w:tcPr>
            <w:tcW w:w="850" w:type="dxa"/>
            <w:tcBorders>
              <w:top w:val="single" w:sz="4" w:space="0" w:color="auto"/>
              <w:left w:val="single" w:sz="4" w:space="0" w:color="auto"/>
              <w:bottom w:val="single" w:sz="4" w:space="0" w:color="auto"/>
              <w:right w:val="nil"/>
            </w:tcBorders>
          </w:tcPr>
          <w:p w14:paraId="704E2DA2" w14:textId="77777777" w:rsidR="009321E7" w:rsidRPr="00A140BB" w:rsidRDefault="009321E7" w:rsidP="0052457F">
            <w:pPr>
              <w:keepNext/>
              <w:keepLines/>
              <w:rPr>
                <w:rFonts w:ascii="Tahoma" w:hAnsi="Tahoma" w:cs="Tahoma"/>
                <w:b/>
                <w:iCs/>
              </w:rPr>
            </w:pPr>
            <w:r w:rsidRPr="00A140BB">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023990C6" w14:textId="1CA808A0" w:rsidR="009321E7" w:rsidRPr="00A140BB" w:rsidRDefault="009321E7" w:rsidP="0052457F">
            <w:pPr>
              <w:keepNext/>
              <w:keepLines/>
              <w:rPr>
                <w:rFonts w:ascii="Tahoma" w:hAnsi="Tahoma" w:cs="Tahoma"/>
                <w:b/>
                <w:iCs/>
              </w:rPr>
            </w:pPr>
            <w:r w:rsidRPr="00A140BB">
              <w:rPr>
                <w:rFonts w:ascii="Tahoma" w:hAnsi="Tahoma" w:cs="Tahoma"/>
                <w:b/>
                <w:iCs/>
              </w:rPr>
              <w:t>7/2</w:t>
            </w:r>
          </w:p>
        </w:tc>
      </w:tr>
      <w:bookmarkEnd w:id="53"/>
    </w:tbl>
    <w:p w14:paraId="70960C0B" w14:textId="77777777" w:rsidR="009321E7" w:rsidRPr="00A140BB" w:rsidRDefault="009321E7" w:rsidP="0052457F">
      <w:pPr>
        <w:pStyle w:val="NavadenTimesNewRoman"/>
        <w:keepNext/>
        <w:keepLines/>
        <w:widowControl/>
        <w:jc w:val="both"/>
        <w:rPr>
          <w:rFonts w:ascii="Tahoma" w:hAnsi="Tahoma" w:cs="Tahoma"/>
          <w:sz w:val="20"/>
        </w:rPr>
      </w:pPr>
    </w:p>
    <w:p w14:paraId="4758E37A" w14:textId="77777777" w:rsidR="009321E7" w:rsidRPr="00A140BB" w:rsidRDefault="009321E7" w:rsidP="0052457F">
      <w:pPr>
        <w:pStyle w:val="NavadenTimesNewRoman"/>
        <w:keepNext/>
        <w:keepLines/>
        <w:widowControl/>
        <w:jc w:val="both"/>
        <w:rPr>
          <w:rFonts w:ascii="Tahoma" w:hAnsi="Tahoma" w:cs="Tahoma"/>
          <w:sz w:val="20"/>
        </w:rPr>
      </w:pPr>
      <w:r w:rsidRPr="00A140BB">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A140BB">
        <w:rPr>
          <w:rFonts w:ascii="Tahoma" w:hAnsi="Tahoma" w:cs="Tahoma"/>
          <w:b/>
        </w:rPr>
        <w:t xml:space="preserve"> </w:t>
      </w:r>
      <w:r w:rsidRPr="00A140BB">
        <w:rPr>
          <w:rFonts w:ascii="Tahoma" w:hAnsi="Tahoma" w:cs="Tahoma"/>
          <w:sz w:val="20"/>
        </w:rPr>
        <w:t>uspešno izvedenih poslov ponudnika.</w:t>
      </w:r>
    </w:p>
    <w:p w14:paraId="381BA54C" w14:textId="77777777" w:rsidR="009321E7" w:rsidRPr="00A140BB" w:rsidRDefault="009321E7" w:rsidP="0052457F">
      <w:pPr>
        <w:pStyle w:val="NavadenTimesNewRoman"/>
        <w:keepNext/>
        <w:keepLines/>
        <w:widowControl/>
        <w:rPr>
          <w:rFonts w:ascii="Tahoma" w:hAnsi="Tahoma" w:cs="Tahoma"/>
          <w:sz w:val="20"/>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6095"/>
      </w:tblGrid>
      <w:tr w:rsidR="009321E7" w:rsidRPr="00A140BB" w14:paraId="4CE421F3" w14:textId="77777777" w:rsidTr="006C6350">
        <w:trPr>
          <w:trHeight w:val="310"/>
        </w:trPr>
        <w:tc>
          <w:tcPr>
            <w:tcW w:w="3544" w:type="dxa"/>
            <w:vAlign w:val="center"/>
          </w:tcPr>
          <w:p w14:paraId="17A1369E" w14:textId="77777777" w:rsidR="009321E7" w:rsidRPr="00A140BB" w:rsidRDefault="009321E7" w:rsidP="0052457F">
            <w:pPr>
              <w:pStyle w:val="NavadenTimesNewRoman"/>
              <w:keepNext/>
              <w:keepLines/>
              <w:widowControl/>
              <w:rPr>
                <w:rFonts w:ascii="Tahoma" w:hAnsi="Tahoma" w:cs="Tahoma"/>
                <w:b/>
                <w:bCs/>
                <w:sz w:val="20"/>
              </w:rPr>
            </w:pPr>
            <w:r w:rsidRPr="00A140BB">
              <w:rPr>
                <w:rFonts w:ascii="Tahoma" w:hAnsi="Tahoma" w:cs="Tahoma"/>
                <w:b/>
                <w:bCs/>
                <w:sz w:val="20"/>
              </w:rPr>
              <w:t>Naročnik oz. plačnik storitve (izdajatelj reference):</w:t>
            </w:r>
          </w:p>
        </w:tc>
        <w:tc>
          <w:tcPr>
            <w:tcW w:w="6095" w:type="dxa"/>
          </w:tcPr>
          <w:p w14:paraId="1EB9155B" w14:textId="77777777" w:rsidR="009321E7" w:rsidRPr="00A140BB" w:rsidRDefault="009321E7" w:rsidP="0052457F">
            <w:pPr>
              <w:pStyle w:val="NavadenTimesNewRoman"/>
              <w:keepNext/>
              <w:keepLines/>
              <w:widowControl/>
              <w:rPr>
                <w:rFonts w:ascii="Tahoma" w:hAnsi="Tahoma" w:cs="Tahoma"/>
                <w:sz w:val="20"/>
              </w:rPr>
            </w:pPr>
          </w:p>
          <w:p w14:paraId="3D750240" w14:textId="77777777" w:rsidR="009321E7" w:rsidRPr="00A140BB" w:rsidRDefault="009321E7" w:rsidP="0052457F">
            <w:pPr>
              <w:pStyle w:val="NavadenTimesNewRoman"/>
              <w:keepNext/>
              <w:keepLines/>
              <w:widowControl/>
              <w:rPr>
                <w:rFonts w:ascii="Tahoma" w:hAnsi="Tahoma" w:cs="Tahoma"/>
                <w:sz w:val="20"/>
              </w:rPr>
            </w:pPr>
          </w:p>
        </w:tc>
      </w:tr>
      <w:tr w:rsidR="009321E7" w:rsidRPr="00A140BB" w14:paraId="21AB1A76" w14:textId="77777777" w:rsidTr="006C6350">
        <w:trPr>
          <w:trHeight w:val="375"/>
        </w:trPr>
        <w:tc>
          <w:tcPr>
            <w:tcW w:w="3544" w:type="dxa"/>
            <w:vAlign w:val="center"/>
          </w:tcPr>
          <w:p w14:paraId="66F732CE" w14:textId="77777777" w:rsidR="009321E7" w:rsidRPr="00A140BB" w:rsidRDefault="009321E7" w:rsidP="0052457F">
            <w:pPr>
              <w:pStyle w:val="NavadenTimesNewRoman"/>
              <w:keepNext/>
              <w:keepLines/>
              <w:widowControl/>
              <w:rPr>
                <w:rFonts w:ascii="Tahoma" w:hAnsi="Tahoma" w:cs="Tahoma"/>
                <w:sz w:val="20"/>
              </w:rPr>
            </w:pPr>
            <w:r w:rsidRPr="00A140BB">
              <w:rPr>
                <w:rFonts w:ascii="Tahoma" w:hAnsi="Tahoma" w:cs="Tahoma"/>
                <w:sz w:val="20"/>
              </w:rPr>
              <w:t>Naslov:</w:t>
            </w:r>
          </w:p>
        </w:tc>
        <w:tc>
          <w:tcPr>
            <w:tcW w:w="6095" w:type="dxa"/>
          </w:tcPr>
          <w:p w14:paraId="3464E646" w14:textId="77777777" w:rsidR="009321E7" w:rsidRPr="00A140BB" w:rsidRDefault="009321E7" w:rsidP="0052457F">
            <w:pPr>
              <w:pStyle w:val="NavadenTimesNewRoman"/>
              <w:keepNext/>
              <w:keepLines/>
              <w:widowControl/>
              <w:rPr>
                <w:rFonts w:ascii="Tahoma" w:hAnsi="Tahoma" w:cs="Tahoma"/>
                <w:sz w:val="20"/>
              </w:rPr>
            </w:pPr>
          </w:p>
          <w:p w14:paraId="1DE2D250" w14:textId="77777777" w:rsidR="009321E7" w:rsidRPr="00A140BB" w:rsidRDefault="009321E7" w:rsidP="0052457F">
            <w:pPr>
              <w:pStyle w:val="NavadenTimesNewRoman"/>
              <w:keepNext/>
              <w:keepLines/>
              <w:widowControl/>
              <w:rPr>
                <w:rFonts w:ascii="Tahoma" w:hAnsi="Tahoma" w:cs="Tahoma"/>
                <w:sz w:val="20"/>
              </w:rPr>
            </w:pPr>
          </w:p>
        </w:tc>
      </w:tr>
      <w:tr w:rsidR="009321E7" w:rsidRPr="00A140BB" w14:paraId="06FB66AE" w14:textId="77777777" w:rsidTr="006C6350">
        <w:trPr>
          <w:trHeight w:val="495"/>
        </w:trPr>
        <w:tc>
          <w:tcPr>
            <w:tcW w:w="3544" w:type="dxa"/>
            <w:vAlign w:val="center"/>
          </w:tcPr>
          <w:p w14:paraId="3C22DAB6" w14:textId="77777777" w:rsidR="009321E7" w:rsidRPr="00A140BB" w:rsidRDefault="009321E7" w:rsidP="0052457F">
            <w:pPr>
              <w:pStyle w:val="NavadenTimesNewRoman"/>
              <w:keepNext/>
              <w:keepLines/>
              <w:widowControl/>
              <w:rPr>
                <w:rFonts w:ascii="Tahoma" w:hAnsi="Tahoma" w:cs="Tahoma"/>
                <w:sz w:val="20"/>
              </w:rPr>
            </w:pPr>
            <w:r w:rsidRPr="00A140BB">
              <w:rPr>
                <w:rFonts w:ascii="Tahoma" w:hAnsi="Tahoma" w:cs="Tahoma"/>
                <w:sz w:val="20"/>
              </w:rPr>
              <w:t>Izvajalec storitve:</w:t>
            </w:r>
          </w:p>
        </w:tc>
        <w:tc>
          <w:tcPr>
            <w:tcW w:w="6095" w:type="dxa"/>
            <w:vAlign w:val="bottom"/>
          </w:tcPr>
          <w:p w14:paraId="202D5AA6" w14:textId="77777777" w:rsidR="009321E7" w:rsidRPr="00A140BB" w:rsidRDefault="009321E7" w:rsidP="0052457F">
            <w:pPr>
              <w:pStyle w:val="NavadenTimesNewRoman"/>
              <w:keepNext/>
              <w:keepLines/>
              <w:widowControl/>
              <w:rPr>
                <w:rFonts w:ascii="Tahoma" w:hAnsi="Tahoma" w:cs="Tahoma"/>
                <w:sz w:val="20"/>
              </w:rPr>
            </w:pPr>
          </w:p>
        </w:tc>
      </w:tr>
      <w:tr w:rsidR="009321E7" w:rsidRPr="00A140BB" w14:paraId="534F6185" w14:textId="77777777" w:rsidTr="00825EED">
        <w:trPr>
          <w:trHeight w:val="715"/>
        </w:trPr>
        <w:tc>
          <w:tcPr>
            <w:tcW w:w="3544" w:type="dxa"/>
            <w:vAlign w:val="center"/>
          </w:tcPr>
          <w:p w14:paraId="759EC28D" w14:textId="77777777" w:rsidR="009321E7" w:rsidRPr="00A140BB" w:rsidRDefault="009321E7" w:rsidP="0052457F">
            <w:pPr>
              <w:pStyle w:val="NavadenTimesNewRoman"/>
              <w:keepNext/>
              <w:keepLines/>
              <w:widowControl/>
              <w:rPr>
                <w:rFonts w:ascii="Tahoma" w:hAnsi="Tahoma" w:cs="Tahoma"/>
                <w:sz w:val="20"/>
              </w:rPr>
            </w:pPr>
            <w:r w:rsidRPr="00A140BB">
              <w:rPr>
                <w:rFonts w:ascii="Tahoma" w:hAnsi="Tahoma" w:cs="Tahoma"/>
                <w:b/>
                <w:sz w:val="20"/>
              </w:rPr>
              <w:t>Referenca se nanaša na izvedbo storitev za</w:t>
            </w:r>
          </w:p>
        </w:tc>
        <w:tc>
          <w:tcPr>
            <w:tcW w:w="6095" w:type="dxa"/>
            <w:vAlign w:val="center"/>
          </w:tcPr>
          <w:p w14:paraId="669A94E7" w14:textId="0E1DB936" w:rsidR="009321E7" w:rsidRPr="00A140BB" w:rsidRDefault="00825EED" w:rsidP="0052457F">
            <w:pPr>
              <w:pStyle w:val="NavadenTimesNewRoman"/>
              <w:keepNext/>
              <w:keepLines/>
              <w:widowControl/>
              <w:rPr>
                <w:rFonts w:ascii="Tahoma" w:hAnsi="Tahoma" w:cs="Tahoma"/>
                <w:sz w:val="20"/>
              </w:rPr>
            </w:pPr>
            <w:r w:rsidRPr="00A140BB">
              <w:rPr>
                <w:rFonts w:ascii="Tahoma" w:hAnsi="Tahoma" w:cs="Tahoma"/>
                <w:b/>
                <w:bCs/>
                <w:sz w:val="20"/>
              </w:rPr>
              <w:t>Sklop  št. 5:</w:t>
            </w:r>
            <w:r w:rsidRPr="00A140BB">
              <w:rPr>
                <w:rFonts w:ascii="Tahoma" w:hAnsi="Tahoma" w:cs="Tahoma"/>
                <w:sz w:val="20"/>
              </w:rPr>
              <w:t xml:space="preserve"> pomožna dela na obratovalnih napravah, predpriprava in urejanje delovišč ter strojev</w:t>
            </w:r>
          </w:p>
        </w:tc>
      </w:tr>
      <w:tr w:rsidR="009321E7" w:rsidRPr="00A140BB" w14:paraId="348CDC96" w14:textId="77777777" w:rsidTr="006C6350">
        <w:trPr>
          <w:trHeight w:val="556"/>
        </w:trPr>
        <w:tc>
          <w:tcPr>
            <w:tcW w:w="3544" w:type="dxa"/>
            <w:vAlign w:val="center"/>
          </w:tcPr>
          <w:p w14:paraId="275D11F8" w14:textId="77777777" w:rsidR="009321E7" w:rsidRPr="00A140BB" w:rsidRDefault="009321E7" w:rsidP="0052457F">
            <w:pPr>
              <w:pStyle w:val="NavadenTimesNewRoman"/>
              <w:keepNext/>
              <w:keepLines/>
              <w:widowControl/>
              <w:rPr>
                <w:rFonts w:ascii="Tahoma" w:hAnsi="Tahoma" w:cs="Tahoma"/>
                <w:sz w:val="20"/>
              </w:rPr>
            </w:pPr>
            <w:r w:rsidRPr="00A140BB">
              <w:rPr>
                <w:rFonts w:ascii="Tahoma" w:hAnsi="Tahoma" w:cs="Tahoma"/>
                <w:sz w:val="20"/>
              </w:rPr>
              <w:t>Kontaktna oseba naročnika storitve:</w:t>
            </w:r>
          </w:p>
        </w:tc>
        <w:tc>
          <w:tcPr>
            <w:tcW w:w="6095" w:type="dxa"/>
          </w:tcPr>
          <w:p w14:paraId="38872B17" w14:textId="77777777" w:rsidR="009321E7" w:rsidRPr="00A140BB" w:rsidRDefault="009321E7" w:rsidP="0052457F">
            <w:pPr>
              <w:pStyle w:val="NavadenTimesNewRoman"/>
              <w:keepNext/>
              <w:keepLines/>
              <w:widowControl/>
              <w:rPr>
                <w:rFonts w:ascii="Tahoma" w:hAnsi="Tahoma" w:cs="Tahoma"/>
                <w:sz w:val="20"/>
              </w:rPr>
            </w:pPr>
          </w:p>
        </w:tc>
      </w:tr>
      <w:tr w:rsidR="009321E7" w:rsidRPr="00A140BB" w14:paraId="23C1CC0A" w14:textId="77777777" w:rsidTr="006C6350">
        <w:trPr>
          <w:trHeight w:val="570"/>
        </w:trPr>
        <w:tc>
          <w:tcPr>
            <w:tcW w:w="3544" w:type="dxa"/>
            <w:vAlign w:val="center"/>
          </w:tcPr>
          <w:p w14:paraId="1AF7280F" w14:textId="77777777" w:rsidR="009321E7" w:rsidRPr="00A140BB" w:rsidRDefault="009321E7" w:rsidP="0052457F">
            <w:pPr>
              <w:pStyle w:val="NavadenTimesNewRoman"/>
              <w:keepNext/>
              <w:keepLines/>
              <w:widowControl/>
              <w:rPr>
                <w:rFonts w:ascii="Tahoma" w:hAnsi="Tahoma" w:cs="Tahoma"/>
                <w:sz w:val="20"/>
              </w:rPr>
            </w:pPr>
            <w:r w:rsidRPr="00A140BB">
              <w:rPr>
                <w:rFonts w:ascii="Tahoma" w:hAnsi="Tahoma" w:cs="Tahoma"/>
                <w:sz w:val="20"/>
              </w:rPr>
              <w:t>Telefonska številka in e-naslov:</w:t>
            </w:r>
          </w:p>
        </w:tc>
        <w:tc>
          <w:tcPr>
            <w:tcW w:w="6095" w:type="dxa"/>
          </w:tcPr>
          <w:p w14:paraId="16C87875" w14:textId="77777777" w:rsidR="009321E7" w:rsidRPr="00A140BB" w:rsidRDefault="009321E7" w:rsidP="0052457F">
            <w:pPr>
              <w:pStyle w:val="NavadenTimesNewRoman"/>
              <w:keepNext/>
              <w:keepLines/>
              <w:widowControl/>
              <w:rPr>
                <w:rFonts w:ascii="Tahoma" w:hAnsi="Tahoma" w:cs="Tahoma"/>
                <w:sz w:val="20"/>
              </w:rPr>
            </w:pPr>
          </w:p>
        </w:tc>
      </w:tr>
      <w:tr w:rsidR="009321E7" w:rsidRPr="00A140BB" w14:paraId="24BBD44C" w14:textId="77777777" w:rsidTr="00825EED">
        <w:trPr>
          <w:cantSplit/>
          <w:trHeight w:val="983"/>
        </w:trPr>
        <w:tc>
          <w:tcPr>
            <w:tcW w:w="3544" w:type="dxa"/>
            <w:vAlign w:val="center"/>
          </w:tcPr>
          <w:p w14:paraId="5CBD6390" w14:textId="4CCC10E4" w:rsidR="009321E7" w:rsidRPr="00A140BB" w:rsidRDefault="00825EED" w:rsidP="0052457F">
            <w:pPr>
              <w:pStyle w:val="NavadenTimesNewRoman"/>
              <w:keepNext/>
              <w:keepLines/>
              <w:widowControl/>
              <w:rPr>
                <w:rFonts w:ascii="Tahoma" w:hAnsi="Tahoma" w:cs="Tahoma"/>
                <w:sz w:val="20"/>
              </w:rPr>
            </w:pPr>
            <w:r w:rsidRPr="00A140BB">
              <w:rPr>
                <w:rFonts w:ascii="Tahoma" w:hAnsi="Tahoma" w:cs="Tahoma"/>
                <w:sz w:val="20"/>
              </w:rPr>
              <w:t>O</w:t>
            </w:r>
            <w:r w:rsidR="009321E7" w:rsidRPr="00A140BB">
              <w:rPr>
                <w:rFonts w:ascii="Tahoma" w:hAnsi="Tahoma" w:cs="Tahoma"/>
                <w:sz w:val="20"/>
              </w:rPr>
              <w:t>bdobje izvajanja</w:t>
            </w:r>
            <w:r w:rsidRPr="00A140BB">
              <w:rPr>
                <w:rFonts w:ascii="Tahoma" w:hAnsi="Tahoma" w:cs="Tahoma"/>
                <w:sz w:val="20"/>
              </w:rPr>
              <w:t xml:space="preserve"> referenčnih </w:t>
            </w:r>
            <w:r w:rsidR="009321E7" w:rsidRPr="00A140BB">
              <w:rPr>
                <w:rFonts w:ascii="Tahoma" w:hAnsi="Tahoma" w:cs="Tahoma"/>
                <w:sz w:val="20"/>
              </w:rPr>
              <w:t>stori</w:t>
            </w:r>
            <w:r w:rsidRPr="00A140BB">
              <w:rPr>
                <w:rFonts w:ascii="Tahoma" w:hAnsi="Tahoma" w:cs="Tahoma"/>
                <w:sz w:val="20"/>
              </w:rPr>
              <w:t>tev</w:t>
            </w:r>
            <w:r w:rsidR="009321E7" w:rsidRPr="00A140BB">
              <w:rPr>
                <w:rFonts w:ascii="Tahoma" w:hAnsi="Tahoma" w:cs="Tahoma"/>
                <w:sz w:val="20"/>
              </w:rPr>
              <w:t xml:space="preserve"> (</w:t>
            </w:r>
            <w:r w:rsidR="004749D0" w:rsidRPr="00A140BB">
              <w:rPr>
                <w:rFonts w:ascii="Tahoma" w:hAnsi="Tahoma" w:cs="Tahoma"/>
                <w:sz w:val="20"/>
              </w:rPr>
              <w:t xml:space="preserve">12 mesečno obdobje </w:t>
            </w:r>
            <w:r w:rsidR="009321E7" w:rsidRPr="00A140BB">
              <w:rPr>
                <w:rFonts w:ascii="Tahoma" w:hAnsi="Tahoma" w:cs="Tahoma"/>
                <w:sz w:val="20"/>
              </w:rPr>
              <w:t>v zadnjih treh letih, šteto od roka za predložitev ponudb</w:t>
            </w:r>
            <w:r w:rsidR="004749D0" w:rsidRPr="00A140BB">
              <w:rPr>
                <w:rFonts w:ascii="Tahoma" w:hAnsi="Tahoma" w:cs="Tahoma"/>
                <w:sz w:val="20"/>
              </w:rPr>
              <w:t>)</w:t>
            </w:r>
            <w:r w:rsidR="009321E7" w:rsidRPr="00A140BB">
              <w:rPr>
                <w:rFonts w:ascii="Tahoma" w:hAnsi="Tahoma" w:cs="Tahoma"/>
                <w:sz w:val="20"/>
              </w:rPr>
              <w:t>:</w:t>
            </w:r>
          </w:p>
        </w:tc>
        <w:tc>
          <w:tcPr>
            <w:tcW w:w="6095" w:type="dxa"/>
            <w:vAlign w:val="center"/>
          </w:tcPr>
          <w:p w14:paraId="68A17389" w14:textId="77777777" w:rsidR="009321E7" w:rsidRPr="00A140BB" w:rsidRDefault="009321E7" w:rsidP="0052457F">
            <w:pPr>
              <w:pStyle w:val="NavadenTimesNewRoman"/>
              <w:keepNext/>
              <w:keepLines/>
              <w:widowControl/>
              <w:jc w:val="center"/>
              <w:rPr>
                <w:rFonts w:ascii="Tahoma" w:hAnsi="Tahoma" w:cs="Tahoma"/>
                <w:sz w:val="20"/>
              </w:rPr>
            </w:pPr>
          </w:p>
          <w:p w14:paraId="14DA4203" w14:textId="4B17EDEB" w:rsidR="009321E7" w:rsidRPr="00A140BB" w:rsidRDefault="00825EED" w:rsidP="0052457F">
            <w:pPr>
              <w:pStyle w:val="NavadenTimesNewRoman"/>
              <w:keepNext/>
              <w:keepLines/>
              <w:widowControl/>
              <w:jc w:val="center"/>
              <w:rPr>
                <w:rFonts w:ascii="Tahoma" w:hAnsi="Tahoma" w:cs="Tahoma"/>
                <w:sz w:val="20"/>
              </w:rPr>
            </w:pPr>
            <w:r w:rsidRPr="00A140BB">
              <w:rPr>
                <w:rFonts w:ascii="Tahoma" w:hAnsi="Tahoma" w:cs="Tahoma"/>
                <w:sz w:val="20"/>
              </w:rPr>
              <w:t>Referenčne storitve so se izvajale v naslednjem 12 mese</w:t>
            </w:r>
            <w:r w:rsidR="00066858" w:rsidRPr="00A140BB">
              <w:rPr>
                <w:rFonts w:ascii="Tahoma" w:hAnsi="Tahoma" w:cs="Tahoma"/>
                <w:sz w:val="20"/>
              </w:rPr>
              <w:t>čnem obdobju o</w:t>
            </w:r>
            <w:r w:rsidR="009321E7" w:rsidRPr="00A140BB">
              <w:rPr>
                <w:rFonts w:ascii="Tahoma" w:hAnsi="Tahoma" w:cs="Tahoma"/>
                <w:sz w:val="20"/>
              </w:rPr>
              <w:t>d __________</w:t>
            </w:r>
            <w:r w:rsidR="004749D0" w:rsidRPr="00A140BB">
              <w:rPr>
                <w:rFonts w:ascii="Tahoma" w:hAnsi="Tahoma" w:cs="Tahoma"/>
                <w:sz w:val="20"/>
              </w:rPr>
              <w:t>___</w:t>
            </w:r>
            <w:r w:rsidR="009321E7" w:rsidRPr="00A140BB">
              <w:rPr>
                <w:rFonts w:ascii="Tahoma" w:hAnsi="Tahoma" w:cs="Tahoma"/>
                <w:sz w:val="20"/>
              </w:rPr>
              <w:t xml:space="preserve"> </w:t>
            </w:r>
            <w:r w:rsidR="00066858" w:rsidRPr="00A140BB">
              <w:rPr>
                <w:rFonts w:ascii="Tahoma" w:hAnsi="Tahoma" w:cs="Tahoma"/>
                <w:sz w:val="20"/>
              </w:rPr>
              <w:t xml:space="preserve">(datum) </w:t>
            </w:r>
            <w:r w:rsidR="009321E7" w:rsidRPr="00A140BB">
              <w:rPr>
                <w:rFonts w:ascii="Tahoma" w:hAnsi="Tahoma" w:cs="Tahoma"/>
                <w:sz w:val="20"/>
              </w:rPr>
              <w:t>do ___________</w:t>
            </w:r>
            <w:r w:rsidR="004749D0" w:rsidRPr="00A140BB">
              <w:rPr>
                <w:rFonts w:ascii="Tahoma" w:hAnsi="Tahoma" w:cs="Tahoma"/>
                <w:sz w:val="20"/>
              </w:rPr>
              <w:t>_</w:t>
            </w:r>
            <w:r w:rsidR="00066858" w:rsidRPr="00A140BB">
              <w:rPr>
                <w:rFonts w:ascii="Tahoma" w:hAnsi="Tahoma" w:cs="Tahoma"/>
                <w:sz w:val="20"/>
              </w:rPr>
              <w:t xml:space="preserve"> (datum)</w:t>
            </w:r>
            <w:r w:rsidR="009321E7" w:rsidRPr="00A140BB">
              <w:rPr>
                <w:rFonts w:ascii="Tahoma" w:hAnsi="Tahoma" w:cs="Tahoma"/>
                <w:sz w:val="20"/>
              </w:rPr>
              <w:t xml:space="preserve">                   </w:t>
            </w:r>
          </w:p>
          <w:p w14:paraId="14232E81" w14:textId="77777777" w:rsidR="009321E7" w:rsidRPr="00A140BB" w:rsidRDefault="009321E7" w:rsidP="0052457F">
            <w:pPr>
              <w:pStyle w:val="NavadenTimesNewRoman"/>
              <w:keepNext/>
              <w:keepLines/>
              <w:widowControl/>
              <w:jc w:val="center"/>
              <w:rPr>
                <w:rFonts w:ascii="Tahoma" w:hAnsi="Tahoma" w:cs="Tahoma"/>
                <w:sz w:val="20"/>
              </w:rPr>
            </w:pPr>
          </w:p>
        </w:tc>
      </w:tr>
      <w:tr w:rsidR="009321E7" w:rsidRPr="00A140BB" w14:paraId="3214048B" w14:textId="77777777" w:rsidTr="00825EED">
        <w:trPr>
          <w:trHeight w:val="1549"/>
        </w:trPr>
        <w:tc>
          <w:tcPr>
            <w:tcW w:w="3544" w:type="dxa"/>
            <w:vAlign w:val="center"/>
          </w:tcPr>
          <w:p w14:paraId="35BDD052" w14:textId="77777777" w:rsidR="009321E7" w:rsidRPr="00A140BB" w:rsidRDefault="009321E7" w:rsidP="0052457F">
            <w:pPr>
              <w:pStyle w:val="NavadenTimesNewRoman"/>
              <w:keepNext/>
              <w:keepLines/>
              <w:widowControl/>
              <w:rPr>
                <w:rFonts w:ascii="Tahoma" w:hAnsi="Tahoma" w:cs="Tahoma"/>
                <w:sz w:val="20"/>
              </w:rPr>
            </w:pPr>
            <w:r w:rsidRPr="00A140BB">
              <w:rPr>
                <w:rFonts w:ascii="Tahoma" w:hAnsi="Tahoma" w:cs="Tahoma"/>
                <w:sz w:val="20"/>
              </w:rPr>
              <w:t>Kratek opis referenčnih del:</w:t>
            </w:r>
          </w:p>
        </w:tc>
        <w:tc>
          <w:tcPr>
            <w:tcW w:w="6095" w:type="dxa"/>
            <w:tcBorders>
              <w:bottom w:val="single" w:sz="4" w:space="0" w:color="auto"/>
            </w:tcBorders>
            <w:vAlign w:val="center"/>
          </w:tcPr>
          <w:p w14:paraId="4DEDAD09" w14:textId="77777777" w:rsidR="009321E7" w:rsidRPr="00A140BB" w:rsidRDefault="009321E7" w:rsidP="0052457F">
            <w:pPr>
              <w:pStyle w:val="NavadenTimesNewRoman"/>
              <w:keepNext/>
              <w:keepLines/>
              <w:widowControl/>
              <w:ind w:left="720"/>
              <w:rPr>
                <w:rFonts w:ascii="Tahoma" w:hAnsi="Tahoma" w:cs="Tahoma"/>
                <w:sz w:val="20"/>
              </w:rPr>
            </w:pPr>
          </w:p>
        </w:tc>
      </w:tr>
      <w:tr w:rsidR="009321E7" w:rsidRPr="00A140BB" w14:paraId="77FFB3AA" w14:textId="77777777" w:rsidTr="006C6350">
        <w:trPr>
          <w:trHeight w:val="425"/>
        </w:trPr>
        <w:tc>
          <w:tcPr>
            <w:tcW w:w="3544" w:type="dxa"/>
            <w:vAlign w:val="center"/>
          </w:tcPr>
          <w:p w14:paraId="44FF0CE8" w14:textId="77777777" w:rsidR="009321E7" w:rsidRPr="00A140BB" w:rsidRDefault="009321E7" w:rsidP="0052457F">
            <w:pPr>
              <w:pStyle w:val="NavadenTimesNewRoman"/>
              <w:keepNext/>
              <w:keepLines/>
              <w:widowControl/>
              <w:rPr>
                <w:rFonts w:ascii="Tahoma" w:hAnsi="Tahoma" w:cs="Tahoma"/>
                <w:sz w:val="20"/>
              </w:rPr>
            </w:pPr>
            <w:r w:rsidRPr="00A140BB">
              <w:rPr>
                <w:rFonts w:ascii="Tahoma" w:hAnsi="Tahoma" w:cs="Tahoma"/>
                <w:sz w:val="20"/>
              </w:rPr>
              <w:t>Kraj izvedbe posla:</w:t>
            </w:r>
          </w:p>
        </w:tc>
        <w:tc>
          <w:tcPr>
            <w:tcW w:w="6095" w:type="dxa"/>
            <w:tcBorders>
              <w:bottom w:val="single" w:sz="4" w:space="0" w:color="auto"/>
            </w:tcBorders>
            <w:vAlign w:val="center"/>
          </w:tcPr>
          <w:p w14:paraId="079EF3E8" w14:textId="77777777" w:rsidR="009321E7" w:rsidRPr="00A140BB" w:rsidRDefault="009321E7" w:rsidP="0052457F">
            <w:pPr>
              <w:pStyle w:val="NavadenTimesNewRoman"/>
              <w:keepNext/>
              <w:keepLines/>
              <w:widowControl/>
              <w:ind w:left="720"/>
              <w:rPr>
                <w:rFonts w:ascii="Tahoma" w:hAnsi="Tahoma" w:cs="Tahoma"/>
                <w:sz w:val="20"/>
              </w:rPr>
            </w:pPr>
          </w:p>
        </w:tc>
      </w:tr>
      <w:tr w:rsidR="009321E7" w:rsidRPr="00A140BB" w14:paraId="6EAF6A40" w14:textId="77777777" w:rsidTr="006C6350">
        <w:trPr>
          <w:trHeight w:val="392"/>
        </w:trPr>
        <w:tc>
          <w:tcPr>
            <w:tcW w:w="3544" w:type="dxa"/>
            <w:vAlign w:val="center"/>
          </w:tcPr>
          <w:p w14:paraId="279C7D4A" w14:textId="77777777" w:rsidR="009321E7" w:rsidRPr="00A140BB" w:rsidRDefault="009321E7" w:rsidP="0052457F">
            <w:pPr>
              <w:pStyle w:val="NavadenTimesNewRoman"/>
              <w:keepNext/>
              <w:keepLines/>
              <w:widowControl/>
              <w:rPr>
                <w:rFonts w:ascii="Tahoma" w:hAnsi="Tahoma" w:cs="Tahoma"/>
                <w:sz w:val="20"/>
              </w:rPr>
            </w:pPr>
          </w:p>
          <w:p w14:paraId="397F5587" w14:textId="77777777" w:rsidR="009321E7" w:rsidRPr="00A140BB" w:rsidRDefault="009321E7" w:rsidP="0052457F">
            <w:pPr>
              <w:pStyle w:val="NavadenTimesNewRoman"/>
              <w:keepNext/>
              <w:keepLines/>
              <w:widowControl/>
              <w:rPr>
                <w:rFonts w:ascii="Tahoma" w:hAnsi="Tahoma" w:cs="Tahoma"/>
                <w:sz w:val="20"/>
              </w:rPr>
            </w:pPr>
            <w:r w:rsidRPr="00A140BB">
              <w:rPr>
                <w:rFonts w:ascii="Tahoma" w:hAnsi="Tahoma" w:cs="Tahoma"/>
                <w:sz w:val="20"/>
              </w:rPr>
              <w:t>Vrednost posla v EUR brez DDV:</w:t>
            </w:r>
          </w:p>
        </w:tc>
        <w:tc>
          <w:tcPr>
            <w:tcW w:w="6095" w:type="dxa"/>
            <w:tcBorders>
              <w:bottom w:val="single" w:sz="4" w:space="0" w:color="auto"/>
            </w:tcBorders>
            <w:vAlign w:val="center"/>
          </w:tcPr>
          <w:p w14:paraId="6500E71F" w14:textId="77777777" w:rsidR="009321E7" w:rsidRPr="00A140BB" w:rsidRDefault="009321E7" w:rsidP="0052457F">
            <w:pPr>
              <w:pStyle w:val="NavadenTimesNewRoman"/>
              <w:keepNext/>
              <w:keepLines/>
              <w:widowControl/>
              <w:rPr>
                <w:rFonts w:ascii="Tahoma" w:hAnsi="Tahoma" w:cs="Tahoma"/>
                <w:sz w:val="20"/>
              </w:rPr>
            </w:pPr>
          </w:p>
        </w:tc>
      </w:tr>
    </w:tbl>
    <w:p w14:paraId="5A8BF8DB" w14:textId="77777777" w:rsidR="009321E7" w:rsidRPr="00A140BB" w:rsidRDefault="009321E7" w:rsidP="0052457F">
      <w:pPr>
        <w:pStyle w:val="NavadenTimesNewRoman"/>
        <w:keepNext/>
        <w:keepLines/>
        <w:widowControl/>
        <w:rPr>
          <w:rFonts w:ascii="Tahoma" w:hAnsi="Tahoma" w:cs="Tahoma"/>
          <w:b/>
          <w:sz w:val="20"/>
        </w:rPr>
      </w:pPr>
      <w:r w:rsidRPr="00A140BB">
        <w:rPr>
          <w:rFonts w:ascii="Tahoma" w:hAnsi="Tahoma" w:cs="Tahoma"/>
          <w:b/>
          <w:sz w:val="20"/>
        </w:rPr>
        <w:t xml:space="preserve">Ponudnik mora predložiti referenčno potrdilo za vsak sklop posebej!!! </w:t>
      </w: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9321E7" w:rsidRPr="00A140BB" w14:paraId="7024CCE3" w14:textId="77777777" w:rsidTr="006C6350">
        <w:trPr>
          <w:trHeight w:val="381"/>
        </w:trPr>
        <w:tc>
          <w:tcPr>
            <w:tcW w:w="3189" w:type="dxa"/>
            <w:tcBorders>
              <w:bottom w:val="single" w:sz="4" w:space="0" w:color="auto"/>
            </w:tcBorders>
            <w:vAlign w:val="center"/>
          </w:tcPr>
          <w:p w14:paraId="46D6E112" w14:textId="77777777" w:rsidR="009321E7" w:rsidRPr="00A140BB" w:rsidRDefault="009321E7" w:rsidP="0052457F">
            <w:pPr>
              <w:keepNext/>
              <w:keepLines/>
              <w:tabs>
                <w:tab w:val="left" w:pos="567"/>
                <w:tab w:val="num" w:pos="851"/>
                <w:tab w:val="left" w:pos="993"/>
              </w:tabs>
              <w:rPr>
                <w:rFonts w:ascii="Tahoma" w:hAnsi="Tahoma" w:cs="Tahoma"/>
              </w:rPr>
            </w:pPr>
          </w:p>
        </w:tc>
        <w:tc>
          <w:tcPr>
            <w:tcW w:w="2476" w:type="dxa"/>
            <w:vAlign w:val="center"/>
          </w:tcPr>
          <w:p w14:paraId="3C853E84" w14:textId="77777777" w:rsidR="009321E7" w:rsidRPr="00A140BB" w:rsidRDefault="009321E7" w:rsidP="0052457F">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5EBC12A9" w14:textId="77777777" w:rsidR="009321E7" w:rsidRPr="00A140BB" w:rsidRDefault="009321E7" w:rsidP="0052457F">
            <w:pPr>
              <w:keepNext/>
              <w:keepLines/>
              <w:tabs>
                <w:tab w:val="left" w:pos="567"/>
                <w:tab w:val="num" w:pos="851"/>
                <w:tab w:val="left" w:pos="993"/>
              </w:tabs>
              <w:rPr>
                <w:rFonts w:ascii="Tahoma" w:hAnsi="Tahoma" w:cs="Tahoma"/>
              </w:rPr>
            </w:pPr>
          </w:p>
        </w:tc>
      </w:tr>
      <w:tr w:rsidR="009321E7" w:rsidRPr="00A140BB" w14:paraId="2B6F7FB8" w14:textId="77777777" w:rsidTr="006C6350">
        <w:tc>
          <w:tcPr>
            <w:tcW w:w="3189" w:type="dxa"/>
            <w:tcBorders>
              <w:top w:val="single" w:sz="4" w:space="0" w:color="auto"/>
            </w:tcBorders>
          </w:tcPr>
          <w:p w14:paraId="4ED50518" w14:textId="77777777" w:rsidR="009321E7" w:rsidRPr="00A140BB" w:rsidRDefault="009321E7" w:rsidP="0052457F">
            <w:pPr>
              <w:keepNext/>
              <w:keepLines/>
              <w:tabs>
                <w:tab w:val="left" w:pos="567"/>
                <w:tab w:val="num" w:pos="851"/>
                <w:tab w:val="left" w:pos="993"/>
              </w:tabs>
              <w:jc w:val="center"/>
              <w:rPr>
                <w:rFonts w:ascii="Tahoma" w:hAnsi="Tahoma" w:cs="Tahoma"/>
              </w:rPr>
            </w:pPr>
            <w:r w:rsidRPr="00A140BB">
              <w:rPr>
                <w:rFonts w:ascii="Tahoma" w:hAnsi="Tahoma" w:cs="Tahoma"/>
              </w:rPr>
              <w:t>Kraj, datum</w:t>
            </w:r>
          </w:p>
        </w:tc>
        <w:tc>
          <w:tcPr>
            <w:tcW w:w="2476" w:type="dxa"/>
          </w:tcPr>
          <w:p w14:paraId="5D314175" w14:textId="77777777" w:rsidR="009321E7" w:rsidRPr="00A140BB" w:rsidRDefault="009321E7" w:rsidP="0052457F">
            <w:pPr>
              <w:keepNext/>
              <w:keepLines/>
              <w:tabs>
                <w:tab w:val="left" w:pos="567"/>
                <w:tab w:val="num" w:pos="851"/>
                <w:tab w:val="left" w:pos="993"/>
              </w:tabs>
              <w:jc w:val="center"/>
              <w:rPr>
                <w:rFonts w:ascii="Tahoma" w:hAnsi="Tahoma" w:cs="Tahoma"/>
              </w:rPr>
            </w:pPr>
            <w:r w:rsidRPr="00A140BB">
              <w:rPr>
                <w:rFonts w:ascii="Tahoma" w:hAnsi="Tahoma" w:cs="Tahoma"/>
              </w:rPr>
              <w:t>žig</w:t>
            </w:r>
          </w:p>
        </w:tc>
        <w:tc>
          <w:tcPr>
            <w:tcW w:w="3686" w:type="dxa"/>
            <w:tcBorders>
              <w:top w:val="single" w:sz="4" w:space="0" w:color="auto"/>
            </w:tcBorders>
          </w:tcPr>
          <w:p w14:paraId="45A91A3E" w14:textId="77777777" w:rsidR="009321E7" w:rsidRPr="00A140BB" w:rsidRDefault="009321E7" w:rsidP="0052457F">
            <w:pPr>
              <w:keepNext/>
              <w:keepLines/>
              <w:tabs>
                <w:tab w:val="left" w:pos="567"/>
                <w:tab w:val="num" w:pos="851"/>
                <w:tab w:val="left" w:pos="993"/>
              </w:tabs>
              <w:jc w:val="center"/>
              <w:rPr>
                <w:rFonts w:ascii="Tahoma" w:hAnsi="Tahoma" w:cs="Tahoma"/>
              </w:rPr>
            </w:pPr>
            <w:r w:rsidRPr="00A140BB">
              <w:rPr>
                <w:rFonts w:ascii="Tahoma" w:hAnsi="Tahoma" w:cs="Tahoma"/>
              </w:rPr>
              <w:t xml:space="preserve">(Naziv ponudnika in podpis </w:t>
            </w:r>
          </w:p>
          <w:p w14:paraId="03609637" w14:textId="77777777" w:rsidR="009321E7" w:rsidRPr="00A140BB" w:rsidRDefault="009321E7" w:rsidP="0052457F">
            <w:pPr>
              <w:keepNext/>
              <w:keepLines/>
              <w:tabs>
                <w:tab w:val="left" w:pos="567"/>
                <w:tab w:val="num" w:pos="851"/>
                <w:tab w:val="left" w:pos="993"/>
              </w:tabs>
              <w:jc w:val="center"/>
              <w:rPr>
                <w:rFonts w:ascii="Tahoma" w:hAnsi="Tahoma" w:cs="Tahoma"/>
              </w:rPr>
            </w:pPr>
            <w:r w:rsidRPr="00A140BB">
              <w:rPr>
                <w:rFonts w:ascii="Tahoma" w:hAnsi="Tahoma" w:cs="Tahoma"/>
              </w:rPr>
              <w:t>odgovorne osebe)</w:t>
            </w:r>
          </w:p>
        </w:tc>
      </w:tr>
    </w:tbl>
    <w:p w14:paraId="6F83711C" w14:textId="77777777" w:rsidR="009321E7" w:rsidRPr="00A140BB" w:rsidRDefault="009321E7" w:rsidP="0052457F">
      <w:pPr>
        <w:keepNext/>
        <w:keepLines/>
        <w:pBdr>
          <w:bottom w:val="single" w:sz="12" w:space="1" w:color="auto"/>
        </w:pBdr>
        <w:rPr>
          <w:rFonts w:ascii="Tahoma" w:hAnsi="Tahoma" w:cs="Tahoma"/>
          <w:b/>
        </w:rPr>
      </w:pPr>
    </w:p>
    <w:p w14:paraId="20973303" w14:textId="77777777" w:rsidR="009321E7" w:rsidRPr="00A140BB" w:rsidRDefault="009321E7" w:rsidP="0052457F">
      <w:pPr>
        <w:keepNext/>
        <w:keepLines/>
        <w:jc w:val="both"/>
        <w:rPr>
          <w:rFonts w:ascii="Tahoma" w:hAnsi="Tahoma" w:cs="Tahoma"/>
        </w:rPr>
      </w:pPr>
      <w:r w:rsidRPr="00A140BB">
        <w:rPr>
          <w:rFonts w:ascii="Tahoma" w:hAnsi="Tahoma" w:cs="Tahoma"/>
          <w:b/>
          <w:bCs/>
        </w:rPr>
        <w:t>IZPOLNI PLAČNIK/NAROČNIK</w:t>
      </w:r>
      <w:r w:rsidRPr="00A140BB">
        <w:rPr>
          <w:rFonts w:ascii="Tahoma" w:hAnsi="Tahoma" w:cs="Tahoma"/>
        </w:rPr>
        <w:t xml:space="preserve"> (Izdajatelj reference)!!!</w:t>
      </w:r>
    </w:p>
    <w:p w14:paraId="638CCD09" w14:textId="77777777" w:rsidR="009321E7" w:rsidRPr="00A140BB" w:rsidRDefault="009321E7" w:rsidP="0052457F">
      <w:pPr>
        <w:keepNext/>
        <w:keepLines/>
        <w:jc w:val="both"/>
        <w:rPr>
          <w:rFonts w:ascii="Tahoma" w:hAnsi="Tahoma" w:cs="Tahoma"/>
        </w:rPr>
      </w:pPr>
    </w:p>
    <w:p w14:paraId="2BA2AF08" w14:textId="77777777" w:rsidR="009321E7" w:rsidRPr="00A140BB" w:rsidRDefault="009321E7" w:rsidP="0052457F">
      <w:pPr>
        <w:keepNext/>
        <w:keepLines/>
        <w:autoSpaceDE w:val="0"/>
        <w:autoSpaceDN w:val="0"/>
        <w:adjustRightInd w:val="0"/>
        <w:jc w:val="both"/>
        <w:rPr>
          <w:rFonts w:ascii="Tahoma" w:hAnsi="Tahoma" w:cs="Tahoma"/>
        </w:rPr>
      </w:pPr>
      <w:r w:rsidRPr="00A140BB">
        <w:rPr>
          <w:rFonts w:ascii="Tahoma" w:hAnsi="Tahoma" w:cs="Tahoma"/>
        </w:rPr>
        <w:t xml:space="preserve">Potrjujemo, da nam je na podlagi našega naročila, zgoraj navedeni izvajalec </w:t>
      </w:r>
      <w:r w:rsidRPr="00A140BB">
        <w:rPr>
          <w:rFonts w:ascii="Tahoma" w:eastAsia="Calibri" w:hAnsi="Tahoma" w:cs="Tahoma"/>
        </w:rPr>
        <w:t>kvalitetno, pravočasno in skladno s pogodbenimi določili izvedel navedeno referenčno delo. Potrdilo dajemo na prošnjo izvajalca in velja izključno za potrebe pri njegovem kandidiranju za pridobitev predmetnega javnega naročila.</w:t>
      </w:r>
    </w:p>
    <w:p w14:paraId="1B219ACD" w14:textId="77777777" w:rsidR="009321E7" w:rsidRPr="00A140BB" w:rsidRDefault="009321E7" w:rsidP="0052457F">
      <w:pPr>
        <w:keepNext/>
        <w:keepLines/>
        <w:rPr>
          <w:rFonts w:ascii="Tahoma" w:hAnsi="Tahoma" w:cs="Tahoma"/>
        </w:rPr>
      </w:pPr>
      <w:r w:rsidRPr="00A140BB">
        <w:rPr>
          <w:rFonts w:ascii="Tahoma" w:hAnsi="Tahoma" w:cs="Tahoma"/>
        </w:rPr>
        <w:tab/>
        <w:t xml:space="preserve"> </w:t>
      </w:r>
    </w:p>
    <w:p w14:paraId="733C7C97" w14:textId="77777777" w:rsidR="009321E7" w:rsidRPr="00A140BB" w:rsidRDefault="009321E7" w:rsidP="0052457F">
      <w:pPr>
        <w:keepNext/>
        <w:keepLines/>
        <w:jc w:val="center"/>
        <w:rPr>
          <w:rFonts w:ascii="Tahoma" w:hAnsi="Tahoma" w:cs="Tahoma"/>
        </w:rPr>
      </w:pPr>
      <w:r w:rsidRPr="00A140BB">
        <w:rPr>
          <w:rFonts w:ascii="Tahoma" w:hAnsi="Tahoma" w:cs="Tahoma"/>
        </w:rPr>
        <w:t xml:space="preserve">Izjavljamo, da smo </w:t>
      </w:r>
      <w:r w:rsidRPr="00A140BB">
        <w:rPr>
          <w:rFonts w:ascii="Tahoma" w:hAnsi="Tahoma" w:cs="Tahoma"/>
          <w:b/>
          <w:i/>
        </w:rPr>
        <w:t>javni / zasebni</w:t>
      </w:r>
      <w:r w:rsidRPr="00A140BB">
        <w:rPr>
          <w:rFonts w:ascii="Tahoma" w:hAnsi="Tahoma" w:cs="Tahoma"/>
        </w:rPr>
        <w:t xml:space="preserve"> naročnik (Ustrezno obkrožite).</w:t>
      </w:r>
    </w:p>
    <w:p w14:paraId="7284B00D" w14:textId="77777777" w:rsidR="009321E7" w:rsidRPr="00A140BB" w:rsidRDefault="009321E7" w:rsidP="0052457F">
      <w:pPr>
        <w:keepNext/>
        <w:keepLines/>
        <w:rPr>
          <w:rFonts w:ascii="Tahoma" w:hAnsi="Tahoma" w:cs="Tahoma"/>
        </w:rPr>
      </w:pPr>
    </w:p>
    <w:p w14:paraId="6762E505" w14:textId="77777777" w:rsidR="009321E7" w:rsidRPr="00A140BB" w:rsidRDefault="009321E7" w:rsidP="0052457F">
      <w:pPr>
        <w:keepNext/>
        <w:keepLines/>
        <w:rPr>
          <w:rFonts w:ascii="Tahoma" w:hAnsi="Tahoma" w:cs="Tahoma"/>
          <w:b/>
          <w:bCs/>
        </w:rPr>
      </w:pPr>
      <w:r w:rsidRPr="00A140BB">
        <w:rPr>
          <w:rFonts w:ascii="Tahoma" w:hAnsi="Tahoma" w:cs="Tahoma"/>
          <w:b/>
          <w:bCs/>
        </w:rPr>
        <w:t>Izdajatelj reference</w:t>
      </w:r>
    </w:p>
    <w:p w14:paraId="57F8EC39" w14:textId="77777777" w:rsidR="009321E7" w:rsidRPr="00A140BB" w:rsidRDefault="009321E7" w:rsidP="0052457F">
      <w:pPr>
        <w:keepNext/>
        <w:keepLines/>
        <w:jc w:val="both"/>
        <w:rPr>
          <w:rFonts w:ascii="Tahoma" w:hAnsi="Tahoma" w:cs="Tahoma"/>
        </w:rPr>
      </w:pPr>
    </w:p>
    <w:p w14:paraId="038B26C5" w14:textId="77777777" w:rsidR="009321E7" w:rsidRPr="00A140BB" w:rsidRDefault="009321E7" w:rsidP="0052457F">
      <w:pPr>
        <w:keepNext/>
        <w:keepLines/>
        <w:jc w:val="both"/>
        <w:rPr>
          <w:rFonts w:ascii="Tahoma" w:hAnsi="Tahoma" w:cs="Tahoma"/>
        </w:rPr>
      </w:pPr>
      <w:r w:rsidRPr="00A140BB">
        <w:rPr>
          <w:rFonts w:ascii="Tahoma" w:hAnsi="Tahoma" w:cs="Tahoma"/>
        </w:rPr>
        <w:t xml:space="preserve">________________            </w:t>
      </w:r>
      <w:r w:rsidRPr="00A140BB">
        <w:rPr>
          <w:rFonts w:ascii="Tahoma" w:hAnsi="Tahoma" w:cs="Tahoma"/>
        </w:rPr>
        <w:tab/>
      </w:r>
      <w:r w:rsidRPr="00A140BB">
        <w:rPr>
          <w:rFonts w:ascii="Tahoma" w:hAnsi="Tahoma" w:cs="Tahoma"/>
        </w:rPr>
        <w:tab/>
        <w:t xml:space="preserve">           žig                         </w:t>
      </w:r>
      <w:r w:rsidRPr="00A140BB">
        <w:rPr>
          <w:rFonts w:ascii="Tahoma" w:hAnsi="Tahoma" w:cs="Tahoma"/>
        </w:rPr>
        <w:tab/>
        <w:t xml:space="preserve"> ________________</w:t>
      </w:r>
    </w:p>
    <w:p w14:paraId="0C5B01CD" w14:textId="77777777" w:rsidR="009321E7" w:rsidRPr="00A140BB" w:rsidRDefault="009321E7" w:rsidP="0052457F">
      <w:pPr>
        <w:keepNext/>
        <w:keepLines/>
        <w:jc w:val="both"/>
        <w:rPr>
          <w:rFonts w:ascii="Tahoma" w:hAnsi="Tahoma" w:cs="Tahoma"/>
        </w:rPr>
      </w:pPr>
      <w:r w:rsidRPr="00A140BB">
        <w:rPr>
          <w:rFonts w:ascii="Tahoma" w:hAnsi="Tahoma" w:cs="Tahoma"/>
        </w:rPr>
        <w:t xml:space="preserve">(Podpis odgovorne osebe </w:t>
      </w:r>
    </w:p>
    <w:p w14:paraId="2E80AA1B" w14:textId="1A60CBB9" w:rsidR="009321E7" w:rsidRPr="00A140BB" w:rsidRDefault="009321E7" w:rsidP="0052457F">
      <w:pPr>
        <w:pStyle w:val="Telobesedila"/>
        <w:keepNext/>
        <w:keepLines/>
        <w:widowControl/>
        <w:rPr>
          <w:rFonts w:ascii="Tahoma" w:hAnsi="Tahoma" w:cs="Tahoma"/>
        </w:rPr>
      </w:pPr>
      <w:r w:rsidRPr="00A140BB">
        <w:rPr>
          <w:rFonts w:ascii="Tahoma" w:hAnsi="Tahoma" w:cs="Tahoma"/>
        </w:rPr>
        <w:t xml:space="preserve">izdajatelja reference)                                                                             </w:t>
      </w:r>
    </w:p>
    <w:p w14:paraId="46CEB3FF" w14:textId="02DC1BAD" w:rsidR="009321E7" w:rsidRPr="00A140BB" w:rsidRDefault="009321E7" w:rsidP="0052457F">
      <w:pPr>
        <w:pStyle w:val="Telobesedila"/>
        <w:keepNext/>
        <w:keepLines/>
        <w:widowControl/>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283"/>
      </w:tblGrid>
      <w:tr w:rsidR="002E1E55" w:rsidRPr="00A140BB" w14:paraId="6025A760" w14:textId="77777777" w:rsidTr="00C212DD">
        <w:trPr>
          <w:trHeight w:val="282"/>
        </w:trPr>
        <w:tc>
          <w:tcPr>
            <w:tcW w:w="600" w:type="dxa"/>
            <w:tcBorders>
              <w:top w:val="single" w:sz="4" w:space="0" w:color="auto"/>
              <w:left w:val="single" w:sz="4" w:space="0" w:color="auto"/>
              <w:bottom w:val="single" w:sz="4" w:space="0" w:color="auto"/>
              <w:right w:val="nil"/>
            </w:tcBorders>
          </w:tcPr>
          <w:p w14:paraId="7C93B01D" w14:textId="77777777" w:rsidR="002E1E55" w:rsidRPr="00A140BB" w:rsidRDefault="002E1E55" w:rsidP="0052457F">
            <w:pPr>
              <w:keepNext/>
              <w:keepLines/>
              <w:jc w:val="right"/>
              <w:rPr>
                <w:rFonts w:ascii="Tahoma" w:hAnsi="Tahoma"/>
              </w:rPr>
            </w:pPr>
          </w:p>
        </w:tc>
        <w:tc>
          <w:tcPr>
            <w:tcW w:w="7475" w:type="dxa"/>
            <w:tcBorders>
              <w:top w:val="single" w:sz="4" w:space="0" w:color="auto"/>
              <w:left w:val="nil"/>
              <w:bottom w:val="single" w:sz="4" w:space="0" w:color="auto"/>
              <w:right w:val="single" w:sz="4" w:space="0" w:color="808080"/>
            </w:tcBorders>
            <w:hideMark/>
          </w:tcPr>
          <w:p w14:paraId="48D84DFB" w14:textId="77777777" w:rsidR="002E1E55" w:rsidRPr="00A140BB" w:rsidRDefault="002E1E55" w:rsidP="0052457F">
            <w:pPr>
              <w:keepNext/>
              <w:keepLines/>
              <w:rPr>
                <w:rFonts w:ascii="Tahoma" w:hAnsi="Tahoma" w:cs="Tahoma"/>
              </w:rPr>
            </w:pPr>
            <w:r w:rsidRPr="00A140BB">
              <w:rPr>
                <w:rFonts w:ascii="Tahoma" w:hAnsi="Tahoma" w:cs="Tahoma"/>
              </w:rPr>
              <w:t>POTRDILO O OPRAVLJENEM OGLEDU LOKACIJE ČIŠČENJA PRI POSAMEZNEM NAROČNIKU</w:t>
            </w:r>
          </w:p>
        </w:tc>
        <w:tc>
          <w:tcPr>
            <w:tcW w:w="851" w:type="dxa"/>
            <w:tcBorders>
              <w:top w:val="single" w:sz="4" w:space="0" w:color="auto"/>
              <w:left w:val="single" w:sz="4" w:space="0" w:color="808080"/>
              <w:bottom w:val="single" w:sz="4" w:space="0" w:color="auto"/>
              <w:right w:val="nil"/>
            </w:tcBorders>
            <w:hideMark/>
          </w:tcPr>
          <w:p w14:paraId="2D34835B" w14:textId="77777777" w:rsidR="002E1E55" w:rsidRPr="00A140BB" w:rsidRDefault="002E1E55" w:rsidP="0052457F">
            <w:pPr>
              <w:keepNext/>
              <w:keepLines/>
              <w:rPr>
                <w:rFonts w:ascii="Tahoma" w:hAnsi="Tahoma"/>
                <w:b/>
              </w:rPr>
            </w:pPr>
            <w:r w:rsidRPr="00A140BB">
              <w:rPr>
                <w:rFonts w:ascii="Tahoma" w:hAnsi="Tahoma"/>
                <w:b/>
              </w:rPr>
              <w:t xml:space="preserve">Priloga </w:t>
            </w:r>
          </w:p>
        </w:tc>
        <w:tc>
          <w:tcPr>
            <w:tcW w:w="283" w:type="dxa"/>
            <w:tcBorders>
              <w:top w:val="single" w:sz="4" w:space="0" w:color="auto"/>
              <w:left w:val="nil"/>
              <w:bottom w:val="single" w:sz="4" w:space="0" w:color="auto"/>
              <w:right w:val="single" w:sz="4" w:space="0" w:color="auto"/>
            </w:tcBorders>
            <w:hideMark/>
          </w:tcPr>
          <w:p w14:paraId="52A0067C" w14:textId="77777777" w:rsidR="002E1E55" w:rsidRPr="00A140BB" w:rsidRDefault="002E1E55" w:rsidP="0052457F">
            <w:pPr>
              <w:keepNext/>
              <w:keepLines/>
              <w:rPr>
                <w:rFonts w:ascii="Tahoma" w:hAnsi="Tahoma"/>
                <w:b/>
              </w:rPr>
            </w:pPr>
            <w:r w:rsidRPr="00A140BB">
              <w:rPr>
                <w:rFonts w:ascii="Tahoma" w:hAnsi="Tahoma"/>
                <w:b/>
              </w:rPr>
              <w:t>8</w:t>
            </w:r>
          </w:p>
        </w:tc>
      </w:tr>
    </w:tbl>
    <w:p w14:paraId="3FDC20B7" w14:textId="77777777" w:rsidR="003E6290" w:rsidRPr="00A140BB" w:rsidRDefault="003E6290" w:rsidP="0052457F">
      <w:pPr>
        <w:pStyle w:val="Telobesedila"/>
        <w:keepNext/>
        <w:keepLines/>
        <w:widowControl/>
        <w:rPr>
          <w:rFonts w:ascii="Tahoma" w:hAnsi="Tahoma" w:cs="Tahoma"/>
        </w:rPr>
      </w:pPr>
    </w:p>
    <w:p w14:paraId="2CC0D40D" w14:textId="77777777" w:rsidR="002E1E55" w:rsidRPr="00A140BB" w:rsidRDefault="002E1E55" w:rsidP="0052457F">
      <w:pPr>
        <w:pStyle w:val="Telobesedila"/>
        <w:keepNext/>
        <w:keepLines/>
        <w:widowControl/>
        <w:rPr>
          <w:rFonts w:ascii="Tahoma" w:hAnsi="Tahoma" w:cs="Tahoma"/>
        </w:rPr>
      </w:pPr>
    </w:p>
    <w:p w14:paraId="088FC0F3" w14:textId="77777777" w:rsidR="00D429E7" w:rsidRPr="00A140BB" w:rsidRDefault="00D429E7" w:rsidP="0052457F">
      <w:pPr>
        <w:keepNext/>
        <w:keepLines/>
        <w:jc w:val="center"/>
        <w:outlineLvl w:val="2"/>
        <w:rPr>
          <w:rFonts w:ascii="Tahoma" w:hAnsi="Tahoma" w:cs="Tahoma"/>
          <w:b/>
          <w:sz w:val="22"/>
          <w:szCs w:val="22"/>
        </w:rPr>
      </w:pPr>
      <w:r w:rsidRPr="00A140BB">
        <w:rPr>
          <w:rFonts w:ascii="Tahoma" w:hAnsi="Tahoma" w:cs="Tahoma"/>
          <w:b/>
          <w:sz w:val="22"/>
          <w:szCs w:val="22"/>
        </w:rPr>
        <w:t>POTRDILO</w:t>
      </w:r>
    </w:p>
    <w:p w14:paraId="0DE9E8FF" w14:textId="77777777" w:rsidR="00D429E7" w:rsidRPr="00A140BB" w:rsidRDefault="00D429E7" w:rsidP="0052457F">
      <w:pPr>
        <w:keepNext/>
        <w:keepLines/>
        <w:jc w:val="center"/>
        <w:rPr>
          <w:rFonts w:ascii="Tahoma" w:hAnsi="Tahoma" w:cs="Tahoma"/>
          <w:bCs/>
          <w:caps/>
        </w:rPr>
      </w:pPr>
    </w:p>
    <w:p w14:paraId="619C3362" w14:textId="77777777" w:rsidR="00D429E7" w:rsidRPr="00A140BB" w:rsidRDefault="00D429E7" w:rsidP="0052457F">
      <w:pPr>
        <w:keepNext/>
        <w:keepLines/>
        <w:ind w:right="-6518"/>
        <w:jc w:val="both"/>
        <w:rPr>
          <w:rFonts w:ascii="Tahoma" w:hAnsi="Tahoma" w:cs="Tahoma"/>
        </w:rPr>
      </w:pPr>
      <w:r w:rsidRPr="00A140BB">
        <w:rPr>
          <w:rFonts w:ascii="Tahoma" w:hAnsi="Tahoma" w:cs="Tahoma"/>
        </w:rPr>
        <w:t xml:space="preserve"> </w:t>
      </w:r>
    </w:p>
    <w:p w14:paraId="7B8ADE56" w14:textId="77777777" w:rsidR="003E6290" w:rsidRPr="00A140BB" w:rsidRDefault="00D429E7" w:rsidP="0052457F">
      <w:pPr>
        <w:keepNext/>
        <w:keepLines/>
        <w:jc w:val="both"/>
        <w:rPr>
          <w:rFonts w:ascii="Tahoma" w:hAnsi="Tahoma" w:cs="Tahoma"/>
          <w:b/>
        </w:rPr>
      </w:pPr>
      <w:r w:rsidRPr="00A140BB">
        <w:rPr>
          <w:rFonts w:ascii="Tahoma" w:hAnsi="Tahoma" w:cs="Tahoma"/>
        </w:rPr>
        <w:t>potrjujemo, da se je pooblaščena oseba ponudnika za javno naročilo št.</w:t>
      </w:r>
      <w:r w:rsidRPr="00A140BB">
        <w:rPr>
          <w:rFonts w:ascii="Tahoma" w:hAnsi="Tahoma" w:cs="Tahoma"/>
          <w:b/>
        </w:rPr>
        <w:t xml:space="preserve"> JHL-7/25 Okoljsko manj obremenjujoče čiščenje poslovnih prostorov, za </w:t>
      </w:r>
    </w:p>
    <w:p w14:paraId="71B5BCB6" w14:textId="77777777" w:rsidR="003E6290" w:rsidRPr="00A140BB" w:rsidRDefault="003E6290" w:rsidP="0052457F">
      <w:pPr>
        <w:keepNext/>
        <w:keepLines/>
        <w:jc w:val="both"/>
        <w:rPr>
          <w:rFonts w:ascii="Tahoma" w:hAnsi="Tahoma" w:cs="Tahoma"/>
          <w:b/>
        </w:rPr>
      </w:pPr>
    </w:p>
    <w:p w14:paraId="406C3202" w14:textId="19807FDB" w:rsidR="00D429E7" w:rsidRPr="00A140BB" w:rsidRDefault="00D429E7" w:rsidP="0052457F">
      <w:pPr>
        <w:keepNext/>
        <w:keepLines/>
        <w:jc w:val="both"/>
        <w:rPr>
          <w:rFonts w:ascii="Tahoma" w:hAnsi="Tahoma" w:cs="Tahoma"/>
        </w:rPr>
      </w:pPr>
      <w:r w:rsidRPr="00A140BB">
        <w:rPr>
          <w:rFonts w:ascii="Tahoma" w:hAnsi="Tahoma" w:cs="Tahoma"/>
          <w:b/>
        </w:rPr>
        <w:t>Sklop  št. __</w:t>
      </w:r>
      <w:r w:rsidRPr="00A140BB">
        <w:rPr>
          <w:rFonts w:ascii="Tahoma" w:hAnsi="Tahoma" w:cs="Tahoma"/>
        </w:rPr>
        <w:t>:_______________</w:t>
      </w:r>
    </w:p>
    <w:p w14:paraId="11C756CA" w14:textId="77777777" w:rsidR="00D429E7" w:rsidRPr="00A140BB" w:rsidRDefault="00D429E7" w:rsidP="0052457F">
      <w:pPr>
        <w:keepNext/>
        <w:keepLines/>
        <w:ind w:right="-6518"/>
        <w:jc w:val="both"/>
        <w:rPr>
          <w:rFonts w:ascii="Tahoma" w:hAnsi="Tahoma" w:cs="Tahoma"/>
        </w:rPr>
      </w:pPr>
    </w:p>
    <w:p w14:paraId="2759319E" w14:textId="77777777" w:rsidR="00D429E7" w:rsidRPr="00A140BB" w:rsidRDefault="00D429E7" w:rsidP="0052457F">
      <w:pPr>
        <w:keepNext/>
        <w:keepLines/>
        <w:rPr>
          <w:rFonts w:ascii="Tahoma" w:hAnsi="Tahoma" w:cs="Tahoma"/>
        </w:rPr>
      </w:pPr>
    </w:p>
    <w:p w14:paraId="23D130A6" w14:textId="77777777" w:rsidR="00D429E7" w:rsidRPr="00A140BB" w:rsidRDefault="00D429E7" w:rsidP="0052457F">
      <w:pPr>
        <w:keepNext/>
        <w:keepLines/>
        <w:rPr>
          <w:rFonts w:ascii="Tahoma" w:hAnsi="Tahoma" w:cs="Tahoma"/>
        </w:rPr>
      </w:pPr>
      <w:r w:rsidRPr="00A140BB">
        <w:rPr>
          <w:rFonts w:ascii="Tahoma" w:hAnsi="Tahoma" w:cs="Tahoma"/>
        </w:rPr>
        <w:t>_________________________________________________________________________</w:t>
      </w:r>
    </w:p>
    <w:p w14:paraId="2B441743" w14:textId="77777777" w:rsidR="00D429E7" w:rsidRPr="00A140BB" w:rsidRDefault="00D429E7" w:rsidP="0052457F">
      <w:pPr>
        <w:keepNext/>
        <w:keepLines/>
        <w:tabs>
          <w:tab w:val="left" w:pos="-589"/>
        </w:tabs>
        <w:ind w:right="-6518"/>
        <w:rPr>
          <w:rFonts w:ascii="Tahoma" w:hAnsi="Tahoma" w:cs="Tahoma"/>
        </w:rPr>
      </w:pPr>
      <w:r w:rsidRPr="00A140BB">
        <w:rPr>
          <w:rFonts w:ascii="Tahoma" w:hAnsi="Tahoma" w:cs="Tahoma"/>
        </w:rPr>
        <w:t>(Naziv in naslov ponudnika)</w:t>
      </w:r>
    </w:p>
    <w:p w14:paraId="6E3D3FB3" w14:textId="77777777" w:rsidR="00D429E7" w:rsidRPr="00A140BB" w:rsidRDefault="00D429E7" w:rsidP="0052457F">
      <w:pPr>
        <w:keepNext/>
        <w:keepLines/>
        <w:tabs>
          <w:tab w:val="left" w:pos="-589"/>
        </w:tabs>
        <w:ind w:right="-6518"/>
        <w:rPr>
          <w:rFonts w:ascii="Tahoma" w:hAnsi="Tahoma" w:cs="Tahoma"/>
        </w:rPr>
      </w:pPr>
    </w:p>
    <w:p w14:paraId="3EC1B87A" w14:textId="77777777" w:rsidR="00D429E7" w:rsidRPr="00A140BB" w:rsidRDefault="00D429E7" w:rsidP="0052457F">
      <w:pPr>
        <w:keepNext/>
        <w:keepLines/>
        <w:ind w:right="-6518"/>
        <w:jc w:val="both"/>
        <w:rPr>
          <w:rFonts w:ascii="Tahoma" w:hAnsi="Tahoma" w:cs="Tahoma"/>
        </w:rPr>
      </w:pPr>
    </w:p>
    <w:p w14:paraId="28CF034D" w14:textId="77777777" w:rsidR="00D429E7" w:rsidRPr="00A140BB" w:rsidRDefault="00D429E7" w:rsidP="0052457F">
      <w:pPr>
        <w:keepNext/>
        <w:keepLines/>
        <w:ind w:right="-6518"/>
        <w:jc w:val="both"/>
        <w:rPr>
          <w:rFonts w:ascii="Tahoma" w:hAnsi="Tahoma" w:cs="Tahoma"/>
        </w:rPr>
      </w:pPr>
      <w:r w:rsidRPr="00A140BB">
        <w:rPr>
          <w:rFonts w:ascii="Tahoma" w:hAnsi="Tahoma" w:cs="Tahoma"/>
        </w:rPr>
        <w:t>gospod/gospa</w:t>
      </w:r>
    </w:p>
    <w:p w14:paraId="28BE78CA" w14:textId="77777777" w:rsidR="00D429E7" w:rsidRPr="00A140BB" w:rsidRDefault="00D429E7" w:rsidP="0052457F">
      <w:pPr>
        <w:keepNext/>
        <w:keepLines/>
        <w:ind w:right="-6518"/>
        <w:jc w:val="both"/>
        <w:rPr>
          <w:rFonts w:ascii="Tahoma" w:hAnsi="Tahoma" w:cs="Tahoma"/>
        </w:rPr>
      </w:pPr>
    </w:p>
    <w:p w14:paraId="2E2CB2BA" w14:textId="77777777" w:rsidR="00D429E7" w:rsidRPr="00A140BB" w:rsidRDefault="00D429E7" w:rsidP="0052457F">
      <w:pPr>
        <w:keepNext/>
        <w:keepLines/>
        <w:ind w:right="-6518"/>
        <w:jc w:val="both"/>
        <w:rPr>
          <w:rFonts w:ascii="Tahoma" w:hAnsi="Tahoma" w:cs="Tahoma"/>
        </w:rPr>
      </w:pPr>
      <w:r w:rsidRPr="00A140BB">
        <w:rPr>
          <w:rFonts w:ascii="Tahoma" w:hAnsi="Tahoma" w:cs="Tahoma"/>
        </w:rPr>
        <w:t>_______________________________________________________________________</w:t>
      </w:r>
    </w:p>
    <w:p w14:paraId="03D15F24" w14:textId="77777777" w:rsidR="00D429E7" w:rsidRPr="00A140BB" w:rsidRDefault="00D429E7" w:rsidP="0052457F">
      <w:pPr>
        <w:keepNext/>
        <w:keepLines/>
        <w:ind w:right="-6518"/>
        <w:jc w:val="both"/>
        <w:rPr>
          <w:rFonts w:ascii="Tahoma" w:hAnsi="Tahoma" w:cs="Tahoma"/>
        </w:rPr>
      </w:pPr>
      <w:r w:rsidRPr="00A140BB">
        <w:rPr>
          <w:rFonts w:ascii="Tahoma" w:hAnsi="Tahoma" w:cs="Tahoma"/>
        </w:rPr>
        <w:t>(Ime in priimek in podpis pooblaščene osebe)</w:t>
      </w:r>
    </w:p>
    <w:p w14:paraId="123BAC31" w14:textId="77777777" w:rsidR="00D429E7" w:rsidRPr="00A140BB" w:rsidRDefault="00D429E7" w:rsidP="0052457F">
      <w:pPr>
        <w:keepNext/>
        <w:keepLines/>
        <w:ind w:right="-6518"/>
        <w:jc w:val="both"/>
        <w:rPr>
          <w:rFonts w:ascii="Tahoma" w:hAnsi="Tahoma" w:cs="Tahoma"/>
        </w:rPr>
      </w:pPr>
    </w:p>
    <w:p w14:paraId="16498B8D" w14:textId="77777777" w:rsidR="00D429E7" w:rsidRPr="00A140BB" w:rsidRDefault="00D429E7" w:rsidP="0052457F">
      <w:pPr>
        <w:keepNext/>
        <w:keepLines/>
        <w:ind w:right="-6518"/>
        <w:jc w:val="both"/>
        <w:rPr>
          <w:rFonts w:ascii="Tahoma" w:hAnsi="Tahoma" w:cs="Tahoma"/>
        </w:rPr>
      </w:pPr>
    </w:p>
    <w:p w14:paraId="1E7B5918" w14:textId="77777777" w:rsidR="00D429E7" w:rsidRPr="00A140BB" w:rsidRDefault="00D429E7" w:rsidP="0052457F">
      <w:pPr>
        <w:keepNext/>
        <w:keepLines/>
        <w:ind w:right="-6518"/>
        <w:jc w:val="both"/>
        <w:rPr>
          <w:rFonts w:ascii="Tahoma" w:hAnsi="Tahoma" w:cs="Tahoma"/>
        </w:rPr>
      </w:pPr>
      <w:r w:rsidRPr="00A140BB">
        <w:rPr>
          <w:rFonts w:ascii="Tahoma" w:hAnsi="Tahoma" w:cs="Tahoma"/>
        </w:rPr>
        <w:t xml:space="preserve">dne _______________ </w:t>
      </w:r>
      <w:r w:rsidRPr="00A140BB">
        <w:rPr>
          <w:rFonts w:ascii="Tahoma" w:hAnsi="Tahoma" w:cs="Tahoma"/>
          <w:b/>
          <w:bCs/>
        </w:rPr>
        <w:t>udeležila ogleda lokacije čiščenja</w:t>
      </w:r>
      <w:r w:rsidRPr="00A140BB">
        <w:rPr>
          <w:rFonts w:ascii="Tahoma" w:hAnsi="Tahoma" w:cs="Tahoma"/>
        </w:rPr>
        <w:t>.</w:t>
      </w:r>
    </w:p>
    <w:p w14:paraId="7D15C262" w14:textId="77777777" w:rsidR="00D429E7" w:rsidRPr="00A140BB" w:rsidRDefault="00D429E7" w:rsidP="0052457F">
      <w:pPr>
        <w:keepNext/>
        <w:keepLines/>
        <w:ind w:right="-6518"/>
        <w:jc w:val="both"/>
        <w:rPr>
          <w:rFonts w:ascii="Tahoma" w:hAnsi="Tahoma" w:cs="Tahoma"/>
        </w:rPr>
      </w:pPr>
    </w:p>
    <w:p w14:paraId="46CF338B" w14:textId="77777777" w:rsidR="00D429E7" w:rsidRPr="00A140BB" w:rsidRDefault="00D429E7" w:rsidP="0052457F">
      <w:pPr>
        <w:keepNext/>
        <w:keepLines/>
        <w:ind w:right="-6518"/>
        <w:jc w:val="both"/>
        <w:rPr>
          <w:rFonts w:ascii="Tahoma" w:hAnsi="Tahoma" w:cs="Tahoma"/>
        </w:rPr>
      </w:pPr>
    </w:p>
    <w:p w14:paraId="15F944C6" w14:textId="77777777" w:rsidR="00D429E7" w:rsidRPr="00A140BB" w:rsidRDefault="00D429E7" w:rsidP="0052457F">
      <w:pPr>
        <w:keepNext/>
        <w:keepLines/>
        <w:ind w:right="-6518"/>
        <w:jc w:val="both"/>
        <w:rPr>
          <w:rFonts w:ascii="Tahoma" w:hAnsi="Tahoma" w:cs="Tahoma"/>
        </w:rPr>
      </w:pPr>
      <w:r w:rsidRPr="00A140BB">
        <w:rPr>
          <w:rFonts w:ascii="Tahoma" w:hAnsi="Tahoma" w:cs="Tahoma"/>
        </w:rPr>
        <w:t>_______________________________________________________________________</w:t>
      </w:r>
    </w:p>
    <w:p w14:paraId="16D01B47" w14:textId="77777777" w:rsidR="00D429E7" w:rsidRPr="00A140BB" w:rsidRDefault="00D429E7" w:rsidP="0052457F">
      <w:pPr>
        <w:keepNext/>
        <w:keepLines/>
        <w:ind w:right="-6518"/>
        <w:jc w:val="both"/>
        <w:rPr>
          <w:rFonts w:ascii="Tahoma" w:hAnsi="Tahoma" w:cs="Tahoma"/>
        </w:rPr>
      </w:pPr>
      <w:r w:rsidRPr="00A140BB">
        <w:rPr>
          <w:rFonts w:ascii="Tahoma" w:hAnsi="Tahoma" w:cs="Tahoma"/>
        </w:rPr>
        <w:t>(navedba naročnika)</w:t>
      </w:r>
    </w:p>
    <w:p w14:paraId="48B320E0" w14:textId="77777777" w:rsidR="00D429E7" w:rsidRPr="00A140BB" w:rsidRDefault="00D429E7" w:rsidP="0052457F">
      <w:pPr>
        <w:keepNext/>
        <w:keepLines/>
        <w:ind w:right="-6518"/>
        <w:jc w:val="both"/>
        <w:rPr>
          <w:rFonts w:ascii="Tahoma" w:hAnsi="Tahoma" w:cs="Tahoma"/>
        </w:rPr>
      </w:pPr>
    </w:p>
    <w:p w14:paraId="1B01000D" w14:textId="77777777" w:rsidR="00D429E7" w:rsidRPr="00A140BB" w:rsidRDefault="00D429E7" w:rsidP="0052457F">
      <w:pPr>
        <w:keepNext/>
        <w:keepLines/>
        <w:ind w:right="-6518"/>
        <w:jc w:val="both"/>
        <w:rPr>
          <w:rFonts w:ascii="Tahoma" w:hAnsi="Tahoma" w:cs="Tahoma"/>
        </w:rPr>
      </w:pPr>
    </w:p>
    <w:p w14:paraId="106BC1ED" w14:textId="77777777" w:rsidR="00D429E7" w:rsidRPr="00A140BB" w:rsidRDefault="00D429E7" w:rsidP="0052457F">
      <w:pPr>
        <w:keepNext/>
        <w:keepLines/>
        <w:ind w:right="-6518"/>
        <w:jc w:val="both"/>
        <w:rPr>
          <w:rFonts w:ascii="Tahoma" w:hAnsi="Tahoma" w:cs="Tahoma"/>
        </w:rPr>
      </w:pPr>
    </w:p>
    <w:p w14:paraId="10FB545A" w14:textId="77777777" w:rsidR="00D429E7" w:rsidRPr="00A140BB" w:rsidRDefault="00D429E7" w:rsidP="0052457F">
      <w:pPr>
        <w:keepNext/>
        <w:keepLines/>
        <w:ind w:right="-6518"/>
        <w:jc w:val="both"/>
        <w:rPr>
          <w:rFonts w:ascii="Tahoma" w:hAnsi="Tahoma" w:cs="Tahoma"/>
        </w:rPr>
      </w:pPr>
    </w:p>
    <w:p w14:paraId="14DFBD77" w14:textId="77777777" w:rsidR="00D429E7" w:rsidRPr="00A140BB" w:rsidRDefault="00D429E7" w:rsidP="0052457F">
      <w:pPr>
        <w:keepNext/>
        <w:keepLines/>
        <w:ind w:right="-6518"/>
        <w:jc w:val="both"/>
        <w:rPr>
          <w:rFonts w:ascii="Tahoma" w:hAnsi="Tahoma" w:cs="Tahoma"/>
        </w:rPr>
      </w:pPr>
      <w:r w:rsidRPr="00A140BB">
        <w:rPr>
          <w:rFonts w:ascii="Tahoma" w:hAnsi="Tahoma" w:cs="Tahoma"/>
        </w:rPr>
        <w:t>Datum</w:t>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r>
      <w:r w:rsidRPr="00A140BB">
        <w:rPr>
          <w:rFonts w:ascii="Tahoma" w:hAnsi="Tahoma" w:cs="Tahoma"/>
        </w:rPr>
        <w:tab/>
        <w:t>Žig naročnika</w:t>
      </w:r>
      <w:r w:rsidRPr="00A140BB">
        <w:rPr>
          <w:rFonts w:ascii="Tahoma" w:hAnsi="Tahoma" w:cs="Tahoma"/>
        </w:rPr>
        <w:tab/>
      </w:r>
      <w:r w:rsidRPr="00A140BB">
        <w:rPr>
          <w:rFonts w:ascii="Tahoma" w:hAnsi="Tahoma" w:cs="Tahoma"/>
        </w:rPr>
        <w:tab/>
        <w:t xml:space="preserve">       Podpis predstavnika naročnika</w:t>
      </w:r>
    </w:p>
    <w:p w14:paraId="66743D9E" w14:textId="77777777" w:rsidR="00D429E7" w:rsidRPr="00A140BB" w:rsidRDefault="00D429E7" w:rsidP="0052457F">
      <w:pPr>
        <w:keepNext/>
        <w:keepLines/>
        <w:ind w:right="-6518"/>
        <w:jc w:val="both"/>
        <w:rPr>
          <w:rFonts w:ascii="Tahoma" w:hAnsi="Tahoma" w:cs="Tahoma"/>
        </w:rPr>
      </w:pPr>
    </w:p>
    <w:p w14:paraId="146CC9DE" w14:textId="77777777" w:rsidR="00D429E7" w:rsidRPr="00A140BB" w:rsidRDefault="00D429E7" w:rsidP="0052457F">
      <w:pPr>
        <w:keepNext/>
        <w:keepLines/>
        <w:ind w:right="-6518"/>
        <w:jc w:val="both"/>
        <w:rPr>
          <w:rFonts w:ascii="Tahoma" w:hAnsi="Tahoma" w:cs="Tahoma"/>
        </w:rPr>
      </w:pPr>
      <w:r w:rsidRPr="00A140BB">
        <w:rPr>
          <w:rFonts w:ascii="Tahoma" w:hAnsi="Tahoma" w:cs="Tahoma"/>
        </w:rPr>
        <w:tab/>
      </w:r>
    </w:p>
    <w:p w14:paraId="2C88F99B" w14:textId="77777777" w:rsidR="00D429E7" w:rsidRPr="00A140BB" w:rsidRDefault="00D429E7" w:rsidP="0052457F">
      <w:pPr>
        <w:keepNext/>
        <w:keepLines/>
        <w:rPr>
          <w:b/>
        </w:rPr>
      </w:pPr>
      <w:r w:rsidRPr="00A140BB">
        <w:rPr>
          <w:rFonts w:ascii="Tahoma" w:hAnsi="Tahoma" w:cs="Tahoma"/>
        </w:rPr>
        <w:t xml:space="preserve">____________                 _________________________        </w:t>
      </w:r>
      <w:r w:rsidRPr="00A140BB">
        <w:rPr>
          <w:rFonts w:ascii="Tahoma" w:hAnsi="Tahoma" w:cs="Tahoma"/>
        </w:rPr>
        <w:tab/>
        <w:t>___________________________</w:t>
      </w:r>
    </w:p>
    <w:p w14:paraId="1DDC6C61" w14:textId="77777777" w:rsidR="00D429E7" w:rsidRPr="00A140BB" w:rsidRDefault="00D429E7" w:rsidP="0052457F">
      <w:pPr>
        <w:keepNext/>
        <w:keepLines/>
        <w:rPr>
          <w:b/>
        </w:rPr>
      </w:pPr>
    </w:p>
    <w:p w14:paraId="2C367A24" w14:textId="77777777" w:rsidR="00D429E7" w:rsidRPr="00A140BB" w:rsidRDefault="00D429E7" w:rsidP="0052457F">
      <w:pPr>
        <w:keepNext/>
        <w:keepLines/>
        <w:rPr>
          <w:b/>
        </w:rPr>
      </w:pPr>
    </w:p>
    <w:p w14:paraId="40F873B2" w14:textId="77777777" w:rsidR="00D429E7" w:rsidRPr="00A140BB" w:rsidRDefault="00D429E7" w:rsidP="0052457F">
      <w:pPr>
        <w:keepNext/>
        <w:keepLines/>
        <w:rPr>
          <w:b/>
        </w:rPr>
      </w:pPr>
    </w:p>
    <w:p w14:paraId="167B4B7C" w14:textId="77777777" w:rsidR="00D429E7" w:rsidRPr="00A140BB" w:rsidRDefault="00D429E7" w:rsidP="0052457F">
      <w:pPr>
        <w:keepNext/>
        <w:keepLines/>
        <w:rPr>
          <w:b/>
        </w:rPr>
      </w:pPr>
    </w:p>
    <w:p w14:paraId="130B8308" w14:textId="77777777" w:rsidR="00D429E7" w:rsidRPr="00A140BB" w:rsidRDefault="00D429E7" w:rsidP="0052457F">
      <w:pPr>
        <w:keepNext/>
        <w:keepLines/>
        <w:jc w:val="both"/>
        <w:rPr>
          <w:rFonts w:ascii="Tahoma" w:hAnsi="Tahoma" w:cs="Tahoma"/>
          <w:i/>
          <w:sz w:val="18"/>
          <w:szCs w:val="18"/>
        </w:rPr>
      </w:pPr>
      <w:r w:rsidRPr="00A140BB">
        <w:rPr>
          <w:rFonts w:ascii="Tahoma" w:hAnsi="Tahoma" w:cs="Tahoma"/>
          <w:b/>
          <w:i/>
          <w:sz w:val="18"/>
          <w:szCs w:val="18"/>
        </w:rPr>
        <w:t xml:space="preserve">Opomba: </w:t>
      </w:r>
      <w:r w:rsidRPr="00A140BB">
        <w:rPr>
          <w:rFonts w:ascii="Tahoma" w:hAnsi="Tahoma" w:cs="Tahoma"/>
          <w:i/>
          <w:sz w:val="18"/>
          <w:szCs w:val="18"/>
        </w:rPr>
        <w:t>Ponudnik prilogo, ki jo potrdi predstavnik posameznega naročnika, razmnoži v ustreznem številu za posamezni sklop za katerega ponudnik oddaja ponudbo. Ponudnik podpisano potrdilo o ogledu lokacije čiščenja poslovnih prostorov predloži k ponudbeni dokumentaciji.</w:t>
      </w:r>
    </w:p>
    <w:p w14:paraId="5721701A" w14:textId="38D68637" w:rsidR="00D429E7" w:rsidRPr="00A140BB" w:rsidRDefault="00D429E7" w:rsidP="0052457F">
      <w:pPr>
        <w:pStyle w:val="NavadenTimesNewRoman"/>
        <w:keepNext/>
        <w:keepLines/>
        <w:widowControl/>
        <w:rPr>
          <w:rFonts w:ascii="Tahoma" w:hAnsi="Tahoma" w:cs="Tahoma"/>
          <w:b/>
          <w:sz w:val="20"/>
        </w:rPr>
      </w:pPr>
    </w:p>
    <w:p w14:paraId="18E7AD9F" w14:textId="0AFC64BD" w:rsidR="00D429E7" w:rsidRPr="00A140BB" w:rsidRDefault="00D429E7" w:rsidP="0052457F">
      <w:pPr>
        <w:pStyle w:val="NavadenTimesNewRoman"/>
        <w:keepNext/>
        <w:keepLines/>
        <w:widowControl/>
        <w:rPr>
          <w:rFonts w:ascii="Tahoma" w:hAnsi="Tahoma" w:cs="Tahoma"/>
          <w:b/>
          <w:sz w:val="20"/>
        </w:rPr>
      </w:pPr>
    </w:p>
    <w:p w14:paraId="0FB14E13" w14:textId="200CF736" w:rsidR="00D429E7" w:rsidRPr="00A140BB" w:rsidRDefault="00D429E7" w:rsidP="0052457F">
      <w:pPr>
        <w:pStyle w:val="NavadenTimesNewRoman"/>
        <w:keepNext/>
        <w:keepLines/>
        <w:widowControl/>
        <w:rPr>
          <w:rFonts w:ascii="Tahoma" w:hAnsi="Tahoma" w:cs="Tahoma"/>
          <w:b/>
          <w:sz w:val="20"/>
        </w:rPr>
      </w:pPr>
    </w:p>
    <w:p w14:paraId="2C7490F6" w14:textId="0EE9E5A4" w:rsidR="00D429E7" w:rsidRPr="00A140BB" w:rsidRDefault="00D429E7" w:rsidP="0052457F">
      <w:pPr>
        <w:pStyle w:val="NavadenTimesNewRoman"/>
        <w:keepNext/>
        <w:keepLines/>
        <w:widowControl/>
        <w:rPr>
          <w:rFonts w:ascii="Tahoma" w:hAnsi="Tahoma" w:cs="Tahoma"/>
          <w:b/>
          <w:sz w:val="20"/>
        </w:rPr>
      </w:pPr>
    </w:p>
    <w:p w14:paraId="3E1B87DD" w14:textId="41380778" w:rsidR="00D429E7" w:rsidRPr="00A140BB" w:rsidRDefault="00D429E7" w:rsidP="0052457F">
      <w:pPr>
        <w:pStyle w:val="NavadenTimesNewRoman"/>
        <w:keepNext/>
        <w:keepLines/>
        <w:widowControl/>
        <w:rPr>
          <w:rFonts w:ascii="Tahoma" w:hAnsi="Tahoma" w:cs="Tahoma"/>
          <w:b/>
          <w:sz w:val="20"/>
        </w:rPr>
      </w:pPr>
    </w:p>
    <w:p w14:paraId="1D836CCC" w14:textId="55F19EA8" w:rsidR="00D429E7" w:rsidRPr="00A140BB" w:rsidRDefault="00D429E7" w:rsidP="0052457F">
      <w:pPr>
        <w:pStyle w:val="NavadenTimesNewRoman"/>
        <w:keepNext/>
        <w:keepLines/>
        <w:widowControl/>
        <w:rPr>
          <w:rFonts w:ascii="Tahoma" w:hAnsi="Tahoma" w:cs="Tahoma"/>
          <w:b/>
          <w:sz w:val="20"/>
        </w:rPr>
      </w:pPr>
    </w:p>
    <w:p w14:paraId="316076FD" w14:textId="5CC18739" w:rsidR="00D429E7" w:rsidRPr="00A140BB" w:rsidRDefault="00D429E7" w:rsidP="0052457F">
      <w:pPr>
        <w:pStyle w:val="NavadenTimesNewRoman"/>
        <w:keepNext/>
        <w:keepLines/>
        <w:widowControl/>
        <w:rPr>
          <w:rFonts w:ascii="Tahoma" w:hAnsi="Tahoma" w:cs="Tahoma"/>
          <w:b/>
          <w:sz w:val="20"/>
        </w:rPr>
      </w:pPr>
    </w:p>
    <w:p w14:paraId="076D8235" w14:textId="0F28DF55" w:rsidR="00D429E7" w:rsidRPr="00A140BB" w:rsidRDefault="00D429E7" w:rsidP="0052457F">
      <w:pPr>
        <w:pStyle w:val="NavadenTimesNewRoman"/>
        <w:keepNext/>
        <w:keepLines/>
        <w:widowControl/>
        <w:rPr>
          <w:rFonts w:ascii="Tahoma" w:hAnsi="Tahoma" w:cs="Tahoma"/>
          <w:b/>
          <w:sz w:val="20"/>
        </w:rPr>
      </w:pPr>
    </w:p>
    <w:p w14:paraId="2E0C7C92" w14:textId="3013CBD3" w:rsidR="00D429E7" w:rsidRPr="00A140BB" w:rsidRDefault="00D429E7" w:rsidP="0052457F">
      <w:pPr>
        <w:pStyle w:val="NavadenTimesNewRoman"/>
        <w:keepNext/>
        <w:keepLines/>
        <w:widowControl/>
        <w:rPr>
          <w:rFonts w:ascii="Tahoma" w:hAnsi="Tahoma" w:cs="Tahoma"/>
          <w:b/>
          <w:sz w:val="20"/>
        </w:rPr>
      </w:pPr>
    </w:p>
    <w:p w14:paraId="027F2EE1" w14:textId="64361D51" w:rsidR="00D429E7" w:rsidRPr="00A140BB" w:rsidRDefault="00D429E7" w:rsidP="0052457F">
      <w:pPr>
        <w:pStyle w:val="NavadenTimesNewRoman"/>
        <w:keepNext/>
        <w:keepLines/>
        <w:widowControl/>
        <w:rPr>
          <w:rFonts w:ascii="Tahoma" w:hAnsi="Tahoma" w:cs="Tahoma"/>
          <w:b/>
          <w:sz w:val="20"/>
        </w:rPr>
      </w:pPr>
    </w:p>
    <w:p w14:paraId="0B0F9362" w14:textId="6F95D0BE" w:rsidR="00D429E7" w:rsidRPr="00A140BB" w:rsidRDefault="00D429E7" w:rsidP="0052457F">
      <w:pPr>
        <w:pStyle w:val="NavadenTimesNewRoman"/>
        <w:keepNext/>
        <w:keepLines/>
        <w:widowControl/>
        <w:rPr>
          <w:rFonts w:ascii="Tahoma" w:hAnsi="Tahoma" w:cs="Tahoma"/>
          <w:b/>
          <w:sz w:val="20"/>
        </w:rPr>
      </w:pPr>
    </w:p>
    <w:p w14:paraId="6176076D" w14:textId="0807CAED" w:rsidR="00D429E7" w:rsidRPr="00A140BB" w:rsidRDefault="00D429E7" w:rsidP="0052457F">
      <w:pPr>
        <w:pStyle w:val="NavadenTimesNewRoman"/>
        <w:keepNext/>
        <w:keepLines/>
        <w:widowControl/>
        <w:rPr>
          <w:rFonts w:ascii="Tahoma" w:hAnsi="Tahoma" w:cs="Tahoma"/>
          <w:b/>
          <w:sz w:val="20"/>
        </w:rPr>
      </w:pPr>
    </w:p>
    <w:p w14:paraId="2E008FE9" w14:textId="669D9EC1" w:rsidR="00D429E7" w:rsidRPr="00A140BB" w:rsidRDefault="00D429E7" w:rsidP="0052457F">
      <w:pPr>
        <w:pStyle w:val="NavadenTimesNewRoman"/>
        <w:keepNext/>
        <w:keepLines/>
        <w:widowControl/>
        <w:rPr>
          <w:rFonts w:ascii="Tahoma" w:hAnsi="Tahoma" w:cs="Tahoma"/>
          <w:b/>
          <w:sz w:val="20"/>
        </w:rPr>
      </w:pPr>
    </w:p>
    <w:p w14:paraId="47E04C65" w14:textId="5ABD0A94" w:rsidR="00D429E7" w:rsidRPr="00A140BB" w:rsidRDefault="00D429E7" w:rsidP="0052457F">
      <w:pPr>
        <w:pStyle w:val="NavadenTimesNewRoman"/>
        <w:keepNext/>
        <w:keepLines/>
        <w:widowControl/>
        <w:rPr>
          <w:rFonts w:ascii="Tahoma" w:hAnsi="Tahoma" w:cs="Tahoma"/>
          <w:b/>
          <w:sz w:val="20"/>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9F3FC4" w:rsidRPr="00A140BB" w14:paraId="531C1728" w14:textId="77777777" w:rsidTr="00C212DD">
        <w:tc>
          <w:tcPr>
            <w:tcW w:w="599" w:type="dxa"/>
            <w:tcBorders>
              <w:top w:val="single" w:sz="4" w:space="0" w:color="auto"/>
              <w:bottom w:val="single" w:sz="4" w:space="0" w:color="auto"/>
              <w:right w:val="nil"/>
            </w:tcBorders>
          </w:tcPr>
          <w:p w14:paraId="7F8A709F" w14:textId="77777777" w:rsidR="009F3FC4" w:rsidRPr="00A140BB" w:rsidRDefault="009F3FC4" w:rsidP="0052457F">
            <w:pPr>
              <w:keepNext/>
              <w:keepLines/>
              <w:jc w:val="right"/>
              <w:rPr>
                <w:rFonts w:ascii="Tahoma" w:hAnsi="Tahoma" w:cs="Tahoma"/>
              </w:rPr>
            </w:pPr>
            <w:r w:rsidRPr="00A140BB">
              <w:rPr>
                <w:rFonts w:ascii="Tahoma" w:hAnsi="Tahoma" w:cs="Tahoma"/>
              </w:rPr>
              <w:lastRenderedPageBreak/>
              <w:t xml:space="preserve">      </w:t>
            </w:r>
          </w:p>
        </w:tc>
        <w:tc>
          <w:tcPr>
            <w:tcW w:w="7193" w:type="dxa"/>
            <w:tcBorders>
              <w:top w:val="single" w:sz="4" w:space="0" w:color="auto"/>
              <w:left w:val="nil"/>
              <w:bottom w:val="single" w:sz="4" w:space="0" w:color="auto"/>
            </w:tcBorders>
          </w:tcPr>
          <w:p w14:paraId="7D0F7101" w14:textId="77777777" w:rsidR="009F3FC4" w:rsidRPr="00A140BB" w:rsidRDefault="009F3FC4" w:rsidP="0052457F">
            <w:pPr>
              <w:keepNext/>
              <w:keepLines/>
              <w:rPr>
                <w:rFonts w:ascii="Tahoma" w:hAnsi="Tahoma" w:cs="Tahoma"/>
              </w:rPr>
            </w:pPr>
            <w:r w:rsidRPr="00A140BB">
              <w:rPr>
                <w:rFonts w:ascii="Tahoma" w:hAnsi="Tahoma" w:cs="Tahoma"/>
              </w:rPr>
              <w:t>OSNUTEK OKVIRNEGA SPORAZUMA – velja za vse sklope, razen za Sklop št. 5 ENLJ</w:t>
            </w:r>
          </w:p>
        </w:tc>
        <w:tc>
          <w:tcPr>
            <w:tcW w:w="850" w:type="dxa"/>
            <w:tcBorders>
              <w:top w:val="single" w:sz="4" w:space="0" w:color="auto"/>
              <w:bottom w:val="single" w:sz="4" w:space="0" w:color="auto"/>
              <w:right w:val="nil"/>
            </w:tcBorders>
          </w:tcPr>
          <w:p w14:paraId="546F38A9" w14:textId="77777777" w:rsidR="009F3FC4" w:rsidRPr="00A140BB" w:rsidRDefault="009F3FC4" w:rsidP="0052457F">
            <w:pPr>
              <w:keepNext/>
              <w:keepLines/>
              <w:ind w:right="-212"/>
              <w:rPr>
                <w:rFonts w:ascii="Tahoma" w:hAnsi="Tahoma" w:cs="Tahoma"/>
                <w:b/>
                <w:iCs/>
              </w:rPr>
            </w:pPr>
            <w:r w:rsidRPr="00A140BB">
              <w:rPr>
                <w:rFonts w:ascii="Tahoma" w:hAnsi="Tahoma" w:cs="Tahoma"/>
                <w:b/>
                <w:iCs/>
              </w:rPr>
              <w:t xml:space="preserve"> Priloga </w:t>
            </w:r>
          </w:p>
        </w:tc>
        <w:tc>
          <w:tcPr>
            <w:tcW w:w="567" w:type="dxa"/>
            <w:tcBorders>
              <w:top w:val="single" w:sz="4" w:space="0" w:color="auto"/>
              <w:left w:val="nil"/>
              <w:bottom w:val="single" w:sz="4" w:space="0" w:color="auto"/>
            </w:tcBorders>
          </w:tcPr>
          <w:p w14:paraId="49DD8AA1" w14:textId="77777777" w:rsidR="009F3FC4" w:rsidRPr="00A140BB" w:rsidRDefault="009F3FC4" w:rsidP="0052457F">
            <w:pPr>
              <w:keepNext/>
              <w:keepLines/>
              <w:ind w:right="-67" w:hanging="16"/>
              <w:rPr>
                <w:rFonts w:ascii="Tahoma" w:hAnsi="Tahoma" w:cs="Tahoma"/>
                <w:b/>
                <w:iCs/>
              </w:rPr>
            </w:pPr>
            <w:r w:rsidRPr="00A140BB">
              <w:rPr>
                <w:rFonts w:ascii="Tahoma" w:hAnsi="Tahoma" w:cs="Tahoma"/>
                <w:b/>
                <w:iCs/>
              </w:rPr>
              <w:t xml:space="preserve"> 9/1</w:t>
            </w:r>
          </w:p>
        </w:tc>
      </w:tr>
    </w:tbl>
    <w:p w14:paraId="175CD144" w14:textId="3F329E74" w:rsidR="00F123A6" w:rsidRPr="00A140BB" w:rsidRDefault="00F123A6" w:rsidP="0052457F">
      <w:pPr>
        <w:keepNext/>
        <w:keepLines/>
      </w:pPr>
    </w:p>
    <w:p w14:paraId="1BFACE3D" w14:textId="77777777" w:rsidR="00192B86" w:rsidRPr="00A140BB" w:rsidRDefault="00192B86" w:rsidP="0052457F">
      <w:pPr>
        <w:keepNext/>
        <w:keepLines/>
        <w:jc w:val="both"/>
        <w:rPr>
          <w:rFonts w:ascii="Tahoma" w:hAnsi="Tahoma" w:cs="Tahoma"/>
        </w:rPr>
      </w:pPr>
    </w:p>
    <w:p w14:paraId="0313EA26" w14:textId="77777777" w:rsidR="000315DA" w:rsidRPr="00487211" w:rsidRDefault="000315DA" w:rsidP="0052457F">
      <w:pPr>
        <w:keepNext/>
        <w:keepLines/>
        <w:jc w:val="center"/>
        <w:rPr>
          <w:rFonts w:ascii="Tahoma" w:hAnsi="Tahoma" w:cs="Tahoma"/>
          <w:b/>
        </w:rPr>
      </w:pPr>
      <w:r w:rsidRPr="00487211">
        <w:rPr>
          <w:rFonts w:ascii="Tahoma" w:hAnsi="Tahoma" w:cs="Tahoma"/>
          <w:b/>
        </w:rPr>
        <w:t xml:space="preserve">OKVIRNI SPORAZUM </w:t>
      </w:r>
    </w:p>
    <w:p w14:paraId="2E0A5E84" w14:textId="1367C322" w:rsidR="000315DA" w:rsidRPr="00487211" w:rsidRDefault="000315DA" w:rsidP="0052457F">
      <w:pPr>
        <w:keepNext/>
        <w:keepLines/>
        <w:tabs>
          <w:tab w:val="left" w:pos="4962"/>
        </w:tabs>
        <w:rPr>
          <w:rFonts w:ascii="Tahoma" w:hAnsi="Tahoma" w:cs="Tahoma"/>
          <w:b/>
        </w:rPr>
      </w:pPr>
    </w:p>
    <w:p w14:paraId="0EB5BDA8" w14:textId="77777777" w:rsidR="003C254F" w:rsidRPr="00487211" w:rsidRDefault="003C254F" w:rsidP="0052457F">
      <w:pPr>
        <w:keepNext/>
        <w:keepLines/>
        <w:tabs>
          <w:tab w:val="left" w:pos="4962"/>
        </w:tabs>
        <w:rPr>
          <w:rFonts w:ascii="Tahoma" w:hAnsi="Tahoma" w:cs="Tahoma"/>
          <w:b/>
        </w:rPr>
      </w:pPr>
    </w:p>
    <w:p w14:paraId="5ED8B5F6" w14:textId="3218F1E0" w:rsidR="000315DA" w:rsidRPr="00487211" w:rsidRDefault="000315DA" w:rsidP="0052457F">
      <w:pPr>
        <w:keepNext/>
        <w:keepLines/>
        <w:tabs>
          <w:tab w:val="left" w:pos="4962"/>
        </w:tabs>
        <w:spacing w:after="120"/>
        <w:rPr>
          <w:rFonts w:ascii="Tahoma" w:hAnsi="Tahoma" w:cs="Tahoma"/>
          <w:b/>
        </w:rPr>
      </w:pPr>
      <w:r w:rsidRPr="00487211">
        <w:rPr>
          <w:rFonts w:ascii="Tahoma" w:hAnsi="Tahoma" w:cs="Tahoma"/>
          <w:b/>
        </w:rPr>
        <w:t xml:space="preserve">Št. javnega naročila:  </w:t>
      </w:r>
      <w:r w:rsidR="005D77E8" w:rsidRPr="00487211">
        <w:rPr>
          <w:rFonts w:ascii="Tahoma" w:hAnsi="Tahoma" w:cs="Tahoma"/>
        </w:rPr>
        <w:t>JHL-7/25</w:t>
      </w:r>
    </w:p>
    <w:p w14:paraId="3AC97E33" w14:textId="1FE086FB" w:rsidR="000315DA" w:rsidRPr="00487211" w:rsidRDefault="000315DA" w:rsidP="0052457F">
      <w:pPr>
        <w:keepNext/>
        <w:keepLines/>
        <w:tabs>
          <w:tab w:val="left" w:pos="4962"/>
        </w:tabs>
        <w:spacing w:after="120"/>
        <w:rPr>
          <w:rFonts w:ascii="Tahoma" w:hAnsi="Tahoma" w:cs="Tahoma"/>
        </w:rPr>
      </w:pPr>
      <w:r w:rsidRPr="00487211">
        <w:rPr>
          <w:rFonts w:ascii="Tahoma" w:hAnsi="Tahoma" w:cs="Tahoma"/>
          <w:b/>
        </w:rPr>
        <w:t xml:space="preserve">Št. okvirnega sporazuma naročnika: </w:t>
      </w:r>
      <w:r w:rsidR="00274D37" w:rsidRPr="00487211">
        <w:rPr>
          <w:rFonts w:ascii="Tahoma" w:hAnsi="Tahoma" w:cs="Tahoma"/>
        </w:rPr>
        <w:t>………………………</w:t>
      </w:r>
      <w:r w:rsidRPr="00487211">
        <w:rPr>
          <w:rFonts w:ascii="Tahoma" w:hAnsi="Tahoma" w:cs="Tahoma"/>
        </w:rPr>
        <w:t xml:space="preserve"> </w:t>
      </w:r>
    </w:p>
    <w:p w14:paraId="5EFB5094" w14:textId="77777777" w:rsidR="000315DA" w:rsidRPr="00487211" w:rsidRDefault="000315DA" w:rsidP="0052457F">
      <w:pPr>
        <w:keepNext/>
        <w:keepLines/>
        <w:tabs>
          <w:tab w:val="left" w:pos="4962"/>
        </w:tabs>
        <w:rPr>
          <w:rFonts w:ascii="Tahoma" w:hAnsi="Tahoma" w:cs="Tahoma"/>
          <w:b/>
        </w:rPr>
      </w:pPr>
      <w:r w:rsidRPr="00487211">
        <w:rPr>
          <w:rFonts w:ascii="Tahoma" w:hAnsi="Tahoma" w:cs="Tahoma"/>
          <w:b/>
        </w:rPr>
        <w:t>Št. okvirnega sporazuma izvajalca:</w:t>
      </w:r>
      <w:r w:rsidRPr="00487211">
        <w:rPr>
          <w:rFonts w:ascii="Tahoma" w:hAnsi="Tahoma" w:cs="Tahoma"/>
        </w:rPr>
        <w:t xml:space="preserve"> ........................</w:t>
      </w:r>
    </w:p>
    <w:p w14:paraId="798E0CDA" w14:textId="6D398263" w:rsidR="000315DA" w:rsidRPr="00487211" w:rsidRDefault="000315DA" w:rsidP="0052457F">
      <w:pPr>
        <w:keepNext/>
        <w:keepLines/>
        <w:numPr>
          <w:ilvl w:val="12"/>
          <w:numId w:val="0"/>
        </w:numPr>
        <w:ind w:right="-50"/>
        <w:rPr>
          <w:rFonts w:ascii="Tahoma" w:hAnsi="Tahoma" w:cs="Tahoma"/>
          <w:b/>
        </w:rPr>
      </w:pPr>
    </w:p>
    <w:p w14:paraId="524BFE2F" w14:textId="77777777" w:rsidR="003C254F" w:rsidRPr="00487211" w:rsidRDefault="003C254F" w:rsidP="0052457F">
      <w:pPr>
        <w:keepNext/>
        <w:keepLines/>
        <w:numPr>
          <w:ilvl w:val="12"/>
          <w:numId w:val="0"/>
        </w:numPr>
        <w:ind w:right="-50"/>
        <w:rPr>
          <w:rFonts w:ascii="Tahoma" w:hAnsi="Tahoma" w:cs="Tahoma"/>
          <w:b/>
        </w:rPr>
      </w:pPr>
    </w:p>
    <w:p w14:paraId="5990127C" w14:textId="370574FD" w:rsidR="000315DA" w:rsidRPr="00487211" w:rsidRDefault="0098203F" w:rsidP="0052457F">
      <w:pPr>
        <w:keepNext/>
        <w:keepLines/>
        <w:numPr>
          <w:ilvl w:val="12"/>
          <w:numId w:val="0"/>
        </w:numPr>
        <w:ind w:right="-50"/>
        <w:jc w:val="center"/>
        <w:rPr>
          <w:rFonts w:ascii="Tahoma" w:hAnsi="Tahoma" w:cs="Tahoma"/>
          <w:b/>
        </w:rPr>
      </w:pPr>
      <w:r w:rsidRPr="00487211">
        <w:rPr>
          <w:rFonts w:ascii="Tahoma" w:hAnsi="Tahoma" w:cs="Tahoma"/>
          <w:b/>
        </w:rPr>
        <w:t xml:space="preserve">ZA </w:t>
      </w:r>
      <w:r w:rsidR="00DB5022" w:rsidRPr="00487211">
        <w:rPr>
          <w:rFonts w:ascii="Tahoma" w:hAnsi="Tahoma" w:cs="Tahoma"/>
          <w:b/>
        </w:rPr>
        <w:t>OKOLJSKO MANJ OBREMENJUJOČE ČIŠČENJE POSLOVNIH PROSTOROV</w:t>
      </w:r>
    </w:p>
    <w:p w14:paraId="072212AA" w14:textId="77777777" w:rsidR="000315DA" w:rsidRPr="00487211" w:rsidRDefault="000315DA" w:rsidP="0052457F">
      <w:pPr>
        <w:keepNext/>
        <w:keepLines/>
        <w:numPr>
          <w:ilvl w:val="12"/>
          <w:numId w:val="0"/>
        </w:numPr>
        <w:ind w:right="-50"/>
        <w:jc w:val="center"/>
        <w:rPr>
          <w:rFonts w:ascii="Tahoma" w:hAnsi="Tahoma" w:cs="Tahoma"/>
          <w:b/>
        </w:rPr>
      </w:pPr>
    </w:p>
    <w:p w14:paraId="4132C1A6" w14:textId="77777777" w:rsidR="000315DA" w:rsidRPr="00487211" w:rsidRDefault="000315DA" w:rsidP="0052457F">
      <w:pPr>
        <w:keepNext/>
        <w:keepLines/>
        <w:numPr>
          <w:ilvl w:val="12"/>
          <w:numId w:val="0"/>
        </w:numPr>
        <w:ind w:right="-50"/>
        <w:jc w:val="center"/>
        <w:rPr>
          <w:rFonts w:ascii="Tahoma" w:hAnsi="Tahoma" w:cs="Tahoma"/>
          <w:b/>
        </w:rPr>
      </w:pPr>
      <w:r w:rsidRPr="00487211">
        <w:rPr>
          <w:rFonts w:ascii="Tahoma" w:hAnsi="Tahoma" w:cs="Tahoma"/>
          <w:b/>
        </w:rPr>
        <w:t>za sklop št. ___: ______________________________</w:t>
      </w:r>
    </w:p>
    <w:p w14:paraId="39ED35C9" w14:textId="77777777" w:rsidR="000315DA" w:rsidRPr="00487211" w:rsidRDefault="000315DA" w:rsidP="0052457F">
      <w:pPr>
        <w:keepNext/>
        <w:keepLines/>
        <w:rPr>
          <w:rFonts w:ascii="Tahoma" w:hAnsi="Tahoma" w:cs="Tahoma"/>
        </w:rPr>
      </w:pPr>
    </w:p>
    <w:p w14:paraId="209197C0" w14:textId="77777777" w:rsidR="003C254F" w:rsidRPr="00487211" w:rsidRDefault="003C254F" w:rsidP="0052457F">
      <w:pPr>
        <w:keepNext/>
        <w:keepLines/>
        <w:rPr>
          <w:rFonts w:ascii="Tahoma" w:hAnsi="Tahoma" w:cs="Tahoma"/>
        </w:rPr>
      </w:pPr>
    </w:p>
    <w:p w14:paraId="5C353BF5" w14:textId="48633268" w:rsidR="000315DA" w:rsidRPr="00487211" w:rsidRDefault="000315DA" w:rsidP="0052457F">
      <w:pPr>
        <w:keepNext/>
        <w:keepLines/>
        <w:rPr>
          <w:rFonts w:ascii="Tahoma" w:hAnsi="Tahoma" w:cs="Tahoma"/>
        </w:rPr>
      </w:pPr>
      <w:r w:rsidRPr="00487211">
        <w:rPr>
          <w:rFonts w:ascii="Tahoma" w:hAnsi="Tahoma" w:cs="Tahoma"/>
        </w:rPr>
        <w:t>ki ga skleneta</w:t>
      </w:r>
    </w:p>
    <w:p w14:paraId="0149FAFA" w14:textId="77777777" w:rsidR="000315DA" w:rsidRPr="00487211" w:rsidRDefault="000315DA" w:rsidP="0052457F">
      <w:pPr>
        <w:keepNext/>
        <w:keepLines/>
        <w:jc w:val="both"/>
        <w:rPr>
          <w:rFonts w:ascii="Tahoma" w:hAnsi="Tahoma" w:cs="Tahoma"/>
          <w:b/>
        </w:rPr>
      </w:pPr>
    </w:p>
    <w:p w14:paraId="0E2DFB8D" w14:textId="1C1CC11E" w:rsidR="000315DA" w:rsidRPr="00487211" w:rsidRDefault="000315DA" w:rsidP="0052457F">
      <w:pPr>
        <w:keepNext/>
        <w:keepLines/>
        <w:tabs>
          <w:tab w:val="left" w:pos="1843"/>
        </w:tabs>
        <w:ind w:left="1701" w:hanging="1701"/>
        <w:jc w:val="both"/>
        <w:rPr>
          <w:rFonts w:ascii="Tahoma" w:hAnsi="Tahoma" w:cs="Tahoma"/>
        </w:rPr>
      </w:pPr>
      <w:r w:rsidRPr="00487211">
        <w:rPr>
          <w:rFonts w:ascii="Tahoma" w:hAnsi="Tahoma" w:cs="Tahoma"/>
          <w:b/>
        </w:rPr>
        <w:t>NAROČNIK:</w:t>
      </w:r>
      <w:r w:rsidRPr="00487211">
        <w:rPr>
          <w:rFonts w:ascii="Tahoma" w:hAnsi="Tahoma" w:cs="Tahoma"/>
        </w:rPr>
        <w:tab/>
      </w:r>
      <w:r w:rsidR="0098203F" w:rsidRPr="00487211">
        <w:rPr>
          <w:rFonts w:ascii="Tahoma" w:hAnsi="Tahoma" w:cs="Tahoma"/>
          <w:b/>
        </w:rPr>
        <w:t>…………………………………………………………………</w:t>
      </w:r>
      <w:r w:rsidRPr="00487211">
        <w:rPr>
          <w:rFonts w:ascii="Tahoma" w:hAnsi="Tahoma" w:cs="Tahoma"/>
        </w:rPr>
        <w:t>,</w:t>
      </w:r>
      <w:r w:rsidRPr="00487211">
        <w:rPr>
          <w:rFonts w:ascii="Tahoma" w:hAnsi="Tahoma" w:cs="Tahoma"/>
          <w:b/>
        </w:rPr>
        <w:t xml:space="preserve"> </w:t>
      </w:r>
      <w:r w:rsidRPr="00487211">
        <w:rPr>
          <w:rFonts w:ascii="Tahoma" w:hAnsi="Tahoma" w:cs="Tahoma"/>
        </w:rPr>
        <w:t xml:space="preserve">ki ga zastopa </w:t>
      </w:r>
    </w:p>
    <w:p w14:paraId="68FBE4B9" w14:textId="0944E915" w:rsidR="0098203F" w:rsidRPr="00487211" w:rsidRDefault="000315DA" w:rsidP="0052457F">
      <w:pPr>
        <w:keepNext/>
        <w:keepLines/>
        <w:tabs>
          <w:tab w:val="left" w:pos="1843"/>
        </w:tabs>
        <w:ind w:left="1701" w:hanging="1701"/>
        <w:jc w:val="both"/>
        <w:rPr>
          <w:rFonts w:ascii="Tahoma" w:hAnsi="Tahoma" w:cs="Tahoma"/>
          <w:b/>
        </w:rPr>
      </w:pPr>
      <w:r w:rsidRPr="00487211">
        <w:rPr>
          <w:rFonts w:ascii="Tahoma" w:hAnsi="Tahoma" w:cs="Tahoma"/>
          <w:b/>
        </w:rPr>
        <w:tab/>
      </w:r>
      <w:r w:rsidRPr="00487211">
        <w:rPr>
          <w:rFonts w:ascii="Tahoma" w:hAnsi="Tahoma" w:cs="Tahoma"/>
        </w:rPr>
        <w:t xml:space="preserve">direktor: </w:t>
      </w:r>
      <w:r w:rsidR="0098203F" w:rsidRPr="00487211">
        <w:rPr>
          <w:rFonts w:ascii="Tahoma" w:hAnsi="Tahoma" w:cs="Tahoma"/>
        </w:rPr>
        <w:t>…………………………………….</w:t>
      </w:r>
      <w:r w:rsidRPr="00487211">
        <w:rPr>
          <w:rFonts w:ascii="Tahoma" w:hAnsi="Tahoma" w:cs="Tahoma"/>
        </w:rPr>
        <w:t>,</w:t>
      </w:r>
      <w:r w:rsidRPr="00487211">
        <w:rPr>
          <w:rFonts w:ascii="Tahoma" w:hAnsi="Tahoma" w:cs="Tahoma"/>
          <w:b/>
        </w:rPr>
        <w:t xml:space="preserve"> </w:t>
      </w:r>
    </w:p>
    <w:p w14:paraId="15180294" w14:textId="02AC0706" w:rsidR="000315DA" w:rsidRPr="00487211" w:rsidRDefault="000315DA" w:rsidP="0052457F">
      <w:pPr>
        <w:keepNext/>
        <w:keepLines/>
        <w:tabs>
          <w:tab w:val="left" w:pos="1843"/>
        </w:tabs>
        <w:ind w:left="1701" w:hanging="1701"/>
        <w:jc w:val="both"/>
        <w:rPr>
          <w:rFonts w:ascii="Tahoma" w:hAnsi="Tahoma" w:cs="Tahoma"/>
        </w:rPr>
      </w:pPr>
      <w:r w:rsidRPr="00487211">
        <w:rPr>
          <w:rFonts w:ascii="Tahoma" w:hAnsi="Tahoma" w:cs="Tahoma"/>
        </w:rPr>
        <w:tab/>
      </w:r>
      <w:r w:rsidR="0098203F" w:rsidRPr="00487211">
        <w:rPr>
          <w:rFonts w:ascii="Tahoma" w:hAnsi="Tahoma" w:cs="Tahoma"/>
        </w:rPr>
        <w:t>davčna številka:</w:t>
      </w:r>
    </w:p>
    <w:p w14:paraId="5527A924" w14:textId="77777777" w:rsidR="000315DA" w:rsidRPr="00487211" w:rsidRDefault="000315DA" w:rsidP="0052457F">
      <w:pPr>
        <w:keepNext/>
        <w:keepLines/>
        <w:tabs>
          <w:tab w:val="left" w:pos="1843"/>
        </w:tabs>
        <w:ind w:left="1701" w:hanging="1701"/>
        <w:jc w:val="both"/>
        <w:rPr>
          <w:rFonts w:ascii="Tahoma" w:hAnsi="Tahoma" w:cs="Tahoma"/>
        </w:rPr>
      </w:pPr>
      <w:r w:rsidRPr="00487211">
        <w:rPr>
          <w:rFonts w:ascii="Tahoma" w:hAnsi="Tahoma" w:cs="Tahoma"/>
        </w:rPr>
        <w:tab/>
        <w:t xml:space="preserve">identifikacijska številka za DDV: </w:t>
      </w:r>
      <w:r w:rsidRPr="00487211">
        <w:rPr>
          <w:rFonts w:ascii="Tahoma" w:hAnsi="Tahoma" w:cs="Tahoma"/>
        </w:rPr>
        <w:tab/>
        <w:t>_________________</w:t>
      </w:r>
      <w:r w:rsidRPr="00487211">
        <w:rPr>
          <w:rFonts w:ascii="Tahoma" w:hAnsi="Tahoma" w:cs="Tahoma"/>
        </w:rPr>
        <w:tab/>
      </w:r>
    </w:p>
    <w:p w14:paraId="6D90A334" w14:textId="77777777" w:rsidR="000315DA" w:rsidRPr="00487211" w:rsidRDefault="000315DA" w:rsidP="0052457F">
      <w:pPr>
        <w:keepNext/>
        <w:keepLines/>
        <w:tabs>
          <w:tab w:val="left" w:pos="1843"/>
        </w:tabs>
        <w:ind w:left="1701" w:hanging="1701"/>
        <w:jc w:val="both"/>
        <w:rPr>
          <w:rFonts w:ascii="Tahoma" w:hAnsi="Tahoma" w:cs="Tahoma"/>
        </w:rPr>
      </w:pPr>
      <w:r w:rsidRPr="00487211">
        <w:rPr>
          <w:rFonts w:ascii="Tahoma" w:hAnsi="Tahoma" w:cs="Tahoma"/>
        </w:rPr>
        <w:tab/>
        <w:t xml:space="preserve">matična številka: </w:t>
      </w:r>
      <w:r w:rsidRPr="00487211">
        <w:rPr>
          <w:rFonts w:ascii="Tahoma" w:hAnsi="Tahoma" w:cs="Tahoma"/>
        </w:rPr>
        <w:tab/>
      </w:r>
      <w:r w:rsidRPr="00487211">
        <w:rPr>
          <w:rFonts w:ascii="Tahoma" w:hAnsi="Tahoma" w:cs="Tahoma"/>
        </w:rPr>
        <w:tab/>
      </w:r>
      <w:r w:rsidRPr="00487211">
        <w:rPr>
          <w:rFonts w:ascii="Tahoma" w:hAnsi="Tahoma" w:cs="Tahoma"/>
        </w:rPr>
        <w:tab/>
        <w:t>_________________</w:t>
      </w:r>
      <w:r w:rsidRPr="00487211">
        <w:rPr>
          <w:rFonts w:ascii="Tahoma" w:hAnsi="Tahoma" w:cs="Tahoma"/>
          <w:color w:val="000000"/>
        </w:rPr>
        <w:tab/>
      </w:r>
    </w:p>
    <w:p w14:paraId="60D1F13B" w14:textId="77777777" w:rsidR="000315DA" w:rsidRPr="00487211" w:rsidRDefault="000315DA" w:rsidP="0052457F">
      <w:pPr>
        <w:keepNext/>
        <w:keepLines/>
        <w:tabs>
          <w:tab w:val="left" w:pos="1843"/>
        </w:tabs>
        <w:ind w:left="1701" w:hanging="1701"/>
        <w:jc w:val="both"/>
        <w:rPr>
          <w:rFonts w:ascii="Tahoma" w:hAnsi="Tahoma" w:cs="Tahoma"/>
        </w:rPr>
      </w:pPr>
      <w:r w:rsidRPr="00487211">
        <w:rPr>
          <w:rFonts w:ascii="Tahoma" w:hAnsi="Tahoma" w:cs="Tahoma"/>
        </w:rPr>
        <w:tab/>
        <w:t>(v nadaljevanju: naročnik)</w:t>
      </w:r>
    </w:p>
    <w:p w14:paraId="712061A3" w14:textId="77777777" w:rsidR="000315DA" w:rsidRPr="00487211" w:rsidRDefault="000315DA" w:rsidP="0052457F">
      <w:pPr>
        <w:keepNext/>
        <w:keepLines/>
        <w:tabs>
          <w:tab w:val="left" w:pos="1702"/>
        </w:tabs>
        <w:rPr>
          <w:rFonts w:ascii="Tahoma" w:hAnsi="Tahoma" w:cs="Tahoma"/>
          <w:b/>
        </w:rPr>
      </w:pPr>
    </w:p>
    <w:p w14:paraId="024E9810" w14:textId="77777777" w:rsidR="000315DA" w:rsidRPr="00487211" w:rsidRDefault="000315DA" w:rsidP="0052457F">
      <w:pPr>
        <w:keepNext/>
        <w:keepLines/>
        <w:tabs>
          <w:tab w:val="left" w:pos="1702"/>
        </w:tabs>
        <w:rPr>
          <w:rFonts w:ascii="Tahoma" w:hAnsi="Tahoma" w:cs="Tahoma"/>
        </w:rPr>
      </w:pPr>
      <w:r w:rsidRPr="00487211">
        <w:rPr>
          <w:rFonts w:ascii="Tahoma" w:hAnsi="Tahoma" w:cs="Tahoma"/>
        </w:rPr>
        <w:t>in</w:t>
      </w:r>
    </w:p>
    <w:p w14:paraId="1C2C5C61" w14:textId="77777777" w:rsidR="000315DA" w:rsidRPr="00487211" w:rsidRDefault="000315DA" w:rsidP="0052457F">
      <w:pPr>
        <w:keepNext/>
        <w:keepLines/>
        <w:tabs>
          <w:tab w:val="left" w:pos="1702"/>
        </w:tabs>
        <w:rPr>
          <w:rFonts w:ascii="Tahoma" w:hAnsi="Tahoma" w:cs="Tahoma"/>
          <w:b/>
        </w:rPr>
      </w:pPr>
    </w:p>
    <w:p w14:paraId="6CE0C26A" w14:textId="3AFBDD90" w:rsidR="000315DA" w:rsidRPr="00487211" w:rsidRDefault="000315DA" w:rsidP="0052457F">
      <w:pPr>
        <w:keepNext/>
        <w:keepLines/>
        <w:tabs>
          <w:tab w:val="left" w:pos="1843"/>
        </w:tabs>
        <w:ind w:left="1701" w:hanging="1701"/>
        <w:jc w:val="both"/>
        <w:rPr>
          <w:rFonts w:ascii="Tahoma" w:hAnsi="Tahoma" w:cs="Tahoma"/>
        </w:rPr>
      </w:pPr>
      <w:r w:rsidRPr="00487211">
        <w:rPr>
          <w:rFonts w:ascii="Tahoma" w:hAnsi="Tahoma" w:cs="Tahoma"/>
          <w:b/>
        </w:rPr>
        <w:t>IZVAJALEC:</w:t>
      </w:r>
      <w:r w:rsidRPr="00487211">
        <w:rPr>
          <w:rFonts w:ascii="Tahoma" w:hAnsi="Tahoma" w:cs="Tahoma"/>
          <w:b/>
        </w:rPr>
        <w:tab/>
      </w:r>
      <w:r w:rsidR="0098203F" w:rsidRPr="00487211">
        <w:rPr>
          <w:rFonts w:ascii="Tahoma" w:hAnsi="Tahoma" w:cs="Tahoma"/>
          <w:b/>
        </w:rPr>
        <w:t>………………………………………………………………….</w:t>
      </w:r>
      <w:r w:rsidRPr="00487211">
        <w:rPr>
          <w:rFonts w:ascii="Tahoma" w:hAnsi="Tahoma" w:cs="Tahoma"/>
        </w:rPr>
        <w:t xml:space="preserve">, ki ga zastopa </w:t>
      </w:r>
    </w:p>
    <w:p w14:paraId="058F50CD" w14:textId="4287EC2B" w:rsidR="000315DA" w:rsidRPr="00487211" w:rsidRDefault="000315DA" w:rsidP="0052457F">
      <w:pPr>
        <w:keepNext/>
        <w:keepLines/>
        <w:tabs>
          <w:tab w:val="left" w:pos="1843"/>
        </w:tabs>
        <w:ind w:left="1701" w:hanging="1701"/>
        <w:jc w:val="both"/>
        <w:rPr>
          <w:rFonts w:ascii="Tahoma" w:hAnsi="Tahoma" w:cs="Tahoma"/>
        </w:rPr>
      </w:pPr>
      <w:r w:rsidRPr="00487211">
        <w:rPr>
          <w:rFonts w:ascii="Tahoma" w:hAnsi="Tahoma" w:cs="Tahoma"/>
          <w:b/>
        </w:rPr>
        <w:tab/>
      </w:r>
      <w:r w:rsidRPr="00487211">
        <w:rPr>
          <w:rFonts w:ascii="Tahoma" w:hAnsi="Tahoma" w:cs="Tahoma"/>
        </w:rPr>
        <w:t>direktor:</w:t>
      </w:r>
      <w:r w:rsidR="0098203F" w:rsidRPr="00487211">
        <w:rPr>
          <w:rFonts w:ascii="Tahoma" w:hAnsi="Tahoma" w:cs="Tahoma"/>
        </w:rPr>
        <w:t xml:space="preserve"> ……………………………………………</w:t>
      </w:r>
    </w:p>
    <w:p w14:paraId="700E2A6A" w14:textId="60890F13" w:rsidR="0098203F" w:rsidRPr="00487211" w:rsidRDefault="000315DA" w:rsidP="0052457F">
      <w:pPr>
        <w:keepNext/>
        <w:keepLines/>
        <w:tabs>
          <w:tab w:val="left" w:pos="1843"/>
        </w:tabs>
        <w:ind w:left="1701" w:hanging="1701"/>
        <w:jc w:val="both"/>
        <w:rPr>
          <w:rFonts w:ascii="Tahoma" w:hAnsi="Tahoma" w:cs="Tahoma"/>
        </w:rPr>
      </w:pPr>
      <w:r w:rsidRPr="00487211">
        <w:rPr>
          <w:rFonts w:ascii="Tahoma" w:hAnsi="Tahoma" w:cs="Tahoma"/>
        </w:rPr>
        <w:tab/>
      </w:r>
      <w:r w:rsidR="0098203F" w:rsidRPr="00487211">
        <w:rPr>
          <w:rFonts w:ascii="Tahoma" w:hAnsi="Tahoma" w:cs="Tahoma"/>
        </w:rPr>
        <w:t>davčna številka:</w:t>
      </w:r>
    </w:p>
    <w:p w14:paraId="661B785A" w14:textId="63464BD1" w:rsidR="000315DA" w:rsidRPr="00487211" w:rsidRDefault="0098203F" w:rsidP="0052457F">
      <w:pPr>
        <w:keepNext/>
        <w:keepLines/>
        <w:tabs>
          <w:tab w:val="left" w:pos="1843"/>
        </w:tabs>
        <w:ind w:left="1701" w:hanging="1701"/>
        <w:jc w:val="both"/>
        <w:rPr>
          <w:rFonts w:ascii="Tahoma" w:hAnsi="Tahoma" w:cs="Tahoma"/>
        </w:rPr>
      </w:pPr>
      <w:r w:rsidRPr="00487211">
        <w:rPr>
          <w:rFonts w:ascii="Tahoma" w:hAnsi="Tahoma" w:cs="Tahoma"/>
        </w:rPr>
        <w:tab/>
      </w:r>
      <w:r w:rsidR="000315DA" w:rsidRPr="00487211">
        <w:rPr>
          <w:rFonts w:ascii="Tahoma" w:hAnsi="Tahoma" w:cs="Tahoma"/>
        </w:rPr>
        <w:t xml:space="preserve">številka transakcijskega računa: </w:t>
      </w:r>
      <w:r w:rsidR="000315DA" w:rsidRPr="00487211">
        <w:rPr>
          <w:rFonts w:ascii="Tahoma" w:hAnsi="Tahoma" w:cs="Tahoma"/>
        </w:rPr>
        <w:tab/>
        <w:t>_______________________</w:t>
      </w:r>
    </w:p>
    <w:p w14:paraId="46E4F128" w14:textId="77777777" w:rsidR="000315DA" w:rsidRPr="00487211" w:rsidRDefault="000315DA" w:rsidP="0052457F">
      <w:pPr>
        <w:keepNext/>
        <w:keepLines/>
        <w:tabs>
          <w:tab w:val="left" w:pos="1843"/>
        </w:tabs>
        <w:ind w:left="1701" w:hanging="1701"/>
        <w:jc w:val="both"/>
        <w:rPr>
          <w:rFonts w:ascii="Tahoma" w:hAnsi="Tahoma" w:cs="Tahoma"/>
        </w:rPr>
      </w:pPr>
      <w:r w:rsidRPr="00487211">
        <w:rPr>
          <w:rFonts w:ascii="Tahoma" w:hAnsi="Tahoma" w:cs="Tahoma"/>
        </w:rPr>
        <w:tab/>
        <w:t xml:space="preserve">identifikacijska številka za DDV: </w:t>
      </w:r>
      <w:r w:rsidRPr="00487211">
        <w:rPr>
          <w:rFonts w:ascii="Tahoma" w:hAnsi="Tahoma" w:cs="Tahoma"/>
        </w:rPr>
        <w:tab/>
        <w:t>_______________________</w:t>
      </w:r>
    </w:p>
    <w:p w14:paraId="58046AEA" w14:textId="77777777" w:rsidR="000315DA" w:rsidRPr="00487211" w:rsidRDefault="000315DA" w:rsidP="0052457F">
      <w:pPr>
        <w:keepNext/>
        <w:keepLines/>
        <w:tabs>
          <w:tab w:val="left" w:pos="1843"/>
        </w:tabs>
        <w:ind w:left="1701" w:hanging="1701"/>
        <w:jc w:val="both"/>
        <w:rPr>
          <w:rFonts w:ascii="Tahoma" w:hAnsi="Tahoma" w:cs="Tahoma"/>
        </w:rPr>
      </w:pPr>
      <w:r w:rsidRPr="00487211">
        <w:rPr>
          <w:rFonts w:ascii="Tahoma" w:hAnsi="Tahoma" w:cs="Tahoma"/>
        </w:rPr>
        <w:tab/>
        <w:t xml:space="preserve">matična številka: </w:t>
      </w:r>
      <w:r w:rsidRPr="00487211">
        <w:rPr>
          <w:rFonts w:ascii="Tahoma" w:hAnsi="Tahoma" w:cs="Tahoma"/>
        </w:rPr>
        <w:tab/>
      </w:r>
      <w:r w:rsidRPr="00487211">
        <w:rPr>
          <w:rFonts w:ascii="Tahoma" w:hAnsi="Tahoma" w:cs="Tahoma"/>
        </w:rPr>
        <w:tab/>
      </w:r>
      <w:r w:rsidRPr="00487211">
        <w:rPr>
          <w:rFonts w:ascii="Tahoma" w:hAnsi="Tahoma" w:cs="Tahoma"/>
        </w:rPr>
        <w:tab/>
        <w:t>_______________________</w:t>
      </w:r>
    </w:p>
    <w:p w14:paraId="3C86759D" w14:textId="77777777" w:rsidR="000315DA" w:rsidRPr="00487211" w:rsidRDefault="000315DA" w:rsidP="0052457F">
      <w:pPr>
        <w:keepNext/>
        <w:keepLines/>
        <w:tabs>
          <w:tab w:val="left" w:pos="1843"/>
        </w:tabs>
        <w:ind w:left="1701" w:hanging="1701"/>
        <w:jc w:val="both"/>
        <w:rPr>
          <w:rFonts w:ascii="Tahoma" w:hAnsi="Tahoma" w:cs="Tahoma"/>
        </w:rPr>
      </w:pPr>
      <w:r w:rsidRPr="00487211">
        <w:rPr>
          <w:rFonts w:ascii="Tahoma" w:hAnsi="Tahoma" w:cs="Tahoma"/>
        </w:rPr>
        <w:tab/>
        <w:t>(v nadaljevanju: izvajalec)</w:t>
      </w:r>
    </w:p>
    <w:p w14:paraId="0D5AE360" w14:textId="77777777" w:rsidR="000315DA" w:rsidRPr="00487211" w:rsidRDefault="000315DA" w:rsidP="0052457F">
      <w:pPr>
        <w:keepNext/>
        <w:keepLines/>
        <w:numPr>
          <w:ilvl w:val="12"/>
          <w:numId w:val="0"/>
        </w:numPr>
        <w:tabs>
          <w:tab w:val="left" w:pos="7371"/>
        </w:tabs>
        <w:rPr>
          <w:rFonts w:ascii="Tahoma" w:hAnsi="Tahoma" w:cs="Tahoma"/>
          <w:b/>
          <w:lang w:eastAsia="en-US"/>
        </w:rPr>
      </w:pPr>
    </w:p>
    <w:p w14:paraId="72D19D75" w14:textId="77777777" w:rsidR="000315DA" w:rsidRPr="00487211" w:rsidRDefault="000315DA" w:rsidP="0052457F">
      <w:pPr>
        <w:keepNext/>
        <w:keepLines/>
        <w:numPr>
          <w:ilvl w:val="12"/>
          <w:numId w:val="0"/>
        </w:numPr>
        <w:tabs>
          <w:tab w:val="left" w:pos="7371"/>
        </w:tabs>
        <w:rPr>
          <w:rFonts w:ascii="Tahoma" w:hAnsi="Tahoma" w:cs="Tahoma"/>
          <w:b/>
          <w:lang w:eastAsia="en-US"/>
        </w:rPr>
      </w:pPr>
    </w:p>
    <w:p w14:paraId="6E928B8F" w14:textId="77777777" w:rsidR="000315DA" w:rsidRPr="00487211" w:rsidRDefault="000315DA" w:rsidP="0052457F">
      <w:pPr>
        <w:keepNext/>
        <w:keepLines/>
        <w:numPr>
          <w:ilvl w:val="0"/>
          <w:numId w:val="18"/>
        </w:numPr>
        <w:suppressAutoHyphens/>
        <w:spacing w:after="200" w:line="276" w:lineRule="auto"/>
        <w:ind w:hanging="720"/>
        <w:jc w:val="both"/>
        <w:rPr>
          <w:rFonts w:ascii="Tahoma" w:hAnsi="Tahoma" w:cs="Tahoma"/>
          <w:b/>
          <w:lang w:eastAsia="en-US"/>
        </w:rPr>
      </w:pPr>
      <w:r w:rsidRPr="00487211">
        <w:rPr>
          <w:rFonts w:ascii="Tahoma" w:hAnsi="Tahoma" w:cs="Tahoma"/>
          <w:b/>
          <w:lang w:eastAsia="en-US"/>
        </w:rPr>
        <w:t>UVODNE DOLOČBE</w:t>
      </w:r>
    </w:p>
    <w:p w14:paraId="0700E91C" w14:textId="77777777" w:rsidR="000315DA" w:rsidRPr="00487211" w:rsidRDefault="000315DA" w:rsidP="0052457F">
      <w:pPr>
        <w:keepNext/>
        <w:keepLines/>
        <w:numPr>
          <w:ilvl w:val="12"/>
          <w:numId w:val="0"/>
        </w:numPr>
        <w:rPr>
          <w:rFonts w:ascii="Tahoma" w:hAnsi="Tahoma" w:cs="Tahoma"/>
          <w:b/>
          <w:lang w:eastAsia="en-US"/>
        </w:rPr>
      </w:pPr>
    </w:p>
    <w:p w14:paraId="48FB89E6" w14:textId="77777777" w:rsidR="000315DA" w:rsidRPr="00487211" w:rsidRDefault="000315DA" w:rsidP="0052457F">
      <w:pPr>
        <w:keepNext/>
        <w:keepLines/>
        <w:numPr>
          <w:ilvl w:val="0"/>
          <w:numId w:val="19"/>
        </w:numPr>
        <w:spacing w:after="200" w:line="276" w:lineRule="auto"/>
        <w:contextualSpacing/>
        <w:jc w:val="center"/>
        <w:rPr>
          <w:rFonts w:ascii="Tahoma" w:hAnsi="Tahoma" w:cs="Tahoma"/>
          <w:lang w:eastAsia="en-US"/>
        </w:rPr>
      </w:pPr>
      <w:r w:rsidRPr="00487211">
        <w:rPr>
          <w:rFonts w:ascii="Tahoma" w:hAnsi="Tahoma" w:cs="Tahoma"/>
          <w:lang w:eastAsia="en-US"/>
        </w:rPr>
        <w:t>člen</w:t>
      </w:r>
    </w:p>
    <w:p w14:paraId="74E61544" w14:textId="77777777" w:rsidR="000315DA" w:rsidRPr="00487211" w:rsidRDefault="000315DA" w:rsidP="0052457F">
      <w:pPr>
        <w:keepNext/>
        <w:keepLines/>
        <w:numPr>
          <w:ilvl w:val="12"/>
          <w:numId w:val="0"/>
        </w:numPr>
        <w:rPr>
          <w:rFonts w:ascii="Tahoma" w:hAnsi="Tahoma" w:cs="Tahoma"/>
          <w:b/>
          <w:lang w:eastAsia="en-US"/>
        </w:rPr>
      </w:pPr>
    </w:p>
    <w:p w14:paraId="39CAD44E" w14:textId="77777777" w:rsidR="000315DA" w:rsidRPr="00487211" w:rsidRDefault="000315DA" w:rsidP="0052457F">
      <w:pPr>
        <w:keepNext/>
        <w:keepLines/>
        <w:spacing w:after="120"/>
        <w:jc w:val="both"/>
        <w:rPr>
          <w:rFonts w:ascii="Tahoma" w:hAnsi="Tahoma" w:cs="Tahoma"/>
        </w:rPr>
      </w:pPr>
      <w:r w:rsidRPr="00487211">
        <w:rPr>
          <w:rFonts w:ascii="Tahoma" w:hAnsi="Tahoma" w:cs="Tahoma"/>
        </w:rPr>
        <w:t>Stranki tega okvirnega sporazuma uvodoma ugotavljata:</w:t>
      </w:r>
    </w:p>
    <w:p w14:paraId="12B0AF3A" w14:textId="77777777" w:rsidR="0000378B" w:rsidRPr="00487211" w:rsidRDefault="000315DA" w:rsidP="0052457F">
      <w:pPr>
        <w:keepNext/>
        <w:keepLines/>
        <w:numPr>
          <w:ilvl w:val="0"/>
          <w:numId w:val="55"/>
        </w:numPr>
        <w:ind w:left="720"/>
        <w:jc w:val="both"/>
        <w:rPr>
          <w:rFonts w:ascii="Tahoma" w:hAnsi="Tahoma" w:cs="Tahoma"/>
        </w:rPr>
      </w:pPr>
      <w:r w:rsidRPr="00487211">
        <w:rPr>
          <w:rFonts w:ascii="Tahoma" w:hAnsi="Tahoma" w:cs="Tahoma"/>
        </w:rPr>
        <w:t>da je JAVNI HOLDING Ljubljana, d.o.o., Verovškova ulica 70, 1000 Ljubljana, na podlagi pooblastila naročnika in Organizacijskega navodila JAVNEGA HOLDINGA Ljubljana, d.o.o. in povezanih javnih podjetij o izvajanju javnih naročil, izvedel postopek od</w:t>
      </w:r>
      <w:r w:rsidR="00E144FF" w:rsidRPr="00487211">
        <w:rPr>
          <w:rFonts w:ascii="Tahoma" w:hAnsi="Tahoma" w:cs="Tahoma"/>
        </w:rPr>
        <w:t xml:space="preserve">daje javnega naročila </w:t>
      </w:r>
      <w:bookmarkStart w:id="54" w:name="_Hlk193096064"/>
      <w:r w:rsidR="00E144FF" w:rsidRPr="00487211">
        <w:rPr>
          <w:rFonts w:ascii="Tahoma" w:hAnsi="Tahoma" w:cs="Tahoma"/>
        </w:rPr>
        <w:t xml:space="preserve">št. </w:t>
      </w:r>
      <w:r w:rsidR="005D77E8" w:rsidRPr="00487211">
        <w:rPr>
          <w:rFonts w:ascii="Tahoma" w:hAnsi="Tahoma" w:cs="Tahoma"/>
        </w:rPr>
        <w:t>JHL-7/25</w:t>
      </w:r>
      <w:bookmarkEnd w:id="54"/>
      <w:r w:rsidRPr="00487211">
        <w:rPr>
          <w:rFonts w:ascii="Tahoma" w:hAnsi="Tahoma" w:cs="Tahoma"/>
        </w:rPr>
        <w:t xml:space="preserve"> po odprtem postopku v skladu s 40. členom Zakona o javnem naročanju (Uradni list RS, št. 91/2015 s spremembami; v nadaljevanju: ZJN-3), objavljeno na Portalu javnih naročil dne _____________, pod št. objave ______________ in v Uradnem listu Evropske unije dne __________, Dokument _________________, z namenom sklenitve okvirnega sporazuma za </w:t>
      </w:r>
      <w:r w:rsidR="005D77E8" w:rsidRPr="00487211">
        <w:rPr>
          <w:rFonts w:ascii="Tahoma" w:hAnsi="Tahoma" w:cs="Tahoma"/>
          <w:b/>
          <w:bCs/>
        </w:rPr>
        <w:t>Okoljsko manj obremenjujoče čiščenje poslovnih prostorov</w:t>
      </w:r>
      <w:r w:rsidRPr="00487211">
        <w:rPr>
          <w:rFonts w:ascii="Tahoma" w:hAnsi="Tahoma" w:cs="Tahoma"/>
        </w:rPr>
        <w:t xml:space="preserve"> za sklop št. ___: ______________________,</w:t>
      </w:r>
    </w:p>
    <w:p w14:paraId="353F7EE4" w14:textId="4162E737" w:rsidR="000315DA" w:rsidRPr="00487211" w:rsidRDefault="0000378B" w:rsidP="0052457F">
      <w:pPr>
        <w:keepNext/>
        <w:keepLines/>
        <w:numPr>
          <w:ilvl w:val="0"/>
          <w:numId w:val="55"/>
        </w:numPr>
        <w:ind w:left="720"/>
        <w:jc w:val="both"/>
        <w:rPr>
          <w:rFonts w:ascii="Tahoma" w:hAnsi="Tahoma" w:cs="Tahoma"/>
        </w:rPr>
      </w:pPr>
      <w:r w:rsidRPr="00487211">
        <w:rPr>
          <w:rFonts w:ascii="Tahoma" w:eastAsia="Frutiger" w:hAnsi="Tahoma" w:cs="Tahoma"/>
          <w:lang w:eastAsia="en-US"/>
        </w:rPr>
        <w:t>se pri izvedbi storitev, ki so predmet tega okvirnega sporazuma upoštevajo okoljski vidik,  skladno z Uredbo o zelenem javnem naročanju (Ur. l. RS, št. 51/17 s spremembami: v nadaljevanju: Uredba o zelenem javnem naročanju),</w:t>
      </w:r>
    </w:p>
    <w:p w14:paraId="5FF3C066" w14:textId="6073E5BC" w:rsidR="000315DA" w:rsidRPr="00487211" w:rsidRDefault="000315DA" w:rsidP="0052457F">
      <w:pPr>
        <w:keepNext/>
        <w:keepLines/>
        <w:numPr>
          <w:ilvl w:val="0"/>
          <w:numId w:val="55"/>
        </w:numPr>
        <w:ind w:left="720"/>
        <w:jc w:val="both"/>
        <w:rPr>
          <w:rFonts w:ascii="Tahoma" w:hAnsi="Tahoma" w:cs="Tahoma"/>
        </w:rPr>
      </w:pPr>
      <w:r w:rsidRPr="00487211">
        <w:rPr>
          <w:rFonts w:ascii="Tahoma" w:hAnsi="Tahoma" w:cs="Tahoma"/>
        </w:rPr>
        <w:lastRenderedPageBreak/>
        <w:t xml:space="preserve">da je naročnik izvajalca izbral na podlagi ekonomsko najugodnejše ponudbe št. _______ z dne _____________ (v nadaljevanju: ponudba izvajalca), ki je kot Priloga št. </w:t>
      </w:r>
      <w:r w:rsidR="0064565F" w:rsidRPr="00487211">
        <w:rPr>
          <w:rFonts w:ascii="Tahoma" w:hAnsi="Tahoma" w:cs="Tahoma"/>
        </w:rPr>
        <w:t>3</w:t>
      </w:r>
      <w:r w:rsidRPr="00487211">
        <w:rPr>
          <w:rFonts w:ascii="Tahoma" w:hAnsi="Tahoma" w:cs="Tahoma"/>
        </w:rPr>
        <w:t xml:space="preserve"> sestavni del okvirnega sporazuma, in na podlagi pogojev in meril, opredeljenih v razpisni do</w:t>
      </w:r>
      <w:r w:rsidR="00E144FF" w:rsidRPr="00487211">
        <w:rPr>
          <w:rFonts w:ascii="Tahoma" w:hAnsi="Tahoma" w:cs="Tahoma"/>
        </w:rPr>
        <w:t xml:space="preserve">kumentaciji naročnika št. </w:t>
      </w:r>
      <w:r w:rsidR="005D77E8" w:rsidRPr="00487211">
        <w:rPr>
          <w:rFonts w:ascii="Tahoma" w:hAnsi="Tahoma" w:cs="Tahoma"/>
        </w:rPr>
        <w:t>JHL-7/25</w:t>
      </w:r>
      <w:r w:rsidRPr="00487211">
        <w:rPr>
          <w:rFonts w:ascii="Tahoma" w:hAnsi="Tahoma" w:cs="Tahoma"/>
        </w:rPr>
        <w:t xml:space="preserve"> (v nadaljevanju: razpisna dokumentacija)</w:t>
      </w:r>
      <w:r w:rsidR="00065085" w:rsidRPr="00487211">
        <w:rPr>
          <w:rFonts w:ascii="Tahoma" w:hAnsi="Tahoma" w:cs="Tahoma"/>
        </w:rPr>
        <w:t>.</w:t>
      </w:r>
    </w:p>
    <w:p w14:paraId="65011061" w14:textId="77777777" w:rsidR="00554C96" w:rsidRPr="00487211" w:rsidRDefault="00554C96" w:rsidP="0052457F">
      <w:pPr>
        <w:keepNext/>
        <w:keepLines/>
        <w:jc w:val="both"/>
        <w:rPr>
          <w:rFonts w:ascii="Tahoma" w:hAnsi="Tahoma" w:cs="Tahoma"/>
        </w:rPr>
      </w:pPr>
    </w:p>
    <w:p w14:paraId="33B44FC1" w14:textId="68B78F4B" w:rsidR="000315DA" w:rsidRPr="00487211" w:rsidRDefault="000315DA" w:rsidP="0052457F">
      <w:pPr>
        <w:keepNext/>
        <w:keepLines/>
        <w:spacing w:after="120"/>
        <w:jc w:val="both"/>
        <w:rPr>
          <w:rFonts w:ascii="Tahoma" w:hAnsi="Tahoma" w:cs="Tahoma"/>
        </w:rPr>
      </w:pPr>
      <w:r w:rsidRPr="00487211">
        <w:rPr>
          <w:rFonts w:ascii="Tahoma" w:hAnsi="Tahoma" w:cs="Tahoma"/>
        </w:rPr>
        <w:t>Stranki tega okvirnega sporazuma prav tako ugotavljata, da:</w:t>
      </w:r>
    </w:p>
    <w:p w14:paraId="27645B48" w14:textId="77777777" w:rsidR="000315DA" w:rsidRPr="00487211" w:rsidRDefault="000315DA" w:rsidP="0052457F">
      <w:pPr>
        <w:keepNext/>
        <w:keepLines/>
        <w:numPr>
          <w:ilvl w:val="0"/>
          <w:numId w:val="5"/>
        </w:numPr>
        <w:ind w:left="714" w:hanging="357"/>
        <w:jc w:val="both"/>
        <w:rPr>
          <w:rFonts w:ascii="Tahoma" w:eastAsia="Frutiger" w:hAnsi="Tahoma" w:cs="Tahoma"/>
          <w:lang w:eastAsia="en-US"/>
        </w:rPr>
      </w:pPr>
      <w:r w:rsidRPr="00487211">
        <w:rPr>
          <w:rFonts w:ascii="Tahoma" w:eastAsia="Frutiger" w:hAnsi="Tahoma" w:cs="Tahoma"/>
          <w:lang w:eastAsia="en-US"/>
        </w:rPr>
        <w:t>so vodilni partner in partnerji dne …………. sklenili sporazum o skupnem nastopu št………………</w:t>
      </w:r>
    </w:p>
    <w:p w14:paraId="500EAD86" w14:textId="77777777" w:rsidR="000315DA" w:rsidRPr="00487211" w:rsidRDefault="000315DA" w:rsidP="0052457F">
      <w:pPr>
        <w:keepNext/>
        <w:keepLines/>
        <w:numPr>
          <w:ilvl w:val="0"/>
          <w:numId w:val="5"/>
        </w:numPr>
        <w:ind w:left="714" w:hanging="357"/>
        <w:jc w:val="both"/>
        <w:rPr>
          <w:rFonts w:ascii="Tahoma" w:eastAsia="Frutiger" w:hAnsi="Tahoma" w:cs="Tahoma"/>
          <w:lang w:eastAsia="en-US"/>
        </w:rPr>
      </w:pPr>
      <w:r w:rsidRPr="00487211">
        <w:rPr>
          <w:rFonts w:ascii="Tahoma" w:eastAsia="Frutiger" w:hAnsi="Tahoma" w:cs="Tahoma"/>
          <w:lang w:eastAsia="en-US"/>
        </w:rPr>
        <w:t>so vodilni partner in partner/ji naročniku solidarno odgovorni;</w:t>
      </w:r>
    </w:p>
    <w:p w14:paraId="5E23DBBF" w14:textId="77777777" w:rsidR="000315DA" w:rsidRPr="00487211" w:rsidRDefault="000315DA" w:rsidP="0052457F">
      <w:pPr>
        <w:keepNext/>
        <w:keepLines/>
        <w:numPr>
          <w:ilvl w:val="0"/>
          <w:numId w:val="5"/>
        </w:numPr>
        <w:ind w:left="714" w:hanging="357"/>
        <w:jc w:val="both"/>
        <w:rPr>
          <w:rFonts w:ascii="Tahoma" w:eastAsia="Frutiger" w:hAnsi="Tahoma" w:cs="Tahoma"/>
          <w:lang w:eastAsia="en-US"/>
        </w:rPr>
      </w:pPr>
      <w:r w:rsidRPr="00487211">
        <w:rPr>
          <w:rFonts w:ascii="Tahoma" w:eastAsia="Frutiger" w:hAnsi="Tahoma" w:cs="Tahoma"/>
          <w:lang w:eastAsia="en-US"/>
        </w:rPr>
        <w:t>so vodilni partner in partner/ji sporazumni, da račune naročniku izstavlja vodilni partner in da naročnik sredstva (plačila računov) nakazuje vodilnemu partnerju/da račune naročniku izstavlja vsak od partnerjev (glede na določilo pravnega akta o skupnem nastopu).</w:t>
      </w:r>
    </w:p>
    <w:p w14:paraId="20B22813" w14:textId="2BECB4ED" w:rsidR="000315DA" w:rsidRPr="00487211" w:rsidRDefault="000315DA" w:rsidP="0052457F">
      <w:pPr>
        <w:keepNext/>
        <w:keepLines/>
        <w:jc w:val="both"/>
        <w:rPr>
          <w:rFonts w:ascii="Tahoma" w:eastAsia="Frutiger" w:hAnsi="Tahoma" w:cs="Tahoma"/>
          <w:i/>
          <w:lang w:eastAsia="en-US"/>
        </w:rPr>
      </w:pPr>
      <w:r w:rsidRPr="00487211">
        <w:rPr>
          <w:rFonts w:ascii="Tahoma" w:eastAsia="Frutiger" w:hAnsi="Tahoma" w:cs="Tahoma"/>
          <w:i/>
          <w:lang w:eastAsia="en-US"/>
        </w:rPr>
        <w:t>(Opomba: določilo tega odstavka velja samo v primeru skupne ponudbe)</w:t>
      </w:r>
    </w:p>
    <w:p w14:paraId="47FCBF5B" w14:textId="77777777" w:rsidR="000315DA" w:rsidRPr="00487211" w:rsidRDefault="000315DA" w:rsidP="0052457F">
      <w:pPr>
        <w:keepNext/>
        <w:keepLines/>
        <w:overflowPunct w:val="0"/>
        <w:autoSpaceDE w:val="0"/>
        <w:autoSpaceDN w:val="0"/>
        <w:adjustRightInd w:val="0"/>
        <w:jc w:val="both"/>
        <w:textAlignment w:val="baseline"/>
        <w:rPr>
          <w:rFonts w:ascii="Tahoma" w:hAnsi="Tahoma" w:cs="Tahoma"/>
          <w:lang w:eastAsia="en-US"/>
        </w:rPr>
      </w:pPr>
    </w:p>
    <w:p w14:paraId="4645D615" w14:textId="77777777" w:rsidR="000315DA" w:rsidRPr="00487211" w:rsidRDefault="000315DA" w:rsidP="0052457F">
      <w:pPr>
        <w:keepNext/>
        <w:keepLines/>
        <w:numPr>
          <w:ilvl w:val="0"/>
          <w:numId w:val="19"/>
        </w:numPr>
        <w:spacing w:after="200" w:line="276" w:lineRule="auto"/>
        <w:contextualSpacing/>
        <w:jc w:val="center"/>
        <w:rPr>
          <w:rFonts w:ascii="Tahoma" w:hAnsi="Tahoma" w:cs="Tahoma"/>
          <w:lang w:eastAsia="en-US"/>
        </w:rPr>
      </w:pPr>
      <w:r w:rsidRPr="00487211">
        <w:rPr>
          <w:rFonts w:ascii="Tahoma" w:hAnsi="Tahoma" w:cs="Tahoma"/>
          <w:lang w:eastAsia="en-US"/>
        </w:rPr>
        <w:t>člen</w:t>
      </w:r>
    </w:p>
    <w:p w14:paraId="7F6CCB93" w14:textId="160660D6" w:rsidR="0064565F" w:rsidRPr="00487211" w:rsidRDefault="0064565F" w:rsidP="0052457F">
      <w:pPr>
        <w:keepNext/>
        <w:keepLines/>
        <w:tabs>
          <w:tab w:val="left" w:pos="284"/>
        </w:tabs>
        <w:jc w:val="both"/>
        <w:rPr>
          <w:rFonts w:ascii="Tahoma" w:hAnsi="Tahoma" w:cs="Tahoma"/>
          <w:lang w:eastAsia="en-US"/>
        </w:rPr>
      </w:pPr>
    </w:p>
    <w:p w14:paraId="25594736" w14:textId="77777777" w:rsidR="001E185D" w:rsidRPr="00487211" w:rsidRDefault="001E185D" w:rsidP="0052457F">
      <w:pPr>
        <w:keepNext/>
        <w:keepLines/>
        <w:tabs>
          <w:tab w:val="left" w:pos="1702"/>
        </w:tabs>
        <w:jc w:val="both"/>
        <w:rPr>
          <w:rFonts w:ascii="Tahoma" w:hAnsi="Tahoma" w:cs="Tahoma"/>
        </w:rPr>
      </w:pPr>
      <w:r w:rsidRPr="00487211">
        <w:rPr>
          <w:rFonts w:ascii="Tahoma" w:hAnsi="Tahoma" w:cs="Tahoma"/>
        </w:rPr>
        <w:t>Okvirni sporazum je sklenjen in prične veljati z dnem podpisa obeh strank okvirnega sporazuma, pod pogojem iz 20. člena tega okvirnega sporazuma ter je veljaven za obdobje oseminštirideset (48) mesecev od dneva sklenitve okvirnega sporazuma oziroma do izčrpanja vrednosti, navedene v prvem odstavku 4. člena tega okvirnega sporazuma, kar nastopi prej.</w:t>
      </w:r>
    </w:p>
    <w:p w14:paraId="6D0DA394" w14:textId="77777777" w:rsidR="001E185D" w:rsidRPr="00487211" w:rsidRDefault="001E185D" w:rsidP="0052457F">
      <w:pPr>
        <w:keepNext/>
        <w:keepLines/>
        <w:overflowPunct w:val="0"/>
        <w:autoSpaceDE w:val="0"/>
        <w:autoSpaceDN w:val="0"/>
        <w:adjustRightInd w:val="0"/>
        <w:jc w:val="both"/>
        <w:textAlignment w:val="baseline"/>
        <w:rPr>
          <w:rFonts w:ascii="Tahoma" w:hAnsi="Tahoma" w:cs="Tahoma"/>
          <w:lang w:eastAsia="en-US"/>
        </w:rPr>
      </w:pPr>
    </w:p>
    <w:p w14:paraId="3F49511D" w14:textId="3990DAB8" w:rsidR="001E185D" w:rsidRPr="00487211" w:rsidRDefault="001E185D" w:rsidP="0052457F">
      <w:pPr>
        <w:keepNext/>
        <w:keepLines/>
        <w:jc w:val="both"/>
        <w:rPr>
          <w:rFonts w:ascii="Tahoma" w:eastAsia="Arial Unicode MS" w:hAnsi="Tahoma" w:cs="Tahoma"/>
          <w:bCs/>
        </w:rPr>
      </w:pPr>
      <w:bookmarkStart w:id="55" w:name="_Hlk191760574"/>
      <w:r w:rsidRPr="00487211">
        <w:rPr>
          <w:rFonts w:ascii="Tahoma" w:eastAsia="Arial Unicode MS" w:hAnsi="Tahoma" w:cs="Tahoma"/>
          <w:bCs/>
        </w:rPr>
        <w:t>Storitve, ki so predmet tega okvirnega sporazuma, se pričnejo obračunavati z dnem pričetka izvajanja storitev, ki jih izvajalec prične izvajati po uvedbi v delo in po preteku veljavnosti okvirnega sporazuma št. ________ z dne __________</w:t>
      </w:r>
      <w:r w:rsidR="00D60708">
        <w:rPr>
          <w:rFonts w:ascii="Tahoma" w:eastAsia="Arial Unicode MS" w:hAnsi="Tahoma" w:cs="Tahoma"/>
          <w:bCs/>
        </w:rPr>
        <w:t>, ki ga ima naročnik v času izvedbe postopka javnega naročila</w:t>
      </w:r>
      <w:r w:rsidR="00D60708" w:rsidRPr="00D60708">
        <w:rPr>
          <w:rFonts w:ascii="Tahoma" w:hAnsi="Tahoma" w:cs="Tahoma"/>
        </w:rPr>
        <w:t xml:space="preserve"> </w:t>
      </w:r>
      <w:r w:rsidR="00D60708" w:rsidRPr="00487211">
        <w:rPr>
          <w:rFonts w:ascii="Tahoma" w:hAnsi="Tahoma" w:cs="Tahoma"/>
        </w:rPr>
        <w:t>št. JHL-7/25</w:t>
      </w:r>
      <w:r w:rsidR="00D60708">
        <w:rPr>
          <w:rFonts w:ascii="Tahoma" w:hAnsi="Tahoma" w:cs="Tahoma"/>
        </w:rPr>
        <w:t xml:space="preserve"> še sklenjenega z drugim/istim izvajalcem</w:t>
      </w:r>
      <w:r w:rsidRPr="00487211">
        <w:rPr>
          <w:rFonts w:ascii="Tahoma" w:eastAsia="Arial Unicode MS" w:hAnsi="Tahoma" w:cs="Tahoma"/>
          <w:bCs/>
        </w:rPr>
        <w:t>.</w:t>
      </w:r>
    </w:p>
    <w:bookmarkEnd w:id="55"/>
    <w:p w14:paraId="4F268C3F" w14:textId="77777777" w:rsidR="0064565F" w:rsidRPr="00487211" w:rsidRDefault="0064565F" w:rsidP="0052457F">
      <w:pPr>
        <w:keepNext/>
        <w:keepLines/>
        <w:tabs>
          <w:tab w:val="left" w:pos="284"/>
        </w:tabs>
        <w:jc w:val="both"/>
        <w:rPr>
          <w:rFonts w:ascii="Tahoma" w:hAnsi="Tahoma" w:cs="Tahoma"/>
          <w:lang w:eastAsia="en-US"/>
        </w:rPr>
      </w:pPr>
    </w:p>
    <w:p w14:paraId="37E77C85" w14:textId="77777777" w:rsidR="000315DA" w:rsidRPr="00487211" w:rsidRDefault="000315DA" w:rsidP="0052457F">
      <w:pPr>
        <w:keepNext/>
        <w:keepLines/>
        <w:numPr>
          <w:ilvl w:val="0"/>
          <w:numId w:val="18"/>
        </w:numPr>
        <w:suppressAutoHyphens/>
        <w:spacing w:after="200" w:line="276" w:lineRule="auto"/>
        <w:ind w:left="1077" w:hanging="1077"/>
        <w:jc w:val="both"/>
        <w:rPr>
          <w:rFonts w:ascii="Tahoma" w:hAnsi="Tahoma" w:cs="Tahoma"/>
          <w:b/>
          <w:lang w:eastAsia="en-US"/>
        </w:rPr>
      </w:pPr>
      <w:r w:rsidRPr="00487211">
        <w:rPr>
          <w:rFonts w:ascii="Tahoma" w:hAnsi="Tahoma" w:cs="Tahoma"/>
          <w:b/>
          <w:lang w:eastAsia="en-US"/>
        </w:rPr>
        <w:t>PREDMET OKVIRNEGA SPORAZUMA</w:t>
      </w:r>
    </w:p>
    <w:p w14:paraId="46A0CF5C" w14:textId="77777777" w:rsidR="000315DA" w:rsidRPr="00487211" w:rsidRDefault="000315DA" w:rsidP="0052457F">
      <w:pPr>
        <w:keepNext/>
        <w:keepLines/>
        <w:numPr>
          <w:ilvl w:val="0"/>
          <w:numId w:val="19"/>
        </w:numPr>
        <w:spacing w:after="200" w:line="276" w:lineRule="auto"/>
        <w:contextualSpacing/>
        <w:jc w:val="center"/>
        <w:rPr>
          <w:rFonts w:ascii="Tahoma" w:hAnsi="Tahoma" w:cs="Tahoma"/>
          <w:lang w:eastAsia="en-US"/>
        </w:rPr>
      </w:pPr>
      <w:r w:rsidRPr="00487211">
        <w:rPr>
          <w:rFonts w:ascii="Tahoma" w:hAnsi="Tahoma" w:cs="Tahoma"/>
          <w:lang w:eastAsia="en-US"/>
        </w:rPr>
        <w:t>člen</w:t>
      </w:r>
    </w:p>
    <w:p w14:paraId="223FDC7B" w14:textId="77777777" w:rsidR="000315DA" w:rsidRPr="00487211" w:rsidRDefault="000315DA" w:rsidP="0052457F">
      <w:pPr>
        <w:keepNext/>
        <w:keepLines/>
        <w:tabs>
          <w:tab w:val="left" w:pos="284"/>
        </w:tabs>
        <w:jc w:val="both"/>
        <w:rPr>
          <w:rFonts w:ascii="Tahoma" w:hAnsi="Tahoma" w:cs="Tahoma"/>
          <w:lang w:eastAsia="en-US"/>
        </w:rPr>
      </w:pPr>
    </w:p>
    <w:p w14:paraId="06FA2F48" w14:textId="0BDC1D27" w:rsidR="000315DA" w:rsidRPr="00487211" w:rsidRDefault="000315DA" w:rsidP="0052457F">
      <w:pPr>
        <w:keepNext/>
        <w:keepLines/>
        <w:tabs>
          <w:tab w:val="left" w:pos="284"/>
        </w:tabs>
        <w:jc w:val="both"/>
        <w:rPr>
          <w:rFonts w:ascii="Tahoma" w:hAnsi="Tahoma" w:cs="Tahoma"/>
          <w:lang w:eastAsia="en-US"/>
        </w:rPr>
      </w:pPr>
      <w:bookmarkStart w:id="56" w:name="_Hlk192072810"/>
      <w:r w:rsidRPr="00487211">
        <w:rPr>
          <w:rFonts w:ascii="Tahoma" w:hAnsi="Tahoma" w:cs="Tahoma"/>
          <w:lang w:eastAsia="en-US"/>
        </w:rPr>
        <w:t>Predmet okvirnega sporazuma je</w:t>
      </w:r>
      <w:r w:rsidR="002470E9" w:rsidRPr="00487211">
        <w:rPr>
          <w:rFonts w:ascii="Tahoma" w:hAnsi="Tahoma" w:cs="Tahoma"/>
          <w:lang w:eastAsia="en-US"/>
        </w:rPr>
        <w:t xml:space="preserve"> </w:t>
      </w:r>
      <w:r w:rsidR="005D77E8" w:rsidRPr="00487211">
        <w:rPr>
          <w:rFonts w:ascii="Tahoma" w:hAnsi="Tahoma" w:cs="Tahoma"/>
          <w:lang w:eastAsia="en-US"/>
        </w:rPr>
        <w:t>Okoljsko manj obremenjujoče čiščenje poslovnih prostorov</w:t>
      </w:r>
      <w:r w:rsidRPr="00487211">
        <w:rPr>
          <w:rFonts w:ascii="Tahoma" w:hAnsi="Tahoma" w:cs="Tahoma"/>
          <w:lang w:eastAsia="en-US"/>
        </w:rPr>
        <w:t xml:space="preserve"> (</w:t>
      </w:r>
      <w:r w:rsidR="002470E9" w:rsidRPr="00487211">
        <w:rPr>
          <w:rFonts w:ascii="Tahoma" w:hAnsi="Tahoma" w:cs="Tahoma"/>
        </w:rPr>
        <w:t>v nadaljevanju tudi: čiščenje poslovnih prostorov in/ali čiščenje in/ali storitve)</w:t>
      </w:r>
      <w:r w:rsidRPr="00487211">
        <w:rPr>
          <w:rFonts w:ascii="Tahoma" w:hAnsi="Tahoma" w:cs="Tahoma"/>
          <w:lang w:eastAsia="en-US"/>
        </w:rPr>
        <w:t xml:space="preserve"> za sklop št.___:________________________________</w:t>
      </w:r>
      <w:bookmarkEnd w:id="56"/>
      <w:r w:rsidRPr="00487211">
        <w:rPr>
          <w:rFonts w:ascii="Tahoma" w:hAnsi="Tahoma" w:cs="Tahoma"/>
          <w:lang w:eastAsia="en-US"/>
        </w:rPr>
        <w:t>, ki jih naročnik po obsegu in časovno ne more vnaprej natančno določiti, in sicer vse po pravilih stroke, s skrbnostjo dobrega gospodarstvenika in strokovnjaka ter v skladu s tem okvirnim sporazumom.</w:t>
      </w:r>
    </w:p>
    <w:p w14:paraId="16571984" w14:textId="267AA735" w:rsidR="002470E9" w:rsidRPr="00487211" w:rsidRDefault="002470E9" w:rsidP="0052457F">
      <w:pPr>
        <w:keepNext/>
        <w:keepLines/>
        <w:tabs>
          <w:tab w:val="left" w:pos="284"/>
        </w:tabs>
        <w:jc w:val="both"/>
        <w:rPr>
          <w:rFonts w:ascii="Tahoma" w:hAnsi="Tahoma" w:cs="Tahoma"/>
          <w:lang w:eastAsia="en-US"/>
        </w:rPr>
      </w:pPr>
    </w:p>
    <w:p w14:paraId="4A6D7651" w14:textId="242A1C29" w:rsidR="002470E9" w:rsidRPr="00487211" w:rsidRDefault="002470E9" w:rsidP="0052457F">
      <w:pPr>
        <w:keepNext/>
        <w:keepLines/>
        <w:tabs>
          <w:tab w:val="left" w:pos="284"/>
        </w:tabs>
        <w:spacing w:after="120"/>
        <w:jc w:val="both"/>
        <w:rPr>
          <w:rFonts w:ascii="Tahoma" w:hAnsi="Tahoma" w:cs="Tahoma"/>
          <w:lang w:eastAsia="en-US"/>
        </w:rPr>
      </w:pPr>
      <w:r w:rsidRPr="00487211">
        <w:rPr>
          <w:rFonts w:ascii="Tahoma" w:hAnsi="Tahoma" w:cs="Tahoma"/>
          <w:lang w:eastAsia="en-US"/>
        </w:rPr>
        <w:t>Storitve, ki so predmet tega okvirnega sporazuma, zajemajo</w:t>
      </w:r>
      <w:r w:rsidR="005910A9">
        <w:rPr>
          <w:rFonts w:ascii="Tahoma" w:hAnsi="Tahoma" w:cs="Tahoma"/>
          <w:lang w:eastAsia="en-US"/>
        </w:rPr>
        <w:t xml:space="preserve"> (</w:t>
      </w:r>
      <w:r w:rsidR="00B06E3C">
        <w:rPr>
          <w:rFonts w:ascii="Tahoma" w:hAnsi="Tahoma" w:cs="Tahoma"/>
          <w:lang w:eastAsia="en-US"/>
        </w:rPr>
        <w:t xml:space="preserve">besedilo se </w:t>
      </w:r>
      <w:r w:rsidR="005910A9">
        <w:rPr>
          <w:rFonts w:ascii="Tahoma" w:hAnsi="Tahoma" w:cs="Tahoma"/>
          <w:lang w:eastAsia="en-US"/>
        </w:rPr>
        <w:t xml:space="preserve">ustrezno </w:t>
      </w:r>
      <w:r w:rsidR="00B06E3C">
        <w:rPr>
          <w:rFonts w:ascii="Tahoma" w:hAnsi="Tahoma" w:cs="Tahoma"/>
          <w:lang w:eastAsia="en-US"/>
        </w:rPr>
        <w:t>uporabi</w:t>
      </w:r>
      <w:r w:rsidR="005910A9">
        <w:rPr>
          <w:rFonts w:ascii="Tahoma" w:hAnsi="Tahoma" w:cs="Tahoma"/>
          <w:lang w:eastAsia="en-US"/>
        </w:rPr>
        <w:t xml:space="preserve"> za posamezni sklop, v skladu s tehničnim opisom</w:t>
      </w:r>
      <w:r w:rsidR="00B06E3C">
        <w:rPr>
          <w:rFonts w:ascii="Tahoma" w:hAnsi="Tahoma" w:cs="Tahoma"/>
          <w:lang w:eastAsia="en-US"/>
        </w:rPr>
        <w:t>)</w:t>
      </w:r>
      <w:r w:rsidRPr="00487211">
        <w:rPr>
          <w:rFonts w:ascii="Tahoma" w:hAnsi="Tahoma" w:cs="Tahoma"/>
          <w:lang w:eastAsia="en-US"/>
        </w:rPr>
        <w:t>:</w:t>
      </w:r>
    </w:p>
    <w:p w14:paraId="2F7A8C59" w14:textId="77777777" w:rsidR="002470E9" w:rsidRPr="00487211" w:rsidRDefault="002470E9" w:rsidP="0052457F">
      <w:pPr>
        <w:keepNext/>
        <w:keepLines/>
        <w:numPr>
          <w:ilvl w:val="0"/>
          <w:numId w:val="5"/>
        </w:numPr>
        <w:ind w:left="714" w:hanging="357"/>
        <w:jc w:val="both"/>
        <w:rPr>
          <w:rFonts w:ascii="Tahoma" w:hAnsi="Tahoma" w:cs="Tahoma"/>
        </w:rPr>
      </w:pPr>
      <w:r w:rsidRPr="00487211">
        <w:rPr>
          <w:rFonts w:ascii="Tahoma" w:hAnsi="Tahoma" w:cs="Tahoma"/>
          <w:b/>
        </w:rPr>
        <w:t xml:space="preserve">redna čiščenja: se </w:t>
      </w:r>
      <w:r w:rsidRPr="00487211">
        <w:rPr>
          <w:rFonts w:ascii="Tahoma" w:hAnsi="Tahoma" w:cs="Tahoma"/>
        </w:rPr>
        <w:t>izvajajo</w:t>
      </w:r>
      <w:r w:rsidRPr="00487211">
        <w:rPr>
          <w:rFonts w:ascii="Tahoma" w:hAnsi="Tahoma" w:cs="Tahoma"/>
          <w:b/>
        </w:rPr>
        <w:t xml:space="preserve"> </w:t>
      </w:r>
      <w:r w:rsidRPr="00487211">
        <w:rPr>
          <w:rFonts w:ascii="Tahoma" w:hAnsi="Tahoma" w:cs="Tahoma"/>
        </w:rPr>
        <w:t xml:space="preserve">dnevno/tedensko/mesečno in se obračunajo po ceni na kvadratni meter na posamezni lokaciji naročnika,  </w:t>
      </w:r>
    </w:p>
    <w:p w14:paraId="0B66FEFD" w14:textId="77777777" w:rsidR="002470E9" w:rsidRPr="00487211" w:rsidRDefault="002470E9" w:rsidP="0052457F">
      <w:pPr>
        <w:keepNext/>
        <w:keepLines/>
        <w:numPr>
          <w:ilvl w:val="0"/>
          <w:numId w:val="55"/>
        </w:numPr>
        <w:ind w:left="720"/>
        <w:jc w:val="both"/>
        <w:rPr>
          <w:rFonts w:ascii="Tahoma" w:hAnsi="Tahoma" w:cs="Tahoma"/>
        </w:rPr>
      </w:pPr>
      <w:r w:rsidRPr="00487211">
        <w:rPr>
          <w:rFonts w:ascii="Tahoma" w:hAnsi="Tahoma" w:cs="Tahoma"/>
          <w:b/>
        </w:rPr>
        <w:t>generalna čiščenja:</w:t>
      </w:r>
      <w:r w:rsidRPr="00487211">
        <w:rPr>
          <w:rFonts w:ascii="Tahoma" w:hAnsi="Tahoma" w:cs="Tahoma"/>
        </w:rPr>
        <w:t xml:space="preserve"> se izvajajo po posebnem predhodnem pisnem naročilu in dogovorom z naročnikom ter obračunajo za posamezno izvedeno generalno čiščenje,</w:t>
      </w:r>
    </w:p>
    <w:p w14:paraId="0950DC6C" w14:textId="77777777" w:rsidR="002470E9" w:rsidRPr="00487211" w:rsidRDefault="002470E9" w:rsidP="0052457F">
      <w:pPr>
        <w:keepNext/>
        <w:keepLines/>
        <w:numPr>
          <w:ilvl w:val="0"/>
          <w:numId w:val="55"/>
        </w:numPr>
        <w:ind w:left="720"/>
        <w:jc w:val="both"/>
        <w:rPr>
          <w:rFonts w:ascii="Tahoma" w:hAnsi="Tahoma" w:cs="Tahoma"/>
        </w:rPr>
      </w:pPr>
      <w:r w:rsidRPr="00487211">
        <w:rPr>
          <w:rFonts w:ascii="Tahoma" w:hAnsi="Tahoma" w:cs="Tahoma"/>
          <w:b/>
        </w:rPr>
        <w:t xml:space="preserve">dodatna čiščenja: </w:t>
      </w:r>
      <w:r w:rsidRPr="00487211">
        <w:rPr>
          <w:rFonts w:ascii="Tahoma" w:hAnsi="Tahoma" w:cs="Tahoma"/>
        </w:rPr>
        <w:t xml:space="preserve">se izvajajo po posebnem predhodnem pisnem naročilu in dogovorom z naročnikom ter obračunajo po storitveni uri dodatnega čiščenja. </w:t>
      </w:r>
    </w:p>
    <w:p w14:paraId="16EA416C" w14:textId="77777777" w:rsidR="002470E9" w:rsidRPr="00487211" w:rsidRDefault="002470E9" w:rsidP="0052457F">
      <w:pPr>
        <w:keepNext/>
        <w:keepLines/>
        <w:spacing w:after="120"/>
        <w:jc w:val="both"/>
        <w:rPr>
          <w:rFonts w:ascii="Tahoma" w:hAnsi="Tahoma" w:cs="Tahoma"/>
          <w:kern w:val="16"/>
        </w:rPr>
      </w:pPr>
    </w:p>
    <w:p w14:paraId="6C7001B1" w14:textId="77777777" w:rsidR="002470E9" w:rsidRPr="00487211" w:rsidRDefault="002470E9" w:rsidP="0052457F">
      <w:pPr>
        <w:keepNext/>
        <w:keepLines/>
        <w:tabs>
          <w:tab w:val="left" w:pos="284"/>
        </w:tabs>
        <w:spacing w:after="120"/>
        <w:jc w:val="both"/>
        <w:rPr>
          <w:rFonts w:ascii="Tahoma" w:hAnsi="Tahoma" w:cs="Tahoma"/>
        </w:rPr>
      </w:pPr>
      <w:r w:rsidRPr="00487211">
        <w:rPr>
          <w:rFonts w:ascii="Tahoma" w:hAnsi="Tahoma" w:cs="Tahoma"/>
        </w:rPr>
        <w:t>Natančna opredelitev predmeta tega okvirnega sporazuma, lokacije izvedbe storitev, čas čiščenja, obseg in podrobni opis storitev, je razviden:</w:t>
      </w:r>
    </w:p>
    <w:p w14:paraId="1FFDC409" w14:textId="77777777" w:rsidR="002470E9" w:rsidRPr="00487211" w:rsidRDefault="002470E9" w:rsidP="0052457F">
      <w:pPr>
        <w:keepNext/>
        <w:keepLines/>
        <w:numPr>
          <w:ilvl w:val="0"/>
          <w:numId w:val="5"/>
        </w:numPr>
        <w:ind w:left="714" w:hanging="357"/>
        <w:jc w:val="both"/>
        <w:rPr>
          <w:rFonts w:ascii="Tahoma" w:hAnsi="Tahoma" w:cs="Tahoma"/>
        </w:rPr>
      </w:pPr>
      <w:r w:rsidRPr="00487211">
        <w:rPr>
          <w:rFonts w:ascii="Tahoma" w:hAnsi="Tahoma" w:cs="Tahoma"/>
        </w:rPr>
        <w:t>v tehničnem opisu predmeta okvirnega sporazuma, ki je kot Priloga št. 1 sestavni del tega okvirnega sporazuma (v nadaljevanju: tehnični opis) in</w:t>
      </w:r>
    </w:p>
    <w:p w14:paraId="655653ED" w14:textId="77777777" w:rsidR="002470E9" w:rsidRPr="00487211" w:rsidRDefault="002470E9" w:rsidP="0052457F">
      <w:pPr>
        <w:keepNext/>
        <w:keepLines/>
        <w:numPr>
          <w:ilvl w:val="0"/>
          <w:numId w:val="5"/>
        </w:numPr>
        <w:ind w:left="714" w:hanging="357"/>
        <w:jc w:val="both"/>
        <w:rPr>
          <w:rFonts w:ascii="Tahoma" w:hAnsi="Tahoma" w:cs="Tahoma"/>
        </w:rPr>
      </w:pPr>
      <w:r w:rsidRPr="00487211">
        <w:rPr>
          <w:rFonts w:ascii="Tahoma" w:hAnsi="Tahoma" w:cs="Tahoma"/>
        </w:rPr>
        <w:t>v ponudbenem predračunu izvajalca št. _______ z dne _______ (v nadaljevanju: ponudbeni predračun), ki je kot Priloga št. 3 sestavni del tega okvirnega sporazuma.</w:t>
      </w:r>
    </w:p>
    <w:p w14:paraId="3BDE8FF4" w14:textId="77777777" w:rsidR="002470E9" w:rsidRPr="006D03FD" w:rsidRDefault="002470E9" w:rsidP="0052457F">
      <w:pPr>
        <w:keepNext/>
        <w:keepLines/>
        <w:suppressAutoHyphens/>
        <w:jc w:val="both"/>
        <w:rPr>
          <w:rFonts w:ascii="Tahoma" w:hAnsi="Tahoma" w:cs="Tahoma"/>
          <w:highlight w:val="yellow"/>
        </w:rPr>
      </w:pPr>
    </w:p>
    <w:p w14:paraId="644549D9" w14:textId="5D3F7FFA" w:rsidR="002470E9" w:rsidRPr="00487211" w:rsidRDefault="002470E9" w:rsidP="0052457F">
      <w:pPr>
        <w:keepNext/>
        <w:keepLines/>
        <w:jc w:val="both"/>
        <w:rPr>
          <w:rFonts w:ascii="Tahoma" w:hAnsi="Tahoma" w:cs="Tahoma"/>
        </w:rPr>
      </w:pPr>
      <w:r w:rsidRPr="00487211">
        <w:rPr>
          <w:rFonts w:ascii="Tahoma" w:hAnsi="Tahoma" w:cs="Tahoma"/>
        </w:rPr>
        <w:lastRenderedPageBreak/>
        <w:t>Izvajalec se zavezuje, da bo izvajal storitve po tem okvirnem sporazumu</w:t>
      </w:r>
      <w:r w:rsidRPr="00487211">
        <w:rPr>
          <w:rFonts w:ascii="Tahoma" w:eastAsia="Calibri" w:hAnsi="Tahoma" w:cs="Tahoma"/>
        </w:rPr>
        <w:t xml:space="preserve"> </w:t>
      </w:r>
      <w:r w:rsidRPr="00487211">
        <w:rPr>
          <w:rFonts w:ascii="Tahoma" w:hAnsi="Tahoma" w:cs="Tahoma"/>
        </w:rPr>
        <w:t xml:space="preserve">z vsemi tehničnimi in ostalimi zahtevami naročnika, kot je opredeljeno v razpisni dokumentaciji naročnika, na podlagi tehničnega opisa, </w:t>
      </w:r>
      <w:r w:rsidRPr="00487211">
        <w:rPr>
          <w:rFonts w:ascii="Tahoma" w:hAnsi="Tahoma" w:cs="Tahoma"/>
          <w:bCs/>
        </w:rPr>
        <w:t xml:space="preserve">na podlagi ponudbe izvajalca št. ______________ z dne __________, ki je Priloga št. 2 </w:t>
      </w:r>
      <w:r w:rsidRPr="00487211">
        <w:rPr>
          <w:rFonts w:ascii="Tahoma" w:hAnsi="Tahoma" w:cs="Tahoma"/>
        </w:rPr>
        <w:t>tega okvirnega sporazuma (v nadaljevanju: ponudba)</w:t>
      </w:r>
      <w:r w:rsidRPr="00487211">
        <w:rPr>
          <w:rFonts w:ascii="Tahoma" w:hAnsi="Tahoma" w:cs="Tahoma"/>
          <w:bCs/>
        </w:rPr>
        <w:t xml:space="preserve"> in </w:t>
      </w:r>
      <w:r w:rsidRPr="00487211">
        <w:rPr>
          <w:rFonts w:ascii="Tahoma" w:hAnsi="Tahoma" w:cs="Tahoma"/>
        </w:rPr>
        <w:t>na podlagi ponudbenega predračuna izvajalca.</w:t>
      </w:r>
    </w:p>
    <w:p w14:paraId="7487CC40" w14:textId="77777777" w:rsidR="00274D37" w:rsidRPr="00487211" w:rsidRDefault="00274D37" w:rsidP="0052457F">
      <w:pPr>
        <w:keepNext/>
        <w:keepLines/>
        <w:tabs>
          <w:tab w:val="left" w:pos="284"/>
        </w:tabs>
        <w:jc w:val="both"/>
        <w:rPr>
          <w:rFonts w:ascii="Tahoma" w:hAnsi="Tahoma" w:cs="Tahoma"/>
          <w:lang w:eastAsia="en-US"/>
        </w:rPr>
      </w:pPr>
    </w:p>
    <w:p w14:paraId="6B06FD29" w14:textId="1C562476" w:rsidR="008E36A3" w:rsidRPr="00A140BB" w:rsidRDefault="008E36A3" w:rsidP="0052457F">
      <w:pPr>
        <w:keepNext/>
        <w:keepLines/>
        <w:jc w:val="both"/>
        <w:rPr>
          <w:rFonts w:ascii="Tahoma" w:hAnsi="Tahoma" w:cs="Tahoma"/>
        </w:rPr>
      </w:pPr>
      <w:bookmarkStart w:id="57" w:name="_Hlk192076797"/>
      <w:r w:rsidRPr="00487211">
        <w:rPr>
          <w:rFonts w:ascii="Tahoma" w:hAnsi="Tahoma" w:cs="Tahoma"/>
        </w:rPr>
        <w:t>Naročnik in izvajalec se izrecno dogovorita, da bo naročnik v obdobju veljavnosti tega okvirnega sporazuma naročal storitve, ki jih bo dejansko potreboval, ter za katere bo imel zagotovljena finančna sredstva. Količine in vrste storitev, navedene v ponudbenem predračunu in v tehničnem opisu so okvirne</w:t>
      </w:r>
      <w:r w:rsidR="00D60708">
        <w:rPr>
          <w:rFonts w:ascii="Tahoma" w:hAnsi="Tahoma" w:cs="Tahoma"/>
        </w:rPr>
        <w:t>, dejansko naročene količine pa  so</w:t>
      </w:r>
      <w:r w:rsidRPr="00487211">
        <w:rPr>
          <w:rFonts w:ascii="Tahoma" w:hAnsi="Tahoma" w:cs="Tahoma"/>
        </w:rPr>
        <w:t xml:space="preserve"> odvisne od dejanskih potreb naročnika v obdobju veljavnosti okvirnega sporazuma, </w:t>
      </w:r>
      <w:r w:rsidR="00D60708">
        <w:rPr>
          <w:rFonts w:ascii="Tahoma" w:hAnsi="Tahoma" w:cs="Tahoma"/>
        </w:rPr>
        <w:t>zato</w:t>
      </w:r>
      <w:r w:rsidR="00D60708" w:rsidRPr="00487211">
        <w:rPr>
          <w:rFonts w:ascii="Tahoma" w:hAnsi="Tahoma" w:cs="Tahoma"/>
        </w:rPr>
        <w:t xml:space="preserve"> </w:t>
      </w:r>
      <w:r w:rsidRPr="00487211">
        <w:rPr>
          <w:rFonts w:ascii="Tahoma" w:hAnsi="Tahoma" w:cs="Tahoma"/>
        </w:rPr>
        <w:t xml:space="preserve">so </w:t>
      </w:r>
      <w:r w:rsidR="00D60708">
        <w:rPr>
          <w:rFonts w:ascii="Tahoma" w:hAnsi="Tahoma" w:cs="Tahoma"/>
        </w:rPr>
        <w:t xml:space="preserve">okvirne količine </w:t>
      </w:r>
      <w:r w:rsidRPr="00487211">
        <w:rPr>
          <w:rFonts w:ascii="Tahoma" w:hAnsi="Tahoma" w:cs="Tahoma"/>
        </w:rPr>
        <w:t>za naročnika neobvezujoče.</w:t>
      </w:r>
    </w:p>
    <w:bookmarkEnd w:id="57"/>
    <w:p w14:paraId="058092DC" w14:textId="77777777" w:rsidR="008E36A3" w:rsidRPr="00A140BB" w:rsidRDefault="008E36A3" w:rsidP="0052457F">
      <w:pPr>
        <w:keepNext/>
        <w:keepLines/>
        <w:tabs>
          <w:tab w:val="left" w:pos="284"/>
        </w:tabs>
        <w:jc w:val="both"/>
        <w:rPr>
          <w:rFonts w:ascii="Tahoma" w:hAnsi="Tahoma" w:cs="Tahoma"/>
          <w:lang w:eastAsia="en-US"/>
        </w:rPr>
      </w:pPr>
    </w:p>
    <w:p w14:paraId="40E8E6B8" w14:textId="77777777" w:rsidR="000315DA" w:rsidRPr="00487211" w:rsidRDefault="000315DA" w:rsidP="0052457F">
      <w:pPr>
        <w:keepNext/>
        <w:keepLines/>
        <w:numPr>
          <w:ilvl w:val="0"/>
          <w:numId w:val="18"/>
        </w:numPr>
        <w:suppressAutoHyphens/>
        <w:spacing w:after="200" w:line="276" w:lineRule="auto"/>
        <w:ind w:hanging="720"/>
        <w:jc w:val="both"/>
        <w:rPr>
          <w:rFonts w:ascii="Tahoma" w:hAnsi="Tahoma" w:cs="Tahoma"/>
          <w:b/>
          <w:lang w:eastAsia="en-US"/>
        </w:rPr>
      </w:pPr>
      <w:r w:rsidRPr="00487211">
        <w:rPr>
          <w:rFonts w:ascii="Tahoma" w:hAnsi="Tahoma" w:cs="Tahoma"/>
          <w:b/>
          <w:lang w:eastAsia="en-US"/>
        </w:rPr>
        <w:t>VREDNOST OKVIRNEGA SPORAZUMA IN CENE</w:t>
      </w:r>
    </w:p>
    <w:p w14:paraId="41E80AB8" w14:textId="77777777" w:rsidR="000315DA" w:rsidRPr="00487211" w:rsidRDefault="000315DA" w:rsidP="0052457F">
      <w:pPr>
        <w:keepNext/>
        <w:keepLines/>
        <w:numPr>
          <w:ilvl w:val="0"/>
          <w:numId w:val="19"/>
        </w:numPr>
        <w:spacing w:after="200" w:line="276" w:lineRule="auto"/>
        <w:contextualSpacing/>
        <w:jc w:val="center"/>
        <w:rPr>
          <w:rFonts w:ascii="Tahoma" w:hAnsi="Tahoma" w:cs="Tahoma"/>
          <w:color w:val="000000"/>
        </w:rPr>
      </w:pPr>
      <w:r w:rsidRPr="00487211">
        <w:rPr>
          <w:rFonts w:ascii="Tahoma" w:hAnsi="Tahoma" w:cs="Tahoma"/>
          <w:lang w:eastAsia="en-US"/>
        </w:rPr>
        <w:t>člen</w:t>
      </w:r>
    </w:p>
    <w:p w14:paraId="7DF00191" w14:textId="77777777" w:rsidR="000315DA" w:rsidRPr="00487211" w:rsidRDefault="000315DA" w:rsidP="0052457F">
      <w:pPr>
        <w:keepNext/>
        <w:keepLines/>
        <w:jc w:val="both"/>
        <w:rPr>
          <w:rFonts w:ascii="Tahoma" w:hAnsi="Tahoma" w:cs="Tahoma"/>
        </w:rPr>
      </w:pPr>
    </w:p>
    <w:p w14:paraId="7B7917E0" w14:textId="77777777" w:rsidR="000315DA" w:rsidRPr="00487211" w:rsidRDefault="000315DA" w:rsidP="0052457F">
      <w:pPr>
        <w:keepNext/>
        <w:keepLines/>
        <w:tabs>
          <w:tab w:val="left" w:pos="284"/>
        </w:tabs>
        <w:jc w:val="both"/>
        <w:rPr>
          <w:rFonts w:ascii="Tahoma" w:hAnsi="Tahoma" w:cs="Tahoma"/>
          <w:lang w:eastAsia="en-US"/>
        </w:rPr>
      </w:pPr>
      <w:bookmarkStart w:id="58" w:name="_Hlk192077324"/>
      <w:r w:rsidRPr="00487211">
        <w:rPr>
          <w:rFonts w:ascii="Tahoma" w:hAnsi="Tahoma" w:cs="Tahoma"/>
          <w:lang w:eastAsia="en-US"/>
        </w:rPr>
        <w:t xml:space="preserve">Ocenjena vrednost javnega naročila, katerega izvedba je predmet tega okvirnega sporazuma, je ob začetku postopka oddaje javnega naročila, znašala ________ EUR brez DDV. </w:t>
      </w:r>
    </w:p>
    <w:bookmarkEnd w:id="58"/>
    <w:p w14:paraId="6F95E47C" w14:textId="77777777" w:rsidR="000315DA" w:rsidRPr="00487211" w:rsidRDefault="000315DA" w:rsidP="0052457F">
      <w:pPr>
        <w:keepNext/>
        <w:keepLines/>
        <w:tabs>
          <w:tab w:val="left" w:pos="284"/>
        </w:tabs>
        <w:jc w:val="both"/>
        <w:rPr>
          <w:rFonts w:ascii="Tahoma" w:hAnsi="Tahoma" w:cs="Tahoma"/>
          <w:lang w:eastAsia="en-US"/>
        </w:rPr>
      </w:pPr>
    </w:p>
    <w:p w14:paraId="5B88CCA5" w14:textId="3BF5D959" w:rsidR="008E36A3" w:rsidRPr="00487211" w:rsidRDefault="008E36A3" w:rsidP="0052457F">
      <w:pPr>
        <w:keepNext/>
        <w:keepLines/>
        <w:jc w:val="both"/>
      </w:pPr>
      <w:r w:rsidRPr="00487211">
        <w:rPr>
          <w:rFonts w:ascii="Tahoma" w:hAnsi="Tahoma" w:cs="Tahoma"/>
        </w:rPr>
        <w:t>Cene na enot</w:t>
      </w:r>
      <w:r w:rsidR="00165F7F" w:rsidRPr="00487211">
        <w:rPr>
          <w:rFonts w:ascii="Tahoma" w:hAnsi="Tahoma" w:cs="Tahoma"/>
        </w:rPr>
        <w:t xml:space="preserve"> mere</w:t>
      </w:r>
      <w:r w:rsidRPr="00487211">
        <w:rPr>
          <w:rFonts w:ascii="Tahoma" w:hAnsi="Tahoma" w:cs="Tahoma"/>
        </w:rPr>
        <w:t>, navedene v posameznih postavkah ponudbenega predračuna, vključujejo vse materialne in nematerialne stroške, ki bodo potrebni za kvalitetno in pravočasno izvedbo predmeta okvirnega sporazuma, vključno z vsemi stroški izvedbe storitve, stroški dela</w:t>
      </w:r>
      <w:r w:rsidR="009B7D6B" w:rsidRPr="00487211">
        <w:rPr>
          <w:rFonts w:ascii="Tahoma" w:hAnsi="Tahoma" w:cs="Tahoma"/>
        </w:rPr>
        <w:t xml:space="preserve">, stroški materiala, </w:t>
      </w:r>
      <w:r w:rsidRPr="00487211">
        <w:rPr>
          <w:rFonts w:ascii="Tahoma" w:hAnsi="Tahoma" w:cs="Tahoma"/>
        </w:rPr>
        <w:t>stroški prevoza, stro</w:t>
      </w:r>
      <w:r w:rsidR="009B7D6B" w:rsidRPr="00487211">
        <w:rPr>
          <w:rFonts w:ascii="Tahoma" w:hAnsi="Tahoma" w:cs="Tahoma"/>
        </w:rPr>
        <w:t>š</w:t>
      </w:r>
      <w:r w:rsidRPr="00487211">
        <w:rPr>
          <w:rFonts w:ascii="Tahoma" w:hAnsi="Tahoma" w:cs="Tahoma"/>
        </w:rPr>
        <w:t>ki priprave ponudbene dokumentacije in vsemi ostalimi stroški.</w:t>
      </w:r>
    </w:p>
    <w:p w14:paraId="7ECA0331" w14:textId="77777777" w:rsidR="00165F7F" w:rsidRPr="00487211" w:rsidRDefault="00165F7F" w:rsidP="0052457F">
      <w:pPr>
        <w:keepNext/>
        <w:keepLines/>
        <w:jc w:val="both"/>
        <w:rPr>
          <w:rFonts w:ascii="Tahoma" w:hAnsi="Tahoma" w:cs="Tahoma"/>
        </w:rPr>
      </w:pPr>
    </w:p>
    <w:p w14:paraId="2A1FB2A1" w14:textId="1EF008F8" w:rsidR="008E36A3" w:rsidRPr="00487211" w:rsidRDefault="009B7D6B" w:rsidP="0052457F">
      <w:pPr>
        <w:keepNext/>
        <w:keepLines/>
        <w:jc w:val="both"/>
        <w:rPr>
          <w:rFonts w:ascii="Tahoma" w:hAnsi="Tahoma" w:cs="Tahoma"/>
        </w:rPr>
      </w:pPr>
      <w:r w:rsidRPr="00487211">
        <w:rPr>
          <w:rFonts w:ascii="Tahoma" w:hAnsi="Tahoma" w:cs="Tahoma"/>
        </w:rPr>
        <w:t xml:space="preserve">Cene na enoto mere, navedene v posameznih postavkah ponudbenega predračuna, vključujejo tudi </w:t>
      </w:r>
      <w:r w:rsidR="008E36A3" w:rsidRPr="00487211">
        <w:rPr>
          <w:rFonts w:ascii="Tahoma" w:hAnsi="Tahoma" w:cs="Tahoma"/>
        </w:rPr>
        <w:t>strošk</w:t>
      </w:r>
      <w:r w:rsidRPr="00487211">
        <w:rPr>
          <w:rFonts w:ascii="Tahoma" w:hAnsi="Tahoma" w:cs="Tahoma"/>
        </w:rPr>
        <w:t>e</w:t>
      </w:r>
      <w:r w:rsidR="008E36A3" w:rsidRPr="00487211">
        <w:rPr>
          <w:rFonts w:ascii="Tahoma" w:hAnsi="Tahoma" w:cs="Tahoma"/>
        </w:rPr>
        <w:t xml:space="preserve"> uporabljenih čistil, stroški uporabe delovne in čistilne opreme</w:t>
      </w:r>
      <w:r w:rsidRPr="00487211">
        <w:rPr>
          <w:rFonts w:ascii="Tahoma" w:hAnsi="Tahoma" w:cs="Tahoma"/>
        </w:rPr>
        <w:t>, stroški sredstev za razkuževanje umivalnikov in toalet</w:t>
      </w:r>
      <w:r w:rsidR="008E36A3" w:rsidRPr="00487211">
        <w:rPr>
          <w:rFonts w:ascii="Tahoma" w:hAnsi="Tahoma" w:cs="Tahoma"/>
        </w:rPr>
        <w:t xml:space="preserve"> ter strošk</w:t>
      </w:r>
      <w:r w:rsidR="00B06E3C">
        <w:rPr>
          <w:rFonts w:ascii="Tahoma" w:hAnsi="Tahoma" w:cs="Tahoma"/>
        </w:rPr>
        <w:t>e</w:t>
      </w:r>
      <w:r w:rsidR="008E36A3" w:rsidRPr="00487211">
        <w:rPr>
          <w:rFonts w:ascii="Tahoma" w:hAnsi="Tahoma" w:cs="Tahoma"/>
        </w:rPr>
        <w:t xml:space="preserve"> uporabe orodij, strojev in drugih sredstev za čiščenje prostorov, delo, nadzor in organizacij</w:t>
      </w:r>
      <w:r w:rsidRPr="00487211">
        <w:rPr>
          <w:rFonts w:ascii="Tahoma" w:hAnsi="Tahoma" w:cs="Tahoma"/>
        </w:rPr>
        <w:t>o</w:t>
      </w:r>
      <w:r w:rsidR="008E36A3" w:rsidRPr="00487211">
        <w:rPr>
          <w:rFonts w:ascii="Tahoma" w:hAnsi="Tahoma" w:cs="Tahoma"/>
        </w:rPr>
        <w:t xml:space="preserve"> dela.</w:t>
      </w:r>
    </w:p>
    <w:p w14:paraId="5AA583DF" w14:textId="77777777" w:rsidR="00466F8E" w:rsidRPr="00487211" w:rsidRDefault="00466F8E" w:rsidP="0052457F">
      <w:pPr>
        <w:keepNext/>
        <w:keepLines/>
        <w:jc w:val="both"/>
        <w:rPr>
          <w:rFonts w:ascii="Tahoma" w:hAnsi="Tahoma" w:cs="Tahoma"/>
        </w:rPr>
      </w:pPr>
      <w:bookmarkStart w:id="59" w:name="_Hlk191908982"/>
    </w:p>
    <w:p w14:paraId="465A4792" w14:textId="310775FF" w:rsidR="00466F8E" w:rsidRPr="00487211" w:rsidRDefault="00466F8E" w:rsidP="0052457F">
      <w:pPr>
        <w:keepNext/>
        <w:keepLines/>
        <w:jc w:val="both"/>
        <w:rPr>
          <w:rFonts w:ascii="Tahoma" w:hAnsi="Tahoma" w:cs="Tahoma"/>
        </w:rPr>
      </w:pPr>
      <w:r w:rsidRPr="00487211">
        <w:rPr>
          <w:rFonts w:ascii="Tahoma" w:hAnsi="Tahoma" w:cs="Tahoma"/>
        </w:rPr>
        <w:t>V cenah na enoto mere, navedene v posameznih postavkah ponudbenega predračuna, niso upoštevani stroški sredstev za razkuževanje površin (kljuke, stikala, klopi, mize,…), ki jih zagotovi naročnik.</w:t>
      </w:r>
    </w:p>
    <w:bookmarkEnd w:id="59"/>
    <w:p w14:paraId="0C73824C" w14:textId="77777777" w:rsidR="00466F8E" w:rsidRPr="00487211" w:rsidRDefault="00466F8E" w:rsidP="0052457F">
      <w:pPr>
        <w:keepNext/>
        <w:keepLines/>
        <w:jc w:val="both"/>
        <w:rPr>
          <w:rFonts w:ascii="Tahoma" w:hAnsi="Tahoma" w:cs="Tahoma"/>
        </w:rPr>
      </w:pPr>
    </w:p>
    <w:p w14:paraId="2FCD45FB" w14:textId="06AD5586" w:rsidR="008E36A3" w:rsidRPr="00487211" w:rsidRDefault="009B7D6B" w:rsidP="0052457F">
      <w:pPr>
        <w:keepNext/>
        <w:keepLines/>
        <w:jc w:val="both"/>
        <w:rPr>
          <w:rFonts w:ascii="Tahoma" w:hAnsi="Tahoma" w:cs="Tahoma"/>
          <w:u w:val="single"/>
        </w:rPr>
      </w:pPr>
      <w:bookmarkStart w:id="60" w:name="_Hlk192569219"/>
      <w:r w:rsidRPr="00487211">
        <w:rPr>
          <w:rFonts w:ascii="Tahoma" w:hAnsi="Tahoma" w:cs="Tahoma"/>
        </w:rPr>
        <w:t>G</w:t>
      </w:r>
      <w:r w:rsidR="008E36A3" w:rsidRPr="00487211">
        <w:rPr>
          <w:rFonts w:ascii="Tahoma" w:hAnsi="Tahoma" w:cs="Tahoma"/>
        </w:rPr>
        <w:t>eneralna in dodatna čiščenja bo izvajalec naročniku obračunaval</w:t>
      </w:r>
      <w:bookmarkEnd w:id="60"/>
      <w:r w:rsidR="008E36A3" w:rsidRPr="00487211">
        <w:rPr>
          <w:rFonts w:ascii="Tahoma" w:hAnsi="Tahoma" w:cs="Tahoma"/>
        </w:rPr>
        <w:t xml:space="preserve"> na podlagi izdanega posameznega pisnega naročila naročnika</w:t>
      </w:r>
      <w:r w:rsidR="00165F7F" w:rsidRPr="00487211">
        <w:rPr>
          <w:rFonts w:ascii="Tahoma" w:hAnsi="Tahoma" w:cs="Tahoma"/>
        </w:rPr>
        <w:t xml:space="preserve"> in po cenah, navedenih v ponudbenem predračunu</w:t>
      </w:r>
      <w:r w:rsidR="00B06E3C">
        <w:rPr>
          <w:rFonts w:ascii="Tahoma" w:hAnsi="Tahoma" w:cs="Tahoma"/>
        </w:rPr>
        <w:t>.</w:t>
      </w:r>
    </w:p>
    <w:p w14:paraId="6E21DDC5" w14:textId="701218D8" w:rsidR="000315DA" w:rsidRPr="00487211" w:rsidRDefault="000315DA" w:rsidP="0052457F">
      <w:pPr>
        <w:keepNext/>
        <w:keepLines/>
        <w:tabs>
          <w:tab w:val="left" w:pos="284"/>
        </w:tabs>
        <w:jc w:val="both"/>
        <w:rPr>
          <w:rFonts w:ascii="Tahoma" w:hAnsi="Tahoma" w:cs="Tahoma"/>
          <w:lang w:eastAsia="en-US"/>
        </w:rPr>
      </w:pPr>
    </w:p>
    <w:p w14:paraId="31003DE7" w14:textId="740317E2" w:rsidR="00D9204C" w:rsidRPr="00487211" w:rsidRDefault="00D9204C" w:rsidP="0052457F">
      <w:pPr>
        <w:keepNext/>
        <w:keepLines/>
        <w:numPr>
          <w:ilvl w:val="12"/>
          <w:numId w:val="0"/>
        </w:numPr>
        <w:tabs>
          <w:tab w:val="left" w:pos="1701"/>
        </w:tabs>
        <w:ind w:right="-1"/>
        <w:jc w:val="both"/>
        <w:rPr>
          <w:rFonts w:ascii="Tahoma" w:hAnsi="Tahoma" w:cs="Tahoma"/>
        </w:rPr>
      </w:pPr>
      <w:r w:rsidRPr="00487211">
        <w:rPr>
          <w:rFonts w:ascii="Tahoma" w:hAnsi="Tahoma" w:cs="Tahoma"/>
        </w:rPr>
        <w:t>V kolikor se bo v obdobju veljavnosti okvirnega sporazuma pri naročniku pojavila potreba po storitvah, ki niso izrecno navedene v opisu predmeta tega okvirnega sporazuma oziroma v ponudbenem predračunu, vsebinsko pa sodijo med storitve, ki so predmet tega okvirnega sporazuma in so potrebne za kvalitetno izvedbo predmeta tega okvirnega sporazuma, mora izvajalec za te storitve zagotavljati pogoje, ki so določeni v razpisni dokumentaciji in v sklenjenem okvirnem sporazumu. V tem primeru bo izvajalec te storitve obračunaval po cenah na enoto mere primerljivih storitev, ki so navedene v ponudbenem predračunu.</w:t>
      </w:r>
    </w:p>
    <w:p w14:paraId="1EA8FBDC" w14:textId="77777777" w:rsidR="00492B5F" w:rsidRPr="00487211" w:rsidRDefault="00492B5F" w:rsidP="0052457F">
      <w:pPr>
        <w:keepNext/>
        <w:keepLines/>
        <w:tabs>
          <w:tab w:val="left" w:pos="284"/>
        </w:tabs>
        <w:jc w:val="both"/>
        <w:rPr>
          <w:rFonts w:ascii="Tahoma" w:hAnsi="Tahoma" w:cs="Tahoma"/>
        </w:rPr>
      </w:pPr>
    </w:p>
    <w:p w14:paraId="4416B8CF" w14:textId="76616C34" w:rsidR="00165F7F" w:rsidRPr="00487211" w:rsidRDefault="00165F7F" w:rsidP="0052457F">
      <w:pPr>
        <w:keepNext/>
        <w:keepLines/>
        <w:tabs>
          <w:tab w:val="left" w:pos="284"/>
        </w:tabs>
        <w:jc w:val="both"/>
        <w:rPr>
          <w:rFonts w:ascii="Tahoma" w:hAnsi="Tahoma" w:cs="Tahoma"/>
        </w:rPr>
      </w:pPr>
      <w:bookmarkStart w:id="61" w:name="_Hlk192078439"/>
      <w:r w:rsidRPr="00487211">
        <w:rPr>
          <w:rFonts w:ascii="Tahoma" w:hAnsi="Tahoma" w:cs="Tahoma"/>
        </w:rPr>
        <w:t>Cene na enoto mere, navedene v ponudbenem predračunu, so v času veljavnosti okvirnega sporazuma fiksne in se ne spreminjajo, razen pod pogoji in na način, naveden v 5.</w:t>
      </w:r>
      <w:r w:rsidR="00B06E3C">
        <w:rPr>
          <w:rFonts w:ascii="Tahoma" w:hAnsi="Tahoma" w:cs="Tahoma"/>
        </w:rPr>
        <w:t xml:space="preserve"> </w:t>
      </w:r>
      <w:r w:rsidRPr="00487211">
        <w:rPr>
          <w:rFonts w:ascii="Tahoma" w:hAnsi="Tahoma" w:cs="Tahoma"/>
        </w:rPr>
        <w:t>členu tega okvirnega sporazuma ali v primeru znižanja cen</w:t>
      </w:r>
      <w:r w:rsidR="00B06E3C">
        <w:rPr>
          <w:rFonts w:ascii="Tahoma" w:hAnsi="Tahoma" w:cs="Tahoma"/>
        </w:rPr>
        <w:t xml:space="preserve"> na enoto mere</w:t>
      </w:r>
      <w:r w:rsidRPr="00487211">
        <w:rPr>
          <w:rFonts w:ascii="Tahoma" w:hAnsi="Tahoma" w:cs="Tahoma"/>
        </w:rPr>
        <w:t>, navedenih v ponudbenem predračunu.</w:t>
      </w:r>
    </w:p>
    <w:bookmarkEnd w:id="61"/>
    <w:p w14:paraId="68D6CC2C" w14:textId="1363A1E8" w:rsidR="00492B5F" w:rsidRPr="00487211" w:rsidRDefault="00492B5F" w:rsidP="0052457F">
      <w:pPr>
        <w:keepNext/>
        <w:keepLines/>
        <w:tabs>
          <w:tab w:val="left" w:pos="284"/>
        </w:tabs>
        <w:jc w:val="both"/>
        <w:rPr>
          <w:rFonts w:ascii="Tahoma" w:hAnsi="Tahoma" w:cs="Tahoma"/>
          <w:lang w:eastAsia="en-US"/>
        </w:rPr>
      </w:pPr>
    </w:p>
    <w:p w14:paraId="2445AEB4" w14:textId="77777777" w:rsidR="000315DA" w:rsidRPr="00487211" w:rsidRDefault="000315DA" w:rsidP="0052457F">
      <w:pPr>
        <w:keepNext/>
        <w:keepLines/>
        <w:numPr>
          <w:ilvl w:val="0"/>
          <w:numId w:val="19"/>
        </w:numPr>
        <w:spacing w:after="200" w:line="276" w:lineRule="auto"/>
        <w:contextualSpacing/>
        <w:jc w:val="center"/>
        <w:rPr>
          <w:rFonts w:ascii="Tahoma" w:hAnsi="Tahoma" w:cs="Tahoma"/>
          <w:lang w:eastAsia="en-US"/>
        </w:rPr>
      </w:pPr>
      <w:r w:rsidRPr="00487211">
        <w:rPr>
          <w:rFonts w:ascii="Tahoma" w:hAnsi="Tahoma" w:cs="Tahoma"/>
          <w:lang w:eastAsia="en-US"/>
        </w:rPr>
        <w:t>člen</w:t>
      </w:r>
    </w:p>
    <w:p w14:paraId="204BE4AB" w14:textId="77777777" w:rsidR="000315DA" w:rsidRPr="00487211" w:rsidRDefault="000315DA" w:rsidP="0052457F">
      <w:pPr>
        <w:keepNext/>
        <w:keepLines/>
        <w:jc w:val="both"/>
        <w:rPr>
          <w:rFonts w:ascii="Tahoma" w:eastAsia="Arial" w:hAnsi="Tahoma" w:cs="Tahoma"/>
        </w:rPr>
      </w:pPr>
    </w:p>
    <w:p w14:paraId="6DFF3D9B" w14:textId="77777777" w:rsidR="00504EC4" w:rsidRPr="00487211" w:rsidRDefault="00504EC4" w:rsidP="0052457F">
      <w:pPr>
        <w:keepNext/>
        <w:keepLines/>
        <w:spacing w:after="120"/>
        <w:jc w:val="both"/>
        <w:rPr>
          <w:rFonts w:ascii="Tahoma" w:eastAsia="Arial" w:hAnsi="Tahoma" w:cs="Tahoma"/>
        </w:rPr>
      </w:pPr>
      <w:bookmarkStart w:id="62" w:name="_Hlk192078516"/>
      <w:r w:rsidRPr="00487211">
        <w:rPr>
          <w:rFonts w:ascii="Tahoma" w:eastAsia="Arial" w:hAnsi="Tahoma" w:cs="Tahoma"/>
        </w:rPr>
        <w:t>Povišanje cen na enoto mere</w:t>
      </w:r>
      <w:r w:rsidRPr="00487211">
        <w:rPr>
          <w:rFonts w:ascii="Tahoma" w:hAnsi="Tahoma" w:cs="Tahoma"/>
        </w:rPr>
        <w:t>, navedenih v ponudbenem predračunu</w:t>
      </w:r>
      <w:r w:rsidRPr="00487211">
        <w:rPr>
          <w:rFonts w:ascii="Tahoma" w:eastAsia="Arial" w:hAnsi="Tahoma" w:cs="Tahoma"/>
        </w:rPr>
        <w:t xml:space="preserve"> se lahko, v povezavi s 1. točko prvega odstavka 95. člena ZJN-3, prvič izvede: </w:t>
      </w:r>
    </w:p>
    <w:p w14:paraId="73EB46A9" w14:textId="77777777" w:rsidR="00504EC4" w:rsidRPr="00487211" w:rsidRDefault="00504EC4" w:rsidP="0052457F">
      <w:pPr>
        <w:keepNext/>
        <w:keepLines/>
        <w:numPr>
          <w:ilvl w:val="0"/>
          <w:numId w:val="20"/>
        </w:numPr>
        <w:ind w:left="714" w:hanging="357"/>
        <w:jc w:val="both"/>
        <w:rPr>
          <w:rFonts w:ascii="Tahoma" w:eastAsia="Arial" w:hAnsi="Tahoma" w:cs="Tahoma"/>
        </w:rPr>
      </w:pPr>
      <w:r w:rsidRPr="00487211">
        <w:rPr>
          <w:rFonts w:ascii="Tahoma" w:eastAsia="Arial" w:hAnsi="Tahoma" w:cs="Tahoma"/>
        </w:rPr>
        <w:t xml:space="preserve">po preteku </w:t>
      </w:r>
      <w:r w:rsidRPr="00487211">
        <w:rPr>
          <w:rFonts w:ascii="Tahoma" w:eastAsia="Calibri" w:hAnsi="Tahoma" w:cs="Tahoma"/>
        </w:rPr>
        <w:t xml:space="preserve">enega (1) leta, šteto </w:t>
      </w:r>
      <w:r w:rsidRPr="00487211">
        <w:rPr>
          <w:rFonts w:ascii="Tahoma" w:eastAsia="Arial" w:hAnsi="Tahoma" w:cs="Tahoma"/>
        </w:rPr>
        <w:t xml:space="preserve">od dneva sklenitve okvirnega sporazuma in </w:t>
      </w:r>
    </w:p>
    <w:p w14:paraId="2402BC34" w14:textId="2E69D7AA" w:rsidR="00504EC4" w:rsidRPr="00487211" w:rsidRDefault="00504EC4" w:rsidP="0052457F">
      <w:pPr>
        <w:keepNext/>
        <w:keepLines/>
        <w:numPr>
          <w:ilvl w:val="0"/>
          <w:numId w:val="20"/>
        </w:numPr>
        <w:ind w:left="714" w:hanging="357"/>
        <w:jc w:val="both"/>
        <w:rPr>
          <w:rFonts w:ascii="Tahoma" w:eastAsia="Arial" w:hAnsi="Tahoma" w:cs="Tahoma"/>
        </w:rPr>
      </w:pPr>
      <w:r w:rsidRPr="00487211">
        <w:rPr>
          <w:rFonts w:ascii="Tahoma" w:eastAsia="Arial" w:hAnsi="Tahoma" w:cs="Tahoma"/>
        </w:rPr>
        <w:t xml:space="preserve">ko kumulativno povečanje indeksa cen življenjskih potrebščin oziroma stopnja inflacije (v nadaljevanju: indeks cen življenjskih potrebščin), po podatkih Statističnega urada RS (vir: </w:t>
      </w:r>
      <w:hyperlink r:id="rId38" w:history="1">
        <w:r w:rsidRPr="00487211">
          <w:rPr>
            <w:rFonts w:ascii="Tahoma" w:eastAsia="Arial" w:hAnsi="Tahoma" w:cs="Tahoma"/>
          </w:rPr>
          <w:t>https://www.stat.si/inflacija</w:t>
        </w:r>
      </w:hyperlink>
      <w:r w:rsidR="004B6AC9" w:rsidRPr="00487211">
        <w:rPr>
          <w:rFonts w:ascii="Tahoma" w:eastAsia="Arial" w:hAnsi="Tahoma" w:cs="Tahoma"/>
        </w:rPr>
        <w:t>), preseže 4</w:t>
      </w:r>
      <w:r w:rsidR="00F94E25" w:rsidRPr="00487211">
        <w:rPr>
          <w:rFonts w:ascii="Tahoma" w:eastAsia="Arial" w:hAnsi="Tahoma" w:cs="Tahoma"/>
        </w:rPr>
        <w:t xml:space="preserve"> </w:t>
      </w:r>
      <w:r w:rsidR="004B6AC9" w:rsidRPr="00487211">
        <w:rPr>
          <w:rFonts w:ascii="Tahoma" w:eastAsia="Arial" w:hAnsi="Tahoma" w:cs="Tahoma"/>
        </w:rPr>
        <w:t>% (štiri odstotke</w:t>
      </w:r>
      <w:r w:rsidRPr="00487211">
        <w:rPr>
          <w:rFonts w:ascii="Tahoma" w:eastAsia="Arial" w:hAnsi="Tahoma" w:cs="Tahoma"/>
        </w:rPr>
        <w:t>) vrednosti, šteto od dneva sklenitve okvirnega sporazuma (mesec in leto sklenitve okvirnega sporazuma).</w:t>
      </w:r>
    </w:p>
    <w:p w14:paraId="17FAE5A5" w14:textId="77777777" w:rsidR="00504EC4" w:rsidRPr="00487211" w:rsidRDefault="00504EC4" w:rsidP="0052457F">
      <w:pPr>
        <w:keepNext/>
        <w:keepLines/>
        <w:jc w:val="both"/>
        <w:rPr>
          <w:rFonts w:ascii="Tahoma" w:hAnsi="Tahoma" w:cs="Tahoma"/>
        </w:rPr>
      </w:pPr>
    </w:p>
    <w:p w14:paraId="0F489AC0" w14:textId="19ADC005" w:rsidR="00504EC4" w:rsidRPr="00487211" w:rsidRDefault="00504EC4" w:rsidP="0052457F">
      <w:pPr>
        <w:keepNext/>
        <w:keepLines/>
        <w:jc w:val="both"/>
        <w:rPr>
          <w:rFonts w:ascii="Tahoma" w:hAnsi="Tahoma" w:cs="Tahoma"/>
        </w:rPr>
      </w:pPr>
      <w:r w:rsidRPr="00487211">
        <w:rPr>
          <w:rFonts w:ascii="Tahoma" w:hAnsi="Tahoma" w:cs="Tahoma"/>
        </w:rPr>
        <w:lastRenderedPageBreak/>
        <w:t>Povišanje cen lahko znaša največ sedemdeset odstotkov (70 %) povečanja indeksa cen življenjskih potrebščin. Nadaljnja povišanja cen se lahko izvedejo, ko kumulativno povečanje indeksa cen življenjskih potrebščin, po podatkih Statistič</w:t>
      </w:r>
      <w:r w:rsidR="004B6AC9" w:rsidRPr="00487211">
        <w:rPr>
          <w:rFonts w:ascii="Tahoma" w:hAnsi="Tahoma" w:cs="Tahoma"/>
        </w:rPr>
        <w:t>nega urada RS, ponovno preseže 4</w:t>
      </w:r>
      <w:r w:rsidR="00F94E25" w:rsidRPr="00487211">
        <w:rPr>
          <w:rFonts w:ascii="Tahoma" w:hAnsi="Tahoma" w:cs="Tahoma"/>
        </w:rPr>
        <w:t xml:space="preserve"> </w:t>
      </w:r>
      <w:r w:rsidR="004B6AC9" w:rsidRPr="00487211">
        <w:rPr>
          <w:rFonts w:ascii="Tahoma" w:hAnsi="Tahoma" w:cs="Tahoma"/>
        </w:rPr>
        <w:t>% (štiri odstotke</w:t>
      </w:r>
      <w:r w:rsidRPr="00487211">
        <w:rPr>
          <w:rFonts w:ascii="Tahoma" w:hAnsi="Tahoma" w:cs="Tahoma"/>
        </w:rPr>
        <w:t xml:space="preserve">) vrednosti, šteto od zadnjega povišanja cen (prvi naslednji mesec, ki ni bil zajet v obdobje zadnjega izračuna). </w:t>
      </w:r>
    </w:p>
    <w:p w14:paraId="6F6566E1" w14:textId="77777777" w:rsidR="00504EC4" w:rsidRPr="00487211" w:rsidRDefault="00504EC4" w:rsidP="0052457F">
      <w:pPr>
        <w:keepNext/>
        <w:keepLines/>
        <w:jc w:val="both"/>
        <w:rPr>
          <w:rFonts w:ascii="Tahoma" w:eastAsia="Arial" w:hAnsi="Tahoma" w:cs="Tahoma"/>
        </w:rPr>
      </w:pPr>
    </w:p>
    <w:p w14:paraId="2028A93F" w14:textId="77777777" w:rsidR="00504EC4" w:rsidRPr="00487211" w:rsidRDefault="00504EC4" w:rsidP="0052457F">
      <w:pPr>
        <w:keepNext/>
        <w:keepLines/>
        <w:jc w:val="both"/>
        <w:rPr>
          <w:rFonts w:ascii="Tahoma" w:hAnsi="Tahoma" w:cs="Tahoma"/>
        </w:rPr>
      </w:pPr>
      <w:r w:rsidRPr="00487211">
        <w:rPr>
          <w:rFonts w:ascii="Tahoma" w:hAnsi="Tahoma" w:cs="Tahoma"/>
        </w:rPr>
        <w:t xml:space="preserve">Izvajalec mora pred uveljavitvijo spremembe cen na enoto mere v skladu s tem členom, predložiti naročniku pisni zahtevek za spremembo cen z dokazili o upravičenosti predlagane spremembe in predložiti nov ponudbeni predračun, ki bo vključeval predlagane spremembe cene na enoto mere (v pdf. in </w:t>
      </w:r>
      <w:proofErr w:type="spellStart"/>
      <w:r w:rsidRPr="00487211">
        <w:rPr>
          <w:rFonts w:ascii="Tahoma" w:hAnsi="Tahoma" w:cs="Tahoma"/>
        </w:rPr>
        <w:t>xlsx</w:t>
      </w:r>
      <w:proofErr w:type="spellEnd"/>
      <w:r w:rsidRPr="00487211">
        <w:rPr>
          <w:rFonts w:ascii="Tahoma" w:hAnsi="Tahoma" w:cs="Tahoma"/>
        </w:rPr>
        <w:t>. formatu, v katerem bo prikazan dvig cen – stara cena, odstotek povišanja, nova cena). Naročnik se mora s spremembo cen na enoto mere strinjati, kar bo potrdil s sklenitvijo aneksa k okvirnemu sporazumu, katerega sestavni del bo nov oziroma spremenjen ponudbeni predračun.</w:t>
      </w:r>
    </w:p>
    <w:p w14:paraId="525F9D64" w14:textId="77777777" w:rsidR="000315DA" w:rsidRPr="00487211" w:rsidRDefault="000315DA" w:rsidP="0052457F">
      <w:pPr>
        <w:keepNext/>
        <w:keepLines/>
        <w:jc w:val="both"/>
        <w:rPr>
          <w:rFonts w:ascii="Tahoma" w:eastAsia="Arial" w:hAnsi="Tahoma" w:cs="Tahoma"/>
        </w:rPr>
      </w:pPr>
    </w:p>
    <w:p w14:paraId="3925EDDB" w14:textId="35B81CFB" w:rsidR="000315DA" w:rsidRPr="00487211" w:rsidRDefault="000315DA" w:rsidP="0052457F">
      <w:pPr>
        <w:keepNext/>
        <w:keepLines/>
        <w:jc w:val="both"/>
        <w:rPr>
          <w:rFonts w:ascii="Tahoma" w:hAnsi="Tahoma" w:cs="Tahoma"/>
        </w:rPr>
      </w:pPr>
      <w:r w:rsidRPr="00487211">
        <w:rPr>
          <w:rFonts w:ascii="Tahoma" w:hAnsi="Tahoma" w:cs="Tahoma"/>
        </w:rPr>
        <w:t>V primeru znižanja dogovorjenega indeksa cen življenjskih potrebščin oz. deflacije, se določila tega člena smiselno uporabljajo tudi za znižanje cen. Izvajalec je dolžan naročnika obvestiti o znižanju dogovorjenega indeksa cen življenjskih potrebščin oz. o deflaciji.</w:t>
      </w:r>
    </w:p>
    <w:bookmarkEnd w:id="62"/>
    <w:p w14:paraId="43A736D2" w14:textId="00EEF36E" w:rsidR="00D9204C" w:rsidRPr="00487211" w:rsidRDefault="00D9204C" w:rsidP="0052457F">
      <w:pPr>
        <w:keepNext/>
        <w:keepLines/>
        <w:jc w:val="both"/>
        <w:rPr>
          <w:rFonts w:ascii="Tahoma" w:hAnsi="Tahoma" w:cs="Tahoma"/>
        </w:rPr>
      </w:pPr>
    </w:p>
    <w:p w14:paraId="7F22ACF1" w14:textId="3C24E83B" w:rsidR="000315DA" w:rsidRPr="00487211" w:rsidRDefault="00D9204C" w:rsidP="0052457F">
      <w:pPr>
        <w:keepNext/>
        <w:keepLines/>
        <w:numPr>
          <w:ilvl w:val="0"/>
          <w:numId w:val="18"/>
        </w:numPr>
        <w:suppressAutoHyphens/>
        <w:spacing w:after="200" w:line="276" w:lineRule="auto"/>
        <w:ind w:hanging="720"/>
        <w:jc w:val="both"/>
        <w:rPr>
          <w:rFonts w:ascii="Tahoma" w:hAnsi="Tahoma" w:cs="Tahoma"/>
          <w:b/>
        </w:rPr>
      </w:pPr>
      <w:r w:rsidRPr="00487211">
        <w:rPr>
          <w:rFonts w:ascii="Tahoma" w:hAnsi="Tahoma" w:cs="Tahoma"/>
          <w:b/>
        </w:rPr>
        <w:t>NAČIN OBRAČUNAVANJA IN PLAČILO</w:t>
      </w:r>
    </w:p>
    <w:p w14:paraId="70519734" w14:textId="77777777" w:rsidR="000315DA" w:rsidRPr="00487211" w:rsidRDefault="000315DA" w:rsidP="0052457F">
      <w:pPr>
        <w:keepNext/>
        <w:keepLines/>
        <w:numPr>
          <w:ilvl w:val="0"/>
          <w:numId w:val="19"/>
        </w:numPr>
        <w:spacing w:after="200" w:line="276" w:lineRule="auto"/>
        <w:contextualSpacing/>
        <w:jc w:val="center"/>
        <w:rPr>
          <w:rFonts w:ascii="Tahoma" w:hAnsi="Tahoma" w:cs="Tahoma"/>
          <w:lang w:eastAsia="en-US"/>
        </w:rPr>
      </w:pPr>
      <w:r w:rsidRPr="00487211">
        <w:rPr>
          <w:rFonts w:ascii="Tahoma" w:hAnsi="Tahoma" w:cs="Tahoma"/>
          <w:lang w:eastAsia="en-US"/>
        </w:rPr>
        <w:t>člen</w:t>
      </w:r>
    </w:p>
    <w:p w14:paraId="05229743" w14:textId="1395414A" w:rsidR="000315DA" w:rsidRPr="00487211" w:rsidRDefault="000315DA" w:rsidP="0052457F">
      <w:pPr>
        <w:keepNext/>
        <w:keepLines/>
        <w:tabs>
          <w:tab w:val="left" w:pos="0"/>
          <w:tab w:val="left" w:pos="5529"/>
          <w:tab w:val="right" w:pos="8505"/>
        </w:tabs>
        <w:jc w:val="both"/>
        <w:rPr>
          <w:rFonts w:ascii="Tahoma" w:hAnsi="Tahoma" w:cs="Tahoma"/>
          <w:sz w:val="22"/>
          <w:szCs w:val="22"/>
          <w:lang w:eastAsia="en-US"/>
        </w:rPr>
      </w:pPr>
    </w:p>
    <w:p w14:paraId="39B2AE90" w14:textId="2E9A7C45" w:rsidR="00D9204C" w:rsidRPr="00487211" w:rsidRDefault="00D9204C" w:rsidP="0052457F">
      <w:pPr>
        <w:keepNext/>
        <w:keepLines/>
        <w:jc w:val="both"/>
        <w:rPr>
          <w:rFonts w:ascii="Tahoma" w:hAnsi="Tahoma" w:cs="Tahoma"/>
        </w:rPr>
      </w:pPr>
      <w:r w:rsidRPr="00487211">
        <w:rPr>
          <w:rFonts w:ascii="Tahoma" w:hAnsi="Tahoma" w:cs="Tahoma"/>
        </w:rPr>
        <w:t xml:space="preserve">Obračun izvedenih storitev se bo opravljal na podlagi dejansko opravljenih storitev. </w:t>
      </w:r>
      <w:r w:rsidR="00495610" w:rsidRPr="00487211">
        <w:rPr>
          <w:rFonts w:ascii="Tahoma" w:hAnsi="Tahoma" w:cs="Tahoma"/>
        </w:rPr>
        <w:t xml:space="preserve">Generalna in dodatna čiščenja </w:t>
      </w:r>
      <w:r w:rsidR="00495610">
        <w:rPr>
          <w:rFonts w:ascii="Tahoma" w:hAnsi="Tahoma" w:cs="Tahoma"/>
        </w:rPr>
        <w:t>se obračunajo v mesecu v katerem so bil</w:t>
      </w:r>
      <w:r w:rsidR="00DF26A3">
        <w:rPr>
          <w:rFonts w:ascii="Tahoma" w:hAnsi="Tahoma" w:cs="Tahoma"/>
        </w:rPr>
        <w:t>a</w:t>
      </w:r>
      <w:r w:rsidR="00495610">
        <w:rPr>
          <w:rFonts w:ascii="Tahoma" w:hAnsi="Tahoma" w:cs="Tahoma"/>
        </w:rPr>
        <w:t xml:space="preserve"> dejansko opravljen</w:t>
      </w:r>
      <w:r w:rsidR="00DF26A3">
        <w:rPr>
          <w:rFonts w:ascii="Tahoma" w:hAnsi="Tahoma" w:cs="Tahoma"/>
        </w:rPr>
        <w:t>a</w:t>
      </w:r>
      <w:r w:rsidR="00495610">
        <w:rPr>
          <w:rFonts w:ascii="Tahoma" w:hAnsi="Tahoma" w:cs="Tahoma"/>
        </w:rPr>
        <w:t xml:space="preserve"> ter v skladu z drugim odstavkom tega člena. </w:t>
      </w:r>
      <w:r w:rsidRPr="00487211">
        <w:rPr>
          <w:rFonts w:ascii="Tahoma" w:hAnsi="Tahoma" w:cs="Tahoma"/>
        </w:rPr>
        <w:t>Storitve se bodo obračunavale mesečno, na osnovi dogovorjenih cen na enoto mere, navedene v ponudbenem predračunu.</w:t>
      </w:r>
      <w:r w:rsidR="001D5FBB">
        <w:rPr>
          <w:rFonts w:ascii="Tahoma" w:hAnsi="Tahoma" w:cs="Tahoma"/>
        </w:rPr>
        <w:t xml:space="preserve"> </w:t>
      </w:r>
      <w:r w:rsidRPr="00487211">
        <w:rPr>
          <w:rFonts w:ascii="Tahoma" w:hAnsi="Tahoma" w:cs="Tahoma"/>
        </w:rPr>
        <w:t xml:space="preserve">Izvajalec bo naročniku izstavil račun za izvedene storitve po okvirnem sporazumu do petega (5.) dne v tekočem mesecu za pretekli mesec. </w:t>
      </w:r>
      <w:r w:rsidR="00DF26A3">
        <w:rPr>
          <w:rFonts w:ascii="Tahoma" w:hAnsi="Tahoma" w:cs="Tahoma"/>
        </w:rPr>
        <w:t xml:space="preserve">Prvi račun po tem okvirnem sporazumu bo izvajalec naročniku izstavil v mesecu po uvedbi v delo. </w:t>
      </w:r>
      <w:r w:rsidRPr="00487211">
        <w:rPr>
          <w:rFonts w:ascii="Tahoma" w:hAnsi="Tahoma" w:cs="Tahoma"/>
        </w:rPr>
        <w:t>Storitev se šteje za uspešno opravljeno, ko naročnik in izvajalec oziroma njuna predstavnika s podpisom prevzemnega zapisnika o opravljenih storitvah (LPT) /s podpisom potrjenega poročila o opravljenih storitvah (ENLJ, LPP) / s podpisom prevzemnega lista  (ŽALE) / podpisom mesečnega zapisnika o pregledu kvalitete čiščenja (VKS), pisno potrdita vse opravljene storitve, ki jih je izvajalec opravil v preteklem mesecu, pri čemer je tak podpisan dokument priloga k računu. Izvajalec mora k mesečnemu računu priložiti tudi fotokopijo dobavnic kupljenih čistil za naročnika, ki jih izvajalec uporablja pri izvedbi predmeta okvirnega sporazuma.</w:t>
      </w:r>
    </w:p>
    <w:p w14:paraId="16DF9E76" w14:textId="77777777" w:rsidR="00D9204C" w:rsidRPr="00487211" w:rsidRDefault="00D9204C" w:rsidP="0052457F">
      <w:pPr>
        <w:keepNext/>
        <w:keepLines/>
        <w:jc w:val="both"/>
        <w:rPr>
          <w:rFonts w:ascii="Tahoma" w:hAnsi="Tahoma" w:cs="Tahoma"/>
        </w:rPr>
      </w:pPr>
    </w:p>
    <w:p w14:paraId="5F105170" w14:textId="25995135" w:rsidR="00965340" w:rsidRPr="00487211" w:rsidRDefault="00965340" w:rsidP="0052457F">
      <w:pPr>
        <w:keepNext/>
        <w:keepLines/>
        <w:jc w:val="both"/>
        <w:rPr>
          <w:rFonts w:ascii="Tahoma" w:hAnsi="Tahoma" w:cs="Tahoma"/>
        </w:rPr>
      </w:pPr>
      <w:r w:rsidRPr="00487211">
        <w:rPr>
          <w:rFonts w:ascii="Tahoma" w:hAnsi="Tahoma" w:cs="Tahoma"/>
        </w:rPr>
        <w:t>V primeru, da izstavljeni račun ni pravilen, ga je naročnik dolžan zavrniti v roku osmih (8) koledarskih dni od prejema v vložišče (e-naslov) z obrazložitvijo, izvajalec pa je dolžan izstaviti nov popravljen račun v roku petih (5) koledarskih dni od zavrnitve.</w:t>
      </w:r>
    </w:p>
    <w:p w14:paraId="66CECACD" w14:textId="46B1D741" w:rsidR="00D9204C" w:rsidRPr="00487211" w:rsidRDefault="00965340" w:rsidP="0052457F">
      <w:pPr>
        <w:keepNext/>
        <w:keepLines/>
        <w:tabs>
          <w:tab w:val="left" w:pos="1543"/>
        </w:tabs>
        <w:jc w:val="both"/>
        <w:rPr>
          <w:rFonts w:ascii="Tahoma" w:hAnsi="Tahoma" w:cs="Tahoma"/>
        </w:rPr>
      </w:pPr>
      <w:r w:rsidRPr="00487211">
        <w:rPr>
          <w:rFonts w:ascii="Tahoma" w:hAnsi="Tahoma" w:cs="Tahoma"/>
        </w:rPr>
        <w:tab/>
      </w:r>
    </w:p>
    <w:p w14:paraId="049D6CDD" w14:textId="51A5D05C" w:rsidR="00965340" w:rsidRPr="00487211" w:rsidRDefault="00965340" w:rsidP="0052457F">
      <w:pPr>
        <w:keepNext/>
        <w:keepLines/>
        <w:jc w:val="both"/>
        <w:rPr>
          <w:rFonts w:ascii="Tahoma" w:hAnsi="Tahoma" w:cs="Tahoma"/>
          <w:i/>
        </w:rPr>
      </w:pPr>
      <w:r w:rsidRPr="00487211">
        <w:rPr>
          <w:rFonts w:ascii="Tahoma" w:hAnsi="Tahoma" w:cs="Tahoma"/>
          <w:i/>
          <w:u w:val="single"/>
        </w:rPr>
        <w:t xml:space="preserve">A. V primeru, da ima prodajalec sedež v Republiki Sloveniji: </w:t>
      </w:r>
      <w:r w:rsidRPr="00487211">
        <w:rPr>
          <w:rFonts w:ascii="Tahoma" w:hAnsi="Tahoma" w:cs="Tahoma"/>
          <w:i/>
        </w:rPr>
        <w:t xml:space="preserve">Naročnik bo prejete račune, izstavljene v skladu s tem členom, plačal na transakcijski račun izvajalca oz. podizvajalca, ki je uradno evidentiran pri AJPES in bo naveden na računu, v roku 30 (tridesetih) koledarskih dni od dneva </w:t>
      </w:r>
      <w:r w:rsidR="00D9664C" w:rsidRPr="00487211">
        <w:rPr>
          <w:rFonts w:ascii="Tahoma" w:hAnsi="Tahoma" w:cs="Tahoma"/>
          <w:i/>
        </w:rPr>
        <w:t>izstavitve</w:t>
      </w:r>
      <w:r w:rsidRPr="00487211">
        <w:rPr>
          <w:rFonts w:ascii="Tahoma" w:hAnsi="Tahoma" w:cs="Tahoma"/>
          <w:i/>
        </w:rPr>
        <w:t xml:space="preserve"> pravilnega računa v vložišče (e-naslov) naročnika. </w:t>
      </w:r>
    </w:p>
    <w:p w14:paraId="26660632" w14:textId="77777777" w:rsidR="00965340" w:rsidRPr="00487211" w:rsidRDefault="00965340" w:rsidP="0052457F">
      <w:pPr>
        <w:keepNext/>
        <w:keepLines/>
        <w:jc w:val="both"/>
        <w:rPr>
          <w:rFonts w:ascii="Tahoma" w:hAnsi="Tahoma" w:cs="Tahoma"/>
          <w:i/>
        </w:rPr>
      </w:pPr>
    </w:p>
    <w:p w14:paraId="33087093" w14:textId="1326A586" w:rsidR="00965340" w:rsidRPr="00487211" w:rsidRDefault="00965340" w:rsidP="0052457F">
      <w:pPr>
        <w:keepNext/>
        <w:keepLines/>
        <w:tabs>
          <w:tab w:val="left" w:pos="1418"/>
          <w:tab w:val="left" w:pos="1702"/>
        </w:tabs>
        <w:jc w:val="both"/>
        <w:rPr>
          <w:rFonts w:ascii="Tahoma" w:hAnsi="Tahoma" w:cs="Tahoma"/>
          <w:i/>
        </w:rPr>
      </w:pPr>
      <w:r w:rsidRPr="00487211">
        <w:rPr>
          <w:rFonts w:ascii="Tahoma" w:hAnsi="Tahoma" w:cs="Tahoma"/>
          <w:i/>
          <w:u w:val="single"/>
        </w:rPr>
        <w:t xml:space="preserve">B. V primeru, da  prodajalec nima sedeža v Republiki Sloveniji: </w:t>
      </w:r>
      <w:r w:rsidRPr="00487211">
        <w:rPr>
          <w:rFonts w:ascii="Tahoma" w:hAnsi="Tahoma" w:cs="Tahoma"/>
          <w:i/>
        </w:rPr>
        <w:t xml:space="preserve">Naročnik bo račune, izstavljene v skladu s tem členom, plačal na poslovni račun izvajalca oz. podizvajalca v roku 30 (tridesetih) koledarskih dni od dneva </w:t>
      </w:r>
      <w:r w:rsidR="00D9664C" w:rsidRPr="00487211">
        <w:rPr>
          <w:rFonts w:ascii="Tahoma" w:hAnsi="Tahoma" w:cs="Tahoma"/>
          <w:i/>
        </w:rPr>
        <w:t>izstavitve</w:t>
      </w:r>
      <w:r w:rsidRPr="00487211">
        <w:rPr>
          <w:rFonts w:ascii="Tahoma" w:hAnsi="Tahoma" w:cs="Tahoma"/>
          <w:i/>
        </w:rPr>
        <w:t xml:space="preserve"> pravilnega računa v vložišče (e-naslov) naročnika. Poslovni račun mora biti naveden tudi na posameznem računu. </w:t>
      </w:r>
    </w:p>
    <w:p w14:paraId="65D38B05" w14:textId="77777777" w:rsidR="00965340" w:rsidRPr="00487211" w:rsidRDefault="00965340" w:rsidP="0052457F">
      <w:pPr>
        <w:keepNext/>
        <w:keepLines/>
        <w:tabs>
          <w:tab w:val="left" w:pos="1418"/>
          <w:tab w:val="left" w:pos="1702"/>
        </w:tabs>
        <w:jc w:val="both"/>
        <w:rPr>
          <w:rFonts w:ascii="Tahoma" w:hAnsi="Tahoma" w:cs="Tahoma"/>
          <w:i/>
        </w:rPr>
      </w:pPr>
    </w:p>
    <w:p w14:paraId="7F8933ED" w14:textId="77777777" w:rsidR="00965340" w:rsidRPr="00487211" w:rsidRDefault="00965340" w:rsidP="0052457F">
      <w:pPr>
        <w:keepNext/>
        <w:keepLines/>
        <w:numPr>
          <w:ilvl w:val="12"/>
          <w:numId w:val="0"/>
        </w:numPr>
        <w:jc w:val="both"/>
        <w:rPr>
          <w:rFonts w:ascii="Calibri" w:hAnsi="Calibri" w:cs="Arial"/>
        </w:rPr>
      </w:pPr>
      <w:r w:rsidRPr="00487211">
        <w:rPr>
          <w:rFonts w:ascii="Tahoma" w:hAnsi="Tahoma" w:cs="Tahoma"/>
        </w:rPr>
        <w:t>Če zadnji dan roka plačila sovpada z dnem, ko je po zakonu dela prost dan, se za zadnji dan roka šteje prvi naslednji delovni dan.</w:t>
      </w:r>
      <w:r w:rsidRPr="00487211">
        <w:rPr>
          <w:rFonts w:ascii="Calibri" w:hAnsi="Calibri" w:cs="Arial"/>
        </w:rPr>
        <w:t xml:space="preserve"> </w:t>
      </w:r>
    </w:p>
    <w:p w14:paraId="15C4827E" w14:textId="77777777" w:rsidR="00D9204C" w:rsidRPr="00487211" w:rsidRDefault="00D9204C" w:rsidP="0052457F">
      <w:pPr>
        <w:keepNext/>
        <w:keepLines/>
        <w:jc w:val="both"/>
        <w:rPr>
          <w:rFonts w:ascii="Tahoma" w:hAnsi="Tahoma" w:cs="Tahoma"/>
        </w:rPr>
      </w:pPr>
    </w:p>
    <w:p w14:paraId="4219B439" w14:textId="77777777" w:rsidR="00D9204C" w:rsidRPr="00487211" w:rsidRDefault="00D9204C" w:rsidP="0052457F">
      <w:pPr>
        <w:keepNext/>
        <w:keepLines/>
        <w:jc w:val="both"/>
        <w:rPr>
          <w:rFonts w:ascii="Tahoma" w:hAnsi="Tahoma" w:cs="Tahoma"/>
        </w:rPr>
      </w:pPr>
      <w:r w:rsidRPr="00487211">
        <w:rPr>
          <w:rFonts w:ascii="Tahoma" w:hAnsi="Tahoma" w:cs="Tahoma"/>
        </w:rPr>
        <w:t>V primeru naročnikove zamude pri plačilu ima izvajalec pravico zaračunati zakonite zamudne obresti.</w:t>
      </w:r>
    </w:p>
    <w:p w14:paraId="6F23B450" w14:textId="77777777" w:rsidR="00D9204C" w:rsidRPr="00487211" w:rsidRDefault="00D9204C" w:rsidP="0052457F">
      <w:pPr>
        <w:keepNext/>
        <w:keepLines/>
        <w:tabs>
          <w:tab w:val="left" w:pos="567"/>
          <w:tab w:val="left" w:pos="1702"/>
        </w:tabs>
        <w:jc w:val="both"/>
        <w:rPr>
          <w:rFonts w:ascii="Tahoma" w:hAnsi="Tahoma" w:cs="Tahoma"/>
        </w:rPr>
      </w:pPr>
    </w:p>
    <w:p w14:paraId="0C1DA73E" w14:textId="0C775DAC" w:rsidR="000315DA" w:rsidRPr="00487211" w:rsidRDefault="00D9204C" w:rsidP="0052457F">
      <w:pPr>
        <w:keepNext/>
        <w:keepLines/>
        <w:tabs>
          <w:tab w:val="left" w:pos="2155"/>
        </w:tabs>
        <w:jc w:val="both"/>
        <w:rPr>
          <w:rFonts w:ascii="Tahoma" w:hAnsi="Tahoma"/>
          <w:kern w:val="16"/>
        </w:rPr>
      </w:pPr>
      <w:r w:rsidRPr="00487211">
        <w:rPr>
          <w:rFonts w:ascii="Tahoma" w:hAnsi="Tahoma"/>
          <w:kern w:val="16"/>
        </w:rPr>
        <w:t xml:space="preserve">Davek na dodano vrednost se obračuna na dan opravljene storitve v skladu z vsakokratno veljavno zakonodajo v Republiki Sloveniji. </w:t>
      </w:r>
    </w:p>
    <w:p w14:paraId="5A513672" w14:textId="77777777" w:rsidR="003C254F" w:rsidRPr="00487211" w:rsidRDefault="003C254F" w:rsidP="0052457F">
      <w:pPr>
        <w:keepNext/>
        <w:keepLines/>
        <w:tabs>
          <w:tab w:val="left" w:pos="2155"/>
        </w:tabs>
        <w:jc w:val="both"/>
        <w:rPr>
          <w:rFonts w:ascii="Tahoma" w:hAnsi="Tahoma"/>
          <w:kern w:val="16"/>
        </w:rPr>
      </w:pPr>
    </w:p>
    <w:p w14:paraId="2C0C6E10" w14:textId="77777777" w:rsidR="000315DA" w:rsidRPr="00487211" w:rsidRDefault="000315DA" w:rsidP="0052457F">
      <w:pPr>
        <w:keepNext/>
        <w:keepLines/>
        <w:numPr>
          <w:ilvl w:val="0"/>
          <w:numId w:val="19"/>
        </w:numPr>
        <w:spacing w:after="200" w:line="276" w:lineRule="auto"/>
        <w:contextualSpacing/>
        <w:jc w:val="center"/>
        <w:rPr>
          <w:rFonts w:ascii="Tahoma" w:hAnsi="Tahoma" w:cs="Tahoma"/>
          <w:lang w:eastAsia="en-US"/>
        </w:rPr>
      </w:pPr>
      <w:r w:rsidRPr="00487211">
        <w:rPr>
          <w:rFonts w:ascii="Tahoma" w:hAnsi="Tahoma" w:cs="Tahoma"/>
          <w:lang w:eastAsia="en-US"/>
        </w:rPr>
        <w:t>člen</w:t>
      </w:r>
    </w:p>
    <w:p w14:paraId="73E72803" w14:textId="064674DB" w:rsidR="000315DA" w:rsidRPr="00CA4F3B" w:rsidRDefault="000315DA" w:rsidP="0052457F">
      <w:pPr>
        <w:keepNext/>
        <w:keepLines/>
        <w:tabs>
          <w:tab w:val="left" w:pos="567"/>
          <w:tab w:val="left" w:pos="5529"/>
          <w:tab w:val="right" w:pos="8505"/>
        </w:tabs>
        <w:jc w:val="both"/>
        <w:rPr>
          <w:rFonts w:ascii="Tahoma" w:hAnsi="Tahoma" w:cs="Tahoma"/>
          <w:lang w:eastAsia="en-US"/>
        </w:rPr>
      </w:pPr>
    </w:p>
    <w:p w14:paraId="0A3A73A8" w14:textId="77777777" w:rsidR="00D9204C" w:rsidRPr="00487211" w:rsidRDefault="00D9204C" w:rsidP="0052457F">
      <w:pPr>
        <w:keepNext/>
        <w:keepLines/>
        <w:tabs>
          <w:tab w:val="left" w:pos="142"/>
        </w:tabs>
        <w:ind w:right="98"/>
        <w:jc w:val="both"/>
        <w:rPr>
          <w:rFonts w:ascii="Tahoma" w:hAnsi="Tahoma" w:cs="Tahoma"/>
          <w:lang w:val="x-none"/>
        </w:rPr>
      </w:pPr>
      <w:r w:rsidRPr="00487211">
        <w:rPr>
          <w:rFonts w:ascii="Tahoma" w:hAnsi="Tahoma" w:cs="Tahoma"/>
        </w:rPr>
        <w:t>Stranki</w:t>
      </w:r>
      <w:r w:rsidRPr="00487211">
        <w:rPr>
          <w:rFonts w:ascii="Tahoma" w:hAnsi="Tahoma" w:cs="Tahoma"/>
          <w:lang w:val="x-none"/>
        </w:rPr>
        <w:t xml:space="preserve"> </w:t>
      </w:r>
      <w:r w:rsidRPr="00487211">
        <w:rPr>
          <w:rFonts w:ascii="Tahoma" w:hAnsi="Tahoma" w:cs="Tahoma"/>
        </w:rPr>
        <w:t xml:space="preserve">okvirnega sporazuma </w:t>
      </w:r>
      <w:r w:rsidRPr="00487211">
        <w:rPr>
          <w:rFonts w:ascii="Tahoma" w:hAnsi="Tahoma" w:cs="Tahoma"/>
          <w:lang w:val="x-none"/>
        </w:rPr>
        <w:t>se zavezujeta, da velja prepoved odstopa oziroma cesije denarnih terjatev, ki izvirajo iz predmetne</w:t>
      </w:r>
      <w:r w:rsidRPr="00487211">
        <w:rPr>
          <w:rFonts w:ascii="Tahoma" w:hAnsi="Tahoma" w:cs="Tahoma"/>
        </w:rPr>
        <w:t>ga okvirnega sporazuma</w:t>
      </w:r>
      <w:r w:rsidRPr="00487211">
        <w:rPr>
          <w:rFonts w:ascii="Tahoma" w:hAnsi="Tahoma" w:cs="Tahoma"/>
          <w:lang w:val="x-none"/>
        </w:rPr>
        <w:t>, drugim pravnim ali fizičnim osebam, razen bankam. V primeru odstopa denarne terjatve drugim pravnim ali fizičnim osebam, razen bankam, odstop nima pravnega učinka.</w:t>
      </w:r>
    </w:p>
    <w:p w14:paraId="4ED1DDD9" w14:textId="77777777" w:rsidR="00FC1903" w:rsidRPr="00487211" w:rsidRDefault="00FC1903" w:rsidP="0052457F">
      <w:pPr>
        <w:keepNext/>
        <w:keepLines/>
        <w:ind w:right="-483"/>
        <w:jc w:val="both"/>
        <w:rPr>
          <w:rFonts w:ascii="Tahoma" w:hAnsi="Tahoma" w:cs="Tahoma"/>
          <w:sz w:val="22"/>
          <w:szCs w:val="22"/>
          <w:lang w:eastAsia="en-US"/>
        </w:rPr>
      </w:pPr>
    </w:p>
    <w:p w14:paraId="6FFFBAF5" w14:textId="77777777" w:rsidR="000315DA" w:rsidRPr="00487211" w:rsidRDefault="000315DA" w:rsidP="0052457F">
      <w:pPr>
        <w:keepNext/>
        <w:keepLines/>
        <w:numPr>
          <w:ilvl w:val="0"/>
          <w:numId w:val="18"/>
        </w:numPr>
        <w:suppressAutoHyphens/>
        <w:spacing w:after="200" w:line="276" w:lineRule="auto"/>
        <w:ind w:left="1077" w:hanging="1077"/>
        <w:jc w:val="both"/>
        <w:rPr>
          <w:rFonts w:ascii="Tahoma" w:hAnsi="Tahoma" w:cs="Tahoma"/>
          <w:b/>
        </w:rPr>
      </w:pPr>
      <w:r w:rsidRPr="00487211">
        <w:rPr>
          <w:rFonts w:ascii="Tahoma" w:hAnsi="Tahoma" w:cs="Tahoma"/>
          <w:b/>
        </w:rPr>
        <w:t>PODIZVAJALCI</w:t>
      </w:r>
    </w:p>
    <w:p w14:paraId="40B43008" w14:textId="77777777" w:rsidR="000315DA" w:rsidRPr="00487211" w:rsidRDefault="000315DA" w:rsidP="0052457F">
      <w:pPr>
        <w:keepNext/>
        <w:keepLines/>
        <w:numPr>
          <w:ilvl w:val="0"/>
          <w:numId w:val="19"/>
        </w:numPr>
        <w:spacing w:after="200" w:line="276" w:lineRule="auto"/>
        <w:contextualSpacing/>
        <w:jc w:val="center"/>
        <w:rPr>
          <w:rFonts w:ascii="Tahoma" w:hAnsi="Tahoma" w:cs="Tahoma"/>
          <w:lang w:eastAsia="en-US"/>
        </w:rPr>
      </w:pPr>
      <w:r w:rsidRPr="00487211">
        <w:rPr>
          <w:rFonts w:ascii="Tahoma" w:hAnsi="Tahoma" w:cs="Tahoma"/>
          <w:lang w:eastAsia="en-US"/>
        </w:rPr>
        <w:t xml:space="preserve">člen </w:t>
      </w:r>
    </w:p>
    <w:p w14:paraId="5BA37374" w14:textId="77777777" w:rsidR="000315DA" w:rsidRPr="00487211" w:rsidRDefault="000315DA" w:rsidP="0052457F">
      <w:pPr>
        <w:keepNext/>
        <w:keepLines/>
        <w:jc w:val="center"/>
        <w:rPr>
          <w:rFonts w:ascii="Tahoma" w:eastAsia="Calibri" w:hAnsi="Tahoma" w:cs="Tahoma"/>
          <w:b/>
          <w:sz w:val="18"/>
        </w:rPr>
      </w:pPr>
      <w:r w:rsidRPr="00487211">
        <w:rPr>
          <w:rFonts w:ascii="Tahoma" w:eastAsia="Calibri" w:hAnsi="Tahoma" w:cs="Tahoma"/>
          <w:b/>
          <w:sz w:val="18"/>
        </w:rPr>
        <w:t>/se upošteva v primeru, da izvajalec nastopa s podizvajalcem/</w:t>
      </w:r>
    </w:p>
    <w:p w14:paraId="28910D19" w14:textId="77777777" w:rsidR="000315DA" w:rsidRPr="00487211" w:rsidRDefault="000315DA" w:rsidP="0052457F">
      <w:pPr>
        <w:keepNext/>
        <w:keepLines/>
        <w:jc w:val="both"/>
        <w:rPr>
          <w:rFonts w:ascii="Tahoma" w:hAnsi="Tahoma" w:cs="Tahoma"/>
        </w:rPr>
      </w:pPr>
    </w:p>
    <w:p w14:paraId="5FB03765" w14:textId="77777777" w:rsidR="000315DA" w:rsidRPr="00487211" w:rsidRDefault="000315DA" w:rsidP="0052457F">
      <w:pPr>
        <w:keepNext/>
        <w:keepLines/>
        <w:jc w:val="both"/>
        <w:rPr>
          <w:rFonts w:ascii="Tahoma" w:hAnsi="Tahoma" w:cs="Tahoma"/>
        </w:rPr>
      </w:pPr>
      <w:r w:rsidRPr="00487211">
        <w:rPr>
          <w:rFonts w:ascii="Tahoma" w:hAnsi="Tahoma" w:cs="Tahoma"/>
        </w:rPr>
        <w:t>Izvajalec v okviru tega okvirnega sporazuma nastopa skupaj z naslednjim/i podizvajalcem/ci:</w:t>
      </w:r>
    </w:p>
    <w:p w14:paraId="064A0A31" w14:textId="77777777" w:rsidR="000315DA" w:rsidRPr="00487211" w:rsidRDefault="000315DA" w:rsidP="0052457F">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0315DA" w:rsidRPr="00487211" w14:paraId="595353BE" w14:textId="77777777" w:rsidTr="00573A9B">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175ADE0" w14:textId="77777777" w:rsidR="000315DA" w:rsidRPr="00487211" w:rsidRDefault="000315DA" w:rsidP="0052457F">
            <w:pPr>
              <w:keepNext/>
              <w:keepLines/>
              <w:jc w:val="both"/>
              <w:rPr>
                <w:rFonts w:ascii="Tahoma" w:hAnsi="Tahoma" w:cs="Tahoma"/>
                <w:szCs w:val="18"/>
              </w:rPr>
            </w:pPr>
            <w:r w:rsidRPr="00487211">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A9C4D6D" w14:textId="77777777" w:rsidR="000315DA" w:rsidRPr="00487211" w:rsidRDefault="000315DA" w:rsidP="0052457F">
            <w:pPr>
              <w:keepNext/>
              <w:keepLines/>
              <w:rPr>
                <w:rFonts w:ascii="Tahoma" w:hAnsi="Tahoma" w:cs="Tahoma"/>
                <w:szCs w:val="18"/>
              </w:rPr>
            </w:pPr>
          </w:p>
        </w:tc>
      </w:tr>
      <w:tr w:rsidR="000315DA" w:rsidRPr="00487211" w14:paraId="014804E2"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6CC097AE" w14:textId="77777777" w:rsidR="000315DA" w:rsidRPr="00487211" w:rsidRDefault="000315DA" w:rsidP="0052457F">
            <w:pPr>
              <w:keepNext/>
              <w:keepLines/>
              <w:jc w:val="both"/>
              <w:rPr>
                <w:rFonts w:ascii="Tahoma" w:hAnsi="Tahoma" w:cs="Tahoma"/>
                <w:szCs w:val="18"/>
              </w:rPr>
            </w:pPr>
            <w:r w:rsidRPr="00487211">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3387F17D" w14:textId="77777777" w:rsidR="000315DA" w:rsidRPr="00487211" w:rsidRDefault="000315DA" w:rsidP="0052457F">
            <w:pPr>
              <w:keepNext/>
              <w:keepLines/>
              <w:rPr>
                <w:rFonts w:ascii="Tahoma" w:hAnsi="Tahoma" w:cs="Tahoma"/>
                <w:szCs w:val="18"/>
              </w:rPr>
            </w:pPr>
          </w:p>
        </w:tc>
      </w:tr>
      <w:tr w:rsidR="000315DA" w:rsidRPr="00487211" w14:paraId="653D22D4" w14:textId="77777777" w:rsidTr="00573A9B">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42EFF59E" w14:textId="77777777" w:rsidR="000315DA" w:rsidRPr="00487211" w:rsidRDefault="000315DA" w:rsidP="0052457F">
            <w:pPr>
              <w:keepNext/>
              <w:keepLines/>
              <w:jc w:val="both"/>
              <w:rPr>
                <w:rFonts w:ascii="Tahoma" w:hAnsi="Tahoma" w:cs="Tahoma"/>
                <w:szCs w:val="18"/>
              </w:rPr>
            </w:pPr>
            <w:r w:rsidRPr="00487211">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AAE8BFD" w14:textId="77777777" w:rsidR="000315DA" w:rsidRPr="00487211" w:rsidRDefault="000315DA" w:rsidP="0052457F">
            <w:pPr>
              <w:keepNext/>
              <w:keepLines/>
              <w:rPr>
                <w:rFonts w:ascii="Tahoma" w:hAnsi="Tahoma" w:cs="Tahoma"/>
                <w:szCs w:val="18"/>
              </w:rPr>
            </w:pPr>
          </w:p>
        </w:tc>
      </w:tr>
      <w:tr w:rsidR="000315DA" w:rsidRPr="00487211" w14:paraId="33C8130C" w14:textId="77777777" w:rsidTr="00573A9B">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756E0883" w14:textId="77777777" w:rsidR="000315DA" w:rsidRPr="00487211" w:rsidRDefault="000315DA" w:rsidP="0052457F">
            <w:pPr>
              <w:keepNext/>
              <w:keepLines/>
              <w:jc w:val="both"/>
              <w:rPr>
                <w:rFonts w:ascii="Tahoma" w:hAnsi="Tahoma" w:cs="Tahoma"/>
                <w:szCs w:val="18"/>
              </w:rPr>
            </w:pPr>
            <w:r w:rsidRPr="00487211">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19498034" w14:textId="77777777" w:rsidR="000315DA" w:rsidRPr="00487211" w:rsidRDefault="000315DA" w:rsidP="0052457F">
            <w:pPr>
              <w:keepNext/>
              <w:keepLines/>
              <w:rPr>
                <w:rFonts w:ascii="Tahoma" w:hAnsi="Tahoma" w:cs="Tahoma"/>
                <w:szCs w:val="18"/>
              </w:rPr>
            </w:pPr>
          </w:p>
        </w:tc>
      </w:tr>
      <w:tr w:rsidR="000315DA" w:rsidRPr="00487211" w14:paraId="358F1B67"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D8F8A21" w14:textId="77777777" w:rsidR="000315DA" w:rsidRPr="00487211" w:rsidRDefault="000315DA" w:rsidP="0052457F">
            <w:pPr>
              <w:keepNext/>
              <w:keepLines/>
              <w:jc w:val="both"/>
              <w:rPr>
                <w:rFonts w:ascii="Tahoma" w:hAnsi="Tahoma" w:cs="Tahoma"/>
                <w:szCs w:val="18"/>
              </w:rPr>
            </w:pPr>
            <w:r w:rsidRPr="00487211">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6B2D481" w14:textId="77777777" w:rsidR="000315DA" w:rsidRPr="00487211" w:rsidRDefault="000315DA" w:rsidP="0052457F">
            <w:pPr>
              <w:keepNext/>
              <w:keepLines/>
              <w:rPr>
                <w:rFonts w:ascii="Tahoma" w:hAnsi="Tahoma" w:cs="Tahoma"/>
                <w:szCs w:val="18"/>
              </w:rPr>
            </w:pPr>
          </w:p>
        </w:tc>
      </w:tr>
      <w:tr w:rsidR="000315DA" w:rsidRPr="00487211" w14:paraId="7A3C6A0D"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E1AFD48" w14:textId="77777777" w:rsidR="000315DA" w:rsidRPr="00487211" w:rsidRDefault="000315DA" w:rsidP="0052457F">
            <w:pPr>
              <w:keepNext/>
              <w:keepLines/>
              <w:rPr>
                <w:rFonts w:ascii="Tahoma" w:hAnsi="Tahoma" w:cs="Tahoma"/>
                <w:szCs w:val="18"/>
              </w:rPr>
            </w:pPr>
            <w:r w:rsidRPr="00487211">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7C739C34" w14:textId="77777777" w:rsidR="000315DA" w:rsidRPr="00487211" w:rsidRDefault="000315DA" w:rsidP="0052457F">
            <w:pPr>
              <w:keepNext/>
              <w:keepLines/>
              <w:jc w:val="center"/>
              <w:rPr>
                <w:rFonts w:ascii="Tahoma" w:hAnsi="Tahoma" w:cs="Tahoma"/>
                <w:szCs w:val="18"/>
              </w:rPr>
            </w:pPr>
            <w:r w:rsidRPr="00487211">
              <w:rPr>
                <w:rFonts w:ascii="Tahoma" w:hAnsi="Tahoma" w:cs="Tahoma"/>
                <w:szCs w:val="18"/>
              </w:rPr>
              <w:t>DA / NE</w:t>
            </w:r>
          </w:p>
        </w:tc>
      </w:tr>
      <w:tr w:rsidR="000315DA" w:rsidRPr="00487211" w14:paraId="6F99159F" w14:textId="77777777" w:rsidTr="00573A9B">
        <w:trPr>
          <w:trHeight w:val="301"/>
          <w:jc w:val="center"/>
        </w:trPr>
        <w:tc>
          <w:tcPr>
            <w:tcW w:w="3544" w:type="dxa"/>
            <w:vMerge w:val="restart"/>
            <w:tcBorders>
              <w:top w:val="single" w:sz="4" w:space="0" w:color="auto"/>
              <w:left w:val="single" w:sz="4" w:space="0" w:color="auto"/>
              <w:right w:val="single" w:sz="4" w:space="0" w:color="auto"/>
            </w:tcBorders>
            <w:vAlign w:val="center"/>
          </w:tcPr>
          <w:p w14:paraId="7ABD7BF7" w14:textId="77777777" w:rsidR="000315DA" w:rsidRPr="00487211" w:rsidRDefault="000315DA" w:rsidP="0052457F">
            <w:pPr>
              <w:keepNext/>
              <w:keepLines/>
              <w:jc w:val="both"/>
              <w:rPr>
                <w:rFonts w:ascii="Tahoma" w:hAnsi="Tahoma" w:cs="Tahoma"/>
                <w:szCs w:val="18"/>
              </w:rPr>
            </w:pPr>
            <w:r w:rsidRPr="00487211">
              <w:rPr>
                <w:rFonts w:ascii="Tahoma" w:hAnsi="Tahoma" w:cs="Tahoma"/>
                <w:szCs w:val="18"/>
              </w:rPr>
              <w:t xml:space="preserve">Del javnega naročila, ki se oddaja v </w:t>
            </w:r>
            <w:proofErr w:type="spellStart"/>
            <w:r w:rsidRPr="00487211">
              <w:rPr>
                <w:rFonts w:ascii="Tahoma" w:hAnsi="Tahoma" w:cs="Tahoma"/>
                <w:szCs w:val="18"/>
              </w:rPr>
              <w:t>podizvajanje</w:t>
            </w:r>
            <w:proofErr w:type="spellEnd"/>
            <w:r w:rsidRPr="00487211">
              <w:rPr>
                <w:rFonts w:ascii="Tahoma" w:hAnsi="Tahoma" w:cs="Tahoma"/>
                <w:szCs w:val="18"/>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5249ADB0" w14:textId="77777777" w:rsidR="000315DA" w:rsidRPr="00487211" w:rsidRDefault="000315DA" w:rsidP="0052457F">
            <w:pPr>
              <w:keepNext/>
              <w:keepLines/>
              <w:rPr>
                <w:szCs w:val="18"/>
              </w:rPr>
            </w:pPr>
          </w:p>
        </w:tc>
      </w:tr>
      <w:tr w:rsidR="000315DA" w:rsidRPr="00487211" w14:paraId="662EF931" w14:textId="77777777" w:rsidTr="00573A9B">
        <w:trPr>
          <w:trHeight w:val="305"/>
          <w:jc w:val="center"/>
        </w:trPr>
        <w:tc>
          <w:tcPr>
            <w:tcW w:w="3544" w:type="dxa"/>
            <w:vMerge/>
            <w:tcBorders>
              <w:left w:val="single" w:sz="4" w:space="0" w:color="auto"/>
              <w:bottom w:val="single" w:sz="4" w:space="0" w:color="auto"/>
              <w:right w:val="single" w:sz="4" w:space="0" w:color="auto"/>
            </w:tcBorders>
            <w:vAlign w:val="center"/>
          </w:tcPr>
          <w:p w14:paraId="5EDF690D" w14:textId="77777777" w:rsidR="000315DA" w:rsidRPr="00487211" w:rsidRDefault="000315DA" w:rsidP="0052457F">
            <w:pPr>
              <w:keepNext/>
              <w:keepLines/>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3BCDEDF7" w14:textId="77777777" w:rsidR="000315DA" w:rsidRPr="00487211" w:rsidRDefault="000315DA" w:rsidP="0052457F">
            <w:pPr>
              <w:keepNext/>
              <w:keepLines/>
              <w:rPr>
                <w:szCs w:val="18"/>
              </w:rPr>
            </w:pPr>
          </w:p>
        </w:tc>
      </w:tr>
      <w:tr w:rsidR="000315DA" w:rsidRPr="00487211" w14:paraId="0B7F138D" w14:textId="77777777" w:rsidTr="00573A9B">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331AAC30" w14:textId="77777777" w:rsidR="000315DA" w:rsidRPr="00487211" w:rsidRDefault="000315DA" w:rsidP="0052457F">
            <w:pPr>
              <w:keepNext/>
              <w:keepLines/>
              <w:jc w:val="both"/>
              <w:rPr>
                <w:rFonts w:ascii="Tahoma" w:hAnsi="Tahoma" w:cs="Tahoma"/>
                <w:szCs w:val="18"/>
              </w:rPr>
            </w:pPr>
            <w:r w:rsidRPr="00487211">
              <w:rPr>
                <w:rFonts w:ascii="Tahoma" w:hAnsi="Tahoma" w:cs="Tahoma"/>
                <w:szCs w:val="18"/>
              </w:rPr>
              <w:t xml:space="preserve">Količina/Delež (%) v </w:t>
            </w:r>
            <w:proofErr w:type="spellStart"/>
            <w:r w:rsidRPr="00487211">
              <w:rPr>
                <w:rFonts w:ascii="Tahoma" w:hAnsi="Tahoma" w:cs="Tahoma"/>
                <w:szCs w:val="18"/>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214C69AF" w14:textId="77777777" w:rsidR="000315DA" w:rsidRPr="00487211" w:rsidRDefault="000315DA" w:rsidP="0052457F">
            <w:pPr>
              <w:keepNext/>
              <w:keepLines/>
              <w:rPr>
                <w:szCs w:val="18"/>
              </w:rPr>
            </w:pPr>
          </w:p>
        </w:tc>
      </w:tr>
      <w:tr w:rsidR="000315DA" w:rsidRPr="00487211" w14:paraId="147001EA" w14:textId="77777777" w:rsidTr="00573A9B">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251DCBCF" w14:textId="77777777" w:rsidR="000315DA" w:rsidRPr="00487211" w:rsidRDefault="000315DA" w:rsidP="0052457F">
            <w:pPr>
              <w:keepNext/>
              <w:keepLines/>
              <w:jc w:val="both"/>
              <w:rPr>
                <w:rFonts w:ascii="Tahoma" w:hAnsi="Tahoma" w:cs="Tahoma"/>
                <w:szCs w:val="18"/>
              </w:rPr>
            </w:pPr>
            <w:r w:rsidRPr="00487211">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032097E6" w14:textId="77777777" w:rsidR="000315DA" w:rsidRPr="00487211" w:rsidRDefault="000315DA" w:rsidP="0052457F">
            <w:pPr>
              <w:keepNext/>
              <w:keepLines/>
              <w:rPr>
                <w:szCs w:val="18"/>
              </w:rPr>
            </w:pPr>
          </w:p>
        </w:tc>
      </w:tr>
      <w:tr w:rsidR="000315DA" w:rsidRPr="00487211" w14:paraId="67B8D6E6"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280619B2" w14:textId="77777777" w:rsidR="000315DA" w:rsidRPr="00487211" w:rsidRDefault="000315DA" w:rsidP="0052457F">
            <w:pPr>
              <w:keepNext/>
              <w:keepLines/>
              <w:jc w:val="both"/>
              <w:rPr>
                <w:rFonts w:ascii="Tahoma" w:hAnsi="Tahoma" w:cs="Tahoma"/>
                <w:szCs w:val="18"/>
              </w:rPr>
            </w:pPr>
            <w:r w:rsidRPr="00487211">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0D14882D" w14:textId="77777777" w:rsidR="000315DA" w:rsidRPr="00487211" w:rsidRDefault="000315DA" w:rsidP="0052457F">
            <w:pPr>
              <w:keepNext/>
              <w:keepLines/>
              <w:rPr>
                <w:szCs w:val="18"/>
              </w:rPr>
            </w:pPr>
          </w:p>
        </w:tc>
      </w:tr>
      <w:tr w:rsidR="000315DA" w:rsidRPr="00487211" w14:paraId="333F1CD0" w14:textId="77777777" w:rsidTr="00573A9B">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39192A5E" w14:textId="77777777" w:rsidR="000315DA" w:rsidRPr="00487211" w:rsidRDefault="000315DA" w:rsidP="0052457F">
            <w:pPr>
              <w:keepNext/>
              <w:keepLines/>
              <w:jc w:val="both"/>
              <w:rPr>
                <w:rFonts w:ascii="Tahoma" w:hAnsi="Tahoma" w:cs="Tahoma"/>
                <w:szCs w:val="18"/>
              </w:rPr>
            </w:pPr>
            <w:r w:rsidRPr="00487211">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157B38CF" w14:textId="77777777" w:rsidR="000315DA" w:rsidRPr="00487211" w:rsidRDefault="000315DA" w:rsidP="0052457F">
            <w:pPr>
              <w:keepNext/>
              <w:keepLines/>
              <w:rPr>
                <w:szCs w:val="18"/>
              </w:rPr>
            </w:pPr>
          </w:p>
        </w:tc>
      </w:tr>
    </w:tbl>
    <w:p w14:paraId="17413992" w14:textId="77777777" w:rsidR="000315DA" w:rsidRPr="00487211" w:rsidRDefault="000315DA" w:rsidP="0052457F">
      <w:pPr>
        <w:keepNext/>
        <w:keepLines/>
        <w:jc w:val="both"/>
        <w:rPr>
          <w:rFonts w:ascii="Tahoma" w:hAnsi="Tahoma" w:cs="Tahoma"/>
        </w:rPr>
      </w:pPr>
    </w:p>
    <w:p w14:paraId="3C4A5FFE" w14:textId="77777777" w:rsidR="000315DA" w:rsidRPr="00487211" w:rsidRDefault="000315DA" w:rsidP="0052457F">
      <w:pPr>
        <w:keepNext/>
        <w:keepLines/>
        <w:jc w:val="both"/>
        <w:rPr>
          <w:rFonts w:ascii="Tahoma" w:hAnsi="Tahoma" w:cs="Tahoma"/>
        </w:rPr>
      </w:pPr>
      <w:r w:rsidRPr="00487211">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C5177D5" w14:textId="77777777" w:rsidR="000315DA" w:rsidRPr="00487211" w:rsidRDefault="000315DA" w:rsidP="0052457F">
      <w:pPr>
        <w:keepNext/>
        <w:keepLines/>
        <w:tabs>
          <w:tab w:val="left" w:pos="5280"/>
        </w:tabs>
        <w:jc w:val="both"/>
        <w:rPr>
          <w:rFonts w:ascii="Tahoma" w:hAnsi="Tahoma" w:cs="Tahoma"/>
        </w:rPr>
      </w:pPr>
      <w:r w:rsidRPr="00487211">
        <w:rPr>
          <w:rFonts w:ascii="Tahoma" w:hAnsi="Tahoma" w:cs="Tahoma"/>
        </w:rPr>
        <w:tab/>
      </w:r>
    </w:p>
    <w:p w14:paraId="2C6ED0B7" w14:textId="77777777" w:rsidR="000315DA" w:rsidRPr="00487211" w:rsidRDefault="000315DA" w:rsidP="0052457F">
      <w:pPr>
        <w:keepNext/>
        <w:keepLines/>
        <w:jc w:val="both"/>
        <w:rPr>
          <w:rFonts w:ascii="Tahoma" w:hAnsi="Tahoma" w:cs="Tahoma"/>
        </w:rPr>
      </w:pPr>
      <w:r w:rsidRPr="00487211">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3249C802" w14:textId="77777777" w:rsidR="000315DA" w:rsidRPr="00487211" w:rsidRDefault="000315DA" w:rsidP="0052457F">
      <w:pPr>
        <w:keepNext/>
        <w:keepLines/>
        <w:jc w:val="both"/>
        <w:rPr>
          <w:rFonts w:ascii="Tahoma" w:hAnsi="Tahoma" w:cs="Tahoma"/>
        </w:rPr>
      </w:pPr>
    </w:p>
    <w:p w14:paraId="538AD229" w14:textId="77777777" w:rsidR="000315DA" w:rsidRPr="00487211" w:rsidRDefault="000315DA" w:rsidP="0052457F">
      <w:pPr>
        <w:keepNext/>
        <w:keepLines/>
        <w:jc w:val="both"/>
        <w:rPr>
          <w:rFonts w:ascii="Tahoma" w:hAnsi="Tahoma" w:cs="Tahoma"/>
        </w:rPr>
      </w:pPr>
      <w:r w:rsidRPr="00487211">
        <w:rPr>
          <w:rFonts w:ascii="Tahoma" w:hAnsi="Tahoma" w:cs="Tahoma"/>
        </w:rPr>
        <w:t xml:space="preserve">Izvajalec v razmerju do naročnika v celoti odgovarja za dobro izvedbo obveznosti iz okvirnega sporazuma, ne glede na število podizvajalcev. </w:t>
      </w:r>
    </w:p>
    <w:p w14:paraId="0FAD5C25" w14:textId="77777777" w:rsidR="000315DA" w:rsidRPr="00487211" w:rsidRDefault="000315DA" w:rsidP="0052457F">
      <w:pPr>
        <w:keepNext/>
        <w:keepLines/>
        <w:jc w:val="both"/>
        <w:rPr>
          <w:rFonts w:ascii="Tahoma" w:hAnsi="Tahoma" w:cs="Tahoma"/>
        </w:rPr>
      </w:pPr>
    </w:p>
    <w:p w14:paraId="08B4A47A" w14:textId="77777777" w:rsidR="000315DA" w:rsidRPr="00487211" w:rsidRDefault="000315DA" w:rsidP="0052457F">
      <w:pPr>
        <w:keepNext/>
        <w:keepLines/>
        <w:jc w:val="both"/>
        <w:rPr>
          <w:rFonts w:ascii="Tahoma" w:hAnsi="Tahoma" w:cs="Tahoma"/>
        </w:rPr>
      </w:pPr>
      <w:r w:rsidRPr="00487211">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1516962B" w14:textId="77777777" w:rsidR="000315DA" w:rsidRPr="00487211" w:rsidRDefault="000315DA" w:rsidP="0052457F">
      <w:pPr>
        <w:keepNext/>
        <w:keepLines/>
        <w:jc w:val="both"/>
        <w:rPr>
          <w:rFonts w:ascii="Tahoma" w:hAnsi="Tahoma" w:cs="Tahoma"/>
        </w:rPr>
      </w:pPr>
    </w:p>
    <w:p w14:paraId="1E8BABCA" w14:textId="77777777" w:rsidR="000315DA" w:rsidRPr="00487211" w:rsidRDefault="000315DA" w:rsidP="0052457F">
      <w:pPr>
        <w:keepNext/>
        <w:keepLines/>
        <w:jc w:val="both"/>
        <w:rPr>
          <w:rFonts w:ascii="Tahoma" w:hAnsi="Tahoma" w:cs="Tahoma"/>
        </w:rPr>
      </w:pPr>
      <w:r w:rsidRPr="00487211">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0777FBC9" w14:textId="71EFE1FE" w:rsidR="000315DA" w:rsidRPr="00487211" w:rsidRDefault="000315DA" w:rsidP="0052457F">
      <w:pPr>
        <w:keepNext/>
        <w:keepLines/>
        <w:jc w:val="both"/>
        <w:rPr>
          <w:rFonts w:ascii="Tahoma" w:hAnsi="Tahoma" w:cs="Tahoma"/>
        </w:rPr>
      </w:pPr>
    </w:p>
    <w:p w14:paraId="21030A30" w14:textId="77777777" w:rsidR="000315DA" w:rsidRPr="00487211" w:rsidRDefault="000315DA" w:rsidP="0052457F">
      <w:pPr>
        <w:keepNext/>
        <w:keepLines/>
        <w:tabs>
          <w:tab w:val="left" w:pos="567"/>
          <w:tab w:val="left" w:pos="1702"/>
        </w:tabs>
        <w:jc w:val="both"/>
        <w:rPr>
          <w:rFonts w:ascii="Tahoma" w:hAnsi="Tahoma" w:cs="Tahoma"/>
        </w:rPr>
      </w:pPr>
      <w:r w:rsidRPr="00487211">
        <w:rPr>
          <w:rFonts w:ascii="Tahoma" w:hAnsi="Tahoma" w:cs="Tahoma"/>
        </w:rPr>
        <w:lastRenderedPageBreak/>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E4A098E" w14:textId="77777777" w:rsidR="006A1AA1" w:rsidRPr="00487211" w:rsidRDefault="006A1AA1" w:rsidP="0052457F">
      <w:pPr>
        <w:keepNext/>
        <w:keepLines/>
        <w:jc w:val="both"/>
        <w:rPr>
          <w:rFonts w:ascii="Tahoma" w:hAnsi="Tahoma" w:cs="Tahoma"/>
          <w:b/>
          <w:i/>
        </w:rPr>
      </w:pPr>
    </w:p>
    <w:p w14:paraId="09F477E9" w14:textId="77777777" w:rsidR="000315DA" w:rsidRPr="00487211" w:rsidRDefault="000315DA" w:rsidP="0052457F">
      <w:pPr>
        <w:keepNext/>
        <w:keepLines/>
        <w:jc w:val="center"/>
        <w:rPr>
          <w:rFonts w:ascii="Tahoma" w:hAnsi="Tahoma" w:cs="Tahoma"/>
          <w:i/>
        </w:rPr>
      </w:pPr>
      <w:r w:rsidRPr="00487211">
        <w:rPr>
          <w:rFonts w:ascii="Tahoma" w:hAnsi="Tahoma" w:cs="Tahoma"/>
          <w:b/>
          <w:i/>
        </w:rPr>
        <w:t>/se upošteva v primeru, da izvajalec nastopa s podizvajalcem, ki zahteva neposredno plačilo/</w:t>
      </w:r>
    </w:p>
    <w:p w14:paraId="02A8D29B" w14:textId="77777777" w:rsidR="000315DA" w:rsidRPr="00487211" w:rsidRDefault="000315DA" w:rsidP="0052457F">
      <w:pPr>
        <w:keepNext/>
        <w:keepLines/>
        <w:jc w:val="both"/>
        <w:rPr>
          <w:rFonts w:ascii="Tahoma" w:eastAsia="Calibri" w:hAnsi="Tahoma" w:cs="Tahoma"/>
        </w:rPr>
      </w:pPr>
    </w:p>
    <w:p w14:paraId="21A43730" w14:textId="77777777" w:rsidR="000315DA" w:rsidRPr="00487211" w:rsidRDefault="000315DA" w:rsidP="0052457F">
      <w:pPr>
        <w:keepNext/>
        <w:keepLines/>
        <w:jc w:val="both"/>
        <w:rPr>
          <w:rFonts w:ascii="Tahoma" w:hAnsi="Tahoma" w:cs="Tahoma"/>
        </w:rPr>
      </w:pPr>
      <w:r w:rsidRPr="00487211">
        <w:rPr>
          <w:rFonts w:ascii="Tahoma" w:eastAsia="Calibri" w:hAnsi="Tahoma" w:cs="Tahoma"/>
        </w:rPr>
        <w:t xml:space="preserve">Izvajalec s podpisom </w:t>
      </w:r>
      <w:r w:rsidRPr="00487211">
        <w:rPr>
          <w:rFonts w:ascii="Tahoma" w:hAnsi="Tahoma" w:cs="Tahoma"/>
        </w:rPr>
        <w:t xml:space="preserve">tega okvirnega sporazuma </w:t>
      </w:r>
      <w:r w:rsidRPr="00487211">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487211">
        <w:rPr>
          <w:rFonts w:ascii="Tahoma" w:hAnsi="Tahoma" w:cs="Tahoma"/>
        </w:rPr>
        <w:t>na podlagi katere naročnik namesto izvajalca poravna podizvajalčevo terjatev do izvajalca.</w:t>
      </w:r>
    </w:p>
    <w:p w14:paraId="33E5ECBB" w14:textId="77777777" w:rsidR="000315DA" w:rsidRPr="00487211" w:rsidRDefault="000315DA" w:rsidP="0052457F">
      <w:pPr>
        <w:keepNext/>
        <w:keepLines/>
        <w:jc w:val="both"/>
        <w:rPr>
          <w:rFonts w:ascii="Tahoma" w:hAnsi="Tahoma" w:cs="Tahoma"/>
        </w:rPr>
      </w:pPr>
    </w:p>
    <w:p w14:paraId="16B78692" w14:textId="77777777" w:rsidR="000315DA" w:rsidRPr="00487211" w:rsidRDefault="000315DA" w:rsidP="0052457F">
      <w:pPr>
        <w:keepNext/>
        <w:keepLines/>
        <w:spacing w:after="120"/>
        <w:jc w:val="both"/>
        <w:rPr>
          <w:rFonts w:ascii="Tahoma" w:hAnsi="Tahoma" w:cs="Tahoma"/>
        </w:rPr>
      </w:pPr>
      <w:r w:rsidRPr="00487211">
        <w:rPr>
          <w:rFonts w:ascii="Tahoma" w:hAnsi="Tahoma" w:cs="Tahoma"/>
        </w:rPr>
        <w:t>Izvajalec mora za podizvajalca, ki zahteva neposredno plačilo, ob vsakem računu priložiti:</w:t>
      </w:r>
    </w:p>
    <w:p w14:paraId="19B25134" w14:textId="77777777" w:rsidR="000315DA" w:rsidRPr="00487211" w:rsidRDefault="000315DA" w:rsidP="0052457F">
      <w:pPr>
        <w:keepNext/>
        <w:keepLines/>
        <w:numPr>
          <w:ilvl w:val="0"/>
          <w:numId w:val="55"/>
        </w:numPr>
        <w:ind w:left="720"/>
        <w:jc w:val="both"/>
        <w:rPr>
          <w:rFonts w:ascii="Tahoma" w:hAnsi="Tahoma" w:cs="Tahoma"/>
        </w:rPr>
      </w:pPr>
      <w:r w:rsidRPr="00487211">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68E1FA46" w14:textId="77777777" w:rsidR="000315DA" w:rsidRPr="00487211" w:rsidRDefault="000315DA" w:rsidP="0052457F">
      <w:pPr>
        <w:keepNext/>
        <w:keepLines/>
        <w:numPr>
          <w:ilvl w:val="0"/>
          <w:numId w:val="7"/>
        </w:numPr>
        <w:spacing w:after="200"/>
        <w:jc w:val="both"/>
        <w:rPr>
          <w:rFonts w:ascii="Tahoma" w:hAnsi="Tahoma" w:cs="Tahoma"/>
        </w:rPr>
      </w:pPr>
      <w:r w:rsidRPr="00487211">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04B4D16" w14:textId="77777777" w:rsidR="000315DA" w:rsidRPr="00487211" w:rsidRDefault="000315DA" w:rsidP="0052457F">
      <w:pPr>
        <w:keepNext/>
        <w:keepLines/>
        <w:jc w:val="both"/>
        <w:rPr>
          <w:rFonts w:ascii="Tahoma" w:hAnsi="Tahoma" w:cs="Tahoma"/>
        </w:rPr>
      </w:pPr>
      <w:r w:rsidRPr="00487211">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23D90FEC" w14:textId="77777777" w:rsidR="000315DA" w:rsidRPr="00487211" w:rsidRDefault="000315DA" w:rsidP="0052457F">
      <w:pPr>
        <w:keepNext/>
        <w:keepLines/>
        <w:jc w:val="both"/>
        <w:rPr>
          <w:rFonts w:ascii="Tahoma" w:hAnsi="Tahoma" w:cs="Tahoma"/>
        </w:rPr>
      </w:pPr>
    </w:p>
    <w:p w14:paraId="59449CC9" w14:textId="77777777" w:rsidR="000315DA" w:rsidRPr="00487211" w:rsidRDefault="000315DA" w:rsidP="0052457F">
      <w:pPr>
        <w:keepNext/>
        <w:keepLines/>
        <w:jc w:val="both"/>
        <w:rPr>
          <w:rFonts w:ascii="Tahoma" w:hAnsi="Tahoma" w:cs="Tahoma"/>
        </w:rPr>
      </w:pPr>
      <w:r w:rsidRPr="00487211">
        <w:rPr>
          <w:rFonts w:ascii="Tahoma" w:hAnsi="Tahoma" w:cs="Tahoma"/>
        </w:rPr>
        <w:t xml:space="preserve">Naročnik bo potrjene račune podizvajalcev poravnal neposredno podizvajalcem na način in v roku, kot je dogovorjeno za plačilo izvajalcu. </w:t>
      </w:r>
    </w:p>
    <w:p w14:paraId="383FB2DF" w14:textId="77777777" w:rsidR="000315DA" w:rsidRPr="00487211" w:rsidRDefault="000315DA" w:rsidP="0052457F">
      <w:pPr>
        <w:keepNext/>
        <w:keepLines/>
        <w:jc w:val="both"/>
        <w:rPr>
          <w:rFonts w:ascii="Tahoma" w:hAnsi="Tahoma" w:cs="Tahoma"/>
        </w:rPr>
      </w:pPr>
    </w:p>
    <w:p w14:paraId="7EBDE568" w14:textId="77777777" w:rsidR="000315DA" w:rsidRPr="00487211" w:rsidRDefault="000315DA" w:rsidP="0052457F">
      <w:pPr>
        <w:keepNext/>
        <w:keepLines/>
        <w:jc w:val="both"/>
        <w:rPr>
          <w:rFonts w:ascii="Tahoma" w:hAnsi="Tahoma" w:cs="Tahoma"/>
        </w:rPr>
      </w:pPr>
      <w:r w:rsidRPr="00487211">
        <w:rPr>
          <w:rFonts w:ascii="Tahoma" w:hAnsi="Tahoma" w:cs="Tahoma"/>
        </w:rPr>
        <w:t>S plačilom posameznega zneska podizvajalcu obveznost naročnika za plačilo izvajalcu ugasne do višine tako plačanega zneska podizvajalcu.</w:t>
      </w:r>
    </w:p>
    <w:p w14:paraId="4249E9D1" w14:textId="45E5B61F" w:rsidR="000315DA" w:rsidRPr="00487211" w:rsidRDefault="000315DA" w:rsidP="0052457F">
      <w:pPr>
        <w:keepNext/>
        <w:keepLines/>
        <w:jc w:val="both"/>
        <w:rPr>
          <w:rFonts w:ascii="Tahoma" w:hAnsi="Tahoma" w:cs="Tahoma"/>
        </w:rPr>
      </w:pPr>
    </w:p>
    <w:p w14:paraId="289BBC50" w14:textId="77777777" w:rsidR="000315DA" w:rsidRPr="00487211" w:rsidRDefault="000315DA" w:rsidP="0052457F">
      <w:pPr>
        <w:keepNext/>
        <w:keepLines/>
        <w:jc w:val="center"/>
        <w:rPr>
          <w:rFonts w:ascii="Tahoma" w:hAnsi="Tahoma" w:cs="Tahoma"/>
          <w:b/>
          <w:i/>
        </w:rPr>
      </w:pPr>
      <w:r w:rsidRPr="00487211">
        <w:rPr>
          <w:rFonts w:ascii="Tahoma" w:hAnsi="Tahoma" w:cs="Tahoma"/>
          <w:b/>
          <w:i/>
        </w:rPr>
        <w:t>/se upošteva v primeru, da podizvajalec neposrednega plačila ne bo zahteval/</w:t>
      </w:r>
    </w:p>
    <w:p w14:paraId="7994042E" w14:textId="77777777" w:rsidR="000315DA" w:rsidRPr="00487211" w:rsidRDefault="000315DA" w:rsidP="0052457F">
      <w:pPr>
        <w:keepNext/>
        <w:keepLines/>
        <w:jc w:val="both"/>
        <w:rPr>
          <w:rFonts w:ascii="Tahoma" w:hAnsi="Tahoma" w:cs="Tahoma"/>
        </w:rPr>
      </w:pPr>
    </w:p>
    <w:p w14:paraId="3E713E9D" w14:textId="624272A4" w:rsidR="000315DA" w:rsidRPr="00487211" w:rsidRDefault="000315DA" w:rsidP="0052457F">
      <w:pPr>
        <w:keepNext/>
        <w:keepLines/>
        <w:jc w:val="both"/>
        <w:rPr>
          <w:rFonts w:ascii="Tahoma" w:hAnsi="Tahoma" w:cs="Tahoma"/>
        </w:rPr>
      </w:pPr>
      <w:r w:rsidRPr="00487211">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197BE813" w14:textId="1296C56C" w:rsidR="000315DA" w:rsidRPr="00487211" w:rsidRDefault="000315DA" w:rsidP="0052457F">
      <w:pPr>
        <w:keepNext/>
        <w:keepLines/>
        <w:jc w:val="both"/>
      </w:pPr>
    </w:p>
    <w:p w14:paraId="4182EEFA" w14:textId="77777777" w:rsidR="000315DA" w:rsidRPr="00487211" w:rsidRDefault="000315DA" w:rsidP="0052457F">
      <w:pPr>
        <w:keepNext/>
        <w:keepLines/>
        <w:jc w:val="center"/>
        <w:rPr>
          <w:rFonts w:ascii="Tahoma" w:hAnsi="Tahoma" w:cs="Tahoma"/>
          <w:b/>
        </w:rPr>
      </w:pPr>
      <w:r w:rsidRPr="00487211">
        <w:rPr>
          <w:rFonts w:ascii="Tahoma" w:hAnsi="Tahoma" w:cs="Tahoma"/>
          <w:b/>
        </w:rPr>
        <w:t>ALI</w:t>
      </w:r>
    </w:p>
    <w:p w14:paraId="5716D100" w14:textId="77777777" w:rsidR="000315DA" w:rsidRPr="00487211" w:rsidRDefault="000315DA" w:rsidP="0052457F">
      <w:pPr>
        <w:keepNext/>
        <w:keepLines/>
        <w:jc w:val="center"/>
        <w:rPr>
          <w:rFonts w:ascii="Tahoma" w:hAnsi="Tahoma" w:cs="Tahoma"/>
          <w:b/>
          <w:i/>
        </w:rPr>
      </w:pPr>
      <w:r w:rsidRPr="00487211">
        <w:rPr>
          <w:rFonts w:ascii="Tahoma" w:hAnsi="Tahoma" w:cs="Tahoma"/>
          <w:b/>
          <w:i/>
        </w:rPr>
        <w:t>/se upošteva v primeru, da izvajalec ne nastopa s podizvajalcem/</w:t>
      </w:r>
    </w:p>
    <w:p w14:paraId="215CC139" w14:textId="77777777" w:rsidR="000315DA" w:rsidRPr="00487211" w:rsidRDefault="000315DA" w:rsidP="0052457F">
      <w:pPr>
        <w:keepNext/>
        <w:keepLines/>
        <w:jc w:val="both"/>
        <w:rPr>
          <w:rFonts w:ascii="Tahoma" w:hAnsi="Tahoma" w:cs="Tahoma"/>
          <w:b/>
        </w:rPr>
      </w:pPr>
    </w:p>
    <w:p w14:paraId="7E6D6179" w14:textId="77777777" w:rsidR="000315DA" w:rsidRPr="00487211" w:rsidRDefault="000315DA" w:rsidP="0052457F">
      <w:pPr>
        <w:keepNext/>
        <w:keepLines/>
        <w:jc w:val="both"/>
        <w:rPr>
          <w:rFonts w:ascii="Tahoma" w:hAnsi="Tahoma" w:cs="Tahoma"/>
        </w:rPr>
      </w:pPr>
      <w:r w:rsidRPr="00487211">
        <w:rPr>
          <w:rFonts w:ascii="Tahoma" w:hAnsi="Tahoma" w:cs="Tahoma"/>
        </w:rPr>
        <w:t xml:space="preserve">Izvajalec ob predložitvi ponudbe in ob sklenitvi tega okvirnega sporazuma nima prijavljenih podizvajalcev za izvedbo okvirnega sporazuma. </w:t>
      </w:r>
    </w:p>
    <w:p w14:paraId="454160E2" w14:textId="77777777" w:rsidR="000315DA" w:rsidRPr="00487211" w:rsidRDefault="000315DA" w:rsidP="0052457F">
      <w:pPr>
        <w:keepNext/>
        <w:keepLines/>
        <w:jc w:val="both"/>
        <w:rPr>
          <w:rFonts w:ascii="Tahoma" w:hAnsi="Tahoma" w:cs="Tahoma"/>
          <w:b/>
        </w:rPr>
      </w:pPr>
    </w:p>
    <w:p w14:paraId="782E96BD" w14:textId="77777777" w:rsidR="000315DA" w:rsidRPr="00487211" w:rsidRDefault="000315DA" w:rsidP="0052457F">
      <w:pPr>
        <w:keepNext/>
        <w:keepLines/>
        <w:jc w:val="both"/>
        <w:rPr>
          <w:rFonts w:ascii="Tahoma" w:hAnsi="Tahoma" w:cs="Tahoma"/>
        </w:rPr>
      </w:pPr>
      <w:r w:rsidRPr="00487211">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2E59CC4B" w14:textId="77777777" w:rsidR="000315DA" w:rsidRPr="00487211" w:rsidRDefault="000315DA" w:rsidP="0052457F">
      <w:pPr>
        <w:keepNext/>
        <w:keepLines/>
        <w:jc w:val="both"/>
        <w:rPr>
          <w:rFonts w:ascii="Tahoma" w:hAnsi="Tahoma" w:cs="Tahoma"/>
        </w:rPr>
      </w:pPr>
    </w:p>
    <w:p w14:paraId="45FF27FF" w14:textId="77777777" w:rsidR="000315DA" w:rsidRPr="00487211" w:rsidRDefault="000315DA" w:rsidP="0052457F">
      <w:pPr>
        <w:keepNext/>
        <w:keepLines/>
        <w:jc w:val="both"/>
        <w:rPr>
          <w:rFonts w:ascii="Tahoma" w:hAnsi="Tahoma" w:cs="Tahoma"/>
        </w:rPr>
      </w:pPr>
      <w:r w:rsidRPr="00487211">
        <w:rPr>
          <w:rFonts w:ascii="Tahoma" w:hAnsi="Tahoma" w:cs="Tahoma"/>
        </w:rPr>
        <w:t>Izvajalec v razmerju do naročnika v celoti odgovarja za dobro izvedbo obveznosti iz okvirnega sporazuma, ne glede na število podizvajalcev.</w:t>
      </w:r>
    </w:p>
    <w:p w14:paraId="7E9FAF53" w14:textId="77777777" w:rsidR="000315DA" w:rsidRPr="00487211" w:rsidRDefault="000315DA" w:rsidP="0052457F">
      <w:pPr>
        <w:keepNext/>
        <w:keepLines/>
        <w:jc w:val="both"/>
        <w:rPr>
          <w:rFonts w:ascii="Tahoma" w:hAnsi="Tahoma" w:cs="Tahoma"/>
        </w:rPr>
      </w:pPr>
      <w:r w:rsidRPr="00487211">
        <w:rPr>
          <w:rFonts w:ascii="Tahoma" w:hAnsi="Tahoma" w:cs="Tahoma"/>
        </w:rPr>
        <w:lastRenderedPageBreak/>
        <w:t>V primeru vključitve novih podizvajalcev, mora izvajalec skupaj z obvestilom posredovati izpolnjene, podpisane in žigosane zahtevane obrazce iz razpisne dokumentacije, ki se nanašajo na podizvajalce, ob upoštevanju drugega odstavka 94. člena ZJN-3.</w:t>
      </w:r>
    </w:p>
    <w:p w14:paraId="4F160D05" w14:textId="77777777" w:rsidR="000315DA" w:rsidRPr="00487211" w:rsidRDefault="000315DA" w:rsidP="0052457F">
      <w:pPr>
        <w:keepNext/>
        <w:keepLines/>
        <w:tabs>
          <w:tab w:val="left" w:pos="567"/>
          <w:tab w:val="left" w:pos="1702"/>
        </w:tabs>
        <w:jc w:val="both"/>
        <w:rPr>
          <w:rFonts w:ascii="Tahoma" w:hAnsi="Tahoma" w:cs="Tahoma"/>
        </w:rPr>
      </w:pPr>
    </w:p>
    <w:p w14:paraId="1BFE5B0D" w14:textId="77777777" w:rsidR="000315DA" w:rsidRPr="00487211" w:rsidRDefault="000315DA" w:rsidP="0052457F">
      <w:pPr>
        <w:keepNext/>
        <w:keepLines/>
        <w:tabs>
          <w:tab w:val="left" w:pos="567"/>
          <w:tab w:val="left" w:pos="1702"/>
        </w:tabs>
        <w:jc w:val="both"/>
        <w:rPr>
          <w:rFonts w:ascii="Tahoma" w:hAnsi="Tahoma" w:cs="Tahoma"/>
        </w:rPr>
      </w:pPr>
      <w:r w:rsidRPr="00487211">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7F7BA39" w14:textId="77777777" w:rsidR="000315DA" w:rsidRPr="00487211" w:rsidRDefault="000315DA" w:rsidP="0052457F">
      <w:pPr>
        <w:keepNext/>
        <w:keepLines/>
        <w:jc w:val="both"/>
        <w:rPr>
          <w:rFonts w:ascii="Tahoma" w:hAnsi="Tahoma" w:cs="Tahoma"/>
        </w:rPr>
      </w:pPr>
    </w:p>
    <w:p w14:paraId="45AFCE89" w14:textId="77777777" w:rsidR="000315DA" w:rsidRPr="00487211" w:rsidRDefault="000315DA" w:rsidP="0052457F">
      <w:pPr>
        <w:keepNext/>
        <w:keepLines/>
        <w:jc w:val="both"/>
        <w:rPr>
          <w:rFonts w:ascii="Tahoma" w:hAnsi="Tahoma" w:cs="Tahoma"/>
        </w:rPr>
      </w:pPr>
      <w:r w:rsidRPr="00487211">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00FB6A29" w14:textId="48244A7C" w:rsidR="001E185D" w:rsidRPr="00487211" w:rsidRDefault="001E185D" w:rsidP="0052457F">
      <w:pPr>
        <w:keepNext/>
        <w:keepLines/>
        <w:tabs>
          <w:tab w:val="left" w:pos="142"/>
        </w:tabs>
        <w:ind w:right="98"/>
        <w:jc w:val="both"/>
        <w:rPr>
          <w:rFonts w:ascii="Tahoma" w:hAnsi="Tahoma" w:cs="Tahoma"/>
        </w:rPr>
      </w:pPr>
    </w:p>
    <w:p w14:paraId="334A5B9A" w14:textId="7B5D9E6E" w:rsidR="001E185D" w:rsidRPr="00487211" w:rsidRDefault="001E185D" w:rsidP="0052457F">
      <w:pPr>
        <w:keepNext/>
        <w:keepLines/>
        <w:numPr>
          <w:ilvl w:val="0"/>
          <w:numId w:val="18"/>
        </w:numPr>
        <w:suppressAutoHyphens/>
        <w:spacing w:after="200" w:line="276" w:lineRule="auto"/>
        <w:ind w:left="1077" w:hanging="1077"/>
        <w:jc w:val="both"/>
        <w:rPr>
          <w:rFonts w:ascii="Tahoma" w:hAnsi="Tahoma" w:cs="Tahoma"/>
          <w:b/>
        </w:rPr>
      </w:pPr>
      <w:r w:rsidRPr="00487211">
        <w:rPr>
          <w:rFonts w:ascii="Tahoma" w:hAnsi="Tahoma" w:cs="Tahoma"/>
          <w:b/>
        </w:rPr>
        <w:t>UVEDBA V DELO</w:t>
      </w:r>
    </w:p>
    <w:p w14:paraId="6CBB646A" w14:textId="63EEA226" w:rsidR="001E185D" w:rsidRPr="00487211" w:rsidRDefault="001E185D" w:rsidP="0052457F">
      <w:pPr>
        <w:keepNext/>
        <w:keepLines/>
        <w:numPr>
          <w:ilvl w:val="0"/>
          <w:numId w:val="19"/>
        </w:numPr>
        <w:spacing w:after="200" w:line="276" w:lineRule="auto"/>
        <w:contextualSpacing/>
        <w:jc w:val="center"/>
        <w:rPr>
          <w:rFonts w:ascii="Tahoma" w:hAnsi="Tahoma" w:cs="Tahoma"/>
        </w:rPr>
      </w:pPr>
      <w:r w:rsidRPr="00487211">
        <w:rPr>
          <w:rFonts w:ascii="Tahoma" w:hAnsi="Tahoma" w:cs="Tahoma"/>
        </w:rPr>
        <w:t>člen</w:t>
      </w:r>
    </w:p>
    <w:p w14:paraId="0D790BDF" w14:textId="77777777" w:rsidR="001E185D" w:rsidRPr="00487211" w:rsidRDefault="001E185D" w:rsidP="0052457F">
      <w:pPr>
        <w:keepNext/>
        <w:keepLines/>
        <w:tabs>
          <w:tab w:val="left" w:pos="284"/>
        </w:tabs>
        <w:jc w:val="both"/>
        <w:rPr>
          <w:rFonts w:ascii="Tahoma" w:hAnsi="Tahoma" w:cs="Tahoma"/>
        </w:rPr>
      </w:pPr>
    </w:p>
    <w:p w14:paraId="678AC56E" w14:textId="0286DF7D" w:rsidR="001E185D" w:rsidRPr="00487211" w:rsidRDefault="001E185D" w:rsidP="0052457F">
      <w:pPr>
        <w:keepNext/>
        <w:keepLines/>
        <w:tabs>
          <w:tab w:val="left" w:pos="284"/>
        </w:tabs>
        <w:jc w:val="both"/>
        <w:rPr>
          <w:rFonts w:ascii="Tahoma" w:eastAsia="Arial Unicode MS" w:hAnsi="Tahoma" w:cs="Tahoma"/>
          <w:bCs/>
        </w:rPr>
      </w:pPr>
      <w:r w:rsidRPr="00487211">
        <w:rPr>
          <w:rFonts w:ascii="Tahoma" w:hAnsi="Tahoma" w:cs="Tahoma"/>
        </w:rPr>
        <w:t xml:space="preserve">Pred pričetkom izvajanja okvirnega sporazuma bo naročnik izvajalca oziroma izvajalčevo čistilno osebje uvedel v delo.  </w:t>
      </w:r>
      <w:r w:rsidRPr="00487211">
        <w:rPr>
          <w:rFonts w:ascii="Tahoma" w:eastAsia="Arial Unicode MS" w:hAnsi="Tahoma" w:cs="Tahoma"/>
          <w:bCs/>
        </w:rPr>
        <w:t xml:space="preserve">O terminu uvedbe v delo bo naročnik izvajalca pisno (po e-pošti) obvestil po sklenitvi okvirnega sporazuma. </w:t>
      </w:r>
    </w:p>
    <w:p w14:paraId="51C50CF0" w14:textId="77777777" w:rsidR="001E185D" w:rsidRPr="00487211" w:rsidRDefault="001E185D" w:rsidP="0052457F">
      <w:pPr>
        <w:keepNext/>
        <w:keepLines/>
        <w:tabs>
          <w:tab w:val="left" w:pos="284"/>
        </w:tabs>
        <w:jc w:val="both"/>
        <w:rPr>
          <w:rFonts w:ascii="Tahoma" w:eastAsia="Arial Unicode MS" w:hAnsi="Tahoma" w:cs="Tahoma"/>
          <w:bCs/>
        </w:rPr>
      </w:pPr>
    </w:p>
    <w:p w14:paraId="0F8E3652" w14:textId="0B3867B3" w:rsidR="001E185D" w:rsidRPr="00487211" w:rsidRDefault="001E185D" w:rsidP="0052457F">
      <w:pPr>
        <w:keepNext/>
        <w:keepLines/>
        <w:tabs>
          <w:tab w:val="left" w:pos="284"/>
        </w:tabs>
        <w:jc w:val="both"/>
        <w:rPr>
          <w:rFonts w:ascii="Tahoma" w:eastAsia="Arial Unicode MS" w:hAnsi="Tahoma" w:cs="Tahoma"/>
          <w:bCs/>
        </w:rPr>
      </w:pPr>
      <w:r w:rsidRPr="00487211">
        <w:rPr>
          <w:rFonts w:ascii="Tahoma" w:eastAsia="Arial Unicode MS" w:hAnsi="Tahoma" w:cs="Tahoma"/>
          <w:bCs/>
        </w:rPr>
        <w:t>Prisotnost čistilnega osebja izvajalca na uvedbo v delo, ki bo izvajalo storitve, ki so predmet okvirnega sporazuma, ni strošek naročnika in ga izvajalec naročniku ne bo posebej obračunal. Po uspešno opravljeni uvedbi v delo se sestavi zapisnik, ki ga s svojim podpisom potrdita predstavnika obeh strank okvirnega sporazuma.</w:t>
      </w:r>
    </w:p>
    <w:p w14:paraId="3025E60A" w14:textId="77777777" w:rsidR="004D3F35" w:rsidRPr="00487211" w:rsidRDefault="004D3F35" w:rsidP="0052457F">
      <w:pPr>
        <w:keepNext/>
        <w:keepLines/>
        <w:jc w:val="both"/>
        <w:rPr>
          <w:rFonts w:ascii="Tahoma" w:hAnsi="Tahoma" w:cs="Tahoma"/>
        </w:rPr>
      </w:pPr>
    </w:p>
    <w:p w14:paraId="29085CD0" w14:textId="70B37895" w:rsidR="001E185D" w:rsidRPr="00487211" w:rsidRDefault="001E185D" w:rsidP="0052457F">
      <w:pPr>
        <w:keepNext/>
        <w:keepLines/>
        <w:spacing w:after="120"/>
        <w:jc w:val="both"/>
        <w:rPr>
          <w:rFonts w:ascii="Tahoma" w:hAnsi="Tahoma" w:cs="Tahoma"/>
        </w:rPr>
      </w:pPr>
      <w:r w:rsidRPr="00487211">
        <w:rPr>
          <w:rFonts w:ascii="Tahoma" w:hAnsi="Tahoma" w:cs="Tahoma"/>
        </w:rPr>
        <w:t xml:space="preserve">Izvajalec mora ob sklenitvi okvirnega sporazuma oziroma </w:t>
      </w:r>
      <w:r w:rsidRPr="00487211">
        <w:rPr>
          <w:rFonts w:ascii="Tahoma" w:hAnsi="Tahoma" w:cs="Tahoma"/>
          <w:bCs/>
        </w:rPr>
        <w:t xml:space="preserve">najkasneje </w:t>
      </w:r>
      <w:r w:rsidR="00401123" w:rsidRPr="00487211">
        <w:rPr>
          <w:rFonts w:ascii="Tahoma" w:hAnsi="Tahoma" w:cs="Tahoma"/>
          <w:bCs/>
        </w:rPr>
        <w:t>do</w:t>
      </w:r>
      <w:r w:rsidRPr="00487211">
        <w:rPr>
          <w:rFonts w:ascii="Tahoma" w:hAnsi="Tahoma" w:cs="Tahoma"/>
          <w:bCs/>
        </w:rPr>
        <w:t xml:space="preserve"> uvedb</w:t>
      </w:r>
      <w:r w:rsidR="00401123" w:rsidRPr="00487211">
        <w:rPr>
          <w:rFonts w:ascii="Tahoma" w:hAnsi="Tahoma" w:cs="Tahoma"/>
          <w:bCs/>
        </w:rPr>
        <w:t>e</w:t>
      </w:r>
      <w:r w:rsidR="00FB26D4" w:rsidRPr="00487211">
        <w:rPr>
          <w:rFonts w:ascii="Tahoma" w:hAnsi="Tahoma" w:cs="Tahoma"/>
          <w:bCs/>
        </w:rPr>
        <w:t xml:space="preserve"> izvajalca</w:t>
      </w:r>
      <w:r w:rsidRPr="00487211">
        <w:rPr>
          <w:rFonts w:ascii="Tahoma" w:hAnsi="Tahoma" w:cs="Tahoma"/>
          <w:bCs/>
        </w:rPr>
        <w:t xml:space="preserve"> v delo</w:t>
      </w:r>
      <w:r w:rsidR="00FB26D4" w:rsidRPr="00487211">
        <w:rPr>
          <w:rFonts w:ascii="Tahoma" w:hAnsi="Tahoma" w:cs="Tahoma"/>
          <w:bCs/>
        </w:rPr>
        <w:t>, predstavniku naročnika, ki ureja izvajanje tega okvirnega sporazuma,</w:t>
      </w:r>
      <w:r w:rsidRPr="00487211">
        <w:rPr>
          <w:rFonts w:ascii="Tahoma" w:hAnsi="Tahoma" w:cs="Tahoma"/>
        </w:rPr>
        <w:t xml:space="preserve"> predložiti seznam kadra (čistilnega osebja in nadzornike)</w:t>
      </w:r>
      <w:r w:rsidR="00607362" w:rsidRPr="00487211">
        <w:rPr>
          <w:rFonts w:ascii="Tahoma" w:hAnsi="Tahoma" w:cs="Tahoma"/>
        </w:rPr>
        <w:t>, ki bo izvajalo storitve čiščenja, ki so predmet tega okvirnega sporazuma</w:t>
      </w:r>
      <w:r w:rsidRPr="00487211">
        <w:rPr>
          <w:rFonts w:ascii="Tahoma" w:hAnsi="Tahoma" w:cs="Tahoma"/>
        </w:rPr>
        <w:t>, z naslednjimi dokazili:</w:t>
      </w:r>
    </w:p>
    <w:p w14:paraId="40DD6DE1" w14:textId="77777777" w:rsidR="001E185D" w:rsidRPr="00487211" w:rsidRDefault="001E185D" w:rsidP="0052457F">
      <w:pPr>
        <w:keepNext/>
        <w:keepLines/>
        <w:numPr>
          <w:ilvl w:val="0"/>
          <w:numId w:val="5"/>
        </w:numPr>
        <w:ind w:left="714" w:hanging="357"/>
        <w:jc w:val="both"/>
        <w:rPr>
          <w:rFonts w:ascii="Tahoma" w:hAnsi="Tahoma" w:cs="Tahoma"/>
        </w:rPr>
      </w:pPr>
      <w:r w:rsidRPr="00487211">
        <w:rPr>
          <w:rFonts w:ascii="Tahoma" w:hAnsi="Tahoma" w:cs="Tahoma"/>
        </w:rPr>
        <w:t>kopije obrazcev M-1/M-2 in v primeru sprememb kopije M-3 obrazcev, iz katerih je razvidno, da so čistilno osebje in nadzornik zaposleni pri izvajalcu (podizvajalcu),</w:t>
      </w:r>
    </w:p>
    <w:p w14:paraId="09CD342C" w14:textId="77777777" w:rsidR="001E185D" w:rsidRPr="00487211" w:rsidRDefault="001E185D" w:rsidP="0052457F">
      <w:pPr>
        <w:keepNext/>
        <w:keepLines/>
        <w:numPr>
          <w:ilvl w:val="0"/>
          <w:numId w:val="5"/>
        </w:numPr>
        <w:ind w:left="714" w:hanging="357"/>
        <w:jc w:val="both"/>
        <w:rPr>
          <w:rFonts w:ascii="Tahoma" w:hAnsi="Tahoma" w:cs="Tahoma"/>
        </w:rPr>
      </w:pPr>
      <w:r w:rsidRPr="00487211">
        <w:rPr>
          <w:rFonts w:ascii="Tahoma" w:hAnsi="Tahoma" w:cs="Tahoma"/>
        </w:rPr>
        <w:t>potrdilo o nekaznovanosti za čistilno osebje, ki bo izvajalo storitve čiščenja,</w:t>
      </w:r>
    </w:p>
    <w:p w14:paraId="205730E3" w14:textId="75CA6282" w:rsidR="001E185D" w:rsidRDefault="001E185D" w:rsidP="0052457F">
      <w:pPr>
        <w:keepNext/>
        <w:keepLines/>
        <w:numPr>
          <w:ilvl w:val="0"/>
          <w:numId w:val="5"/>
        </w:numPr>
        <w:ind w:left="714" w:hanging="357"/>
        <w:jc w:val="both"/>
        <w:rPr>
          <w:rFonts w:ascii="Tahoma" w:hAnsi="Tahoma" w:cs="Tahoma"/>
        </w:rPr>
      </w:pPr>
      <w:r w:rsidRPr="00487211">
        <w:rPr>
          <w:rFonts w:ascii="Tahoma" w:hAnsi="Tahoma" w:cs="Tahoma"/>
        </w:rPr>
        <w:t>potrdilo o znanju slovenskega jezika</w:t>
      </w:r>
      <w:r w:rsidR="00A477F5" w:rsidRPr="00487211">
        <w:rPr>
          <w:rFonts w:ascii="Tahoma" w:hAnsi="Tahoma" w:cs="Tahoma"/>
        </w:rPr>
        <w:t xml:space="preserve"> na osnovni ravni </w:t>
      </w:r>
      <w:r w:rsidRPr="00487211">
        <w:rPr>
          <w:rFonts w:ascii="Tahoma" w:hAnsi="Tahoma" w:cs="Tahoma"/>
        </w:rPr>
        <w:t>za čistilno osebje katerih prvi jezik ni slovenščina, v primeru da čistilno osebje nima slovenskega državljanstva (državljanstvo se izkazuje s fotokopijo osebne izkaznice ali potnega lista)</w:t>
      </w:r>
      <w:r w:rsidR="00BA5744">
        <w:rPr>
          <w:rFonts w:ascii="Tahoma" w:hAnsi="Tahoma" w:cs="Tahoma"/>
        </w:rPr>
        <w:t xml:space="preserve">, </w:t>
      </w:r>
    </w:p>
    <w:p w14:paraId="5225F52E" w14:textId="2A227E4B" w:rsidR="006137B9" w:rsidRPr="006137B9" w:rsidRDefault="006137B9" w:rsidP="0052457F">
      <w:pPr>
        <w:keepNext/>
        <w:keepLines/>
        <w:numPr>
          <w:ilvl w:val="0"/>
          <w:numId w:val="5"/>
        </w:numPr>
        <w:ind w:left="714" w:hanging="357"/>
        <w:jc w:val="both"/>
        <w:rPr>
          <w:rFonts w:ascii="Tahoma" w:hAnsi="Tahoma" w:cs="Tahoma"/>
        </w:rPr>
      </w:pPr>
      <w:r w:rsidRPr="006137B9">
        <w:rPr>
          <w:rFonts w:ascii="Tahoma" w:hAnsi="Tahoma" w:cs="Tahoma"/>
        </w:rPr>
        <w:t>ostala dokazila, s katerimi naročnik pri izvajalcu preveri izpolnjevanje zahtev iz razpisne dokumentacije</w:t>
      </w:r>
      <w:r>
        <w:rPr>
          <w:rFonts w:ascii="Tahoma" w:hAnsi="Tahoma" w:cs="Tahoma"/>
        </w:rPr>
        <w:t>.</w:t>
      </w:r>
    </w:p>
    <w:p w14:paraId="22A63CE5" w14:textId="77777777" w:rsidR="006137B9" w:rsidRPr="00487211" w:rsidRDefault="006137B9" w:rsidP="0052457F">
      <w:pPr>
        <w:keepNext/>
        <w:keepLines/>
        <w:jc w:val="both"/>
        <w:rPr>
          <w:rFonts w:ascii="Tahoma" w:eastAsiaTheme="minorHAnsi" w:hAnsi="Tahoma" w:cs="Tahoma"/>
        </w:rPr>
      </w:pPr>
    </w:p>
    <w:p w14:paraId="6A407DD2" w14:textId="0B89F326" w:rsidR="004D3F35" w:rsidRPr="00487211" w:rsidRDefault="004D3F35" w:rsidP="0052457F">
      <w:pPr>
        <w:keepNext/>
        <w:keepLines/>
        <w:jc w:val="both"/>
        <w:rPr>
          <w:rFonts w:ascii="Tahoma" w:eastAsia="Frutiger" w:hAnsi="Tahoma" w:cs="Tahoma"/>
        </w:rPr>
      </w:pPr>
      <w:r w:rsidRPr="00487211">
        <w:rPr>
          <w:rFonts w:ascii="Tahoma" w:eastAsia="Frutiger" w:hAnsi="Tahoma" w:cs="Tahoma"/>
        </w:rPr>
        <w:t xml:space="preserve">Seznam kadra mora zajemati redno čistilno osebje, ki bo dnevno izvajalo storitve čiščenja na lokacijah/objektih naročnika, in njihovo predvideno zamenjavo. Naročnik zahteva stalnost čistilnega osebja, razen v primeru objektivnih razlogov (upokojitev, odpoved pogodbe o zaposlitvi, bolezen ipd.). V primeru objektivnih razlogov lahko izvajalec pisno predlaga menjavo čistilnega osebja in dopolnitev seznama kadra. </w:t>
      </w:r>
    </w:p>
    <w:p w14:paraId="0358FA17" w14:textId="77777777" w:rsidR="00820632" w:rsidRPr="00487211" w:rsidRDefault="00820632" w:rsidP="0052457F">
      <w:pPr>
        <w:keepNext/>
        <w:keepLines/>
        <w:jc w:val="both"/>
        <w:rPr>
          <w:rFonts w:ascii="Tahoma" w:hAnsi="Tahoma" w:cs="Tahoma"/>
        </w:rPr>
      </w:pPr>
    </w:p>
    <w:p w14:paraId="60D60606" w14:textId="547FE2D3" w:rsidR="00820632" w:rsidRPr="00487211" w:rsidRDefault="00820632" w:rsidP="0052457F">
      <w:pPr>
        <w:keepNext/>
        <w:keepLines/>
        <w:jc w:val="both"/>
        <w:rPr>
          <w:rFonts w:ascii="Tahoma" w:hAnsi="Tahoma" w:cs="Tahoma"/>
        </w:rPr>
      </w:pPr>
      <w:r w:rsidRPr="00487211">
        <w:rPr>
          <w:rFonts w:ascii="Tahoma" w:hAnsi="Tahoma" w:cs="Tahoma"/>
        </w:rPr>
        <w:t>Izvajalec mora k dokazilom priložiti tudi pisna soglasja čistilnega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492DA60C" w14:textId="7747FBB0" w:rsidR="008035F2" w:rsidRPr="00487211" w:rsidRDefault="008035F2" w:rsidP="0052457F">
      <w:pPr>
        <w:keepNext/>
        <w:keepLines/>
        <w:jc w:val="both"/>
        <w:rPr>
          <w:rFonts w:ascii="Tahoma" w:hAnsi="Tahoma" w:cs="Tahoma"/>
        </w:rPr>
      </w:pPr>
    </w:p>
    <w:p w14:paraId="50942604" w14:textId="312C722E" w:rsidR="008035F2" w:rsidRPr="00487211" w:rsidRDefault="008035F2" w:rsidP="0052457F">
      <w:pPr>
        <w:keepNext/>
        <w:keepLines/>
        <w:jc w:val="both"/>
        <w:rPr>
          <w:rFonts w:ascii="Tahoma" w:hAnsi="Tahoma" w:cs="Tahoma"/>
          <w:lang w:val="pl-PL"/>
        </w:rPr>
      </w:pPr>
      <w:r w:rsidRPr="00487211">
        <w:rPr>
          <w:rFonts w:ascii="Tahoma" w:hAnsi="Tahoma" w:cs="Tahoma"/>
          <w:lang w:val="pl-PL"/>
        </w:rPr>
        <w:t>Izvajalec mora ob pozivu k sklenitvi okvirnega sporazuma oziroma najkasnej</w:t>
      </w:r>
      <w:r w:rsidR="00FD22C1">
        <w:rPr>
          <w:rFonts w:ascii="Tahoma" w:hAnsi="Tahoma" w:cs="Tahoma"/>
          <w:lang w:val="pl-PL"/>
        </w:rPr>
        <w:t>e</w:t>
      </w:r>
      <w:r w:rsidRPr="00487211">
        <w:rPr>
          <w:rFonts w:ascii="Tahoma" w:hAnsi="Tahoma" w:cs="Tahoma"/>
          <w:lang w:val="pl-PL"/>
        </w:rPr>
        <w:t xml:space="preserve"> do uvedbe v delo naročniku predložiti tudi predlog posebnega sporazuma/pogodbe o obdelavi osebnih podatkov (pri čemer naročnik nastopa kot obdelovalec osebnih podatkov), ki ga stranki okvirnega sporazuma uskladita in skleneta ob uvedbi izvajalca v delo oziroma najk</w:t>
      </w:r>
      <w:r w:rsidR="00B578B6">
        <w:rPr>
          <w:rFonts w:ascii="Tahoma" w:hAnsi="Tahoma" w:cs="Tahoma"/>
          <w:lang w:val="pl-PL"/>
        </w:rPr>
        <w:t>a</w:t>
      </w:r>
      <w:r w:rsidRPr="00487211">
        <w:rPr>
          <w:rFonts w:ascii="Tahoma" w:hAnsi="Tahoma" w:cs="Tahoma"/>
          <w:lang w:val="pl-PL"/>
        </w:rPr>
        <w:t xml:space="preserve">sneje do pričetka izvajanja storitev po tem okvirnem sporazumu. </w:t>
      </w:r>
    </w:p>
    <w:p w14:paraId="1F8F8D45" w14:textId="77777777" w:rsidR="008035F2" w:rsidRPr="00487211" w:rsidRDefault="008035F2" w:rsidP="0052457F">
      <w:pPr>
        <w:keepNext/>
        <w:keepLines/>
        <w:jc w:val="both"/>
        <w:rPr>
          <w:rFonts w:ascii="Tahoma" w:hAnsi="Tahoma" w:cs="Tahoma"/>
        </w:rPr>
      </w:pPr>
    </w:p>
    <w:p w14:paraId="0C36686D" w14:textId="77777777" w:rsidR="00820632" w:rsidRPr="00487211" w:rsidRDefault="00820632" w:rsidP="0052457F">
      <w:pPr>
        <w:keepNext/>
        <w:keepLines/>
        <w:jc w:val="both"/>
        <w:rPr>
          <w:rFonts w:ascii="Tahoma" w:hAnsi="Tahoma" w:cs="Tahoma"/>
        </w:rPr>
      </w:pPr>
      <w:r w:rsidRPr="00487211">
        <w:rPr>
          <w:rFonts w:ascii="Tahoma" w:hAnsi="Tahoma" w:cs="Tahoma"/>
        </w:rPr>
        <w:t>V primeru, da izvajalec ne bo predložil naročniku seznama kadra z dokazili ob sklenitvi okvirnega sporazuma oziroma najkasneje ob uvedbi v delo, se šteje da odstopa od sklenitve okvirnega sporazuma in velja, da ta okvirni sporazum ni bil nikoli sklenjen.</w:t>
      </w:r>
    </w:p>
    <w:p w14:paraId="39E0FD74" w14:textId="07682762" w:rsidR="00820632" w:rsidRPr="00487211" w:rsidRDefault="00820632" w:rsidP="0052457F">
      <w:pPr>
        <w:keepNext/>
        <w:keepLines/>
        <w:jc w:val="both"/>
        <w:rPr>
          <w:rFonts w:ascii="Tahoma" w:eastAsia="Frutiger" w:hAnsi="Tahoma" w:cs="Tahoma"/>
        </w:rPr>
      </w:pPr>
    </w:p>
    <w:p w14:paraId="6924591F" w14:textId="77777777" w:rsidR="004D3F35" w:rsidRPr="00487211" w:rsidRDefault="004D3F35" w:rsidP="0052457F">
      <w:pPr>
        <w:keepNext/>
        <w:keepLines/>
        <w:spacing w:after="120"/>
        <w:jc w:val="both"/>
        <w:rPr>
          <w:rFonts w:ascii="Tahoma" w:hAnsi="Tahoma" w:cs="Tahoma"/>
        </w:rPr>
      </w:pPr>
      <w:r w:rsidRPr="00487211">
        <w:rPr>
          <w:rFonts w:ascii="Tahoma" w:hAnsi="Tahoma" w:cs="Tahoma"/>
        </w:rPr>
        <w:t xml:space="preserve">Čistilno osebje, ki bo izvajalo čiščenje, in nadzorniki morajo: </w:t>
      </w:r>
    </w:p>
    <w:p w14:paraId="327BEFFA" w14:textId="77777777" w:rsidR="004D3F35" w:rsidRPr="00487211" w:rsidRDefault="004D3F35" w:rsidP="0052457F">
      <w:pPr>
        <w:keepNext/>
        <w:keepLines/>
        <w:numPr>
          <w:ilvl w:val="0"/>
          <w:numId w:val="5"/>
        </w:numPr>
        <w:ind w:left="714" w:hanging="357"/>
        <w:jc w:val="both"/>
        <w:rPr>
          <w:rFonts w:ascii="Tahoma" w:hAnsi="Tahoma" w:cs="Tahoma"/>
        </w:rPr>
      </w:pPr>
      <w:r w:rsidRPr="00487211">
        <w:rPr>
          <w:rFonts w:ascii="Tahoma" w:hAnsi="Tahoma" w:cs="Tahoma"/>
        </w:rPr>
        <w:t>biti zaposleni v skladu z veljavno delovnopravno zakonodajo v Republiki Sloveniji,</w:t>
      </w:r>
    </w:p>
    <w:p w14:paraId="57B20B02" w14:textId="77777777" w:rsidR="004D3F35" w:rsidRPr="00487211" w:rsidRDefault="004D3F35" w:rsidP="0052457F">
      <w:pPr>
        <w:keepNext/>
        <w:keepLines/>
        <w:numPr>
          <w:ilvl w:val="0"/>
          <w:numId w:val="55"/>
        </w:numPr>
        <w:ind w:left="720"/>
        <w:jc w:val="both"/>
        <w:rPr>
          <w:rFonts w:ascii="Tahoma" w:hAnsi="Tahoma" w:cs="Tahoma"/>
        </w:rPr>
      </w:pPr>
      <w:r w:rsidRPr="00487211">
        <w:rPr>
          <w:rFonts w:ascii="Tahoma" w:hAnsi="Tahoma" w:cs="Tahoma"/>
        </w:rPr>
        <w:t>biti zaposleni pri izvajalcu (podizvajalcu) za nedoločen ali določen čas v skladu z veljavno delovnopravno zakonodajo v Republiki Sloveniji,</w:t>
      </w:r>
    </w:p>
    <w:p w14:paraId="645D269D" w14:textId="779E2E85" w:rsidR="004D3F35" w:rsidRPr="00487211" w:rsidRDefault="004D3F35" w:rsidP="0052457F">
      <w:pPr>
        <w:keepNext/>
        <w:keepLines/>
        <w:numPr>
          <w:ilvl w:val="0"/>
          <w:numId w:val="55"/>
        </w:numPr>
        <w:ind w:left="720"/>
        <w:jc w:val="both"/>
        <w:rPr>
          <w:rFonts w:ascii="Tahoma" w:hAnsi="Tahoma" w:cs="Tahoma"/>
        </w:rPr>
      </w:pPr>
      <w:r w:rsidRPr="00487211">
        <w:rPr>
          <w:rFonts w:ascii="Tahoma" w:hAnsi="Tahoma" w:cs="Tahoma"/>
        </w:rPr>
        <w:t xml:space="preserve">imeti opravljen preizkus znanja iz varnosti in zdravja pri delu ter varstva pred požarom, </w:t>
      </w:r>
    </w:p>
    <w:p w14:paraId="649F3B89" w14:textId="77777777" w:rsidR="004D3F35" w:rsidRPr="00487211" w:rsidRDefault="004D3F35" w:rsidP="0052457F">
      <w:pPr>
        <w:keepNext/>
        <w:keepLines/>
        <w:numPr>
          <w:ilvl w:val="0"/>
          <w:numId w:val="55"/>
        </w:numPr>
        <w:ind w:left="720"/>
        <w:jc w:val="both"/>
        <w:rPr>
          <w:rFonts w:ascii="Tahoma" w:hAnsi="Tahoma" w:cs="Tahoma"/>
        </w:rPr>
      </w:pPr>
      <w:r w:rsidRPr="00487211">
        <w:rPr>
          <w:rFonts w:ascii="Tahoma" w:hAnsi="Tahoma" w:cs="Tahoma"/>
        </w:rPr>
        <w:t xml:space="preserve">imeti opravljen zdravstveni pregled pri izvajalcu medicine dela, </w:t>
      </w:r>
    </w:p>
    <w:p w14:paraId="4BBBE331" w14:textId="77777777" w:rsidR="004D3F35" w:rsidRPr="00487211" w:rsidRDefault="004D3F35" w:rsidP="0052457F">
      <w:pPr>
        <w:keepNext/>
        <w:keepLines/>
        <w:numPr>
          <w:ilvl w:val="0"/>
          <w:numId w:val="55"/>
        </w:numPr>
        <w:ind w:left="720"/>
        <w:jc w:val="both"/>
        <w:rPr>
          <w:rFonts w:ascii="Tahoma" w:hAnsi="Tahoma" w:cs="Tahoma"/>
        </w:rPr>
      </w:pPr>
      <w:r w:rsidRPr="00487211">
        <w:rPr>
          <w:rFonts w:ascii="Tahoma" w:hAnsi="Tahoma" w:cs="Tahoma"/>
        </w:rPr>
        <w:t>biti nekaznovani,</w:t>
      </w:r>
    </w:p>
    <w:p w14:paraId="0207A246" w14:textId="77777777" w:rsidR="004D3F35" w:rsidRPr="00487211" w:rsidRDefault="004D3F35" w:rsidP="0052457F">
      <w:pPr>
        <w:keepNext/>
        <w:keepLines/>
        <w:numPr>
          <w:ilvl w:val="0"/>
          <w:numId w:val="55"/>
        </w:numPr>
        <w:ind w:left="720"/>
        <w:jc w:val="both"/>
        <w:rPr>
          <w:rFonts w:ascii="Tahoma" w:hAnsi="Tahoma" w:cs="Tahoma"/>
        </w:rPr>
      </w:pPr>
      <w:r w:rsidRPr="00487211">
        <w:rPr>
          <w:rFonts w:ascii="Tahoma" w:hAnsi="Tahoma" w:cs="Tahoma"/>
        </w:rPr>
        <w:t>imeti znanje slovenskega jezika na osnovni ravni in</w:t>
      </w:r>
    </w:p>
    <w:p w14:paraId="79E9183D" w14:textId="102CFFA3" w:rsidR="004D3F35" w:rsidRPr="00487211" w:rsidRDefault="004D3F35" w:rsidP="0052457F">
      <w:pPr>
        <w:keepNext/>
        <w:keepLines/>
        <w:numPr>
          <w:ilvl w:val="0"/>
          <w:numId w:val="55"/>
        </w:numPr>
        <w:ind w:left="720"/>
        <w:jc w:val="both"/>
        <w:rPr>
          <w:rFonts w:ascii="Tahoma" w:hAnsi="Tahoma" w:cs="Tahoma"/>
        </w:rPr>
      </w:pPr>
      <w:r w:rsidRPr="00487211">
        <w:rPr>
          <w:rFonts w:ascii="Tahoma" w:hAnsi="Tahoma" w:cs="Tahoma"/>
        </w:rPr>
        <w:t>uporabljati zaščitna delovna oblačila, na katerih bo logotip firme izvajalca ter osebno varovalno opremo, kot jo zahteva naročnik za posamezne lokacije.</w:t>
      </w:r>
    </w:p>
    <w:p w14:paraId="4958D725" w14:textId="77777777" w:rsidR="004D3F35" w:rsidRPr="00487211" w:rsidRDefault="004D3F35" w:rsidP="0052457F">
      <w:pPr>
        <w:keepNext/>
        <w:keepLines/>
        <w:jc w:val="both"/>
        <w:rPr>
          <w:rFonts w:ascii="Tahoma" w:eastAsiaTheme="minorHAnsi" w:hAnsi="Tahoma" w:cs="Tahoma"/>
        </w:rPr>
      </w:pPr>
    </w:p>
    <w:p w14:paraId="282D522F" w14:textId="31261F86" w:rsidR="00C861A4" w:rsidRDefault="00195EBD" w:rsidP="00C861A4">
      <w:pPr>
        <w:keepNext/>
        <w:keepLines/>
        <w:jc w:val="both"/>
        <w:rPr>
          <w:rFonts w:ascii="Tahoma" w:hAnsi="Tahoma" w:cs="Tahoma"/>
        </w:rPr>
      </w:pPr>
      <w:r w:rsidRPr="00487211">
        <w:rPr>
          <w:rFonts w:ascii="Tahoma" w:hAnsi="Tahoma" w:cs="Tahoma"/>
        </w:rPr>
        <w:t xml:space="preserve">Naročnik si ob uvedbi v delo in kadarkoli v obdobju veljavnosti okvirnega sporazuma, pridržuje pravico </w:t>
      </w:r>
      <w:r w:rsidRPr="00CA4F3B">
        <w:rPr>
          <w:rFonts w:ascii="Tahoma" w:hAnsi="Tahoma" w:cs="Tahoma"/>
        </w:rPr>
        <w:t>zahtevati vpogled in/ali fotokopijo potrdil o opravljenem preizkusu znanja iz varnosti in zdravja pri delu ter varstva pred požarom in potrdil o opravljenem zdravstvenem pregledu za čistilno osebje in nadzornike, ki izvaja čiščenje</w:t>
      </w:r>
      <w:r w:rsidR="00C861A4" w:rsidRPr="00CA4F3B">
        <w:rPr>
          <w:rFonts w:ascii="Tahoma" w:hAnsi="Tahoma" w:cs="Tahoma"/>
        </w:rPr>
        <w:t xml:space="preserve"> ter pravico zahtevati ostala dokazila, s katerimi naročnik pri izvajalcu </w:t>
      </w:r>
      <w:r w:rsidR="00BA5744" w:rsidRPr="00CA4F3B">
        <w:rPr>
          <w:rFonts w:ascii="Tahoma" w:hAnsi="Tahoma" w:cs="Tahoma"/>
        </w:rPr>
        <w:t xml:space="preserve">in čistilnemu osebju </w:t>
      </w:r>
      <w:r w:rsidR="00C861A4" w:rsidRPr="00CA4F3B">
        <w:rPr>
          <w:rFonts w:ascii="Tahoma" w:hAnsi="Tahoma" w:cs="Tahoma"/>
        </w:rPr>
        <w:t>preveri izpolnjevanje zahtev iz razpisne dokumentacije.</w:t>
      </w:r>
      <w:r w:rsidR="00C861A4">
        <w:rPr>
          <w:rFonts w:ascii="Tahoma" w:hAnsi="Tahoma" w:cs="Tahoma"/>
        </w:rPr>
        <w:t xml:space="preserve"> </w:t>
      </w:r>
    </w:p>
    <w:p w14:paraId="7C313246" w14:textId="025F8828" w:rsidR="004F64B6" w:rsidRPr="00487211" w:rsidRDefault="004F64B6" w:rsidP="0052457F">
      <w:pPr>
        <w:keepNext/>
        <w:keepLines/>
        <w:tabs>
          <w:tab w:val="left" w:pos="142"/>
        </w:tabs>
        <w:ind w:right="98"/>
        <w:jc w:val="both"/>
        <w:rPr>
          <w:rFonts w:ascii="Tahoma" w:hAnsi="Tahoma" w:cs="Tahoma"/>
        </w:rPr>
      </w:pPr>
    </w:p>
    <w:p w14:paraId="3A51158A" w14:textId="77777777" w:rsidR="00E84AFC" w:rsidRPr="00487211" w:rsidRDefault="00E84AFC" w:rsidP="0052457F">
      <w:pPr>
        <w:keepNext/>
        <w:keepLines/>
        <w:numPr>
          <w:ilvl w:val="0"/>
          <w:numId w:val="19"/>
        </w:numPr>
        <w:spacing w:after="200" w:line="276" w:lineRule="auto"/>
        <w:contextualSpacing/>
        <w:jc w:val="center"/>
        <w:rPr>
          <w:rFonts w:ascii="Tahoma" w:hAnsi="Tahoma" w:cs="Tahoma"/>
        </w:rPr>
      </w:pPr>
      <w:r w:rsidRPr="00487211">
        <w:rPr>
          <w:rFonts w:ascii="Tahoma" w:hAnsi="Tahoma" w:cs="Tahoma"/>
        </w:rPr>
        <w:t>člen</w:t>
      </w:r>
    </w:p>
    <w:p w14:paraId="53B42AEB" w14:textId="77777777" w:rsidR="00E84AFC" w:rsidRPr="00487211" w:rsidRDefault="00E84AFC" w:rsidP="0052457F">
      <w:pPr>
        <w:keepNext/>
        <w:keepLines/>
        <w:numPr>
          <w:ilvl w:val="12"/>
          <w:numId w:val="0"/>
        </w:numPr>
        <w:ind w:right="7"/>
        <w:jc w:val="both"/>
        <w:rPr>
          <w:rFonts w:ascii="Tahoma" w:hAnsi="Tahoma" w:cs="Tahoma"/>
          <w:lang w:eastAsia="en-US"/>
        </w:rPr>
      </w:pPr>
    </w:p>
    <w:p w14:paraId="41DF66C4" w14:textId="77777777" w:rsidR="00E84AFC" w:rsidRPr="00487211" w:rsidRDefault="00E84AFC" w:rsidP="0052457F">
      <w:pPr>
        <w:keepNext/>
        <w:keepLines/>
        <w:spacing w:after="120"/>
        <w:jc w:val="both"/>
        <w:rPr>
          <w:rFonts w:ascii="Tahoma" w:eastAsia="Calibri" w:hAnsi="Tahoma" w:cs="Tahoma"/>
          <w:lang w:val="x-none"/>
        </w:rPr>
      </w:pPr>
      <w:r w:rsidRPr="00487211">
        <w:rPr>
          <w:rFonts w:ascii="Tahoma" w:eastAsia="Calibri" w:hAnsi="Tahoma" w:cs="Tahoma"/>
        </w:rPr>
        <w:t xml:space="preserve">Izvajalec mora ob sklenitvi okvirnega sporazuma oziroma najkasneje do uvedbe v delo, naročniku predložiti Elaborat čiščenja, </w:t>
      </w:r>
      <w:r w:rsidRPr="00487211">
        <w:rPr>
          <w:rFonts w:ascii="Tahoma" w:eastAsia="Calibri" w:hAnsi="Tahoma" w:cs="Tahoma"/>
          <w:lang w:val="x-none"/>
        </w:rPr>
        <w:t>ki</w:t>
      </w:r>
      <w:r w:rsidRPr="00487211">
        <w:rPr>
          <w:rFonts w:ascii="Tahoma" w:eastAsia="Calibri" w:hAnsi="Tahoma" w:cs="Tahoma"/>
        </w:rPr>
        <w:t xml:space="preserve"> mora biti pripravljen</w:t>
      </w:r>
      <w:r w:rsidRPr="00487211">
        <w:rPr>
          <w:rFonts w:ascii="Tahoma" w:eastAsia="Calibri" w:hAnsi="Tahoma" w:cs="Tahoma"/>
          <w:lang w:val="x-none"/>
        </w:rPr>
        <w:t xml:space="preserve"> </w:t>
      </w:r>
      <w:r w:rsidRPr="00487211">
        <w:rPr>
          <w:rFonts w:ascii="Tahoma" w:eastAsia="Calibri" w:hAnsi="Tahoma" w:cs="Tahoma"/>
        </w:rPr>
        <w:t>v</w:t>
      </w:r>
      <w:r w:rsidRPr="00487211">
        <w:rPr>
          <w:rFonts w:ascii="Tahoma" w:eastAsia="Calibri" w:hAnsi="Tahoma" w:cs="Tahoma"/>
          <w:lang w:val="x-none"/>
        </w:rPr>
        <w:t xml:space="preserve"> skladu s tehničnimi zahtevami iz razpisne dokumentacije. V </w:t>
      </w:r>
      <w:r w:rsidRPr="00487211">
        <w:rPr>
          <w:rFonts w:ascii="Tahoma" w:eastAsia="Calibri" w:hAnsi="Tahoma" w:cs="Tahoma"/>
        </w:rPr>
        <w:t>Elaboratu</w:t>
      </w:r>
      <w:r w:rsidRPr="00487211">
        <w:rPr>
          <w:rFonts w:ascii="Tahoma" w:eastAsia="Calibri" w:hAnsi="Tahoma" w:cs="Tahoma"/>
          <w:lang w:val="x-none"/>
        </w:rPr>
        <w:t xml:space="preserve"> čiščenja mora </w:t>
      </w:r>
      <w:r w:rsidRPr="00487211">
        <w:rPr>
          <w:rFonts w:ascii="Tahoma" w:eastAsia="Calibri" w:hAnsi="Tahoma" w:cs="Tahoma"/>
        </w:rPr>
        <w:t>izvajalec</w:t>
      </w:r>
      <w:r w:rsidRPr="00487211">
        <w:rPr>
          <w:rFonts w:ascii="Tahoma" w:eastAsia="Calibri" w:hAnsi="Tahoma" w:cs="Tahoma"/>
          <w:lang w:val="x-none"/>
        </w:rPr>
        <w:t xml:space="preserve"> posebej navesti:</w:t>
      </w:r>
    </w:p>
    <w:p w14:paraId="32764E89" w14:textId="77777777" w:rsidR="00E84AFC" w:rsidRPr="00487211" w:rsidRDefault="00E84AFC" w:rsidP="0052457F">
      <w:pPr>
        <w:keepNext/>
        <w:keepLines/>
        <w:numPr>
          <w:ilvl w:val="0"/>
          <w:numId w:val="55"/>
        </w:numPr>
        <w:ind w:left="720"/>
        <w:jc w:val="both"/>
        <w:rPr>
          <w:rFonts w:ascii="Tahoma" w:eastAsia="Calibri" w:hAnsi="Tahoma" w:cs="Tahoma"/>
          <w:lang w:val="x-none"/>
        </w:rPr>
      </w:pPr>
      <w:r w:rsidRPr="00487211">
        <w:rPr>
          <w:rFonts w:ascii="Tahoma" w:eastAsia="Calibri" w:hAnsi="Tahoma" w:cs="Tahoma"/>
          <w:lang w:val="x-none"/>
        </w:rPr>
        <w:t>organizacijo dela,</w:t>
      </w:r>
    </w:p>
    <w:p w14:paraId="7FAFB5BB" w14:textId="77777777" w:rsidR="00E84AFC" w:rsidRPr="00487211" w:rsidRDefault="00E84AFC" w:rsidP="0052457F">
      <w:pPr>
        <w:keepNext/>
        <w:keepLines/>
        <w:numPr>
          <w:ilvl w:val="0"/>
          <w:numId w:val="55"/>
        </w:numPr>
        <w:ind w:left="720"/>
        <w:jc w:val="both"/>
        <w:rPr>
          <w:rFonts w:ascii="Tahoma" w:eastAsia="Calibri" w:hAnsi="Tahoma" w:cs="Tahoma"/>
          <w:lang w:val="x-none"/>
        </w:rPr>
      </w:pPr>
      <w:r w:rsidRPr="00487211">
        <w:rPr>
          <w:rFonts w:ascii="Tahoma" w:eastAsia="Calibri" w:hAnsi="Tahoma" w:cs="Tahoma"/>
          <w:lang w:val="x-none"/>
        </w:rPr>
        <w:t>navodila za delo,</w:t>
      </w:r>
    </w:p>
    <w:p w14:paraId="12DBD094" w14:textId="77777777" w:rsidR="00E84AFC" w:rsidRPr="00487211" w:rsidRDefault="00E84AFC" w:rsidP="0052457F">
      <w:pPr>
        <w:keepNext/>
        <w:keepLines/>
        <w:numPr>
          <w:ilvl w:val="0"/>
          <w:numId w:val="55"/>
        </w:numPr>
        <w:ind w:left="720"/>
        <w:jc w:val="both"/>
        <w:rPr>
          <w:rFonts w:ascii="Tahoma" w:eastAsia="Calibri" w:hAnsi="Tahoma" w:cs="Tahoma"/>
          <w:lang w:val="x-none"/>
        </w:rPr>
      </w:pPr>
      <w:r w:rsidRPr="00487211">
        <w:rPr>
          <w:rFonts w:ascii="Tahoma" w:eastAsia="Calibri" w:hAnsi="Tahoma" w:cs="Tahoma"/>
          <w:lang w:val="x-none"/>
        </w:rPr>
        <w:t>število čistilnega osebja, ki opravlja delo po posameznih lokacijah,</w:t>
      </w:r>
    </w:p>
    <w:p w14:paraId="15DD8B2B" w14:textId="77777777" w:rsidR="00E84AFC" w:rsidRPr="00487211" w:rsidRDefault="00E84AFC" w:rsidP="0052457F">
      <w:pPr>
        <w:keepNext/>
        <w:keepLines/>
        <w:numPr>
          <w:ilvl w:val="0"/>
          <w:numId w:val="55"/>
        </w:numPr>
        <w:ind w:left="720"/>
        <w:jc w:val="both"/>
        <w:rPr>
          <w:rFonts w:ascii="Tahoma" w:eastAsia="Calibri" w:hAnsi="Tahoma" w:cs="Tahoma"/>
          <w:lang w:val="x-none"/>
        </w:rPr>
      </w:pPr>
      <w:r w:rsidRPr="00487211">
        <w:rPr>
          <w:rFonts w:ascii="Tahoma" w:eastAsia="Calibri" w:hAnsi="Tahoma" w:cs="Tahoma"/>
          <w:lang w:val="x-none"/>
        </w:rPr>
        <w:t>čas opravljanja dela na posamezni lokaciji,</w:t>
      </w:r>
    </w:p>
    <w:p w14:paraId="6F30BC72" w14:textId="77777777" w:rsidR="00E84AFC" w:rsidRPr="00487211" w:rsidRDefault="00E84AFC" w:rsidP="0052457F">
      <w:pPr>
        <w:keepNext/>
        <w:keepLines/>
        <w:numPr>
          <w:ilvl w:val="0"/>
          <w:numId w:val="55"/>
        </w:numPr>
        <w:ind w:left="720"/>
        <w:jc w:val="both"/>
        <w:rPr>
          <w:rFonts w:ascii="Tahoma" w:eastAsia="Calibri" w:hAnsi="Tahoma" w:cs="Tahoma"/>
          <w:lang w:val="x-none"/>
        </w:rPr>
      </w:pPr>
      <w:r w:rsidRPr="00487211">
        <w:rPr>
          <w:rFonts w:ascii="Tahoma" w:eastAsia="Calibri" w:hAnsi="Tahoma" w:cs="Tahoma"/>
          <w:lang w:val="x-none"/>
        </w:rPr>
        <w:t>terminski plan dnevnih, tedenskih in mesečnih čiščenj,</w:t>
      </w:r>
    </w:p>
    <w:p w14:paraId="3BBA5AB9" w14:textId="77777777" w:rsidR="00E84AFC" w:rsidRPr="00487211" w:rsidRDefault="00E84AFC" w:rsidP="0052457F">
      <w:pPr>
        <w:keepNext/>
        <w:keepLines/>
        <w:numPr>
          <w:ilvl w:val="0"/>
          <w:numId w:val="55"/>
        </w:numPr>
        <w:ind w:left="720"/>
        <w:jc w:val="both"/>
        <w:rPr>
          <w:rFonts w:ascii="Tahoma" w:eastAsia="Calibri" w:hAnsi="Tahoma" w:cs="Tahoma"/>
          <w:lang w:val="x-none"/>
        </w:rPr>
      </w:pPr>
      <w:r w:rsidRPr="00487211">
        <w:rPr>
          <w:rFonts w:ascii="Tahoma" w:eastAsia="Calibri" w:hAnsi="Tahoma" w:cs="Tahoma"/>
          <w:lang w:val="x-none"/>
        </w:rPr>
        <w:t>seznam pripomočkov za čiščenje in delovnih strojev ter čistil (varnostni listi) na posameznem objektu,</w:t>
      </w:r>
    </w:p>
    <w:p w14:paraId="7737480A" w14:textId="77777777" w:rsidR="00E84AFC" w:rsidRPr="00487211" w:rsidRDefault="00E84AFC" w:rsidP="0052457F">
      <w:pPr>
        <w:keepNext/>
        <w:keepLines/>
        <w:numPr>
          <w:ilvl w:val="0"/>
          <w:numId w:val="55"/>
        </w:numPr>
        <w:ind w:left="720"/>
        <w:jc w:val="both"/>
        <w:rPr>
          <w:rFonts w:ascii="Tahoma" w:eastAsia="Calibri" w:hAnsi="Tahoma" w:cs="Tahoma"/>
          <w:lang w:val="x-none"/>
        </w:rPr>
      </w:pPr>
      <w:r w:rsidRPr="00487211">
        <w:rPr>
          <w:rFonts w:ascii="Tahoma" w:eastAsia="Calibri" w:hAnsi="Tahoma" w:cs="Tahoma"/>
          <w:lang w:val="x-none"/>
        </w:rPr>
        <w:t>sistem nadzora in spremljanja kakovosti dela.</w:t>
      </w:r>
    </w:p>
    <w:p w14:paraId="1ED3A9DC" w14:textId="77777777" w:rsidR="00E84AFC" w:rsidRPr="00487211" w:rsidRDefault="00E84AFC" w:rsidP="0052457F">
      <w:pPr>
        <w:keepNext/>
        <w:keepLines/>
        <w:jc w:val="both"/>
        <w:rPr>
          <w:rFonts w:ascii="Tahoma" w:eastAsia="Calibri" w:hAnsi="Tahoma" w:cs="Tahoma"/>
        </w:rPr>
      </w:pPr>
    </w:p>
    <w:p w14:paraId="39282B13" w14:textId="77777777" w:rsidR="00E84AFC" w:rsidRPr="00487211" w:rsidRDefault="00E84AFC" w:rsidP="0052457F">
      <w:pPr>
        <w:keepNext/>
        <w:keepLines/>
        <w:jc w:val="both"/>
        <w:rPr>
          <w:rFonts w:ascii="Tahoma" w:eastAsia="Calibri" w:hAnsi="Tahoma" w:cs="Tahoma"/>
        </w:rPr>
      </w:pPr>
      <w:r w:rsidRPr="00487211">
        <w:rPr>
          <w:rFonts w:ascii="Tahoma" w:eastAsia="Calibri" w:hAnsi="Tahoma" w:cs="Tahoma"/>
          <w:lang w:val="x-none"/>
        </w:rPr>
        <w:t>V skladu z Elaboratom čiščenja</w:t>
      </w:r>
      <w:r w:rsidRPr="00487211">
        <w:rPr>
          <w:rFonts w:ascii="Tahoma" w:eastAsia="Calibri" w:hAnsi="Tahoma" w:cs="Tahoma"/>
        </w:rPr>
        <w:t xml:space="preserve"> mora</w:t>
      </w:r>
      <w:r w:rsidRPr="00487211">
        <w:rPr>
          <w:rFonts w:ascii="Tahoma" w:eastAsia="Calibri" w:hAnsi="Tahoma" w:cs="Tahoma"/>
          <w:lang w:val="x-none"/>
        </w:rPr>
        <w:t xml:space="preserve"> izvajalec pripravi</w:t>
      </w:r>
      <w:r w:rsidRPr="00487211">
        <w:rPr>
          <w:rFonts w:ascii="Tahoma" w:eastAsia="Calibri" w:hAnsi="Tahoma" w:cs="Tahoma"/>
        </w:rPr>
        <w:t>ti</w:t>
      </w:r>
      <w:r w:rsidRPr="00487211">
        <w:rPr>
          <w:rFonts w:ascii="Tahoma" w:eastAsia="Calibri" w:hAnsi="Tahoma" w:cs="Tahoma"/>
          <w:lang w:val="x-none"/>
        </w:rPr>
        <w:t xml:space="preserve"> Mapo objekta, v kateri so obrazci, seznam čistilnega osebja, evidenčni listi čiščenja, obrazec za reklamacijo, seznam čistil ter varnostni listi za čistila. Mapa objekta je nameščena na dogovorjenem mestu na posamezni lokaciji in je namenjena tudi naročniku. </w:t>
      </w:r>
      <w:r w:rsidRPr="00487211">
        <w:rPr>
          <w:rFonts w:ascii="Tahoma" w:eastAsia="Calibri" w:hAnsi="Tahoma" w:cs="Tahoma"/>
        </w:rPr>
        <w:t xml:space="preserve">Izvajalec mora Mapo objekta dostaviti na dogovorjena mesta na posameznih objektih najkasneje do pričetka izvajanja storitev, ki so predmet tega okvirnega sporazuma. </w:t>
      </w:r>
    </w:p>
    <w:p w14:paraId="55093CB0" w14:textId="77777777" w:rsidR="00E84AFC" w:rsidRPr="00487211" w:rsidRDefault="00E84AFC" w:rsidP="0052457F">
      <w:pPr>
        <w:keepNext/>
        <w:keepLines/>
        <w:jc w:val="both"/>
        <w:rPr>
          <w:rFonts w:ascii="Tahoma" w:eastAsia="Calibri" w:hAnsi="Tahoma" w:cs="Tahoma"/>
        </w:rPr>
      </w:pPr>
    </w:p>
    <w:p w14:paraId="5E69FC09" w14:textId="0A6B91CA" w:rsidR="00E84AFC" w:rsidRPr="00487211" w:rsidRDefault="00E84AFC" w:rsidP="0052457F">
      <w:pPr>
        <w:keepNext/>
        <w:keepLines/>
        <w:jc w:val="both"/>
        <w:rPr>
          <w:rFonts w:ascii="Tahoma" w:eastAsia="Calibri" w:hAnsi="Tahoma" w:cs="Tahoma"/>
          <w:color w:val="FF0000"/>
        </w:rPr>
      </w:pPr>
      <w:r w:rsidRPr="00487211">
        <w:rPr>
          <w:rFonts w:ascii="Tahoma" w:eastAsia="Calibri" w:hAnsi="Tahoma" w:cs="Tahoma"/>
        </w:rPr>
        <w:t>V kolikor izvajalec ne predloži elaborata čiščenja in/ali mape objekta v roku iz prvega oziroma drugega odstavka tega člena okvirnega sporazuma, bo naročnik izvajalcu zaračunal pogodbeno kazen iz 2</w:t>
      </w:r>
      <w:r w:rsidR="000F5055" w:rsidRPr="00487211">
        <w:rPr>
          <w:rFonts w:ascii="Tahoma" w:eastAsia="Calibri" w:hAnsi="Tahoma" w:cs="Tahoma"/>
        </w:rPr>
        <w:t>4</w:t>
      </w:r>
      <w:r w:rsidRPr="00487211">
        <w:rPr>
          <w:rFonts w:ascii="Tahoma" w:eastAsia="Calibri" w:hAnsi="Tahoma" w:cs="Tahoma"/>
        </w:rPr>
        <w:t>. člena okvirnega sporazuma.</w:t>
      </w:r>
    </w:p>
    <w:p w14:paraId="22F6C5C7" w14:textId="77777777" w:rsidR="00E84AFC" w:rsidRPr="00487211" w:rsidRDefault="00E84AFC" w:rsidP="0052457F">
      <w:pPr>
        <w:keepNext/>
        <w:keepLines/>
        <w:jc w:val="both"/>
        <w:rPr>
          <w:rFonts w:ascii="Tahoma" w:eastAsia="Calibri" w:hAnsi="Tahoma" w:cs="Tahoma"/>
        </w:rPr>
      </w:pPr>
    </w:p>
    <w:p w14:paraId="700E3B55" w14:textId="77777777" w:rsidR="00E84AFC" w:rsidRPr="00487211" w:rsidRDefault="00E84AFC" w:rsidP="0052457F">
      <w:pPr>
        <w:keepNext/>
        <w:keepLines/>
        <w:jc w:val="both"/>
        <w:rPr>
          <w:rFonts w:ascii="Tahoma" w:eastAsia="Calibri" w:hAnsi="Tahoma" w:cs="Tahoma"/>
        </w:rPr>
      </w:pPr>
      <w:r w:rsidRPr="00487211">
        <w:rPr>
          <w:rFonts w:ascii="Tahoma" w:eastAsia="Calibri" w:hAnsi="Tahoma" w:cs="Tahoma"/>
          <w:lang w:val="x-none"/>
        </w:rPr>
        <w:t>Izvajalec bo</w:t>
      </w:r>
      <w:r w:rsidRPr="00487211">
        <w:rPr>
          <w:rFonts w:ascii="Tahoma" w:eastAsia="Calibri" w:hAnsi="Tahoma" w:cs="Tahoma"/>
        </w:rPr>
        <w:t xml:space="preserve"> storitve iz okvirnega sporazuma</w:t>
      </w:r>
      <w:r w:rsidRPr="00487211">
        <w:rPr>
          <w:rFonts w:ascii="Tahoma" w:eastAsia="Calibri" w:hAnsi="Tahoma" w:cs="Tahoma"/>
          <w:lang w:val="x-none"/>
        </w:rPr>
        <w:t xml:space="preserve"> izvajal z delavci</w:t>
      </w:r>
      <w:r w:rsidRPr="00487211">
        <w:rPr>
          <w:rFonts w:ascii="Tahoma" w:eastAsia="Calibri" w:hAnsi="Tahoma" w:cs="Tahoma"/>
        </w:rPr>
        <w:t xml:space="preserve"> (čistilnim osebjem)</w:t>
      </w:r>
      <w:r w:rsidRPr="00487211">
        <w:rPr>
          <w:rFonts w:ascii="Tahoma" w:eastAsia="Calibri" w:hAnsi="Tahoma" w:cs="Tahoma"/>
          <w:lang w:val="x-none"/>
        </w:rPr>
        <w:t xml:space="preserve">, ki so na seznamu v Mapi objekta. V primeru zamenjave </w:t>
      </w:r>
      <w:r w:rsidRPr="00487211">
        <w:rPr>
          <w:rFonts w:ascii="Tahoma" w:eastAsia="Calibri" w:hAnsi="Tahoma" w:cs="Tahoma"/>
        </w:rPr>
        <w:t>čistilnega osebja</w:t>
      </w:r>
      <w:r w:rsidRPr="00487211">
        <w:rPr>
          <w:rFonts w:ascii="Tahoma" w:eastAsia="Calibri" w:hAnsi="Tahoma" w:cs="Tahoma"/>
          <w:lang w:val="x-none"/>
        </w:rPr>
        <w:t>, mora izvajalec</w:t>
      </w:r>
      <w:r w:rsidRPr="00487211">
        <w:rPr>
          <w:rFonts w:ascii="Tahoma" w:eastAsia="Calibri" w:hAnsi="Tahoma" w:cs="Tahoma"/>
        </w:rPr>
        <w:t xml:space="preserve"> o tem </w:t>
      </w:r>
      <w:r w:rsidRPr="00487211">
        <w:rPr>
          <w:rFonts w:ascii="Tahoma" w:eastAsia="Calibri" w:hAnsi="Tahoma" w:cs="Tahoma"/>
          <w:lang w:val="x-none"/>
        </w:rPr>
        <w:t xml:space="preserve">pisno obvestiti </w:t>
      </w:r>
      <w:r w:rsidRPr="00487211">
        <w:rPr>
          <w:rFonts w:ascii="Tahoma" w:hAnsi="Tahoma" w:cs="Tahoma"/>
          <w:bCs/>
        </w:rPr>
        <w:t>predstavnika naročnika, ki ureja izvajanje tega okvirnega sporazuma</w:t>
      </w:r>
      <w:r w:rsidRPr="00487211">
        <w:rPr>
          <w:rFonts w:ascii="Tahoma" w:eastAsia="Calibri" w:hAnsi="Tahoma" w:cs="Tahoma"/>
        </w:rPr>
        <w:t>, ki mora zamenjavo odobriti, izvajalec pa je dolžan ustrezno uskladiti seznam čistilnega osebja v Mapi objekta.</w:t>
      </w:r>
    </w:p>
    <w:p w14:paraId="2D8688C4" w14:textId="3584A4BE" w:rsidR="00E84AFC" w:rsidRPr="00487211" w:rsidRDefault="00E84AFC" w:rsidP="0052457F">
      <w:pPr>
        <w:keepNext/>
        <w:keepLines/>
        <w:tabs>
          <w:tab w:val="left" w:pos="142"/>
        </w:tabs>
        <w:ind w:right="98"/>
        <w:jc w:val="both"/>
        <w:rPr>
          <w:rFonts w:ascii="Tahoma" w:hAnsi="Tahoma" w:cs="Tahoma"/>
        </w:rPr>
      </w:pPr>
    </w:p>
    <w:p w14:paraId="3CB0D2C8" w14:textId="6693209D" w:rsidR="008035F2" w:rsidRPr="00487211" w:rsidRDefault="008035F2" w:rsidP="0052457F">
      <w:pPr>
        <w:keepNext/>
        <w:keepLines/>
        <w:tabs>
          <w:tab w:val="left" w:pos="142"/>
        </w:tabs>
        <w:ind w:right="98"/>
        <w:jc w:val="both"/>
        <w:rPr>
          <w:rFonts w:ascii="Tahoma" w:hAnsi="Tahoma" w:cs="Tahoma"/>
        </w:rPr>
      </w:pPr>
    </w:p>
    <w:p w14:paraId="35571EB2" w14:textId="6A416F93" w:rsidR="008035F2" w:rsidRPr="00487211" w:rsidRDefault="008035F2" w:rsidP="0052457F">
      <w:pPr>
        <w:keepNext/>
        <w:keepLines/>
        <w:tabs>
          <w:tab w:val="left" w:pos="142"/>
        </w:tabs>
        <w:ind w:right="98"/>
        <w:jc w:val="both"/>
        <w:rPr>
          <w:rFonts w:ascii="Tahoma" w:hAnsi="Tahoma" w:cs="Tahoma"/>
        </w:rPr>
      </w:pPr>
    </w:p>
    <w:p w14:paraId="6B623D3B" w14:textId="32D3F0AD" w:rsidR="008035F2" w:rsidRPr="00487211" w:rsidRDefault="008035F2" w:rsidP="0052457F">
      <w:pPr>
        <w:keepNext/>
        <w:keepLines/>
        <w:tabs>
          <w:tab w:val="left" w:pos="142"/>
        </w:tabs>
        <w:ind w:right="98"/>
        <w:jc w:val="both"/>
        <w:rPr>
          <w:rFonts w:ascii="Tahoma" w:hAnsi="Tahoma" w:cs="Tahoma"/>
        </w:rPr>
      </w:pPr>
    </w:p>
    <w:p w14:paraId="07C4FA96" w14:textId="2ACE08E3" w:rsidR="008035F2" w:rsidRPr="00487211" w:rsidRDefault="008035F2" w:rsidP="0052457F">
      <w:pPr>
        <w:keepNext/>
        <w:keepLines/>
        <w:tabs>
          <w:tab w:val="left" w:pos="142"/>
        </w:tabs>
        <w:ind w:right="98"/>
        <w:jc w:val="both"/>
        <w:rPr>
          <w:rFonts w:ascii="Tahoma" w:hAnsi="Tahoma" w:cs="Tahoma"/>
        </w:rPr>
      </w:pPr>
    </w:p>
    <w:p w14:paraId="741AFC9A" w14:textId="6EE86C50" w:rsidR="002F08BD" w:rsidRPr="00487211" w:rsidRDefault="000315DA" w:rsidP="0052457F">
      <w:pPr>
        <w:keepNext/>
        <w:keepLines/>
        <w:numPr>
          <w:ilvl w:val="0"/>
          <w:numId w:val="18"/>
        </w:numPr>
        <w:suppressAutoHyphens/>
        <w:spacing w:after="200" w:line="276" w:lineRule="auto"/>
        <w:ind w:left="1077" w:hanging="1077"/>
        <w:jc w:val="both"/>
        <w:rPr>
          <w:rFonts w:ascii="Tahoma" w:hAnsi="Tahoma" w:cs="Tahoma"/>
          <w:b/>
        </w:rPr>
      </w:pPr>
      <w:r w:rsidRPr="00487211">
        <w:rPr>
          <w:rFonts w:ascii="Tahoma" w:hAnsi="Tahoma" w:cs="Tahoma"/>
          <w:b/>
        </w:rPr>
        <w:lastRenderedPageBreak/>
        <w:t xml:space="preserve">OBVEZNOSTI </w:t>
      </w:r>
      <w:r w:rsidR="00DB11DF" w:rsidRPr="00487211">
        <w:rPr>
          <w:rFonts w:ascii="Tahoma" w:hAnsi="Tahoma" w:cs="Tahoma"/>
          <w:b/>
        </w:rPr>
        <w:t>STRANK OKVIRNEGA SPORAZUMA</w:t>
      </w:r>
    </w:p>
    <w:p w14:paraId="2BA501A2" w14:textId="1DAD7F72" w:rsidR="000315DA" w:rsidRPr="00487211" w:rsidRDefault="000315DA" w:rsidP="0052457F">
      <w:pPr>
        <w:keepNext/>
        <w:keepLines/>
        <w:numPr>
          <w:ilvl w:val="0"/>
          <w:numId w:val="19"/>
        </w:numPr>
        <w:spacing w:after="200" w:line="276" w:lineRule="auto"/>
        <w:contextualSpacing/>
        <w:jc w:val="center"/>
        <w:rPr>
          <w:rFonts w:ascii="Tahoma" w:hAnsi="Tahoma" w:cs="Tahoma"/>
        </w:rPr>
      </w:pPr>
      <w:r w:rsidRPr="00487211">
        <w:rPr>
          <w:rFonts w:ascii="Tahoma" w:hAnsi="Tahoma" w:cs="Tahoma"/>
        </w:rPr>
        <w:t>člen</w:t>
      </w:r>
    </w:p>
    <w:p w14:paraId="4C5773E4" w14:textId="5205CDD7" w:rsidR="001000C6" w:rsidRPr="00487211" w:rsidRDefault="001000C6" w:rsidP="0052457F">
      <w:pPr>
        <w:keepNext/>
        <w:keepLines/>
        <w:numPr>
          <w:ilvl w:val="12"/>
          <w:numId w:val="0"/>
        </w:numPr>
        <w:tabs>
          <w:tab w:val="left" w:pos="1701"/>
        </w:tabs>
        <w:ind w:right="-482"/>
        <w:jc w:val="both"/>
        <w:rPr>
          <w:rFonts w:ascii="Tahoma" w:hAnsi="Tahoma" w:cs="Tahoma"/>
          <w:b/>
          <w:lang w:eastAsia="en-US"/>
        </w:rPr>
      </w:pPr>
    </w:p>
    <w:p w14:paraId="66119F49" w14:textId="77777777" w:rsidR="00DB11DF" w:rsidRPr="00487211" w:rsidRDefault="00DB11DF" w:rsidP="0052457F">
      <w:pPr>
        <w:keepNext/>
        <w:keepLines/>
        <w:jc w:val="both"/>
        <w:rPr>
          <w:rFonts w:ascii="Tahoma" w:hAnsi="Tahoma" w:cs="Tahoma"/>
        </w:rPr>
      </w:pPr>
      <w:r w:rsidRPr="00487211">
        <w:rPr>
          <w:rFonts w:ascii="Tahoma" w:hAnsi="Tahoma" w:cs="Tahoma"/>
        </w:rPr>
        <w:t xml:space="preserve">Izvajalec se obvezuje, da bo v obdobju veljavnosti okvirnega sporazuma zagotavljal določeno število čistilnega osebja, ki bo svoje delo opravljalo predvideno število ur dnevno in v predvidenem času, in sicer: </w:t>
      </w:r>
    </w:p>
    <w:p w14:paraId="4D18978C" w14:textId="77777777" w:rsidR="00DB11DF" w:rsidRPr="00487211" w:rsidRDefault="00DB11DF" w:rsidP="0052457F">
      <w:pPr>
        <w:keepNext/>
        <w:keepLines/>
        <w:jc w:val="both"/>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11"/>
        <w:gridCol w:w="1985"/>
        <w:gridCol w:w="1134"/>
        <w:gridCol w:w="1984"/>
      </w:tblGrid>
      <w:tr w:rsidR="00DB11DF" w:rsidRPr="00487211" w14:paraId="74905F35" w14:textId="77777777" w:rsidTr="00782C1B">
        <w:trPr>
          <w:trHeight w:val="315"/>
        </w:trPr>
        <w:tc>
          <w:tcPr>
            <w:tcW w:w="4111" w:type="dxa"/>
            <w:tcMar>
              <w:top w:w="0" w:type="dxa"/>
              <w:left w:w="70" w:type="dxa"/>
              <w:bottom w:w="0" w:type="dxa"/>
              <w:right w:w="70" w:type="dxa"/>
            </w:tcMar>
            <w:vAlign w:val="center"/>
            <w:hideMark/>
          </w:tcPr>
          <w:p w14:paraId="34862EEE" w14:textId="77777777" w:rsidR="00DB11DF" w:rsidRPr="00487211" w:rsidRDefault="00DB11DF" w:rsidP="0052457F">
            <w:pPr>
              <w:keepNext/>
              <w:keepLines/>
              <w:jc w:val="center"/>
              <w:rPr>
                <w:rFonts w:ascii="Tahoma" w:eastAsia="Calibri" w:hAnsi="Tahoma" w:cs="Tahoma"/>
                <w:b/>
                <w:color w:val="000000"/>
              </w:rPr>
            </w:pPr>
            <w:r w:rsidRPr="00487211">
              <w:rPr>
                <w:rFonts w:ascii="Tahoma" w:hAnsi="Tahoma" w:cs="Tahoma"/>
                <w:b/>
                <w:color w:val="000000"/>
              </w:rPr>
              <w:t>Lokacija</w:t>
            </w:r>
          </w:p>
        </w:tc>
        <w:tc>
          <w:tcPr>
            <w:tcW w:w="1985" w:type="dxa"/>
            <w:vAlign w:val="center"/>
          </w:tcPr>
          <w:p w14:paraId="1AC3210D" w14:textId="77777777" w:rsidR="00DB11DF" w:rsidRPr="00487211" w:rsidRDefault="00DB11DF" w:rsidP="0052457F">
            <w:pPr>
              <w:keepNext/>
              <w:keepLines/>
              <w:jc w:val="center"/>
              <w:rPr>
                <w:rFonts w:ascii="Tahoma" w:eastAsia="Calibri" w:hAnsi="Tahoma" w:cs="Tahoma"/>
                <w:b/>
                <w:color w:val="000000"/>
              </w:rPr>
            </w:pPr>
            <w:r w:rsidRPr="00487211">
              <w:rPr>
                <w:rFonts w:ascii="Tahoma" w:hAnsi="Tahoma" w:cs="Tahoma"/>
                <w:b/>
                <w:color w:val="000000"/>
              </w:rPr>
              <w:t xml:space="preserve">Število čistilk oziroma čistilcev </w:t>
            </w:r>
          </w:p>
        </w:tc>
        <w:tc>
          <w:tcPr>
            <w:tcW w:w="1134" w:type="dxa"/>
            <w:vAlign w:val="center"/>
          </w:tcPr>
          <w:p w14:paraId="4AD7B93A" w14:textId="77777777" w:rsidR="00DB11DF" w:rsidRPr="00487211" w:rsidRDefault="00DB11DF" w:rsidP="0052457F">
            <w:pPr>
              <w:keepNext/>
              <w:keepLines/>
              <w:jc w:val="center"/>
              <w:rPr>
                <w:rFonts w:ascii="Tahoma" w:hAnsi="Tahoma" w:cs="Tahoma"/>
                <w:b/>
                <w:color w:val="000000"/>
              </w:rPr>
            </w:pPr>
            <w:r w:rsidRPr="00487211">
              <w:rPr>
                <w:rFonts w:ascii="Tahoma" w:hAnsi="Tahoma" w:cs="Tahoma"/>
                <w:b/>
              </w:rPr>
              <w:t xml:space="preserve">Št. ur </w:t>
            </w:r>
            <w:r w:rsidRPr="00487211">
              <w:rPr>
                <w:rFonts w:ascii="Tahoma" w:hAnsi="Tahoma" w:cs="Tahoma"/>
                <w:b/>
                <w:color w:val="000000"/>
              </w:rPr>
              <w:t>čiščenja</w:t>
            </w:r>
          </w:p>
        </w:tc>
        <w:tc>
          <w:tcPr>
            <w:tcW w:w="1984" w:type="dxa"/>
            <w:tcMar>
              <w:top w:w="0" w:type="dxa"/>
              <w:left w:w="70" w:type="dxa"/>
              <w:bottom w:w="0" w:type="dxa"/>
              <w:right w:w="70" w:type="dxa"/>
            </w:tcMar>
            <w:vAlign w:val="center"/>
            <w:hideMark/>
          </w:tcPr>
          <w:p w14:paraId="50E9C72D" w14:textId="77777777" w:rsidR="00DB11DF" w:rsidRPr="00487211" w:rsidRDefault="00DB11DF" w:rsidP="0052457F">
            <w:pPr>
              <w:keepNext/>
              <w:keepLines/>
              <w:jc w:val="center"/>
              <w:rPr>
                <w:rFonts w:ascii="Tahoma" w:hAnsi="Tahoma" w:cs="Tahoma"/>
                <w:b/>
                <w:color w:val="000000"/>
              </w:rPr>
            </w:pPr>
            <w:r w:rsidRPr="00487211">
              <w:rPr>
                <w:rFonts w:ascii="Tahoma" w:hAnsi="Tahoma" w:cs="Tahoma"/>
                <w:b/>
                <w:color w:val="000000"/>
              </w:rPr>
              <w:t>Čas čiščenja</w:t>
            </w:r>
          </w:p>
          <w:p w14:paraId="338AF2C6" w14:textId="7312FC78" w:rsidR="00DB11DF" w:rsidRPr="00487211" w:rsidRDefault="00DB11DF" w:rsidP="0052457F">
            <w:pPr>
              <w:keepNext/>
              <w:keepLines/>
              <w:ind w:right="-2"/>
              <w:jc w:val="both"/>
              <w:rPr>
                <w:rFonts w:ascii="Tahoma" w:hAnsi="Tahoma" w:cs="Tahoma"/>
              </w:rPr>
            </w:pPr>
            <w:r w:rsidRPr="00487211">
              <w:rPr>
                <w:rFonts w:ascii="Tahoma" w:hAnsi="Tahoma" w:cs="Tahoma"/>
              </w:rPr>
              <w:t>(</w:t>
            </w:r>
            <w:r w:rsidR="001D5FBB">
              <w:rPr>
                <w:rFonts w:ascii="Tahoma" w:hAnsi="Tahoma" w:cs="Tahoma"/>
              </w:rPr>
              <w:t>v skladu s tehnično specifikac</w:t>
            </w:r>
            <w:r w:rsidR="00B473C3">
              <w:rPr>
                <w:rFonts w:ascii="Tahoma" w:hAnsi="Tahoma" w:cs="Tahoma"/>
              </w:rPr>
              <w:t>ijo za posamezni sklop</w:t>
            </w:r>
            <w:r w:rsidRPr="00487211">
              <w:rPr>
                <w:rFonts w:ascii="Tahoma" w:hAnsi="Tahoma" w:cs="Tahoma"/>
              </w:rPr>
              <w:t>)</w:t>
            </w:r>
          </w:p>
        </w:tc>
      </w:tr>
      <w:tr w:rsidR="00DB11DF" w:rsidRPr="00487211" w14:paraId="3BD0D7AA" w14:textId="77777777" w:rsidTr="00DB11DF">
        <w:trPr>
          <w:trHeight w:val="386"/>
        </w:trPr>
        <w:tc>
          <w:tcPr>
            <w:tcW w:w="4111" w:type="dxa"/>
            <w:tcMar>
              <w:top w:w="0" w:type="dxa"/>
              <w:left w:w="70" w:type="dxa"/>
              <w:bottom w:w="0" w:type="dxa"/>
              <w:right w:w="70" w:type="dxa"/>
            </w:tcMar>
            <w:vAlign w:val="center"/>
          </w:tcPr>
          <w:p w14:paraId="61A166D1" w14:textId="7E388D71" w:rsidR="00DB11DF" w:rsidRPr="00487211" w:rsidRDefault="00DB11DF" w:rsidP="0052457F">
            <w:pPr>
              <w:keepNext/>
              <w:keepLines/>
              <w:jc w:val="both"/>
              <w:rPr>
                <w:rFonts w:ascii="Tahoma" w:eastAsia="Calibri" w:hAnsi="Tahoma" w:cs="Tahoma"/>
                <w:color w:val="000000"/>
              </w:rPr>
            </w:pPr>
          </w:p>
        </w:tc>
        <w:tc>
          <w:tcPr>
            <w:tcW w:w="1985" w:type="dxa"/>
            <w:vAlign w:val="center"/>
          </w:tcPr>
          <w:p w14:paraId="07F255CB" w14:textId="77777777" w:rsidR="00DB11DF" w:rsidRPr="00487211" w:rsidRDefault="00DB11DF" w:rsidP="0052457F">
            <w:pPr>
              <w:keepNext/>
              <w:keepLines/>
              <w:jc w:val="center"/>
              <w:rPr>
                <w:rFonts w:ascii="Tahoma" w:eastAsia="Calibri" w:hAnsi="Tahoma" w:cs="Tahoma"/>
                <w:b/>
                <w:color w:val="000000"/>
              </w:rPr>
            </w:pPr>
          </w:p>
        </w:tc>
        <w:tc>
          <w:tcPr>
            <w:tcW w:w="1134" w:type="dxa"/>
            <w:vAlign w:val="center"/>
          </w:tcPr>
          <w:p w14:paraId="76D1F581" w14:textId="77777777" w:rsidR="00DB11DF" w:rsidRPr="00487211" w:rsidRDefault="00DB11DF" w:rsidP="0052457F">
            <w:pPr>
              <w:keepNext/>
              <w:keepLines/>
              <w:ind w:right="-2"/>
              <w:jc w:val="center"/>
              <w:rPr>
                <w:rFonts w:ascii="Tahoma" w:hAnsi="Tahoma" w:cs="Tahoma"/>
                <w:color w:val="000000"/>
              </w:rPr>
            </w:pPr>
          </w:p>
        </w:tc>
        <w:tc>
          <w:tcPr>
            <w:tcW w:w="1984" w:type="dxa"/>
            <w:tcMar>
              <w:top w:w="0" w:type="dxa"/>
              <w:left w:w="70" w:type="dxa"/>
              <w:bottom w:w="0" w:type="dxa"/>
              <w:right w:w="70" w:type="dxa"/>
            </w:tcMar>
            <w:vAlign w:val="center"/>
          </w:tcPr>
          <w:p w14:paraId="5912A856" w14:textId="08534988" w:rsidR="00DB11DF" w:rsidRPr="00487211" w:rsidRDefault="00DB11DF" w:rsidP="0052457F">
            <w:pPr>
              <w:keepNext/>
              <w:keepLines/>
              <w:ind w:right="-2"/>
              <w:jc w:val="both"/>
              <w:rPr>
                <w:rFonts w:ascii="Tahoma" w:hAnsi="Tahoma" w:cs="Tahoma"/>
                <w:color w:val="000000"/>
              </w:rPr>
            </w:pPr>
          </w:p>
        </w:tc>
      </w:tr>
      <w:tr w:rsidR="00DB11DF" w:rsidRPr="00487211" w14:paraId="7F5A7D99" w14:textId="77777777" w:rsidTr="00DB11DF">
        <w:trPr>
          <w:trHeight w:val="406"/>
        </w:trPr>
        <w:tc>
          <w:tcPr>
            <w:tcW w:w="4111" w:type="dxa"/>
            <w:tcMar>
              <w:top w:w="0" w:type="dxa"/>
              <w:left w:w="70" w:type="dxa"/>
              <w:bottom w:w="0" w:type="dxa"/>
              <w:right w:w="70" w:type="dxa"/>
            </w:tcMar>
            <w:vAlign w:val="center"/>
          </w:tcPr>
          <w:p w14:paraId="55EE683A" w14:textId="71D68F77" w:rsidR="00DB11DF" w:rsidRPr="00487211" w:rsidRDefault="00DB11DF" w:rsidP="0052457F">
            <w:pPr>
              <w:keepNext/>
              <w:keepLines/>
              <w:jc w:val="both"/>
              <w:rPr>
                <w:rFonts w:ascii="Tahoma" w:eastAsia="Calibri" w:hAnsi="Tahoma" w:cs="Tahoma"/>
                <w:color w:val="000000"/>
              </w:rPr>
            </w:pPr>
          </w:p>
        </w:tc>
        <w:tc>
          <w:tcPr>
            <w:tcW w:w="1985" w:type="dxa"/>
            <w:vAlign w:val="center"/>
          </w:tcPr>
          <w:p w14:paraId="3621603F" w14:textId="77777777" w:rsidR="00DB11DF" w:rsidRPr="00487211" w:rsidRDefault="00DB11DF" w:rsidP="0052457F">
            <w:pPr>
              <w:keepNext/>
              <w:keepLines/>
              <w:jc w:val="center"/>
              <w:rPr>
                <w:rFonts w:ascii="Tahoma" w:eastAsia="Calibri" w:hAnsi="Tahoma" w:cs="Tahoma"/>
                <w:b/>
                <w:color w:val="000000"/>
              </w:rPr>
            </w:pPr>
          </w:p>
        </w:tc>
        <w:tc>
          <w:tcPr>
            <w:tcW w:w="1134" w:type="dxa"/>
            <w:vAlign w:val="center"/>
          </w:tcPr>
          <w:p w14:paraId="39762F4C" w14:textId="77777777" w:rsidR="00DB11DF" w:rsidRPr="00487211" w:rsidRDefault="00DB11DF" w:rsidP="0052457F">
            <w:pPr>
              <w:keepNext/>
              <w:keepLines/>
              <w:ind w:right="-2"/>
              <w:jc w:val="center"/>
              <w:rPr>
                <w:rFonts w:ascii="Tahoma" w:hAnsi="Tahoma" w:cs="Tahoma"/>
                <w:color w:val="000000"/>
              </w:rPr>
            </w:pPr>
          </w:p>
        </w:tc>
        <w:tc>
          <w:tcPr>
            <w:tcW w:w="1984" w:type="dxa"/>
            <w:tcMar>
              <w:top w:w="0" w:type="dxa"/>
              <w:left w:w="70" w:type="dxa"/>
              <w:bottom w:w="0" w:type="dxa"/>
              <w:right w:w="70" w:type="dxa"/>
            </w:tcMar>
            <w:vAlign w:val="center"/>
          </w:tcPr>
          <w:p w14:paraId="7AB4A63D" w14:textId="5A971A3D" w:rsidR="00DB11DF" w:rsidRPr="00487211" w:rsidRDefault="00DB11DF" w:rsidP="0052457F">
            <w:pPr>
              <w:keepNext/>
              <w:keepLines/>
              <w:ind w:right="-2"/>
              <w:jc w:val="both"/>
              <w:rPr>
                <w:rFonts w:ascii="Tahoma" w:hAnsi="Tahoma" w:cs="Tahoma"/>
              </w:rPr>
            </w:pPr>
          </w:p>
        </w:tc>
      </w:tr>
      <w:tr w:rsidR="00DB11DF" w:rsidRPr="00487211" w14:paraId="0C1754A6" w14:textId="77777777" w:rsidTr="00DB11DF">
        <w:trPr>
          <w:trHeight w:val="426"/>
        </w:trPr>
        <w:tc>
          <w:tcPr>
            <w:tcW w:w="4111" w:type="dxa"/>
            <w:tcMar>
              <w:top w:w="0" w:type="dxa"/>
              <w:left w:w="70" w:type="dxa"/>
              <w:bottom w:w="0" w:type="dxa"/>
              <w:right w:w="70" w:type="dxa"/>
            </w:tcMar>
            <w:vAlign w:val="center"/>
          </w:tcPr>
          <w:p w14:paraId="4D915822" w14:textId="07989C20" w:rsidR="001D4A3F" w:rsidRPr="00487211" w:rsidRDefault="001D4A3F" w:rsidP="0052457F">
            <w:pPr>
              <w:keepNext/>
              <w:keepLines/>
              <w:jc w:val="both"/>
              <w:rPr>
                <w:rFonts w:ascii="Tahoma" w:hAnsi="Tahoma" w:cs="Tahoma"/>
                <w:color w:val="000000"/>
              </w:rPr>
            </w:pPr>
          </w:p>
        </w:tc>
        <w:tc>
          <w:tcPr>
            <w:tcW w:w="1985" w:type="dxa"/>
            <w:vAlign w:val="center"/>
          </w:tcPr>
          <w:p w14:paraId="5BEEEC70" w14:textId="77777777" w:rsidR="00DB11DF" w:rsidRPr="00487211" w:rsidRDefault="00DB11DF" w:rsidP="0052457F">
            <w:pPr>
              <w:keepNext/>
              <w:keepLines/>
              <w:jc w:val="center"/>
              <w:rPr>
                <w:rFonts w:ascii="Tahoma" w:hAnsi="Tahoma" w:cs="Tahoma"/>
                <w:b/>
                <w:color w:val="000000"/>
              </w:rPr>
            </w:pPr>
          </w:p>
        </w:tc>
        <w:tc>
          <w:tcPr>
            <w:tcW w:w="1134" w:type="dxa"/>
            <w:vAlign w:val="center"/>
          </w:tcPr>
          <w:p w14:paraId="77F16797" w14:textId="77777777" w:rsidR="00DB11DF" w:rsidRPr="00487211" w:rsidRDefault="00DB11DF" w:rsidP="0052457F">
            <w:pPr>
              <w:keepNext/>
              <w:keepLines/>
              <w:ind w:right="-2"/>
              <w:jc w:val="center"/>
              <w:rPr>
                <w:rFonts w:ascii="Tahoma" w:hAnsi="Tahoma" w:cs="Tahoma"/>
              </w:rPr>
            </w:pPr>
          </w:p>
        </w:tc>
        <w:tc>
          <w:tcPr>
            <w:tcW w:w="1984" w:type="dxa"/>
            <w:tcMar>
              <w:top w:w="0" w:type="dxa"/>
              <w:left w:w="70" w:type="dxa"/>
              <w:bottom w:w="0" w:type="dxa"/>
              <w:right w:w="70" w:type="dxa"/>
            </w:tcMar>
            <w:vAlign w:val="center"/>
          </w:tcPr>
          <w:p w14:paraId="7E227CB6" w14:textId="4F4ACB5B" w:rsidR="00DB11DF" w:rsidRPr="00487211" w:rsidRDefault="00DB11DF" w:rsidP="0052457F">
            <w:pPr>
              <w:keepNext/>
              <w:keepLines/>
              <w:ind w:right="-2"/>
              <w:jc w:val="both"/>
              <w:rPr>
                <w:rFonts w:ascii="Tahoma" w:hAnsi="Tahoma" w:cs="Tahoma"/>
              </w:rPr>
            </w:pPr>
          </w:p>
        </w:tc>
      </w:tr>
    </w:tbl>
    <w:p w14:paraId="629DCF1A" w14:textId="5B1F00E5" w:rsidR="00DB11DF" w:rsidRPr="00487211" w:rsidRDefault="00DB11DF" w:rsidP="0052457F">
      <w:pPr>
        <w:keepNext/>
        <w:keepLines/>
        <w:jc w:val="both"/>
        <w:rPr>
          <w:rFonts w:ascii="Tahoma" w:eastAsia="Frutiger" w:hAnsi="Tahoma" w:cs="Tahoma"/>
          <w:lang w:eastAsia="en-US"/>
        </w:rPr>
      </w:pPr>
    </w:p>
    <w:p w14:paraId="3E487F36" w14:textId="27DCF6C6" w:rsidR="00DB11DF" w:rsidRPr="00487211" w:rsidRDefault="00DB11DF" w:rsidP="0052457F">
      <w:pPr>
        <w:keepNext/>
        <w:keepLines/>
        <w:jc w:val="both"/>
        <w:rPr>
          <w:rFonts w:ascii="Tahoma" w:eastAsia="Frutiger" w:hAnsi="Tahoma" w:cs="Tahoma"/>
        </w:rPr>
      </w:pPr>
      <w:r w:rsidRPr="00487211">
        <w:rPr>
          <w:rFonts w:ascii="Tahoma" w:eastAsia="Frutiger" w:hAnsi="Tahoma" w:cs="Tahoma"/>
        </w:rPr>
        <w:t>Izvajalec mora za namen izvajanja okvirnega sporazuma zagotoviti dnevno prisotnost v skladu z zgornjo tabelo</w:t>
      </w:r>
      <w:r w:rsidR="002F08BD" w:rsidRPr="00487211">
        <w:rPr>
          <w:rFonts w:ascii="Tahoma" w:eastAsia="Frutiger" w:hAnsi="Tahoma" w:cs="Tahoma"/>
        </w:rPr>
        <w:t>,</w:t>
      </w:r>
      <w:r w:rsidRPr="00487211">
        <w:rPr>
          <w:rFonts w:ascii="Tahoma" w:eastAsia="Frutiger" w:hAnsi="Tahoma" w:cs="Tahoma"/>
        </w:rPr>
        <w:t xml:space="preserve"> kot jo naročnik zahteva v tehničnem opisu in ponudbenem predračunu. </w:t>
      </w:r>
    </w:p>
    <w:p w14:paraId="7E4512F4" w14:textId="77777777" w:rsidR="00DB11DF" w:rsidRPr="00487211" w:rsidRDefault="00DB11DF" w:rsidP="0052457F">
      <w:pPr>
        <w:keepNext/>
        <w:keepLines/>
        <w:jc w:val="both"/>
        <w:rPr>
          <w:rFonts w:ascii="Tahoma" w:eastAsia="Frutiger" w:hAnsi="Tahoma" w:cs="Tahoma"/>
        </w:rPr>
      </w:pPr>
    </w:p>
    <w:p w14:paraId="3AF520C3" w14:textId="77777777" w:rsidR="00DB11DF" w:rsidRPr="00487211" w:rsidRDefault="00DB11DF" w:rsidP="0052457F">
      <w:pPr>
        <w:keepNext/>
        <w:keepLines/>
        <w:jc w:val="both"/>
        <w:rPr>
          <w:rFonts w:ascii="Tahoma" w:eastAsia="Frutiger" w:hAnsi="Tahoma" w:cs="Tahoma"/>
        </w:rPr>
      </w:pPr>
      <w:r w:rsidRPr="00487211">
        <w:rPr>
          <w:rFonts w:ascii="Tahoma" w:eastAsia="Frutiger" w:hAnsi="Tahoma" w:cs="Tahoma"/>
        </w:rPr>
        <w:t>Izvajalec mora ves čas veljavnosti okvirnega sporazuma zagotavljati navedeno število čistilk oz. čistilcev na objektih, ki bodo svoje delo opravljali predvideno število ur dnevno in v predvidenem času.</w:t>
      </w:r>
    </w:p>
    <w:p w14:paraId="6E64037E" w14:textId="77777777" w:rsidR="00E84AFC" w:rsidRPr="00487211" w:rsidRDefault="00E84AFC" w:rsidP="0052457F">
      <w:pPr>
        <w:keepNext/>
        <w:keepLines/>
        <w:jc w:val="both"/>
        <w:rPr>
          <w:rFonts w:ascii="Tahoma" w:eastAsia="Calibri" w:hAnsi="Tahoma" w:cs="Tahoma"/>
          <w:lang w:val="x-none"/>
        </w:rPr>
      </w:pPr>
      <w:bookmarkStart w:id="63" w:name="_Hlk192050717"/>
    </w:p>
    <w:p w14:paraId="4B1DB2A8" w14:textId="16EDD500" w:rsidR="00E84AFC" w:rsidRPr="00487211" w:rsidRDefault="00E84AFC" w:rsidP="0052457F">
      <w:pPr>
        <w:keepNext/>
        <w:keepLines/>
        <w:jc w:val="both"/>
        <w:rPr>
          <w:rFonts w:ascii="Tahoma" w:eastAsia="Calibri" w:hAnsi="Tahoma" w:cs="Tahoma"/>
        </w:rPr>
      </w:pPr>
      <w:r w:rsidRPr="00487211">
        <w:rPr>
          <w:rFonts w:ascii="Tahoma" w:eastAsia="Calibri" w:hAnsi="Tahoma" w:cs="Tahoma"/>
          <w:lang w:val="x-none"/>
        </w:rPr>
        <w:t xml:space="preserve">Izvajalec </w:t>
      </w:r>
      <w:r w:rsidRPr="00487211">
        <w:rPr>
          <w:rFonts w:ascii="Tahoma" w:eastAsia="Calibri" w:hAnsi="Tahoma" w:cs="Tahoma"/>
        </w:rPr>
        <w:t>zagotavlja</w:t>
      </w:r>
      <w:r w:rsidRPr="00487211">
        <w:rPr>
          <w:rFonts w:ascii="Tahoma" w:eastAsia="Calibri" w:hAnsi="Tahoma" w:cs="Tahoma"/>
          <w:lang w:val="x-none"/>
        </w:rPr>
        <w:t xml:space="preserve"> takojšnjo nadomestitev začasno odsotnih delavcev </w:t>
      </w:r>
      <w:r w:rsidRPr="00487211">
        <w:rPr>
          <w:rFonts w:ascii="Tahoma" w:eastAsia="Calibri" w:hAnsi="Tahoma" w:cs="Tahoma"/>
        </w:rPr>
        <w:t xml:space="preserve">čistilnega osebja </w:t>
      </w:r>
      <w:r w:rsidRPr="00487211">
        <w:rPr>
          <w:rFonts w:ascii="Tahoma" w:eastAsia="Calibri" w:hAnsi="Tahoma" w:cs="Tahoma"/>
          <w:lang w:val="x-none"/>
        </w:rPr>
        <w:t>in delavcev, ki opravljajo svoje delo nekakovostno, malomarno, ali kako drugače v neskladju z zahtevami naročnika.</w:t>
      </w:r>
    </w:p>
    <w:bookmarkEnd w:id="63"/>
    <w:p w14:paraId="7D8E7D5C" w14:textId="77777777" w:rsidR="00195EBD" w:rsidRPr="00487211" w:rsidRDefault="00195EBD" w:rsidP="0052457F">
      <w:pPr>
        <w:keepNext/>
        <w:keepLines/>
        <w:jc w:val="both"/>
        <w:rPr>
          <w:rFonts w:ascii="Tahoma" w:eastAsia="Calibri" w:hAnsi="Tahoma" w:cs="Tahoma"/>
          <w:color w:val="000000"/>
          <w:lang w:val="x-none"/>
        </w:rPr>
      </w:pPr>
    </w:p>
    <w:p w14:paraId="5C008592" w14:textId="7F633EAE" w:rsidR="00DB11DF" w:rsidRPr="00487211" w:rsidRDefault="00DB11DF" w:rsidP="0052457F">
      <w:pPr>
        <w:keepNext/>
        <w:keepLines/>
        <w:jc w:val="both"/>
        <w:rPr>
          <w:rFonts w:ascii="Tahoma" w:eastAsia="Frutiger" w:hAnsi="Tahoma" w:cs="Tahoma"/>
          <w:lang w:val="x-none"/>
        </w:rPr>
      </w:pPr>
      <w:r w:rsidRPr="00487211">
        <w:rPr>
          <w:rFonts w:ascii="Tahoma" w:eastAsia="Frutiger" w:hAnsi="Tahoma" w:cs="Tahoma"/>
        </w:rPr>
        <w:t xml:space="preserve">Vse osebe, ki bodo izvajale storitve čiščenja (čistilke, čistilci, nadzorniki, nadzornice) se bodo morale ob prihodu na objekte oziroma v prostore naročnika evidentirati na vstopni točki pri naročniku (recepcija) </w:t>
      </w:r>
      <w:r w:rsidR="008035F2" w:rsidRPr="00487211">
        <w:rPr>
          <w:rFonts w:ascii="Tahoma" w:eastAsia="Frutiger" w:hAnsi="Tahoma" w:cs="Tahoma"/>
        </w:rPr>
        <w:t>s</w:t>
      </w:r>
      <w:r w:rsidRPr="00487211">
        <w:rPr>
          <w:rFonts w:ascii="Tahoma" w:eastAsia="Frutiger" w:hAnsi="Tahoma" w:cs="Tahoma"/>
        </w:rPr>
        <w:t xml:space="preserve"> karticami na terminalih za registracijo delovnega časa ali vpisom v knjigo prisotnosti na posameznih lokacijah z imenom in priimkom, uro prihoda in uro odhoda. Naročnik si pridržuje pravico, da nenapovedano preveri prisotnost in delo čistilnega osebja. V primeru, ko se dejansko število ur ne bo skladalo z vodenim številom ur, ki se vodi v evidenci ur, ima naročnik pravico zavrniti izstavljeni mesečni račun, izvajalec pa dolžnost, da izstavi nov mesečni račun, ki bo izkazoval dejansko opravljeno število ur in storitve, ki so bile opravljene. V tem primeru naročnik ne pride v zamudo s plačilom obveznosti. </w:t>
      </w:r>
    </w:p>
    <w:p w14:paraId="1B11159F" w14:textId="77777777" w:rsidR="00DB11DF" w:rsidRPr="00487211" w:rsidRDefault="00DB11DF" w:rsidP="0052457F">
      <w:pPr>
        <w:keepNext/>
        <w:keepLines/>
        <w:jc w:val="both"/>
        <w:rPr>
          <w:rFonts w:ascii="Tahoma" w:eastAsia="Frutiger" w:hAnsi="Tahoma" w:cs="Tahoma"/>
        </w:rPr>
      </w:pPr>
    </w:p>
    <w:p w14:paraId="79773798" w14:textId="77777777" w:rsidR="00DB11DF" w:rsidRPr="00487211" w:rsidRDefault="00DB11DF" w:rsidP="0052457F">
      <w:pPr>
        <w:keepNext/>
        <w:keepLines/>
        <w:jc w:val="both"/>
        <w:rPr>
          <w:rFonts w:ascii="Tahoma" w:eastAsia="Frutiger" w:hAnsi="Tahoma" w:cs="Tahoma"/>
        </w:rPr>
      </w:pPr>
      <w:r w:rsidRPr="00487211">
        <w:rPr>
          <w:rFonts w:ascii="Tahoma" w:eastAsia="Frutiger" w:hAnsi="Tahoma" w:cs="Tahoma"/>
        </w:rPr>
        <w:t>Naročnik lahko preveri tudi ujemanje evidence ur z obračunom ur na pisnem obračunu plače, če delavec sam poda pisno soglasje k temu, v skladu z zakonom, ki ureja varstvo osebnih podatkov, oziroma v skladu z Uredbo (EU) 2016/679 Evropskega parlamenta in Sveta z dne 27. aprila 2016 o varstvu posameznikov pri obdelavi osebnih podatkov in o prostem pretoku takih podatkov, ali izvajalec na zahtevo naročnika predloži pisni obračun plače, k čemur delavec predloži svoje soglasje.</w:t>
      </w:r>
    </w:p>
    <w:p w14:paraId="3B908DAC" w14:textId="4E9DE0CD" w:rsidR="00607362" w:rsidRPr="00487211" w:rsidRDefault="00607362" w:rsidP="0052457F">
      <w:pPr>
        <w:keepNext/>
        <w:keepLines/>
        <w:jc w:val="both"/>
        <w:rPr>
          <w:rFonts w:ascii="Tahoma" w:hAnsi="Tahoma" w:cs="Tahoma"/>
        </w:rPr>
      </w:pPr>
    </w:p>
    <w:p w14:paraId="06368B18" w14:textId="3A6C73F1" w:rsidR="004D3F35" w:rsidRPr="00487211" w:rsidRDefault="004D3F35" w:rsidP="0052457F">
      <w:pPr>
        <w:keepNext/>
        <w:keepLines/>
        <w:jc w:val="both"/>
        <w:rPr>
          <w:rFonts w:ascii="Tahoma" w:eastAsiaTheme="minorHAnsi" w:hAnsi="Tahoma" w:cs="Tahoma"/>
        </w:rPr>
      </w:pPr>
      <w:r w:rsidRPr="00487211">
        <w:rPr>
          <w:rFonts w:ascii="Tahoma" w:eastAsia="Calibri" w:hAnsi="Tahoma" w:cs="Tahoma"/>
          <w:color w:val="000000"/>
          <w:lang w:val="x-none"/>
        </w:rPr>
        <w:t>Naročnik bo v</w:t>
      </w:r>
      <w:r w:rsidRPr="00487211">
        <w:rPr>
          <w:rFonts w:ascii="Tahoma" w:eastAsia="Calibri" w:hAnsi="Tahoma" w:cs="Tahoma"/>
          <w:color w:val="000000"/>
        </w:rPr>
        <w:t xml:space="preserve"> obdobju</w:t>
      </w:r>
      <w:r w:rsidRPr="00487211">
        <w:rPr>
          <w:rFonts w:ascii="Tahoma" w:eastAsia="Calibri" w:hAnsi="Tahoma" w:cs="Tahoma"/>
          <w:color w:val="000000"/>
          <w:lang w:val="x-none"/>
        </w:rPr>
        <w:t xml:space="preserve"> veljavnosti te</w:t>
      </w:r>
      <w:r w:rsidRPr="00487211">
        <w:rPr>
          <w:rFonts w:ascii="Tahoma" w:eastAsia="Calibri" w:hAnsi="Tahoma" w:cs="Tahoma"/>
          <w:color w:val="000000"/>
        </w:rPr>
        <w:t>ga</w:t>
      </w:r>
      <w:r w:rsidRPr="00487211">
        <w:rPr>
          <w:rFonts w:ascii="Tahoma" w:eastAsia="Calibri" w:hAnsi="Tahoma" w:cs="Tahoma"/>
          <w:color w:val="000000"/>
          <w:lang w:val="x-none"/>
        </w:rPr>
        <w:t xml:space="preserve"> </w:t>
      </w:r>
      <w:r w:rsidRPr="00487211">
        <w:rPr>
          <w:rFonts w:ascii="Tahoma" w:eastAsia="Calibri" w:hAnsi="Tahoma" w:cs="Tahoma"/>
          <w:color w:val="000000"/>
        </w:rPr>
        <w:t>okvirnega sporazuma</w:t>
      </w:r>
      <w:r w:rsidRPr="00487211">
        <w:rPr>
          <w:rFonts w:ascii="Tahoma" w:eastAsia="Calibri" w:hAnsi="Tahoma" w:cs="Tahoma"/>
          <w:color w:val="000000"/>
          <w:lang w:val="x-none"/>
        </w:rPr>
        <w:t xml:space="preserve"> izvajal nadzor nad prisotnostjo navedenega števila čistilnega osebja. V kolikor je ugotovljeno, da </w:t>
      </w:r>
      <w:r w:rsidRPr="00487211">
        <w:rPr>
          <w:rFonts w:ascii="Tahoma" w:eastAsia="Calibri" w:hAnsi="Tahoma" w:cs="Tahoma"/>
          <w:color w:val="000000"/>
        </w:rPr>
        <w:t xml:space="preserve">izvajalec ne zagotavlja zadostnega števila čistilnega osebja oziroma ustrezne </w:t>
      </w:r>
      <w:r w:rsidRPr="00487211">
        <w:rPr>
          <w:rFonts w:ascii="Tahoma" w:eastAsia="Calibri" w:hAnsi="Tahoma" w:cs="Tahoma"/>
          <w:color w:val="000000"/>
          <w:lang w:val="x-none"/>
        </w:rPr>
        <w:t xml:space="preserve">prisotnost, </w:t>
      </w:r>
      <w:r w:rsidRPr="00487211">
        <w:rPr>
          <w:rFonts w:ascii="Tahoma" w:eastAsiaTheme="minorHAnsi" w:hAnsi="Tahoma" w:cs="Tahoma"/>
        </w:rPr>
        <w:t>bo naročnik izvajalcu zaračunal pogodbeno kazen iz 2</w:t>
      </w:r>
      <w:r w:rsidR="000F5055" w:rsidRPr="00487211">
        <w:rPr>
          <w:rFonts w:ascii="Tahoma" w:eastAsiaTheme="minorHAnsi" w:hAnsi="Tahoma" w:cs="Tahoma"/>
        </w:rPr>
        <w:t>4</w:t>
      </w:r>
      <w:r w:rsidRPr="00487211">
        <w:rPr>
          <w:rFonts w:ascii="Tahoma" w:eastAsiaTheme="minorHAnsi" w:hAnsi="Tahoma" w:cs="Tahoma"/>
        </w:rPr>
        <w:t>. člena okvirnega sporazuma.</w:t>
      </w:r>
    </w:p>
    <w:p w14:paraId="103EC769" w14:textId="5374CF4D" w:rsidR="00E84AFC" w:rsidRPr="00487211" w:rsidRDefault="00E84AFC" w:rsidP="0052457F">
      <w:pPr>
        <w:keepNext/>
        <w:keepLines/>
        <w:jc w:val="both"/>
        <w:rPr>
          <w:rFonts w:ascii="Tahoma" w:eastAsiaTheme="minorHAnsi" w:hAnsi="Tahoma" w:cs="Tahoma"/>
        </w:rPr>
      </w:pPr>
    </w:p>
    <w:p w14:paraId="03F39DCC" w14:textId="77777777" w:rsidR="003C1C53" w:rsidRPr="00487211" w:rsidRDefault="003C1C53" w:rsidP="0052457F">
      <w:pPr>
        <w:keepNext/>
        <w:keepLines/>
        <w:numPr>
          <w:ilvl w:val="0"/>
          <w:numId w:val="19"/>
        </w:numPr>
        <w:spacing w:after="200" w:line="276" w:lineRule="auto"/>
        <w:contextualSpacing/>
        <w:jc w:val="center"/>
        <w:rPr>
          <w:rFonts w:ascii="Tahoma" w:hAnsi="Tahoma" w:cs="Tahoma"/>
          <w:lang w:eastAsia="en-US"/>
        </w:rPr>
      </w:pPr>
      <w:r w:rsidRPr="00487211">
        <w:rPr>
          <w:rFonts w:ascii="Tahoma" w:hAnsi="Tahoma" w:cs="Tahoma"/>
          <w:lang w:eastAsia="en-US"/>
        </w:rPr>
        <w:t>člen</w:t>
      </w:r>
    </w:p>
    <w:p w14:paraId="33F95EEC" w14:textId="77777777" w:rsidR="003C1C53" w:rsidRPr="00487211" w:rsidRDefault="003C1C53" w:rsidP="0052457F">
      <w:pPr>
        <w:keepNext/>
        <w:keepLines/>
        <w:numPr>
          <w:ilvl w:val="12"/>
          <w:numId w:val="0"/>
        </w:numPr>
        <w:ind w:right="7"/>
        <w:jc w:val="both"/>
        <w:rPr>
          <w:rFonts w:ascii="Tahoma" w:hAnsi="Tahoma" w:cs="Tahoma"/>
          <w:lang w:eastAsia="en-US"/>
        </w:rPr>
      </w:pPr>
    </w:p>
    <w:p w14:paraId="00BB45FA" w14:textId="77777777" w:rsidR="003C1C53" w:rsidRPr="00487211" w:rsidRDefault="003C1C53" w:rsidP="0052457F">
      <w:pPr>
        <w:keepNext/>
        <w:keepLines/>
        <w:jc w:val="both"/>
        <w:rPr>
          <w:rFonts w:ascii="Tahoma" w:hAnsi="Tahoma" w:cs="Tahoma"/>
        </w:rPr>
      </w:pPr>
      <w:r w:rsidRPr="00487211">
        <w:rPr>
          <w:rFonts w:ascii="Tahoma" w:hAnsi="Tahoma" w:cs="Tahoma"/>
        </w:rPr>
        <w:t>Storitve čiščenja se izvajajo v skladu z zahtevami tehničnega opisa in Elaboratom čiščenja. Delo mora biti organizirano in izvajano tako, da ni moten delovni proces naročnika. Naročnik lahko izvede preskus zahtevane kakovosti čiščenja z zunanjim strokovnim nadzorom.</w:t>
      </w:r>
    </w:p>
    <w:p w14:paraId="2B782AD0" w14:textId="77777777" w:rsidR="003C1C53" w:rsidRPr="00487211" w:rsidRDefault="003C1C53" w:rsidP="0052457F">
      <w:pPr>
        <w:keepNext/>
        <w:keepLines/>
        <w:jc w:val="both"/>
        <w:rPr>
          <w:rFonts w:ascii="Tahoma" w:hAnsi="Tahoma" w:cs="Tahoma"/>
        </w:rPr>
      </w:pPr>
    </w:p>
    <w:p w14:paraId="3C0F40BC" w14:textId="77777777" w:rsidR="003C1C53" w:rsidRPr="00487211" w:rsidRDefault="003C1C53" w:rsidP="0052457F">
      <w:pPr>
        <w:keepNext/>
        <w:keepLines/>
        <w:jc w:val="both"/>
        <w:rPr>
          <w:rFonts w:ascii="Tahoma" w:hAnsi="Tahoma" w:cs="Tahoma"/>
        </w:rPr>
      </w:pPr>
      <w:r w:rsidRPr="00487211">
        <w:rPr>
          <w:rFonts w:ascii="Tahoma" w:hAnsi="Tahoma" w:cs="Tahoma"/>
        </w:rPr>
        <w:t>Čiščenje mora biti organizirano tako, da poteka od čistega proti umazanemu delu, od zgoraj navzdol, da so ločene čiste in nečiste poti. Skrbeti morajo za visok nivo osebne higiene (zlasti higieno rok) ter higieno pripomočkov za čiščenje ter ostale delovne opreme.</w:t>
      </w:r>
    </w:p>
    <w:p w14:paraId="39A213AA" w14:textId="34DA0CE0" w:rsidR="003C1C53" w:rsidRPr="00487211" w:rsidRDefault="003C1C53" w:rsidP="0052457F">
      <w:pPr>
        <w:keepNext/>
        <w:keepLines/>
        <w:jc w:val="both"/>
        <w:rPr>
          <w:rFonts w:ascii="Tahoma" w:eastAsia="Calibri" w:hAnsi="Tahoma" w:cs="Tahoma"/>
          <w:lang w:eastAsia="en-US"/>
        </w:rPr>
      </w:pPr>
      <w:r w:rsidRPr="00487211">
        <w:rPr>
          <w:rFonts w:ascii="Tahoma" w:eastAsia="Calibri" w:hAnsi="Tahoma" w:cs="Tahoma"/>
        </w:rPr>
        <w:lastRenderedPageBreak/>
        <w:t>Izvajalec mora zagotoviti pripomočke za čiščenje in delovne stroje za izvajanje storitev čiščenja, ki so opredeljeni v seznamu pripomočkov za čiščenje in delovnih strojev, ki je kot Priloga št. 5 sestavni del tega okvirnega sporazuma. Za čiščenje mora izvajalec zagotoviti zadostno število čistilnih vozičkov (</w:t>
      </w:r>
      <w:r w:rsidR="00B578B6" w:rsidRPr="00A140BB">
        <w:rPr>
          <w:rFonts w:ascii="Tahoma" w:hAnsi="Tahoma" w:cs="Tahoma"/>
        </w:rPr>
        <w:t>t</w:t>
      </w:r>
      <w:r w:rsidR="00B578B6">
        <w:rPr>
          <w:rFonts w:ascii="Tahoma" w:hAnsi="Tahoma" w:cs="Tahoma"/>
        </w:rPr>
        <w:t xml:space="preserve">rodelni ali večdelni vozički </w:t>
      </w:r>
      <w:r w:rsidR="00B578B6" w:rsidRPr="00A140BB">
        <w:rPr>
          <w:rFonts w:ascii="Tahoma" w:hAnsi="Tahoma" w:cs="Tahoma"/>
        </w:rPr>
        <w:t>za ločevanje odpadkov</w:t>
      </w:r>
      <w:r w:rsidRPr="00487211">
        <w:rPr>
          <w:rFonts w:ascii="Tahoma" w:eastAsia="Calibri" w:hAnsi="Tahoma" w:cs="Tahoma"/>
        </w:rPr>
        <w:t xml:space="preserve">), ki bodo omogočali ločeno zbiranje odpadkov kot ga ima naročnik že </w:t>
      </w:r>
      <w:r w:rsidRPr="00B578B6">
        <w:rPr>
          <w:rFonts w:ascii="Tahoma" w:hAnsi="Tahoma" w:cs="Tahoma"/>
        </w:rPr>
        <w:t>vpeljanega</w:t>
      </w:r>
      <w:r w:rsidR="00B578B6" w:rsidRPr="00B578B6">
        <w:rPr>
          <w:rFonts w:ascii="Tahoma" w:hAnsi="Tahoma" w:cs="Tahoma"/>
        </w:rPr>
        <w:t xml:space="preserve"> (mešani komunalni odpadki, embalaža, steklo, biološki odpadki, itd.)</w:t>
      </w:r>
      <w:r w:rsidRPr="00B578B6">
        <w:rPr>
          <w:rFonts w:ascii="Tahoma" w:hAnsi="Tahoma" w:cs="Tahoma"/>
        </w:rPr>
        <w:t>, uporabo pripomočkov</w:t>
      </w:r>
      <w:r w:rsidRPr="00487211">
        <w:rPr>
          <w:rFonts w:ascii="Tahoma" w:eastAsia="Calibri" w:hAnsi="Tahoma" w:cs="Tahoma"/>
        </w:rPr>
        <w:t xml:space="preserve"> za čiščenje (krpe, vedra, ….) ločeno glede na namen uporabe (npr. pisarn, garderob, sanitarnih prostorov, tal). Namembnost pripomočkov mora biti barvno opredeljena ali kako drugače jasno označena. Krpe v uporabi se ne sme prenašati iz prostora v prostor, za čiščenje posameznega prostora se uporabi sveže, čiste krpe. Po uporabi se krpe takoj odloži v ustrezno vrečo za umazano perilo. Po uporabi je potrebno pripomočke za čiščenje dobro očistiti in skupaj s čistili shraniti v namenskem prostoru oz. omari. Delovni stroji, ki jih uporablja </w:t>
      </w:r>
      <w:r w:rsidR="00B578B6">
        <w:rPr>
          <w:rFonts w:ascii="Tahoma" w:eastAsia="Calibri" w:hAnsi="Tahoma" w:cs="Tahoma"/>
        </w:rPr>
        <w:t xml:space="preserve">izvajalec </w:t>
      </w:r>
      <w:r w:rsidRPr="00487211">
        <w:rPr>
          <w:rFonts w:ascii="Tahoma" w:eastAsia="Calibri" w:hAnsi="Tahoma" w:cs="Tahoma"/>
        </w:rPr>
        <w:t>morajo izpolnjevati zahteve Pravilnika o varnosti strojev (</w:t>
      </w:r>
      <w:r w:rsidRPr="00487211">
        <w:rPr>
          <w:rFonts w:ascii="Tahoma" w:eastAsia="Calibri" w:hAnsi="Tahoma" w:cs="Tahoma"/>
          <w:bCs/>
        </w:rPr>
        <w:t>Ur. l. RS, št. 75/08, 66/10, 17/11 – ZTZPUS-1 in 74/11</w:t>
      </w:r>
      <w:r w:rsidRPr="00487211">
        <w:rPr>
          <w:rFonts w:ascii="Tahoma" w:eastAsia="Calibri" w:hAnsi="Tahoma" w:cs="Tahoma"/>
        </w:rPr>
        <w:t>).</w:t>
      </w:r>
    </w:p>
    <w:p w14:paraId="4ED3A221" w14:textId="77777777" w:rsidR="00BD5A52" w:rsidRPr="00487211" w:rsidRDefault="00BD5A52" w:rsidP="0052457F">
      <w:pPr>
        <w:keepNext/>
        <w:keepLines/>
        <w:jc w:val="both"/>
        <w:rPr>
          <w:rFonts w:ascii="Tahoma" w:eastAsia="Frutiger" w:hAnsi="Tahoma" w:cs="Tahoma"/>
          <w:lang w:eastAsia="en-US"/>
        </w:rPr>
      </w:pPr>
    </w:p>
    <w:p w14:paraId="278C5235" w14:textId="166E0C2E" w:rsidR="00607362" w:rsidRPr="00487211" w:rsidRDefault="00607362" w:rsidP="0052457F">
      <w:pPr>
        <w:keepNext/>
        <w:keepLines/>
        <w:numPr>
          <w:ilvl w:val="0"/>
          <w:numId w:val="19"/>
        </w:numPr>
        <w:spacing w:after="200" w:line="276" w:lineRule="auto"/>
        <w:contextualSpacing/>
        <w:jc w:val="center"/>
        <w:rPr>
          <w:rFonts w:ascii="Tahoma" w:eastAsia="Calibri" w:hAnsi="Tahoma" w:cs="Tahoma"/>
        </w:rPr>
      </w:pPr>
      <w:r w:rsidRPr="00487211">
        <w:rPr>
          <w:rFonts w:ascii="Tahoma" w:eastAsia="Calibri" w:hAnsi="Tahoma" w:cs="Tahoma"/>
        </w:rPr>
        <w:t>člen</w:t>
      </w:r>
    </w:p>
    <w:p w14:paraId="5E713ACF" w14:textId="77777777" w:rsidR="002F08BD" w:rsidRPr="00487211" w:rsidRDefault="002F08BD" w:rsidP="0052457F">
      <w:pPr>
        <w:keepNext/>
        <w:keepLines/>
        <w:jc w:val="both"/>
        <w:rPr>
          <w:rFonts w:ascii="Tahoma" w:eastAsia="Calibri" w:hAnsi="Tahoma" w:cs="Tahoma"/>
          <w:lang w:val="x-none"/>
        </w:rPr>
      </w:pPr>
    </w:p>
    <w:p w14:paraId="7928058B" w14:textId="47CF0DAA" w:rsidR="00DB11DF" w:rsidRPr="00A140BB" w:rsidRDefault="00DB11DF" w:rsidP="0052457F">
      <w:pPr>
        <w:keepNext/>
        <w:keepLines/>
        <w:jc w:val="both"/>
        <w:rPr>
          <w:rFonts w:ascii="Tahoma" w:eastAsia="Calibri" w:hAnsi="Tahoma" w:cs="Tahoma"/>
        </w:rPr>
      </w:pPr>
      <w:r w:rsidRPr="00487211">
        <w:rPr>
          <w:rFonts w:ascii="Tahoma" w:hAnsi="Tahoma" w:cs="Tahoma"/>
        </w:rPr>
        <w:t>Menjava čistilnega osebja, ki bo izvajalo čiščenje je možna</w:t>
      </w:r>
      <w:r w:rsidR="008D73FB" w:rsidRPr="00487211">
        <w:rPr>
          <w:rFonts w:ascii="Tahoma" w:hAnsi="Tahoma" w:cs="Tahoma"/>
        </w:rPr>
        <w:t xml:space="preserve"> iz objektivnih razlogov </w:t>
      </w:r>
      <w:r w:rsidR="008D73FB" w:rsidRPr="00487211">
        <w:rPr>
          <w:rFonts w:ascii="Tahoma" w:eastAsia="Frutiger" w:hAnsi="Tahoma" w:cs="Tahoma"/>
        </w:rPr>
        <w:t xml:space="preserve">(upokojitev, odpoved pogodbe o zaposlitvi, bolezen ipd.) </w:t>
      </w:r>
      <w:r w:rsidR="008D73FB" w:rsidRPr="00487211">
        <w:rPr>
          <w:rFonts w:ascii="Tahoma" w:hAnsi="Tahoma" w:cs="Tahoma"/>
        </w:rPr>
        <w:t xml:space="preserve">in </w:t>
      </w:r>
      <w:r w:rsidRPr="00487211">
        <w:rPr>
          <w:rFonts w:ascii="Tahoma" w:hAnsi="Tahoma" w:cs="Tahoma"/>
        </w:rPr>
        <w:t xml:space="preserve">na podlagi predhodnega dogovora z naročnikom. Izvajalec mora o zamenjavi posameznega čistilnega osebja obvestiti naročnika najmanj tri (3) koledarske dni pred vsakokratno zamenjavo in ob najavi zamenjave predložiti dopolnjen seznam kadra z zahtevanimi dokazili in pisnimi soglasji čistilnega osebja. Ob vsakokratni menjavi </w:t>
      </w:r>
      <w:r w:rsidR="001C3557" w:rsidRPr="00487211">
        <w:rPr>
          <w:rFonts w:ascii="Tahoma" w:hAnsi="Tahoma" w:cs="Tahoma"/>
        </w:rPr>
        <w:t xml:space="preserve">čistilnega </w:t>
      </w:r>
      <w:r w:rsidRPr="00487211">
        <w:rPr>
          <w:rFonts w:ascii="Tahoma" w:hAnsi="Tahoma" w:cs="Tahoma"/>
        </w:rPr>
        <w:t>osebja je potrebno predložiti vsa zahtevana dokazila in pisna soglasja čistilnega osebja, kot je zahtevano za kader iz seznama kadra, ki ga izvajalec predloži ob sklenitvi okvirnega</w:t>
      </w:r>
      <w:r w:rsidRPr="00A140BB">
        <w:rPr>
          <w:rFonts w:ascii="Tahoma" w:hAnsi="Tahoma" w:cs="Tahoma"/>
        </w:rPr>
        <w:t xml:space="preserve"> sporazuma</w:t>
      </w:r>
      <w:r w:rsidR="006A7DF8" w:rsidRPr="00A140BB">
        <w:rPr>
          <w:rFonts w:ascii="Tahoma" w:hAnsi="Tahoma" w:cs="Tahoma"/>
        </w:rPr>
        <w:t xml:space="preserve"> oziroma najkasneje uvedbe izvajalca v delo</w:t>
      </w:r>
      <w:r w:rsidRPr="00A140BB">
        <w:rPr>
          <w:rFonts w:ascii="Tahoma" w:hAnsi="Tahoma" w:cs="Tahoma"/>
        </w:rPr>
        <w:t>.</w:t>
      </w:r>
      <w:r w:rsidRPr="00A140BB">
        <w:rPr>
          <w:rFonts w:ascii="Tahoma" w:eastAsia="Calibri" w:hAnsi="Tahoma" w:cs="Tahoma"/>
        </w:rPr>
        <w:t xml:space="preserve"> </w:t>
      </w:r>
      <w:r w:rsidRPr="00A140BB">
        <w:rPr>
          <w:rFonts w:ascii="Tahoma" w:hAnsi="Tahoma" w:cs="Tahoma"/>
        </w:rPr>
        <w:t xml:space="preserve">V primeru bolniške odsotnosti čistilnega osebja ali drugih primerih, ki izvajalcu ne omogoča pravočasno obvestiti naročnika o zamenjavi čistilnega osebja, mora izvajalec obvestiti naročnika takoj, ko je to mogoče. Izvajalec mora zagotoviti zamenjavo za čistilno osebje v primeru bolniške odsotnosti (več kot dva delovna dneva), v primeru dopustov ali v drugih primerih, ko na posamezni lokaciji ni </w:t>
      </w:r>
      <w:r w:rsidR="00361AAE">
        <w:rPr>
          <w:rFonts w:ascii="Tahoma" w:hAnsi="Tahoma" w:cs="Tahoma"/>
        </w:rPr>
        <w:t>določenega</w:t>
      </w:r>
      <w:r w:rsidRPr="00A140BB">
        <w:rPr>
          <w:rFonts w:ascii="Tahoma" w:hAnsi="Tahoma" w:cs="Tahoma"/>
        </w:rPr>
        <w:t xml:space="preserve"> števil</w:t>
      </w:r>
      <w:r w:rsidR="00361AAE">
        <w:rPr>
          <w:rFonts w:ascii="Tahoma" w:hAnsi="Tahoma" w:cs="Tahoma"/>
        </w:rPr>
        <w:t>a</w:t>
      </w:r>
      <w:r w:rsidR="008E3C83">
        <w:rPr>
          <w:rFonts w:ascii="Tahoma" w:hAnsi="Tahoma" w:cs="Tahoma"/>
        </w:rPr>
        <w:t xml:space="preserve"> </w:t>
      </w:r>
      <w:r w:rsidRPr="00A140BB">
        <w:rPr>
          <w:rFonts w:ascii="Tahoma" w:hAnsi="Tahoma" w:cs="Tahoma"/>
        </w:rPr>
        <w:t xml:space="preserve">čistilnega osebja iz prvega odstavka </w:t>
      </w:r>
      <w:r w:rsidR="008E3C83">
        <w:rPr>
          <w:rFonts w:ascii="Tahoma" w:hAnsi="Tahoma" w:cs="Tahoma"/>
        </w:rPr>
        <w:t>11.</w:t>
      </w:r>
      <w:r w:rsidRPr="00A140BB">
        <w:rPr>
          <w:rFonts w:ascii="Tahoma" w:hAnsi="Tahoma" w:cs="Tahoma"/>
        </w:rPr>
        <w:t xml:space="preserve"> člena okvirnega sporazuma.</w:t>
      </w:r>
    </w:p>
    <w:p w14:paraId="24C6C42B" w14:textId="77777777" w:rsidR="008D73FB" w:rsidRPr="00A140BB" w:rsidRDefault="008D73FB" w:rsidP="0052457F">
      <w:pPr>
        <w:keepNext/>
        <w:keepLines/>
        <w:jc w:val="both"/>
        <w:rPr>
          <w:rFonts w:ascii="Tahoma" w:eastAsiaTheme="minorHAnsi" w:hAnsi="Tahoma" w:cs="Tahoma"/>
        </w:rPr>
      </w:pPr>
    </w:p>
    <w:p w14:paraId="6AC2475A" w14:textId="6D4C1B21" w:rsidR="004D3F35" w:rsidRPr="00A140BB" w:rsidRDefault="004D3F35" w:rsidP="0052457F">
      <w:pPr>
        <w:keepNext/>
        <w:keepLines/>
        <w:jc w:val="both"/>
        <w:rPr>
          <w:rFonts w:ascii="Tahoma" w:hAnsi="Tahoma" w:cs="Tahoma"/>
        </w:rPr>
      </w:pPr>
      <w:r w:rsidRPr="00A140BB">
        <w:rPr>
          <w:rFonts w:ascii="Tahoma" w:eastAsiaTheme="minorHAnsi" w:hAnsi="Tahoma" w:cs="Tahoma"/>
        </w:rPr>
        <w:t xml:space="preserve">Izvajalec se obvezuje, da bo ob morebitni zamenjavi čistilnega osebja, le-tega ustrezno uvedel v delo in zagotovil, da bo čistilno osebje seznanjeno z opisom del in nalog del ter vsemi ostalimi podrobnostmi v zvezi z nemotenim izvajanjem storitev, ki so predmet tega okvirnega sporazuma. </w:t>
      </w:r>
    </w:p>
    <w:p w14:paraId="7AB41CD0" w14:textId="77777777" w:rsidR="004D3F35" w:rsidRPr="00A140BB" w:rsidRDefault="004D3F35" w:rsidP="0052457F">
      <w:pPr>
        <w:keepNext/>
        <w:keepLines/>
        <w:jc w:val="both"/>
        <w:rPr>
          <w:rFonts w:ascii="Tahoma" w:hAnsi="Tahoma" w:cs="Tahoma"/>
        </w:rPr>
      </w:pPr>
    </w:p>
    <w:p w14:paraId="5F12C34C" w14:textId="6DA8B133" w:rsidR="00DB11DF" w:rsidRPr="00A140BB" w:rsidRDefault="00DB11DF" w:rsidP="0052457F">
      <w:pPr>
        <w:keepNext/>
        <w:keepLines/>
        <w:jc w:val="both"/>
        <w:rPr>
          <w:rFonts w:ascii="Tahoma" w:hAnsi="Tahoma" w:cs="Tahoma"/>
        </w:rPr>
      </w:pPr>
      <w:r w:rsidRPr="00A140BB">
        <w:rPr>
          <w:rFonts w:ascii="Tahoma" w:hAnsi="Tahoma" w:cs="Tahoma"/>
        </w:rPr>
        <w:t>V primeru, da izvajalec ne bo opravljal storitev čiščenja na objektu naročnika s čistilnim osebjem, ki jih je navedel seznamu kadra ali za menjavo ne bo dobil soglasja naročnika</w:t>
      </w:r>
      <w:r w:rsidR="009D1ADF" w:rsidRPr="00A140BB">
        <w:rPr>
          <w:rFonts w:ascii="Tahoma" w:hAnsi="Tahoma" w:cs="Tahoma"/>
        </w:rPr>
        <w:t>,</w:t>
      </w:r>
      <w:r w:rsidRPr="00A140BB">
        <w:rPr>
          <w:rFonts w:ascii="Tahoma" w:hAnsi="Tahoma" w:cs="Tahoma"/>
        </w:rPr>
        <w:t xml:space="preserve"> je to razlog za uveljavljanje </w:t>
      </w:r>
      <w:r w:rsidR="001B4BE7" w:rsidRPr="00A140BB">
        <w:rPr>
          <w:rFonts w:ascii="Tahoma" w:hAnsi="Tahoma" w:cs="Tahoma"/>
        </w:rPr>
        <w:t xml:space="preserve">pogodbene </w:t>
      </w:r>
      <w:r w:rsidRPr="00A140BB">
        <w:rPr>
          <w:rFonts w:ascii="Tahoma" w:hAnsi="Tahoma" w:cs="Tahoma"/>
        </w:rPr>
        <w:t>kazni iz 2</w:t>
      </w:r>
      <w:r w:rsidR="000F5055">
        <w:rPr>
          <w:rFonts w:ascii="Tahoma" w:hAnsi="Tahoma" w:cs="Tahoma"/>
        </w:rPr>
        <w:t>4</w:t>
      </w:r>
      <w:r w:rsidRPr="00A140BB">
        <w:rPr>
          <w:rFonts w:ascii="Tahoma" w:hAnsi="Tahoma" w:cs="Tahoma"/>
        </w:rPr>
        <w:t xml:space="preserve">. člena okvirnega sporazuma in razlog </w:t>
      </w:r>
      <w:r w:rsidR="001C3557" w:rsidRPr="00A140BB">
        <w:rPr>
          <w:rFonts w:ascii="Tahoma" w:hAnsi="Tahoma" w:cs="Tahoma"/>
        </w:rPr>
        <w:t xml:space="preserve">za </w:t>
      </w:r>
      <w:r w:rsidRPr="00A140BB">
        <w:rPr>
          <w:rFonts w:ascii="Tahoma" w:hAnsi="Tahoma" w:cs="Tahoma"/>
        </w:rPr>
        <w:t>odstop od okvirnega sporazuma.</w:t>
      </w:r>
    </w:p>
    <w:p w14:paraId="6DDB13C6" w14:textId="7CBFE930" w:rsidR="00DB11DF" w:rsidRPr="00A140BB" w:rsidRDefault="00DB11DF" w:rsidP="0052457F">
      <w:pPr>
        <w:keepNext/>
        <w:keepLines/>
        <w:jc w:val="both"/>
        <w:rPr>
          <w:rFonts w:ascii="Tahoma" w:hAnsi="Tahoma" w:cs="Tahoma"/>
        </w:rPr>
      </w:pPr>
    </w:p>
    <w:p w14:paraId="067083E9" w14:textId="7BA2EAC2" w:rsidR="00CE4D92" w:rsidRPr="00A140BB" w:rsidRDefault="00CE4D92" w:rsidP="0052457F">
      <w:pPr>
        <w:keepNext/>
        <w:keepLines/>
        <w:jc w:val="both"/>
        <w:rPr>
          <w:rFonts w:ascii="Tahoma" w:eastAsiaTheme="minorHAnsi" w:hAnsi="Tahoma" w:cs="Tahoma"/>
        </w:rPr>
      </w:pPr>
      <w:r w:rsidRPr="00A140BB">
        <w:rPr>
          <w:rFonts w:ascii="Tahoma" w:eastAsiaTheme="minorHAnsi" w:hAnsi="Tahoma" w:cs="Tahoma"/>
        </w:rPr>
        <w:t xml:space="preserve">V kolikor izvajalec </w:t>
      </w:r>
      <w:r w:rsidR="00195EBD" w:rsidRPr="00A140BB">
        <w:rPr>
          <w:rFonts w:ascii="Tahoma" w:eastAsiaTheme="minorHAnsi" w:hAnsi="Tahoma" w:cs="Tahoma"/>
        </w:rPr>
        <w:t>ob zamenjavi čistilnega osebja</w:t>
      </w:r>
      <w:r w:rsidRPr="00A140BB">
        <w:rPr>
          <w:rFonts w:ascii="Tahoma" w:eastAsiaTheme="minorHAnsi" w:hAnsi="Tahoma" w:cs="Tahoma"/>
        </w:rPr>
        <w:t xml:space="preserve"> naročniku ne predloži vseh dokumentov in/ali dokazil zahtevanih v tem členu, bo naročnik izvajalcu zaračunal pogodbeno kazen iz 2</w:t>
      </w:r>
      <w:r w:rsidR="000F5055">
        <w:rPr>
          <w:rFonts w:ascii="Tahoma" w:eastAsiaTheme="minorHAnsi" w:hAnsi="Tahoma" w:cs="Tahoma"/>
        </w:rPr>
        <w:t>4</w:t>
      </w:r>
      <w:r w:rsidRPr="00A140BB">
        <w:rPr>
          <w:rFonts w:ascii="Tahoma" w:eastAsiaTheme="minorHAnsi" w:hAnsi="Tahoma" w:cs="Tahoma"/>
        </w:rPr>
        <w:t>. člena okvirnega sporazuma.</w:t>
      </w:r>
    </w:p>
    <w:p w14:paraId="6961CA46" w14:textId="2A4FAF21" w:rsidR="00CE4D92" w:rsidRPr="00A140BB" w:rsidRDefault="00CE4D92" w:rsidP="0052457F">
      <w:pPr>
        <w:keepNext/>
        <w:keepLines/>
        <w:jc w:val="both"/>
        <w:rPr>
          <w:rFonts w:ascii="Tahoma" w:hAnsi="Tahoma" w:cs="Tahoma"/>
        </w:rPr>
      </w:pPr>
    </w:p>
    <w:p w14:paraId="05104D85" w14:textId="77777777" w:rsidR="00DB11DF" w:rsidRPr="00A140BB" w:rsidRDefault="00DB11DF" w:rsidP="0052457F">
      <w:pPr>
        <w:keepNext/>
        <w:keepLines/>
        <w:jc w:val="both"/>
        <w:rPr>
          <w:rFonts w:ascii="Tahoma" w:hAnsi="Tahoma" w:cs="Tahoma"/>
        </w:rPr>
      </w:pPr>
      <w:r w:rsidRPr="00A140BB">
        <w:rPr>
          <w:rFonts w:ascii="Tahoma" w:eastAsia="Calibri" w:hAnsi="Tahoma" w:cs="Tahoma"/>
          <w:lang w:val="x-none"/>
        </w:rPr>
        <w:t xml:space="preserve">Izvajalec se obvezuje, da bo zamenjal </w:t>
      </w:r>
      <w:r w:rsidRPr="00A140BB">
        <w:rPr>
          <w:rFonts w:ascii="Tahoma" w:eastAsia="Calibri" w:hAnsi="Tahoma" w:cs="Tahoma"/>
        </w:rPr>
        <w:t>čistilno osebje</w:t>
      </w:r>
      <w:r w:rsidRPr="00A140BB">
        <w:rPr>
          <w:rFonts w:ascii="Tahoma" w:eastAsia="Calibri" w:hAnsi="Tahoma" w:cs="Tahoma"/>
          <w:lang w:val="x-none"/>
        </w:rPr>
        <w:t xml:space="preserve"> na posamezni lokaciji, v kolikor mu naročnik pisno sporoči, da s kakovostjo in/ali načinom dela delavca ni zadovoljen in zato želi, da delo opravlja drug delavec, zaposlen pri izvajalcu</w:t>
      </w:r>
      <w:r w:rsidRPr="00A140BB">
        <w:rPr>
          <w:rFonts w:ascii="Tahoma" w:eastAsia="Calibri" w:hAnsi="Tahoma" w:cs="Tahoma"/>
        </w:rPr>
        <w:t xml:space="preserve"> (podizvajalcu)</w:t>
      </w:r>
      <w:r w:rsidRPr="00A140BB">
        <w:rPr>
          <w:rFonts w:ascii="Tahoma" w:eastAsia="Calibri" w:hAnsi="Tahoma" w:cs="Tahoma"/>
          <w:lang w:val="x-none"/>
        </w:rPr>
        <w:t xml:space="preserve">. </w:t>
      </w:r>
      <w:r w:rsidRPr="00A140BB">
        <w:rPr>
          <w:rFonts w:ascii="Tahoma" w:hAnsi="Tahoma" w:cs="Tahoma"/>
        </w:rPr>
        <w:t>Izvajalec mora na zahtevo naročnika zamenjati čistilno osebje v roku petih (5) koledarskih dni od dneva pisnega poziva naročnika.</w:t>
      </w:r>
    </w:p>
    <w:p w14:paraId="5D7A8D74" w14:textId="77777777" w:rsidR="00DB11DF" w:rsidRPr="00A140BB" w:rsidRDefault="00DB11DF" w:rsidP="0052457F">
      <w:pPr>
        <w:keepNext/>
        <w:keepLines/>
        <w:jc w:val="both"/>
        <w:rPr>
          <w:rFonts w:ascii="Tahoma" w:eastAsia="Frutiger" w:hAnsi="Tahoma" w:cs="Tahoma"/>
          <w:lang w:eastAsia="en-US"/>
        </w:rPr>
      </w:pPr>
    </w:p>
    <w:p w14:paraId="1E260905" w14:textId="6BB32B2F" w:rsidR="003C1C53" w:rsidRPr="00A140BB" w:rsidRDefault="00DB11DF" w:rsidP="0052457F">
      <w:pPr>
        <w:keepNext/>
        <w:keepLines/>
        <w:jc w:val="both"/>
        <w:rPr>
          <w:rFonts w:ascii="Tahoma" w:eastAsia="Frutiger" w:hAnsi="Tahoma" w:cs="Tahoma"/>
        </w:rPr>
      </w:pPr>
      <w:r w:rsidRPr="00A140BB">
        <w:rPr>
          <w:rFonts w:ascii="Tahoma" w:eastAsia="Frutiger" w:hAnsi="Tahoma" w:cs="Tahoma"/>
        </w:rPr>
        <w:t>Naročnik si pridržuje pravico uvedbe sistema nadzora, kot je npr. NFC.</w:t>
      </w:r>
    </w:p>
    <w:p w14:paraId="15F5CABA" w14:textId="0E5E48BD" w:rsidR="003C1C53" w:rsidRDefault="003C1C53" w:rsidP="0052457F">
      <w:pPr>
        <w:keepNext/>
        <w:keepLines/>
        <w:jc w:val="both"/>
        <w:rPr>
          <w:rFonts w:ascii="Tahoma" w:eastAsia="Frutiger" w:hAnsi="Tahoma" w:cs="Tahoma"/>
        </w:rPr>
      </w:pPr>
    </w:p>
    <w:p w14:paraId="52192AB0" w14:textId="2A878C56" w:rsidR="009333CF" w:rsidRDefault="009333CF" w:rsidP="0052457F">
      <w:pPr>
        <w:keepNext/>
        <w:keepLines/>
        <w:jc w:val="both"/>
        <w:rPr>
          <w:rFonts w:ascii="Tahoma" w:eastAsia="Frutiger" w:hAnsi="Tahoma" w:cs="Tahoma"/>
        </w:rPr>
      </w:pPr>
    </w:p>
    <w:p w14:paraId="2D1F9663" w14:textId="2FD910F5" w:rsidR="009333CF" w:rsidRDefault="009333CF" w:rsidP="0052457F">
      <w:pPr>
        <w:keepNext/>
        <w:keepLines/>
        <w:jc w:val="both"/>
        <w:rPr>
          <w:rFonts w:ascii="Tahoma" w:eastAsia="Frutiger" w:hAnsi="Tahoma" w:cs="Tahoma"/>
        </w:rPr>
      </w:pPr>
    </w:p>
    <w:p w14:paraId="356C5B4D" w14:textId="18F759B7" w:rsidR="009333CF" w:rsidRDefault="009333CF" w:rsidP="0052457F">
      <w:pPr>
        <w:keepNext/>
        <w:keepLines/>
        <w:jc w:val="both"/>
        <w:rPr>
          <w:rFonts w:ascii="Tahoma" w:eastAsia="Frutiger" w:hAnsi="Tahoma" w:cs="Tahoma"/>
        </w:rPr>
      </w:pPr>
    </w:p>
    <w:p w14:paraId="6439728E" w14:textId="0AECB0D1" w:rsidR="009333CF" w:rsidRDefault="009333CF" w:rsidP="0052457F">
      <w:pPr>
        <w:keepNext/>
        <w:keepLines/>
        <w:jc w:val="both"/>
        <w:rPr>
          <w:rFonts w:ascii="Tahoma" w:eastAsia="Frutiger" w:hAnsi="Tahoma" w:cs="Tahoma"/>
        </w:rPr>
      </w:pPr>
    </w:p>
    <w:p w14:paraId="354805BD" w14:textId="2710E5E6" w:rsidR="009333CF" w:rsidRDefault="009333CF" w:rsidP="0052457F">
      <w:pPr>
        <w:keepNext/>
        <w:keepLines/>
        <w:jc w:val="both"/>
        <w:rPr>
          <w:rFonts w:ascii="Tahoma" w:eastAsia="Frutiger" w:hAnsi="Tahoma" w:cs="Tahoma"/>
        </w:rPr>
      </w:pPr>
    </w:p>
    <w:p w14:paraId="4E5071E9" w14:textId="7F2ECAD0" w:rsidR="009333CF" w:rsidRDefault="009333CF" w:rsidP="0052457F">
      <w:pPr>
        <w:keepNext/>
        <w:keepLines/>
        <w:jc w:val="both"/>
        <w:rPr>
          <w:rFonts w:ascii="Tahoma" w:eastAsia="Frutiger" w:hAnsi="Tahoma" w:cs="Tahoma"/>
        </w:rPr>
      </w:pPr>
    </w:p>
    <w:p w14:paraId="41277F3B" w14:textId="06FC8CBC" w:rsidR="009333CF" w:rsidRDefault="009333CF" w:rsidP="0052457F">
      <w:pPr>
        <w:keepNext/>
        <w:keepLines/>
        <w:jc w:val="both"/>
        <w:rPr>
          <w:rFonts w:ascii="Tahoma" w:eastAsia="Frutiger" w:hAnsi="Tahoma" w:cs="Tahoma"/>
        </w:rPr>
      </w:pPr>
    </w:p>
    <w:p w14:paraId="21AFB2EF" w14:textId="77777777" w:rsidR="008E349E" w:rsidRDefault="008E349E" w:rsidP="0052457F">
      <w:pPr>
        <w:keepNext/>
        <w:keepLines/>
        <w:jc w:val="both"/>
        <w:rPr>
          <w:rFonts w:ascii="Tahoma" w:eastAsia="Frutiger" w:hAnsi="Tahoma" w:cs="Tahoma"/>
        </w:rPr>
      </w:pPr>
    </w:p>
    <w:p w14:paraId="396F30D9" w14:textId="79B1C2FB" w:rsidR="009333CF" w:rsidRDefault="009333CF" w:rsidP="0052457F">
      <w:pPr>
        <w:keepNext/>
        <w:keepLines/>
        <w:jc w:val="both"/>
        <w:rPr>
          <w:rFonts w:ascii="Tahoma" w:eastAsia="Frutiger" w:hAnsi="Tahoma" w:cs="Tahoma"/>
        </w:rPr>
      </w:pPr>
    </w:p>
    <w:p w14:paraId="0A08880A" w14:textId="13CF3BEE" w:rsidR="00233768" w:rsidRPr="00A140BB" w:rsidRDefault="00145346" w:rsidP="0052457F">
      <w:pPr>
        <w:keepNext/>
        <w:keepLines/>
        <w:numPr>
          <w:ilvl w:val="0"/>
          <w:numId w:val="19"/>
        </w:numPr>
        <w:spacing w:after="200" w:line="276" w:lineRule="auto"/>
        <w:contextualSpacing/>
        <w:jc w:val="center"/>
        <w:rPr>
          <w:rFonts w:ascii="Tahoma" w:hAnsi="Tahoma" w:cs="Tahoma"/>
          <w:lang w:eastAsia="en-US"/>
        </w:rPr>
      </w:pPr>
      <w:r w:rsidRPr="00A140BB">
        <w:rPr>
          <w:rFonts w:ascii="Tahoma" w:hAnsi="Tahoma" w:cs="Tahoma"/>
          <w:lang w:eastAsia="en-US"/>
        </w:rPr>
        <w:lastRenderedPageBreak/>
        <w:t>člen</w:t>
      </w:r>
    </w:p>
    <w:p w14:paraId="586468C9" w14:textId="1F14D697" w:rsidR="00233768" w:rsidRPr="00A140BB" w:rsidRDefault="00233768" w:rsidP="0052457F">
      <w:pPr>
        <w:keepNext/>
        <w:keepLines/>
        <w:numPr>
          <w:ilvl w:val="12"/>
          <w:numId w:val="0"/>
        </w:numPr>
        <w:ind w:right="7"/>
        <w:jc w:val="both"/>
        <w:rPr>
          <w:rFonts w:ascii="Tahoma" w:hAnsi="Tahoma" w:cs="Tahoma"/>
          <w:lang w:eastAsia="en-US"/>
        </w:rPr>
      </w:pPr>
    </w:p>
    <w:p w14:paraId="30EC6C93" w14:textId="4C511D2D" w:rsidR="00145346" w:rsidRPr="00A140BB" w:rsidRDefault="00145346" w:rsidP="0052457F">
      <w:pPr>
        <w:keepNext/>
        <w:keepLines/>
        <w:shd w:val="clear" w:color="auto" w:fill="FFFFFF"/>
        <w:jc w:val="both"/>
      </w:pPr>
      <w:r w:rsidRPr="00A140BB">
        <w:rPr>
          <w:rFonts w:ascii="Tahoma" w:hAnsi="Tahoma" w:cs="Tahoma"/>
        </w:rPr>
        <w:t xml:space="preserve">Izvajalec </w:t>
      </w:r>
      <w:r w:rsidR="003C1C53" w:rsidRPr="00A140BB">
        <w:rPr>
          <w:rFonts w:ascii="Tahoma" w:hAnsi="Tahoma" w:cs="Tahoma"/>
        </w:rPr>
        <w:t xml:space="preserve">se obvezuje </w:t>
      </w:r>
      <w:r w:rsidRPr="00A140BB">
        <w:rPr>
          <w:rFonts w:ascii="Tahoma" w:hAnsi="Tahoma" w:cs="Tahoma"/>
        </w:rPr>
        <w:t>čistiln</w:t>
      </w:r>
      <w:r w:rsidR="003C1C53" w:rsidRPr="00A140BB">
        <w:rPr>
          <w:rFonts w:ascii="Tahoma" w:hAnsi="Tahoma" w:cs="Tahoma"/>
        </w:rPr>
        <w:t>emu</w:t>
      </w:r>
      <w:r w:rsidRPr="00A140BB">
        <w:rPr>
          <w:rFonts w:ascii="Tahoma" w:hAnsi="Tahoma" w:cs="Tahoma"/>
        </w:rPr>
        <w:t xml:space="preserve"> oseb</w:t>
      </w:r>
      <w:r w:rsidR="003C1C53" w:rsidRPr="00A140BB">
        <w:rPr>
          <w:rFonts w:ascii="Tahoma" w:hAnsi="Tahoma" w:cs="Tahoma"/>
        </w:rPr>
        <w:t>ju</w:t>
      </w:r>
      <w:r w:rsidRPr="00A140BB">
        <w:rPr>
          <w:rFonts w:ascii="Tahoma" w:hAnsi="Tahoma" w:cs="Tahoma"/>
        </w:rPr>
        <w:t>, ki bo izvajal</w:t>
      </w:r>
      <w:r w:rsidR="003C1C53" w:rsidRPr="00A140BB">
        <w:rPr>
          <w:rFonts w:ascii="Tahoma" w:hAnsi="Tahoma" w:cs="Tahoma"/>
        </w:rPr>
        <w:t>o</w:t>
      </w:r>
      <w:r w:rsidRPr="00A140BB">
        <w:rPr>
          <w:rFonts w:ascii="Tahoma" w:hAnsi="Tahoma" w:cs="Tahoma"/>
        </w:rPr>
        <w:t xml:space="preserve"> storitve čiščenja pri naročniku, </w:t>
      </w:r>
      <w:r w:rsidR="003C1C53" w:rsidRPr="00A140BB">
        <w:rPr>
          <w:rFonts w:ascii="Tahoma" w:hAnsi="Tahoma" w:cs="Tahoma"/>
        </w:rPr>
        <w:t xml:space="preserve">zagotavljati </w:t>
      </w:r>
      <w:r w:rsidRPr="00A140BB">
        <w:rPr>
          <w:rFonts w:ascii="Tahoma" w:hAnsi="Tahoma" w:cs="Tahoma"/>
        </w:rPr>
        <w:t>zakonsko določeno minimalno plačo v skladu z Zakonom, ki ureja minimalno plačo. Izvajalec se obvezuje na zahtevo naročnika predložiti ustrezna dokazila o zagotavljanja minimalne plače za čistilno osebje, ki izvaja storitve, ki so predmet okvirnega sporazuma, pri čemer mora biti iz dokazila razvidni podatki o delodajalcu, delavcu in osnovni bruto plači, prikriti pa morajo biti podatki o upravnih izplačilnih prepovedih, trajnikih, kreditih in vsi drugi osebne podatke. Ponudnik mora k dokazilu priložiti tudi pisna soglasja čistilnega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790E1718" w14:textId="77777777" w:rsidR="00145346" w:rsidRPr="00A140BB" w:rsidRDefault="00145346" w:rsidP="0052457F">
      <w:pPr>
        <w:keepNext/>
        <w:keepLines/>
        <w:shd w:val="clear" w:color="auto" w:fill="FFFFFF"/>
        <w:jc w:val="both"/>
      </w:pPr>
    </w:p>
    <w:p w14:paraId="2C98EFCD" w14:textId="31E9343E" w:rsidR="00145346" w:rsidRPr="00A140BB" w:rsidRDefault="00145346" w:rsidP="0052457F">
      <w:pPr>
        <w:keepNext/>
        <w:keepLines/>
        <w:shd w:val="clear" w:color="auto" w:fill="FFFFFF"/>
        <w:jc w:val="both"/>
        <w:rPr>
          <w:rFonts w:ascii="Tahoma" w:hAnsi="Tahoma" w:cs="Tahoma"/>
        </w:rPr>
      </w:pPr>
      <w:r w:rsidRPr="00A140BB">
        <w:rPr>
          <w:rFonts w:ascii="Tahoma" w:hAnsi="Tahoma" w:cs="Tahoma"/>
        </w:rPr>
        <w:t>V kolikor naročnik na podlagi vpogleda v taka dokazila ali kakorkoli drugače ugotovi, da izvajalec ne spoštuje relevantne zakonodaje, ki določa minimalno plačo delavca, bo naročnik izvajalca pisno opozoril in ga pozval k izpolnitvi le tega. V kolikor izvajalec ne bo upošteval pisnega opozorila naročnika, bo naročnik to štel kot neizpolnjevanje obveznosti izvajalca iz okvirnega sporazuma in od okvirnega sporazuma odstopil</w:t>
      </w:r>
      <w:r w:rsidR="00EB7526">
        <w:rPr>
          <w:rFonts w:ascii="Tahoma" w:hAnsi="Tahoma" w:cs="Tahoma"/>
        </w:rPr>
        <w:t xml:space="preserve"> ter unovčil celotno finančno zavarovanje</w:t>
      </w:r>
      <w:r w:rsidRPr="00A140BB">
        <w:rPr>
          <w:rFonts w:ascii="Tahoma" w:hAnsi="Tahoma" w:cs="Tahoma"/>
        </w:rPr>
        <w:t>, brez kakršnekoli obveznosti do izvajalca.</w:t>
      </w:r>
    </w:p>
    <w:p w14:paraId="66823CE3" w14:textId="77777777" w:rsidR="000315DA" w:rsidRPr="00A140BB" w:rsidRDefault="000315DA" w:rsidP="0052457F">
      <w:pPr>
        <w:keepNext/>
        <w:keepLines/>
        <w:jc w:val="both"/>
        <w:rPr>
          <w:rFonts w:ascii="Tahoma" w:hAnsi="Tahoma" w:cs="Tahoma"/>
          <w:lang w:eastAsia="en-US"/>
        </w:rPr>
      </w:pPr>
    </w:p>
    <w:p w14:paraId="2D66C7D4" w14:textId="77777777" w:rsidR="000315DA" w:rsidRPr="00A140BB" w:rsidRDefault="000315DA" w:rsidP="0052457F">
      <w:pPr>
        <w:keepNext/>
        <w:keepLines/>
        <w:numPr>
          <w:ilvl w:val="0"/>
          <w:numId w:val="19"/>
        </w:numPr>
        <w:spacing w:after="200" w:line="276" w:lineRule="auto"/>
        <w:contextualSpacing/>
        <w:jc w:val="center"/>
        <w:rPr>
          <w:rFonts w:ascii="Tahoma" w:hAnsi="Tahoma" w:cs="Tahoma"/>
          <w:lang w:eastAsia="en-US"/>
        </w:rPr>
      </w:pPr>
      <w:r w:rsidRPr="00A140BB">
        <w:rPr>
          <w:rFonts w:ascii="Tahoma" w:hAnsi="Tahoma" w:cs="Tahoma"/>
          <w:lang w:eastAsia="en-US"/>
        </w:rPr>
        <w:t>člen</w:t>
      </w:r>
    </w:p>
    <w:p w14:paraId="5B0CD10D" w14:textId="77777777" w:rsidR="000315DA" w:rsidRPr="00A140BB" w:rsidRDefault="000315DA" w:rsidP="0052457F">
      <w:pPr>
        <w:keepNext/>
        <w:keepLines/>
        <w:numPr>
          <w:ilvl w:val="12"/>
          <w:numId w:val="0"/>
        </w:numPr>
        <w:tabs>
          <w:tab w:val="left" w:pos="567"/>
          <w:tab w:val="left" w:pos="4253"/>
          <w:tab w:val="left" w:pos="5529"/>
          <w:tab w:val="right" w:pos="8505"/>
        </w:tabs>
        <w:jc w:val="both"/>
        <w:rPr>
          <w:rFonts w:ascii="Tahoma" w:hAnsi="Tahoma" w:cs="Tahoma"/>
          <w:lang w:eastAsia="en-US"/>
        </w:rPr>
      </w:pPr>
    </w:p>
    <w:p w14:paraId="45D89635" w14:textId="77777777" w:rsidR="004006BA" w:rsidRPr="00A140BB" w:rsidRDefault="004006BA" w:rsidP="0052457F">
      <w:pPr>
        <w:keepNext/>
        <w:keepLines/>
        <w:spacing w:after="120"/>
        <w:rPr>
          <w:rFonts w:ascii="Tahoma" w:eastAsia="Calibri" w:hAnsi="Tahoma" w:cs="Tahoma"/>
        </w:rPr>
      </w:pPr>
      <w:r w:rsidRPr="00A140BB">
        <w:rPr>
          <w:rFonts w:ascii="Tahoma" w:eastAsia="Calibri" w:hAnsi="Tahoma" w:cs="Tahoma"/>
          <w:lang w:val="x-none"/>
        </w:rPr>
        <w:t>Izvajalec se obvezuje:</w:t>
      </w:r>
    </w:p>
    <w:p w14:paraId="210756F5" w14:textId="31BEB34A" w:rsidR="004006BA" w:rsidRPr="00A140BB" w:rsidRDefault="004006BA" w:rsidP="0052457F">
      <w:pPr>
        <w:keepNext/>
        <w:keepLines/>
        <w:numPr>
          <w:ilvl w:val="0"/>
          <w:numId w:val="55"/>
        </w:numPr>
        <w:ind w:left="720"/>
        <w:jc w:val="both"/>
        <w:rPr>
          <w:rFonts w:ascii="Tahoma" w:eastAsia="Calibri" w:hAnsi="Tahoma" w:cs="Tahoma"/>
          <w:lang w:val="x-none"/>
        </w:rPr>
      </w:pPr>
      <w:r w:rsidRPr="00A140BB">
        <w:rPr>
          <w:rFonts w:ascii="Tahoma" w:eastAsia="Calibri" w:hAnsi="Tahoma" w:cs="Tahoma"/>
          <w:lang w:val="x-none"/>
        </w:rPr>
        <w:t xml:space="preserve">z naročnikom skleniti Pisni sporazum o skupnih varnostnih ukrepih in ravnanju z okoljem v JAVNEM PODJETJU ENERGETIKA LJUBLJANA d.o.o., </w:t>
      </w:r>
      <w:r w:rsidRPr="00A140BB">
        <w:rPr>
          <w:rFonts w:ascii="Tahoma" w:hAnsi="Tahoma" w:cs="Tahoma"/>
          <w:bCs/>
        </w:rPr>
        <w:t>ki je Priloga št. 4 tega okvirnega sporazuma</w:t>
      </w:r>
      <w:r w:rsidRPr="00A140BB">
        <w:rPr>
          <w:rFonts w:ascii="Tahoma" w:eastAsia="Calibri" w:hAnsi="Tahoma" w:cs="Tahoma"/>
          <w:lang w:val="x-none"/>
        </w:rPr>
        <w:t>, v katerem se določi skupne ukrepe za zagotavljanje varnosti in zdravja pri delu delavcev na delovišču ter določi odgovorne osebe naročnika in izvajalca</w:t>
      </w:r>
      <w:r w:rsidRPr="00A140BB">
        <w:rPr>
          <w:rFonts w:ascii="Tahoma" w:eastAsia="Calibri" w:hAnsi="Tahoma" w:cs="Tahoma"/>
        </w:rPr>
        <w:t xml:space="preserve"> (</w:t>
      </w:r>
      <w:r w:rsidRPr="00A140BB">
        <w:rPr>
          <w:rFonts w:ascii="Tahoma" w:eastAsia="Calibri" w:hAnsi="Tahoma" w:cs="Tahoma"/>
          <w:b/>
        </w:rPr>
        <w:t>Sklop 1</w:t>
      </w:r>
      <w:r w:rsidR="00444CFA" w:rsidRPr="00A140BB">
        <w:rPr>
          <w:rFonts w:ascii="Tahoma" w:eastAsia="Calibri" w:hAnsi="Tahoma" w:cs="Tahoma"/>
          <w:b/>
        </w:rPr>
        <w:t>-</w:t>
      </w:r>
      <w:r w:rsidR="00153960" w:rsidRPr="00A140BB">
        <w:rPr>
          <w:rFonts w:ascii="Tahoma" w:eastAsia="Calibri" w:hAnsi="Tahoma" w:cs="Tahoma"/>
          <w:b/>
        </w:rPr>
        <w:t>4</w:t>
      </w:r>
      <w:r w:rsidRPr="00A140BB">
        <w:rPr>
          <w:rFonts w:ascii="Tahoma" w:eastAsia="Calibri" w:hAnsi="Tahoma" w:cs="Tahoma"/>
        </w:rPr>
        <w:t>),</w:t>
      </w:r>
    </w:p>
    <w:p w14:paraId="319FB777" w14:textId="6231D5DB" w:rsidR="004006BA" w:rsidRPr="00A140BB" w:rsidRDefault="004006BA" w:rsidP="0052457F">
      <w:pPr>
        <w:keepNext/>
        <w:keepLines/>
        <w:numPr>
          <w:ilvl w:val="0"/>
          <w:numId w:val="55"/>
        </w:numPr>
        <w:ind w:left="720"/>
        <w:jc w:val="both"/>
        <w:rPr>
          <w:rFonts w:ascii="Tahoma" w:eastAsia="Calibri" w:hAnsi="Tahoma" w:cs="Tahoma"/>
          <w:lang w:val="x-none"/>
        </w:rPr>
      </w:pPr>
      <w:r w:rsidRPr="00A140BB">
        <w:rPr>
          <w:rFonts w:ascii="Tahoma" w:eastAsia="Calibri" w:hAnsi="Tahoma" w:cs="Tahoma"/>
        </w:rPr>
        <w:t>zagotavljati, da bo čistilno osebje upoštevalo vse predpise naročnika o gibanju na območju lokacije oziroma objektu naročnika</w:t>
      </w:r>
      <w:r w:rsidRPr="00A140BB">
        <w:rPr>
          <w:rFonts w:ascii="Tahoma" w:eastAsia="Calibri" w:hAnsi="Tahoma" w:cs="Tahoma"/>
          <w:b/>
        </w:rPr>
        <w:t xml:space="preserve"> </w:t>
      </w:r>
      <w:r w:rsidRPr="00A140BB">
        <w:rPr>
          <w:rFonts w:ascii="Tahoma" w:eastAsia="Calibri" w:hAnsi="Tahoma" w:cs="Tahoma"/>
          <w:b/>
          <w:lang w:val="x-none"/>
        </w:rPr>
        <w:t>(Sklop 1</w:t>
      </w:r>
      <w:r w:rsidR="00444CFA" w:rsidRPr="00A140BB">
        <w:rPr>
          <w:rFonts w:ascii="Tahoma" w:eastAsia="Calibri" w:hAnsi="Tahoma" w:cs="Tahoma"/>
          <w:b/>
        </w:rPr>
        <w:t>-</w:t>
      </w:r>
      <w:r w:rsidR="00153960" w:rsidRPr="00A140BB">
        <w:rPr>
          <w:rFonts w:ascii="Tahoma" w:eastAsia="Calibri" w:hAnsi="Tahoma" w:cs="Tahoma"/>
          <w:b/>
        </w:rPr>
        <w:t>4</w:t>
      </w:r>
      <w:r w:rsidRPr="00A140BB">
        <w:rPr>
          <w:rFonts w:ascii="Tahoma" w:eastAsia="Calibri" w:hAnsi="Tahoma" w:cs="Tahoma"/>
          <w:b/>
          <w:lang w:val="x-none"/>
        </w:rPr>
        <w:t>)</w:t>
      </w:r>
      <w:r w:rsidRPr="00A140BB">
        <w:rPr>
          <w:rFonts w:ascii="Tahoma" w:eastAsia="Calibri" w:hAnsi="Tahoma" w:cs="Tahoma"/>
          <w:b/>
        </w:rPr>
        <w:t>,</w:t>
      </w:r>
    </w:p>
    <w:p w14:paraId="574E2E7D" w14:textId="4812F348" w:rsidR="004006BA" w:rsidRPr="00A140BB" w:rsidRDefault="004006BA" w:rsidP="0052457F">
      <w:pPr>
        <w:keepNext/>
        <w:keepLines/>
        <w:numPr>
          <w:ilvl w:val="0"/>
          <w:numId w:val="55"/>
        </w:numPr>
        <w:ind w:left="720"/>
        <w:jc w:val="both"/>
        <w:rPr>
          <w:rFonts w:ascii="Tahoma" w:hAnsi="Tahoma" w:cs="Tahoma"/>
        </w:rPr>
      </w:pPr>
      <w:r w:rsidRPr="00A140BB">
        <w:rPr>
          <w:rFonts w:ascii="Tahoma" w:eastAsia="Calibri" w:hAnsi="Tahoma" w:cs="Tahoma"/>
        </w:rPr>
        <w:t xml:space="preserve">z naročnikom skleniti </w:t>
      </w:r>
      <w:r w:rsidRPr="00A140BB">
        <w:rPr>
          <w:rFonts w:ascii="Tahoma" w:hAnsi="Tahoma" w:cs="Tahoma"/>
        </w:rPr>
        <w:t>Pisni sporazum, ki ureja skupne varstvene ukrepe za zagotavljanje varstva in zdravja pri delu, ki jih je potrebno upoštevati na lokaciji naročnika, ki je Priloga št. 4 tega okvirnega sporazuma (</w:t>
      </w:r>
      <w:r w:rsidRPr="00A140BB">
        <w:rPr>
          <w:rFonts w:ascii="Tahoma" w:hAnsi="Tahoma" w:cs="Tahoma"/>
          <w:b/>
        </w:rPr>
        <w:t xml:space="preserve">Sklop </w:t>
      </w:r>
      <w:r w:rsidR="00444CFA" w:rsidRPr="00A140BB">
        <w:rPr>
          <w:rFonts w:ascii="Tahoma" w:hAnsi="Tahoma" w:cs="Tahoma"/>
          <w:b/>
        </w:rPr>
        <w:t>6-9</w:t>
      </w:r>
      <w:r w:rsidRPr="00A140BB">
        <w:rPr>
          <w:rFonts w:ascii="Tahoma" w:hAnsi="Tahoma" w:cs="Tahoma"/>
        </w:rPr>
        <w:t>),</w:t>
      </w:r>
    </w:p>
    <w:p w14:paraId="6D5A5E94" w14:textId="05AD8AC3" w:rsidR="004006BA" w:rsidRPr="00A140BB" w:rsidRDefault="004006BA" w:rsidP="0052457F">
      <w:pPr>
        <w:keepNext/>
        <w:keepLines/>
        <w:numPr>
          <w:ilvl w:val="0"/>
          <w:numId w:val="55"/>
        </w:numPr>
        <w:ind w:left="720"/>
        <w:jc w:val="both"/>
        <w:rPr>
          <w:rFonts w:ascii="Tahoma" w:eastAsia="Calibri" w:hAnsi="Tahoma" w:cs="Tahoma"/>
          <w:lang w:val="x-none"/>
        </w:rPr>
      </w:pPr>
      <w:r w:rsidRPr="00A140BB">
        <w:rPr>
          <w:rFonts w:ascii="Tahoma" w:eastAsia="Calibri" w:hAnsi="Tahoma" w:cs="Tahoma"/>
          <w:lang w:val="x-none"/>
        </w:rPr>
        <w:t>da bo čistilno osebje, ki bo izvajalo storitve po tem okvirnem sporazumu, opremil z zaščitno delovno obleko, osebno varovalno opremo, kot jo zahteva naročnik za posamezne lokacije, zaščitnimi sredstvi ter da bo preverjal njihovo uporabo</w:t>
      </w:r>
      <w:r w:rsidRPr="00A140BB">
        <w:rPr>
          <w:rFonts w:ascii="Tahoma" w:eastAsia="Calibri" w:hAnsi="Tahoma" w:cs="Tahoma"/>
        </w:rPr>
        <w:t>,</w:t>
      </w:r>
    </w:p>
    <w:p w14:paraId="3EEB468E" w14:textId="3BDE1257" w:rsidR="004006BA" w:rsidRPr="00A140BB" w:rsidRDefault="004006BA" w:rsidP="0052457F">
      <w:pPr>
        <w:keepNext/>
        <w:keepLines/>
        <w:numPr>
          <w:ilvl w:val="0"/>
          <w:numId w:val="55"/>
        </w:numPr>
        <w:ind w:left="720"/>
        <w:jc w:val="both"/>
        <w:rPr>
          <w:rFonts w:ascii="Tahoma" w:eastAsia="Calibri" w:hAnsi="Tahoma" w:cs="Tahoma"/>
          <w:lang w:val="x-none"/>
        </w:rPr>
      </w:pPr>
      <w:r w:rsidRPr="00A140BB">
        <w:rPr>
          <w:rFonts w:ascii="Tahoma" w:eastAsia="Calibri" w:hAnsi="Tahoma" w:cs="Tahoma"/>
          <w:lang w:val="x-none"/>
        </w:rPr>
        <w:t>da ima čistilno osebje opravljene občasne preizkuse znanja s področja varnosti in zdravja pri delu in varstva pred požarom</w:t>
      </w:r>
      <w:r w:rsidRPr="00A140BB">
        <w:rPr>
          <w:rFonts w:ascii="Tahoma" w:eastAsia="Calibri" w:hAnsi="Tahoma" w:cs="Tahoma"/>
        </w:rPr>
        <w:t>,</w:t>
      </w:r>
    </w:p>
    <w:p w14:paraId="62FE99EA" w14:textId="772616E3" w:rsidR="004006BA" w:rsidRPr="00A140BB" w:rsidRDefault="004006BA" w:rsidP="0052457F">
      <w:pPr>
        <w:keepNext/>
        <w:keepLines/>
        <w:numPr>
          <w:ilvl w:val="0"/>
          <w:numId w:val="55"/>
        </w:numPr>
        <w:ind w:left="720"/>
        <w:jc w:val="both"/>
        <w:rPr>
          <w:rFonts w:ascii="Tahoma" w:eastAsia="Calibri" w:hAnsi="Tahoma" w:cs="Tahoma"/>
          <w:lang w:val="x-none"/>
        </w:rPr>
      </w:pPr>
      <w:r w:rsidRPr="00A140BB">
        <w:rPr>
          <w:rFonts w:ascii="Tahoma" w:eastAsia="Calibri" w:hAnsi="Tahoma" w:cs="Tahoma"/>
          <w:lang w:val="x-none"/>
        </w:rPr>
        <w:t>da čistilno</w:t>
      </w:r>
      <w:r w:rsidR="000436B3" w:rsidRPr="00A140BB">
        <w:rPr>
          <w:rFonts w:ascii="Tahoma" w:eastAsia="Calibri" w:hAnsi="Tahoma" w:cs="Tahoma"/>
        </w:rPr>
        <w:t xml:space="preserve"> </w:t>
      </w:r>
      <w:r w:rsidRPr="00A140BB">
        <w:rPr>
          <w:rFonts w:ascii="Tahoma" w:eastAsia="Calibri" w:hAnsi="Tahoma" w:cs="Tahoma"/>
          <w:lang w:val="x-none"/>
        </w:rPr>
        <w:t>osebje opravlja preventivne zdravstvene preglede</w:t>
      </w:r>
      <w:r w:rsidRPr="00A140BB">
        <w:rPr>
          <w:rFonts w:ascii="Tahoma" w:eastAsia="Calibri" w:hAnsi="Tahoma" w:cs="Tahoma"/>
        </w:rPr>
        <w:t>,</w:t>
      </w:r>
    </w:p>
    <w:p w14:paraId="5C63882A" w14:textId="6D11AFA3" w:rsidR="004006BA" w:rsidRPr="00A140BB" w:rsidRDefault="004006BA" w:rsidP="0052457F">
      <w:pPr>
        <w:keepNext/>
        <w:keepLines/>
        <w:numPr>
          <w:ilvl w:val="0"/>
          <w:numId w:val="55"/>
        </w:numPr>
        <w:ind w:left="720"/>
        <w:jc w:val="both"/>
        <w:rPr>
          <w:rFonts w:ascii="Tahoma" w:eastAsia="Calibri" w:hAnsi="Tahoma" w:cs="Tahoma"/>
          <w:lang w:val="x-none"/>
        </w:rPr>
      </w:pPr>
      <w:r w:rsidRPr="00A140BB">
        <w:rPr>
          <w:rFonts w:ascii="Tahoma" w:eastAsia="Calibri" w:hAnsi="Tahoma" w:cs="Tahoma"/>
          <w:lang w:val="x-none"/>
        </w:rPr>
        <w:t>da čistilno osebje uporabljajo samo takšne delovne naprave in priprave, ki so periodično pregledane in ki ustrezajo predpisom s področja varnosti in zdravja pri delu</w:t>
      </w:r>
      <w:r w:rsidRPr="00A140BB">
        <w:rPr>
          <w:rFonts w:ascii="Tahoma" w:eastAsia="Calibri" w:hAnsi="Tahoma" w:cs="Tahoma"/>
        </w:rPr>
        <w:t>,</w:t>
      </w:r>
    </w:p>
    <w:p w14:paraId="716B8B25" w14:textId="43C00B3F" w:rsidR="004006BA" w:rsidRPr="00A140BB" w:rsidRDefault="004006BA" w:rsidP="0052457F">
      <w:pPr>
        <w:keepNext/>
        <w:keepLines/>
        <w:numPr>
          <w:ilvl w:val="0"/>
          <w:numId w:val="55"/>
        </w:numPr>
        <w:ind w:left="720"/>
        <w:jc w:val="both"/>
        <w:rPr>
          <w:rFonts w:ascii="Tahoma" w:eastAsia="Calibri" w:hAnsi="Tahoma" w:cs="Tahoma"/>
          <w:lang w:val="x-none"/>
        </w:rPr>
      </w:pPr>
      <w:r w:rsidRPr="00A140BB">
        <w:rPr>
          <w:rFonts w:ascii="Tahoma" w:eastAsia="Calibri" w:hAnsi="Tahoma" w:cs="Tahoma"/>
          <w:lang w:val="x-none"/>
        </w:rPr>
        <w:t>da bo poskrbel, da se upoštevajo določila požarnega reda naročnika, s katerim ga seznani naročnik ob sklenitvi okvirnega sporazuma</w:t>
      </w:r>
      <w:r w:rsidRPr="00A140BB">
        <w:rPr>
          <w:rFonts w:ascii="Tahoma" w:eastAsia="Calibri" w:hAnsi="Tahoma" w:cs="Tahoma"/>
        </w:rPr>
        <w:t>,</w:t>
      </w:r>
    </w:p>
    <w:p w14:paraId="45C60D1E" w14:textId="6D9E7357" w:rsidR="004006BA" w:rsidRPr="00A140BB" w:rsidRDefault="004006BA" w:rsidP="0052457F">
      <w:pPr>
        <w:keepNext/>
        <w:keepLines/>
        <w:numPr>
          <w:ilvl w:val="0"/>
          <w:numId w:val="55"/>
        </w:numPr>
        <w:ind w:left="720"/>
        <w:jc w:val="both"/>
        <w:rPr>
          <w:rFonts w:ascii="Tahoma" w:eastAsia="Calibri" w:hAnsi="Tahoma" w:cs="Tahoma"/>
          <w:lang w:val="x-none"/>
        </w:rPr>
      </w:pPr>
      <w:r w:rsidRPr="00A140BB">
        <w:rPr>
          <w:rFonts w:ascii="Tahoma" w:eastAsia="Calibri" w:hAnsi="Tahoma" w:cs="Tahoma"/>
          <w:lang w:val="x-none"/>
        </w:rPr>
        <w:t>da nosi polno odgovornost za vestno in kakovostno opravljeno delo podizvajalcev, enako kot da bi to delo opravil sam</w:t>
      </w:r>
      <w:r w:rsidRPr="00A140BB">
        <w:rPr>
          <w:rFonts w:ascii="Tahoma" w:eastAsia="Calibri" w:hAnsi="Tahoma" w:cs="Tahoma"/>
        </w:rPr>
        <w:t>,</w:t>
      </w:r>
    </w:p>
    <w:p w14:paraId="59F20958" w14:textId="5AE62D02" w:rsidR="004006BA" w:rsidRPr="00A140BB" w:rsidRDefault="004006BA" w:rsidP="0052457F">
      <w:pPr>
        <w:keepNext/>
        <w:keepLines/>
        <w:numPr>
          <w:ilvl w:val="0"/>
          <w:numId w:val="55"/>
        </w:numPr>
        <w:ind w:left="720"/>
        <w:jc w:val="both"/>
        <w:rPr>
          <w:rFonts w:ascii="Tahoma" w:hAnsi="Tahoma" w:cs="Tahoma"/>
          <w:b/>
        </w:rPr>
      </w:pPr>
      <w:r w:rsidRPr="00A140BB">
        <w:rPr>
          <w:rFonts w:ascii="Tahoma" w:eastAsia="Calibri" w:hAnsi="Tahoma" w:cs="Tahoma"/>
          <w:lang w:val="x-none"/>
        </w:rPr>
        <w:t xml:space="preserve">da bo čistilno osebje izvajalca na vseh lokacijah, upoštevalo navodila </w:t>
      </w:r>
      <w:r w:rsidR="00FB26D4" w:rsidRPr="00A140BB">
        <w:rPr>
          <w:rFonts w:ascii="Tahoma" w:hAnsi="Tahoma" w:cs="Tahoma"/>
          <w:bCs/>
        </w:rPr>
        <w:t>predstavnik</w:t>
      </w:r>
      <w:r w:rsidR="00401123" w:rsidRPr="00A140BB">
        <w:rPr>
          <w:rFonts w:ascii="Tahoma" w:hAnsi="Tahoma" w:cs="Tahoma"/>
          <w:bCs/>
        </w:rPr>
        <w:t>a</w:t>
      </w:r>
      <w:r w:rsidR="00FB26D4" w:rsidRPr="00A140BB">
        <w:rPr>
          <w:rFonts w:ascii="Tahoma" w:hAnsi="Tahoma" w:cs="Tahoma"/>
          <w:bCs/>
        </w:rPr>
        <w:t xml:space="preserve"> naročnika, ki ureja izvajanje tega okvirnega sporazuma</w:t>
      </w:r>
      <w:r w:rsidR="00401123" w:rsidRPr="00A140BB">
        <w:rPr>
          <w:rFonts w:ascii="Tahoma" w:hAnsi="Tahoma" w:cs="Tahoma"/>
          <w:bCs/>
        </w:rPr>
        <w:t>,</w:t>
      </w:r>
    </w:p>
    <w:p w14:paraId="355D5FD1" w14:textId="101EE020" w:rsidR="004006BA" w:rsidRPr="00A140BB" w:rsidRDefault="004006BA" w:rsidP="0052457F">
      <w:pPr>
        <w:keepNext/>
        <w:keepLines/>
        <w:numPr>
          <w:ilvl w:val="0"/>
          <w:numId w:val="55"/>
        </w:numPr>
        <w:ind w:left="720"/>
        <w:jc w:val="both"/>
        <w:rPr>
          <w:rFonts w:ascii="Tahoma" w:eastAsia="Calibri" w:hAnsi="Tahoma" w:cs="Tahoma"/>
          <w:lang w:val="x-none"/>
        </w:rPr>
      </w:pPr>
      <w:r w:rsidRPr="00A140BB">
        <w:rPr>
          <w:rFonts w:ascii="Tahoma" w:eastAsia="Calibri" w:hAnsi="Tahoma" w:cs="Tahoma"/>
          <w:lang w:val="x-none"/>
        </w:rPr>
        <w:t>da bo delo organiziral tako, da ne bo moten delovni proces naročnika</w:t>
      </w:r>
      <w:r w:rsidRPr="00A140BB">
        <w:rPr>
          <w:rFonts w:ascii="Tahoma" w:eastAsia="Calibri" w:hAnsi="Tahoma" w:cs="Tahoma"/>
        </w:rPr>
        <w:t>,</w:t>
      </w:r>
    </w:p>
    <w:p w14:paraId="4689915C" w14:textId="0EA5B02F" w:rsidR="003C254F" w:rsidRPr="00A140BB" w:rsidRDefault="004006BA" w:rsidP="0052457F">
      <w:pPr>
        <w:keepNext/>
        <w:keepLines/>
        <w:numPr>
          <w:ilvl w:val="0"/>
          <w:numId w:val="55"/>
        </w:numPr>
        <w:ind w:left="720"/>
        <w:jc w:val="both"/>
        <w:rPr>
          <w:rFonts w:ascii="Tahoma" w:eastAsia="Calibri" w:hAnsi="Tahoma" w:cs="Tahoma"/>
          <w:lang w:val="x-none"/>
        </w:rPr>
      </w:pPr>
      <w:r w:rsidRPr="00A140BB">
        <w:rPr>
          <w:rFonts w:ascii="Tahoma" w:eastAsia="Calibri" w:hAnsi="Tahoma" w:cs="Tahoma"/>
          <w:lang w:val="x-none"/>
        </w:rPr>
        <w:t>da bo čistilno osebje po končanem dnevnem čiščenju poskrbelo za zaklepanje prostorov oziroma stavb, zapiranje oken, ugašanje naprav oz. opreme, vezane na elektriko (svetila, klimatske naprave, ipd.), zapiranje pip ipd.</w:t>
      </w:r>
    </w:p>
    <w:p w14:paraId="07765DFE" w14:textId="77777777" w:rsidR="003C254F" w:rsidRPr="00A140BB" w:rsidRDefault="003C254F" w:rsidP="0052457F">
      <w:pPr>
        <w:keepNext/>
        <w:keepLines/>
        <w:suppressAutoHyphens/>
        <w:rPr>
          <w:rFonts w:ascii="Tahoma" w:hAnsi="Tahoma" w:cs="Tahoma"/>
          <w:b/>
        </w:rPr>
      </w:pPr>
    </w:p>
    <w:p w14:paraId="33139BC7" w14:textId="66EA3E6A" w:rsidR="00145346" w:rsidRPr="00361AAE" w:rsidRDefault="00B95979" w:rsidP="0052457F">
      <w:pPr>
        <w:keepNext/>
        <w:keepLines/>
        <w:numPr>
          <w:ilvl w:val="0"/>
          <w:numId w:val="19"/>
        </w:numPr>
        <w:spacing w:after="200" w:line="276" w:lineRule="auto"/>
        <w:contextualSpacing/>
        <w:jc w:val="center"/>
        <w:rPr>
          <w:rFonts w:ascii="Tahoma" w:hAnsi="Tahoma" w:cs="Tahoma"/>
          <w:lang w:eastAsia="en-US"/>
        </w:rPr>
      </w:pPr>
      <w:r w:rsidRPr="00361AAE">
        <w:rPr>
          <w:rFonts w:ascii="Tahoma" w:hAnsi="Tahoma" w:cs="Tahoma"/>
          <w:lang w:eastAsia="en-US"/>
        </w:rPr>
        <w:t>člen</w:t>
      </w:r>
    </w:p>
    <w:p w14:paraId="0541F7CF" w14:textId="77777777" w:rsidR="00145346" w:rsidRPr="00361AAE" w:rsidRDefault="00145346" w:rsidP="0052457F">
      <w:pPr>
        <w:keepNext/>
        <w:keepLines/>
        <w:suppressAutoHyphens/>
        <w:rPr>
          <w:rFonts w:ascii="Tahoma" w:hAnsi="Tahoma" w:cs="Tahoma"/>
          <w:b/>
        </w:rPr>
      </w:pPr>
    </w:p>
    <w:p w14:paraId="012A0B13" w14:textId="3EE12AA9" w:rsidR="00B95979" w:rsidRPr="00361AAE" w:rsidRDefault="00B95979" w:rsidP="0052457F">
      <w:pPr>
        <w:keepNext/>
        <w:keepLines/>
        <w:jc w:val="both"/>
        <w:rPr>
          <w:rFonts w:ascii="Tahoma" w:eastAsiaTheme="minorHAnsi" w:hAnsi="Tahoma" w:cs="Tahoma"/>
          <w:color w:val="000000"/>
          <w:shd w:val="clear" w:color="auto" w:fill="FFFFFF"/>
          <w:lang w:eastAsia="en-US"/>
        </w:rPr>
      </w:pPr>
      <w:bookmarkStart w:id="64" w:name="_Hlk192078207"/>
      <w:r w:rsidRPr="00361AAE">
        <w:rPr>
          <w:rFonts w:ascii="Tahoma" w:hAnsi="Tahoma" w:cs="Tahoma"/>
          <w:color w:val="000000"/>
          <w:shd w:val="clear" w:color="auto" w:fill="FFFFFF"/>
        </w:rPr>
        <w:t xml:space="preserve">Izvajalec bo pri </w:t>
      </w:r>
      <w:r w:rsidR="00717C31" w:rsidRPr="00361AAE">
        <w:rPr>
          <w:rFonts w:ascii="Tahoma" w:hAnsi="Tahoma" w:cs="Tahoma"/>
          <w:color w:val="000000"/>
          <w:shd w:val="clear" w:color="auto" w:fill="FFFFFF"/>
        </w:rPr>
        <w:t>delu</w:t>
      </w:r>
      <w:r w:rsidRPr="00361AAE">
        <w:rPr>
          <w:rFonts w:ascii="Tahoma" w:hAnsi="Tahoma" w:cs="Tahoma"/>
          <w:color w:val="000000"/>
          <w:shd w:val="clear" w:color="auto" w:fill="FFFFFF"/>
        </w:rPr>
        <w:t xml:space="preserve"> zagotavljal in uporabljal čistila, čistilni material, dezinfekcijska sredstva in drug potrošni material za čiščenje, pod pogojem, da z njihovo uporabo ni ogroženo zdravje, da so spoštovani higienski predpisi, da ne bodo povzročala poškodb na poslovnih prostorih in opremi, ter da ustrezajo vsem veljavnim predpisom s tega področja. </w:t>
      </w:r>
    </w:p>
    <w:p w14:paraId="44F7998A" w14:textId="77777777" w:rsidR="00B95979" w:rsidRPr="00361AAE" w:rsidRDefault="00B95979" w:rsidP="0052457F">
      <w:pPr>
        <w:keepNext/>
        <w:keepLines/>
        <w:jc w:val="both"/>
        <w:rPr>
          <w:rFonts w:ascii="Tahoma" w:eastAsia="Calibri" w:hAnsi="Tahoma" w:cs="Tahoma"/>
        </w:rPr>
      </w:pPr>
    </w:p>
    <w:p w14:paraId="52421AA0" w14:textId="0FACD421" w:rsidR="00FC0D2D" w:rsidRPr="00361AAE" w:rsidRDefault="00FC0D2D" w:rsidP="0052457F">
      <w:pPr>
        <w:keepNext/>
        <w:keepLines/>
        <w:jc w:val="both"/>
        <w:rPr>
          <w:rFonts w:ascii="Tahoma" w:hAnsi="Tahoma" w:cs="Tahoma"/>
          <w:color w:val="000000"/>
          <w:shd w:val="clear" w:color="auto" w:fill="FFFFFF"/>
        </w:rPr>
      </w:pPr>
      <w:r w:rsidRPr="00361AAE">
        <w:rPr>
          <w:rFonts w:ascii="Tahoma" w:hAnsi="Tahoma" w:cs="Tahoma"/>
          <w:shd w:val="clear" w:color="auto" w:fill="FFFFFF"/>
        </w:rPr>
        <w:lastRenderedPageBreak/>
        <w:t xml:space="preserve">Izvajalec se obvezuje, da bodo storitve, katerih izvedba je predmet tega okvirnega sporazuma, izvajal na način, da bo </w:t>
      </w:r>
      <w:r w:rsidRPr="00361AAE">
        <w:rPr>
          <w:rFonts w:ascii="Tahoma" w:hAnsi="Tahoma" w:cs="Tahoma"/>
        </w:rPr>
        <w:t>izpolnjen cilj, ki je za predmetno javno naročilo opredeljen 24</w:t>
      </w:r>
      <w:r w:rsidR="00361AAE" w:rsidRPr="00361AAE">
        <w:rPr>
          <w:rFonts w:ascii="Tahoma" w:hAnsi="Tahoma" w:cs="Tahoma"/>
        </w:rPr>
        <w:t>.</w:t>
      </w:r>
      <w:r w:rsidRPr="00361AAE">
        <w:rPr>
          <w:rFonts w:ascii="Tahoma" w:hAnsi="Tahoma" w:cs="Tahoma"/>
        </w:rPr>
        <w:t xml:space="preserve"> točki drugega odstavka 6. člena Uredbe o zelenem javnem naročanju (Ur. l. RS, št. </w:t>
      </w:r>
      <w:hyperlink r:id="rId39" w:tgtFrame="_blank" w:tooltip="Uredba o zelenem javnem naročanju" w:history="1">
        <w:r w:rsidRPr="00361AAE">
          <w:rPr>
            <w:rFonts w:ascii="Tahoma" w:hAnsi="Tahoma" w:cs="Tahoma"/>
          </w:rPr>
          <w:t>51/17</w:t>
        </w:r>
      </w:hyperlink>
      <w:r w:rsidRPr="00361AAE">
        <w:rPr>
          <w:rFonts w:ascii="Tahoma" w:hAnsi="Tahoma" w:cs="Tahoma"/>
        </w:rPr>
        <w:t> in </w:t>
      </w:r>
      <w:hyperlink r:id="rId40" w:tgtFrame="_blank" w:tooltip="Uredba o spremembah in dopolnitvah Uredbe o zelenem javnem naročanju" w:history="1">
        <w:r w:rsidRPr="00361AAE">
          <w:rPr>
            <w:rFonts w:ascii="Tahoma" w:hAnsi="Tahoma" w:cs="Tahoma"/>
          </w:rPr>
          <w:t>nadaljnji</w:t>
        </w:r>
      </w:hyperlink>
      <w:r w:rsidRPr="00361AAE">
        <w:rPr>
          <w:rFonts w:ascii="Tahoma" w:hAnsi="Tahoma" w:cs="Tahoma"/>
        </w:rPr>
        <w:t xml:space="preserve">; v nadaljevanju tudi Uredba o </w:t>
      </w:r>
      <w:proofErr w:type="spellStart"/>
      <w:r w:rsidRPr="00361AAE">
        <w:rPr>
          <w:rFonts w:ascii="Tahoma" w:hAnsi="Tahoma" w:cs="Tahoma"/>
        </w:rPr>
        <w:t>ZeJN</w:t>
      </w:r>
      <w:proofErr w:type="spellEnd"/>
      <w:r w:rsidRPr="00361AAE">
        <w:rPr>
          <w:rFonts w:ascii="Tahoma" w:hAnsi="Tahoma" w:cs="Tahoma"/>
        </w:rPr>
        <w:t>).</w:t>
      </w:r>
    </w:p>
    <w:p w14:paraId="37700CBD" w14:textId="77777777" w:rsidR="00FC0D2D" w:rsidRPr="00361AAE" w:rsidRDefault="00FC0D2D" w:rsidP="0052457F">
      <w:pPr>
        <w:keepNext/>
        <w:keepLines/>
        <w:jc w:val="both"/>
        <w:rPr>
          <w:rFonts w:ascii="Tahoma" w:hAnsi="Tahoma" w:cs="Tahoma"/>
          <w:color w:val="000000"/>
          <w:shd w:val="clear" w:color="auto" w:fill="FFFFFF"/>
        </w:rPr>
      </w:pPr>
    </w:p>
    <w:p w14:paraId="3C5009F7" w14:textId="4D04424B" w:rsidR="003C254F" w:rsidRPr="00361AAE" w:rsidRDefault="00B95979" w:rsidP="0052457F">
      <w:pPr>
        <w:keepNext/>
        <w:keepLines/>
        <w:jc w:val="both"/>
        <w:rPr>
          <w:rFonts w:ascii="Tahoma" w:hAnsi="Tahoma" w:cs="Tahoma"/>
          <w:color w:val="000000"/>
          <w:shd w:val="clear" w:color="auto" w:fill="FFFFFF"/>
        </w:rPr>
      </w:pPr>
      <w:r w:rsidRPr="00361AAE">
        <w:rPr>
          <w:rFonts w:ascii="Tahoma" w:hAnsi="Tahoma" w:cs="Tahoma"/>
          <w:color w:val="000000"/>
          <w:shd w:val="clear" w:color="auto" w:fill="FFFFFF"/>
        </w:rPr>
        <w:t>Izvajalec se obvezuje,</w:t>
      </w:r>
      <w:r w:rsidR="00717C31" w:rsidRPr="00361AAE">
        <w:rPr>
          <w:rFonts w:ascii="Tahoma" w:hAnsi="Tahoma" w:cs="Tahoma"/>
          <w:color w:val="000000"/>
          <w:shd w:val="clear" w:color="auto" w:fill="FFFFFF"/>
        </w:rPr>
        <w:t xml:space="preserve"> da bo </w:t>
      </w:r>
      <w:r w:rsidR="003C254F" w:rsidRPr="00361AAE">
        <w:rPr>
          <w:rFonts w:ascii="Tahoma" w:hAnsi="Tahoma" w:cs="Tahoma"/>
        </w:rPr>
        <w:t>delež univerzalnih čistil, ki ustrezajo zahtevam za pridobitev znaka za okolje EU za čistila za trdne površine glede merila strupenosti za vodno okolje in zahtevam za pridobitev znaka za okolje EU za čistila za trdne površine glede merila o izključenih in omejenih snoveh, glede na prostornino vseh artiklov univerzalnih čistil, ki jih bo uporabljal izvajalec pri izvedbi storitev čiščenja, znašal najmanj 30 %.</w:t>
      </w:r>
    </w:p>
    <w:p w14:paraId="316C31BA" w14:textId="77777777" w:rsidR="00BF7151" w:rsidRPr="00361AAE" w:rsidRDefault="00BF7151" w:rsidP="0052457F">
      <w:pPr>
        <w:keepNext/>
        <w:keepLines/>
        <w:jc w:val="both"/>
        <w:rPr>
          <w:rFonts w:ascii="Tahoma" w:hAnsi="Tahoma" w:cs="Tahoma"/>
        </w:rPr>
      </w:pPr>
    </w:p>
    <w:p w14:paraId="39054789" w14:textId="7FE81E39" w:rsidR="00BF7151" w:rsidRPr="00361AAE" w:rsidRDefault="00BF7151" w:rsidP="0052457F">
      <w:pPr>
        <w:keepNext/>
        <w:keepLines/>
        <w:jc w:val="both"/>
        <w:rPr>
          <w:rFonts w:ascii="Tahoma" w:hAnsi="Tahoma" w:cs="Tahoma"/>
        </w:rPr>
      </w:pPr>
      <w:r w:rsidRPr="00361AAE">
        <w:rPr>
          <w:rFonts w:ascii="Tahoma" w:hAnsi="Tahoma" w:cs="Tahoma"/>
        </w:rPr>
        <w:t xml:space="preserve">Izvajalec se obvezuje po prvih 6 (šestih) mesecih in ob koncu vsakega leta izvajanja storitev čiščenja, naročniku posredovati seznam, s katerega sta razvidna ime in količina čistilnih sredstev, ki jih je porabil pri izvajanju storitev čiščenja. </w:t>
      </w:r>
    </w:p>
    <w:p w14:paraId="1A962950" w14:textId="13264062" w:rsidR="00BF7151" w:rsidRPr="00361AAE" w:rsidRDefault="00BF7151" w:rsidP="0052457F">
      <w:pPr>
        <w:keepNext/>
        <w:keepLines/>
        <w:jc w:val="both"/>
        <w:rPr>
          <w:rFonts w:ascii="Tahoma" w:hAnsi="Tahoma" w:cs="Tahoma"/>
        </w:rPr>
      </w:pPr>
    </w:p>
    <w:p w14:paraId="21DE36C1" w14:textId="77777777" w:rsidR="00FC0D2D" w:rsidRPr="00361AAE" w:rsidRDefault="00FC0D2D" w:rsidP="0052457F">
      <w:pPr>
        <w:keepNext/>
        <w:keepLines/>
        <w:jc w:val="both"/>
        <w:rPr>
          <w:rFonts w:ascii="Tahoma" w:hAnsi="Tahoma" w:cs="Tahoma"/>
        </w:rPr>
      </w:pPr>
      <w:r w:rsidRPr="00361AAE">
        <w:rPr>
          <w:rFonts w:ascii="Tahoma" w:hAnsi="Tahoma" w:cs="Tahoma"/>
        </w:rPr>
        <w:t>Izvajalec mora na naročnikovo zahtevo dokazati, da sestavine uporabljenih čistilnih sredstev izpolnjujejo zahteve glede biološke razgradljivosti iz Uredbe (ES), št. 648/2004.</w:t>
      </w:r>
    </w:p>
    <w:p w14:paraId="6BD6BE12" w14:textId="77777777" w:rsidR="00B95979" w:rsidRPr="00361AAE" w:rsidRDefault="00B95979" w:rsidP="0052457F">
      <w:pPr>
        <w:keepNext/>
        <w:keepLines/>
        <w:jc w:val="both"/>
        <w:rPr>
          <w:rFonts w:ascii="Tahoma" w:hAnsi="Tahoma" w:cs="Tahoma"/>
          <w:color w:val="000000"/>
          <w:shd w:val="clear" w:color="auto" w:fill="FFFFFF"/>
        </w:rPr>
      </w:pPr>
    </w:p>
    <w:p w14:paraId="69CA2177" w14:textId="16ED1D9A" w:rsidR="00B95979" w:rsidRPr="00361AAE" w:rsidRDefault="00B95979" w:rsidP="0052457F">
      <w:pPr>
        <w:keepNext/>
        <w:keepLines/>
        <w:jc w:val="both"/>
        <w:rPr>
          <w:rFonts w:ascii="Tahoma" w:hAnsi="Tahoma" w:cs="Tahoma"/>
          <w:shd w:val="clear" w:color="auto" w:fill="FFFFFF"/>
        </w:rPr>
      </w:pPr>
      <w:r w:rsidRPr="00361AAE">
        <w:rPr>
          <w:rFonts w:ascii="Tahoma" w:hAnsi="Tahoma" w:cs="Tahoma"/>
          <w:shd w:val="clear" w:color="auto" w:fill="FFFFFF"/>
        </w:rPr>
        <w:t>Seznam čistil je kot Priloga št. 6 sestavni del tega okvirnega sporazuma.</w:t>
      </w:r>
    </w:p>
    <w:p w14:paraId="02B16B9E" w14:textId="00343676" w:rsidR="00577D85" w:rsidRPr="00361AAE" w:rsidRDefault="00577D85" w:rsidP="0052457F">
      <w:pPr>
        <w:keepNext/>
        <w:keepLines/>
        <w:jc w:val="both"/>
        <w:rPr>
          <w:rFonts w:ascii="Tahoma" w:hAnsi="Tahoma" w:cs="Tahoma"/>
        </w:rPr>
      </w:pPr>
    </w:p>
    <w:p w14:paraId="1A07775A" w14:textId="7452BBAB" w:rsidR="00FC0D2D" w:rsidRPr="00A140BB" w:rsidRDefault="00FC0D2D" w:rsidP="0052457F">
      <w:pPr>
        <w:keepNext/>
        <w:keepLines/>
        <w:jc w:val="both"/>
        <w:rPr>
          <w:rFonts w:ascii="Tahoma" w:eastAsia="Calibri" w:hAnsi="Tahoma" w:cs="Tahoma"/>
        </w:rPr>
      </w:pPr>
      <w:r w:rsidRPr="00361AAE">
        <w:rPr>
          <w:rFonts w:ascii="Tahoma" w:hAnsi="Tahoma" w:cs="Tahoma"/>
        </w:rPr>
        <w:t xml:space="preserve">V primeru, da bo izvajalec med izvajanjem storitev po tem okvirnem sporazumu zamenjal čistilna sredstva, mora predhodno predložiti naročniku varnostne liste in po potrditvi naročnika le-teh, lahko zamenja čistilna sredstva in v </w:t>
      </w:r>
      <w:r w:rsidRPr="00361AAE">
        <w:rPr>
          <w:rFonts w:ascii="Tahoma" w:eastAsia="Calibri" w:hAnsi="Tahoma" w:cs="Tahoma"/>
          <w:lang w:val="x-none"/>
        </w:rPr>
        <w:t>Mapi objekta dodati varnostne listine novih</w:t>
      </w:r>
      <w:r w:rsidRPr="00361AAE">
        <w:rPr>
          <w:rFonts w:ascii="Tahoma" w:eastAsia="Calibri" w:hAnsi="Tahoma" w:cs="Tahoma"/>
        </w:rPr>
        <w:t xml:space="preserve"> čistilnih</w:t>
      </w:r>
      <w:r w:rsidRPr="00361AAE">
        <w:rPr>
          <w:rFonts w:ascii="Tahoma" w:eastAsia="Calibri" w:hAnsi="Tahoma" w:cs="Tahoma"/>
          <w:lang w:val="x-none"/>
        </w:rPr>
        <w:t xml:space="preserve"> sredstev.</w:t>
      </w:r>
      <w:r w:rsidRPr="00A140BB">
        <w:rPr>
          <w:rFonts w:ascii="Tahoma" w:eastAsia="Calibri" w:hAnsi="Tahoma" w:cs="Tahoma"/>
        </w:rPr>
        <w:t xml:space="preserve"> </w:t>
      </w:r>
    </w:p>
    <w:bookmarkEnd w:id="64"/>
    <w:p w14:paraId="6F374F2C" w14:textId="77777777" w:rsidR="00FC0D2D" w:rsidRPr="00A140BB" w:rsidRDefault="00FC0D2D" w:rsidP="0052457F">
      <w:pPr>
        <w:keepNext/>
        <w:keepLines/>
        <w:jc w:val="both"/>
        <w:rPr>
          <w:rFonts w:ascii="Tahoma" w:hAnsi="Tahoma" w:cs="Tahoma"/>
        </w:rPr>
      </w:pPr>
    </w:p>
    <w:p w14:paraId="6B7A3083" w14:textId="77777777" w:rsidR="00577D85" w:rsidRPr="00A140BB" w:rsidRDefault="00577D85" w:rsidP="0052457F">
      <w:pPr>
        <w:keepNext/>
        <w:keepLines/>
        <w:numPr>
          <w:ilvl w:val="0"/>
          <w:numId w:val="19"/>
        </w:numPr>
        <w:spacing w:after="200" w:line="276" w:lineRule="auto"/>
        <w:contextualSpacing/>
        <w:jc w:val="center"/>
        <w:rPr>
          <w:rFonts w:ascii="Tahoma" w:hAnsi="Tahoma" w:cs="Tahoma"/>
        </w:rPr>
      </w:pPr>
      <w:r w:rsidRPr="00A140BB">
        <w:rPr>
          <w:rFonts w:ascii="Tahoma" w:hAnsi="Tahoma" w:cs="Tahoma"/>
        </w:rPr>
        <w:t>člen</w:t>
      </w:r>
    </w:p>
    <w:p w14:paraId="49A40090" w14:textId="77777777" w:rsidR="00577D85" w:rsidRPr="00A140BB" w:rsidRDefault="00577D85" w:rsidP="0052457F">
      <w:pPr>
        <w:keepNext/>
        <w:keepLines/>
        <w:ind w:left="426"/>
        <w:jc w:val="both"/>
        <w:rPr>
          <w:rFonts w:ascii="Tahoma" w:hAnsi="Tahoma" w:cs="Tahoma"/>
        </w:rPr>
      </w:pPr>
    </w:p>
    <w:p w14:paraId="33B65F2B" w14:textId="77777777" w:rsidR="00577D85" w:rsidRPr="00A140BB" w:rsidRDefault="00577D85" w:rsidP="0052457F">
      <w:pPr>
        <w:keepNext/>
        <w:keepLines/>
        <w:jc w:val="both"/>
        <w:rPr>
          <w:rFonts w:ascii="Tahoma" w:eastAsia="Calibri" w:hAnsi="Tahoma" w:cs="Tahoma"/>
          <w:lang w:val="x-none"/>
        </w:rPr>
      </w:pPr>
      <w:r w:rsidRPr="00A140BB">
        <w:rPr>
          <w:rFonts w:ascii="Tahoma" w:eastAsia="Calibri" w:hAnsi="Tahoma" w:cs="Tahoma"/>
          <w:lang w:val="x-none"/>
        </w:rPr>
        <w:t xml:space="preserve">Izvajalec in </w:t>
      </w:r>
      <w:r w:rsidRPr="00A140BB">
        <w:rPr>
          <w:rFonts w:ascii="Tahoma" w:eastAsia="Calibri" w:hAnsi="Tahoma" w:cs="Tahoma"/>
        </w:rPr>
        <w:t>čistilno osebje</w:t>
      </w:r>
      <w:r w:rsidRPr="00A140BB">
        <w:rPr>
          <w:rFonts w:ascii="Tahoma" w:eastAsia="Calibri" w:hAnsi="Tahoma" w:cs="Tahoma"/>
          <w:lang w:val="x-none"/>
        </w:rPr>
        <w:t>, zaposlen</w:t>
      </w:r>
      <w:r w:rsidRPr="00A140BB">
        <w:rPr>
          <w:rFonts w:ascii="Tahoma" w:eastAsia="Calibri" w:hAnsi="Tahoma" w:cs="Tahoma"/>
        </w:rPr>
        <w:t>o</w:t>
      </w:r>
      <w:r w:rsidRPr="00A140BB">
        <w:rPr>
          <w:rFonts w:ascii="Tahoma" w:eastAsia="Calibri" w:hAnsi="Tahoma" w:cs="Tahoma"/>
          <w:lang w:val="x-none"/>
        </w:rPr>
        <w:t xml:space="preserve"> pri izvajalcu</w:t>
      </w:r>
      <w:r w:rsidRPr="00A140BB">
        <w:rPr>
          <w:rFonts w:ascii="Tahoma" w:eastAsia="Calibri" w:hAnsi="Tahoma" w:cs="Tahoma"/>
        </w:rPr>
        <w:t xml:space="preserve"> (podizvajalcu)</w:t>
      </w:r>
      <w:r w:rsidRPr="00A140BB">
        <w:rPr>
          <w:rFonts w:ascii="Tahoma" w:eastAsia="Calibri" w:hAnsi="Tahoma" w:cs="Tahoma"/>
          <w:lang w:val="x-none"/>
        </w:rPr>
        <w:t>, so dolžni varovati poslovne skrivnosti in podatke naročnika, do katerih bodo imeli dostop ali jih bodo pridobili ob izvajanju storitev po te</w:t>
      </w:r>
      <w:r w:rsidRPr="00A140BB">
        <w:rPr>
          <w:rFonts w:ascii="Tahoma" w:eastAsia="Calibri" w:hAnsi="Tahoma" w:cs="Tahoma"/>
        </w:rPr>
        <w:t>m okvirnem sporazumu</w:t>
      </w:r>
      <w:r w:rsidRPr="00A140BB">
        <w:rPr>
          <w:rFonts w:ascii="Tahoma" w:eastAsia="Calibri" w:hAnsi="Tahoma" w:cs="Tahoma"/>
          <w:lang w:val="x-none"/>
        </w:rPr>
        <w:t>.</w:t>
      </w:r>
    </w:p>
    <w:p w14:paraId="766DB9B4" w14:textId="77777777" w:rsidR="00577D85" w:rsidRPr="00A140BB" w:rsidRDefault="00577D85" w:rsidP="0052457F">
      <w:pPr>
        <w:keepNext/>
        <w:keepLines/>
        <w:jc w:val="both"/>
        <w:rPr>
          <w:rFonts w:ascii="Tahoma" w:eastAsia="Calibri" w:hAnsi="Tahoma" w:cs="Tahoma"/>
          <w:lang w:val="x-none"/>
        </w:rPr>
      </w:pPr>
    </w:p>
    <w:p w14:paraId="12864824" w14:textId="05022366" w:rsidR="00C534F4" w:rsidRPr="00A140BB" w:rsidRDefault="00577D85" w:rsidP="0052457F">
      <w:pPr>
        <w:keepNext/>
        <w:keepLines/>
        <w:tabs>
          <w:tab w:val="left" w:pos="0"/>
        </w:tabs>
        <w:contextualSpacing/>
        <w:jc w:val="both"/>
        <w:rPr>
          <w:rFonts w:ascii="Tahoma" w:hAnsi="Tahoma" w:cs="Tahoma"/>
        </w:rPr>
      </w:pPr>
      <w:r w:rsidRPr="00A140BB">
        <w:rPr>
          <w:rFonts w:ascii="Tahoma" w:hAnsi="Tahoma" w:cs="Tahoma"/>
        </w:rPr>
        <w:t>Čistilnemu osebju izvajalca (podizvajalca) ni dovoljeno odnašati predmetov, ki so last naročnika ali naročnikovih zaposlenih, prav tako ni dovoljen vpogled v poslovno, tehnično in ostalo dokumentacijo naročnika. Izvajalec in čistilno osebje so kot poslovno skrivnost dolžni varovati podatke, s katerimi bi se seznanili pri izvajanju storitev po tem okvirnem sporazumu. Določbe o poslovni skrivnosti zavezujejo izvajalca in čistilno osebje tudi po prenehanju veljavnosti tega okvirnega sporazuma.</w:t>
      </w:r>
    </w:p>
    <w:p w14:paraId="09313E5D" w14:textId="77777777" w:rsidR="00C534F4" w:rsidRPr="00A140BB" w:rsidRDefault="00C534F4" w:rsidP="0052457F">
      <w:pPr>
        <w:keepNext/>
        <w:keepLines/>
        <w:suppressAutoHyphens/>
        <w:rPr>
          <w:rFonts w:ascii="Tahoma" w:hAnsi="Tahoma" w:cs="Tahoma"/>
          <w:b/>
        </w:rPr>
      </w:pPr>
    </w:p>
    <w:p w14:paraId="2F266405" w14:textId="450D85C5" w:rsidR="00B95979" w:rsidRPr="00A140BB" w:rsidRDefault="00577D85" w:rsidP="0052457F">
      <w:pPr>
        <w:keepNext/>
        <w:keepLines/>
        <w:numPr>
          <w:ilvl w:val="0"/>
          <w:numId w:val="19"/>
        </w:numPr>
        <w:spacing w:after="200" w:line="276" w:lineRule="auto"/>
        <w:contextualSpacing/>
        <w:jc w:val="center"/>
        <w:rPr>
          <w:rFonts w:ascii="Tahoma" w:hAnsi="Tahoma" w:cs="Tahoma"/>
        </w:rPr>
      </w:pPr>
      <w:r w:rsidRPr="00A140BB">
        <w:rPr>
          <w:rFonts w:ascii="Tahoma" w:hAnsi="Tahoma" w:cs="Tahoma"/>
        </w:rPr>
        <w:t>člen</w:t>
      </w:r>
    </w:p>
    <w:p w14:paraId="71AA581A" w14:textId="2F02C885" w:rsidR="00B95979" w:rsidRPr="00A140BB" w:rsidRDefault="00B95979" w:rsidP="0052457F">
      <w:pPr>
        <w:keepNext/>
        <w:keepLines/>
        <w:suppressAutoHyphens/>
        <w:rPr>
          <w:rFonts w:ascii="Tahoma" w:hAnsi="Tahoma" w:cs="Tahoma"/>
          <w:b/>
        </w:rPr>
      </w:pPr>
    </w:p>
    <w:p w14:paraId="4EF0ACA4" w14:textId="77777777" w:rsidR="00577D85" w:rsidRPr="00A140BB" w:rsidRDefault="00577D85" w:rsidP="0052457F">
      <w:pPr>
        <w:keepNext/>
        <w:keepLines/>
        <w:tabs>
          <w:tab w:val="left" w:pos="851"/>
          <w:tab w:val="left" w:pos="1702"/>
        </w:tabs>
        <w:spacing w:after="120"/>
        <w:jc w:val="both"/>
        <w:rPr>
          <w:rFonts w:ascii="Tahoma" w:hAnsi="Tahoma" w:cs="Tahoma"/>
        </w:rPr>
      </w:pPr>
      <w:r w:rsidRPr="00A140BB">
        <w:rPr>
          <w:rFonts w:ascii="Tahoma" w:hAnsi="Tahoma" w:cs="Tahoma"/>
        </w:rPr>
        <w:t>Naročnik se obvezuje:</w:t>
      </w:r>
    </w:p>
    <w:p w14:paraId="021BF64F" w14:textId="15503EDC" w:rsidR="00577D85" w:rsidRPr="00A140BB" w:rsidRDefault="00577D85" w:rsidP="0052457F">
      <w:pPr>
        <w:keepNext/>
        <w:keepLines/>
        <w:numPr>
          <w:ilvl w:val="0"/>
          <w:numId w:val="55"/>
        </w:numPr>
        <w:ind w:left="720"/>
        <w:jc w:val="both"/>
        <w:rPr>
          <w:rFonts w:ascii="Tahoma" w:hAnsi="Tahoma" w:cs="Tahoma"/>
        </w:rPr>
      </w:pPr>
      <w:r w:rsidRPr="00A140BB">
        <w:rPr>
          <w:rFonts w:ascii="Tahoma" w:hAnsi="Tahoma" w:cs="Tahoma"/>
        </w:rPr>
        <w:t xml:space="preserve">z izvajalcem skleniti Pisni sporazum o skupnih varnostnih ukrepih in ravnanju z okoljem v JAVNEM PODJETJU ENERGETIKA LJUBLJANA d.o.o., </w:t>
      </w:r>
      <w:r w:rsidRPr="00A140BB">
        <w:rPr>
          <w:rFonts w:ascii="Tahoma" w:hAnsi="Tahoma" w:cs="Tahoma"/>
          <w:bCs/>
        </w:rPr>
        <w:t>ki je Priloga št. 4 tega okvirnega sporazuma</w:t>
      </w:r>
      <w:r w:rsidRPr="00A140BB">
        <w:rPr>
          <w:rFonts w:ascii="Tahoma" w:hAnsi="Tahoma" w:cs="Tahoma"/>
        </w:rPr>
        <w:t>, v katerem se določi skupne ukrepe za zagotavljanje varnosti in zdravja pri delu delavcev na delovišču ter določi odgovorne osebe naročnika in izvajalca (</w:t>
      </w:r>
      <w:r w:rsidRPr="00A140BB">
        <w:rPr>
          <w:rFonts w:ascii="Tahoma" w:hAnsi="Tahoma" w:cs="Tahoma"/>
          <w:b/>
        </w:rPr>
        <w:t>Sklop 1-</w:t>
      </w:r>
      <w:r w:rsidR="00153960" w:rsidRPr="00A140BB">
        <w:rPr>
          <w:rFonts w:ascii="Tahoma" w:hAnsi="Tahoma" w:cs="Tahoma"/>
          <w:b/>
        </w:rPr>
        <w:t>4</w:t>
      </w:r>
      <w:r w:rsidRPr="00A140BB">
        <w:rPr>
          <w:rFonts w:ascii="Tahoma" w:hAnsi="Tahoma" w:cs="Tahoma"/>
        </w:rPr>
        <w:t>);</w:t>
      </w:r>
    </w:p>
    <w:p w14:paraId="05C4E94E" w14:textId="01348131" w:rsidR="00577D85" w:rsidRPr="00A140BB" w:rsidRDefault="00577D85" w:rsidP="0052457F">
      <w:pPr>
        <w:keepNext/>
        <w:keepLines/>
        <w:numPr>
          <w:ilvl w:val="0"/>
          <w:numId w:val="55"/>
        </w:numPr>
        <w:ind w:left="720"/>
        <w:jc w:val="both"/>
        <w:rPr>
          <w:rFonts w:ascii="Tahoma" w:hAnsi="Tahoma" w:cs="Tahoma"/>
        </w:rPr>
      </w:pPr>
      <w:r w:rsidRPr="00A140BB">
        <w:rPr>
          <w:rFonts w:ascii="Tahoma" w:hAnsi="Tahoma" w:cs="Tahoma"/>
        </w:rPr>
        <w:t>z izvajalcem pred začetkom izvajanja storitev določiti konkretne skupne varnostne ukrepe na delovišču (</w:t>
      </w:r>
      <w:r w:rsidRPr="00A140BB">
        <w:rPr>
          <w:rFonts w:ascii="Tahoma" w:hAnsi="Tahoma" w:cs="Tahoma"/>
          <w:b/>
        </w:rPr>
        <w:t>Sklop 1-</w:t>
      </w:r>
      <w:r w:rsidR="00153960" w:rsidRPr="00A140BB">
        <w:rPr>
          <w:rFonts w:ascii="Tahoma" w:hAnsi="Tahoma" w:cs="Tahoma"/>
          <w:b/>
        </w:rPr>
        <w:t>4</w:t>
      </w:r>
      <w:r w:rsidRPr="00A140BB">
        <w:rPr>
          <w:rFonts w:ascii="Tahoma" w:hAnsi="Tahoma" w:cs="Tahoma"/>
        </w:rPr>
        <w:t xml:space="preserve">); </w:t>
      </w:r>
    </w:p>
    <w:p w14:paraId="6E36F614" w14:textId="15BA075D" w:rsidR="00577D85" w:rsidRPr="00A140BB" w:rsidRDefault="00577D85" w:rsidP="0052457F">
      <w:pPr>
        <w:keepNext/>
        <w:keepLines/>
        <w:numPr>
          <w:ilvl w:val="0"/>
          <w:numId w:val="55"/>
        </w:numPr>
        <w:ind w:left="720"/>
        <w:jc w:val="both"/>
        <w:rPr>
          <w:rFonts w:ascii="Tahoma" w:hAnsi="Tahoma" w:cs="Tahoma"/>
        </w:rPr>
      </w:pPr>
      <w:r w:rsidRPr="00A140BB">
        <w:rPr>
          <w:rFonts w:ascii="Tahoma" w:eastAsia="Calibri" w:hAnsi="Tahoma" w:cs="Tahoma"/>
        </w:rPr>
        <w:t xml:space="preserve">z izvajalcem skleniti </w:t>
      </w:r>
      <w:r w:rsidRPr="00A140BB">
        <w:rPr>
          <w:rFonts w:ascii="Tahoma" w:hAnsi="Tahoma" w:cs="Tahoma"/>
        </w:rPr>
        <w:t>Pisni sporazum, ki ureja skupne varstvene ukrepe za zagotavljanje varstva in zdravja pri delu, ki jih je potrebno upoštevati na lokaciji naročnika, ki je Priloga št. 4 tega okvirnega sporazuma (</w:t>
      </w:r>
      <w:r w:rsidRPr="00A140BB">
        <w:rPr>
          <w:rFonts w:ascii="Tahoma" w:hAnsi="Tahoma" w:cs="Tahoma"/>
          <w:b/>
        </w:rPr>
        <w:t>Sklop 6-9</w:t>
      </w:r>
      <w:r w:rsidRPr="00A140BB">
        <w:rPr>
          <w:rFonts w:ascii="Tahoma" w:hAnsi="Tahoma" w:cs="Tahoma"/>
        </w:rPr>
        <w:t>);</w:t>
      </w:r>
    </w:p>
    <w:p w14:paraId="4D8B5C8F" w14:textId="77777777" w:rsidR="00577D85" w:rsidRPr="00A140BB" w:rsidRDefault="00577D85" w:rsidP="0052457F">
      <w:pPr>
        <w:keepNext/>
        <w:keepLines/>
        <w:numPr>
          <w:ilvl w:val="0"/>
          <w:numId w:val="55"/>
        </w:numPr>
        <w:ind w:left="720"/>
        <w:jc w:val="both"/>
        <w:rPr>
          <w:rFonts w:ascii="Tahoma" w:hAnsi="Tahoma" w:cs="Tahoma"/>
        </w:rPr>
      </w:pPr>
      <w:r w:rsidRPr="00A140BB">
        <w:rPr>
          <w:rFonts w:ascii="Tahoma" w:hAnsi="Tahoma" w:cs="Tahoma"/>
        </w:rPr>
        <w:t xml:space="preserve">sodelovati z izvajalcem z namenom, da se obveznosti po okvirnem sporazumu izvrši </w:t>
      </w:r>
      <w:r w:rsidRPr="00A140BB">
        <w:rPr>
          <w:rFonts w:ascii="Tahoma" w:eastAsia="Calibri" w:hAnsi="Tahoma" w:cs="Tahoma"/>
        </w:rPr>
        <w:t>pravočasno</w:t>
      </w:r>
      <w:r w:rsidRPr="00A140BB">
        <w:rPr>
          <w:rFonts w:ascii="Tahoma" w:hAnsi="Tahoma" w:cs="Tahoma"/>
        </w:rPr>
        <w:t>,</w:t>
      </w:r>
    </w:p>
    <w:p w14:paraId="766ABBE1" w14:textId="77777777" w:rsidR="00577D85" w:rsidRPr="00A140BB" w:rsidRDefault="00577D85" w:rsidP="0052457F">
      <w:pPr>
        <w:keepNext/>
        <w:keepLines/>
        <w:numPr>
          <w:ilvl w:val="0"/>
          <w:numId w:val="55"/>
        </w:numPr>
        <w:ind w:left="720"/>
        <w:jc w:val="both"/>
        <w:rPr>
          <w:rFonts w:ascii="Tahoma" w:hAnsi="Tahoma" w:cs="Tahoma"/>
        </w:rPr>
      </w:pPr>
      <w:r w:rsidRPr="00A140BB">
        <w:rPr>
          <w:rFonts w:ascii="Tahoma" w:hAnsi="Tahoma" w:cs="Tahoma"/>
        </w:rPr>
        <w:t>tekoče obveščati izvajalca o vseh spremembah, ki bi lahko vplivale na izvršitev obveznosti po okvirnem sporazumu,</w:t>
      </w:r>
    </w:p>
    <w:p w14:paraId="77B69016" w14:textId="77777777" w:rsidR="00577D85" w:rsidRPr="00A140BB" w:rsidRDefault="00577D85" w:rsidP="0052457F">
      <w:pPr>
        <w:keepNext/>
        <w:keepLines/>
        <w:numPr>
          <w:ilvl w:val="0"/>
          <w:numId w:val="55"/>
        </w:numPr>
        <w:ind w:left="720"/>
        <w:jc w:val="both"/>
        <w:rPr>
          <w:rFonts w:ascii="Tahoma" w:hAnsi="Tahoma" w:cs="Tahoma"/>
        </w:rPr>
      </w:pPr>
      <w:r w:rsidRPr="00A140BB">
        <w:rPr>
          <w:rFonts w:ascii="Tahoma" w:hAnsi="Tahoma" w:cs="Tahoma"/>
        </w:rPr>
        <w:t>brezplačno zagotoviti primerne prostore za skladiščenje čistil in delovnih sredstev ter prostore za preoblačenje izvajalčevega čistilnega osebja in shranjevanje njihovih oblačil,</w:t>
      </w:r>
    </w:p>
    <w:p w14:paraId="31C284D1" w14:textId="77777777" w:rsidR="00577D85" w:rsidRPr="00A140BB" w:rsidRDefault="00577D85" w:rsidP="0052457F">
      <w:pPr>
        <w:keepNext/>
        <w:keepLines/>
        <w:numPr>
          <w:ilvl w:val="0"/>
          <w:numId w:val="55"/>
        </w:numPr>
        <w:ind w:left="720"/>
        <w:jc w:val="both"/>
        <w:rPr>
          <w:rFonts w:ascii="Tahoma" w:hAnsi="Tahoma" w:cs="Tahoma"/>
        </w:rPr>
      </w:pPr>
      <w:r w:rsidRPr="00A140BB">
        <w:rPr>
          <w:rFonts w:ascii="Tahoma" w:hAnsi="Tahoma" w:cs="Tahoma"/>
        </w:rPr>
        <w:t>zagotoviti sredstva za razkuževanje površin (kljuke, stikala, klopi, mize,…), ki jih razkužuje izvajalec,</w:t>
      </w:r>
    </w:p>
    <w:p w14:paraId="0E6E2444" w14:textId="77777777" w:rsidR="00577D85" w:rsidRPr="00A140BB" w:rsidRDefault="00577D85" w:rsidP="0052457F">
      <w:pPr>
        <w:keepNext/>
        <w:keepLines/>
        <w:numPr>
          <w:ilvl w:val="0"/>
          <w:numId w:val="55"/>
        </w:numPr>
        <w:ind w:left="720"/>
        <w:jc w:val="both"/>
        <w:rPr>
          <w:rFonts w:ascii="Tahoma" w:hAnsi="Tahoma" w:cs="Tahoma"/>
        </w:rPr>
      </w:pPr>
      <w:r w:rsidRPr="00A140BB">
        <w:rPr>
          <w:rFonts w:ascii="Tahoma" w:hAnsi="Tahoma" w:cs="Tahoma"/>
        </w:rPr>
        <w:t>zagotoviti mila, toaletni papir, papirnate brisače, ki jih namešča izvajalec na ustrezne podajalnike,</w:t>
      </w:r>
    </w:p>
    <w:p w14:paraId="3271EC1E" w14:textId="77777777" w:rsidR="00577D85" w:rsidRPr="00A140BB" w:rsidRDefault="00577D85" w:rsidP="0052457F">
      <w:pPr>
        <w:keepNext/>
        <w:keepLines/>
        <w:numPr>
          <w:ilvl w:val="0"/>
          <w:numId w:val="55"/>
        </w:numPr>
        <w:ind w:left="720"/>
        <w:jc w:val="both"/>
        <w:rPr>
          <w:rFonts w:ascii="Tahoma" w:hAnsi="Tahoma" w:cs="Tahoma"/>
        </w:rPr>
      </w:pPr>
      <w:r w:rsidRPr="00A140BB">
        <w:rPr>
          <w:rFonts w:ascii="Tahoma" w:hAnsi="Tahoma" w:cs="Tahoma"/>
        </w:rPr>
        <w:lastRenderedPageBreak/>
        <w:t>zagotoviti vodo ter električno energijo za čistilne stroje,</w:t>
      </w:r>
    </w:p>
    <w:p w14:paraId="577C0334" w14:textId="77777777" w:rsidR="00577D85" w:rsidRPr="00A140BB" w:rsidRDefault="00577D85" w:rsidP="0052457F">
      <w:pPr>
        <w:keepNext/>
        <w:keepLines/>
        <w:numPr>
          <w:ilvl w:val="0"/>
          <w:numId w:val="55"/>
        </w:numPr>
        <w:ind w:left="720"/>
        <w:jc w:val="both"/>
        <w:rPr>
          <w:rFonts w:ascii="Tahoma" w:hAnsi="Tahoma" w:cs="Tahoma"/>
        </w:rPr>
      </w:pPr>
      <w:r w:rsidRPr="00A140BB">
        <w:rPr>
          <w:rFonts w:ascii="Tahoma" w:hAnsi="Tahoma" w:cs="Tahoma"/>
        </w:rPr>
        <w:t>poravnati obveznosti do izvajalca in njegovih nominiranih podizvajalcev,</w:t>
      </w:r>
    </w:p>
    <w:p w14:paraId="4B93C698" w14:textId="77777777" w:rsidR="00577D85" w:rsidRPr="00A140BB" w:rsidRDefault="00577D85" w:rsidP="0052457F">
      <w:pPr>
        <w:keepNext/>
        <w:keepLines/>
        <w:numPr>
          <w:ilvl w:val="0"/>
          <w:numId w:val="55"/>
        </w:numPr>
        <w:ind w:left="720"/>
        <w:jc w:val="both"/>
        <w:rPr>
          <w:rFonts w:ascii="Tahoma" w:hAnsi="Tahoma" w:cs="Tahoma"/>
        </w:rPr>
      </w:pPr>
      <w:r w:rsidRPr="00A140BB">
        <w:rPr>
          <w:rFonts w:ascii="Tahoma" w:hAnsi="Tahoma" w:cs="Tahoma"/>
        </w:rPr>
        <w:t>opravljati nadzor nad izvajanjem storitev s strani izvajalca;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7F3693DA" w14:textId="77777777" w:rsidR="00577D85" w:rsidRPr="00A140BB" w:rsidRDefault="00577D85" w:rsidP="0052457F">
      <w:pPr>
        <w:keepNext/>
        <w:keepLines/>
        <w:jc w:val="both"/>
        <w:rPr>
          <w:rFonts w:ascii="Tahoma" w:hAnsi="Tahoma" w:cs="Tahoma"/>
        </w:rPr>
      </w:pPr>
    </w:p>
    <w:p w14:paraId="6BD2FBD8" w14:textId="2584D6D2" w:rsidR="00577D85" w:rsidRPr="00A140BB" w:rsidRDefault="00577D85" w:rsidP="0052457F">
      <w:pPr>
        <w:keepNext/>
        <w:keepLines/>
        <w:jc w:val="both"/>
        <w:rPr>
          <w:rFonts w:ascii="Tahoma" w:hAnsi="Tahoma" w:cs="Tahoma"/>
        </w:rPr>
      </w:pPr>
      <w:r w:rsidRPr="00A140BB">
        <w:rPr>
          <w:rFonts w:ascii="Tahoma" w:hAnsi="Tahoma" w:cs="Tahoma"/>
        </w:rPr>
        <w:t>Naročnik ima pravico na podlagi predhodne najave kadarkoli spremeni čas čiščenja in zahtevano število čistilnega osebja na posamezni lokaciji naročnika, ki je predmet čiščenja. Naročnik bo o spremembi obvestil izvajalca 30 (trideset) koledarskih dni pred začetkom uveljavitve spremembe.</w:t>
      </w:r>
    </w:p>
    <w:p w14:paraId="426D508E" w14:textId="76B81F5E" w:rsidR="00B95979" w:rsidRPr="00A140BB" w:rsidRDefault="00B95979" w:rsidP="0052457F">
      <w:pPr>
        <w:keepNext/>
        <w:keepLines/>
        <w:suppressAutoHyphens/>
        <w:rPr>
          <w:rFonts w:ascii="Tahoma" w:hAnsi="Tahoma" w:cs="Tahoma"/>
          <w:b/>
        </w:rPr>
      </w:pPr>
    </w:p>
    <w:p w14:paraId="1098414D" w14:textId="5073980B" w:rsidR="00B95979" w:rsidRPr="00A140BB" w:rsidRDefault="00D52016" w:rsidP="0052457F">
      <w:pPr>
        <w:keepNext/>
        <w:keepLines/>
        <w:numPr>
          <w:ilvl w:val="0"/>
          <w:numId w:val="18"/>
        </w:numPr>
        <w:suppressAutoHyphens/>
        <w:spacing w:after="200" w:line="276" w:lineRule="auto"/>
        <w:ind w:left="1077" w:hanging="1077"/>
        <w:jc w:val="both"/>
        <w:rPr>
          <w:rFonts w:ascii="Tahoma" w:hAnsi="Tahoma" w:cs="Tahoma"/>
          <w:b/>
        </w:rPr>
      </w:pPr>
      <w:r w:rsidRPr="00A140BB">
        <w:rPr>
          <w:rFonts w:ascii="Tahoma" w:hAnsi="Tahoma" w:cs="Tahoma"/>
          <w:b/>
        </w:rPr>
        <w:t>VIŠJA SILA</w:t>
      </w:r>
    </w:p>
    <w:p w14:paraId="7D4B1F5F" w14:textId="32B7E86C" w:rsidR="00B95979" w:rsidRPr="00A140BB" w:rsidRDefault="00D52016" w:rsidP="0052457F">
      <w:pPr>
        <w:keepNext/>
        <w:keepLines/>
        <w:numPr>
          <w:ilvl w:val="0"/>
          <w:numId w:val="19"/>
        </w:numPr>
        <w:spacing w:after="200" w:line="276" w:lineRule="auto"/>
        <w:contextualSpacing/>
        <w:jc w:val="center"/>
        <w:rPr>
          <w:rFonts w:ascii="Tahoma" w:hAnsi="Tahoma" w:cs="Tahoma"/>
        </w:rPr>
      </w:pPr>
      <w:r w:rsidRPr="00A140BB">
        <w:rPr>
          <w:rFonts w:ascii="Tahoma" w:hAnsi="Tahoma" w:cs="Tahoma"/>
        </w:rPr>
        <w:t>člen</w:t>
      </w:r>
    </w:p>
    <w:p w14:paraId="77D30A34" w14:textId="763B6EF7" w:rsidR="00B95979" w:rsidRPr="00A140BB" w:rsidRDefault="00B95979" w:rsidP="0052457F">
      <w:pPr>
        <w:keepNext/>
        <w:keepLines/>
        <w:suppressAutoHyphens/>
        <w:rPr>
          <w:rFonts w:ascii="Tahoma" w:hAnsi="Tahoma" w:cs="Tahoma"/>
          <w:b/>
        </w:rPr>
      </w:pPr>
    </w:p>
    <w:p w14:paraId="42013A5B" w14:textId="1D5CBFDC" w:rsidR="00D52016" w:rsidRPr="00A140BB" w:rsidRDefault="00D52016" w:rsidP="0052457F">
      <w:pPr>
        <w:keepNext/>
        <w:keepLines/>
        <w:jc w:val="both"/>
        <w:rPr>
          <w:rFonts w:ascii="Tahoma" w:hAnsi="Tahoma" w:cs="Tahoma"/>
        </w:rPr>
      </w:pPr>
      <w:r w:rsidRPr="00A140BB">
        <w:rPr>
          <w:rFonts w:ascii="Tahoma" w:hAnsi="Tahoma" w:cs="Tahoma"/>
        </w:rPr>
        <w:t>Stranki okvirnega sporazuma nista odgovorni za delno ali celotno neizpolnjevanje obveznosti, če je to posledica višje sile, vendar največ za čas trajanja višje sile ali njene posledice.</w:t>
      </w:r>
    </w:p>
    <w:p w14:paraId="44288AA0" w14:textId="7A8514A3" w:rsidR="00D52016" w:rsidRPr="00A140BB" w:rsidRDefault="00D52016" w:rsidP="0052457F">
      <w:pPr>
        <w:keepNext/>
        <w:keepLines/>
        <w:jc w:val="both"/>
        <w:rPr>
          <w:rFonts w:ascii="Tahoma" w:hAnsi="Tahoma" w:cs="Tahoma"/>
        </w:rPr>
      </w:pPr>
    </w:p>
    <w:p w14:paraId="78F7C7F8" w14:textId="77777777" w:rsidR="00D52016" w:rsidRPr="00A140BB" w:rsidRDefault="00D52016" w:rsidP="0052457F">
      <w:pPr>
        <w:keepNext/>
        <w:keepLines/>
        <w:jc w:val="both"/>
        <w:rPr>
          <w:rFonts w:ascii="Tahoma" w:hAnsi="Tahoma" w:cs="Tahoma"/>
        </w:rPr>
      </w:pPr>
      <w:r w:rsidRPr="00A140BB">
        <w:rPr>
          <w:rFonts w:ascii="Tahoma" w:hAnsi="Tahoma" w:cs="Tahoma"/>
        </w:rPr>
        <w:t xml:space="preserve">Ne glede na določila tega okvirnega sporazuma, izvajalec ne bo podvržen prekinitvi okvirnega sporazuma zaradi neizpolnitve obveznosti, zakasnitev v izvajanju ali drugih napakah pri izvršitvi njegovih obveznosti iz okvirnega sporazuma, če gre za dogodek višje sile, vendar največ za čas trajanja višje sile ali njene posledice. </w:t>
      </w:r>
    </w:p>
    <w:p w14:paraId="158DB8D0" w14:textId="77777777" w:rsidR="00D52016" w:rsidRPr="00A140BB" w:rsidRDefault="00D52016" w:rsidP="0052457F">
      <w:pPr>
        <w:keepNext/>
        <w:keepLines/>
        <w:jc w:val="both"/>
        <w:rPr>
          <w:rFonts w:ascii="Tahoma" w:hAnsi="Tahoma" w:cs="Tahoma"/>
        </w:rPr>
      </w:pPr>
    </w:p>
    <w:p w14:paraId="51B3E043" w14:textId="146872D5" w:rsidR="00D52016" w:rsidRPr="00A140BB" w:rsidRDefault="00D52016" w:rsidP="0052457F">
      <w:pPr>
        <w:keepNext/>
        <w:keepLines/>
        <w:jc w:val="both"/>
        <w:rPr>
          <w:rFonts w:ascii="Tahoma" w:hAnsi="Tahoma" w:cs="Tahoma"/>
        </w:rPr>
      </w:pPr>
      <w:r w:rsidRPr="00A140BB">
        <w:rPr>
          <w:rFonts w:ascii="Tahoma" w:hAnsi="Tahoma" w:cs="Tahoma"/>
        </w:rPr>
        <w:t xml:space="preserve">Kot višja sila se razumejo vse nepredvidene in nepričakovane okoliščine izjemnega značaja, ki so se pojavile po sklenitvi okvirnega sporazuma, neodvisno od volje strank okvirnega sporazuma in jih sodna praksa priznava za višjo silo. Če je izvedba predmeta tega okvirnega sporazuma delno ali v celoti motena oziroma preprečena, je izvajalec o tem dolžan obvestiti naročnika nemudoma oziroma takoj, ko je to mogoče, najkasneje pa v dveh (2) delovnih dneh po nastanku le-te in pri tem tudi navesti vzroke zamude ter okvirni/pričakovani dejanski rok dobave/izvedbe storitev. Le v tem primeru naročnik ne bo izvajal sankcij proti </w:t>
      </w:r>
      <w:r w:rsidRPr="000F5055">
        <w:rPr>
          <w:rFonts w:ascii="Tahoma" w:hAnsi="Tahoma" w:cs="Tahoma"/>
        </w:rPr>
        <w:t>izvajalcu po 2</w:t>
      </w:r>
      <w:r w:rsidR="00943F40" w:rsidRPr="000F5055">
        <w:rPr>
          <w:rFonts w:ascii="Tahoma" w:hAnsi="Tahoma" w:cs="Tahoma"/>
        </w:rPr>
        <w:t>4</w:t>
      </w:r>
      <w:r w:rsidRPr="000F5055">
        <w:rPr>
          <w:rFonts w:ascii="Tahoma" w:hAnsi="Tahoma" w:cs="Tahoma"/>
        </w:rPr>
        <w:t xml:space="preserve">. in </w:t>
      </w:r>
      <w:r w:rsidR="000F5055">
        <w:rPr>
          <w:rFonts w:ascii="Tahoma" w:hAnsi="Tahoma" w:cs="Tahoma"/>
        </w:rPr>
        <w:t>30</w:t>
      </w:r>
      <w:r w:rsidRPr="000F5055">
        <w:rPr>
          <w:rFonts w:ascii="Tahoma" w:hAnsi="Tahoma" w:cs="Tahoma"/>
        </w:rPr>
        <w:t xml:space="preserve">. členu </w:t>
      </w:r>
      <w:r w:rsidRPr="00A140BB">
        <w:rPr>
          <w:rFonts w:ascii="Tahoma" w:hAnsi="Tahoma" w:cs="Tahoma"/>
        </w:rPr>
        <w:t>tega okvirnega sporazuma. Izvajalec je dolžan naročnika nemudoma, najkasneje pa v dveh (2) delovnih dneh, obvestiti o prenehanju takih okoliščin in na zahtevo naročnika  dokazati obstoj višje sile.</w:t>
      </w:r>
    </w:p>
    <w:p w14:paraId="5918F9B1" w14:textId="77777777" w:rsidR="00D52016" w:rsidRPr="00A140BB" w:rsidRDefault="00D52016" w:rsidP="0052457F">
      <w:pPr>
        <w:keepNext/>
        <w:keepLines/>
        <w:jc w:val="both"/>
        <w:rPr>
          <w:rFonts w:ascii="Tahoma" w:hAnsi="Tahoma" w:cs="Tahoma"/>
          <w:snapToGrid w:val="0"/>
        </w:rPr>
      </w:pPr>
    </w:p>
    <w:p w14:paraId="2E2FDA89" w14:textId="77777777" w:rsidR="00D52016" w:rsidRPr="00A140BB" w:rsidRDefault="00D52016" w:rsidP="0052457F">
      <w:pPr>
        <w:keepNext/>
        <w:keepLines/>
        <w:jc w:val="both"/>
        <w:rPr>
          <w:rFonts w:ascii="Tahoma" w:hAnsi="Tahoma" w:cs="Tahoma"/>
          <w:snapToGrid w:val="0"/>
        </w:rPr>
      </w:pPr>
      <w:r w:rsidRPr="00A140BB">
        <w:rPr>
          <w:rFonts w:ascii="Tahoma" w:hAnsi="Tahoma" w:cs="Tahoma"/>
          <w:snapToGrid w:val="0"/>
        </w:rPr>
        <w:t>Pomanjkanje delovne sile ali materiala pri izvajalcu ali pri njegovih podizvajalcih se ne šteje za višjo silo, razen, če ni posledica le-te.</w:t>
      </w:r>
    </w:p>
    <w:p w14:paraId="611CE028" w14:textId="2BD04410" w:rsidR="00B95979" w:rsidRPr="00A140BB" w:rsidRDefault="00B95979" w:rsidP="0052457F">
      <w:pPr>
        <w:keepNext/>
        <w:keepLines/>
        <w:suppressAutoHyphens/>
        <w:rPr>
          <w:rFonts w:ascii="Tahoma" w:hAnsi="Tahoma" w:cs="Tahoma"/>
          <w:b/>
        </w:rPr>
      </w:pPr>
    </w:p>
    <w:p w14:paraId="561FD928" w14:textId="77777777" w:rsidR="00D52016" w:rsidRPr="00A140BB" w:rsidRDefault="00D52016" w:rsidP="0052457F">
      <w:pPr>
        <w:keepNext/>
        <w:keepLines/>
        <w:jc w:val="both"/>
        <w:rPr>
          <w:rFonts w:ascii="Tahoma" w:hAnsi="Tahoma" w:cs="Tahoma"/>
        </w:rPr>
      </w:pPr>
      <w:r w:rsidRPr="00A140BB">
        <w:rPr>
          <w:rFonts w:ascii="Tahoma" w:hAnsi="Tahoma" w:cs="Tahoma"/>
        </w:rPr>
        <w:t>Če ni drugih navodil s strani naročnika v pisni obliki, bo izvajalec nadaljeval z izvajanjem svojih obveznosti iz okvirnega sporazuma, kot je normalno mogoče in bo iskal vse normalne alternative načine za izvajanje določil okvirnega sporazuma, ki jih ne ovira dogodek višje sile.</w:t>
      </w:r>
    </w:p>
    <w:p w14:paraId="6FCFD202" w14:textId="12B87969" w:rsidR="00B95979" w:rsidRPr="00A140BB" w:rsidRDefault="00B95979" w:rsidP="0052457F">
      <w:pPr>
        <w:keepNext/>
        <w:keepLines/>
        <w:suppressAutoHyphens/>
        <w:rPr>
          <w:rFonts w:ascii="Tahoma" w:hAnsi="Tahoma" w:cs="Tahoma"/>
          <w:b/>
        </w:rPr>
      </w:pPr>
    </w:p>
    <w:p w14:paraId="23D4A5ED" w14:textId="45DA8928" w:rsidR="005E7594" w:rsidRPr="00A140BB" w:rsidRDefault="005E7594" w:rsidP="0052457F">
      <w:pPr>
        <w:keepNext/>
        <w:keepLines/>
        <w:numPr>
          <w:ilvl w:val="0"/>
          <w:numId w:val="18"/>
        </w:numPr>
        <w:suppressAutoHyphens/>
        <w:spacing w:after="200" w:line="276" w:lineRule="auto"/>
        <w:ind w:left="1077" w:hanging="1077"/>
        <w:jc w:val="both"/>
        <w:rPr>
          <w:rFonts w:ascii="Tahoma" w:hAnsi="Tahoma" w:cs="Tahoma"/>
          <w:b/>
        </w:rPr>
      </w:pPr>
      <w:r w:rsidRPr="00A140BB">
        <w:rPr>
          <w:rFonts w:ascii="Tahoma" w:hAnsi="Tahoma" w:cs="Tahoma"/>
          <w:b/>
        </w:rPr>
        <w:t xml:space="preserve">KAKOVOST </w:t>
      </w:r>
    </w:p>
    <w:p w14:paraId="2FEE4C8A" w14:textId="77777777" w:rsidR="005E7594" w:rsidRPr="00A140BB" w:rsidRDefault="005E7594" w:rsidP="0052457F">
      <w:pPr>
        <w:keepNext/>
        <w:keepLines/>
        <w:numPr>
          <w:ilvl w:val="0"/>
          <w:numId w:val="19"/>
        </w:numPr>
        <w:spacing w:after="200" w:line="276" w:lineRule="auto"/>
        <w:contextualSpacing/>
        <w:jc w:val="center"/>
        <w:rPr>
          <w:rFonts w:ascii="Tahoma" w:hAnsi="Tahoma" w:cs="Tahoma"/>
        </w:rPr>
      </w:pPr>
      <w:r w:rsidRPr="00A140BB">
        <w:rPr>
          <w:rFonts w:ascii="Tahoma" w:hAnsi="Tahoma" w:cs="Tahoma"/>
        </w:rPr>
        <w:t>člen</w:t>
      </w:r>
    </w:p>
    <w:p w14:paraId="63FB22FF" w14:textId="77777777" w:rsidR="005E7594" w:rsidRPr="00A140BB" w:rsidRDefault="005E7594" w:rsidP="0052457F">
      <w:pPr>
        <w:keepNext/>
        <w:keepLines/>
        <w:suppressAutoHyphens/>
        <w:ind w:left="357"/>
        <w:rPr>
          <w:rFonts w:ascii="Tahoma" w:hAnsi="Tahoma" w:cs="Tahoma"/>
          <w:color w:val="000000"/>
        </w:rPr>
      </w:pPr>
    </w:p>
    <w:p w14:paraId="347A7AD0" w14:textId="27898090" w:rsidR="005E7594" w:rsidRPr="00A97981" w:rsidRDefault="005E7594" w:rsidP="0052457F">
      <w:pPr>
        <w:keepNext/>
        <w:keepLines/>
        <w:suppressAutoHyphens/>
        <w:jc w:val="both"/>
        <w:rPr>
          <w:rFonts w:ascii="Tahoma" w:hAnsi="Tahoma" w:cs="Tahoma"/>
          <w:color w:val="000000"/>
        </w:rPr>
      </w:pPr>
      <w:r w:rsidRPr="00A97981">
        <w:rPr>
          <w:rFonts w:ascii="Tahoma" w:hAnsi="Tahoma" w:cs="Tahoma"/>
          <w:color w:val="000000"/>
        </w:rPr>
        <w:t xml:space="preserve">Z namenom zagotavljanja kakovosti čiščenja bosta kakovost čiščenja preverjala tako izvajalec kot naročnik. </w:t>
      </w:r>
    </w:p>
    <w:p w14:paraId="59C63FCC" w14:textId="77777777" w:rsidR="005E7594" w:rsidRPr="00A97981" w:rsidRDefault="005E7594" w:rsidP="0052457F">
      <w:pPr>
        <w:keepNext/>
        <w:keepLines/>
        <w:suppressAutoHyphens/>
        <w:jc w:val="both"/>
        <w:rPr>
          <w:rFonts w:ascii="Tahoma" w:hAnsi="Tahoma" w:cs="Tahoma"/>
          <w:color w:val="000000"/>
        </w:rPr>
      </w:pPr>
    </w:p>
    <w:p w14:paraId="258A64D4" w14:textId="5D38A90B" w:rsidR="005E7594" w:rsidRPr="00A97981" w:rsidRDefault="005E7594" w:rsidP="0052457F">
      <w:pPr>
        <w:keepNext/>
        <w:keepLines/>
        <w:suppressAutoHyphens/>
        <w:jc w:val="both"/>
        <w:rPr>
          <w:rFonts w:ascii="Tahoma" w:hAnsi="Tahoma" w:cs="Tahoma"/>
          <w:color w:val="000000"/>
        </w:rPr>
      </w:pPr>
      <w:r w:rsidRPr="00A97981">
        <w:rPr>
          <w:rFonts w:ascii="Tahoma" w:hAnsi="Tahoma" w:cs="Tahoma"/>
          <w:color w:val="000000"/>
        </w:rPr>
        <w:t xml:space="preserve">Sistem nadzora in spremljanje kakovosti s strani izvajalca </w:t>
      </w:r>
      <w:r w:rsidR="00A61109" w:rsidRPr="00A97981">
        <w:rPr>
          <w:rFonts w:ascii="Tahoma" w:hAnsi="Tahoma" w:cs="Tahoma"/>
          <w:color w:val="000000"/>
        </w:rPr>
        <w:t>je</w:t>
      </w:r>
      <w:r w:rsidRPr="00A97981">
        <w:rPr>
          <w:rFonts w:ascii="Tahoma" w:hAnsi="Tahoma" w:cs="Tahoma"/>
          <w:color w:val="000000"/>
        </w:rPr>
        <w:t xml:space="preserve"> naveden v Elaboratu čiščenja, ki ga mora izvajalec predložiti naročniku.</w:t>
      </w:r>
    </w:p>
    <w:p w14:paraId="494AEC30" w14:textId="77777777" w:rsidR="005E7594" w:rsidRPr="00A97981" w:rsidRDefault="005E7594" w:rsidP="0052457F">
      <w:pPr>
        <w:keepNext/>
        <w:keepLines/>
        <w:suppressAutoHyphens/>
        <w:jc w:val="both"/>
        <w:rPr>
          <w:rFonts w:ascii="Tahoma" w:hAnsi="Tahoma" w:cs="Tahoma"/>
          <w:color w:val="000000"/>
        </w:rPr>
      </w:pPr>
    </w:p>
    <w:p w14:paraId="2422B2A9" w14:textId="77777777" w:rsidR="00A61109" w:rsidRPr="00A97981" w:rsidRDefault="00A61109" w:rsidP="00A61109">
      <w:pPr>
        <w:keepNext/>
        <w:keepLines/>
        <w:suppressAutoHyphens/>
        <w:jc w:val="both"/>
        <w:rPr>
          <w:rFonts w:ascii="Tahoma" w:hAnsi="Tahoma" w:cs="Tahoma"/>
          <w:color w:val="000000"/>
        </w:rPr>
      </w:pPr>
    </w:p>
    <w:p w14:paraId="68DD5D6C" w14:textId="77777777" w:rsidR="00A61109" w:rsidRPr="00A97981" w:rsidRDefault="00A61109" w:rsidP="00A61109">
      <w:pPr>
        <w:keepNext/>
        <w:keepLines/>
        <w:suppressAutoHyphens/>
        <w:jc w:val="both"/>
        <w:rPr>
          <w:rFonts w:ascii="Tahoma" w:hAnsi="Tahoma" w:cs="Tahoma"/>
          <w:color w:val="000000"/>
        </w:rPr>
      </w:pPr>
    </w:p>
    <w:p w14:paraId="6C34DFE1" w14:textId="77777777" w:rsidR="00A61109" w:rsidRPr="00A97981" w:rsidRDefault="00A61109" w:rsidP="00A61109">
      <w:pPr>
        <w:keepNext/>
        <w:keepLines/>
        <w:suppressAutoHyphens/>
        <w:jc w:val="both"/>
        <w:rPr>
          <w:rFonts w:ascii="Tahoma" w:hAnsi="Tahoma" w:cs="Tahoma"/>
          <w:color w:val="000000"/>
        </w:rPr>
      </w:pPr>
    </w:p>
    <w:p w14:paraId="602F9F84" w14:textId="26BCB5C3" w:rsidR="00A61109" w:rsidRPr="00A97981" w:rsidRDefault="00A61109" w:rsidP="00882329">
      <w:pPr>
        <w:keepNext/>
        <w:keepLines/>
        <w:spacing w:after="200" w:line="276" w:lineRule="auto"/>
        <w:contextualSpacing/>
        <w:rPr>
          <w:rFonts w:ascii="Tahoma" w:hAnsi="Tahoma" w:cs="Tahoma"/>
          <w:color w:val="000000"/>
        </w:rPr>
      </w:pPr>
    </w:p>
    <w:p w14:paraId="1CBB3108" w14:textId="77777777" w:rsidR="00A61109" w:rsidRPr="00A97981" w:rsidRDefault="00A61109" w:rsidP="00A61109">
      <w:pPr>
        <w:keepNext/>
        <w:keepLines/>
        <w:suppressAutoHyphens/>
        <w:jc w:val="both"/>
        <w:rPr>
          <w:rFonts w:ascii="Tahoma" w:hAnsi="Tahoma" w:cs="Tahoma"/>
          <w:color w:val="000000"/>
        </w:rPr>
      </w:pPr>
    </w:p>
    <w:p w14:paraId="2A748065" w14:textId="4D7BC50E" w:rsidR="00CC2285" w:rsidRPr="00A97981" w:rsidRDefault="00CC2285" w:rsidP="00A61109">
      <w:pPr>
        <w:keepNext/>
        <w:keepLines/>
        <w:suppressAutoHyphens/>
        <w:jc w:val="both"/>
        <w:rPr>
          <w:rFonts w:ascii="Tahoma" w:hAnsi="Tahoma" w:cs="Tahoma"/>
          <w:color w:val="000000"/>
        </w:rPr>
      </w:pPr>
      <w:r w:rsidRPr="00A97981">
        <w:rPr>
          <w:rFonts w:ascii="Tahoma" w:hAnsi="Tahoma" w:cs="Tahoma"/>
          <w:color w:val="000000"/>
        </w:rPr>
        <w:lastRenderedPageBreak/>
        <w:t>Izvajalec zagotavlja, da bo čistilno osebje storitve, ki so predmet okvirnega sporazuma, izvajalo na način in v skladu z določili okvirnega sporazuma ter pri izvajanju storitev uporabljalo ustrezno osebno varovalno opremo,</w:t>
      </w:r>
      <w:r w:rsidRPr="00A97981">
        <w:rPr>
          <w:rFonts w:ascii="Tahoma" w:hAnsi="Tahoma" w:cs="Tahoma"/>
        </w:rPr>
        <w:t xml:space="preserve"> kot jo zahteva naročnik za posamezne lokacije, </w:t>
      </w:r>
      <w:r w:rsidR="005F57A4" w:rsidRPr="00A97981">
        <w:rPr>
          <w:rFonts w:ascii="Tahoma" w:hAnsi="Tahoma" w:cs="Tahoma"/>
        </w:rPr>
        <w:t xml:space="preserve">ter uporabljalo ustrezne delovne stroje in </w:t>
      </w:r>
      <w:r w:rsidRPr="00A97981">
        <w:rPr>
          <w:rFonts w:ascii="Tahoma" w:hAnsi="Tahoma" w:cs="Tahoma"/>
        </w:rPr>
        <w:t>pripomočk</w:t>
      </w:r>
      <w:r w:rsidR="007E5B08" w:rsidRPr="00A97981">
        <w:rPr>
          <w:rFonts w:ascii="Tahoma" w:hAnsi="Tahoma" w:cs="Tahoma"/>
        </w:rPr>
        <w:t>e</w:t>
      </w:r>
      <w:r w:rsidRPr="00A97981">
        <w:rPr>
          <w:rFonts w:ascii="Tahoma" w:hAnsi="Tahoma" w:cs="Tahoma"/>
        </w:rPr>
        <w:t xml:space="preserve"> za čiščenje</w:t>
      </w:r>
      <w:r w:rsidR="005F57A4" w:rsidRPr="00A97981">
        <w:rPr>
          <w:rFonts w:ascii="Tahoma" w:hAnsi="Tahoma" w:cs="Tahoma"/>
        </w:rPr>
        <w:t>.</w:t>
      </w:r>
    </w:p>
    <w:p w14:paraId="6E681BBB" w14:textId="77777777" w:rsidR="00CC2285" w:rsidRPr="00A97981" w:rsidRDefault="00CC2285" w:rsidP="00A61109">
      <w:pPr>
        <w:keepNext/>
        <w:keepLines/>
        <w:suppressAutoHyphens/>
        <w:jc w:val="both"/>
        <w:rPr>
          <w:rFonts w:ascii="Tahoma" w:hAnsi="Tahoma" w:cs="Tahoma"/>
          <w:color w:val="000000"/>
        </w:rPr>
      </w:pPr>
    </w:p>
    <w:p w14:paraId="58E3198E" w14:textId="067469D7" w:rsidR="005E7594" w:rsidRPr="00A97981" w:rsidRDefault="005E7594" w:rsidP="00A61109">
      <w:pPr>
        <w:keepNext/>
        <w:keepLines/>
        <w:suppressAutoHyphens/>
        <w:jc w:val="both"/>
        <w:rPr>
          <w:rFonts w:ascii="Tahoma" w:hAnsi="Tahoma" w:cs="Tahoma"/>
          <w:color w:val="000000"/>
        </w:rPr>
      </w:pPr>
      <w:r w:rsidRPr="00A97981">
        <w:rPr>
          <w:rFonts w:ascii="Tahoma" w:hAnsi="Tahoma" w:cs="Tahoma"/>
          <w:color w:val="000000"/>
        </w:rPr>
        <w:t xml:space="preserve">Naročnik bo s strani svoje nadzorne osebe izvajal </w:t>
      </w:r>
      <w:r w:rsidR="00882329" w:rsidRPr="00A97981">
        <w:rPr>
          <w:rFonts w:ascii="Tahoma" w:hAnsi="Tahoma" w:cs="Tahoma"/>
          <w:color w:val="000000"/>
        </w:rPr>
        <w:t>nadzor</w:t>
      </w:r>
      <w:r w:rsidRPr="00A97981">
        <w:rPr>
          <w:rFonts w:ascii="Tahoma" w:hAnsi="Tahoma" w:cs="Tahoma"/>
          <w:color w:val="000000"/>
        </w:rPr>
        <w:t xml:space="preserve"> vizualne snažnosti prostorov, prisotnost, </w:t>
      </w:r>
      <w:r w:rsidR="00882329" w:rsidRPr="00A97981">
        <w:rPr>
          <w:rFonts w:ascii="Tahoma" w:hAnsi="Tahoma" w:cs="Tahoma"/>
          <w:color w:val="000000"/>
        </w:rPr>
        <w:t xml:space="preserve">prisotnost ustreznega števila čistilnega osebja, </w:t>
      </w:r>
      <w:r w:rsidRPr="00A97981">
        <w:rPr>
          <w:rFonts w:ascii="Tahoma" w:hAnsi="Tahoma" w:cs="Tahoma"/>
          <w:color w:val="000000"/>
        </w:rPr>
        <w:t xml:space="preserve">ustreznost in urejenost čistil, čistilnih pripomočkov, čistilnih vozičkov in čistilnega osebja in na podlagi ugotovitev sestavil zapisnik, </w:t>
      </w:r>
      <w:r w:rsidR="00A61109" w:rsidRPr="00A97981">
        <w:rPr>
          <w:rFonts w:ascii="Tahoma" w:hAnsi="Tahoma" w:cs="Tahoma"/>
          <w:color w:val="000000"/>
        </w:rPr>
        <w:t xml:space="preserve">neustreznost izvajanja storitev po tem okvirnem sporazumu </w:t>
      </w:r>
      <w:r w:rsidRPr="00A97981">
        <w:rPr>
          <w:rFonts w:ascii="Tahoma" w:hAnsi="Tahoma" w:cs="Tahoma"/>
          <w:color w:val="000000"/>
        </w:rPr>
        <w:t xml:space="preserve">pa </w:t>
      </w:r>
      <w:r w:rsidR="007E5B08" w:rsidRPr="00A97981">
        <w:rPr>
          <w:rFonts w:ascii="Tahoma" w:hAnsi="Tahoma" w:cs="Tahoma"/>
          <w:color w:val="000000"/>
        </w:rPr>
        <w:t xml:space="preserve">pisno </w:t>
      </w:r>
      <w:r w:rsidRPr="00A97981">
        <w:rPr>
          <w:rFonts w:ascii="Tahoma" w:hAnsi="Tahoma" w:cs="Tahoma"/>
          <w:color w:val="000000"/>
        </w:rPr>
        <w:t>sporoči</w:t>
      </w:r>
      <w:r w:rsidR="006250F5" w:rsidRPr="00A97981">
        <w:rPr>
          <w:rFonts w:ascii="Tahoma" w:hAnsi="Tahoma" w:cs="Tahoma"/>
          <w:color w:val="000000"/>
        </w:rPr>
        <w:t xml:space="preserve"> (po elektronski pošti)</w:t>
      </w:r>
      <w:r w:rsidRPr="00A97981">
        <w:rPr>
          <w:rFonts w:ascii="Tahoma" w:hAnsi="Tahoma" w:cs="Tahoma"/>
          <w:color w:val="000000"/>
        </w:rPr>
        <w:t xml:space="preserve"> nadzorni osebi izvajalca. </w:t>
      </w:r>
    </w:p>
    <w:p w14:paraId="2A65C7FC" w14:textId="1DB5C6BF" w:rsidR="00A61109" w:rsidRPr="00A97981" w:rsidRDefault="00A61109" w:rsidP="00A61109">
      <w:pPr>
        <w:keepNext/>
        <w:keepLines/>
        <w:suppressAutoHyphens/>
        <w:jc w:val="both"/>
        <w:rPr>
          <w:rFonts w:ascii="Tahoma" w:hAnsi="Tahoma" w:cs="Tahoma"/>
          <w:color w:val="000000"/>
        </w:rPr>
      </w:pPr>
    </w:p>
    <w:p w14:paraId="579C3E9E" w14:textId="4A3CEB75" w:rsidR="007E5B08" w:rsidRPr="00A97981" w:rsidRDefault="007E5B08" w:rsidP="007E5B08">
      <w:pPr>
        <w:keepNext/>
        <w:keepLines/>
        <w:numPr>
          <w:ilvl w:val="0"/>
          <w:numId w:val="19"/>
        </w:numPr>
        <w:spacing w:after="200" w:line="276" w:lineRule="auto"/>
        <w:contextualSpacing/>
        <w:jc w:val="center"/>
        <w:rPr>
          <w:rFonts w:ascii="Tahoma" w:hAnsi="Tahoma" w:cs="Tahoma"/>
          <w:color w:val="000000"/>
        </w:rPr>
      </w:pPr>
      <w:r w:rsidRPr="00A97981">
        <w:rPr>
          <w:rFonts w:ascii="Tahoma" w:hAnsi="Tahoma" w:cs="Tahoma"/>
          <w:color w:val="000000"/>
        </w:rPr>
        <w:t>člen</w:t>
      </w:r>
    </w:p>
    <w:p w14:paraId="47C3BB3F" w14:textId="77777777" w:rsidR="007E5B08" w:rsidRPr="00A97981" w:rsidRDefault="007E5B08" w:rsidP="00A61109">
      <w:pPr>
        <w:keepNext/>
        <w:keepLines/>
        <w:suppressAutoHyphens/>
        <w:jc w:val="both"/>
        <w:rPr>
          <w:rFonts w:ascii="Tahoma" w:hAnsi="Tahoma" w:cs="Tahoma"/>
          <w:color w:val="000000"/>
        </w:rPr>
      </w:pPr>
    </w:p>
    <w:p w14:paraId="3A4AB7A5" w14:textId="03469895" w:rsidR="005F57A4" w:rsidRPr="00A97981" w:rsidRDefault="00A61109" w:rsidP="00A61109">
      <w:pPr>
        <w:keepNext/>
        <w:keepLines/>
        <w:suppressAutoHyphens/>
        <w:jc w:val="both"/>
        <w:rPr>
          <w:rFonts w:ascii="Tahoma" w:hAnsi="Tahoma" w:cs="Tahoma"/>
        </w:rPr>
      </w:pPr>
      <w:r w:rsidRPr="00A97981">
        <w:rPr>
          <w:rFonts w:ascii="Tahoma" w:hAnsi="Tahoma" w:cs="Tahoma"/>
          <w:color w:val="000000"/>
        </w:rPr>
        <w:t xml:space="preserve">Naročnik bo s strani svoje nadzorne osebe izvajal nadzor nad </w:t>
      </w:r>
      <w:r w:rsidR="00CC2285" w:rsidRPr="00A97981">
        <w:rPr>
          <w:rFonts w:ascii="Tahoma" w:hAnsi="Tahoma" w:cs="Tahoma"/>
          <w:color w:val="000000"/>
        </w:rPr>
        <w:t xml:space="preserve">uporabo </w:t>
      </w:r>
      <w:r w:rsidR="00CC2285" w:rsidRPr="00A97981">
        <w:rPr>
          <w:rFonts w:ascii="Tahoma" w:hAnsi="Tahoma" w:cs="Tahoma"/>
        </w:rPr>
        <w:t>osebne varovalne opreme, kot jo zahteva naročnik za posamezne lokacije, pripomočkov za čiščenje in delovnih strojev na način in v skladu z določili okvirnega sporazuma.</w:t>
      </w:r>
      <w:r w:rsidR="005F57A4" w:rsidRPr="00A97981">
        <w:rPr>
          <w:rFonts w:ascii="Tahoma" w:hAnsi="Tahoma" w:cs="Tahoma"/>
          <w:color w:val="000000"/>
        </w:rPr>
        <w:t xml:space="preserve"> V kolikor naročnik ugotovi, da izvajalec ustrezno ne uporablja </w:t>
      </w:r>
      <w:r w:rsidR="005F57A4" w:rsidRPr="00A97981">
        <w:rPr>
          <w:rFonts w:ascii="Tahoma" w:hAnsi="Tahoma" w:cs="Tahoma"/>
        </w:rPr>
        <w:t xml:space="preserve">osebne varovalne opreme, kot jo zahteva za posamezne lokacije, ustrezno ne uporablja pripomočkov za čiščenje in delovnih strojev na način in v skladu z določili okvirnega sporazuma, ga bo pisno opozoril. </w:t>
      </w:r>
    </w:p>
    <w:p w14:paraId="48EBBF4D" w14:textId="77777777" w:rsidR="005F57A4" w:rsidRPr="00A97981" w:rsidRDefault="005F57A4" w:rsidP="00A61109">
      <w:pPr>
        <w:keepNext/>
        <w:keepLines/>
        <w:suppressAutoHyphens/>
        <w:jc w:val="both"/>
        <w:rPr>
          <w:rFonts w:ascii="Tahoma" w:hAnsi="Tahoma" w:cs="Tahoma"/>
        </w:rPr>
      </w:pPr>
    </w:p>
    <w:p w14:paraId="23F12F96" w14:textId="341510C9" w:rsidR="005F57A4" w:rsidRPr="00A97981" w:rsidRDefault="005F57A4" w:rsidP="005F57A4">
      <w:pPr>
        <w:keepNext/>
        <w:keepLines/>
        <w:suppressAutoHyphens/>
        <w:jc w:val="both"/>
        <w:rPr>
          <w:rFonts w:ascii="Tahoma" w:hAnsi="Tahoma" w:cs="Tahoma"/>
        </w:rPr>
      </w:pPr>
      <w:r w:rsidRPr="00A97981">
        <w:rPr>
          <w:rFonts w:ascii="Tahoma" w:hAnsi="Tahoma" w:cs="Tahoma"/>
        </w:rPr>
        <w:t xml:space="preserve">V kolikor naročnik izvajalca </w:t>
      </w:r>
      <w:r w:rsidR="007E5B08" w:rsidRPr="00A97981">
        <w:rPr>
          <w:rFonts w:ascii="Tahoma" w:hAnsi="Tahoma" w:cs="Tahoma"/>
        </w:rPr>
        <w:t xml:space="preserve">več kot trikrat v enem mesecu opozori na neustrezno uporabo osebne varovalne opreme, kot jo zahteva naročnik za posamezne lokacije, pripomočkov za čiščenje in delovnih strojev, ima pravico izvajalcu obračunati pogodbeno </w:t>
      </w:r>
      <w:r w:rsidRPr="00A97981">
        <w:rPr>
          <w:rFonts w:ascii="Tahoma" w:hAnsi="Tahoma" w:cs="Tahoma"/>
          <w:color w:val="000000"/>
        </w:rPr>
        <w:t>kazen v skladu z drugim odstavkom 24. člen</w:t>
      </w:r>
      <w:r w:rsidR="00EB7526">
        <w:rPr>
          <w:rFonts w:ascii="Tahoma" w:hAnsi="Tahoma" w:cs="Tahoma"/>
          <w:color w:val="000000"/>
        </w:rPr>
        <w:t>a</w:t>
      </w:r>
      <w:r w:rsidRPr="00A97981">
        <w:rPr>
          <w:rFonts w:ascii="Tahoma" w:hAnsi="Tahoma" w:cs="Tahoma"/>
          <w:color w:val="000000"/>
        </w:rPr>
        <w:t xml:space="preserve"> tega okvirnega sporazuma.</w:t>
      </w:r>
    </w:p>
    <w:p w14:paraId="56E4D5F6" w14:textId="472F047D" w:rsidR="005F57A4" w:rsidRPr="00A97981" w:rsidRDefault="005F57A4" w:rsidP="00A61109">
      <w:pPr>
        <w:keepNext/>
        <w:keepLines/>
        <w:suppressAutoHyphens/>
        <w:jc w:val="both"/>
        <w:rPr>
          <w:rFonts w:ascii="Tahoma" w:hAnsi="Tahoma" w:cs="Tahoma"/>
          <w:color w:val="000000"/>
        </w:rPr>
      </w:pPr>
    </w:p>
    <w:p w14:paraId="71CC1D1A" w14:textId="492736F6" w:rsidR="007E5B08" w:rsidRPr="00A97981" w:rsidRDefault="007E5B08" w:rsidP="00882329">
      <w:pPr>
        <w:keepNext/>
        <w:keepLines/>
        <w:numPr>
          <w:ilvl w:val="0"/>
          <w:numId w:val="19"/>
        </w:numPr>
        <w:spacing w:after="200" w:line="276" w:lineRule="auto"/>
        <w:contextualSpacing/>
        <w:jc w:val="center"/>
        <w:rPr>
          <w:rFonts w:ascii="Tahoma" w:hAnsi="Tahoma" w:cs="Tahoma"/>
          <w:color w:val="000000"/>
        </w:rPr>
      </w:pPr>
      <w:r w:rsidRPr="00A97981">
        <w:rPr>
          <w:rFonts w:ascii="Tahoma" w:hAnsi="Tahoma" w:cs="Tahoma"/>
          <w:color w:val="000000"/>
        </w:rPr>
        <w:t>člen</w:t>
      </w:r>
    </w:p>
    <w:p w14:paraId="4ADFE2F5" w14:textId="77777777" w:rsidR="00D13568" w:rsidRPr="00A97981" w:rsidRDefault="00D13568" w:rsidP="00A61109">
      <w:pPr>
        <w:keepNext/>
        <w:keepLines/>
        <w:suppressAutoHyphens/>
        <w:jc w:val="both"/>
        <w:rPr>
          <w:rFonts w:ascii="Tahoma" w:hAnsi="Tahoma" w:cs="Tahoma"/>
          <w:color w:val="000000"/>
        </w:rPr>
      </w:pPr>
    </w:p>
    <w:p w14:paraId="00254F75" w14:textId="319EF5C4" w:rsidR="007E5B08" w:rsidRPr="00A140BB" w:rsidRDefault="00D13568" w:rsidP="007B5A49">
      <w:pPr>
        <w:keepNext/>
        <w:keepLines/>
        <w:suppressAutoHyphens/>
        <w:jc w:val="both"/>
        <w:rPr>
          <w:rFonts w:ascii="Tahoma" w:hAnsi="Tahoma" w:cs="Tahoma"/>
          <w:color w:val="000000"/>
        </w:rPr>
      </w:pPr>
      <w:r w:rsidRPr="00A97981">
        <w:rPr>
          <w:rFonts w:ascii="Tahoma" w:hAnsi="Tahoma" w:cs="Tahoma"/>
          <w:color w:val="000000"/>
        </w:rPr>
        <w:t>Naročnik bo s strani svoje nadzorne osebe izvajal nadzor nad pravočasn</w:t>
      </w:r>
      <w:r w:rsidR="007B5A49" w:rsidRPr="00A97981">
        <w:rPr>
          <w:rFonts w:ascii="Tahoma" w:hAnsi="Tahoma" w:cs="Tahoma"/>
          <w:color w:val="000000"/>
        </w:rPr>
        <w:t>im</w:t>
      </w:r>
      <w:r w:rsidRPr="00A97981">
        <w:rPr>
          <w:rFonts w:ascii="Tahoma" w:hAnsi="Tahoma" w:cs="Tahoma"/>
          <w:color w:val="000000"/>
        </w:rPr>
        <w:t xml:space="preserve"> </w:t>
      </w:r>
      <w:r w:rsidR="007B5A49" w:rsidRPr="00A97981">
        <w:rPr>
          <w:rFonts w:ascii="Tahoma" w:hAnsi="Tahoma" w:cs="Tahoma"/>
          <w:color w:val="000000"/>
        </w:rPr>
        <w:t xml:space="preserve">in kvalitetnim </w:t>
      </w:r>
      <w:r w:rsidRPr="00A97981">
        <w:rPr>
          <w:rFonts w:ascii="Tahoma" w:hAnsi="Tahoma" w:cs="Tahoma"/>
          <w:color w:val="000000"/>
        </w:rPr>
        <w:t>i</w:t>
      </w:r>
      <w:r w:rsidR="007B5A49" w:rsidRPr="00A97981">
        <w:rPr>
          <w:rFonts w:ascii="Tahoma" w:hAnsi="Tahoma" w:cs="Tahoma"/>
          <w:color w:val="000000"/>
        </w:rPr>
        <w:t>zvajanjem</w:t>
      </w:r>
      <w:r w:rsidRPr="00A97981">
        <w:rPr>
          <w:rFonts w:ascii="Tahoma" w:hAnsi="Tahoma" w:cs="Tahoma"/>
          <w:color w:val="000000"/>
        </w:rPr>
        <w:t xml:space="preserve"> rednih čiščenj</w:t>
      </w:r>
      <w:r w:rsidR="007B5A49" w:rsidRPr="00A97981">
        <w:rPr>
          <w:rFonts w:ascii="Tahoma" w:hAnsi="Tahoma" w:cs="Tahoma"/>
          <w:color w:val="000000"/>
        </w:rPr>
        <w:t xml:space="preserve"> ter nadzor nad izpolnjevanjem obveznosti izvajalca iz okvirnega sporazuma. </w:t>
      </w:r>
      <w:r w:rsidR="007E5B08" w:rsidRPr="00A97981">
        <w:rPr>
          <w:rFonts w:ascii="Tahoma" w:hAnsi="Tahoma" w:cs="Tahoma"/>
          <w:color w:val="000000"/>
        </w:rPr>
        <w:t xml:space="preserve">V kolikor izvajalec po svoji krivdi pravočasno ne izpolni svojih obveznosti v skladu z določili tega okvirnega sporazuma ali je izvedena storitev opravljena nekakovostno ali v neustreznem obsegu, ter zamuda ni posledica višje sile, kot je zapisano v </w:t>
      </w:r>
      <w:r w:rsidR="00882329" w:rsidRPr="00A97981">
        <w:rPr>
          <w:rFonts w:ascii="Tahoma" w:hAnsi="Tahoma" w:cs="Tahoma"/>
          <w:color w:val="000000"/>
        </w:rPr>
        <w:t>19</w:t>
      </w:r>
      <w:r w:rsidR="007E5B08" w:rsidRPr="00A97981">
        <w:rPr>
          <w:rFonts w:ascii="Tahoma" w:hAnsi="Tahoma" w:cs="Tahoma"/>
          <w:color w:val="000000"/>
        </w:rPr>
        <w:t xml:space="preserve">. členu tega okvirnega sporazuma, bo naročnik izvajalcu, ob koncu mesečnega obračunskega obdobja, obračunal pogodbeno kazen </w:t>
      </w:r>
      <w:r w:rsidR="00882329" w:rsidRPr="00A97981">
        <w:rPr>
          <w:rFonts w:ascii="Tahoma" w:hAnsi="Tahoma" w:cs="Tahoma"/>
          <w:color w:val="000000"/>
        </w:rPr>
        <w:t xml:space="preserve">v skladu </w:t>
      </w:r>
      <w:r w:rsidR="009B4789" w:rsidRPr="00A97981">
        <w:rPr>
          <w:rFonts w:ascii="Tahoma" w:hAnsi="Tahoma" w:cs="Tahoma"/>
          <w:color w:val="000000"/>
        </w:rPr>
        <w:t>s prvim</w:t>
      </w:r>
      <w:r w:rsidR="00882329" w:rsidRPr="00A97981">
        <w:rPr>
          <w:rFonts w:ascii="Tahoma" w:hAnsi="Tahoma" w:cs="Tahoma"/>
          <w:color w:val="000000"/>
        </w:rPr>
        <w:t xml:space="preserve"> odstavkom 24. členom tega okvirnega sporazuma.</w:t>
      </w:r>
    </w:p>
    <w:p w14:paraId="5E185592" w14:textId="6697AB89" w:rsidR="00B95979" w:rsidRPr="00A140BB" w:rsidRDefault="00B95979" w:rsidP="00D13568">
      <w:pPr>
        <w:keepNext/>
        <w:keepLines/>
        <w:suppressAutoHyphens/>
        <w:rPr>
          <w:rFonts w:ascii="Tahoma" w:hAnsi="Tahoma" w:cs="Tahoma"/>
          <w:b/>
        </w:rPr>
      </w:pPr>
      <w:bookmarkStart w:id="65" w:name="_Hlk192077454"/>
    </w:p>
    <w:p w14:paraId="1F5AB9A4" w14:textId="6024595B" w:rsidR="000C7D6C" w:rsidRPr="00A140BB" w:rsidRDefault="000C7D6C" w:rsidP="0052457F">
      <w:pPr>
        <w:keepNext/>
        <w:keepLines/>
        <w:numPr>
          <w:ilvl w:val="0"/>
          <w:numId w:val="18"/>
        </w:numPr>
        <w:suppressAutoHyphens/>
        <w:spacing w:after="200" w:line="276" w:lineRule="auto"/>
        <w:ind w:left="1077" w:hanging="1077"/>
        <w:jc w:val="both"/>
        <w:rPr>
          <w:rFonts w:ascii="Tahoma" w:hAnsi="Tahoma" w:cs="Tahoma"/>
          <w:b/>
        </w:rPr>
      </w:pPr>
      <w:r w:rsidRPr="00A140BB">
        <w:rPr>
          <w:rFonts w:ascii="Tahoma" w:hAnsi="Tahoma" w:cs="Tahoma"/>
          <w:b/>
        </w:rPr>
        <w:t xml:space="preserve">FINANČNO ZAVAROVANJE </w:t>
      </w:r>
    </w:p>
    <w:p w14:paraId="76907BD3" w14:textId="77777777" w:rsidR="000C7D6C" w:rsidRPr="00A140BB" w:rsidRDefault="000C7D6C" w:rsidP="0052457F">
      <w:pPr>
        <w:keepNext/>
        <w:keepLines/>
        <w:numPr>
          <w:ilvl w:val="0"/>
          <w:numId w:val="19"/>
        </w:numPr>
        <w:spacing w:after="200" w:line="276" w:lineRule="auto"/>
        <w:contextualSpacing/>
        <w:jc w:val="center"/>
        <w:rPr>
          <w:rFonts w:ascii="Tahoma" w:hAnsi="Tahoma" w:cs="Tahoma"/>
        </w:rPr>
      </w:pPr>
      <w:r w:rsidRPr="00A140BB">
        <w:rPr>
          <w:rFonts w:ascii="Tahoma" w:hAnsi="Tahoma" w:cs="Tahoma"/>
        </w:rPr>
        <w:t>člen</w:t>
      </w:r>
    </w:p>
    <w:p w14:paraId="1FEB5726" w14:textId="77777777" w:rsidR="000C7D6C" w:rsidRPr="00A140BB" w:rsidRDefault="000C7D6C" w:rsidP="0052457F">
      <w:pPr>
        <w:keepNext/>
        <w:keepLines/>
        <w:ind w:left="426"/>
        <w:rPr>
          <w:rFonts w:ascii="Tahoma" w:hAnsi="Tahoma" w:cs="Tahoma"/>
          <w:b/>
        </w:rPr>
      </w:pPr>
    </w:p>
    <w:p w14:paraId="227B0C45" w14:textId="2329582D" w:rsidR="000C7D6C" w:rsidRPr="00A140BB" w:rsidRDefault="000C7D6C" w:rsidP="0052457F">
      <w:pPr>
        <w:keepNext/>
        <w:keepLines/>
        <w:jc w:val="both"/>
        <w:rPr>
          <w:rFonts w:ascii="Tahoma" w:hAnsi="Tahoma" w:cs="Tahoma"/>
        </w:rPr>
      </w:pPr>
      <w:r w:rsidRPr="00A140BB">
        <w:rPr>
          <w:rFonts w:ascii="Tahoma" w:hAnsi="Tahoma" w:cs="Tahoma"/>
        </w:rPr>
        <w:t>Izvajalec se obvezuje, da bo v roku petnajstih (15) koledarskih dni od sklenitve okvirnega sporazuma, naročniku predložil kavcijsko zavarovanje ali bančno garancijo za zavarovanje dobre izvedbe obveznosti iz okvirnega sporazuma v višini 10% (deset odstotkov) ponudbene vrednosti brez DDV (v nadaljevanju tudi: finančno zavarovanje za</w:t>
      </w:r>
      <w:r w:rsidR="00860E14">
        <w:rPr>
          <w:rFonts w:ascii="Tahoma" w:hAnsi="Tahoma" w:cs="Tahoma"/>
        </w:rPr>
        <w:t xml:space="preserve"> </w:t>
      </w:r>
      <w:r w:rsidRPr="00A140BB">
        <w:rPr>
          <w:rFonts w:ascii="Tahoma" w:hAnsi="Tahoma" w:cs="Tahoma"/>
        </w:rPr>
        <w:t>dobr</w:t>
      </w:r>
      <w:r w:rsidR="00860E14">
        <w:rPr>
          <w:rFonts w:ascii="Tahoma" w:hAnsi="Tahoma" w:cs="Tahoma"/>
        </w:rPr>
        <w:t>o</w:t>
      </w:r>
      <w:r w:rsidRPr="00A140BB">
        <w:rPr>
          <w:rFonts w:ascii="Tahoma" w:hAnsi="Tahoma" w:cs="Tahoma"/>
        </w:rPr>
        <w:t xml:space="preserve"> izvedb</w:t>
      </w:r>
      <w:r w:rsidR="00860E14">
        <w:rPr>
          <w:rFonts w:ascii="Tahoma" w:hAnsi="Tahoma" w:cs="Tahoma"/>
        </w:rPr>
        <w:t>o</w:t>
      </w:r>
      <w:r w:rsidRPr="00A140BB">
        <w:rPr>
          <w:rFonts w:ascii="Tahoma" w:hAnsi="Tahoma" w:cs="Tahoma"/>
        </w:rPr>
        <w:t xml:space="preserve"> obveznosti iz okvirnega sporazuma in/ali finančno zavarovanje), z dobo veljavnosti še najmanj trideset (30) dni po preteku veljavnosti okvirnega sporazuma. Finančno zavarovanje mora biti nepreklicno in brezpogojno, unovčljivo na prvi pisni poziv naročnika, brez ugovora. </w:t>
      </w:r>
    </w:p>
    <w:p w14:paraId="3FBF1020" w14:textId="77777777" w:rsidR="000C7D6C" w:rsidRPr="00A140BB" w:rsidRDefault="000C7D6C" w:rsidP="0052457F">
      <w:pPr>
        <w:keepNext/>
        <w:keepLines/>
        <w:jc w:val="both"/>
        <w:rPr>
          <w:rFonts w:ascii="Tahoma" w:hAnsi="Tahoma" w:cs="Tahoma"/>
        </w:rPr>
      </w:pPr>
    </w:p>
    <w:p w14:paraId="41571BE9" w14:textId="2731AFAF" w:rsidR="000C7D6C" w:rsidRPr="00A140BB" w:rsidRDefault="000C7D6C" w:rsidP="0052457F">
      <w:pPr>
        <w:keepNext/>
        <w:keepLines/>
        <w:jc w:val="both"/>
        <w:rPr>
          <w:rFonts w:ascii="Tahoma" w:hAnsi="Tahoma" w:cs="Tahoma"/>
        </w:rPr>
      </w:pPr>
      <w:r w:rsidRPr="00A140BB">
        <w:rPr>
          <w:rFonts w:ascii="Tahoma" w:hAnsi="Tahoma" w:cs="Tahoma"/>
        </w:rPr>
        <w:t xml:space="preserve">Predložitev finančnega zavarovanja je pogoj za veljavnost tega okvirnega sporazuma. V kolikor izvajalec v roku petnajstih (15) koledarskih dni od sklenitve okvirnega sporazuma ne bo predložil finančnega zavarovanja v višini </w:t>
      </w:r>
      <w:r w:rsidRPr="00A140BB">
        <w:rPr>
          <w:rFonts w:ascii="Tahoma" w:hAnsi="Tahoma" w:cs="Tahoma"/>
          <w:color w:val="000000"/>
        </w:rPr>
        <w:t xml:space="preserve">in z veljavnostjo </w:t>
      </w:r>
      <w:r w:rsidRPr="00A140BB">
        <w:rPr>
          <w:rFonts w:ascii="Tahoma" w:hAnsi="Tahoma" w:cs="Tahoma"/>
        </w:rPr>
        <w:t xml:space="preserve">iz prvega odstavka tega člena, se šteje, da ta okvirni sporazum nikoli ni bil sklenjen, naročnik pa bo Državni revizijski komisiji predlagal, da uvede postopek o prekršku iz 4. točke 112. člena ZJN-3. </w:t>
      </w:r>
    </w:p>
    <w:p w14:paraId="45D69D73" w14:textId="77777777" w:rsidR="000C7D6C" w:rsidRPr="00A140BB" w:rsidRDefault="000C7D6C" w:rsidP="0052457F">
      <w:pPr>
        <w:keepNext/>
        <w:keepLines/>
        <w:autoSpaceDE w:val="0"/>
        <w:autoSpaceDN w:val="0"/>
        <w:adjustRightInd w:val="0"/>
        <w:jc w:val="both"/>
        <w:rPr>
          <w:rFonts w:ascii="Tahoma" w:hAnsi="Tahoma" w:cs="Tahoma"/>
        </w:rPr>
      </w:pPr>
    </w:p>
    <w:p w14:paraId="55631C84" w14:textId="382D9D0C" w:rsidR="000C7D6C" w:rsidRPr="00A140BB" w:rsidRDefault="000C7D6C" w:rsidP="0052457F">
      <w:pPr>
        <w:keepNext/>
        <w:keepLines/>
        <w:jc w:val="both"/>
        <w:rPr>
          <w:rFonts w:ascii="Tahoma" w:hAnsi="Tahoma" w:cs="Tahoma"/>
        </w:rPr>
      </w:pPr>
      <w:r w:rsidRPr="00A140BB">
        <w:rPr>
          <w:rFonts w:ascii="Tahoma" w:hAnsi="Tahoma" w:cs="Tahoma"/>
        </w:rPr>
        <w:t>V kolikor izvajalec ne bo izpolnjeval svojih obveznosti po okvirnem sporazumu</w:t>
      </w:r>
      <w:r w:rsidR="00B004EE">
        <w:rPr>
          <w:rFonts w:ascii="Tahoma" w:hAnsi="Tahoma" w:cs="Tahoma"/>
        </w:rPr>
        <w:t xml:space="preserve"> ali jih ne bo izpolnjeval pravilno ali pravočasno</w:t>
      </w:r>
      <w:r w:rsidRPr="00A140BB">
        <w:rPr>
          <w:rFonts w:ascii="Tahoma" w:hAnsi="Tahoma" w:cs="Tahoma"/>
        </w:rPr>
        <w:t xml:space="preserve">, lahko naročnik </w:t>
      </w:r>
      <w:r w:rsidR="00B004EE" w:rsidRPr="00A140BB">
        <w:rPr>
          <w:rFonts w:ascii="Tahoma" w:hAnsi="Tahoma" w:cs="Tahoma"/>
        </w:rPr>
        <w:t>odstopi od okvirnega sporazuma</w:t>
      </w:r>
      <w:r w:rsidR="00B004EE">
        <w:rPr>
          <w:rFonts w:ascii="Tahoma" w:hAnsi="Tahoma" w:cs="Tahoma"/>
        </w:rPr>
        <w:t xml:space="preserve"> in/ali</w:t>
      </w:r>
      <w:r w:rsidR="00B004EE" w:rsidRPr="00A140BB">
        <w:rPr>
          <w:rFonts w:ascii="Tahoma" w:hAnsi="Tahoma" w:cs="Tahoma"/>
        </w:rPr>
        <w:t xml:space="preserve"> </w:t>
      </w:r>
      <w:r w:rsidRPr="00A140BB">
        <w:rPr>
          <w:rFonts w:ascii="Tahoma" w:hAnsi="Tahoma" w:cs="Tahoma"/>
        </w:rPr>
        <w:t>unovči finančno zavarovanje in, brez kakršnekoli obveznosti do izvajalca. Naročnik bo pred unovčenjem finančnega zavarovanja izvajalca pisno pozval k izpolnjevanju obveznosti po okvirnem sporazumu in mu določil rok za izpolnitev, razen kadar ta okvirni sporazum ne določa drugače.</w:t>
      </w:r>
    </w:p>
    <w:p w14:paraId="5649E8B1" w14:textId="77777777" w:rsidR="000C7D6C" w:rsidRPr="00A140BB" w:rsidRDefault="000C7D6C" w:rsidP="0052457F">
      <w:pPr>
        <w:keepNext/>
        <w:keepLines/>
        <w:autoSpaceDE w:val="0"/>
        <w:autoSpaceDN w:val="0"/>
        <w:adjustRightInd w:val="0"/>
        <w:jc w:val="both"/>
        <w:rPr>
          <w:rFonts w:ascii="Tahoma" w:hAnsi="Tahoma" w:cs="Tahoma"/>
        </w:rPr>
      </w:pPr>
    </w:p>
    <w:p w14:paraId="6C70A7FD" w14:textId="77777777" w:rsidR="000C7D6C" w:rsidRPr="00A140BB" w:rsidRDefault="000C7D6C" w:rsidP="0052457F">
      <w:pPr>
        <w:keepNext/>
        <w:keepLines/>
        <w:jc w:val="both"/>
        <w:rPr>
          <w:rFonts w:ascii="Tahoma" w:hAnsi="Tahoma" w:cs="Tahoma"/>
        </w:rPr>
      </w:pPr>
      <w:r w:rsidRPr="00A140BB">
        <w:rPr>
          <w:rFonts w:ascii="Tahoma" w:hAnsi="Tahoma" w:cs="Tahoma"/>
        </w:rPr>
        <w:t xml:space="preserve">Unovčenje finančnega zavarovanja ne odvezuje izvajalca od njegove obveznosti, povrniti naročniku škodo v višini zneska razlike med višino dejanske škode, ki jo je naročnik zaradi neizpolnjevanja obveznosti izvajalca iz okvirnega sporazuma utrpel in zneskom iz unovčenega finančnega zavarovanja. </w:t>
      </w:r>
    </w:p>
    <w:p w14:paraId="38E97F02" w14:textId="77777777" w:rsidR="000C7D6C" w:rsidRPr="00A140BB" w:rsidRDefault="000C7D6C" w:rsidP="0052457F">
      <w:pPr>
        <w:keepNext/>
        <w:keepLines/>
        <w:jc w:val="both"/>
        <w:rPr>
          <w:rFonts w:asciiTheme="minorHAnsi" w:eastAsiaTheme="minorHAnsi" w:hAnsiTheme="minorHAnsi" w:cs="Tahoma"/>
          <w:lang w:eastAsia="en-US"/>
        </w:rPr>
      </w:pPr>
    </w:p>
    <w:p w14:paraId="70BA515B" w14:textId="158AFAF7" w:rsidR="000C7D6C" w:rsidRPr="00A140BB" w:rsidRDefault="000C7D6C" w:rsidP="0052457F">
      <w:pPr>
        <w:keepNext/>
        <w:keepLines/>
        <w:jc w:val="both"/>
        <w:rPr>
          <w:rFonts w:ascii="Tahoma" w:hAnsi="Tahoma" w:cs="Tahoma"/>
        </w:rPr>
      </w:pPr>
      <w:r w:rsidRPr="00A140BB">
        <w:rPr>
          <w:rFonts w:ascii="Tahoma" w:hAnsi="Tahoma" w:cs="Tahoma"/>
        </w:rPr>
        <w:t>V primeru, da naročnik unovči finančno zavarovanje v vrednosti, ki je nižja od celotne vrednosti finančnega zavarovanja, se vrednost finančnega zavarovanja znižuje za vsak posamezni unovčeni znesek</w:t>
      </w:r>
      <w:r w:rsidR="00B004EE">
        <w:rPr>
          <w:rFonts w:ascii="Tahoma" w:hAnsi="Tahoma" w:cs="Tahoma"/>
        </w:rPr>
        <w:t xml:space="preserve">, zato bo izvajalec za unovčeno vrednost nemudoma </w:t>
      </w:r>
      <w:r w:rsidR="00A229DC">
        <w:rPr>
          <w:rFonts w:ascii="Tahoma" w:hAnsi="Tahoma" w:cs="Tahoma"/>
        </w:rPr>
        <w:t>nadomestil</w:t>
      </w:r>
      <w:r w:rsidR="00B004EE">
        <w:rPr>
          <w:rFonts w:ascii="Tahoma" w:hAnsi="Tahoma" w:cs="Tahoma"/>
        </w:rPr>
        <w:t xml:space="preserve"> finančno zavarovanje z novim finančnim zavarovanjem, ki bo dosegalo vrednost iz prvega odstavka tega člena</w:t>
      </w:r>
      <w:r w:rsidRPr="00A140BB">
        <w:rPr>
          <w:rFonts w:ascii="Tahoma" w:hAnsi="Tahoma" w:cs="Tahoma"/>
        </w:rPr>
        <w:t>.</w:t>
      </w:r>
    </w:p>
    <w:p w14:paraId="6A18593B" w14:textId="77777777" w:rsidR="00B004EE" w:rsidRDefault="00B004EE" w:rsidP="0052457F">
      <w:pPr>
        <w:keepNext/>
        <w:keepLines/>
        <w:jc w:val="both"/>
        <w:rPr>
          <w:rFonts w:ascii="Tahoma" w:hAnsi="Tahoma" w:cs="Tahoma"/>
        </w:rPr>
      </w:pPr>
    </w:p>
    <w:p w14:paraId="36D003E6" w14:textId="4CA4D1FB" w:rsidR="000C7D6C" w:rsidRPr="00A140BB" w:rsidRDefault="000C7D6C" w:rsidP="0052457F">
      <w:pPr>
        <w:keepNext/>
        <w:keepLines/>
        <w:jc w:val="both"/>
        <w:rPr>
          <w:rFonts w:ascii="Tahoma" w:hAnsi="Tahoma" w:cs="Tahoma"/>
        </w:rPr>
      </w:pPr>
      <w:r w:rsidRPr="00A140BB">
        <w:rPr>
          <w:rFonts w:ascii="Tahoma" w:hAnsi="Tahoma" w:cs="Tahoma"/>
        </w:rPr>
        <w:t xml:space="preserve">Izvajalec odgovarja po splošnih pravilih civilnega prava za vso nastalo škodo, ki jo naročniku zaradi malomarnosti ali nestrokovnosti povzroči izvajalčevo osebje. </w:t>
      </w:r>
    </w:p>
    <w:bookmarkEnd w:id="65"/>
    <w:p w14:paraId="494118B1" w14:textId="77777777" w:rsidR="00E72E64" w:rsidRPr="00A140BB" w:rsidRDefault="00E72E64" w:rsidP="0052457F">
      <w:pPr>
        <w:keepNext/>
        <w:keepLines/>
        <w:jc w:val="both"/>
        <w:rPr>
          <w:rFonts w:ascii="Tahoma" w:hAnsi="Tahoma" w:cs="Tahoma"/>
        </w:rPr>
      </w:pPr>
    </w:p>
    <w:p w14:paraId="37C27C5C" w14:textId="61D0EABC" w:rsidR="00E72E64" w:rsidRPr="00A140BB" w:rsidRDefault="00E72E64" w:rsidP="0052457F">
      <w:pPr>
        <w:keepNext/>
        <w:keepLines/>
        <w:numPr>
          <w:ilvl w:val="0"/>
          <w:numId w:val="18"/>
        </w:numPr>
        <w:suppressAutoHyphens/>
        <w:spacing w:after="200" w:line="276" w:lineRule="auto"/>
        <w:ind w:left="1077" w:hanging="1077"/>
        <w:jc w:val="both"/>
        <w:rPr>
          <w:rFonts w:ascii="Tahoma" w:hAnsi="Tahoma" w:cs="Tahoma"/>
          <w:b/>
        </w:rPr>
      </w:pPr>
      <w:r w:rsidRPr="00A140BB">
        <w:rPr>
          <w:rFonts w:ascii="Tahoma" w:hAnsi="Tahoma" w:cs="Tahoma"/>
          <w:b/>
        </w:rPr>
        <w:t>POGODBENA KAZEN</w:t>
      </w:r>
    </w:p>
    <w:p w14:paraId="3B29A5BF" w14:textId="77777777" w:rsidR="00E72E64" w:rsidRPr="00A140BB" w:rsidRDefault="00E72E64" w:rsidP="0052457F">
      <w:pPr>
        <w:keepNext/>
        <w:keepLines/>
        <w:numPr>
          <w:ilvl w:val="0"/>
          <w:numId w:val="19"/>
        </w:numPr>
        <w:spacing w:after="200" w:line="276" w:lineRule="auto"/>
        <w:contextualSpacing/>
        <w:jc w:val="center"/>
        <w:rPr>
          <w:rFonts w:ascii="Tahoma" w:hAnsi="Tahoma" w:cs="Tahoma"/>
        </w:rPr>
      </w:pPr>
      <w:r w:rsidRPr="00A140BB">
        <w:rPr>
          <w:rFonts w:ascii="Tahoma" w:hAnsi="Tahoma" w:cs="Tahoma"/>
        </w:rPr>
        <w:t>člen</w:t>
      </w:r>
    </w:p>
    <w:p w14:paraId="47C85F70" w14:textId="77777777" w:rsidR="00E72E64" w:rsidRPr="00A140BB" w:rsidRDefault="00E72E64" w:rsidP="0052457F">
      <w:pPr>
        <w:keepNext/>
        <w:keepLines/>
        <w:tabs>
          <w:tab w:val="left" w:pos="567"/>
          <w:tab w:val="left" w:pos="1702"/>
        </w:tabs>
        <w:jc w:val="both"/>
        <w:rPr>
          <w:rFonts w:ascii="Tahoma" w:hAnsi="Tahoma" w:cs="Tahoma"/>
          <w:b/>
        </w:rPr>
      </w:pPr>
    </w:p>
    <w:p w14:paraId="69968914" w14:textId="2C52F15B" w:rsidR="007150A7" w:rsidRPr="00A97981" w:rsidRDefault="007150A7" w:rsidP="0052457F">
      <w:pPr>
        <w:keepNext/>
        <w:keepLines/>
        <w:spacing w:after="120"/>
        <w:jc w:val="both"/>
        <w:rPr>
          <w:rFonts w:ascii="Tahoma" w:hAnsi="Tahoma" w:cs="Tahoma"/>
          <w:color w:val="000000"/>
        </w:rPr>
      </w:pPr>
      <w:r w:rsidRPr="00A97981">
        <w:rPr>
          <w:rFonts w:ascii="Tahoma" w:hAnsi="Tahoma" w:cs="Tahoma"/>
          <w:color w:val="000000"/>
        </w:rPr>
        <w:t>V kolikor izvajalec po svoji krivdi ne izpolni svojih obveznosti v skladu z določili tega okvirnega sporazuma</w:t>
      </w:r>
      <w:r w:rsidR="00361AAE" w:rsidRPr="00A97981">
        <w:rPr>
          <w:rFonts w:ascii="Tahoma" w:hAnsi="Tahoma" w:cs="Tahoma"/>
          <w:color w:val="000000"/>
        </w:rPr>
        <w:t xml:space="preserve"> ali je izvedena storitev opravljena nekakovostno ali v neustreznem obsegu</w:t>
      </w:r>
      <w:r w:rsidR="008404BC">
        <w:rPr>
          <w:rFonts w:ascii="Tahoma" w:hAnsi="Tahoma" w:cs="Tahoma"/>
          <w:color w:val="000000"/>
        </w:rPr>
        <w:t xml:space="preserve"> oziroma v nasprotju z določili tega okvirnega sporazuma</w:t>
      </w:r>
      <w:r w:rsidR="002C609D">
        <w:rPr>
          <w:rFonts w:ascii="Tahoma" w:hAnsi="Tahoma" w:cs="Tahoma"/>
          <w:color w:val="000000"/>
        </w:rPr>
        <w:t>,</w:t>
      </w:r>
      <w:r w:rsidRPr="00A97981">
        <w:rPr>
          <w:rFonts w:ascii="Tahoma" w:hAnsi="Tahoma" w:cs="Tahoma"/>
          <w:color w:val="000000"/>
        </w:rPr>
        <w:t xml:space="preserve"> bo naročnik izvajalcu, ob koncu mesečnega obračunskega obdobja, obračunal pogodbeno kazen za vsak posamezni primer nepravočasnega </w:t>
      </w:r>
      <w:r w:rsidR="002C609D">
        <w:rPr>
          <w:rFonts w:ascii="Tahoma" w:hAnsi="Tahoma" w:cs="Tahoma"/>
          <w:color w:val="000000"/>
        </w:rPr>
        <w:t xml:space="preserve">ali nepravilnega </w:t>
      </w:r>
      <w:r w:rsidRPr="00A97981">
        <w:rPr>
          <w:rFonts w:ascii="Tahoma" w:hAnsi="Tahoma" w:cs="Tahoma"/>
          <w:color w:val="000000"/>
        </w:rPr>
        <w:t>neizpolnjevanja obveznosti</w:t>
      </w:r>
      <w:r w:rsidR="00EB22B8" w:rsidRPr="00A97981">
        <w:rPr>
          <w:rFonts w:ascii="Tahoma" w:hAnsi="Tahoma" w:cs="Tahoma"/>
          <w:color w:val="000000"/>
        </w:rPr>
        <w:t xml:space="preserve"> iz okvirnega sporazuma</w:t>
      </w:r>
      <w:r w:rsidRPr="00A97981">
        <w:rPr>
          <w:rFonts w:ascii="Tahoma" w:hAnsi="Tahoma" w:cs="Tahoma"/>
          <w:color w:val="000000"/>
        </w:rPr>
        <w:t>, in sicer v višini:</w:t>
      </w:r>
    </w:p>
    <w:p w14:paraId="03302714" w14:textId="487EFA26" w:rsidR="00213D50" w:rsidRPr="00A97981" w:rsidRDefault="00213D50" w:rsidP="0052457F">
      <w:pPr>
        <w:keepNext/>
        <w:keepLines/>
        <w:numPr>
          <w:ilvl w:val="0"/>
          <w:numId w:val="55"/>
        </w:numPr>
        <w:ind w:left="720"/>
        <w:jc w:val="both"/>
        <w:rPr>
          <w:rFonts w:ascii="Tahoma" w:hAnsi="Tahoma" w:cs="Tahoma"/>
          <w:color w:val="000000"/>
        </w:rPr>
      </w:pPr>
      <w:r w:rsidRPr="00A97981">
        <w:rPr>
          <w:rFonts w:ascii="Tahoma" w:hAnsi="Tahoma" w:cs="Tahoma"/>
          <w:color w:val="000000"/>
        </w:rPr>
        <w:t>en e</w:t>
      </w:r>
      <w:r w:rsidR="00C549FF" w:rsidRPr="00A97981">
        <w:rPr>
          <w:rFonts w:ascii="Tahoma" w:hAnsi="Tahoma" w:cs="Tahoma"/>
          <w:color w:val="000000"/>
        </w:rPr>
        <w:t>u</w:t>
      </w:r>
      <w:r w:rsidRPr="00A97981">
        <w:rPr>
          <w:rFonts w:ascii="Tahoma" w:hAnsi="Tahoma" w:cs="Tahoma"/>
          <w:color w:val="000000"/>
        </w:rPr>
        <w:t xml:space="preserve">ro (1 EUR) </w:t>
      </w:r>
      <w:r w:rsidR="002941AB">
        <w:rPr>
          <w:rFonts w:ascii="Tahoma" w:hAnsi="Tahoma" w:cs="Tahoma"/>
          <w:color w:val="000000"/>
        </w:rPr>
        <w:t xml:space="preserve">dnevno </w:t>
      </w:r>
      <w:r w:rsidRPr="00A97981">
        <w:rPr>
          <w:rFonts w:ascii="Tahoma" w:hAnsi="Tahoma" w:cs="Tahoma"/>
          <w:color w:val="000000"/>
        </w:rPr>
        <w:t>za vsak kvadratni meter (</w:t>
      </w:r>
      <w:r w:rsidR="007150A7" w:rsidRPr="00A97981">
        <w:rPr>
          <w:rFonts w:ascii="Tahoma" w:hAnsi="Tahoma" w:cs="Tahoma"/>
          <w:color w:val="000000"/>
        </w:rPr>
        <w:t>m</w:t>
      </w:r>
      <w:r w:rsidR="007150A7" w:rsidRPr="00A97981">
        <w:rPr>
          <w:rFonts w:ascii="Tahoma" w:hAnsi="Tahoma" w:cs="Tahoma"/>
          <w:color w:val="000000"/>
          <w:vertAlign w:val="superscript"/>
        </w:rPr>
        <w:t>2</w:t>
      </w:r>
      <w:r w:rsidRPr="00A97981">
        <w:rPr>
          <w:rFonts w:ascii="Tahoma" w:hAnsi="Tahoma" w:cs="Tahoma"/>
          <w:color w:val="000000"/>
        </w:rPr>
        <w:t xml:space="preserve">) </w:t>
      </w:r>
      <w:r w:rsidR="002941AB">
        <w:rPr>
          <w:rFonts w:ascii="Tahoma" w:hAnsi="Tahoma" w:cs="Tahoma"/>
          <w:color w:val="000000"/>
        </w:rPr>
        <w:t xml:space="preserve">neočiščenega </w:t>
      </w:r>
      <w:r w:rsidR="00361AAE" w:rsidRPr="00A97981">
        <w:rPr>
          <w:rFonts w:ascii="Tahoma" w:hAnsi="Tahoma" w:cs="Tahoma"/>
          <w:color w:val="000000"/>
        </w:rPr>
        <w:t xml:space="preserve">ali nekakovostno </w:t>
      </w:r>
      <w:r w:rsidRPr="00A97981">
        <w:rPr>
          <w:rFonts w:ascii="Tahoma" w:hAnsi="Tahoma" w:cs="Tahoma"/>
          <w:color w:val="000000"/>
        </w:rPr>
        <w:t>očiščenega</w:t>
      </w:r>
      <w:r w:rsidR="00EB22B8" w:rsidRPr="00A97981">
        <w:rPr>
          <w:rFonts w:ascii="Tahoma" w:hAnsi="Tahoma" w:cs="Tahoma"/>
          <w:color w:val="000000"/>
        </w:rPr>
        <w:t xml:space="preserve"> </w:t>
      </w:r>
      <w:r w:rsidRPr="00A97981">
        <w:rPr>
          <w:rFonts w:ascii="Tahoma" w:hAnsi="Tahoma" w:cs="Tahoma"/>
          <w:color w:val="000000"/>
        </w:rPr>
        <w:t xml:space="preserve">dela posameznega poslovnega prostora za </w:t>
      </w:r>
      <w:r w:rsidR="009B3BD8" w:rsidRPr="00A97981">
        <w:rPr>
          <w:rFonts w:ascii="Tahoma" w:hAnsi="Tahoma" w:cs="Tahoma"/>
          <w:color w:val="000000"/>
        </w:rPr>
        <w:t xml:space="preserve">dela oziroma za </w:t>
      </w:r>
      <w:r w:rsidR="00EB22B8" w:rsidRPr="00A97981">
        <w:rPr>
          <w:rFonts w:ascii="Tahoma" w:hAnsi="Tahoma" w:cs="Tahoma"/>
          <w:color w:val="000000"/>
        </w:rPr>
        <w:t>storitve</w:t>
      </w:r>
      <w:r w:rsidR="009621FB" w:rsidRPr="00A97981">
        <w:rPr>
          <w:rFonts w:ascii="Tahoma" w:hAnsi="Tahoma" w:cs="Tahoma"/>
          <w:color w:val="000000"/>
        </w:rPr>
        <w:t xml:space="preserve"> rednih čiščenj</w:t>
      </w:r>
      <w:r w:rsidRPr="00A97981">
        <w:rPr>
          <w:rFonts w:ascii="Tahoma" w:hAnsi="Tahoma" w:cs="Tahoma"/>
          <w:color w:val="000000"/>
        </w:rPr>
        <w:t>, za kater</w:t>
      </w:r>
      <w:r w:rsidR="0017348A" w:rsidRPr="00A97981">
        <w:rPr>
          <w:rFonts w:ascii="Tahoma" w:hAnsi="Tahoma" w:cs="Tahoma"/>
          <w:color w:val="000000"/>
        </w:rPr>
        <w:t>a</w:t>
      </w:r>
      <w:r w:rsidRPr="00A97981">
        <w:rPr>
          <w:rFonts w:ascii="Tahoma" w:hAnsi="Tahoma" w:cs="Tahoma"/>
          <w:color w:val="000000"/>
        </w:rPr>
        <w:t xml:space="preserve"> je ponudbena cena v ponudbenem predračunu podana v EUR/m</w:t>
      </w:r>
      <w:r w:rsidRPr="00A97981">
        <w:rPr>
          <w:rFonts w:ascii="Tahoma" w:hAnsi="Tahoma" w:cs="Tahoma"/>
          <w:color w:val="000000"/>
          <w:vertAlign w:val="superscript"/>
        </w:rPr>
        <w:t>2</w:t>
      </w:r>
      <w:r w:rsidRPr="00A97981">
        <w:rPr>
          <w:rFonts w:ascii="Tahoma" w:hAnsi="Tahoma" w:cs="Tahoma"/>
          <w:color w:val="000000"/>
        </w:rPr>
        <w:t>,</w:t>
      </w:r>
    </w:p>
    <w:p w14:paraId="69C44B69" w14:textId="4A4F637D" w:rsidR="00C74BAC" w:rsidRPr="00A97981" w:rsidRDefault="009621FB" w:rsidP="0052457F">
      <w:pPr>
        <w:keepNext/>
        <w:keepLines/>
        <w:numPr>
          <w:ilvl w:val="0"/>
          <w:numId w:val="55"/>
        </w:numPr>
        <w:ind w:left="720"/>
        <w:jc w:val="both"/>
        <w:rPr>
          <w:rFonts w:ascii="Tahoma" w:hAnsi="Tahoma" w:cs="Tahoma"/>
          <w:color w:val="000000"/>
        </w:rPr>
      </w:pPr>
      <w:r w:rsidRPr="00A97981">
        <w:rPr>
          <w:rFonts w:ascii="Tahoma" w:hAnsi="Tahoma" w:cs="Tahoma"/>
          <w:color w:val="000000"/>
        </w:rPr>
        <w:t>en e</w:t>
      </w:r>
      <w:r w:rsidR="00C549FF" w:rsidRPr="00A97981">
        <w:rPr>
          <w:rFonts w:ascii="Tahoma" w:hAnsi="Tahoma" w:cs="Tahoma"/>
          <w:color w:val="000000"/>
        </w:rPr>
        <w:t>u</w:t>
      </w:r>
      <w:r w:rsidRPr="00A97981">
        <w:rPr>
          <w:rFonts w:ascii="Tahoma" w:hAnsi="Tahoma" w:cs="Tahoma"/>
          <w:color w:val="000000"/>
        </w:rPr>
        <w:t xml:space="preserve">ro (1 EUR) </w:t>
      </w:r>
      <w:r w:rsidR="002941AB">
        <w:rPr>
          <w:rFonts w:ascii="Tahoma" w:hAnsi="Tahoma" w:cs="Tahoma"/>
          <w:color w:val="000000"/>
        </w:rPr>
        <w:t xml:space="preserve">dnevno </w:t>
      </w:r>
      <w:r w:rsidRPr="00A97981">
        <w:rPr>
          <w:rFonts w:ascii="Tahoma" w:hAnsi="Tahoma" w:cs="Tahoma"/>
          <w:color w:val="000000"/>
        </w:rPr>
        <w:t>za vsak kvadratni meter (m</w:t>
      </w:r>
      <w:r w:rsidRPr="00A97981">
        <w:rPr>
          <w:rFonts w:ascii="Tahoma" w:hAnsi="Tahoma" w:cs="Tahoma"/>
          <w:color w:val="000000"/>
          <w:vertAlign w:val="superscript"/>
        </w:rPr>
        <w:t>2</w:t>
      </w:r>
      <w:r w:rsidRPr="00A97981">
        <w:rPr>
          <w:rFonts w:ascii="Tahoma" w:hAnsi="Tahoma" w:cs="Tahoma"/>
          <w:color w:val="000000"/>
        </w:rPr>
        <w:t xml:space="preserve">) </w:t>
      </w:r>
      <w:r w:rsidR="002941AB">
        <w:rPr>
          <w:rFonts w:ascii="Tahoma" w:hAnsi="Tahoma" w:cs="Tahoma"/>
          <w:color w:val="000000"/>
        </w:rPr>
        <w:t xml:space="preserve"> neočiščenega</w:t>
      </w:r>
      <w:r w:rsidR="002941AB" w:rsidRPr="00A97981">
        <w:rPr>
          <w:rFonts w:ascii="Tahoma" w:hAnsi="Tahoma" w:cs="Tahoma"/>
          <w:color w:val="000000"/>
        </w:rPr>
        <w:t xml:space="preserve"> </w:t>
      </w:r>
      <w:r w:rsidR="00361AAE" w:rsidRPr="00A97981">
        <w:rPr>
          <w:rFonts w:ascii="Tahoma" w:hAnsi="Tahoma" w:cs="Tahoma"/>
          <w:color w:val="000000"/>
        </w:rPr>
        <w:t xml:space="preserve">ali nekakovostno </w:t>
      </w:r>
      <w:r w:rsidRPr="00A97981">
        <w:rPr>
          <w:rFonts w:ascii="Tahoma" w:hAnsi="Tahoma" w:cs="Tahoma"/>
          <w:color w:val="000000"/>
        </w:rPr>
        <w:t>očiščenega dela posameznega poslovnega prostora za dela oziroma za storitve generalnih čiščenj</w:t>
      </w:r>
      <w:r w:rsidR="0017348A" w:rsidRPr="00A97981">
        <w:rPr>
          <w:rFonts w:ascii="Tahoma" w:hAnsi="Tahoma" w:cs="Tahoma"/>
          <w:color w:val="000000"/>
        </w:rPr>
        <w:t xml:space="preserve"> in/ali drugih čiščenj</w:t>
      </w:r>
      <w:r w:rsidRPr="00A97981">
        <w:rPr>
          <w:rFonts w:ascii="Tahoma" w:hAnsi="Tahoma" w:cs="Tahoma"/>
          <w:color w:val="000000"/>
        </w:rPr>
        <w:t>, za kater</w:t>
      </w:r>
      <w:r w:rsidR="0017348A" w:rsidRPr="00A97981">
        <w:rPr>
          <w:rFonts w:ascii="Tahoma" w:hAnsi="Tahoma" w:cs="Tahoma"/>
          <w:color w:val="000000"/>
        </w:rPr>
        <w:t>a</w:t>
      </w:r>
      <w:r w:rsidRPr="00A97981">
        <w:rPr>
          <w:rFonts w:ascii="Tahoma" w:hAnsi="Tahoma" w:cs="Tahoma"/>
          <w:color w:val="000000"/>
        </w:rPr>
        <w:t xml:space="preserve"> je ponudbena cena</w:t>
      </w:r>
      <w:r w:rsidR="0017348A" w:rsidRPr="00A97981">
        <w:rPr>
          <w:rFonts w:ascii="Tahoma" w:hAnsi="Tahoma" w:cs="Tahoma"/>
          <w:color w:val="000000"/>
        </w:rPr>
        <w:t xml:space="preserve"> podana v EUR/m</w:t>
      </w:r>
      <w:r w:rsidR="0017348A" w:rsidRPr="00A97981">
        <w:rPr>
          <w:rFonts w:ascii="Tahoma" w:hAnsi="Tahoma" w:cs="Tahoma"/>
          <w:color w:val="000000"/>
          <w:vertAlign w:val="superscript"/>
        </w:rPr>
        <w:t>2</w:t>
      </w:r>
      <w:r w:rsidR="0017348A" w:rsidRPr="00A97981">
        <w:rPr>
          <w:rFonts w:ascii="Tahoma" w:hAnsi="Tahoma" w:cs="Tahoma"/>
          <w:color w:val="000000"/>
        </w:rPr>
        <w:t xml:space="preserve"> ali je </w:t>
      </w:r>
      <w:r w:rsidRPr="00A97981">
        <w:rPr>
          <w:rFonts w:ascii="Tahoma" w:hAnsi="Tahoma" w:cs="Tahoma"/>
          <w:color w:val="000000"/>
        </w:rPr>
        <w:t>izvedb</w:t>
      </w:r>
      <w:r w:rsidR="0017348A" w:rsidRPr="00A97981">
        <w:rPr>
          <w:rFonts w:ascii="Tahoma" w:hAnsi="Tahoma" w:cs="Tahoma"/>
          <w:color w:val="000000"/>
        </w:rPr>
        <w:t>a</w:t>
      </w:r>
      <w:r w:rsidRPr="00A97981">
        <w:rPr>
          <w:rFonts w:ascii="Tahoma" w:hAnsi="Tahoma" w:cs="Tahoma"/>
          <w:color w:val="000000"/>
        </w:rPr>
        <w:t xml:space="preserve"> posameznega čiščenja v ponudbenem predračunu podana v EUR brez DDV,</w:t>
      </w:r>
    </w:p>
    <w:p w14:paraId="0C7BD6AE" w14:textId="4BD2658C" w:rsidR="007150A7" w:rsidRPr="00A97981" w:rsidRDefault="00213D50" w:rsidP="0052457F">
      <w:pPr>
        <w:keepNext/>
        <w:keepLines/>
        <w:numPr>
          <w:ilvl w:val="0"/>
          <w:numId w:val="55"/>
        </w:numPr>
        <w:ind w:left="720"/>
        <w:jc w:val="both"/>
        <w:rPr>
          <w:rFonts w:ascii="Tahoma" w:hAnsi="Tahoma" w:cs="Tahoma"/>
          <w:color w:val="000000"/>
        </w:rPr>
      </w:pPr>
      <w:r w:rsidRPr="00A97981">
        <w:rPr>
          <w:rFonts w:ascii="Tahoma" w:hAnsi="Tahoma" w:cs="Tahoma"/>
          <w:color w:val="000000"/>
        </w:rPr>
        <w:t>sto e</w:t>
      </w:r>
      <w:r w:rsidR="00C549FF" w:rsidRPr="00A97981">
        <w:rPr>
          <w:rFonts w:ascii="Tahoma" w:hAnsi="Tahoma" w:cs="Tahoma"/>
          <w:color w:val="000000"/>
        </w:rPr>
        <w:t>u</w:t>
      </w:r>
      <w:r w:rsidRPr="00A97981">
        <w:rPr>
          <w:rFonts w:ascii="Tahoma" w:hAnsi="Tahoma" w:cs="Tahoma"/>
          <w:color w:val="000000"/>
        </w:rPr>
        <w:t>rov (100</w:t>
      </w:r>
      <w:r w:rsidR="00EB22B8" w:rsidRPr="00A97981">
        <w:rPr>
          <w:rFonts w:ascii="Tahoma" w:hAnsi="Tahoma" w:cs="Tahoma"/>
          <w:color w:val="000000"/>
        </w:rPr>
        <w:t xml:space="preserve"> EUR</w:t>
      </w:r>
      <w:r w:rsidRPr="00A97981">
        <w:rPr>
          <w:rFonts w:ascii="Tahoma" w:hAnsi="Tahoma" w:cs="Tahoma"/>
          <w:color w:val="000000"/>
        </w:rPr>
        <w:t>) za vsak koledarski dan zamude</w:t>
      </w:r>
      <w:r w:rsidR="00EB22B8" w:rsidRPr="00A97981">
        <w:rPr>
          <w:rFonts w:ascii="Tahoma" w:hAnsi="Tahoma" w:cs="Tahoma"/>
          <w:color w:val="000000"/>
        </w:rPr>
        <w:t xml:space="preserve"> pri predložitvi </w:t>
      </w:r>
      <w:r w:rsidR="009B3BD8" w:rsidRPr="00A97981">
        <w:rPr>
          <w:rFonts w:ascii="Tahoma" w:hAnsi="Tahoma" w:cs="Tahoma"/>
          <w:color w:val="000000"/>
        </w:rPr>
        <w:t>posamezne</w:t>
      </w:r>
      <w:r w:rsidR="001D4A3F" w:rsidRPr="00A97981">
        <w:rPr>
          <w:rFonts w:ascii="Tahoma" w:hAnsi="Tahoma" w:cs="Tahoma"/>
          <w:color w:val="000000"/>
        </w:rPr>
        <w:t>ga dela</w:t>
      </w:r>
      <w:r w:rsidR="009B3BD8" w:rsidRPr="00A97981">
        <w:rPr>
          <w:rFonts w:ascii="Tahoma" w:hAnsi="Tahoma" w:cs="Tahoma"/>
          <w:color w:val="000000"/>
        </w:rPr>
        <w:t xml:space="preserve"> </w:t>
      </w:r>
      <w:r w:rsidR="00EB22B8" w:rsidRPr="00A97981">
        <w:rPr>
          <w:rFonts w:ascii="Tahoma" w:hAnsi="Tahoma" w:cs="Tahoma"/>
          <w:color w:val="000000"/>
        </w:rPr>
        <w:t xml:space="preserve">dokumentacije in </w:t>
      </w:r>
      <w:r w:rsidR="001D4A3F" w:rsidRPr="00A97981">
        <w:rPr>
          <w:rFonts w:ascii="Tahoma" w:hAnsi="Tahoma" w:cs="Tahoma"/>
          <w:color w:val="000000"/>
        </w:rPr>
        <w:t xml:space="preserve">posameznih </w:t>
      </w:r>
      <w:r w:rsidR="00EB22B8" w:rsidRPr="00A97981">
        <w:rPr>
          <w:rFonts w:ascii="Tahoma" w:hAnsi="Tahoma" w:cs="Tahoma"/>
          <w:color w:val="000000"/>
        </w:rPr>
        <w:t>dokazil v skladu z določili okvirnega sporazuma,</w:t>
      </w:r>
      <w:r w:rsidR="009B3BD8" w:rsidRPr="00A97981">
        <w:rPr>
          <w:rFonts w:ascii="Tahoma" w:hAnsi="Tahoma" w:cs="Tahoma"/>
          <w:color w:val="000000"/>
        </w:rPr>
        <w:t xml:space="preserve"> kje</w:t>
      </w:r>
      <w:r w:rsidR="00270B3B">
        <w:rPr>
          <w:rFonts w:ascii="Tahoma" w:hAnsi="Tahoma" w:cs="Tahoma"/>
          <w:color w:val="000000"/>
        </w:rPr>
        <w:t>r</w:t>
      </w:r>
      <w:r w:rsidR="009B3BD8" w:rsidRPr="00A97981">
        <w:rPr>
          <w:rFonts w:ascii="Tahoma" w:hAnsi="Tahoma" w:cs="Tahoma"/>
          <w:color w:val="000000"/>
        </w:rPr>
        <w:t xml:space="preserve"> je obveznost predložitve posameznih dokumentov določena z rokom predložitve v dnevih</w:t>
      </w:r>
      <w:r w:rsidR="001D4A3F" w:rsidRPr="00A97981">
        <w:rPr>
          <w:rFonts w:ascii="Tahoma" w:hAnsi="Tahoma" w:cs="Tahoma"/>
          <w:color w:val="000000"/>
        </w:rPr>
        <w:t xml:space="preserve"> ali s skrajnim rokom predložitve</w:t>
      </w:r>
      <w:r w:rsidR="00CE4D92" w:rsidRPr="00A97981">
        <w:rPr>
          <w:rFonts w:ascii="Tahoma" w:hAnsi="Tahoma" w:cs="Tahoma"/>
          <w:color w:val="000000"/>
        </w:rPr>
        <w:t>,</w:t>
      </w:r>
    </w:p>
    <w:p w14:paraId="2A1C79B8" w14:textId="23E4942A" w:rsidR="003303EC" w:rsidRPr="00A97981" w:rsidRDefault="00D9155E" w:rsidP="0052457F">
      <w:pPr>
        <w:keepNext/>
        <w:keepLines/>
        <w:numPr>
          <w:ilvl w:val="0"/>
          <w:numId w:val="55"/>
        </w:numPr>
        <w:ind w:left="720"/>
        <w:jc w:val="both"/>
        <w:rPr>
          <w:rFonts w:ascii="Tahoma" w:hAnsi="Tahoma" w:cs="Tahoma"/>
          <w:color w:val="000000"/>
        </w:rPr>
      </w:pPr>
      <w:bookmarkStart w:id="66" w:name="_Hlk192053479"/>
      <w:r w:rsidRPr="00A97981">
        <w:rPr>
          <w:rFonts w:ascii="Tahoma" w:hAnsi="Tahoma" w:cs="Tahoma"/>
          <w:color w:val="000000"/>
        </w:rPr>
        <w:t>dve</w:t>
      </w:r>
      <w:r w:rsidR="00EB22B8" w:rsidRPr="00A97981">
        <w:rPr>
          <w:rFonts w:ascii="Tahoma" w:hAnsi="Tahoma" w:cs="Tahoma"/>
          <w:color w:val="000000"/>
        </w:rPr>
        <w:t>sto e</w:t>
      </w:r>
      <w:r w:rsidR="00C549FF" w:rsidRPr="00A97981">
        <w:rPr>
          <w:rFonts w:ascii="Tahoma" w:hAnsi="Tahoma" w:cs="Tahoma"/>
          <w:color w:val="000000"/>
        </w:rPr>
        <w:t>u</w:t>
      </w:r>
      <w:r w:rsidR="00EB22B8" w:rsidRPr="00A97981">
        <w:rPr>
          <w:rFonts w:ascii="Tahoma" w:hAnsi="Tahoma" w:cs="Tahoma"/>
          <w:color w:val="000000"/>
        </w:rPr>
        <w:t>rov (</w:t>
      </w:r>
      <w:r w:rsidRPr="00A97981">
        <w:rPr>
          <w:rFonts w:ascii="Tahoma" w:hAnsi="Tahoma" w:cs="Tahoma"/>
          <w:color w:val="000000"/>
        </w:rPr>
        <w:t>2</w:t>
      </w:r>
      <w:r w:rsidR="00EB22B8" w:rsidRPr="00A97981">
        <w:rPr>
          <w:rFonts w:ascii="Tahoma" w:hAnsi="Tahoma" w:cs="Tahoma"/>
          <w:color w:val="000000"/>
        </w:rPr>
        <w:t>00 EUR</w:t>
      </w:r>
      <w:r w:rsidR="00DC4908">
        <w:rPr>
          <w:rFonts w:ascii="Tahoma" w:hAnsi="Tahoma" w:cs="Tahoma"/>
          <w:color w:val="000000"/>
        </w:rPr>
        <w:t>)</w:t>
      </w:r>
      <w:r w:rsidR="008404BC">
        <w:rPr>
          <w:rFonts w:ascii="Tahoma" w:hAnsi="Tahoma" w:cs="Tahoma"/>
          <w:color w:val="000000"/>
        </w:rPr>
        <w:t>/osebo/</w:t>
      </w:r>
      <w:r w:rsidR="002B7BD1">
        <w:rPr>
          <w:rFonts w:ascii="Tahoma" w:hAnsi="Tahoma" w:cs="Tahoma"/>
          <w:color w:val="000000"/>
        </w:rPr>
        <w:t>dan</w:t>
      </w:r>
      <w:r w:rsidR="00EB22B8" w:rsidRPr="00A97981">
        <w:rPr>
          <w:rFonts w:ascii="Tahoma" w:hAnsi="Tahoma" w:cs="Tahoma"/>
          <w:color w:val="000000"/>
        </w:rPr>
        <w:t xml:space="preserve">) </w:t>
      </w:r>
      <w:bookmarkEnd w:id="66"/>
      <w:r w:rsidR="00EB22B8" w:rsidRPr="00A97981">
        <w:rPr>
          <w:rFonts w:ascii="Tahoma" w:hAnsi="Tahoma" w:cs="Tahoma"/>
          <w:color w:val="000000"/>
        </w:rPr>
        <w:t xml:space="preserve">za </w:t>
      </w:r>
      <w:r w:rsidR="00C534F4" w:rsidRPr="00A97981">
        <w:rPr>
          <w:rFonts w:ascii="Tahoma" w:hAnsi="Tahoma" w:cs="Tahoma"/>
          <w:color w:val="000000"/>
        </w:rPr>
        <w:t xml:space="preserve">vsako ugotovljeno neustrezno </w:t>
      </w:r>
      <w:r w:rsidR="008404BC">
        <w:rPr>
          <w:rFonts w:ascii="Tahoma" w:hAnsi="Tahoma" w:cs="Tahoma"/>
          <w:color w:val="000000"/>
        </w:rPr>
        <w:t>število prisotnega</w:t>
      </w:r>
      <w:r w:rsidR="00C534F4" w:rsidRPr="00A97981">
        <w:rPr>
          <w:rFonts w:ascii="Tahoma" w:hAnsi="Tahoma" w:cs="Tahoma"/>
          <w:color w:val="000000"/>
        </w:rPr>
        <w:t xml:space="preserve"> čistilnega osebja</w:t>
      </w:r>
      <w:r w:rsidRPr="00A97981">
        <w:rPr>
          <w:rFonts w:ascii="Tahoma" w:hAnsi="Tahoma" w:cs="Tahoma"/>
          <w:color w:val="000000"/>
        </w:rPr>
        <w:t>,</w:t>
      </w:r>
      <w:r w:rsidRPr="00A97981">
        <w:rPr>
          <w:rFonts w:ascii="Tahoma" w:hAnsi="Tahoma" w:cs="Tahoma"/>
        </w:rPr>
        <w:t xml:space="preserve"> </w:t>
      </w:r>
      <w:r w:rsidR="00095928" w:rsidRPr="00A97981">
        <w:rPr>
          <w:rFonts w:ascii="Tahoma" w:hAnsi="Tahoma" w:cs="Tahoma"/>
          <w:color w:val="000000"/>
        </w:rPr>
        <w:t>v primeru, da izvajalec ne zagotavlja zadostnega števila čistilnega osebja</w:t>
      </w:r>
      <w:r w:rsidR="003303EC" w:rsidRPr="00A97981">
        <w:rPr>
          <w:rFonts w:ascii="Tahoma" w:hAnsi="Tahoma" w:cs="Tahoma"/>
          <w:color w:val="000000"/>
        </w:rPr>
        <w:t xml:space="preserve"> ali v primeru, da storitve opravlja oseba, ki ni navedena na seznamu kadra</w:t>
      </w:r>
      <w:r w:rsidR="00095928" w:rsidRPr="00A97981">
        <w:rPr>
          <w:rFonts w:ascii="Tahoma" w:hAnsi="Tahoma" w:cs="Tahoma"/>
          <w:color w:val="000000"/>
        </w:rPr>
        <w:t>,</w:t>
      </w:r>
      <w:r w:rsidR="003303EC" w:rsidRPr="00A97981">
        <w:rPr>
          <w:rFonts w:ascii="Tahoma" w:hAnsi="Tahoma" w:cs="Tahoma"/>
          <w:color w:val="000000"/>
        </w:rPr>
        <w:t xml:space="preserve"> izvajalec pa o tem predhodno ni obvestil naročnika,</w:t>
      </w:r>
    </w:p>
    <w:p w14:paraId="60252777" w14:textId="7C4C774A" w:rsidR="008035F2" w:rsidRPr="00A97981" w:rsidRDefault="00361AAE" w:rsidP="0052457F">
      <w:pPr>
        <w:keepNext/>
        <w:keepLines/>
        <w:numPr>
          <w:ilvl w:val="0"/>
          <w:numId w:val="55"/>
        </w:numPr>
        <w:ind w:left="720"/>
        <w:jc w:val="both"/>
        <w:rPr>
          <w:rFonts w:ascii="Tahoma" w:hAnsi="Tahoma" w:cs="Tahoma"/>
          <w:color w:val="000000"/>
        </w:rPr>
      </w:pPr>
      <w:r w:rsidRPr="00A97981">
        <w:rPr>
          <w:rFonts w:ascii="Tahoma" w:hAnsi="Tahoma" w:cs="Tahoma"/>
          <w:color w:val="000000"/>
        </w:rPr>
        <w:t>sto</w:t>
      </w:r>
      <w:r w:rsidR="008035F2" w:rsidRPr="00A97981">
        <w:rPr>
          <w:rFonts w:ascii="Tahoma" w:hAnsi="Tahoma" w:cs="Tahoma"/>
          <w:color w:val="000000"/>
        </w:rPr>
        <w:t xml:space="preserve"> eurov (100 EUR) za vsako posamezno ugotovljeno ne evidentiranje čistilnega osebja s kartico na terminalih za registracijo delovnega časa</w:t>
      </w:r>
      <w:r w:rsidR="00095928" w:rsidRPr="00A97981">
        <w:rPr>
          <w:rFonts w:ascii="Tahoma" w:hAnsi="Tahoma" w:cs="Tahoma"/>
          <w:color w:val="000000"/>
        </w:rPr>
        <w:t xml:space="preserve"> pri naročniku</w:t>
      </w:r>
      <w:r w:rsidR="008035F2" w:rsidRPr="00A97981">
        <w:rPr>
          <w:rFonts w:ascii="Tahoma" w:hAnsi="Tahoma" w:cs="Tahoma"/>
          <w:color w:val="000000"/>
        </w:rPr>
        <w:t>,</w:t>
      </w:r>
    </w:p>
    <w:p w14:paraId="3ABFFDE7" w14:textId="6AA4EEC2" w:rsidR="009B3BD8" w:rsidRPr="00A97981" w:rsidRDefault="00820632" w:rsidP="0052457F">
      <w:pPr>
        <w:keepNext/>
        <w:keepLines/>
        <w:numPr>
          <w:ilvl w:val="0"/>
          <w:numId w:val="55"/>
        </w:numPr>
        <w:ind w:left="720"/>
        <w:jc w:val="both"/>
        <w:rPr>
          <w:rFonts w:ascii="Tahoma" w:hAnsi="Tahoma" w:cs="Tahoma"/>
          <w:color w:val="000000"/>
        </w:rPr>
      </w:pPr>
      <w:bookmarkStart w:id="67" w:name="_Hlk192080190"/>
      <w:r w:rsidRPr="00A97981">
        <w:rPr>
          <w:rFonts w:ascii="Tahoma" w:hAnsi="Tahoma" w:cs="Tahoma"/>
        </w:rPr>
        <w:t>tisoč eurov (</w:t>
      </w:r>
      <w:r w:rsidR="009F60B0" w:rsidRPr="00A97981">
        <w:rPr>
          <w:rFonts w:ascii="Tahoma" w:hAnsi="Tahoma" w:cs="Tahoma"/>
        </w:rPr>
        <w:t>1.000,00 EUR</w:t>
      </w:r>
      <w:r w:rsidRPr="00A97981">
        <w:rPr>
          <w:rFonts w:ascii="Tahoma" w:hAnsi="Tahoma" w:cs="Tahoma"/>
        </w:rPr>
        <w:t>)</w:t>
      </w:r>
      <w:r w:rsidR="009F60B0" w:rsidRPr="00A97981">
        <w:rPr>
          <w:rFonts w:ascii="Tahoma" w:hAnsi="Tahoma" w:cs="Tahoma"/>
        </w:rPr>
        <w:t xml:space="preserve"> </w:t>
      </w:r>
      <w:r w:rsidR="009B3BD8" w:rsidRPr="00A97981">
        <w:rPr>
          <w:rFonts w:ascii="Tahoma" w:hAnsi="Tahoma" w:cs="Tahoma"/>
        </w:rPr>
        <w:t>za vsako ugotovljeno nepravilnost pri izpolnjevanju obveznosti</w:t>
      </w:r>
      <w:r w:rsidR="009F60B0" w:rsidRPr="00A97981">
        <w:rPr>
          <w:rFonts w:ascii="Tahoma" w:hAnsi="Tahoma" w:cs="Tahoma"/>
        </w:rPr>
        <w:t xml:space="preserve"> izvajalca iz 16. člena okvirnega sporazuma</w:t>
      </w:r>
      <w:r w:rsidR="00D9155E" w:rsidRPr="00A97981">
        <w:rPr>
          <w:rFonts w:ascii="Tahoma" w:hAnsi="Tahoma" w:cs="Tahoma"/>
        </w:rPr>
        <w:t>.</w:t>
      </w:r>
    </w:p>
    <w:bookmarkEnd w:id="67"/>
    <w:p w14:paraId="2E2B204E" w14:textId="62E7120E" w:rsidR="007150A7" w:rsidRPr="00A97981" w:rsidRDefault="007150A7" w:rsidP="0052457F">
      <w:pPr>
        <w:keepNext/>
        <w:keepLines/>
        <w:jc w:val="both"/>
        <w:rPr>
          <w:rFonts w:ascii="Tahoma" w:hAnsi="Tahoma"/>
        </w:rPr>
      </w:pPr>
    </w:p>
    <w:p w14:paraId="7C778DD3" w14:textId="5030F0C4" w:rsidR="001056E6" w:rsidRPr="00A97981" w:rsidRDefault="001056E6" w:rsidP="001056E6">
      <w:pPr>
        <w:keepNext/>
        <w:keepLines/>
        <w:jc w:val="both"/>
        <w:rPr>
          <w:rFonts w:ascii="Tahoma" w:hAnsi="Tahoma" w:cs="Tahoma"/>
        </w:rPr>
      </w:pPr>
      <w:r w:rsidRPr="00A97981">
        <w:rPr>
          <w:rFonts w:ascii="Tahoma" w:hAnsi="Tahoma" w:cs="Tahoma"/>
          <w:lang w:val="x-none"/>
        </w:rPr>
        <w:t xml:space="preserve">Naročnik ima pravico obračunati </w:t>
      </w:r>
      <w:r w:rsidRPr="00A97981">
        <w:rPr>
          <w:rFonts w:ascii="Tahoma" w:hAnsi="Tahoma" w:cs="Tahoma"/>
        </w:rPr>
        <w:t xml:space="preserve">pogodbeno </w:t>
      </w:r>
      <w:r w:rsidRPr="00A97981">
        <w:rPr>
          <w:rFonts w:ascii="Tahoma" w:hAnsi="Tahoma" w:cs="Tahoma"/>
          <w:lang w:val="x-none"/>
        </w:rPr>
        <w:t>kazen</w:t>
      </w:r>
      <w:r w:rsidR="007B5A49" w:rsidRPr="00A97981">
        <w:rPr>
          <w:rFonts w:ascii="Tahoma" w:hAnsi="Tahoma" w:cs="Tahoma"/>
        </w:rPr>
        <w:t xml:space="preserve"> izvajalcu</w:t>
      </w:r>
      <w:r w:rsidRPr="00A97981">
        <w:rPr>
          <w:rFonts w:ascii="Tahoma" w:hAnsi="Tahoma" w:cs="Tahoma"/>
        </w:rPr>
        <w:t xml:space="preserve"> </w:t>
      </w:r>
      <w:r w:rsidRPr="00A97981">
        <w:rPr>
          <w:rFonts w:ascii="Tahoma" w:hAnsi="Tahoma" w:cs="Tahoma"/>
          <w:lang w:val="x-none"/>
        </w:rPr>
        <w:t xml:space="preserve">tudi v primeru, </w:t>
      </w:r>
      <w:r w:rsidRPr="00A97981">
        <w:rPr>
          <w:rFonts w:ascii="Tahoma" w:hAnsi="Tahoma" w:cs="Tahoma"/>
        </w:rPr>
        <w:t>ko izvajalec</w:t>
      </w:r>
      <w:r w:rsidR="00B17D88" w:rsidRPr="00A97981">
        <w:rPr>
          <w:rFonts w:ascii="Tahoma" w:hAnsi="Tahoma" w:cs="Tahoma"/>
        </w:rPr>
        <w:t xml:space="preserve">, kljub </w:t>
      </w:r>
      <w:r w:rsidR="00B17D88" w:rsidRPr="00A97981">
        <w:rPr>
          <w:rFonts w:ascii="Tahoma" w:hAnsi="Tahoma" w:cs="Tahoma"/>
          <w:lang w:val="x-none"/>
        </w:rPr>
        <w:t>tri ali večkrat</w:t>
      </w:r>
      <w:r w:rsidR="00B17D88" w:rsidRPr="00A97981">
        <w:rPr>
          <w:rFonts w:ascii="Tahoma" w:hAnsi="Tahoma" w:cs="Tahoma"/>
        </w:rPr>
        <w:t xml:space="preserve"> izdanem pisnem opozorilu </w:t>
      </w:r>
      <w:r w:rsidR="00B17D88" w:rsidRPr="00A97981">
        <w:rPr>
          <w:rFonts w:ascii="Tahoma" w:hAnsi="Tahoma" w:cs="Tahoma"/>
          <w:lang w:val="x-none"/>
        </w:rPr>
        <w:t>v enem mesecu</w:t>
      </w:r>
      <w:r w:rsidR="00B17D88" w:rsidRPr="00A97981">
        <w:rPr>
          <w:rFonts w:ascii="Tahoma" w:hAnsi="Tahoma" w:cs="Tahoma"/>
        </w:rPr>
        <w:t xml:space="preserve">, </w:t>
      </w:r>
      <w:r w:rsidR="00A61109" w:rsidRPr="00A97981">
        <w:rPr>
          <w:rFonts w:ascii="Tahoma" w:hAnsi="Tahoma" w:cs="Tahoma"/>
        </w:rPr>
        <w:t xml:space="preserve">ne uporablja </w:t>
      </w:r>
      <w:r w:rsidR="00B17D88" w:rsidRPr="00A97981">
        <w:rPr>
          <w:rFonts w:ascii="Tahoma" w:hAnsi="Tahoma" w:cs="Tahoma"/>
        </w:rPr>
        <w:t>osebn</w:t>
      </w:r>
      <w:r w:rsidR="00EB7526">
        <w:rPr>
          <w:rFonts w:ascii="Tahoma" w:hAnsi="Tahoma" w:cs="Tahoma"/>
        </w:rPr>
        <w:t>e</w:t>
      </w:r>
      <w:r w:rsidR="00B17D88" w:rsidRPr="00A97981">
        <w:rPr>
          <w:rFonts w:ascii="Tahoma" w:hAnsi="Tahoma" w:cs="Tahoma"/>
        </w:rPr>
        <w:t xml:space="preserve"> varovaln</w:t>
      </w:r>
      <w:r w:rsidR="00EB7526">
        <w:rPr>
          <w:rFonts w:ascii="Tahoma" w:hAnsi="Tahoma" w:cs="Tahoma"/>
        </w:rPr>
        <w:t>e</w:t>
      </w:r>
      <w:r w:rsidR="00B17D88" w:rsidRPr="00A97981">
        <w:rPr>
          <w:rFonts w:ascii="Tahoma" w:hAnsi="Tahoma" w:cs="Tahoma"/>
        </w:rPr>
        <w:t xml:space="preserve"> opre</w:t>
      </w:r>
      <w:r w:rsidR="00D346E1">
        <w:rPr>
          <w:rFonts w:ascii="Tahoma" w:hAnsi="Tahoma" w:cs="Tahoma"/>
        </w:rPr>
        <w:t>me</w:t>
      </w:r>
      <w:r w:rsidR="00B17D88" w:rsidRPr="00A97981">
        <w:rPr>
          <w:rFonts w:ascii="Tahoma" w:hAnsi="Tahoma" w:cs="Tahoma"/>
        </w:rPr>
        <w:t>, kot jo zahteva naročnik za posamezne lokacije</w:t>
      </w:r>
      <w:r w:rsidR="00EB7526">
        <w:rPr>
          <w:rFonts w:ascii="Tahoma" w:hAnsi="Tahoma" w:cs="Tahoma"/>
        </w:rPr>
        <w:t xml:space="preserve"> ali ne uporablja</w:t>
      </w:r>
      <w:r w:rsidR="00B17D88" w:rsidRPr="00A97981">
        <w:rPr>
          <w:rFonts w:ascii="Tahoma" w:hAnsi="Tahoma" w:cs="Tahoma"/>
        </w:rPr>
        <w:t xml:space="preserve"> pripomočkov za čiščenje in delovnih strojev</w:t>
      </w:r>
      <w:r w:rsidR="00A61109" w:rsidRPr="00A97981">
        <w:rPr>
          <w:rFonts w:ascii="Tahoma" w:hAnsi="Tahoma" w:cs="Tahoma"/>
        </w:rPr>
        <w:t xml:space="preserve"> </w:t>
      </w:r>
      <w:r w:rsidRPr="00A97981">
        <w:rPr>
          <w:rFonts w:ascii="Tahoma" w:hAnsi="Tahoma" w:cs="Tahoma"/>
        </w:rPr>
        <w:t>na način in v skladu z določili okvirnega sporazuma</w:t>
      </w:r>
      <w:r w:rsidR="00A61109" w:rsidRPr="00A97981">
        <w:rPr>
          <w:rFonts w:ascii="Tahoma" w:hAnsi="Tahoma" w:cs="Tahoma"/>
        </w:rPr>
        <w:t xml:space="preserve">. </w:t>
      </w:r>
      <w:r w:rsidRPr="00A97981">
        <w:rPr>
          <w:rFonts w:ascii="Tahoma" w:hAnsi="Tahoma" w:cs="Tahoma"/>
          <w:lang w:val="x-none"/>
        </w:rPr>
        <w:t xml:space="preserve">Naročnik ima v tem primeru </w:t>
      </w:r>
      <w:r w:rsidR="00A61109" w:rsidRPr="00A97981">
        <w:rPr>
          <w:rFonts w:ascii="Tahoma" w:hAnsi="Tahoma" w:cs="Tahoma"/>
        </w:rPr>
        <w:t xml:space="preserve">izvajalcu </w:t>
      </w:r>
      <w:r w:rsidRPr="00A97981">
        <w:rPr>
          <w:rFonts w:ascii="Tahoma" w:hAnsi="Tahoma" w:cs="Tahoma"/>
          <w:lang w:val="x-none"/>
        </w:rPr>
        <w:t xml:space="preserve">pravico </w:t>
      </w:r>
      <w:r w:rsidR="00A61109" w:rsidRPr="00A97981">
        <w:rPr>
          <w:rFonts w:ascii="Tahoma" w:hAnsi="Tahoma" w:cs="Tahoma"/>
        </w:rPr>
        <w:t xml:space="preserve">obračunati pogodbeno </w:t>
      </w:r>
      <w:r w:rsidR="00EB7526">
        <w:rPr>
          <w:rFonts w:ascii="Tahoma" w:hAnsi="Tahoma" w:cs="Tahoma"/>
        </w:rPr>
        <w:t xml:space="preserve">kazen </w:t>
      </w:r>
      <w:r w:rsidRPr="00A97981">
        <w:rPr>
          <w:rFonts w:ascii="Tahoma" w:hAnsi="Tahoma" w:cs="Tahoma"/>
          <w:lang w:val="x-none"/>
        </w:rPr>
        <w:t>v višini 10 %</w:t>
      </w:r>
      <w:r w:rsidRPr="00A97981">
        <w:rPr>
          <w:rFonts w:ascii="Tahoma" w:hAnsi="Tahoma" w:cs="Tahoma"/>
        </w:rPr>
        <w:t xml:space="preserve"> (deset odstotkov)</w:t>
      </w:r>
      <w:r w:rsidRPr="00A97981">
        <w:rPr>
          <w:rFonts w:ascii="Tahoma" w:hAnsi="Tahoma" w:cs="Tahoma"/>
          <w:lang w:val="x-none"/>
        </w:rPr>
        <w:t xml:space="preserve"> vrednosti mesečnega računa </w:t>
      </w:r>
      <w:r w:rsidRPr="00A97981">
        <w:rPr>
          <w:rFonts w:ascii="Tahoma" w:hAnsi="Tahoma" w:cs="Tahoma"/>
        </w:rPr>
        <w:t xml:space="preserve">za </w:t>
      </w:r>
      <w:r w:rsidRPr="00A97981">
        <w:rPr>
          <w:rFonts w:ascii="Tahoma" w:hAnsi="Tahoma" w:cs="Tahoma"/>
          <w:lang w:val="x-none"/>
        </w:rPr>
        <w:t>čiščenj</w:t>
      </w:r>
      <w:r w:rsidRPr="00A97981">
        <w:rPr>
          <w:rFonts w:ascii="Tahoma" w:hAnsi="Tahoma" w:cs="Tahoma"/>
        </w:rPr>
        <w:t>e</w:t>
      </w:r>
      <w:r w:rsidRPr="00A97981">
        <w:rPr>
          <w:rFonts w:ascii="Tahoma" w:hAnsi="Tahoma" w:cs="Tahoma"/>
          <w:lang w:val="x-none"/>
        </w:rPr>
        <w:t xml:space="preserve"> objekta</w:t>
      </w:r>
      <w:r w:rsidRPr="00A97981">
        <w:rPr>
          <w:rFonts w:ascii="Tahoma" w:hAnsi="Tahoma" w:cs="Tahoma"/>
        </w:rPr>
        <w:t>,</w:t>
      </w:r>
      <w:r w:rsidR="00B17D88" w:rsidRPr="00A97981">
        <w:rPr>
          <w:rFonts w:ascii="Tahoma" w:hAnsi="Tahoma" w:cs="Tahoma"/>
        </w:rPr>
        <w:t xml:space="preserve"> </w:t>
      </w:r>
      <w:r w:rsidRPr="00A97981">
        <w:rPr>
          <w:rFonts w:ascii="Tahoma" w:hAnsi="Tahoma" w:cs="Tahoma"/>
          <w:lang w:val="x-none"/>
        </w:rPr>
        <w:t>na katere</w:t>
      </w:r>
      <w:r w:rsidR="00B17D88" w:rsidRPr="00A97981">
        <w:rPr>
          <w:rFonts w:ascii="Tahoma" w:hAnsi="Tahoma" w:cs="Tahoma"/>
        </w:rPr>
        <w:t>m izvajalec ni izpolnjeval svojih obveznosti v skladu z določili okvirnega sporazuma.</w:t>
      </w:r>
      <w:r w:rsidRPr="00A97981">
        <w:rPr>
          <w:rFonts w:ascii="Tahoma" w:hAnsi="Tahoma" w:cs="Tahoma"/>
          <w:lang w:val="x-none"/>
        </w:rPr>
        <w:t xml:space="preserve"> </w:t>
      </w:r>
    </w:p>
    <w:p w14:paraId="5CABF571" w14:textId="77777777" w:rsidR="001056E6" w:rsidRPr="00A97981" w:rsidRDefault="001056E6" w:rsidP="0052457F">
      <w:pPr>
        <w:keepNext/>
        <w:keepLines/>
        <w:tabs>
          <w:tab w:val="left" w:pos="567"/>
          <w:tab w:val="left" w:pos="1418"/>
          <w:tab w:val="left" w:pos="1702"/>
        </w:tabs>
        <w:jc w:val="both"/>
        <w:rPr>
          <w:rFonts w:ascii="Tahoma" w:hAnsi="Tahoma" w:cs="Tahoma"/>
        </w:rPr>
      </w:pPr>
    </w:p>
    <w:p w14:paraId="72F9E667" w14:textId="780B22D5" w:rsidR="00FF7AF3" w:rsidRPr="00A97981" w:rsidRDefault="00153960" w:rsidP="0052457F">
      <w:pPr>
        <w:keepNext/>
        <w:keepLines/>
        <w:jc w:val="both"/>
        <w:rPr>
          <w:rFonts w:ascii="Tahoma" w:hAnsi="Tahoma" w:cs="Tahoma"/>
        </w:rPr>
      </w:pPr>
      <w:r w:rsidRPr="00A97981">
        <w:rPr>
          <w:rFonts w:ascii="Tahoma" w:hAnsi="Tahoma" w:cs="Tahoma"/>
          <w:lang w:val="x-none"/>
        </w:rPr>
        <w:t xml:space="preserve">V </w:t>
      </w:r>
      <w:r w:rsidRPr="00A97981">
        <w:rPr>
          <w:rFonts w:ascii="Tahoma" w:hAnsi="Tahoma" w:cs="Tahoma"/>
        </w:rPr>
        <w:t>kolikor</w:t>
      </w:r>
      <w:r w:rsidRPr="00A97981">
        <w:rPr>
          <w:rFonts w:ascii="Tahoma" w:hAnsi="Tahoma" w:cs="Tahoma"/>
          <w:lang w:val="x-none"/>
        </w:rPr>
        <w:t xml:space="preserve"> </w:t>
      </w:r>
      <w:r w:rsidRPr="00A97981">
        <w:rPr>
          <w:rFonts w:ascii="Tahoma" w:hAnsi="Tahoma" w:cs="Tahoma"/>
        </w:rPr>
        <w:t xml:space="preserve">skupni znesek vseh obračunanih pogodbenih kazni v obdobju veljavnosti okvirnega sporazuma </w:t>
      </w:r>
      <w:r w:rsidRPr="00A97981">
        <w:rPr>
          <w:rFonts w:ascii="Tahoma" w:hAnsi="Tahoma" w:cs="Tahoma"/>
          <w:lang w:val="x-none"/>
        </w:rPr>
        <w:t xml:space="preserve">preseže </w:t>
      </w:r>
      <w:r w:rsidRPr="00A97981">
        <w:rPr>
          <w:rFonts w:ascii="Tahoma" w:hAnsi="Tahoma" w:cs="Tahoma"/>
        </w:rPr>
        <w:t>20</w:t>
      </w:r>
      <w:r w:rsidRPr="00A97981">
        <w:rPr>
          <w:rFonts w:ascii="Tahoma" w:hAnsi="Tahoma" w:cs="Tahoma"/>
          <w:lang w:val="x-none"/>
        </w:rPr>
        <w:t xml:space="preserve"> % (d</w:t>
      </w:r>
      <w:r w:rsidRPr="00A97981">
        <w:rPr>
          <w:rFonts w:ascii="Tahoma" w:hAnsi="Tahoma" w:cs="Tahoma"/>
        </w:rPr>
        <w:t>vajset</w:t>
      </w:r>
      <w:r w:rsidRPr="00A97981">
        <w:rPr>
          <w:rFonts w:ascii="Tahoma" w:hAnsi="Tahoma" w:cs="Tahoma"/>
          <w:lang w:val="x-none"/>
        </w:rPr>
        <w:t xml:space="preserve"> odstotkov) ocenjene vrednosti okvirnega sporazuma (brez DDV), </w:t>
      </w:r>
      <w:r w:rsidRPr="00A97981">
        <w:rPr>
          <w:rFonts w:ascii="Tahoma" w:hAnsi="Tahoma" w:cs="Tahoma"/>
        </w:rPr>
        <w:t xml:space="preserve">lahko </w:t>
      </w:r>
      <w:r w:rsidRPr="00A97981">
        <w:rPr>
          <w:rFonts w:ascii="Tahoma" w:hAnsi="Tahoma" w:cs="Tahoma"/>
          <w:lang w:val="x-none"/>
        </w:rPr>
        <w:t>naročnik odstopi od okvirnega sporazuma</w:t>
      </w:r>
      <w:r w:rsidR="00EB7526">
        <w:rPr>
          <w:rFonts w:ascii="Tahoma" w:hAnsi="Tahoma" w:cs="Tahoma"/>
        </w:rPr>
        <w:t xml:space="preserve"> in unovči celoten znesek finančnega zavezovanja za dobro izvedbo pogodbenih obveznosti</w:t>
      </w:r>
      <w:r w:rsidRPr="00A97981">
        <w:rPr>
          <w:rFonts w:ascii="Tahoma" w:hAnsi="Tahoma" w:cs="Tahoma"/>
        </w:rPr>
        <w:t>, brez kakršnekoli obveznosti do izvajalca.</w:t>
      </w:r>
    </w:p>
    <w:p w14:paraId="05658513" w14:textId="22AED357" w:rsidR="009333CF" w:rsidRPr="00A97981" w:rsidRDefault="009333CF" w:rsidP="0052457F">
      <w:pPr>
        <w:keepNext/>
        <w:keepLines/>
        <w:jc w:val="both"/>
        <w:rPr>
          <w:rFonts w:ascii="Tahoma" w:hAnsi="Tahoma" w:cs="Tahoma"/>
        </w:rPr>
      </w:pPr>
    </w:p>
    <w:p w14:paraId="27EE753E" w14:textId="02148DB0" w:rsidR="009333CF" w:rsidRPr="00A97981" w:rsidRDefault="009333CF" w:rsidP="0052457F">
      <w:pPr>
        <w:keepNext/>
        <w:keepLines/>
        <w:jc w:val="both"/>
        <w:rPr>
          <w:rFonts w:ascii="Tahoma" w:hAnsi="Tahoma" w:cs="Tahoma"/>
        </w:rPr>
      </w:pPr>
    </w:p>
    <w:p w14:paraId="698C5B52" w14:textId="48985672" w:rsidR="009333CF" w:rsidRPr="00A97981" w:rsidRDefault="009333CF" w:rsidP="0052457F">
      <w:pPr>
        <w:keepNext/>
        <w:keepLines/>
        <w:jc w:val="both"/>
        <w:rPr>
          <w:rFonts w:ascii="Tahoma" w:hAnsi="Tahoma" w:cs="Tahoma"/>
        </w:rPr>
      </w:pPr>
    </w:p>
    <w:p w14:paraId="552646C0" w14:textId="77777777" w:rsidR="00E72E64" w:rsidRPr="00A97981" w:rsidRDefault="00E72E64" w:rsidP="0052457F">
      <w:pPr>
        <w:keepNext/>
        <w:keepLines/>
        <w:numPr>
          <w:ilvl w:val="0"/>
          <w:numId w:val="19"/>
        </w:numPr>
        <w:spacing w:after="200" w:line="276" w:lineRule="auto"/>
        <w:contextualSpacing/>
        <w:jc w:val="center"/>
        <w:rPr>
          <w:rFonts w:ascii="Tahoma" w:hAnsi="Tahoma" w:cs="Tahoma"/>
        </w:rPr>
      </w:pPr>
      <w:r w:rsidRPr="00A97981">
        <w:rPr>
          <w:rFonts w:ascii="Tahoma" w:hAnsi="Tahoma" w:cs="Tahoma"/>
        </w:rPr>
        <w:lastRenderedPageBreak/>
        <w:t>člen</w:t>
      </w:r>
    </w:p>
    <w:p w14:paraId="38751888" w14:textId="77777777" w:rsidR="00E72E64" w:rsidRPr="00A97981" w:rsidRDefault="00E72E64" w:rsidP="0052457F">
      <w:pPr>
        <w:keepNext/>
        <w:keepLines/>
        <w:tabs>
          <w:tab w:val="left" w:pos="567"/>
          <w:tab w:val="left" w:pos="1418"/>
          <w:tab w:val="left" w:pos="1702"/>
        </w:tabs>
        <w:jc w:val="both"/>
        <w:rPr>
          <w:rFonts w:ascii="Tahoma" w:hAnsi="Tahoma" w:cs="Tahoma"/>
        </w:rPr>
      </w:pPr>
    </w:p>
    <w:p w14:paraId="7F3AD8A4" w14:textId="1144A81E" w:rsidR="00E72E64" w:rsidRPr="00A97981" w:rsidRDefault="00E72E64" w:rsidP="0052457F">
      <w:pPr>
        <w:keepNext/>
        <w:keepLines/>
        <w:tabs>
          <w:tab w:val="left" w:pos="567"/>
          <w:tab w:val="left" w:pos="1418"/>
          <w:tab w:val="left" w:pos="1702"/>
        </w:tabs>
        <w:jc w:val="both"/>
        <w:rPr>
          <w:rFonts w:ascii="Tahoma" w:hAnsi="Tahoma" w:cs="Tahoma"/>
        </w:rPr>
      </w:pPr>
      <w:r w:rsidRPr="00A97981">
        <w:rPr>
          <w:rFonts w:ascii="Tahoma" w:hAnsi="Tahoma" w:cs="Tahoma"/>
        </w:rPr>
        <w:t xml:space="preserve">Naročnik bo izvajalcu obračunal </w:t>
      </w:r>
      <w:r w:rsidR="00B004EE">
        <w:rPr>
          <w:rFonts w:ascii="Tahoma" w:hAnsi="Tahoma" w:cs="Tahoma"/>
        </w:rPr>
        <w:t xml:space="preserve">pogodbeno </w:t>
      </w:r>
      <w:r w:rsidRPr="00A97981">
        <w:rPr>
          <w:rFonts w:ascii="Tahoma" w:hAnsi="Tahoma" w:cs="Tahoma"/>
        </w:rPr>
        <w:t>kazen in izvajalcu izstavil račun, z zapadlostjo oziroma z rokom plačila na isti dan, kot se izteče rok za plačilo računa izvajalcu za opravljene storitve za tekoči mesec. V primeru zamude pri plačilu računa, je izvajalec dolžan naročniku plačati zakonske zamudne obresti.</w:t>
      </w:r>
    </w:p>
    <w:p w14:paraId="0F961779" w14:textId="77777777" w:rsidR="00E72E64" w:rsidRPr="00A97981" w:rsidRDefault="00E72E64" w:rsidP="0052457F">
      <w:pPr>
        <w:keepNext/>
        <w:keepLines/>
        <w:spacing w:after="200" w:line="276" w:lineRule="auto"/>
        <w:contextualSpacing/>
        <w:rPr>
          <w:rFonts w:ascii="Tahoma" w:eastAsiaTheme="minorHAnsi" w:hAnsi="Tahoma" w:cs="Tahoma"/>
          <w:lang w:eastAsia="en-US"/>
        </w:rPr>
      </w:pPr>
    </w:p>
    <w:p w14:paraId="0C0F353B" w14:textId="034E3916" w:rsidR="00E72E64" w:rsidRPr="00A97981" w:rsidRDefault="00E72E64" w:rsidP="0052457F">
      <w:pPr>
        <w:keepNext/>
        <w:keepLines/>
        <w:tabs>
          <w:tab w:val="left" w:pos="567"/>
          <w:tab w:val="left" w:pos="1418"/>
          <w:tab w:val="left" w:pos="1702"/>
        </w:tabs>
        <w:jc w:val="both"/>
        <w:rPr>
          <w:rFonts w:ascii="Tahoma" w:hAnsi="Tahoma" w:cs="Tahoma"/>
        </w:rPr>
      </w:pPr>
      <w:r w:rsidRPr="00A97981">
        <w:rPr>
          <w:rFonts w:ascii="Tahoma" w:hAnsi="Tahoma" w:cs="Tahoma"/>
        </w:rPr>
        <w:t xml:space="preserve">Naročnik </w:t>
      </w:r>
      <w:r w:rsidR="002C609D">
        <w:rPr>
          <w:rFonts w:ascii="Tahoma" w:hAnsi="Tahoma" w:cs="Tahoma"/>
        </w:rPr>
        <w:t>lahko zahteva</w:t>
      </w:r>
      <w:r w:rsidRPr="00A97981">
        <w:rPr>
          <w:rFonts w:ascii="Tahoma" w:hAnsi="Tahoma" w:cs="Tahoma"/>
        </w:rPr>
        <w:t xml:space="preserve"> </w:t>
      </w:r>
      <w:r w:rsidR="002C609D">
        <w:rPr>
          <w:rFonts w:ascii="Tahoma" w:hAnsi="Tahoma" w:cs="Tahoma"/>
        </w:rPr>
        <w:t xml:space="preserve">pogodbeno </w:t>
      </w:r>
      <w:r w:rsidRPr="00A97981">
        <w:rPr>
          <w:rFonts w:ascii="Tahoma" w:hAnsi="Tahoma" w:cs="Tahoma"/>
        </w:rPr>
        <w:t>kaz</w:t>
      </w:r>
      <w:r w:rsidR="00B473C3">
        <w:rPr>
          <w:rFonts w:ascii="Tahoma" w:hAnsi="Tahoma" w:cs="Tahoma"/>
        </w:rPr>
        <w:t>en</w:t>
      </w:r>
      <w:r w:rsidRPr="00A97981">
        <w:rPr>
          <w:rFonts w:ascii="Tahoma" w:hAnsi="Tahoma" w:cs="Tahoma"/>
        </w:rPr>
        <w:t xml:space="preserve"> </w:t>
      </w:r>
      <w:r w:rsidR="002C609D">
        <w:rPr>
          <w:rFonts w:ascii="Tahoma" w:hAnsi="Tahoma" w:cs="Tahoma"/>
        </w:rPr>
        <w:t>za zamudo tudi v primeru</w:t>
      </w:r>
      <w:r w:rsidRPr="00A97981">
        <w:rPr>
          <w:rFonts w:ascii="Tahoma" w:hAnsi="Tahoma" w:cs="Tahoma"/>
        </w:rPr>
        <w:t xml:space="preserve">, če je sprejel izpolnitev obveznosti, pa ni nemudoma sporočil izvajalcu, da si pridržuje pravico do uveljavljanja </w:t>
      </w:r>
      <w:r w:rsidR="002C609D">
        <w:rPr>
          <w:rFonts w:ascii="Tahoma" w:hAnsi="Tahoma" w:cs="Tahoma"/>
        </w:rPr>
        <w:t xml:space="preserve">pogodbene </w:t>
      </w:r>
      <w:r w:rsidRPr="00A97981">
        <w:rPr>
          <w:rFonts w:ascii="Tahoma" w:hAnsi="Tahoma" w:cs="Tahoma"/>
        </w:rPr>
        <w:t>kazni</w:t>
      </w:r>
      <w:r w:rsidR="002C609D">
        <w:rPr>
          <w:rFonts w:ascii="Tahoma" w:hAnsi="Tahoma" w:cs="Tahoma"/>
        </w:rPr>
        <w:t>, kot to določa 251. člen Obligacijskega zakonika</w:t>
      </w:r>
      <w:r w:rsidRPr="00A97981">
        <w:rPr>
          <w:rFonts w:ascii="Tahoma" w:hAnsi="Tahoma" w:cs="Tahoma"/>
        </w:rPr>
        <w:t xml:space="preserve">. </w:t>
      </w:r>
    </w:p>
    <w:p w14:paraId="3E79DBB8" w14:textId="77777777" w:rsidR="00E72E64" w:rsidRPr="00A97981" w:rsidRDefault="00E72E64" w:rsidP="0052457F">
      <w:pPr>
        <w:keepNext/>
        <w:keepLines/>
        <w:tabs>
          <w:tab w:val="left" w:pos="567"/>
          <w:tab w:val="left" w:pos="1418"/>
          <w:tab w:val="left" w:pos="1702"/>
        </w:tabs>
        <w:jc w:val="both"/>
        <w:rPr>
          <w:rFonts w:ascii="Tahoma" w:hAnsi="Tahoma" w:cs="Tahoma"/>
        </w:rPr>
      </w:pPr>
    </w:p>
    <w:p w14:paraId="55E2E9FE" w14:textId="5AEC0B93" w:rsidR="00C4653C" w:rsidRPr="00A97981" w:rsidRDefault="00C4653C" w:rsidP="00C4653C">
      <w:pPr>
        <w:keepNext/>
        <w:keepLines/>
        <w:tabs>
          <w:tab w:val="left" w:pos="142"/>
        </w:tabs>
        <w:ind w:right="98"/>
        <w:jc w:val="both"/>
        <w:rPr>
          <w:rFonts w:ascii="Tahoma" w:hAnsi="Tahoma"/>
        </w:rPr>
      </w:pPr>
      <w:r w:rsidRPr="00A97981">
        <w:rPr>
          <w:rFonts w:ascii="Tahoma" w:hAnsi="Tahoma"/>
        </w:rPr>
        <w:t xml:space="preserve">Izvajalec soglaša, da pravica zaračunavanja </w:t>
      </w:r>
      <w:r w:rsidR="00B004EE">
        <w:rPr>
          <w:rFonts w:ascii="Tahoma" w:hAnsi="Tahoma"/>
        </w:rPr>
        <w:t xml:space="preserve">pogodbene </w:t>
      </w:r>
      <w:r w:rsidRPr="00A97981">
        <w:rPr>
          <w:rFonts w:ascii="Tahoma" w:hAnsi="Tahoma"/>
        </w:rPr>
        <w:t xml:space="preserve">kazni ni pogojena z nastankom škode pri naročniku. </w:t>
      </w:r>
      <w:r w:rsidRPr="00A97981">
        <w:rPr>
          <w:rFonts w:ascii="Tahoma" w:hAnsi="Tahoma" w:cs="Tahoma"/>
        </w:rPr>
        <w:t>Povračilo tako nastale škode bo naročnik uveljavljal po splošnih načelih odškodninske odgovornosti</w:t>
      </w:r>
      <w:r w:rsidRPr="00A97981">
        <w:rPr>
          <w:rFonts w:ascii="Tahoma" w:hAnsi="Tahoma"/>
        </w:rPr>
        <w:t xml:space="preserve"> in unovčil finančno zavarovanje za zavarovanje dobre izvedbe obveznosti iz okvirnega sporazuma, neodvisno od uveljavljanja  </w:t>
      </w:r>
      <w:r w:rsidR="00B004EE">
        <w:rPr>
          <w:rFonts w:ascii="Tahoma" w:hAnsi="Tahoma"/>
        </w:rPr>
        <w:t xml:space="preserve">pogodbene </w:t>
      </w:r>
      <w:r w:rsidRPr="00A97981">
        <w:rPr>
          <w:rFonts w:ascii="Tahoma" w:hAnsi="Tahoma"/>
        </w:rPr>
        <w:t xml:space="preserve">kazni. </w:t>
      </w:r>
    </w:p>
    <w:p w14:paraId="3002F1EC" w14:textId="66B8FA26" w:rsidR="004F6C81" w:rsidRPr="00A97981" w:rsidRDefault="004F6C81" w:rsidP="0052457F">
      <w:pPr>
        <w:keepNext/>
        <w:keepLines/>
        <w:tabs>
          <w:tab w:val="left" w:pos="142"/>
        </w:tabs>
        <w:ind w:right="98"/>
        <w:jc w:val="both"/>
        <w:rPr>
          <w:rFonts w:ascii="Tahoma" w:hAnsi="Tahoma"/>
        </w:rPr>
      </w:pPr>
    </w:p>
    <w:p w14:paraId="7112F080" w14:textId="61618355" w:rsidR="00B756A1" w:rsidRPr="00A97981" w:rsidRDefault="00B756A1" w:rsidP="00B756A1">
      <w:pPr>
        <w:keepNext/>
        <w:keepLines/>
        <w:tabs>
          <w:tab w:val="left" w:pos="567"/>
          <w:tab w:val="left" w:pos="1418"/>
          <w:tab w:val="left" w:pos="1702"/>
        </w:tabs>
        <w:ind w:right="-2"/>
        <w:jc w:val="both"/>
        <w:rPr>
          <w:rFonts w:ascii="Tahoma" w:hAnsi="Tahoma" w:cs="Tahoma"/>
        </w:rPr>
      </w:pPr>
      <w:r w:rsidRPr="00A97981">
        <w:rPr>
          <w:rFonts w:ascii="Tahoma" w:hAnsi="Tahoma" w:cs="Tahoma"/>
        </w:rPr>
        <w:t xml:space="preserve">Naročnik in izvajalec sta sporazumna, da za pogodbeno kazen lahko izvedeta pobot medsebojnih terjatev in obveznosti, v kolikor pa višina le-teh ne zadostuje, pa mora izvajalec plačati razliko do polne višine pogodbene kazni v osmih (8) dneh od datuma prejema pisnega zahtevka naročnika. </w:t>
      </w:r>
    </w:p>
    <w:p w14:paraId="424627A8" w14:textId="77777777" w:rsidR="009B4789" w:rsidRPr="00A97981" w:rsidRDefault="009B4789" w:rsidP="0052457F">
      <w:pPr>
        <w:keepNext/>
        <w:keepLines/>
        <w:tabs>
          <w:tab w:val="left" w:pos="142"/>
        </w:tabs>
        <w:ind w:right="98"/>
        <w:jc w:val="both"/>
        <w:rPr>
          <w:rFonts w:ascii="Tahoma" w:hAnsi="Tahoma"/>
        </w:rPr>
      </w:pPr>
    </w:p>
    <w:p w14:paraId="0709E54D" w14:textId="6E97D367" w:rsidR="004F6C81" w:rsidRPr="00A97981" w:rsidRDefault="004F6C81" w:rsidP="0052457F">
      <w:pPr>
        <w:keepNext/>
        <w:keepLines/>
        <w:tabs>
          <w:tab w:val="left" w:pos="851"/>
          <w:tab w:val="left" w:pos="1702"/>
        </w:tabs>
        <w:jc w:val="both"/>
        <w:rPr>
          <w:rFonts w:ascii="Tahoma" w:hAnsi="Tahoma" w:cs="Tahoma"/>
          <w:b/>
        </w:rPr>
      </w:pPr>
      <w:r w:rsidRPr="00A97981">
        <w:rPr>
          <w:rFonts w:ascii="Tahoma" w:hAnsi="Tahoma" w:cs="Tahoma"/>
          <w:b/>
        </w:rPr>
        <w:t>ZAGOTAVLJANJE VARNOSTI NA DELOVIŠČU (Sklop 1-</w:t>
      </w:r>
      <w:r w:rsidR="00153960" w:rsidRPr="00A97981">
        <w:rPr>
          <w:rFonts w:ascii="Tahoma" w:hAnsi="Tahoma" w:cs="Tahoma"/>
          <w:b/>
        </w:rPr>
        <w:t>4</w:t>
      </w:r>
      <w:r w:rsidRPr="00A97981">
        <w:rPr>
          <w:rFonts w:ascii="Tahoma" w:hAnsi="Tahoma" w:cs="Tahoma"/>
          <w:b/>
        </w:rPr>
        <w:t>: ENLJ)</w:t>
      </w:r>
    </w:p>
    <w:p w14:paraId="21AE7126" w14:textId="77777777" w:rsidR="004F6C81" w:rsidRPr="00A97981" w:rsidRDefault="004F6C81" w:rsidP="0052457F">
      <w:pPr>
        <w:keepNext/>
        <w:keepLines/>
        <w:tabs>
          <w:tab w:val="left" w:pos="851"/>
          <w:tab w:val="left" w:pos="1702"/>
        </w:tabs>
        <w:jc w:val="both"/>
        <w:rPr>
          <w:rFonts w:ascii="Tahoma" w:hAnsi="Tahoma" w:cs="Tahoma"/>
          <w:i/>
        </w:rPr>
      </w:pPr>
      <w:r w:rsidRPr="00A97981">
        <w:rPr>
          <w:rFonts w:ascii="Tahoma" w:hAnsi="Tahoma" w:cs="Tahoma"/>
          <w:i/>
        </w:rPr>
        <w:t>(za ostale sklope se ta člen izbriše, ostali členi pa se ustrezno preštevilčijo)</w:t>
      </w:r>
    </w:p>
    <w:p w14:paraId="3C377ECB" w14:textId="77777777" w:rsidR="004F6C81" w:rsidRPr="00A97981" w:rsidRDefault="004F6C81" w:rsidP="0052457F">
      <w:pPr>
        <w:keepNext/>
        <w:keepLines/>
        <w:tabs>
          <w:tab w:val="left" w:pos="851"/>
          <w:tab w:val="left" w:pos="1702"/>
        </w:tabs>
        <w:jc w:val="both"/>
        <w:rPr>
          <w:rFonts w:ascii="Tahoma" w:hAnsi="Tahoma" w:cs="Tahoma"/>
          <w:i/>
        </w:rPr>
      </w:pPr>
    </w:p>
    <w:p w14:paraId="3808103B" w14:textId="77777777" w:rsidR="004F6C81" w:rsidRPr="00A97981" w:rsidRDefault="004F6C81" w:rsidP="0052457F">
      <w:pPr>
        <w:keepNext/>
        <w:keepLines/>
        <w:numPr>
          <w:ilvl w:val="0"/>
          <w:numId w:val="19"/>
        </w:numPr>
        <w:spacing w:after="200" w:line="276" w:lineRule="auto"/>
        <w:contextualSpacing/>
        <w:jc w:val="center"/>
        <w:rPr>
          <w:rFonts w:ascii="Tahoma" w:hAnsi="Tahoma" w:cs="Tahoma"/>
        </w:rPr>
      </w:pPr>
      <w:r w:rsidRPr="00A97981">
        <w:rPr>
          <w:rFonts w:ascii="Tahoma" w:hAnsi="Tahoma" w:cs="Tahoma"/>
        </w:rPr>
        <w:t>člen</w:t>
      </w:r>
    </w:p>
    <w:p w14:paraId="28638326" w14:textId="77777777" w:rsidR="004F6C81" w:rsidRPr="00A97981" w:rsidRDefault="004F6C81" w:rsidP="0052457F">
      <w:pPr>
        <w:keepNext/>
        <w:keepLines/>
        <w:rPr>
          <w:rFonts w:ascii="Tahoma" w:hAnsi="Tahoma" w:cs="Tahoma"/>
        </w:rPr>
      </w:pPr>
    </w:p>
    <w:p w14:paraId="0CAB08DF" w14:textId="77777777" w:rsidR="004F6C81" w:rsidRPr="00A97981" w:rsidRDefault="004F6C81" w:rsidP="0052457F">
      <w:pPr>
        <w:keepNext/>
        <w:keepLines/>
        <w:tabs>
          <w:tab w:val="left" w:pos="709"/>
          <w:tab w:val="left" w:pos="1702"/>
        </w:tabs>
        <w:jc w:val="both"/>
        <w:rPr>
          <w:rFonts w:ascii="Tahoma" w:hAnsi="Tahoma"/>
        </w:rPr>
      </w:pPr>
      <w:r w:rsidRPr="00A97981">
        <w:rPr>
          <w:rFonts w:ascii="Tahoma" w:hAnsi="Tahoma"/>
        </w:rPr>
        <w:t>Izvajalec in naročnik morata pred začetkom izvajanja storitev skleniti Pisni sporazum o skupnih varnostnih ukrepih in ravnanju z okoljem v JAVNEM PODJETJU ENERGETIKA LJUBLJANA d. o. o., ki je priloga št. 4 tega okvirnega sporazuma</w:t>
      </w:r>
      <w:r w:rsidRPr="00A97981">
        <w:rPr>
          <w:rFonts w:ascii="Tahoma" w:hAnsi="Tahoma" w:cs="Tahoma"/>
          <w:bCs/>
        </w:rPr>
        <w:t xml:space="preserve"> in sestavni del tega okvirnega sporazuma</w:t>
      </w:r>
      <w:r w:rsidRPr="00A97981">
        <w:rPr>
          <w:rFonts w:ascii="Tahoma" w:hAnsi="Tahoma"/>
        </w:rPr>
        <w:t>.</w:t>
      </w:r>
    </w:p>
    <w:p w14:paraId="1880121B" w14:textId="77777777" w:rsidR="004F6C81" w:rsidRPr="00A97981" w:rsidRDefault="004F6C81" w:rsidP="0052457F">
      <w:pPr>
        <w:keepNext/>
        <w:keepLines/>
        <w:tabs>
          <w:tab w:val="left" w:pos="709"/>
          <w:tab w:val="left" w:pos="1702"/>
        </w:tabs>
        <w:jc w:val="both"/>
        <w:rPr>
          <w:rFonts w:ascii="Tahoma" w:hAnsi="Tahoma"/>
        </w:rPr>
      </w:pPr>
    </w:p>
    <w:p w14:paraId="0443470A" w14:textId="77777777" w:rsidR="004F6C81" w:rsidRPr="00A97981" w:rsidRDefault="004F6C81" w:rsidP="0052457F">
      <w:pPr>
        <w:keepNext/>
        <w:keepLines/>
        <w:tabs>
          <w:tab w:val="left" w:pos="709"/>
          <w:tab w:val="left" w:pos="1702"/>
        </w:tabs>
        <w:jc w:val="both"/>
        <w:rPr>
          <w:rFonts w:ascii="Tahoma" w:hAnsi="Tahoma"/>
        </w:rPr>
      </w:pPr>
      <w:r w:rsidRPr="00A97981">
        <w:rPr>
          <w:rFonts w:ascii="Tahoma" w:hAnsi="Tahoma"/>
        </w:rPr>
        <w:t xml:space="preserve">Odgovorne osebe izvajalca in naročnika iz Pisnega sporazuma o skupnih varnostnih ukrepih in ravnanju z okoljem v JAVNEM PODJETJU ENERGETIKA LJUBLJANA d. o. o. se sestanejo pred začetkom izvajanja storitev in določijo konkretne skupne varnostne ukrepe na osnovi ugotovljenih nevarnosti za varnost in zdravje delavcev pri morebitnem medsebojnem ogrožanju. </w:t>
      </w:r>
    </w:p>
    <w:p w14:paraId="796610CC" w14:textId="77777777" w:rsidR="004F6C81" w:rsidRPr="00A97981" w:rsidRDefault="004F6C81" w:rsidP="0052457F">
      <w:pPr>
        <w:keepNext/>
        <w:keepLines/>
        <w:jc w:val="both"/>
        <w:rPr>
          <w:rFonts w:ascii="Tahoma" w:hAnsi="Tahoma" w:cs="Tahoma"/>
        </w:rPr>
      </w:pPr>
    </w:p>
    <w:p w14:paraId="24090B13" w14:textId="19CD709E" w:rsidR="004F6C81" w:rsidRPr="00A97981" w:rsidRDefault="004F6C81" w:rsidP="0052457F">
      <w:pPr>
        <w:keepNext/>
        <w:keepLines/>
        <w:jc w:val="both"/>
        <w:rPr>
          <w:rFonts w:ascii="Tahoma" w:hAnsi="Tahoma" w:cs="Tahoma"/>
        </w:rPr>
      </w:pPr>
      <w:r w:rsidRPr="00A97981">
        <w:rPr>
          <w:rFonts w:ascii="Tahoma" w:hAnsi="Tahoma" w:cs="Tahoma"/>
        </w:rPr>
        <w:t>Stranki okvirnega sporazuma soglašata:</w:t>
      </w:r>
    </w:p>
    <w:p w14:paraId="09FA9379" w14:textId="77777777" w:rsidR="004F6C81" w:rsidRPr="00A97981" w:rsidRDefault="004F6C81" w:rsidP="0052457F">
      <w:pPr>
        <w:keepNext/>
        <w:keepLines/>
        <w:numPr>
          <w:ilvl w:val="0"/>
          <w:numId w:val="55"/>
        </w:numPr>
        <w:ind w:left="720"/>
        <w:jc w:val="both"/>
        <w:rPr>
          <w:rFonts w:ascii="Tahoma" w:hAnsi="Tahoma" w:cs="Tahoma"/>
        </w:rPr>
      </w:pPr>
      <w:r w:rsidRPr="00A97981">
        <w:rPr>
          <w:rFonts w:ascii="Tahoma" w:hAnsi="Tahoma" w:cs="Tahoma"/>
        </w:rPr>
        <w:t>da bosta pri izvajanju storitev spoštovali določila tega pisnega sporazuma.</w:t>
      </w:r>
    </w:p>
    <w:p w14:paraId="6CF84BF1" w14:textId="77777777" w:rsidR="004F6C81" w:rsidRPr="00A97981" w:rsidRDefault="004F6C81" w:rsidP="0052457F">
      <w:pPr>
        <w:keepNext/>
        <w:keepLines/>
        <w:numPr>
          <w:ilvl w:val="0"/>
          <w:numId w:val="55"/>
        </w:numPr>
        <w:ind w:left="720"/>
        <w:jc w:val="both"/>
        <w:rPr>
          <w:rFonts w:ascii="Tahoma" w:hAnsi="Tahoma" w:cs="Tahoma"/>
        </w:rPr>
      </w:pPr>
      <w:r w:rsidRPr="00A97981">
        <w:rPr>
          <w:rFonts w:ascii="Tahoma" w:hAnsi="Tahoma" w:cs="Tahoma"/>
        </w:rPr>
        <w:t xml:space="preserve">da za zagotavljanje usklajenega izvajanja ukrepov na skupnem delovišču, določata odgovorno osebo naročnika, ki bo odgovorna za »Izvajanje ukrepov VPD in </w:t>
      </w:r>
      <w:proofErr w:type="spellStart"/>
      <w:r w:rsidRPr="00A97981">
        <w:rPr>
          <w:rFonts w:ascii="Tahoma" w:hAnsi="Tahoma" w:cs="Tahoma"/>
        </w:rPr>
        <w:t>okoljske</w:t>
      </w:r>
      <w:proofErr w:type="spellEnd"/>
      <w:r w:rsidRPr="00A97981">
        <w:rPr>
          <w:rFonts w:ascii="Tahoma" w:hAnsi="Tahoma" w:cs="Tahoma"/>
        </w:rPr>
        <w:t xml:space="preserve"> politike - Naročnik« in bo določena s pisnim sporazumom, točka III.1. Odgovorne osebe na skupnem delovišču. </w:t>
      </w:r>
    </w:p>
    <w:p w14:paraId="0C86453B" w14:textId="77777777" w:rsidR="004F6C81" w:rsidRPr="00A97981" w:rsidRDefault="004F6C81" w:rsidP="0052457F">
      <w:pPr>
        <w:keepNext/>
        <w:keepLines/>
        <w:jc w:val="both"/>
        <w:rPr>
          <w:rFonts w:ascii="Tahoma" w:hAnsi="Tahoma" w:cs="Tahoma"/>
        </w:rPr>
      </w:pPr>
    </w:p>
    <w:p w14:paraId="161A9279" w14:textId="77777777" w:rsidR="004F6C81" w:rsidRPr="00A97981" w:rsidRDefault="004F6C81" w:rsidP="0052457F">
      <w:pPr>
        <w:keepNext/>
        <w:keepLines/>
        <w:jc w:val="both"/>
        <w:rPr>
          <w:rFonts w:ascii="Tahoma" w:hAnsi="Tahoma" w:cs="Tahoma"/>
        </w:rPr>
      </w:pPr>
      <w:r w:rsidRPr="00A97981">
        <w:rPr>
          <w:rFonts w:ascii="Tahoma" w:hAnsi="Tahoma" w:cs="Tahoma"/>
        </w:rPr>
        <w:t>Stranki okvirnega sporazuma soglašata, da brez podpisanega Pisnega sporazuma o skupnih varnostnih ukrepih in ravnanju z okoljem v JAVNEM PODJETJU ENERGETIKA LJUBLJANA d. o. o. ni dovoljen začetek izvedbe storitev.</w:t>
      </w:r>
    </w:p>
    <w:p w14:paraId="1471DB9D" w14:textId="77777777" w:rsidR="004F6C81" w:rsidRPr="00A97981" w:rsidRDefault="004F6C81" w:rsidP="0052457F">
      <w:pPr>
        <w:keepNext/>
        <w:keepLines/>
        <w:jc w:val="both"/>
        <w:rPr>
          <w:rFonts w:ascii="Tahoma" w:hAnsi="Tahoma" w:cs="Tahoma"/>
        </w:rPr>
      </w:pPr>
    </w:p>
    <w:p w14:paraId="6F02DD97" w14:textId="77777777" w:rsidR="004F6C81" w:rsidRPr="00A97981" w:rsidRDefault="004F6C81" w:rsidP="0052457F">
      <w:pPr>
        <w:keepNext/>
        <w:keepLines/>
        <w:jc w:val="both"/>
        <w:rPr>
          <w:rFonts w:ascii="Tahoma" w:hAnsi="Tahoma" w:cs="Tahoma"/>
          <w:color w:val="000000" w:themeColor="text1"/>
        </w:rPr>
      </w:pPr>
      <w:r w:rsidRPr="00A97981">
        <w:rPr>
          <w:rFonts w:ascii="Tahoma" w:hAnsi="Tahoma" w:cs="Tahoma"/>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tem okvirnem sporazumu </w:t>
      </w:r>
      <w:r w:rsidRPr="00A97981">
        <w:rPr>
          <w:rFonts w:ascii="Tahoma" w:hAnsi="Tahoma" w:cs="Tahoma"/>
          <w:color w:val="000000" w:themeColor="text1"/>
        </w:rPr>
        <w:t>(26. člen).</w:t>
      </w:r>
    </w:p>
    <w:p w14:paraId="5BFBD59A" w14:textId="77777777" w:rsidR="004F6C81" w:rsidRPr="00A97981" w:rsidRDefault="004F6C81" w:rsidP="0052457F">
      <w:pPr>
        <w:keepNext/>
        <w:keepLines/>
        <w:rPr>
          <w:rFonts w:ascii="Tahoma" w:hAnsi="Tahoma" w:cs="Tahoma"/>
        </w:rPr>
      </w:pPr>
    </w:p>
    <w:p w14:paraId="673E5693" w14:textId="79D1A23C" w:rsidR="004F6C81" w:rsidRPr="00A97981" w:rsidRDefault="004F6C81" w:rsidP="0052457F">
      <w:pPr>
        <w:keepNext/>
        <w:keepLines/>
        <w:tabs>
          <w:tab w:val="left" w:pos="851"/>
          <w:tab w:val="left" w:pos="1702"/>
        </w:tabs>
        <w:jc w:val="both"/>
        <w:rPr>
          <w:rFonts w:ascii="Tahoma" w:hAnsi="Tahoma" w:cs="Tahoma"/>
          <w:b/>
        </w:rPr>
      </w:pPr>
      <w:r w:rsidRPr="00A97981">
        <w:rPr>
          <w:rFonts w:ascii="Tahoma" w:hAnsi="Tahoma" w:cs="Tahoma"/>
          <w:b/>
        </w:rPr>
        <w:t>ZDRAVSTVENE ZAHTEVE (Sklop 6: VKS)</w:t>
      </w:r>
    </w:p>
    <w:p w14:paraId="5D8C393D" w14:textId="77777777" w:rsidR="004F6C81" w:rsidRPr="00A97981" w:rsidRDefault="004F6C81" w:rsidP="0052457F">
      <w:pPr>
        <w:keepNext/>
        <w:keepLines/>
        <w:tabs>
          <w:tab w:val="left" w:pos="851"/>
          <w:tab w:val="left" w:pos="1702"/>
        </w:tabs>
        <w:jc w:val="both"/>
        <w:rPr>
          <w:rFonts w:ascii="Tahoma" w:hAnsi="Tahoma" w:cs="Tahoma"/>
          <w:i/>
        </w:rPr>
      </w:pPr>
      <w:r w:rsidRPr="00A97981">
        <w:rPr>
          <w:rFonts w:ascii="Tahoma" w:hAnsi="Tahoma" w:cs="Tahoma"/>
          <w:i/>
        </w:rPr>
        <w:t>(za ostale sklope se ta člen izbriše, ostali členi pa se ustrezno preštevilčijo)</w:t>
      </w:r>
    </w:p>
    <w:p w14:paraId="677CD251" w14:textId="77777777" w:rsidR="004F6C81" w:rsidRPr="00A97981" w:rsidRDefault="004F6C81" w:rsidP="0052457F">
      <w:pPr>
        <w:keepNext/>
        <w:keepLines/>
        <w:ind w:left="426"/>
        <w:rPr>
          <w:rFonts w:ascii="Tahoma" w:hAnsi="Tahoma" w:cs="Tahoma"/>
        </w:rPr>
      </w:pPr>
    </w:p>
    <w:p w14:paraId="3A9D629D" w14:textId="5BC961E7" w:rsidR="004F6C81" w:rsidRPr="00A97981" w:rsidRDefault="004F6C81" w:rsidP="0052457F">
      <w:pPr>
        <w:keepNext/>
        <w:keepLines/>
        <w:ind w:left="426"/>
        <w:jc w:val="center"/>
        <w:rPr>
          <w:rFonts w:ascii="Tahoma" w:hAnsi="Tahoma" w:cs="Tahoma"/>
        </w:rPr>
      </w:pPr>
      <w:r w:rsidRPr="00A97981">
        <w:rPr>
          <w:rFonts w:ascii="Tahoma" w:hAnsi="Tahoma" w:cs="Tahoma"/>
        </w:rPr>
        <w:t>27.člen</w:t>
      </w:r>
    </w:p>
    <w:p w14:paraId="02DE8044" w14:textId="77777777" w:rsidR="000315DA" w:rsidRPr="00A97981" w:rsidRDefault="000315DA" w:rsidP="0052457F">
      <w:pPr>
        <w:keepNext/>
        <w:keepLines/>
        <w:jc w:val="both"/>
        <w:rPr>
          <w:rFonts w:ascii="Tahoma" w:eastAsia="Frutiger" w:hAnsi="Tahoma" w:cs="Tahoma"/>
          <w:lang w:eastAsia="en-US"/>
        </w:rPr>
      </w:pPr>
      <w:bookmarkStart w:id="68" w:name="_Hlk191925152"/>
    </w:p>
    <w:p w14:paraId="2CEB5139" w14:textId="55298767" w:rsidR="000315DA" w:rsidRPr="00A97981" w:rsidRDefault="000315DA" w:rsidP="0052457F">
      <w:pPr>
        <w:keepNext/>
        <w:keepLines/>
        <w:jc w:val="both"/>
        <w:rPr>
          <w:rFonts w:ascii="Tahoma" w:eastAsia="Frutiger" w:hAnsi="Tahoma" w:cs="Tahoma"/>
          <w:lang w:eastAsia="en-US"/>
        </w:rPr>
      </w:pPr>
      <w:r w:rsidRPr="00A97981">
        <w:rPr>
          <w:rFonts w:ascii="Tahoma" w:eastAsia="Frutiger" w:hAnsi="Tahoma" w:cs="Tahoma"/>
          <w:lang w:eastAsia="en-US"/>
        </w:rPr>
        <w:lastRenderedPageBreak/>
        <w:t>Izvajalec se obvezuje, da bo pri svojem delu upošteval določila Pravilnika o zdravstvenih zahtevah za osebe, ki pri delu v proizvodnji in prometu z živili prihajajo v stik z živili (Ur.</w:t>
      </w:r>
      <w:r w:rsidR="00827C8A" w:rsidRPr="00A97981">
        <w:rPr>
          <w:rFonts w:ascii="Tahoma" w:eastAsia="Frutiger" w:hAnsi="Tahoma" w:cs="Tahoma"/>
          <w:lang w:eastAsia="en-US"/>
        </w:rPr>
        <w:t xml:space="preserve"> </w:t>
      </w:r>
      <w:r w:rsidRPr="00A97981">
        <w:rPr>
          <w:rFonts w:ascii="Tahoma" w:eastAsia="Frutiger" w:hAnsi="Tahoma" w:cs="Tahoma"/>
          <w:lang w:eastAsia="en-US"/>
        </w:rPr>
        <w:t>l. RS, št. 82/03 in 25/09), da bo pred pričetkom izvajanja storitev obvestil naročnika o zdravstvenem stanju zaposlenih, ki bodo opravljali storitve, in sicer s predložitvijo podpisanih soglasij in izjav (Priloga</w:t>
      </w:r>
      <w:r w:rsidR="00383C48" w:rsidRPr="00A97981">
        <w:rPr>
          <w:rFonts w:ascii="Tahoma" w:eastAsia="Frutiger" w:hAnsi="Tahoma" w:cs="Tahoma"/>
          <w:lang w:eastAsia="en-US"/>
        </w:rPr>
        <w:t xml:space="preserve"> 12</w:t>
      </w:r>
      <w:r w:rsidRPr="00A97981">
        <w:rPr>
          <w:rFonts w:ascii="Tahoma" w:eastAsia="Frutiger" w:hAnsi="Tahoma" w:cs="Tahoma"/>
          <w:lang w:eastAsia="en-US"/>
        </w:rPr>
        <w:t xml:space="preserve"> razpisne dokumentacije - Soglasje osebe k obveznosti prijavljanja bolezni, ki lahko prenašajo z delom) in izjave (Priloga 1</w:t>
      </w:r>
      <w:r w:rsidR="00383C48" w:rsidRPr="00A97981">
        <w:rPr>
          <w:rFonts w:ascii="Tahoma" w:eastAsia="Frutiger" w:hAnsi="Tahoma" w:cs="Tahoma"/>
          <w:lang w:eastAsia="en-US"/>
        </w:rPr>
        <w:t>2</w:t>
      </w:r>
      <w:r w:rsidRPr="00A97981">
        <w:rPr>
          <w:rFonts w:ascii="Tahoma" w:eastAsia="Frutiger" w:hAnsi="Tahoma" w:cs="Tahoma"/>
          <w:lang w:eastAsia="en-US"/>
        </w:rPr>
        <w:t xml:space="preserve">.a razpisne dokumentacije - Individualna izjava o bolezenskih znakih) za vse zaposlene, ki bodo pri izvajanju storitev prihajali stalno ali občasno v stik s pitno vodo, da se ugotovi začetno zdravstveno stanje zaposlenih. </w:t>
      </w:r>
    </w:p>
    <w:p w14:paraId="5A97CB1A" w14:textId="77777777" w:rsidR="000315DA" w:rsidRPr="00A97981" w:rsidRDefault="000315DA" w:rsidP="0052457F">
      <w:pPr>
        <w:keepNext/>
        <w:keepLines/>
        <w:jc w:val="both"/>
        <w:rPr>
          <w:rFonts w:ascii="Tahoma" w:eastAsia="Frutiger" w:hAnsi="Tahoma" w:cs="Tahoma"/>
          <w:lang w:eastAsia="en-US"/>
        </w:rPr>
      </w:pPr>
    </w:p>
    <w:p w14:paraId="0C579BA9" w14:textId="692DFA7B" w:rsidR="000315DA" w:rsidRPr="00A97981" w:rsidRDefault="000315DA" w:rsidP="0052457F">
      <w:pPr>
        <w:keepNext/>
        <w:keepLines/>
        <w:jc w:val="both"/>
        <w:rPr>
          <w:rFonts w:ascii="Tahoma" w:eastAsia="Frutiger" w:hAnsi="Tahoma" w:cs="Tahoma"/>
          <w:lang w:eastAsia="en-US"/>
        </w:rPr>
      </w:pPr>
      <w:r w:rsidRPr="00A97981">
        <w:rPr>
          <w:rFonts w:ascii="Tahoma" w:eastAsia="Frutiger" w:hAnsi="Tahoma" w:cs="Tahoma"/>
          <w:lang w:eastAsia="en-US"/>
        </w:rPr>
        <w:t>Izvajalec se obvezuje, da bo v primeru pojava bolezenskih znakov iz Priloge 1</w:t>
      </w:r>
      <w:r w:rsidR="00383C48" w:rsidRPr="00A97981">
        <w:rPr>
          <w:rFonts w:ascii="Tahoma" w:eastAsia="Frutiger" w:hAnsi="Tahoma" w:cs="Tahoma"/>
          <w:lang w:eastAsia="en-US"/>
        </w:rPr>
        <w:t>2</w:t>
      </w:r>
      <w:r w:rsidRPr="00A97981">
        <w:rPr>
          <w:rFonts w:ascii="Tahoma" w:eastAsia="Frutiger" w:hAnsi="Tahoma" w:cs="Tahoma"/>
          <w:lang w:eastAsia="en-US"/>
        </w:rPr>
        <w:t xml:space="preserve"> pri zaposlenem, le tega na svoje stroške takoj napotil na Nacionalni inštitut za javno zdravje, ki bo opravil pregled zaposlenega. Hkrati bo o napotitvi in ukrepih Nacionalnega inštituta za javno zdravje, takoj obvestil naročnikovo kontaktno osebo (ga. Marjetka Žitnik, GSM št. 041 790 726), ter ji dostavil »Potrdilo o pregledu osebe, ki pri delu prihaja v stik z živili«, katerega oseba dobi po opravljenem pregledu. Izvajalec se obvezuje tudi, da bo zagotovil dostop do vse tovrstne dokumentacije naročniku oz. pristojni inšpekcijski službi.</w:t>
      </w:r>
    </w:p>
    <w:p w14:paraId="17FB5580" w14:textId="77777777" w:rsidR="000315DA" w:rsidRPr="00A97981" w:rsidRDefault="000315DA" w:rsidP="0052457F">
      <w:pPr>
        <w:keepNext/>
        <w:keepLines/>
        <w:jc w:val="both"/>
        <w:rPr>
          <w:rFonts w:ascii="Tahoma" w:eastAsia="Frutiger" w:hAnsi="Tahoma" w:cs="Tahoma"/>
          <w:lang w:eastAsia="en-US"/>
        </w:rPr>
      </w:pPr>
    </w:p>
    <w:p w14:paraId="200BBE55" w14:textId="5D13820B" w:rsidR="000315DA" w:rsidRPr="00A97981" w:rsidRDefault="000315DA" w:rsidP="0052457F">
      <w:pPr>
        <w:keepNext/>
        <w:keepLines/>
        <w:jc w:val="both"/>
        <w:rPr>
          <w:rFonts w:ascii="Tahoma" w:eastAsia="Frutiger" w:hAnsi="Tahoma" w:cs="Tahoma"/>
          <w:lang w:eastAsia="en-US"/>
        </w:rPr>
      </w:pPr>
      <w:r w:rsidRPr="00A97981">
        <w:rPr>
          <w:rFonts w:ascii="Tahoma" w:eastAsia="Frutiger" w:hAnsi="Tahoma" w:cs="Tahoma"/>
          <w:lang w:eastAsia="en-US"/>
        </w:rPr>
        <w:t>Zaposleni delavci izvajalca morajo imeti opravljen zdravstveni pregled v skladu Pravilnikom o preventivnih zdravstvenih pregledih delavcev (Ur.</w:t>
      </w:r>
      <w:r w:rsidR="00D77D9D" w:rsidRPr="00A97981">
        <w:rPr>
          <w:rFonts w:ascii="Tahoma" w:eastAsia="Frutiger" w:hAnsi="Tahoma" w:cs="Tahoma"/>
          <w:lang w:eastAsia="en-US"/>
        </w:rPr>
        <w:t xml:space="preserve"> </w:t>
      </w:r>
      <w:r w:rsidRPr="00A97981">
        <w:rPr>
          <w:rFonts w:ascii="Tahoma" w:eastAsia="Frutiger" w:hAnsi="Tahoma" w:cs="Tahoma"/>
          <w:lang w:eastAsia="en-US"/>
        </w:rPr>
        <w:t>l. RS, št. 87/02, 29/03-popr., 124/06, 43/11-ZVZD-1).</w:t>
      </w:r>
    </w:p>
    <w:p w14:paraId="7D918A82" w14:textId="77777777" w:rsidR="000315DA" w:rsidRPr="00A97981" w:rsidRDefault="000315DA" w:rsidP="0052457F">
      <w:pPr>
        <w:keepNext/>
        <w:keepLines/>
        <w:jc w:val="both"/>
        <w:rPr>
          <w:rFonts w:ascii="Tahoma" w:eastAsia="Frutiger" w:hAnsi="Tahoma" w:cs="Tahoma"/>
          <w:lang w:eastAsia="en-US"/>
        </w:rPr>
      </w:pPr>
    </w:p>
    <w:p w14:paraId="537B8FF1" w14:textId="7D0FD741" w:rsidR="000315DA" w:rsidRPr="00A97981" w:rsidRDefault="000315DA" w:rsidP="0052457F">
      <w:pPr>
        <w:keepNext/>
        <w:keepLines/>
        <w:jc w:val="both"/>
        <w:rPr>
          <w:rFonts w:ascii="Tahoma" w:eastAsia="Frutiger" w:hAnsi="Tahoma" w:cs="Tahoma"/>
          <w:lang w:eastAsia="en-US"/>
        </w:rPr>
      </w:pPr>
      <w:r w:rsidRPr="00A97981">
        <w:rPr>
          <w:rFonts w:ascii="Tahoma" w:eastAsia="Frutiger" w:hAnsi="Tahoma" w:cs="Tahoma"/>
          <w:lang w:eastAsia="en-US"/>
        </w:rPr>
        <w:t>Izvajalec se obvezuje, da bo v roku tridesetih (30) koledarskih dni po sklenitvi okvirnega sporazuma,</w:t>
      </w:r>
      <w:r w:rsidR="00B474E5" w:rsidRPr="00A97981">
        <w:rPr>
          <w:rFonts w:ascii="Tahoma" w:eastAsia="Frutiger" w:hAnsi="Tahoma" w:cs="Tahoma"/>
          <w:lang w:eastAsia="en-US"/>
        </w:rPr>
        <w:t xml:space="preserve"> </w:t>
      </w:r>
      <w:r w:rsidRPr="00A97981">
        <w:rPr>
          <w:rFonts w:ascii="Tahoma" w:eastAsia="Frutiger" w:hAnsi="Tahoma" w:cs="Tahoma"/>
          <w:lang w:eastAsia="en-US"/>
        </w:rPr>
        <w:t xml:space="preserve">za vsakega posameznega zaposlenega, ki bo vstopal v objekte naročnika, namenjene črpanju, prečrpavanju in hranjenju pitne vode, naročniku dostavil podpisano soglasje (Priloga </w:t>
      </w:r>
      <w:r w:rsidR="00252337" w:rsidRPr="00A97981">
        <w:rPr>
          <w:rFonts w:ascii="Tahoma" w:eastAsia="Frutiger" w:hAnsi="Tahoma" w:cs="Tahoma"/>
          <w:lang w:eastAsia="en-US"/>
        </w:rPr>
        <w:t>12</w:t>
      </w:r>
      <w:r w:rsidRPr="00A97981">
        <w:rPr>
          <w:rFonts w:ascii="Tahoma" w:eastAsia="Frutiger" w:hAnsi="Tahoma" w:cs="Tahoma"/>
          <w:lang w:eastAsia="en-US"/>
        </w:rPr>
        <w:t xml:space="preserve"> razpisne dokumentacije - Soglasje osebe k obveznosti prijavljanja bolezni, ki lahko prenašajo z delom) in izjavo (Priloga </w:t>
      </w:r>
      <w:r w:rsidR="00252337" w:rsidRPr="00A97981">
        <w:rPr>
          <w:rFonts w:ascii="Tahoma" w:eastAsia="Frutiger" w:hAnsi="Tahoma" w:cs="Tahoma"/>
          <w:lang w:eastAsia="en-US"/>
        </w:rPr>
        <w:t>12</w:t>
      </w:r>
      <w:r w:rsidRPr="00A97981">
        <w:rPr>
          <w:rFonts w:ascii="Tahoma" w:eastAsia="Frutiger" w:hAnsi="Tahoma" w:cs="Tahoma"/>
          <w:lang w:eastAsia="en-US"/>
        </w:rPr>
        <w:t>.a razpisne dokumentacije - Individualna izjava o bolezenskih znakih).</w:t>
      </w:r>
    </w:p>
    <w:p w14:paraId="464DEDFC" w14:textId="77777777" w:rsidR="000315DA" w:rsidRPr="00A97981" w:rsidRDefault="000315DA" w:rsidP="0052457F">
      <w:pPr>
        <w:keepNext/>
        <w:keepLines/>
        <w:numPr>
          <w:ilvl w:val="12"/>
          <w:numId w:val="0"/>
        </w:numPr>
        <w:ind w:right="-483"/>
        <w:jc w:val="center"/>
        <w:rPr>
          <w:rFonts w:ascii="Tahoma" w:hAnsi="Tahoma" w:cs="Tahoma"/>
        </w:rPr>
      </w:pPr>
    </w:p>
    <w:p w14:paraId="36AFC9CB" w14:textId="77777777" w:rsidR="000315DA" w:rsidRPr="00A97981" w:rsidRDefault="000315DA" w:rsidP="000F5055">
      <w:pPr>
        <w:keepNext/>
        <w:keepLines/>
        <w:numPr>
          <w:ilvl w:val="0"/>
          <w:numId w:val="19"/>
        </w:numPr>
        <w:spacing w:after="200" w:line="276" w:lineRule="auto"/>
        <w:contextualSpacing/>
        <w:jc w:val="center"/>
        <w:rPr>
          <w:rFonts w:ascii="Tahoma" w:eastAsia="Frutiger" w:hAnsi="Tahoma" w:cs="Tahoma"/>
          <w:lang w:eastAsia="en-US"/>
        </w:rPr>
      </w:pPr>
      <w:r w:rsidRPr="00A97981">
        <w:rPr>
          <w:rFonts w:ascii="Tahoma" w:eastAsia="Frutiger" w:hAnsi="Tahoma" w:cs="Tahoma"/>
          <w:lang w:eastAsia="en-US"/>
        </w:rPr>
        <w:t>člen</w:t>
      </w:r>
    </w:p>
    <w:p w14:paraId="10DD4425" w14:textId="77777777" w:rsidR="000315DA" w:rsidRPr="00A97981" w:rsidRDefault="000315DA" w:rsidP="0052457F">
      <w:pPr>
        <w:keepNext/>
        <w:keepLines/>
        <w:jc w:val="both"/>
        <w:rPr>
          <w:rFonts w:ascii="Tahoma" w:eastAsia="Frutiger" w:hAnsi="Tahoma" w:cs="Tahoma"/>
          <w:lang w:eastAsia="en-US"/>
        </w:rPr>
      </w:pPr>
    </w:p>
    <w:p w14:paraId="138BF94A" w14:textId="77777777" w:rsidR="000315DA" w:rsidRPr="00A97981" w:rsidRDefault="000315DA" w:rsidP="0052457F">
      <w:pPr>
        <w:keepNext/>
        <w:keepLines/>
        <w:jc w:val="both"/>
        <w:rPr>
          <w:rFonts w:ascii="Tahoma" w:eastAsia="Frutiger" w:hAnsi="Tahoma" w:cs="Tahoma"/>
          <w:lang w:eastAsia="en-US"/>
        </w:rPr>
      </w:pPr>
      <w:r w:rsidRPr="00A97981">
        <w:rPr>
          <w:rFonts w:ascii="Tahoma" w:eastAsia="Frutiger" w:hAnsi="Tahoma" w:cs="Tahoma"/>
          <w:lang w:eastAsia="en-US"/>
        </w:rPr>
        <w:t>Izvajalec mora, na pisno zahtevo naročnika, zamenjati delavce za izvajanje storitev po tem okvirnem sporazumu, ki niso ustrezno usposobljeni za izpolnjevanje obveznosti iz tega okvirnega sporazuma.</w:t>
      </w:r>
    </w:p>
    <w:p w14:paraId="7BE7480C" w14:textId="77777777" w:rsidR="000315DA" w:rsidRPr="00A97981" w:rsidRDefault="000315DA" w:rsidP="0052457F">
      <w:pPr>
        <w:keepNext/>
        <w:keepLines/>
        <w:jc w:val="both"/>
        <w:rPr>
          <w:rFonts w:ascii="Tahoma" w:eastAsia="Frutiger" w:hAnsi="Tahoma" w:cs="Tahoma"/>
          <w:lang w:eastAsia="en-US"/>
        </w:rPr>
      </w:pPr>
    </w:p>
    <w:p w14:paraId="0672BD3A" w14:textId="131A74AC" w:rsidR="000315DA" w:rsidRPr="00A97981" w:rsidRDefault="000315DA" w:rsidP="0052457F">
      <w:pPr>
        <w:keepNext/>
        <w:keepLines/>
        <w:tabs>
          <w:tab w:val="left" w:pos="2850"/>
        </w:tabs>
        <w:overflowPunct w:val="0"/>
        <w:autoSpaceDE w:val="0"/>
        <w:autoSpaceDN w:val="0"/>
        <w:adjustRightInd w:val="0"/>
        <w:ind w:right="-50"/>
        <w:jc w:val="both"/>
        <w:textAlignment w:val="baseline"/>
        <w:rPr>
          <w:rFonts w:ascii="Tahoma" w:hAnsi="Tahoma" w:cs="Tahoma"/>
          <w:lang w:eastAsia="en-US"/>
        </w:rPr>
      </w:pPr>
      <w:r w:rsidRPr="00A97981">
        <w:rPr>
          <w:rFonts w:ascii="Tahoma" w:hAnsi="Tahoma" w:cs="Tahoma"/>
          <w:lang w:eastAsia="en-US"/>
        </w:rPr>
        <w:t>Izvajalec za vse svoje delavce, s pomočjo katerih izpolnjuje svoje obveznosti po tem okvirnem sporazumu, odgovarja kot za samega sebe in se torej v vsakem primeru šteje, kot da je posamezno obveznost iz naslova tega okvirnega sporazuma izpolnil/kršil ali jih ni izpolnil/kršil.</w:t>
      </w:r>
      <w:bookmarkEnd w:id="68"/>
    </w:p>
    <w:p w14:paraId="542BB71C" w14:textId="77777777" w:rsidR="000315DA" w:rsidRPr="00A97981" w:rsidRDefault="000315DA" w:rsidP="0052457F">
      <w:pPr>
        <w:keepNext/>
        <w:keepLines/>
        <w:tabs>
          <w:tab w:val="left" w:pos="142"/>
        </w:tabs>
        <w:ind w:right="98"/>
        <w:jc w:val="both"/>
        <w:rPr>
          <w:rFonts w:ascii="Tahoma" w:hAnsi="Tahoma"/>
        </w:rPr>
      </w:pPr>
    </w:p>
    <w:p w14:paraId="2C1C8B96" w14:textId="77777777" w:rsidR="000315DA" w:rsidRPr="00A97981" w:rsidRDefault="000315DA" w:rsidP="0052457F">
      <w:pPr>
        <w:keepNext/>
        <w:keepLines/>
        <w:numPr>
          <w:ilvl w:val="0"/>
          <w:numId w:val="18"/>
        </w:numPr>
        <w:suppressAutoHyphens/>
        <w:spacing w:after="200" w:line="276" w:lineRule="auto"/>
        <w:ind w:left="1077" w:hanging="1077"/>
        <w:jc w:val="both"/>
        <w:rPr>
          <w:rFonts w:ascii="Tahoma" w:hAnsi="Tahoma" w:cs="Tahoma"/>
          <w:b/>
        </w:rPr>
      </w:pPr>
      <w:r w:rsidRPr="00A97981">
        <w:rPr>
          <w:rFonts w:ascii="Tahoma" w:hAnsi="Tahoma" w:cs="Tahoma"/>
          <w:b/>
        </w:rPr>
        <w:t>SESTAVNI DELI OKVIRNEGA SPORAZUMA</w:t>
      </w:r>
    </w:p>
    <w:p w14:paraId="5E23BEE0" w14:textId="77777777" w:rsidR="000315DA" w:rsidRPr="00A97981" w:rsidRDefault="000315DA" w:rsidP="0052457F">
      <w:pPr>
        <w:keepNext/>
        <w:keepLines/>
        <w:numPr>
          <w:ilvl w:val="0"/>
          <w:numId w:val="19"/>
        </w:numPr>
        <w:spacing w:after="200" w:line="276" w:lineRule="auto"/>
        <w:contextualSpacing/>
        <w:jc w:val="center"/>
        <w:rPr>
          <w:rFonts w:ascii="Tahoma" w:hAnsi="Tahoma" w:cs="Tahoma"/>
          <w:lang w:eastAsia="en-US"/>
        </w:rPr>
      </w:pPr>
      <w:r w:rsidRPr="00A97981">
        <w:rPr>
          <w:rFonts w:ascii="Tahoma" w:hAnsi="Tahoma" w:cs="Tahoma"/>
          <w:lang w:eastAsia="en-US"/>
        </w:rPr>
        <w:t>člen</w:t>
      </w:r>
    </w:p>
    <w:p w14:paraId="1C5E78DC" w14:textId="77777777" w:rsidR="000315DA" w:rsidRPr="00A97981" w:rsidRDefault="000315DA" w:rsidP="0052457F">
      <w:pPr>
        <w:keepNext/>
        <w:keepLines/>
        <w:tabs>
          <w:tab w:val="left" w:pos="1702"/>
        </w:tabs>
        <w:jc w:val="both"/>
        <w:rPr>
          <w:rFonts w:ascii="Tahoma" w:hAnsi="Tahoma" w:cs="Tahoma"/>
        </w:rPr>
      </w:pPr>
    </w:p>
    <w:p w14:paraId="6F4F4F75" w14:textId="77777777" w:rsidR="000315DA" w:rsidRPr="00A97981" w:rsidRDefault="000315DA" w:rsidP="0052457F">
      <w:pPr>
        <w:keepNext/>
        <w:keepLines/>
        <w:tabs>
          <w:tab w:val="left" w:pos="1702"/>
        </w:tabs>
        <w:spacing w:after="120"/>
        <w:jc w:val="both"/>
        <w:rPr>
          <w:rFonts w:ascii="Tahoma" w:hAnsi="Tahoma" w:cs="Tahoma"/>
        </w:rPr>
      </w:pPr>
      <w:r w:rsidRPr="00A97981">
        <w:rPr>
          <w:rFonts w:ascii="Tahoma" w:hAnsi="Tahoma" w:cs="Tahoma"/>
        </w:rPr>
        <w:t>Stranki okvirnega sporazuma sta sporazumni, da so sestavni deli tega okvirnega sporazuma:</w:t>
      </w:r>
    </w:p>
    <w:p w14:paraId="61355E6E" w14:textId="6EC5A918" w:rsidR="000315DA" w:rsidRPr="00A97981" w:rsidRDefault="000315DA" w:rsidP="0052457F">
      <w:pPr>
        <w:keepNext/>
        <w:keepLines/>
        <w:numPr>
          <w:ilvl w:val="0"/>
          <w:numId w:val="55"/>
        </w:numPr>
        <w:ind w:left="720"/>
        <w:jc w:val="both"/>
        <w:rPr>
          <w:rFonts w:ascii="Tahoma" w:hAnsi="Tahoma" w:cs="Tahoma"/>
          <w:lang w:eastAsia="en-US"/>
        </w:rPr>
      </w:pPr>
      <w:r w:rsidRPr="00A97981">
        <w:rPr>
          <w:rFonts w:ascii="Tahoma" w:hAnsi="Tahoma" w:cs="Tahoma"/>
          <w:lang w:eastAsia="en-US"/>
        </w:rPr>
        <w:t>tehnični opis predmeta okvirnega sporazuma</w:t>
      </w:r>
      <w:r w:rsidR="003E0B77" w:rsidRPr="00A97981">
        <w:rPr>
          <w:rFonts w:ascii="Tahoma" w:hAnsi="Tahoma" w:cs="Tahoma"/>
          <w:lang w:eastAsia="en-US"/>
        </w:rPr>
        <w:t xml:space="preserve"> </w:t>
      </w:r>
      <w:r w:rsidR="003E0B77" w:rsidRPr="00A97981">
        <w:rPr>
          <w:rFonts w:ascii="Tahoma" w:hAnsi="Tahoma" w:cs="Tahoma"/>
        </w:rPr>
        <w:t>(Priloga št. 1),</w:t>
      </w:r>
    </w:p>
    <w:p w14:paraId="57748D1B" w14:textId="0EC525B5" w:rsidR="000315DA" w:rsidRPr="00A97981" w:rsidRDefault="000315DA" w:rsidP="0052457F">
      <w:pPr>
        <w:keepNext/>
        <w:keepLines/>
        <w:numPr>
          <w:ilvl w:val="0"/>
          <w:numId w:val="55"/>
        </w:numPr>
        <w:ind w:left="720"/>
        <w:jc w:val="both"/>
        <w:rPr>
          <w:rFonts w:ascii="Tahoma" w:hAnsi="Tahoma" w:cs="Tahoma"/>
          <w:lang w:eastAsia="en-US"/>
        </w:rPr>
      </w:pPr>
      <w:r w:rsidRPr="00A97981">
        <w:rPr>
          <w:rFonts w:ascii="Tahoma" w:hAnsi="Tahoma" w:cs="Tahoma"/>
          <w:lang w:eastAsia="en-US"/>
        </w:rPr>
        <w:t>ponudba izvajalca št. _______ z dne ___________</w:t>
      </w:r>
      <w:r w:rsidR="003E0B77" w:rsidRPr="00A97981">
        <w:rPr>
          <w:rFonts w:ascii="Tahoma" w:hAnsi="Tahoma" w:cs="Tahoma"/>
          <w:lang w:eastAsia="en-US"/>
        </w:rPr>
        <w:t xml:space="preserve"> </w:t>
      </w:r>
      <w:r w:rsidR="003E0B77" w:rsidRPr="00A97981">
        <w:rPr>
          <w:rFonts w:ascii="Tahoma" w:hAnsi="Tahoma" w:cs="Tahoma"/>
        </w:rPr>
        <w:t>(Priloga št. 2),</w:t>
      </w:r>
    </w:p>
    <w:p w14:paraId="2D563B46" w14:textId="47C32AE6" w:rsidR="000315DA" w:rsidRPr="00A97981" w:rsidRDefault="000315DA" w:rsidP="0052457F">
      <w:pPr>
        <w:keepNext/>
        <w:keepLines/>
        <w:numPr>
          <w:ilvl w:val="0"/>
          <w:numId w:val="55"/>
        </w:numPr>
        <w:ind w:left="720"/>
        <w:jc w:val="both"/>
        <w:rPr>
          <w:rFonts w:ascii="Tahoma" w:hAnsi="Tahoma" w:cs="Tahoma"/>
          <w:lang w:eastAsia="en-US"/>
        </w:rPr>
      </w:pPr>
      <w:r w:rsidRPr="00A97981">
        <w:rPr>
          <w:rFonts w:ascii="Tahoma" w:hAnsi="Tahoma" w:cs="Tahoma"/>
          <w:lang w:eastAsia="en-US"/>
        </w:rPr>
        <w:t>ponudbeni predračun izvajalca št. _______ z dne ___________</w:t>
      </w:r>
      <w:r w:rsidR="003E0B77" w:rsidRPr="00A97981">
        <w:rPr>
          <w:rFonts w:ascii="Tahoma" w:hAnsi="Tahoma" w:cs="Tahoma"/>
          <w:lang w:eastAsia="en-US"/>
        </w:rPr>
        <w:t xml:space="preserve"> </w:t>
      </w:r>
      <w:r w:rsidR="003E0B77" w:rsidRPr="00A97981">
        <w:rPr>
          <w:rFonts w:ascii="Tahoma" w:hAnsi="Tahoma" w:cs="Tahoma"/>
        </w:rPr>
        <w:t>(Priloga št. 3),</w:t>
      </w:r>
    </w:p>
    <w:p w14:paraId="602CA693" w14:textId="13E290A7" w:rsidR="000315DA" w:rsidRPr="00A97981" w:rsidRDefault="000315DA" w:rsidP="0052457F">
      <w:pPr>
        <w:keepNext/>
        <w:keepLines/>
        <w:numPr>
          <w:ilvl w:val="0"/>
          <w:numId w:val="55"/>
        </w:numPr>
        <w:ind w:left="720"/>
        <w:jc w:val="both"/>
        <w:rPr>
          <w:rFonts w:ascii="Tahoma" w:hAnsi="Tahoma" w:cs="Tahoma"/>
          <w:lang w:eastAsia="en-US"/>
        </w:rPr>
      </w:pPr>
      <w:r w:rsidRPr="00A97981">
        <w:rPr>
          <w:rFonts w:ascii="Tahoma" w:hAnsi="Tahoma" w:cs="Tahoma"/>
          <w:lang w:eastAsia="en-US"/>
        </w:rPr>
        <w:t>Pisni sporazum o skupnih ukrepih za zagotavljanje varnosti in zdravja pri delu</w:t>
      </w:r>
      <w:r w:rsidR="003E0B77" w:rsidRPr="00A97981">
        <w:rPr>
          <w:rFonts w:ascii="Tahoma" w:hAnsi="Tahoma" w:cs="Tahoma"/>
          <w:lang w:eastAsia="en-US"/>
        </w:rPr>
        <w:t xml:space="preserve"> </w:t>
      </w:r>
      <w:r w:rsidR="003E0B77" w:rsidRPr="00A97981">
        <w:rPr>
          <w:rFonts w:ascii="Tahoma" w:hAnsi="Tahoma" w:cs="Tahoma"/>
        </w:rPr>
        <w:t>(Priloga št. 4),</w:t>
      </w:r>
    </w:p>
    <w:p w14:paraId="75D423D8" w14:textId="6B8FE038" w:rsidR="003E0B77" w:rsidRPr="00A97981" w:rsidRDefault="003E0B77" w:rsidP="0052457F">
      <w:pPr>
        <w:keepNext/>
        <w:keepLines/>
        <w:numPr>
          <w:ilvl w:val="0"/>
          <w:numId w:val="55"/>
        </w:numPr>
        <w:ind w:left="720"/>
        <w:jc w:val="both"/>
        <w:rPr>
          <w:rFonts w:ascii="Tahoma" w:hAnsi="Tahoma" w:cs="Tahoma"/>
          <w:lang w:eastAsia="en-US"/>
        </w:rPr>
      </w:pPr>
      <w:r w:rsidRPr="00A97981">
        <w:rPr>
          <w:rFonts w:ascii="Tahoma" w:hAnsi="Tahoma" w:cs="Tahoma"/>
        </w:rPr>
        <w:t>Pisni sporazum o skupnih varnostnih ukrepih in ravnanju z okoljem v ENERGETIKI LJUBLJANA (Priloga št. 4),</w:t>
      </w:r>
    </w:p>
    <w:p w14:paraId="0999AD8C" w14:textId="0DE10ADE" w:rsidR="003E0B77" w:rsidRPr="00A97981" w:rsidRDefault="003E0B77" w:rsidP="0052457F">
      <w:pPr>
        <w:keepNext/>
        <w:keepLines/>
        <w:numPr>
          <w:ilvl w:val="0"/>
          <w:numId w:val="55"/>
        </w:numPr>
        <w:ind w:left="720"/>
        <w:jc w:val="both"/>
        <w:rPr>
          <w:rFonts w:ascii="Tahoma" w:hAnsi="Tahoma" w:cs="Tahoma"/>
          <w:lang w:eastAsia="en-US"/>
        </w:rPr>
      </w:pPr>
      <w:r w:rsidRPr="00A97981">
        <w:rPr>
          <w:rFonts w:ascii="Tahoma" w:hAnsi="Tahoma" w:cs="Tahoma"/>
        </w:rPr>
        <w:t>Seznam pripomočkov za čiščenje in delovnih strojev (Priloga št. 5),</w:t>
      </w:r>
    </w:p>
    <w:p w14:paraId="0D6AAFC8" w14:textId="79D8E411" w:rsidR="003E0B77" w:rsidRPr="00A97981" w:rsidRDefault="003E0B77" w:rsidP="0052457F">
      <w:pPr>
        <w:keepNext/>
        <w:keepLines/>
        <w:numPr>
          <w:ilvl w:val="0"/>
          <w:numId w:val="55"/>
        </w:numPr>
        <w:ind w:left="720"/>
        <w:jc w:val="both"/>
        <w:rPr>
          <w:rFonts w:ascii="Tahoma" w:hAnsi="Tahoma" w:cs="Tahoma"/>
          <w:lang w:eastAsia="en-US"/>
        </w:rPr>
      </w:pPr>
      <w:r w:rsidRPr="00A97981">
        <w:rPr>
          <w:rFonts w:ascii="Tahoma" w:hAnsi="Tahoma" w:cs="Tahoma"/>
          <w:lang w:eastAsia="en-US"/>
        </w:rPr>
        <w:t>Seznam čistil (Priloga št. 6),</w:t>
      </w:r>
    </w:p>
    <w:p w14:paraId="65B97D2D" w14:textId="77777777" w:rsidR="000315DA" w:rsidRPr="00A97981" w:rsidRDefault="000315DA" w:rsidP="0052457F">
      <w:pPr>
        <w:keepNext/>
        <w:keepLines/>
        <w:numPr>
          <w:ilvl w:val="0"/>
          <w:numId w:val="55"/>
        </w:numPr>
        <w:ind w:left="720"/>
        <w:jc w:val="both"/>
        <w:rPr>
          <w:rFonts w:ascii="Tahoma" w:hAnsi="Tahoma" w:cs="Tahoma"/>
          <w:lang w:eastAsia="en-US"/>
        </w:rPr>
      </w:pPr>
      <w:r w:rsidRPr="00A97981">
        <w:rPr>
          <w:rFonts w:ascii="Tahoma" w:hAnsi="Tahoma" w:cs="Tahoma"/>
          <w:lang w:eastAsia="en-US"/>
        </w:rPr>
        <w:t>Pravila ravnanja na lokaciji LPP (velja za naročnika LPP),</w:t>
      </w:r>
    </w:p>
    <w:p w14:paraId="18041306" w14:textId="77777777" w:rsidR="000315DA" w:rsidRPr="00A97981" w:rsidRDefault="000315DA" w:rsidP="0052457F">
      <w:pPr>
        <w:keepNext/>
        <w:keepLines/>
        <w:numPr>
          <w:ilvl w:val="0"/>
          <w:numId w:val="55"/>
        </w:numPr>
        <w:ind w:left="720"/>
        <w:jc w:val="both"/>
        <w:rPr>
          <w:rFonts w:ascii="Tahoma" w:hAnsi="Tahoma" w:cs="Tahoma"/>
          <w:lang w:eastAsia="en-US"/>
        </w:rPr>
      </w:pPr>
      <w:r w:rsidRPr="00A97981">
        <w:rPr>
          <w:rFonts w:ascii="Tahoma" w:hAnsi="Tahoma" w:cs="Tahoma"/>
          <w:lang w:eastAsia="en-US"/>
        </w:rPr>
        <w:t>vsi drugi pisni sporazumi in zapisniške ugotovitve, ki sta  jih podpisala, predstavnika strank okvirnega sporazuma,</w:t>
      </w:r>
    </w:p>
    <w:p w14:paraId="6F5A8154" w14:textId="77777777" w:rsidR="000315DA" w:rsidRPr="00A97981" w:rsidRDefault="000315DA" w:rsidP="0052457F">
      <w:pPr>
        <w:keepNext/>
        <w:keepLines/>
        <w:numPr>
          <w:ilvl w:val="0"/>
          <w:numId w:val="55"/>
        </w:numPr>
        <w:ind w:left="720"/>
        <w:jc w:val="both"/>
        <w:rPr>
          <w:rFonts w:ascii="Tahoma" w:hAnsi="Tahoma" w:cs="Tahoma"/>
          <w:lang w:eastAsia="en-US"/>
        </w:rPr>
      </w:pPr>
      <w:r w:rsidRPr="00A97981">
        <w:rPr>
          <w:rFonts w:ascii="Tahoma" w:hAnsi="Tahoma" w:cs="Tahoma"/>
          <w:lang w:eastAsia="en-US"/>
        </w:rPr>
        <w:t>ostala relevantna dokumentacija.</w:t>
      </w:r>
    </w:p>
    <w:p w14:paraId="7E205D89" w14:textId="77777777" w:rsidR="000315DA" w:rsidRPr="00A97981" w:rsidRDefault="000315DA" w:rsidP="0052457F">
      <w:pPr>
        <w:keepNext/>
        <w:keepLines/>
        <w:jc w:val="both"/>
        <w:rPr>
          <w:rFonts w:ascii="Tahoma" w:hAnsi="Tahoma" w:cs="Tahoma"/>
        </w:rPr>
      </w:pPr>
    </w:p>
    <w:p w14:paraId="3AB151DF" w14:textId="77777777" w:rsidR="000315DA" w:rsidRPr="00A97981" w:rsidRDefault="000315DA" w:rsidP="0052457F">
      <w:pPr>
        <w:keepNext/>
        <w:keepLines/>
        <w:jc w:val="both"/>
        <w:rPr>
          <w:rFonts w:ascii="Tahoma" w:hAnsi="Tahoma" w:cs="Tahoma"/>
        </w:rPr>
      </w:pPr>
      <w:r w:rsidRPr="00A97981">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potem pa dokumenti v vrstnem redu, kot si sledijo v tem členu.</w:t>
      </w:r>
    </w:p>
    <w:p w14:paraId="0D29E3C6" w14:textId="77777777" w:rsidR="000315DA" w:rsidRPr="00A97981" w:rsidRDefault="000315DA" w:rsidP="0052457F">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1B13EBFD" w14:textId="77777777" w:rsidR="000315DA" w:rsidRPr="00A97981" w:rsidRDefault="000315DA" w:rsidP="0052457F">
      <w:pPr>
        <w:keepNext/>
        <w:keepLines/>
        <w:numPr>
          <w:ilvl w:val="0"/>
          <w:numId w:val="18"/>
        </w:numPr>
        <w:suppressAutoHyphens/>
        <w:spacing w:after="200" w:line="276" w:lineRule="auto"/>
        <w:ind w:left="1077" w:hanging="1077"/>
        <w:jc w:val="both"/>
        <w:rPr>
          <w:rFonts w:ascii="Tahoma" w:hAnsi="Tahoma" w:cs="Tahoma"/>
          <w:b/>
        </w:rPr>
      </w:pPr>
      <w:r w:rsidRPr="00A97981">
        <w:rPr>
          <w:rFonts w:ascii="Tahoma" w:hAnsi="Tahoma" w:cs="Tahoma"/>
          <w:b/>
        </w:rPr>
        <w:t>PREDSTAVNIKI STRANK OKVIRNEGA SPORAZUMA</w:t>
      </w:r>
    </w:p>
    <w:p w14:paraId="66510035" w14:textId="77777777" w:rsidR="000315DA" w:rsidRPr="00A97981" w:rsidRDefault="000315DA" w:rsidP="0052457F">
      <w:pPr>
        <w:keepNext/>
        <w:keepLines/>
        <w:numPr>
          <w:ilvl w:val="0"/>
          <w:numId w:val="19"/>
        </w:numPr>
        <w:spacing w:after="200" w:line="276" w:lineRule="auto"/>
        <w:contextualSpacing/>
        <w:jc w:val="center"/>
        <w:rPr>
          <w:rFonts w:ascii="Tahoma" w:hAnsi="Tahoma" w:cs="Tahoma"/>
          <w:color w:val="000000"/>
        </w:rPr>
      </w:pPr>
      <w:r w:rsidRPr="00A97981">
        <w:rPr>
          <w:rFonts w:ascii="Tahoma" w:hAnsi="Tahoma" w:cs="Tahoma"/>
          <w:color w:val="000000"/>
        </w:rPr>
        <w:t>člen</w:t>
      </w:r>
    </w:p>
    <w:p w14:paraId="4C81CD0A" w14:textId="77777777" w:rsidR="000315DA" w:rsidRPr="00A97981" w:rsidRDefault="000315DA" w:rsidP="0052457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FA30A09" w14:textId="5A8B5C4B" w:rsidR="009B7158" w:rsidRPr="00A97981" w:rsidRDefault="000315DA" w:rsidP="009B7158">
      <w:pPr>
        <w:keepNext/>
        <w:keepLines/>
        <w:jc w:val="both"/>
        <w:rPr>
          <w:rFonts w:ascii="Tahoma" w:hAnsi="Tahoma" w:cs="Tahoma"/>
          <w:sz w:val="22"/>
          <w:szCs w:val="22"/>
        </w:rPr>
      </w:pPr>
      <w:bookmarkStart w:id="69" w:name="_Hlk192183302"/>
      <w:r w:rsidRPr="00A97981">
        <w:rPr>
          <w:rFonts w:ascii="Tahoma" w:hAnsi="Tahoma" w:cs="Tahoma"/>
        </w:rPr>
        <w:t>Predstavnik naročnika, ki ureja izvajanje tega okvirnega sporazuma, je: ___________________, telefon: ___________________, št. mobilnega telefona: ___________________, e-pošta:</w:t>
      </w:r>
      <w:r w:rsidR="00136415">
        <w:rPr>
          <w:rFonts w:ascii="Tahoma" w:hAnsi="Tahoma" w:cs="Tahoma"/>
        </w:rPr>
        <w:t xml:space="preserve"> __________________________</w:t>
      </w:r>
      <w:r w:rsidR="009B7158" w:rsidRPr="00A97981">
        <w:rPr>
          <w:rFonts w:ascii="Tahoma" w:hAnsi="Tahoma" w:cs="Tahoma"/>
        </w:rPr>
        <w:t>, v njegovi odsotnosti pa ga nadomešča _____________________, tel.: …………………………, e-pošta: ………………………………….</w:t>
      </w:r>
      <w:r w:rsidR="009B7158" w:rsidRPr="00A97981">
        <w:rPr>
          <w:rFonts w:ascii="Tahoma" w:hAnsi="Tahoma" w:cs="Tahoma"/>
          <w:sz w:val="22"/>
          <w:szCs w:val="22"/>
        </w:rPr>
        <w:t xml:space="preserve"> </w:t>
      </w:r>
    </w:p>
    <w:p w14:paraId="15E91858" w14:textId="77777777" w:rsidR="000315DA" w:rsidRPr="00A97981" w:rsidRDefault="000315DA" w:rsidP="0052457F">
      <w:pPr>
        <w:keepNext/>
        <w:keepLines/>
        <w:jc w:val="both"/>
        <w:rPr>
          <w:rFonts w:ascii="Tahoma" w:hAnsi="Tahoma" w:cs="Tahoma"/>
        </w:rPr>
      </w:pPr>
    </w:p>
    <w:p w14:paraId="2A57A509" w14:textId="08A2B5B6" w:rsidR="000315DA" w:rsidRPr="00A97981" w:rsidRDefault="000315DA" w:rsidP="0052457F">
      <w:pPr>
        <w:keepNext/>
        <w:keepLines/>
        <w:jc w:val="both"/>
        <w:rPr>
          <w:rFonts w:ascii="Tahoma" w:hAnsi="Tahoma" w:cs="Tahoma"/>
        </w:rPr>
      </w:pPr>
      <w:r w:rsidRPr="00A97981">
        <w:rPr>
          <w:rFonts w:ascii="Tahoma" w:hAnsi="Tahoma" w:cs="Tahoma"/>
        </w:rPr>
        <w:t xml:space="preserve">Predstavnik izvajalca, ki ureja izvajanje tega okvirnega sporazuma, je: </w:t>
      </w:r>
      <w:r w:rsidRPr="00A97981">
        <w:rPr>
          <w:rFonts w:ascii="Tahoma" w:hAnsi="Tahoma" w:cs="Tahoma"/>
          <w:color w:val="000000"/>
        </w:rPr>
        <w:t>________________</w:t>
      </w:r>
      <w:r w:rsidRPr="00A97981">
        <w:rPr>
          <w:rFonts w:ascii="Tahoma" w:hAnsi="Tahoma" w:cs="Tahoma"/>
        </w:rPr>
        <w:t xml:space="preserve">, telefon: </w:t>
      </w:r>
      <w:r w:rsidRPr="00A97981">
        <w:rPr>
          <w:rFonts w:ascii="Tahoma" w:hAnsi="Tahoma" w:cs="Tahoma"/>
          <w:color w:val="000000"/>
        </w:rPr>
        <w:t>___________,</w:t>
      </w:r>
      <w:r w:rsidRPr="00A97981">
        <w:rPr>
          <w:rFonts w:ascii="Tahoma" w:hAnsi="Tahoma" w:cs="Tahoma"/>
        </w:rPr>
        <w:t xml:space="preserve"> št. mobilnega telefona: ___________________,</w:t>
      </w:r>
      <w:r w:rsidRPr="00A97981">
        <w:rPr>
          <w:rFonts w:ascii="Tahoma" w:hAnsi="Tahoma" w:cs="Tahoma"/>
          <w:color w:val="000000"/>
        </w:rPr>
        <w:t xml:space="preserve"> </w:t>
      </w:r>
      <w:r w:rsidRPr="00A97981">
        <w:rPr>
          <w:rFonts w:ascii="Tahoma" w:hAnsi="Tahoma" w:cs="Tahoma"/>
        </w:rPr>
        <w:t xml:space="preserve"> e-pošta: </w:t>
      </w:r>
      <w:r w:rsidRPr="00A97981">
        <w:t>_______________________</w:t>
      </w:r>
      <w:r w:rsidR="009B7158" w:rsidRPr="00A97981">
        <w:t xml:space="preserve">, </w:t>
      </w:r>
      <w:r w:rsidR="009B7158" w:rsidRPr="00A97981">
        <w:rPr>
          <w:rFonts w:ascii="Tahoma" w:hAnsi="Tahoma" w:cs="Tahoma"/>
        </w:rPr>
        <w:t>v njegovi odsotnosti pa ga nadomešča _____________________, tel.: …………………………, e-pošta: ………………………………….</w:t>
      </w:r>
    </w:p>
    <w:bookmarkEnd w:id="69"/>
    <w:p w14:paraId="733B57F0" w14:textId="77777777" w:rsidR="009B7158" w:rsidRPr="00A97981" w:rsidRDefault="009B7158" w:rsidP="0052457F">
      <w:pPr>
        <w:keepNext/>
        <w:keepLines/>
        <w:jc w:val="both"/>
        <w:rPr>
          <w:rFonts w:ascii="Tahoma" w:hAnsi="Tahoma" w:cs="Tahoma"/>
          <w:szCs w:val="22"/>
        </w:rPr>
      </w:pPr>
    </w:p>
    <w:p w14:paraId="19A3B564" w14:textId="24267AA2" w:rsidR="000315DA" w:rsidRPr="00A97981" w:rsidRDefault="000315DA" w:rsidP="0052457F">
      <w:pPr>
        <w:keepNext/>
        <w:keepLines/>
        <w:jc w:val="both"/>
        <w:rPr>
          <w:rFonts w:ascii="Tahoma" w:hAnsi="Tahoma" w:cs="Tahoma"/>
          <w:snapToGrid w:val="0"/>
        </w:rPr>
      </w:pPr>
      <w:r w:rsidRPr="00A97981">
        <w:rPr>
          <w:rFonts w:ascii="Tahoma" w:hAnsi="Tahoma" w:cs="Tahoma"/>
          <w:szCs w:val="22"/>
        </w:rPr>
        <w:t xml:space="preserve">Predstavnik predstavlja naročnika oziroma izvajalca in v njegovem imenu izvaja vse ukrepe v zvezi s storitvami po </w:t>
      </w:r>
      <w:r w:rsidRPr="00A97981">
        <w:rPr>
          <w:rFonts w:ascii="Tahoma" w:hAnsi="Tahoma" w:cs="Tahoma"/>
        </w:rPr>
        <w:t>okvirnem sporazumu.</w:t>
      </w:r>
      <w:r w:rsidRPr="00A97981">
        <w:rPr>
          <w:rFonts w:ascii="Tahoma" w:hAnsi="Tahoma" w:cs="Tahoma"/>
          <w:szCs w:val="22"/>
        </w:rPr>
        <w:t xml:space="preserve"> Naročnik in izvajalec sta se dolžna medsebojno obvestiti o zamenjavi svojega predstavnika, in sicer pisno, z navedbo datuma primopredaje poslov. Pisno obvestilo o tem mora prejeti naročnik oziroma izvajalec najkasneje v treh (3) koledarskih dneh pred navedenim dnevom primopredaje poslov.</w:t>
      </w:r>
      <w:r w:rsidRPr="00A97981">
        <w:rPr>
          <w:rFonts w:ascii="Tahoma" w:hAnsi="Tahoma" w:cs="Tahoma"/>
          <w:snapToGrid w:val="0"/>
        </w:rPr>
        <w:t xml:space="preserve">  </w:t>
      </w:r>
    </w:p>
    <w:p w14:paraId="38726EDB" w14:textId="77777777" w:rsidR="000315DA" w:rsidRPr="00A97981" w:rsidRDefault="000315DA" w:rsidP="0052457F">
      <w:pPr>
        <w:keepNext/>
        <w:keepLines/>
        <w:jc w:val="both"/>
        <w:rPr>
          <w:rFonts w:ascii="Tahoma" w:hAnsi="Tahoma" w:cs="Tahoma"/>
          <w:snapToGrid w:val="0"/>
        </w:rPr>
      </w:pPr>
    </w:p>
    <w:p w14:paraId="1913A3DF" w14:textId="59C7B309" w:rsidR="000315DA" w:rsidRPr="00A97981" w:rsidRDefault="000315DA" w:rsidP="0052457F">
      <w:pPr>
        <w:keepNext/>
        <w:keepLines/>
        <w:jc w:val="both"/>
        <w:rPr>
          <w:rFonts w:ascii="Tahoma" w:hAnsi="Tahoma" w:cs="Tahoma"/>
        </w:rPr>
      </w:pPr>
      <w:bookmarkStart w:id="70" w:name="_Hlk192080501"/>
      <w:r w:rsidRPr="00A97981">
        <w:rPr>
          <w:rFonts w:ascii="Tahoma" w:hAnsi="Tahoma" w:cs="Tahoma"/>
        </w:rPr>
        <w:t>Ne glede na drugi odstavek 3</w:t>
      </w:r>
      <w:r w:rsidR="00C7375A" w:rsidRPr="00A97981">
        <w:rPr>
          <w:rFonts w:ascii="Tahoma" w:hAnsi="Tahoma" w:cs="Tahoma"/>
        </w:rPr>
        <w:t>8</w:t>
      </w:r>
      <w:r w:rsidRPr="00A97981">
        <w:rPr>
          <w:rFonts w:ascii="Tahoma" w:hAnsi="Tahoma" w:cs="Tahoma"/>
        </w:rPr>
        <w:t>. člena tega okvirnega sporazuma</w:t>
      </w:r>
      <w:r w:rsidR="003E0B77" w:rsidRPr="00A97981">
        <w:rPr>
          <w:rFonts w:ascii="Tahoma" w:hAnsi="Tahoma" w:cs="Tahoma"/>
        </w:rPr>
        <w:t>,</w:t>
      </w:r>
      <w:r w:rsidRPr="00A97981">
        <w:rPr>
          <w:rFonts w:ascii="Tahoma" w:hAnsi="Tahoma" w:cs="Tahoma"/>
        </w:rPr>
        <w:t xml:space="preserve"> sprememba predstavnikov okvirnega sporazuma velja, če stranki okvirnega sporazuma o spremembi svojih predstavnikov druga drugo obvestita po elektronski pošti. </w:t>
      </w:r>
    </w:p>
    <w:bookmarkEnd w:id="70"/>
    <w:p w14:paraId="0073F44B" w14:textId="7B6F8FD9" w:rsidR="000F5055" w:rsidRPr="00A97981" w:rsidRDefault="000F5055" w:rsidP="0052457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4943A5B" w14:textId="77777777" w:rsidR="000315DA" w:rsidRPr="00A97981" w:rsidRDefault="000315DA" w:rsidP="0052457F">
      <w:pPr>
        <w:keepNext/>
        <w:keepLines/>
        <w:numPr>
          <w:ilvl w:val="0"/>
          <w:numId w:val="18"/>
        </w:numPr>
        <w:suppressAutoHyphens/>
        <w:spacing w:after="200" w:line="276" w:lineRule="auto"/>
        <w:ind w:left="1077" w:hanging="1077"/>
        <w:jc w:val="both"/>
        <w:rPr>
          <w:rFonts w:ascii="Tahoma" w:hAnsi="Tahoma" w:cs="Tahoma"/>
          <w:b/>
          <w:color w:val="000000"/>
        </w:rPr>
      </w:pPr>
      <w:r w:rsidRPr="00A97981">
        <w:rPr>
          <w:rFonts w:ascii="Tahoma" w:hAnsi="Tahoma" w:cs="Tahoma"/>
          <w:b/>
          <w:color w:val="000000"/>
        </w:rPr>
        <w:t>ODSTOP IN ODPOVED OKVIRNEGA SPORAZUMA</w:t>
      </w:r>
    </w:p>
    <w:p w14:paraId="658F6948" w14:textId="77777777" w:rsidR="000315DA" w:rsidRPr="00A97981" w:rsidRDefault="000315DA" w:rsidP="0052457F">
      <w:pPr>
        <w:keepNext/>
        <w:keepLines/>
        <w:numPr>
          <w:ilvl w:val="0"/>
          <w:numId w:val="19"/>
        </w:numPr>
        <w:spacing w:after="200" w:line="276" w:lineRule="auto"/>
        <w:contextualSpacing/>
        <w:jc w:val="center"/>
        <w:rPr>
          <w:rFonts w:ascii="Tahoma" w:hAnsi="Tahoma" w:cs="Tahoma"/>
          <w:color w:val="000000"/>
        </w:rPr>
      </w:pPr>
      <w:r w:rsidRPr="00A97981">
        <w:rPr>
          <w:rFonts w:ascii="Tahoma" w:hAnsi="Tahoma" w:cs="Tahoma"/>
          <w:color w:val="000000"/>
        </w:rPr>
        <w:t>člen</w:t>
      </w:r>
    </w:p>
    <w:p w14:paraId="49C6E026" w14:textId="77777777" w:rsidR="000315DA" w:rsidRPr="00A97981" w:rsidRDefault="000315DA" w:rsidP="0052457F">
      <w:pPr>
        <w:keepNext/>
        <w:keepLines/>
        <w:jc w:val="both"/>
        <w:rPr>
          <w:rFonts w:ascii="Tahoma" w:hAnsi="Tahoma" w:cs="Tahoma"/>
        </w:rPr>
      </w:pPr>
    </w:p>
    <w:p w14:paraId="20234221" w14:textId="4DB1C37D" w:rsidR="001C387E" w:rsidRPr="00A97981" w:rsidRDefault="00C7375A" w:rsidP="0052457F">
      <w:pPr>
        <w:keepNext/>
        <w:keepLines/>
        <w:jc w:val="both"/>
        <w:rPr>
          <w:rFonts w:ascii="Tahoma" w:hAnsi="Tahoma" w:cs="Tahoma"/>
        </w:rPr>
      </w:pPr>
      <w:r w:rsidRPr="00A97981">
        <w:rPr>
          <w:rFonts w:ascii="Tahoma" w:hAnsi="Tahoma" w:cs="Tahoma"/>
          <w:snapToGrid w:val="0"/>
        </w:rPr>
        <w:t>Naročnik lahko odstopi od okvirnega sporazuma po predhodnem opozorilu</w:t>
      </w:r>
      <w:r w:rsidR="002B7BD1">
        <w:rPr>
          <w:rFonts w:ascii="Tahoma" w:hAnsi="Tahoma" w:cs="Tahoma"/>
          <w:snapToGrid w:val="0"/>
        </w:rPr>
        <w:t xml:space="preserve"> </w:t>
      </w:r>
      <w:r w:rsidR="00A53D1C">
        <w:rPr>
          <w:rFonts w:ascii="Tahoma" w:hAnsi="Tahoma" w:cs="Tahoma"/>
          <w:snapToGrid w:val="0"/>
        </w:rPr>
        <w:t>s 30 dnevnim</w:t>
      </w:r>
      <w:r w:rsidR="00E0404B">
        <w:rPr>
          <w:rFonts w:ascii="Tahoma" w:hAnsi="Tahoma" w:cs="Tahoma"/>
          <w:snapToGrid w:val="0"/>
        </w:rPr>
        <w:t xml:space="preserve"> odpovednim rokom</w:t>
      </w:r>
      <w:r w:rsidRPr="00A97981">
        <w:rPr>
          <w:rFonts w:ascii="Tahoma" w:hAnsi="Tahoma" w:cs="Tahoma"/>
          <w:snapToGrid w:val="0"/>
        </w:rPr>
        <w:t xml:space="preserve">, če izvajalec ne izpolnjuje obveznosti iz tega okvirnega sporazuma, jih ne izpolnjuje pravočasno, jih ne izpolnjuje v skladu s tem okvirnim sporazumom in/ali na dogovorjen način. </w:t>
      </w:r>
    </w:p>
    <w:p w14:paraId="52A65015" w14:textId="35367248" w:rsidR="00B473C3" w:rsidRDefault="00B473C3" w:rsidP="0052457F">
      <w:pPr>
        <w:keepNext/>
        <w:keepLines/>
        <w:jc w:val="both"/>
        <w:rPr>
          <w:rFonts w:ascii="Tahoma" w:hAnsi="Tahoma" w:cs="Tahoma"/>
          <w:snapToGrid w:val="0"/>
        </w:rPr>
      </w:pPr>
    </w:p>
    <w:p w14:paraId="6CF5B6F7" w14:textId="04CAF51F" w:rsidR="00C7375A" w:rsidRPr="00A97981" w:rsidRDefault="00A53D1C" w:rsidP="0052457F">
      <w:pPr>
        <w:keepNext/>
        <w:keepLines/>
        <w:jc w:val="both"/>
        <w:rPr>
          <w:rFonts w:ascii="Tahoma" w:hAnsi="Tahoma" w:cs="Tahoma"/>
          <w:sz w:val="16"/>
          <w:szCs w:val="16"/>
        </w:rPr>
      </w:pPr>
      <w:r>
        <w:rPr>
          <w:rFonts w:ascii="Tahoma" w:hAnsi="Tahoma" w:cs="Tahoma"/>
          <w:snapToGrid w:val="0"/>
        </w:rPr>
        <w:t>V primeru odstopa ima naročnik pravico unovčiti celotno finančno zavarovanje za dobro izvedbo pogodbenih obveznosti</w:t>
      </w:r>
    </w:p>
    <w:p w14:paraId="294193C4" w14:textId="77777777" w:rsidR="001C387E" w:rsidRPr="00A97981" w:rsidRDefault="001C387E" w:rsidP="0052457F">
      <w:pPr>
        <w:keepNext/>
        <w:keepLines/>
        <w:jc w:val="both"/>
        <w:rPr>
          <w:rFonts w:ascii="Tahoma" w:hAnsi="Tahoma" w:cs="Tahoma"/>
          <w:sz w:val="16"/>
          <w:szCs w:val="16"/>
        </w:rPr>
      </w:pPr>
    </w:p>
    <w:p w14:paraId="2979083C" w14:textId="6B877963" w:rsidR="00C7375A" w:rsidRPr="00A97981" w:rsidRDefault="00C7375A" w:rsidP="0052457F">
      <w:pPr>
        <w:keepNext/>
        <w:keepLines/>
        <w:jc w:val="both"/>
        <w:rPr>
          <w:rFonts w:ascii="Tahoma" w:hAnsi="Tahoma" w:cs="Tahoma"/>
          <w:snapToGrid w:val="0"/>
        </w:rPr>
      </w:pPr>
      <w:r w:rsidRPr="00A97981">
        <w:rPr>
          <w:rFonts w:ascii="Tahoma" w:hAnsi="Tahoma" w:cs="Tahoma"/>
          <w:snapToGrid w:val="0"/>
        </w:rPr>
        <w:t>Naročnik lahko odstopi od okvirnega sporazuma</w:t>
      </w:r>
      <w:r w:rsidR="005F2917" w:rsidRPr="00A97981">
        <w:rPr>
          <w:rFonts w:ascii="Tahoma" w:hAnsi="Tahoma" w:cs="Tahoma"/>
          <w:snapToGrid w:val="0"/>
        </w:rPr>
        <w:t xml:space="preserve"> in unovči finančno zavarovanje brez vnaprejšnjega</w:t>
      </w:r>
      <w:r w:rsidRPr="00A97981">
        <w:rPr>
          <w:rFonts w:ascii="Tahoma" w:hAnsi="Tahoma" w:cs="Tahoma"/>
          <w:snapToGrid w:val="0"/>
        </w:rPr>
        <w:t xml:space="preserve"> opozorila in brez </w:t>
      </w:r>
      <w:r w:rsidR="00E0404B">
        <w:rPr>
          <w:rFonts w:ascii="Tahoma" w:hAnsi="Tahoma" w:cs="Tahoma"/>
          <w:snapToGrid w:val="0"/>
        </w:rPr>
        <w:t>odpovednega roka</w:t>
      </w:r>
      <w:r w:rsidRPr="00A97981">
        <w:rPr>
          <w:rFonts w:ascii="Tahoma" w:hAnsi="Tahoma" w:cs="Tahoma"/>
          <w:snapToGrid w:val="0"/>
        </w:rPr>
        <w:t xml:space="preserve"> v primeru, kadar izvajalec svoje obveznosti iz okvirnega sporazuma izvaja v nasprotju z izrecnimi zahtevami/navodili kupca ali v nasprotju s pravili stroke, tehničnimi predpisi, standardi in veljavno zakonodajo ali v primeru kadar je očitno, da izvajalec ne bo izpolnil svojih obveznosti iz okvirnega sporazuma. </w:t>
      </w:r>
    </w:p>
    <w:p w14:paraId="58BA2530" w14:textId="77777777" w:rsidR="00E0404B" w:rsidRDefault="00E0404B" w:rsidP="00E0404B">
      <w:pPr>
        <w:keepNext/>
        <w:keepLines/>
        <w:jc w:val="both"/>
        <w:rPr>
          <w:rFonts w:ascii="Tahoma" w:hAnsi="Tahoma" w:cs="Tahoma"/>
          <w:snapToGrid w:val="0"/>
        </w:rPr>
      </w:pPr>
    </w:p>
    <w:p w14:paraId="0EC1094A" w14:textId="3C4C846C" w:rsidR="00E0404B" w:rsidRPr="00A97981" w:rsidRDefault="00E0404B" w:rsidP="00E0404B">
      <w:pPr>
        <w:keepNext/>
        <w:keepLines/>
        <w:jc w:val="both"/>
        <w:rPr>
          <w:rFonts w:ascii="Tahoma" w:hAnsi="Tahoma" w:cs="Tahoma"/>
          <w:snapToGrid w:val="0"/>
        </w:rPr>
      </w:pPr>
      <w:r w:rsidRPr="00A97981">
        <w:rPr>
          <w:rFonts w:ascii="Tahoma" w:hAnsi="Tahoma" w:cs="Tahoma"/>
          <w:snapToGrid w:val="0"/>
        </w:rPr>
        <w:t xml:space="preserve">V primeru </w:t>
      </w:r>
      <w:r>
        <w:rPr>
          <w:rFonts w:ascii="Tahoma" w:hAnsi="Tahoma" w:cs="Tahoma"/>
          <w:snapToGrid w:val="0"/>
        </w:rPr>
        <w:t xml:space="preserve">odstopa od okvirnega sporazuma </w:t>
      </w:r>
      <w:r w:rsidRPr="00A97981">
        <w:rPr>
          <w:rFonts w:ascii="Tahoma" w:hAnsi="Tahoma" w:cs="Tahoma"/>
          <w:snapToGrid w:val="0"/>
        </w:rPr>
        <w:t>je izvajalec dolžan naročniku povrniti vso nastalo škodo zaradi neizpolnjevanje obveznosti iz okvirnega sporazuma.</w:t>
      </w:r>
      <w:r w:rsidR="00A53D1C">
        <w:rPr>
          <w:rFonts w:ascii="Tahoma" w:hAnsi="Tahoma" w:cs="Tahoma"/>
          <w:snapToGrid w:val="0"/>
        </w:rPr>
        <w:t xml:space="preserve">. </w:t>
      </w:r>
      <w:r w:rsidRPr="00A97981">
        <w:rPr>
          <w:rFonts w:ascii="Tahoma" w:hAnsi="Tahoma" w:cs="Tahoma"/>
          <w:snapToGrid w:val="0"/>
        </w:rPr>
        <w:t xml:space="preserve"> </w:t>
      </w:r>
    </w:p>
    <w:p w14:paraId="1E8E12BC" w14:textId="77777777" w:rsidR="00E0404B" w:rsidRPr="00A97981" w:rsidRDefault="00E0404B" w:rsidP="00E0404B">
      <w:pPr>
        <w:keepNext/>
        <w:keepLines/>
        <w:jc w:val="both"/>
        <w:rPr>
          <w:rFonts w:ascii="Tahoma" w:hAnsi="Tahoma" w:cs="Tahoma"/>
        </w:rPr>
      </w:pPr>
    </w:p>
    <w:p w14:paraId="500EB2B2" w14:textId="4748B656" w:rsidR="005F2917" w:rsidRPr="00A97981" w:rsidRDefault="005F2917" w:rsidP="0052457F">
      <w:pPr>
        <w:keepNext/>
        <w:keepLines/>
        <w:jc w:val="both"/>
        <w:rPr>
          <w:rFonts w:ascii="Tahoma" w:hAnsi="Tahoma" w:cs="Tahoma"/>
          <w:snapToGrid w:val="0"/>
        </w:rPr>
      </w:pPr>
      <w:r w:rsidRPr="00A97981">
        <w:rPr>
          <w:rFonts w:ascii="Tahoma" w:hAnsi="Tahoma" w:cs="Tahoma"/>
          <w:snapToGrid w:val="0"/>
        </w:rPr>
        <w:t xml:space="preserve">Izvajalec ima pravico do odstopa od tega okvirnega sporazuma </w:t>
      </w:r>
      <w:r w:rsidR="00A53D1C">
        <w:rPr>
          <w:rFonts w:ascii="Tahoma" w:hAnsi="Tahoma" w:cs="Tahoma"/>
          <w:snapToGrid w:val="0"/>
        </w:rPr>
        <w:t xml:space="preserve">s 30 dnevnim odpovednim rokom </w:t>
      </w:r>
      <w:r w:rsidRPr="00A97981">
        <w:rPr>
          <w:rFonts w:ascii="Tahoma" w:hAnsi="Tahoma" w:cs="Tahoma"/>
          <w:snapToGrid w:val="0"/>
        </w:rPr>
        <w:t>v primeru kršenja določil okvirnega sporazuma s strani naročnika. V tem primeru okvirni sporazum preneha veljati, ko naročnik prejme pisno obvestilo o odstopu od okvirnega sporazuma z navedbo razloga za odstop</w:t>
      </w:r>
      <w:r w:rsidR="00E0404B">
        <w:rPr>
          <w:rFonts w:ascii="Tahoma" w:hAnsi="Tahoma" w:cs="Tahoma"/>
          <w:snapToGrid w:val="0"/>
        </w:rPr>
        <w:t>.</w:t>
      </w:r>
      <w:r w:rsidRPr="00A97981">
        <w:rPr>
          <w:rFonts w:ascii="Tahoma" w:hAnsi="Tahoma" w:cs="Tahoma"/>
          <w:snapToGrid w:val="0"/>
        </w:rPr>
        <w:t>.</w:t>
      </w:r>
    </w:p>
    <w:p w14:paraId="495D9970" w14:textId="77777777" w:rsidR="00C7375A" w:rsidRPr="00A97981" w:rsidRDefault="00C7375A" w:rsidP="0052457F">
      <w:pPr>
        <w:keepNext/>
        <w:keepLines/>
        <w:jc w:val="both"/>
        <w:rPr>
          <w:rFonts w:ascii="Tahoma" w:hAnsi="Tahoma" w:cs="Tahoma"/>
        </w:rPr>
      </w:pPr>
    </w:p>
    <w:p w14:paraId="396E04AB" w14:textId="0F560499" w:rsidR="00C7375A" w:rsidRPr="00A97981" w:rsidRDefault="001C387E" w:rsidP="0052457F">
      <w:pPr>
        <w:keepNext/>
        <w:keepLines/>
        <w:numPr>
          <w:ilvl w:val="0"/>
          <w:numId w:val="19"/>
        </w:numPr>
        <w:spacing w:after="200" w:line="276" w:lineRule="auto"/>
        <w:contextualSpacing/>
        <w:jc w:val="center"/>
        <w:rPr>
          <w:rFonts w:ascii="Tahoma" w:hAnsi="Tahoma" w:cs="Tahoma"/>
        </w:rPr>
      </w:pPr>
      <w:r w:rsidRPr="00A97981">
        <w:rPr>
          <w:rFonts w:ascii="Tahoma" w:hAnsi="Tahoma" w:cs="Tahoma"/>
        </w:rPr>
        <w:t>člen</w:t>
      </w:r>
    </w:p>
    <w:p w14:paraId="7F145527" w14:textId="4A13A7E0" w:rsidR="00C7375A" w:rsidRPr="00A97981" w:rsidRDefault="00C7375A" w:rsidP="0052457F">
      <w:pPr>
        <w:keepNext/>
        <w:keepLines/>
        <w:jc w:val="both"/>
        <w:rPr>
          <w:rFonts w:ascii="Tahoma" w:hAnsi="Tahoma" w:cs="Tahoma"/>
        </w:rPr>
      </w:pPr>
    </w:p>
    <w:p w14:paraId="09EC9D4F" w14:textId="6B2B1CF6" w:rsidR="00E0404B" w:rsidRDefault="00E0404B" w:rsidP="0052457F">
      <w:pPr>
        <w:keepNext/>
        <w:keepLines/>
        <w:jc w:val="both"/>
        <w:rPr>
          <w:rFonts w:ascii="Tahoma" w:hAnsi="Tahoma" w:cs="Tahoma"/>
          <w:lang w:val="pl-PL"/>
        </w:rPr>
      </w:pPr>
      <w:r>
        <w:rPr>
          <w:rFonts w:ascii="Tahoma" w:hAnsi="Tahoma" w:cs="Tahoma"/>
          <w:lang w:val="pl-PL"/>
        </w:rPr>
        <w:t xml:space="preserve">Odstop od </w:t>
      </w:r>
      <w:r w:rsidR="00A53D1C">
        <w:rPr>
          <w:rFonts w:ascii="Tahoma" w:hAnsi="Tahoma" w:cs="Tahoma"/>
          <w:lang w:val="pl-PL"/>
        </w:rPr>
        <w:t>okvirnega sporazuma</w:t>
      </w:r>
      <w:r w:rsidRPr="00A97981">
        <w:rPr>
          <w:rFonts w:ascii="Tahoma" w:hAnsi="Tahoma" w:cs="Tahoma"/>
          <w:lang w:val="pl-PL"/>
        </w:rPr>
        <w:t xml:space="preserve"> </w:t>
      </w:r>
      <w:r w:rsidR="001C387E" w:rsidRPr="00A97981">
        <w:rPr>
          <w:rFonts w:ascii="Tahoma" w:hAnsi="Tahoma" w:cs="Tahoma"/>
          <w:lang w:val="pl-PL"/>
        </w:rPr>
        <w:t xml:space="preserve">mora biti v pisni obliki in poslan drugi stranki okvirnega sporazuma s priporočeno pošiljko po pošti. </w:t>
      </w:r>
    </w:p>
    <w:p w14:paraId="37493E94" w14:textId="77777777" w:rsidR="00E0404B" w:rsidRDefault="00E0404B" w:rsidP="0052457F">
      <w:pPr>
        <w:keepNext/>
        <w:keepLines/>
        <w:jc w:val="both"/>
        <w:rPr>
          <w:rFonts w:ascii="Tahoma" w:hAnsi="Tahoma" w:cs="Tahoma"/>
          <w:lang w:val="pl-PL"/>
        </w:rPr>
      </w:pPr>
    </w:p>
    <w:p w14:paraId="1B9634FA" w14:textId="603755EB" w:rsidR="001C387E" w:rsidRPr="00A97981" w:rsidRDefault="001C387E" w:rsidP="0052457F">
      <w:pPr>
        <w:keepNext/>
        <w:keepLines/>
        <w:jc w:val="both"/>
        <w:rPr>
          <w:rFonts w:ascii="Tahoma" w:hAnsi="Tahoma" w:cs="Tahoma"/>
          <w:i/>
          <w:lang w:val="pl-PL"/>
        </w:rPr>
      </w:pPr>
      <w:r w:rsidRPr="00A97981">
        <w:rPr>
          <w:rFonts w:ascii="Tahoma" w:hAnsi="Tahoma" w:cs="Tahoma"/>
          <w:lang w:val="pl-PL"/>
        </w:rPr>
        <w:lastRenderedPageBreak/>
        <w:t>Odpovedni rok začne teči z dnem, ko druga stranka okvirnega sporazuma prejme pisno odpoved. V primeru, da stranka okvirnega sporazuma ne prevzame priporočene pošiljke se šteje, da je odpoved vročena naslovniku po preteku petnajstih (15) dni od dneva oddaje priporočene pošiljke na pošto na naslovnikov naslov, ki ga ima druga stranka okvirnega sporazuma v svoji evidenci. Izvajalec</w:t>
      </w:r>
      <w:r w:rsidRPr="00A97981">
        <w:rPr>
          <w:rFonts w:ascii="Tahoma" w:hAnsi="Tahoma" w:cs="Tahoma"/>
          <w:noProof/>
        </w:rPr>
        <w:t xml:space="preserve"> se v času odpovedi medsebojnega razmerja po okvirnem sporazumu obvezuje izvajati storitve iz okvirnega sporazuma do izteka odpovednega roka, pri čemer se naročnik in izvajalec lahko pisno sporazumeta za drugačen, tj. daljši ali krajši odpovedni rok.  </w:t>
      </w:r>
    </w:p>
    <w:p w14:paraId="61AA04A7" w14:textId="20261B44" w:rsidR="00714DD9" w:rsidRPr="00A97981" w:rsidRDefault="00714DD9" w:rsidP="0052457F">
      <w:pPr>
        <w:keepNext/>
        <w:keepLines/>
        <w:tabs>
          <w:tab w:val="left" w:pos="709"/>
          <w:tab w:val="left" w:pos="1702"/>
        </w:tabs>
        <w:jc w:val="both"/>
        <w:rPr>
          <w:rFonts w:ascii="Tahoma" w:hAnsi="Tahoma" w:cs="Tahoma"/>
        </w:rPr>
      </w:pPr>
    </w:p>
    <w:p w14:paraId="70F0B0A1" w14:textId="2B11425C" w:rsidR="00714DD9" w:rsidRPr="00A97981" w:rsidRDefault="00714DD9" w:rsidP="0052457F">
      <w:pPr>
        <w:keepNext/>
        <w:keepLines/>
        <w:numPr>
          <w:ilvl w:val="0"/>
          <w:numId w:val="19"/>
        </w:numPr>
        <w:spacing w:after="200" w:line="276" w:lineRule="auto"/>
        <w:contextualSpacing/>
        <w:jc w:val="center"/>
        <w:rPr>
          <w:rFonts w:ascii="Tahoma" w:hAnsi="Tahoma" w:cs="Tahoma"/>
        </w:rPr>
      </w:pPr>
      <w:r w:rsidRPr="00A97981">
        <w:rPr>
          <w:rFonts w:ascii="Tahoma" w:hAnsi="Tahoma" w:cs="Tahoma"/>
          <w:color w:val="000000"/>
        </w:rPr>
        <w:t>člen</w:t>
      </w:r>
    </w:p>
    <w:p w14:paraId="271221B6" w14:textId="77777777" w:rsidR="00714DD9" w:rsidRPr="00A97981" w:rsidRDefault="00714DD9" w:rsidP="0052457F">
      <w:pPr>
        <w:keepNext/>
        <w:keepLines/>
        <w:tabs>
          <w:tab w:val="left" w:pos="709"/>
          <w:tab w:val="left" w:pos="1702"/>
        </w:tabs>
        <w:jc w:val="both"/>
        <w:rPr>
          <w:rFonts w:ascii="Tahoma" w:hAnsi="Tahoma" w:cs="Tahoma"/>
        </w:rPr>
      </w:pPr>
    </w:p>
    <w:p w14:paraId="0A3F76D2" w14:textId="77777777" w:rsidR="000315DA" w:rsidRPr="00A97981" w:rsidRDefault="000315DA" w:rsidP="0052457F">
      <w:pPr>
        <w:keepNext/>
        <w:keepLines/>
        <w:tabs>
          <w:tab w:val="left" w:pos="709"/>
          <w:tab w:val="left" w:pos="1702"/>
        </w:tabs>
        <w:jc w:val="both"/>
        <w:rPr>
          <w:rFonts w:ascii="Tahoma" w:hAnsi="Tahoma" w:cs="Tahoma"/>
        </w:rPr>
      </w:pPr>
    </w:p>
    <w:p w14:paraId="3FBE160E" w14:textId="77777777" w:rsidR="000315DA" w:rsidRPr="00A97981" w:rsidRDefault="000315DA" w:rsidP="0052457F">
      <w:pPr>
        <w:keepNext/>
        <w:keepLines/>
        <w:tabs>
          <w:tab w:val="left" w:pos="709"/>
          <w:tab w:val="left" w:pos="1702"/>
        </w:tabs>
        <w:jc w:val="both"/>
        <w:rPr>
          <w:rFonts w:ascii="Tahoma" w:hAnsi="Tahoma" w:cs="Tahoma"/>
        </w:rPr>
      </w:pPr>
      <w:r w:rsidRPr="00A97981">
        <w:rPr>
          <w:rFonts w:ascii="Tahoma" w:hAnsi="Tahoma" w:cs="Tahoma"/>
        </w:rPr>
        <w:t>Med veljavnostjo okvirnega sporazuma lahko naročnik, ne glede na določbe zakona, ki ureja obligacijska razmerja, odstopi od okvirnega sporazuma tudi v primerih iz 96. člena ZJN-3.</w:t>
      </w:r>
    </w:p>
    <w:p w14:paraId="7A60E0AA" w14:textId="77777777" w:rsidR="000315DA" w:rsidRPr="00A97981" w:rsidRDefault="000315DA" w:rsidP="0052457F">
      <w:pPr>
        <w:keepNext/>
        <w:keepLines/>
        <w:tabs>
          <w:tab w:val="left" w:pos="709"/>
          <w:tab w:val="left" w:pos="1702"/>
        </w:tabs>
        <w:jc w:val="both"/>
        <w:rPr>
          <w:rFonts w:ascii="Tahoma" w:hAnsi="Tahoma" w:cs="Tahoma"/>
        </w:rPr>
      </w:pPr>
    </w:p>
    <w:p w14:paraId="7197C1D5" w14:textId="383C273B" w:rsidR="000315DA" w:rsidRPr="00A97981" w:rsidRDefault="000315DA" w:rsidP="0052457F">
      <w:pPr>
        <w:keepNext/>
        <w:keepLines/>
        <w:jc w:val="both"/>
        <w:rPr>
          <w:rFonts w:ascii="Tahoma" w:eastAsia="Calibri" w:hAnsi="Tahoma" w:cs="Tahoma"/>
        </w:rPr>
      </w:pPr>
      <w:r w:rsidRPr="00A97981">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w:t>
      </w:r>
      <w:r w:rsidR="00714DD9" w:rsidRPr="00A97981">
        <w:rPr>
          <w:rFonts w:ascii="Tahoma" w:eastAsia="Calibri" w:hAnsi="Tahoma" w:cs="Tahoma"/>
        </w:rPr>
        <w:t>o</w:t>
      </w:r>
      <w:r w:rsidRPr="00A97981">
        <w:rPr>
          <w:rFonts w:ascii="Tahoma" w:eastAsia="Calibri" w:hAnsi="Tahoma" w:cs="Tahoma"/>
        </w:rPr>
        <w:t xml:space="preserve"> izvedb</w:t>
      </w:r>
      <w:r w:rsidR="00714DD9" w:rsidRPr="00A97981">
        <w:rPr>
          <w:rFonts w:ascii="Tahoma" w:eastAsia="Calibri" w:hAnsi="Tahoma" w:cs="Tahoma"/>
        </w:rPr>
        <w:t>o</w:t>
      </w:r>
      <w:r w:rsidRPr="00A97981">
        <w:rPr>
          <w:rFonts w:ascii="Tahoma" w:eastAsia="Calibri" w:hAnsi="Tahoma" w:cs="Tahoma"/>
        </w:rPr>
        <w:t xml:space="preserve"> </w:t>
      </w:r>
      <w:r w:rsidR="00A53D1C">
        <w:rPr>
          <w:rFonts w:ascii="Tahoma" w:eastAsia="Calibri" w:hAnsi="Tahoma" w:cs="Tahoma"/>
        </w:rPr>
        <w:t xml:space="preserve">pogodbenih </w:t>
      </w:r>
      <w:r w:rsidRPr="00A97981">
        <w:rPr>
          <w:rFonts w:ascii="Tahoma" w:eastAsia="Calibri" w:hAnsi="Tahoma" w:cs="Tahoma"/>
        </w:rPr>
        <w:t>obveznosti.</w:t>
      </w:r>
    </w:p>
    <w:p w14:paraId="6083788F" w14:textId="2EB4E70F" w:rsidR="000F5055" w:rsidRPr="00A97981" w:rsidRDefault="000F5055" w:rsidP="0052457F">
      <w:pPr>
        <w:keepNext/>
        <w:keepLines/>
        <w:tabs>
          <w:tab w:val="left" w:pos="709"/>
          <w:tab w:val="left" w:pos="1702"/>
        </w:tabs>
        <w:jc w:val="both"/>
        <w:rPr>
          <w:rFonts w:ascii="Tahoma" w:hAnsi="Tahoma" w:cs="Tahoma"/>
        </w:rPr>
      </w:pPr>
    </w:p>
    <w:p w14:paraId="59F4FC2C" w14:textId="77777777" w:rsidR="000315DA" w:rsidRPr="00A97981" w:rsidRDefault="000315DA" w:rsidP="0052457F">
      <w:pPr>
        <w:keepNext/>
        <w:keepLines/>
        <w:numPr>
          <w:ilvl w:val="0"/>
          <w:numId w:val="19"/>
        </w:numPr>
        <w:spacing w:after="200" w:line="276" w:lineRule="auto"/>
        <w:contextualSpacing/>
        <w:jc w:val="center"/>
        <w:rPr>
          <w:rFonts w:ascii="Tahoma" w:hAnsi="Tahoma" w:cs="Tahoma"/>
          <w:color w:val="000000"/>
        </w:rPr>
      </w:pPr>
      <w:r w:rsidRPr="00A97981">
        <w:rPr>
          <w:rFonts w:ascii="Tahoma" w:hAnsi="Tahoma" w:cs="Tahoma"/>
          <w:color w:val="000000"/>
        </w:rPr>
        <w:t>člen</w:t>
      </w:r>
    </w:p>
    <w:p w14:paraId="267B15E1" w14:textId="77777777" w:rsidR="000315DA" w:rsidRPr="00A97981" w:rsidRDefault="000315DA" w:rsidP="0052457F">
      <w:pPr>
        <w:keepNext/>
        <w:keepLines/>
        <w:tabs>
          <w:tab w:val="left" w:pos="1418"/>
          <w:tab w:val="left" w:pos="1702"/>
        </w:tabs>
        <w:jc w:val="both"/>
        <w:rPr>
          <w:rFonts w:ascii="Tahoma" w:hAnsi="Tahoma" w:cs="Tahoma"/>
          <w:noProof/>
        </w:rPr>
      </w:pPr>
    </w:p>
    <w:p w14:paraId="0C5313A6" w14:textId="77777777" w:rsidR="005F2917" w:rsidRPr="00A97981" w:rsidRDefault="000315DA" w:rsidP="0052457F">
      <w:pPr>
        <w:keepNext/>
        <w:keepLines/>
        <w:tabs>
          <w:tab w:val="left" w:pos="1418"/>
          <w:tab w:val="left" w:pos="1702"/>
        </w:tabs>
        <w:jc w:val="both"/>
        <w:rPr>
          <w:rFonts w:cs="Tahoma"/>
          <w:noProof/>
        </w:rPr>
      </w:pPr>
      <w:r w:rsidRPr="00A97981">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w:t>
      </w:r>
      <w:r w:rsidRPr="00A97981">
        <w:rPr>
          <w:rFonts w:ascii="Tahoma" w:hAnsi="Tahoma" w:cs="Tahoma"/>
        </w:rPr>
        <w:t xml:space="preserve">sporazuma poravnane zapadle obveznosti.  </w:t>
      </w:r>
      <w:r w:rsidR="005F2917" w:rsidRPr="00A97981">
        <w:rPr>
          <w:rFonts w:ascii="Tahoma" w:hAnsi="Tahoma" w:cs="Tahoma"/>
        </w:rPr>
        <w:t>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5B030FCF" w14:textId="6A25893D" w:rsidR="000315DA" w:rsidRPr="00A97981" w:rsidRDefault="000315DA" w:rsidP="0052457F">
      <w:pPr>
        <w:keepNext/>
        <w:keepLines/>
        <w:tabs>
          <w:tab w:val="left" w:pos="1418"/>
          <w:tab w:val="left" w:pos="1702"/>
        </w:tabs>
        <w:jc w:val="both"/>
        <w:rPr>
          <w:rFonts w:ascii="Tahoma" w:hAnsi="Tahoma" w:cs="Tahoma"/>
          <w:noProof/>
        </w:rPr>
      </w:pPr>
      <w:r w:rsidRPr="00A97981">
        <w:rPr>
          <w:rFonts w:ascii="Tahoma" w:hAnsi="Tahoma" w:cs="Tahoma"/>
          <w:noProof/>
        </w:rPr>
        <w:t xml:space="preserve"> </w:t>
      </w:r>
    </w:p>
    <w:p w14:paraId="0D0B6929" w14:textId="6F7FB8BD" w:rsidR="00714DD9" w:rsidRPr="00A97981" w:rsidRDefault="00714DD9" w:rsidP="0052457F">
      <w:pPr>
        <w:keepNext/>
        <w:keepLines/>
        <w:tabs>
          <w:tab w:val="left" w:pos="1440"/>
          <w:tab w:val="left" w:pos="1702"/>
        </w:tabs>
        <w:jc w:val="both"/>
        <w:rPr>
          <w:rFonts w:ascii="Tahoma" w:hAnsi="Tahoma" w:cs="Tahoma"/>
          <w:noProof/>
        </w:rPr>
      </w:pPr>
    </w:p>
    <w:p w14:paraId="0ED726B7" w14:textId="76B9C81D" w:rsidR="00C7375A" w:rsidRPr="00A97981" w:rsidRDefault="00C7375A" w:rsidP="0052457F">
      <w:pPr>
        <w:keepNext/>
        <w:keepLines/>
        <w:tabs>
          <w:tab w:val="left" w:pos="1418"/>
          <w:tab w:val="left" w:pos="1702"/>
        </w:tabs>
        <w:jc w:val="both"/>
        <w:rPr>
          <w:rFonts w:ascii="Tahoma" w:hAnsi="Tahoma" w:cs="Tahoma"/>
        </w:rPr>
      </w:pPr>
      <w:r w:rsidRPr="00A97981">
        <w:rPr>
          <w:rFonts w:ascii="Tahoma" w:hAnsi="Tahoma" w:cs="Tahoma"/>
        </w:rPr>
        <w:t xml:space="preserve">Izvajalec se v času obvezuje izvajati storitve iz okvirnega sporazuma do izteka odpovednega roka. </w:t>
      </w:r>
    </w:p>
    <w:p w14:paraId="209BAA0B" w14:textId="77777777" w:rsidR="00C7375A" w:rsidRPr="00A97981" w:rsidRDefault="00C7375A" w:rsidP="0052457F">
      <w:pPr>
        <w:keepNext/>
        <w:keepLines/>
        <w:tabs>
          <w:tab w:val="left" w:pos="1440"/>
          <w:tab w:val="left" w:pos="1702"/>
        </w:tabs>
        <w:jc w:val="both"/>
        <w:rPr>
          <w:rFonts w:ascii="Tahoma" w:hAnsi="Tahoma" w:cs="Tahoma"/>
          <w:noProof/>
        </w:rPr>
      </w:pPr>
    </w:p>
    <w:p w14:paraId="3BC54C0C" w14:textId="30992D4B" w:rsidR="00714DD9" w:rsidRPr="00A140BB" w:rsidRDefault="00714DD9" w:rsidP="0052457F">
      <w:pPr>
        <w:keepNext/>
        <w:keepLines/>
        <w:tabs>
          <w:tab w:val="left" w:pos="1440"/>
          <w:tab w:val="left" w:pos="1702"/>
        </w:tabs>
        <w:jc w:val="both"/>
        <w:rPr>
          <w:rFonts w:ascii="Tahoma" w:hAnsi="Tahoma" w:cs="Tahoma"/>
          <w:noProof/>
        </w:rPr>
      </w:pPr>
      <w:r w:rsidRPr="00A97981">
        <w:rPr>
          <w:rFonts w:ascii="Tahoma" w:hAnsi="Tahoma" w:cs="Tahoma"/>
          <w:noProof/>
        </w:rPr>
        <w:t>V primeru statusnih ali lastniških sprememb naročnika</w:t>
      </w:r>
      <w:r w:rsidR="00A53D1C">
        <w:rPr>
          <w:rFonts w:ascii="Tahoma" w:hAnsi="Tahoma" w:cs="Tahoma"/>
          <w:noProof/>
        </w:rPr>
        <w:t xml:space="preserve"> ali izvajalca</w:t>
      </w:r>
      <w:r w:rsidRPr="00A97981">
        <w:rPr>
          <w:rFonts w:ascii="Tahoma" w:hAnsi="Tahoma" w:cs="Tahoma"/>
          <w:noProof/>
        </w:rPr>
        <w:t>, ima naročnik pravico odpovedati okvirni sporazum, s trideset (30) dnevnim odpovednim rokom, brez obveznosti do izvajalca.</w:t>
      </w:r>
    </w:p>
    <w:p w14:paraId="5B9E4E6F" w14:textId="1AB4E670" w:rsidR="00330A00" w:rsidRDefault="00330A00" w:rsidP="0052457F">
      <w:pPr>
        <w:keepNext/>
        <w:keepLines/>
        <w:numPr>
          <w:ilvl w:val="12"/>
          <w:numId w:val="0"/>
        </w:numPr>
        <w:overflowPunct w:val="0"/>
        <w:autoSpaceDE w:val="0"/>
        <w:autoSpaceDN w:val="0"/>
        <w:adjustRightInd w:val="0"/>
        <w:ind w:right="-483"/>
        <w:textAlignment w:val="baseline"/>
        <w:rPr>
          <w:rFonts w:ascii="Tahoma" w:hAnsi="Tahoma" w:cs="Tahoma"/>
          <w:sz w:val="22"/>
          <w:szCs w:val="22"/>
          <w:lang w:eastAsia="en-US"/>
        </w:rPr>
      </w:pPr>
    </w:p>
    <w:p w14:paraId="28F90478" w14:textId="742D48C1" w:rsidR="009333CF" w:rsidRDefault="009333CF" w:rsidP="0052457F">
      <w:pPr>
        <w:keepNext/>
        <w:keepLines/>
        <w:numPr>
          <w:ilvl w:val="12"/>
          <w:numId w:val="0"/>
        </w:numPr>
        <w:overflowPunct w:val="0"/>
        <w:autoSpaceDE w:val="0"/>
        <w:autoSpaceDN w:val="0"/>
        <w:adjustRightInd w:val="0"/>
        <w:ind w:right="-483"/>
        <w:textAlignment w:val="baseline"/>
        <w:rPr>
          <w:rFonts w:ascii="Tahoma" w:hAnsi="Tahoma" w:cs="Tahoma"/>
          <w:sz w:val="22"/>
          <w:szCs w:val="22"/>
          <w:lang w:eastAsia="en-US"/>
        </w:rPr>
      </w:pPr>
    </w:p>
    <w:p w14:paraId="084D1A2A" w14:textId="10F16F17" w:rsidR="009333CF" w:rsidRDefault="009333CF" w:rsidP="0052457F">
      <w:pPr>
        <w:keepNext/>
        <w:keepLines/>
        <w:numPr>
          <w:ilvl w:val="12"/>
          <w:numId w:val="0"/>
        </w:numPr>
        <w:overflowPunct w:val="0"/>
        <w:autoSpaceDE w:val="0"/>
        <w:autoSpaceDN w:val="0"/>
        <w:adjustRightInd w:val="0"/>
        <w:ind w:right="-483"/>
        <w:textAlignment w:val="baseline"/>
        <w:rPr>
          <w:rFonts w:ascii="Tahoma" w:hAnsi="Tahoma" w:cs="Tahoma"/>
          <w:sz w:val="22"/>
          <w:szCs w:val="22"/>
          <w:lang w:eastAsia="en-US"/>
        </w:rPr>
      </w:pPr>
    </w:p>
    <w:p w14:paraId="193F70D1" w14:textId="77777777" w:rsidR="009333CF" w:rsidRPr="00A140BB" w:rsidRDefault="009333CF" w:rsidP="0052457F">
      <w:pPr>
        <w:keepNext/>
        <w:keepLines/>
        <w:numPr>
          <w:ilvl w:val="12"/>
          <w:numId w:val="0"/>
        </w:numPr>
        <w:overflowPunct w:val="0"/>
        <w:autoSpaceDE w:val="0"/>
        <w:autoSpaceDN w:val="0"/>
        <w:adjustRightInd w:val="0"/>
        <w:ind w:right="-483"/>
        <w:textAlignment w:val="baseline"/>
        <w:rPr>
          <w:rFonts w:ascii="Tahoma" w:hAnsi="Tahoma" w:cs="Tahoma"/>
          <w:sz w:val="22"/>
          <w:szCs w:val="22"/>
          <w:lang w:eastAsia="en-US"/>
        </w:rPr>
      </w:pPr>
    </w:p>
    <w:p w14:paraId="3043CA50" w14:textId="77777777" w:rsidR="000315DA" w:rsidRPr="00A140BB" w:rsidRDefault="000315DA" w:rsidP="0052457F">
      <w:pPr>
        <w:keepNext/>
        <w:keepLines/>
        <w:numPr>
          <w:ilvl w:val="0"/>
          <w:numId w:val="18"/>
        </w:numPr>
        <w:suppressAutoHyphens/>
        <w:spacing w:after="200" w:line="276" w:lineRule="auto"/>
        <w:ind w:left="1077" w:hanging="1077"/>
        <w:jc w:val="both"/>
        <w:rPr>
          <w:rFonts w:ascii="Tahoma" w:hAnsi="Tahoma" w:cs="Tahoma"/>
          <w:b/>
          <w:color w:val="000000"/>
        </w:rPr>
      </w:pPr>
      <w:r w:rsidRPr="00A140BB">
        <w:rPr>
          <w:rFonts w:ascii="Tahoma" w:hAnsi="Tahoma" w:cs="Tahoma"/>
          <w:b/>
          <w:lang w:eastAsia="en-US"/>
        </w:rPr>
        <w:t>PROTIKORUPCIJSKA KLAVZULA</w:t>
      </w:r>
    </w:p>
    <w:p w14:paraId="33B5336F" w14:textId="77777777" w:rsidR="000315DA" w:rsidRPr="00A140BB" w:rsidRDefault="000315DA" w:rsidP="0052457F">
      <w:pPr>
        <w:keepNext/>
        <w:keepLines/>
        <w:numPr>
          <w:ilvl w:val="0"/>
          <w:numId w:val="19"/>
        </w:numPr>
        <w:spacing w:after="200" w:line="276" w:lineRule="auto"/>
        <w:contextualSpacing/>
        <w:jc w:val="center"/>
        <w:rPr>
          <w:rFonts w:ascii="Tahoma" w:hAnsi="Tahoma" w:cs="Tahoma"/>
          <w:color w:val="000000"/>
        </w:rPr>
      </w:pPr>
      <w:r w:rsidRPr="00A140BB">
        <w:rPr>
          <w:rFonts w:ascii="Tahoma" w:hAnsi="Tahoma" w:cs="Tahoma"/>
          <w:color w:val="000000"/>
        </w:rPr>
        <w:t>člen</w:t>
      </w:r>
    </w:p>
    <w:p w14:paraId="4982F108" w14:textId="77777777" w:rsidR="000315DA" w:rsidRPr="00A140BB" w:rsidRDefault="000315DA" w:rsidP="0052457F">
      <w:pPr>
        <w:keepNext/>
        <w:keepLines/>
        <w:suppressAutoHyphens/>
        <w:jc w:val="center"/>
        <w:rPr>
          <w:rFonts w:ascii="Tahoma" w:hAnsi="Tahoma" w:cs="Tahoma"/>
          <w:color w:val="000000"/>
        </w:rPr>
      </w:pPr>
    </w:p>
    <w:p w14:paraId="3F65933A" w14:textId="064C733B" w:rsidR="000315DA" w:rsidRPr="00A140BB" w:rsidRDefault="000315DA" w:rsidP="0052457F">
      <w:pPr>
        <w:keepNext/>
        <w:keepLines/>
        <w:jc w:val="both"/>
        <w:rPr>
          <w:rFonts w:ascii="Tahoma" w:hAnsi="Tahoma" w:cs="Tahoma"/>
          <w:szCs w:val="28"/>
        </w:rPr>
      </w:pPr>
      <w:r w:rsidRPr="00A140BB">
        <w:rPr>
          <w:rFonts w:ascii="Tahoma" w:hAnsi="Tahoma" w:cs="Tahoma"/>
          <w:szCs w:val="28"/>
        </w:rPr>
        <w:t xml:space="preserve">V primeru, da se ugotovi, da je pri izvedbi javnega naročila, na podlagi katerega je sklenjen ta okvirni sporazum ali pri izvajanju </w:t>
      </w:r>
      <w:r w:rsidRPr="00A140BB">
        <w:rPr>
          <w:rFonts w:ascii="Tahoma" w:eastAsia="Calibri" w:hAnsi="Tahoma" w:cs="Tahoma"/>
        </w:rPr>
        <w:t>tega okvirnega sporazuma,</w:t>
      </w:r>
      <w:r w:rsidRPr="00A140BB">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DED5B0D" w14:textId="77777777" w:rsidR="00B474E5" w:rsidRPr="00A140BB" w:rsidRDefault="00B474E5" w:rsidP="0052457F">
      <w:pPr>
        <w:keepNext/>
        <w:keepLines/>
        <w:jc w:val="both"/>
        <w:rPr>
          <w:rFonts w:ascii="Tahoma" w:hAnsi="Tahoma" w:cs="Tahoma"/>
          <w:szCs w:val="28"/>
        </w:rPr>
      </w:pPr>
    </w:p>
    <w:p w14:paraId="15AF4A5B" w14:textId="77777777" w:rsidR="000315DA" w:rsidRPr="00A140BB" w:rsidRDefault="000315DA" w:rsidP="0052457F">
      <w:pPr>
        <w:keepNext/>
        <w:keepLines/>
        <w:jc w:val="both"/>
        <w:rPr>
          <w:rFonts w:ascii="Tahoma" w:hAnsi="Tahoma" w:cs="Tahoma"/>
          <w:szCs w:val="28"/>
        </w:rPr>
      </w:pPr>
      <w:r w:rsidRPr="00A140BB">
        <w:rPr>
          <w:rFonts w:ascii="Tahoma" w:hAnsi="Tahoma" w:cs="Tahoma"/>
          <w:szCs w:val="28"/>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00C432B2" w14:textId="77777777" w:rsidR="000315DA" w:rsidRPr="00A140BB" w:rsidRDefault="000315DA" w:rsidP="0052457F">
      <w:pPr>
        <w:keepNext/>
        <w:keepLines/>
        <w:numPr>
          <w:ilvl w:val="12"/>
          <w:numId w:val="0"/>
        </w:numPr>
        <w:overflowPunct w:val="0"/>
        <w:autoSpaceDE w:val="0"/>
        <w:autoSpaceDN w:val="0"/>
        <w:adjustRightInd w:val="0"/>
        <w:ind w:right="-483"/>
        <w:textAlignment w:val="baseline"/>
        <w:rPr>
          <w:rFonts w:ascii="Tahoma" w:hAnsi="Tahoma" w:cs="Tahoma"/>
          <w:b/>
        </w:rPr>
      </w:pPr>
    </w:p>
    <w:p w14:paraId="01D97B88" w14:textId="77777777" w:rsidR="000315DA" w:rsidRPr="00A140BB" w:rsidRDefault="000315DA" w:rsidP="0052457F">
      <w:pPr>
        <w:keepNext/>
        <w:keepLines/>
        <w:numPr>
          <w:ilvl w:val="0"/>
          <w:numId w:val="18"/>
        </w:numPr>
        <w:suppressAutoHyphens/>
        <w:spacing w:after="200" w:line="276" w:lineRule="auto"/>
        <w:ind w:left="1077" w:hanging="1077"/>
        <w:jc w:val="both"/>
        <w:rPr>
          <w:rFonts w:ascii="Tahoma" w:hAnsi="Tahoma" w:cs="Tahoma"/>
          <w:b/>
        </w:rPr>
      </w:pPr>
      <w:r w:rsidRPr="00A140BB">
        <w:rPr>
          <w:rFonts w:ascii="Tahoma" w:hAnsi="Tahoma" w:cs="Tahoma"/>
          <w:b/>
        </w:rPr>
        <w:t>RAZVEZNI POGOJ</w:t>
      </w:r>
    </w:p>
    <w:p w14:paraId="0F64D1F9" w14:textId="77777777" w:rsidR="000315DA" w:rsidRPr="00A140BB" w:rsidRDefault="000315DA" w:rsidP="0052457F">
      <w:pPr>
        <w:keepNext/>
        <w:keepLines/>
        <w:numPr>
          <w:ilvl w:val="0"/>
          <w:numId w:val="19"/>
        </w:numPr>
        <w:spacing w:after="200" w:line="276" w:lineRule="auto"/>
        <w:contextualSpacing/>
        <w:jc w:val="center"/>
        <w:rPr>
          <w:rFonts w:ascii="Tahoma" w:hAnsi="Tahoma" w:cs="Tahoma"/>
          <w:color w:val="000000"/>
        </w:rPr>
      </w:pPr>
      <w:r w:rsidRPr="00A140BB">
        <w:rPr>
          <w:rFonts w:ascii="Tahoma" w:hAnsi="Tahoma" w:cs="Tahoma"/>
          <w:color w:val="000000"/>
        </w:rPr>
        <w:t>člen</w:t>
      </w:r>
    </w:p>
    <w:p w14:paraId="29D7F9F6" w14:textId="77777777" w:rsidR="000315DA" w:rsidRPr="00A140BB" w:rsidRDefault="000315DA" w:rsidP="0052457F">
      <w:pPr>
        <w:keepNext/>
        <w:keepLines/>
        <w:jc w:val="both"/>
        <w:rPr>
          <w:rFonts w:ascii="Tahoma" w:hAnsi="Tahoma" w:cs="Tahoma"/>
        </w:rPr>
      </w:pPr>
    </w:p>
    <w:p w14:paraId="5D9D1BE8" w14:textId="77777777" w:rsidR="000315DA" w:rsidRPr="00A140BB" w:rsidRDefault="000315DA" w:rsidP="0052457F">
      <w:pPr>
        <w:keepNext/>
        <w:keepLines/>
        <w:spacing w:after="120"/>
        <w:jc w:val="both"/>
        <w:rPr>
          <w:rFonts w:ascii="Tahoma" w:hAnsi="Tahoma" w:cs="Tahoma"/>
          <w:iCs/>
        </w:rPr>
      </w:pPr>
      <w:bookmarkStart w:id="71" w:name="_Hlk192583244"/>
      <w:r w:rsidRPr="00A140BB">
        <w:rPr>
          <w:rFonts w:ascii="Tahoma" w:hAnsi="Tahoma" w:cs="Tahoma"/>
          <w:iCs/>
        </w:rPr>
        <w:t>Naročnik bo periodično, po izteku vsakih 6 (šestih) mesecev od sklenitve tega okvirnega sporazuma preveril, ali je na dan tega preverjanja izpolnjena ena ali več naslednjih okoliščin:</w:t>
      </w:r>
    </w:p>
    <w:p w14:paraId="6F448B0D" w14:textId="6531DBF9" w:rsidR="000315DA" w:rsidRPr="00A140BB" w:rsidRDefault="000315DA" w:rsidP="0052457F">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A140BB">
        <w:rPr>
          <w:rFonts w:ascii="Tahoma" w:hAnsi="Tahoma" w:cs="Tahoma"/>
          <w:sz w:val="20"/>
          <w:szCs w:val="20"/>
        </w:rPr>
        <w:t xml:space="preserve">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w:t>
      </w:r>
      <w:r w:rsidR="00827C8A" w:rsidRPr="00A140BB">
        <w:rPr>
          <w:rFonts w:ascii="Tahoma" w:hAnsi="Tahoma" w:cs="Tahoma"/>
          <w:sz w:val="20"/>
          <w:szCs w:val="20"/>
        </w:rPr>
        <w:t>ZJN-3</w:t>
      </w:r>
      <w:r w:rsidRPr="00A140BB">
        <w:rPr>
          <w:rFonts w:ascii="Tahoma" w:hAnsi="Tahoma" w:cs="Tahoma"/>
          <w:sz w:val="20"/>
          <w:szCs w:val="20"/>
        </w:rPr>
        <w:t>,</w:t>
      </w:r>
    </w:p>
    <w:p w14:paraId="33976C4E" w14:textId="77777777" w:rsidR="000315DA" w:rsidRPr="00A140BB" w:rsidRDefault="000315DA" w:rsidP="0052457F">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A140BB">
        <w:rPr>
          <w:rFonts w:ascii="Tahoma" w:hAnsi="Tahoma" w:cs="Tahoma"/>
          <w:sz w:val="20"/>
          <w:szCs w:val="20"/>
        </w:rPr>
        <w:t>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 (petdeset evrov) ali več. Šteje se, da izvajalec ali njegov podizvajalec ne izpolnjuje obveznosti iz prejšnjega stavka tudi, če na dan preverjanja ni imel predloženih vseh obračunov davčnih odtegljajev za dohodke iz delovnega razmerja za obdobje zadnjih 5 (petih) let do dne preverjanja,</w:t>
      </w:r>
    </w:p>
    <w:p w14:paraId="5322CC78" w14:textId="77777777" w:rsidR="000315DA" w:rsidRPr="00A140BB" w:rsidRDefault="000315DA" w:rsidP="0052457F">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A140BB">
        <w:rPr>
          <w:rFonts w:ascii="Tahoma" w:hAnsi="Tahoma" w:cs="Tahoma"/>
          <w:sz w:val="20"/>
          <w:szCs w:val="20"/>
        </w:rPr>
        <w:t>c)    je izvajalec ali njegov podizvajalec izločen iz postopkov oddaje javnih naročil zaradi uvrstitve v evidenco gospodarskih subjektov z izrečenimi stranskimi sankcijami izločitve iz postopkov javnega naročanja,</w:t>
      </w:r>
    </w:p>
    <w:p w14:paraId="790AF327" w14:textId="77777777" w:rsidR="000315DA" w:rsidRPr="00A140BB" w:rsidRDefault="000315DA" w:rsidP="0052457F">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A140BB">
        <w:rPr>
          <w:rFonts w:ascii="Tahoma" w:hAnsi="Tahoma" w:cs="Tahoma"/>
          <w:sz w:val="20"/>
          <w:szCs w:val="20"/>
        </w:rPr>
        <w:t>č)    je v zadnjih 3 (treh) letih pred dnevom tega preverjanja pristojni organ Republike Slovenije ali druge države članice ali tretje države pri izvajalcu ali njegovemu podizvajalcu ugotovil najmanj 2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41F1E06" w14:textId="77777777" w:rsidR="000315DA" w:rsidRPr="00A140BB" w:rsidRDefault="000315DA" w:rsidP="0052457F">
      <w:pPr>
        <w:keepNext/>
        <w:keepLines/>
        <w:jc w:val="both"/>
        <w:rPr>
          <w:rFonts w:ascii="Tahoma" w:hAnsi="Tahoma" w:cs="Tahoma"/>
          <w:iCs/>
        </w:rPr>
      </w:pPr>
    </w:p>
    <w:p w14:paraId="28CF9397" w14:textId="2D7DA0B9" w:rsidR="000315DA" w:rsidRPr="00A140BB" w:rsidRDefault="000315DA" w:rsidP="0052457F">
      <w:pPr>
        <w:keepNext/>
        <w:keepLines/>
        <w:jc w:val="both"/>
        <w:rPr>
          <w:rFonts w:ascii="Tahoma" w:hAnsi="Tahoma" w:cs="Tahoma"/>
          <w:iCs/>
        </w:rPr>
      </w:pPr>
      <w:r w:rsidRPr="00A140BB">
        <w:rPr>
          <w:rFonts w:ascii="Tahoma" w:hAnsi="Tahoma" w:cs="Tahoma"/>
          <w:iCs/>
        </w:rPr>
        <w:t>Preverjanje iz prejšnjega odstavka naročnik izvede s pridobitvijo podatkov iz uradnih evidenc</w:t>
      </w:r>
      <w:r w:rsidR="00330A00" w:rsidRPr="00330A00">
        <w:rPr>
          <w:rFonts w:ascii="Tahoma" w:hAnsi="Tahoma" w:cs="Tahoma"/>
          <w:iCs/>
        </w:rPr>
        <w:t xml:space="preserve"> </w:t>
      </w:r>
      <w:r w:rsidR="00330A00">
        <w:rPr>
          <w:rFonts w:ascii="Tahoma" w:hAnsi="Tahoma" w:cs="Tahoma"/>
          <w:iCs/>
        </w:rPr>
        <w:t xml:space="preserve">(kot npr. informacijski sistem e-JN – </w:t>
      </w:r>
      <w:proofErr w:type="spellStart"/>
      <w:r w:rsidR="00330A00">
        <w:rPr>
          <w:rFonts w:ascii="Tahoma" w:hAnsi="Tahoma" w:cs="Tahoma"/>
          <w:iCs/>
        </w:rPr>
        <w:t>eDosje</w:t>
      </w:r>
      <w:proofErr w:type="spellEnd"/>
      <w:r w:rsidR="00330A00">
        <w:rPr>
          <w:rFonts w:ascii="Tahoma" w:hAnsi="Tahoma" w:cs="Tahoma"/>
          <w:iCs/>
        </w:rPr>
        <w:t>, izpis iz kazenske evidence, FURS, itd.)</w:t>
      </w:r>
      <w:r w:rsidR="00330A00" w:rsidRPr="00A140BB">
        <w:rPr>
          <w:rFonts w:ascii="Tahoma" w:hAnsi="Tahoma" w:cs="Tahoma"/>
          <w:iCs/>
        </w:rPr>
        <w:t xml:space="preserve">. </w:t>
      </w:r>
      <w:r w:rsidRPr="00A140BB">
        <w:rPr>
          <w:rFonts w:ascii="Tahoma" w:hAnsi="Tahoma" w:cs="Tahoma"/>
          <w:iCs/>
        </w:rPr>
        <w:t xml:space="preserve"> Kot zadosten dokaz, da ne obstajajo okoliščine iz a) točke prejšnjega odstavka, naročnik sprejme izpis iz ustrezne evidence, kakršna je kazenska evidenca, in izpis ni starejši od 4 (štirih) mesecev od dneva preverjanja ali je pridobljen najpozneje v 20 (dvajsetih)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izvajalec ali njegov podizvajalec pravna oseba, s sedežem v drugi državi članici ali tretji državi je, ne glede na prvi stavek tega odstavka, izvajalec dolžan zase in za svojega podizvajalca v roku 5 (petih) dni po poteku vsakih 6 (šest) mesecev od sklenitve okvirnega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5 (petih) dni po poteku vsakih 6 (šest) mesecev od sklenitve okvirnega sporazuma, se šteje, da je izvajalec ali podizvajalec v enakem položaju, kot če bi bile izpolnjene okoliščine iz prejšnjega odstavka.</w:t>
      </w:r>
    </w:p>
    <w:p w14:paraId="3E5DBF4E" w14:textId="77777777" w:rsidR="000315DA" w:rsidRPr="00A140BB" w:rsidRDefault="000315DA" w:rsidP="0052457F">
      <w:pPr>
        <w:keepNext/>
        <w:keepLines/>
        <w:jc w:val="both"/>
        <w:rPr>
          <w:rFonts w:ascii="Tahoma" w:hAnsi="Tahoma" w:cs="Tahoma"/>
          <w:iCs/>
        </w:rPr>
      </w:pPr>
    </w:p>
    <w:p w14:paraId="2D80D6B3" w14:textId="059EC4C2" w:rsidR="000315DA" w:rsidRPr="00A140BB" w:rsidRDefault="000315DA" w:rsidP="0052457F">
      <w:pPr>
        <w:keepNext/>
        <w:keepLines/>
        <w:jc w:val="both"/>
        <w:rPr>
          <w:rFonts w:ascii="Tahoma" w:hAnsi="Tahoma" w:cs="Tahoma"/>
          <w:iCs/>
        </w:rPr>
      </w:pPr>
      <w:r w:rsidRPr="00A140BB">
        <w:rPr>
          <w:rFonts w:ascii="Tahoma" w:hAnsi="Tahoma" w:cs="Tahoma"/>
          <w:iCs/>
        </w:rPr>
        <w:lastRenderedPageBreak/>
        <w:t xml:space="preserve">Naročnik bo v primeru izpolnitve okoliščine iz prvega odstavka tega člena o tem v 10 (desetih) dneh obvestil izvajalca. Izvajalec lahko v roku, ki ga določi naročnik in ne sme biti daljši od 15 (petnajst) 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(šestdeset) 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 (petnajst) 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 (petnajst) dni, zamenja podizvajalca v skladu s 94. členom </w:t>
      </w:r>
      <w:r w:rsidR="00827C8A" w:rsidRPr="00A140BB">
        <w:rPr>
          <w:rFonts w:ascii="Tahoma" w:hAnsi="Tahoma" w:cs="Tahoma"/>
          <w:iCs/>
        </w:rPr>
        <w:t>ZJN-3</w:t>
      </w:r>
      <w:r w:rsidRPr="00A140BB">
        <w:rPr>
          <w:rFonts w:ascii="Tahoma" w:hAnsi="Tahoma" w:cs="Tahoma"/>
          <w:iCs/>
        </w:rPr>
        <w:t xml:space="preserve"> ali sam prevzame del, ki ga je oddal v </w:t>
      </w:r>
      <w:proofErr w:type="spellStart"/>
      <w:r w:rsidRPr="00A140BB">
        <w:rPr>
          <w:rFonts w:ascii="Tahoma" w:hAnsi="Tahoma" w:cs="Tahoma"/>
          <w:iCs/>
        </w:rPr>
        <w:t>podizvajanje</w:t>
      </w:r>
      <w:proofErr w:type="spellEnd"/>
      <w:r w:rsidRPr="00A140BB">
        <w:rPr>
          <w:rFonts w:ascii="Tahoma" w:hAnsi="Tahoma" w:cs="Tahoma"/>
          <w:iCs/>
        </w:rPr>
        <w:t xml:space="preserve"> temu podizvajalcu, če ta zamenjava ali prevzem ne pomeni bistvene spremembe okvirnega sporazuma. Če izvajalec v prej navedenih rokih ne prevzame del sam ali ne predlaga novega podizvajalca ali če naročnik v skladu s 94. členom </w:t>
      </w:r>
      <w:r w:rsidR="00827C8A" w:rsidRPr="00A140BB">
        <w:rPr>
          <w:rFonts w:ascii="Tahoma" w:hAnsi="Tahoma" w:cs="Tahoma"/>
          <w:iCs/>
        </w:rPr>
        <w:t>ZJN-3</w:t>
      </w:r>
      <w:r w:rsidRPr="00A140BB">
        <w:rPr>
          <w:rFonts w:ascii="Tahoma" w:hAnsi="Tahoma" w:cs="Tahoma"/>
          <w:iCs/>
        </w:rPr>
        <w:t xml:space="preserve"> pravočasno predlaganega novega podizvajalca zavrne, naročnik takoj, vendar najpozneje 60 (šestdeset) dni od poteka roka za preverjanje iz prvega odstavka tega člena, začne nov postopek javnega naročila.</w:t>
      </w:r>
    </w:p>
    <w:p w14:paraId="42B94FD1" w14:textId="77777777" w:rsidR="000315DA" w:rsidRPr="00A140BB" w:rsidRDefault="000315DA" w:rsidP="0052457F">
      <w:pPr>
        <w:keepNext/>
        <w:keepLines/>
        <w:jc w:val="both"/>
        <w:rPr>
          <w:rFonts w:ascii="Tahoma" w:hAnsi="Tahoma" w:cs="Tahoma"/>
          <w:iCs/>
        </w:rPr>
      </w:pPr>
    </w:p>
    <w:p w14:paraId="5A37E701" w14:textId="77777777" w:rsidR="000315DA" w:rsidRPr="00A140BB" w:rsidRDefault="000315DA" w:rsidP="0052457F">
      <w:pPr>
        <w:keepNext/>
        <w:keepLines/>
        <w:jc w:val="both"/>
        <w:rPr>
          <w:rFonts w:ascii="Tahoma" w:hAnsi="Tahoma" w:cs="Tahoma"/>
          <w:iCs/>
        </w:rPr>
      </w:pPr>
      <w:r w:rsidRPr="00A140BB">
        <w:rPr>
          <w:rFonts w:ascii="Tahoma" w:hAnsi="Tahoma" w:cs="Tahoma"/>
          <w:iCs/>
        </w:rPr>
        <w:t>Ta okvirni sporazuma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A140BB">
        <w:rPr>
          <w:rFonts w:ascii="Tahoma" w:hAnsi="Tahoma" w:cs="Tahoma"/>
        </w:rPr>
        <w:t xml:space="preserve"> </w:t>
      </w:r>
      <w:r w:rsidRPr="00A140BB">
        <w:rPr>
          <w:rFonts w:ascii="Tahoma" w:hAnsi="Tahoma" w:cs="Tahoma"/>
          <w:iCs/>
        </w:rPr>
        <w:t>Če je okvirni sporazum sklenjen z več gospodarskimi subjekti, razvezni pogoj učinkuje le za gospodarski subjekt, za katerega je izpolnjena okoliščina iz prvega odstavka tega člena. V tem primeru se razvezni pogoj uresniči 30. (trideseti) dan po izvedenem preverjanju o izpolnitvi okoliščin iz prvega odstavka tega člena.</w:t>
      </w:r>
    </w:p>
    <w:p w14:paraId="0534A422" w14:textId="77777777" w:rsidR="00E56234" w:rsidRPr="00A140BB" w:rsidRDefault="00E56234" w:rsidP="0052457F">
      <w:pPr>
        <w:keepNext/>
        <w:keepLines/>
        <w:jc w:val="both"/>
        <w:rPr>
          <w:rFonts w:ascii="Tahoma" w:hAnsi="Tahoma" w:cs="Tahoma"/>
        </w:rPr>
      </w:pPr>
    </w:p>
    <w:bookmarkEnd w:id="71"/>
    <w:p w14:paraId="362E934E" w14:textId="77777777" w:rsidR="000315DA" w:rsidRPr="00A140BB" w:rsidRDefault="000315DA" w:rsidP="0052457F">
      <w:pPr>
        <w:keepNext/>
        <w:keepLines/>
        <w:numPr>
          <w:ilvl w:val="0"/>
          <w:numId w:val="18"/>
        </w:numPr>
        <w:suppressAutoHyphens/>
        <w:spacing w:after="200" w:line="276" w:lineRule="auto"/>
        <w:ind w:left="1077" w:hanging="1077"/>
        <w:jc w:val="both"/>
        <w:rPr>
          <w:rFonts w:ascii="Tahoma" w:hAnsi="Tahoma" w:cs="Tahoma"/>
          <w:b/>
          <w:lang w:eastAsia="en-US"/>
        </w:rPr>
      </w:pPr>
      <w:r w:rsidRPr="00A140BB">
        <w:rPr>
          <w:rFonts w:ascii="Tahoma" w:hAnsi="Tahoma" w:cs="Tahoma"/>
          <w:b/>
          <w:lang w:eastAsia="en-US"/>
        </w:rPr>
        <w:t>KONČNE DOLOČBE</w:t>
      </w:r>
    </w:p>
    <w:p w14:paraId="787E4BA7" w14:textId="5171DF4B" w:rsidR="000315DA" w:rsidRPr="00A140BB" w:rsidRDefault="00E56234" w:rsidP="0052457F">
      <w:pPr>
        <w:keepNext/>
        <w:keepLines/>
        <w:numPr>
          <w:ilvl w:val="0"/>
          <w:numId w:val="19"/>
        </w:numPr>
        <w:spacing w:after="200" w:line="276" w:lineRule="auto"/>
        <w:contextualSpacing/>
        <w:jc w:val="center"/>
        <w:rPr>
          <w:rFonts w:ascii="Tahoma" w:hAnsi="Tahoma" w:cs="Tahoma"/>
          <w:color w:val="000000"/>
        </w:rPr>
      </w:pPr>
      <w:r w:rsidRPr="00A140BB">
        <w:rPr>
          <w:rFonts w:ascii="Tahoma" w:hAnsi="Tahoma" w:cs="Tahoma"/>
          <w:color w:val="000000"/>
        </w:rPr>
        <w:t>člen</w:t>
      </w:r>
    </w:p>
    <w:p w14:paraId="62C3E9FB" w14:textId="10F4301B" w:rsidR="00E56234" w:rsidRPr="00A140BB" w:rsidRDefault="00E56234" w:rsidP="0052457F">
      <w:pPr>
        <w:keepNext/>
        <w:keepLines/>
        <w:jc w:val="both"/>
        <w:rPr>
          <w:rFonts w:ascii="Tahoma" w:hAnsi="Tahoma" w:cs="Tahoma"/>
          <w:color w:val="000000"/>
        </w:rPr>
      </w:pPr>
    </w:p>
    <w:p w14:paraId="5B270DFD" w14:textId="1FBFA8B9" w:rsidR="00E56234" w:rsidRPr="00A140BB" w:rsidRDefault="00E56234" w:rsidP="0052457F">
      <w:pPr>
        <w:keepNext/>
        <w:keepLines/>
        <w:jc w:val="both"/>
        <w:rPr>
          <w:rFonts w:ascii="Tahoma" w:hAnsi="Tahoma" w:cs="Tahoma"/>
        </w:rPr>
      </w:pPr>
      <w:r w:rsidRPr="00A140BB">
        <w:rPr>
          <w:rFonts w:ascii="Tahoma" w:hAnsi="Tahoma" w:cs="Tahoma"/>
        </w:rPr>
        <w:t>Ta okvirni sporazum je sklenjen in prične veljati z dnem, ko ga podpišeta obe stranki okvirnega sporazuma, pod pogojem iz 2</w:t>
      </w:r>
      <w:r w:rsidR="000F5055">
        <w:rPr>
          <w:rFonts w:ascii="Tahoma" w:hAnsi="Tahoma" w:cs="Tahoma"/>
        </w:rPr>
        <w:t>3</w:t>
      </w:r>
      <w:r w:rsidRPr="00A140BB">
        <w:rPr>
          <w:rFonts w:ascii="Tahoma" w:hAnsi="Tahoma" w:cs="Tahoma"/>
        </w:rPr>
        <w:t>. člena okvirnega sporazuma.</w:t>
      </w:r>
    </w:p>
    <w:p w14:paraId="74EA4A08" w14:textId="77777777" w:rsidR="00E56234" w:rsidRPr="00A140BB" w:rsidRDefault="00E56234" w:rsidP="0052457F">
      <w:pPr>
        <w:keepNext/>
        <w:keepLines/>
        <w:tabs>
          <w:tab w:val="left" w:pos="567"/>
          <w:tab w:val="left" w:pos="1418"/>
          <w:tab w:val="left" w:pos="1702"/>
        </w:tabs>
        <w:jc w:val="both"/>
        <w:rPr>
          <w:rFonts w:ascii="Tahoma" w:hAnsi="Tahoma" w:cs="Tahoma"/>
        </w:rPr>
      </w:pPr>
    </w:p>
    <w:p w14:paraId="6B8272EB" w14:textId="503EFDE4" w:rsidR="00E56234" w:rsidRPr="00A140BB" w:rsidRDefault="00E56234" w:rsidP="0052457F">
      <w:pPr>
        <w:keepNext/>
        <w:keepLines/>
        <w:tabs>
          <w:tab w:val="left" w:pos="567"/>
          <w:tab w:val="left" w:pos="1418"/>
          <w:tab w:val="left" w:pos="1702"/>
        </w:tabs>
        <w:jc w:val="both"/>
        <w:rPr>
          <w:rFonts w:ascii="Tahoma" w:hAnsi="Tahoma" w:cs="Tahoma"/>
        </w:rPr>
      </w:pPr>
      <w:r w:rsidRPr="00A140BB">
        <w:rPr>
          <w:rFonts w:ascii="Tahoma" w:hAnsi="Tahoma" w:cs="Tahoma"/>
        </w:rPr>
        <w:t xml:space="preserve">Stranki tega okvirnega sporazuma se obvezujeta, da bosta uredili vse, kar je potrebno za izvršitev okvirnega sporazuma in da bosta ravnali s </w:t>
      </w:r>
      <w:r w:rsidR="00A53D1C">
        <w:rPr>
          <w:rFonts w:ascii="Tahoma" w:hAnsi="Tahoma" w:cs="Tahoma"/>
        </w:rPr>
        <w:t>potrebno skrbnostjo</w:t>
      </w:r>
      <w:r w:rsidRPr="00A140BB">
        <w:rPr>
          <w:rFonts w:ascii="Tahoma" w:hAnsi="Tahoma" w:cs="Tahoma"/>
        </w:rPr>
        <w:t>. Za urejanje razmerij, ki niso izrecno urejena s tem okvirnim sporazumom, se uporabljajo določila zakona, ki ureja obligacijska razmerja.</w:t>
      </w:r>
    </w:p>
    <w:p w14:paraId="00452164" w14:textId="77777777" w:rsidR="00E56234" w:rsidRPr="00A140BB" w:rsidRDefault="00E56234" w:rsidP="0052457F">
      <w:pPr>
        <w:keepNext/>
        <w:keepLines/>
        <w:jc w:val="both"/>
        <w:rPr>
          <w:rFonts w:ascii="Tahoma" w:hAnsi="Tahoma" w:cs="Tahoma"/>
        </w:rPr>
      </w:pPr>
    </w:p>
    <w:p w14:paraId="745FCD30" w14:textId="71413FFE" w:rsidR="00E56234" w:rsidRPr="00A140BB" w:rsidRDefault="00E56234" w:rsidP="0052457F">
      <w:pPr>
        <w:keepNext/>
        <w:keepLines/>
        <w:jc w:val="both"/>
        <w:rPr>
          <w:rFonts w:ascii="Tahoma" w:hAnsi="Tahoma" w:cs="Tahoma"/>
        </w:rPr>
      </w:pPr>
      <w:r w:rsidRPr="00A140BB">
        <w:rPr>
          <w:rFonts w:ascii="Tahoma" w:hAnsi="Tahoma" w:cs="Tahoma"/>
        </w:rPr>
        <w:t>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w:t>
      </w:r>
    </w:p>
    <w:p w14:paraId="3482D1C9" w14:textId="77777777" w:rsidR="00E56234" w:rsidRPr="00A140BB" w:rsidRDefault="00E56234" w:rsidP="0052457F">
      <w:pPr>
        <w:keepNext/>
        <w:keepLines/>
        <w:jc w:val="both"/>
        <w:rPr>
          <w:rFonts w:ascii="Tahoma" w:hAnsi="Tahoma" w:cs="Tahoma"/>
          <w:color w:val="000000"/>
        </w:rPr>
      </w:pPr>
    </w:p>
    <w:p w14:paraId="20292E32" w14:textId="77777777" w:rsidR="000315DA" w:rsidRPr="00A140BB" w:rsidRDefault="000315DA" w:rsidP="0052457F">
      <w:pPr>
        <w:keepNext/>
        <w:keepLines/>
        <w:numPr>
          <w:ilvl w:val="0"/>
          <w:numId w:val="19"/>
        </w:numPr>
        <w:spacing w:after="200" w:line="276" w:lineRule="auto"/>
        <w:contextualSpacing/>
        <w:jc w:val="center"/>
        <w:rPr>
          <w:rFonts w:ascii="Tahoma" w:hAnsi="Tahoma" w:cs="Tahoma"/>
          <w:color w:val="000000"/>
        </w:rPr>
      </w:pPr>
      <w:r w:rsidRPr="00A140BB">
        <w:rPr>
          <w:rFonts w:ascii="Tahoma" w:hAnsi="Tahoma" w:cs="Tahoma"/>
          <w:color w:val="000000"/>
        </w:rPr>
        <w:t>člen</w:t>
      </w:r>
    </w:p>
    <w:p w14:paraId="37DC8942" w14:textId="77777777" w:rsidR="000315DA" w:rsidRPr="00A140BB" w:rsidRDefault="000315DA" w:rsidP="0052457F">
      <w:pPr>
        <w:keepNext/>
        <w:keepLines/>
        <w:tabs>
          <w:tab w:val="left" w:pos="567"/>
          <w:tab w:val="left" w:pos="1418"/>
          <w:tab w:val="left" w:pos="1702"/>
        </w:tabs>
        <w:jc w:val="both"/>
        <w:rPr>
          <w:rFonts w:ascii="Tahoma" w:hAnsi="Tahoma" w:cs="Tahoma"/>
        </w:rPr>
      </w:pPr>
    </w:p>
    <w:p w14:paraId="228A8704" w14:textId="77777777" w:rsidR="000315DA" w:rsidRPr="00A140BB" w:rsidRDefault="000315DA" w:rsidP="0052457F">
      <w:pPr>
        <w:keepNext/>
        <w:keepLines/>
        <w:tabs>
          <w:tab w:val="left" w:pos="567"/>
          <w:tab w:val="left" w:pos="1418"/>
          <w:tab w:val="left" w:pos="1702"/>
        </w:tabs>
        <w:jc w:val="both"/>
        <w:rPr>
          <w:rFonts w:ascii="Tahoma" w:hAnsi="Tahoma" w:cs="Tahoma"/>
        </w:rPr>
      </w:pPr>
      <w:r w:rsidRPr="00A140BB">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376A565B" w14:textId="77777777" w:rsidR="000315DA" w:rsidRPr="00A140BB" w:rsidRDefault="000315DA" w:rsidP="0052457F">
      <w:pPr>
        <w:keepNext/>
        <w:keepLines/>
        <w:tabs>
          <w:tab w:val="left" w:pos="567"/>
          <w:tab w:val="left" w:pos="1418"/>
          <w:tab w:val="left" w:pos="1702"/>
        </w:tabs>
        <w:jc w:val="both"/>
        <w:rPr>
          <w:rFonts w:ascii="Tahoma" w:hAnsi="Tahoma" w:cs="Tahoma"/>
        </w:rPr>
      </w:pPr>
    </w:p>
    <w:p w14:paraId="057FB9DA" w14:textId="77777777" w:rsidR="000315DA" w:rsidRPr="00A140BB" w:rsidRDefault="000315DA" w:rsidP="0052457F">
      <w:pPr>
        <w:keepNext/>
        <w:keepLines/>
        <w:tabs>
          <w:tab w:val="left" w:pos="567"/>
          <w:tab w:val="left" w:pos="1418"/>
          <w:tab w:val="left" w:pos="1702"/>
        </w:tabs>
        <w:jc w:val="both"/>
        <w:rPr>
          <w:rFonts w:ascii="Tahoma" w:hAnsi="Tahoma" w:cs="Tahoma"/>
        </w:rPr>
      </w:pPr>
      <w:r w:rsidRPr="00A140BB">
        <w:rPr>
          <w:rFonts w:ascii="Tahoma" w:hAnsi="Tahoma" w:cs="Tahoma"/>
        </w:rPr>
        <w:t>Ta okvirni sporazum v celoti zavezuje tudi morebitne vsakokratne pravne naslednike vsake od strank okvirnega sporazuma, kar velja zlasti tudi v primeru organizacijsko – statusnih ter lastninskih sprememb.</w:t>
      </w:r>
    </w:p>
    <w:p w14:paraId="10099D0A" w14:textId="77777777" w:rsidR="000315DA" w:rsidRPr="00A140BB" w:rsidRDefault="000315DA" w:rsidP="0052457F">
      <w:pPr>
        <w:keepNext/>
        <w:keepLines/>
        <w:tabs>
          <w:tab w:val="left" w:pos="567"/>
          <w:tab w:val="left" w:pos="1418"/>
          <w:tab w:val="left" w:pos="1702"/>
        </w:tabs>
        <w:jc w:val="both"/>
        <w:rPr>
          <w:rFonts w:ascii="Tahoma" w:hAnsi="Tahoma" w:cs="Tahoma"/>
        </w:rPr>
      </w:pPr>
    </w:p>
    <w:p w14:paraId="5BDA4EFD" w14:textId="77777777" w:rsidR="000315DA" w:rsidRPr="00A140BB" w:rsidRDefault="000315DA" w:rsidP="0052457F">
      <w:pPr>
        <w:keepNext/>
        <w:keepLines/>
        <w:numPr>
          <w:ilvl w:val="0"/>
          <w:numId w:val="19"/>
        </w:numPr>
        <w:spacing w:after="200" w:line="276" w:lineRule="auto"/>
        <w:contextualSpacing/>
        <w:jc w:val="center"/>
        <w:rPr>
          <w:rFonts w:ascii="Tahoma" w:hAnsi="Tahoma" w:cs="Tahoma"/>
        </w:rPr>
      </w:pPr>
      <w:r w:rsidRPr="00A140BB">
        <w:rPr>
          <w:rFonts w:ascii="Tahoma" w:hAnsi="Tahoma" w:cs="Tahoma"/>
        </w:rPr>
        <w:t>člen</w:t>
      </w:r>
    </w:p>
    <w:p w14:paraId="61152F40" w14:textId="77777777" w:rsidR="000315DA" w:rsidRPr="00A140BB" w:rsidRDefault="000315DA" w:rsidP="0052457F">
      <w:pPr>
        <w:keepNext/>
        <w:keepLines/>
        <w:jc w:val="both"/>
        <w:rPr>
          <w:rFonts w:ascii="Tahoma" w:hAnsi="Tahoma" w:cs="Tahoma"/>
        </w:rPr>
      </w:pPr>
    </w:p>
    <w:p w14:paraId="04C2A74F" w14:textId="77777777" w:rsidR="000315DA" w:rsidRPr="00A140BB" w:rsidRDefault="000315DA" w:rsidP="0052457F">
      <w:pPr>
        <w:keepNext/>
        <w:keepLines/>
        <w:jc w:val="both"/>
        <w:rPr>
          <w:rFonts w:ascii="Tahoma" w:hAnsi="Tahoma" w:cs="Tahoma"/>
        </w:rPr>
      </w:pPr>
      <w:r w:rsidRPr="00A140BB">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3A993B3F" w14:textId="77777777" w:rsidR="000315DA" w:rsidRPr="00A140BB" w:rsidRDefault="000315DA" w:rsidP="0052457F">
      <w:pPr>
        <w:keepNext/>
        <w:keepLines/>
        <w:jc w:val="both"/>
        <w:rPr>
          <w:rFonts w:ascii="Tahoma" w:hAnsi="Tahoma" w:cs="Tahoma"/>
        </w:rPr>
      </w:pPr>
    </w:p>
    <w:p w14:paraId="2382A68C" w14:textId="7C7B4C1D" w:rsidR="000315DA" w:rsidRPr="00A140BB" w:rsidRDefault="000315DA" w:rsidP="0052457F">
      <w:pPr>
        <w:keepNext/>
        <w:keepLines/>
        <w:jc w:val="both"/>
        <w:rPr>
          <w:rFonts w:ascii="Tahoma" w:hAnsi="Tahoma" w:cs="Tahoma"/>
        </w:rPr>
      </w:pPr>
      <w:r w:rsidRPr="00A140BB">
        <w:rPr>
          <w:rFonts w:ascii="Tahoma" w:hAnsi="Tahoma" w:cs="Tahoma"/>
        </w:rPr>
        <w:t>Morebitne spremembe ali dopolnitve tega okvirnega sporazuma so veljavne le, če jih stranki okvirnega sporazuma skleneta v obliki pisnega dodatka k temu okvirnemu sporazumu.</w:t>
      </w:r>
    </w:p>
    <w:p w14:paraId="2123E022" w14:textId="6FEE15B3" w:rsidR="000F2ED2" w:rsidRPr="00A140BB" w:rsidRDefault="000F2ED2" w:rsidP="0052457F">
      <w:pPr>
        <w:keepNext/>
        <w:keepLines/>
        <w:jc w:val="both"/>
        <w:rPr>
          <w:rFonts w:ascii="Tahoma" w:hAnsi="Tahoma" w:cs="Tahoma"/>
        </w:rPr>
      </w:pPr>
    </w:p>
    <w:p w14:paraId="27F2CDE8" w14:textId="77777777" w:rsidR="000315DA" w:rsidRPr="00A140BB" w:rsidRDefault="000315DA" w:rsidP="0052457F">
      <w:pPr>
        <w:keepNext/>
        <w:keepLines/>
        <w:numPr>
          <w:ilvl w:val="0"/>
          <w:numId w:val="19"/>
        </w:numPr>
        <w:spacing w:after="200" w:line="276" w:lineRule="auto"/>
        <w:contextualSpacing/>
        <w:jc w:val="center"/>
        <w:rPr>
          <w:rFonts w:ascii="Tahoma" w:hAnsi="Tahoma" w:cs="Tahoma"/>
        </w:rPr>
      </w:pPr>
      <w:r w:rsidRPr="00A140BB">
        <w:rPr>
          <w:rFonts w:ascii="Tahoma" w:hAnsi="Tahoma" w:cs="Tahoma"/>
        </w:rPr>
        <w:t>člen</w:t>
      </w:r>
    </w:p>
    <w:p w14:paraId="28D1F854" w14:textId="77777777" w:rsidR="000315DA" w:rsidRPr="00A140BB" w:rsidRDefault="000315DA" w:rsidP="0052457F">
      <w:pPr>
        <w:keepNext/>
        <w:keepLines/>
        <w:numPr>
          <w:ilvl w:val="12"/>
          <w:numId w:val="0"/>
        </w:numPr>
        <w:rPr>
          <w:rFonts w:ascii="Tahoma" w:hAnsi="Tahoma" w:cs="Tahoma"/>
          <w:sz w:val="22"/>
          <w:szCs w:val="22"/>
          <w:lang w:eastAsia="en-US"/>
        </w:rPr>
      </w:pPr>
    </w:p>
    <w:p w14:paraId="1A306717" w14:textId="1A6888A1" w:rsidR="000315DA" w:rsidRPr="00A140BB" w:rsidRDefault="000315DA" w:rsidP="0052457F">
      <w:pPr>
        <w:keepNext/>
        <w:keepLines/>
        <w:jc w:val="both"/>
        <w:rPr>
          <w:rFonts w:ascii="Tahoma" w:hAnsi="Tahoma" w:cs="Tahoma"/>
        </w:rPr>
      </w:pPr>
      <w:r w:rsidRPr="00A140BB">
        <w:rPr>
          <w:rFonts w:ascii="Tahoma" w:hAnsi="Tahoma" w:cs="Tahoma"/>
        </w:rPr>
        <w:t>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ki po veljavnih predpisih štejejo za javne.</w:t>
      </w:r>
    </w:p>
    <w:p w14:paraId="374E415C" w14:textId="502E3B17" w:rsidR="00FB26D4" w:rsidRPr="00A140BB" w:rsidRDefault="00FB26D4" w:rsidP="0052457F">
      <w:pPr>
        <w:keepNext/>
        <w:keepLines/>
        <w:jc w:val="both"/>
        <w:rPr>
          <w:rFonts w:ascii="Tahoma" w:hAnsi="Tahoma" w:cs="Tahoma"/>
        </w:rPr>
      </w:pPr>
    </w:p>
    <w:p w14:paraId="0387B315" w14:textId="77777777" w:rsidR="00FB26D4" w:rsidRPr="00A140BB" w:rsidRDefault="00FB26D4" w:rsidP="0052457F">
      <w:pPr>
        <w:keepNext/>
        <w:keepLines/>
        <w:jc w:val="both"/>
        <w:rPr>
          <w:rFonts w:ascii="Tahoma" w:hAnsi="Tahoma" w:cs="Tahoma"/>
          <w:lang w:val="pl-PL"/>
        </w:rPr>
      </w:pPr>
      <w:r w:rsidRPr="00A140BB">
        <w:rPr>
          <w:rFonts w:ascii="Tahoma" w:hAnsi="Tahoma" w:cs="Tahoma"/>
          <w:lang w:val="pl-PL"/>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stranki okvirnega sporazuma soglašata, da osebnih podatkov ne bosta uporabljali v nasprotju z določili Uredbe GDPR in predpisi, ki urejajo varstvo osebnih podatkov. </w:t>
      </w:r>
    </w:p>
    <w:p w14:paraId="07EDE966" w14:textId="77777777" w:rsidR="00FB26D4" w:rsidRPr="00A140BB" w:rsidRDefault="00FB26D4" w:rsidP="0052457F">
      <w:pPr>
        <w:keepNext/>
        <w:keepLines/>
        <w:jc w:val="both"/>
        <w:rPr>
          <w:rFonts w:ascii="Tahoma" w:hAnsi="Tahoma" w:cs="Tahoma"/>
          <w:lang w:val="pl-PL"/>
        </w:rPr>
      </w:pPr>
    </w:p>
    <w:p w14:paraId="4D1FAD72" w14:textId="77777777" w:rsidR="00FB26D4" w:rsidRPr="00A140BB" w:rsidRDefault="00FB26D4" w:rsidP="0052457F">
      <w:pPr>
        <w:keepNext/>
        <w:keepLines/>
        <w:jc w:val="both"/>
        <w:rPr>
          <w:rFonts w:ascii="Tahoma" w:hAnsi="Tahoma" w:cs="Tahoma"/>
          <w:lang w:val="pl-PL"/>
        </w:rPr>
      </w:pPr>
      <w:r w:rsidRPr="00A140BB">
        <w:rPr>
          <w:rFonts w:ascii="Tahoma" w:hAnsi="Tahoma" w:cs="Tahoma"/>
          <w:lang w:val="pl-PL"/>
        </w:rPr>
        <w:t>Stranki okvirnega sporazuma bosta zagotavljali pogoje in ukrepe za varstvo osebnih podatkov in preprečevali zlorabe v smislu določil Uredbe GDPR in predpisov, ki urejajo varstvo osebnih podatkov.</w:t>
      </w:r>
    </w:p>
    <w:p w14:paraId="534DBB84" w14:textId="77777777" w:rsidR="00FB26D4" w:rsidRPr="00A140BB" w:rsidRDefault="00FB26D4" w:rsidP="0052457F">
      <w:pPr>
        <w:keepNext/>
        <w:keepLines/>
        <w:jc w:val="both"/>
        <w:rPr>
          <w:rFonts w:ascii="Tahoma" w:hAnsi="Tahoma" w:cs="Tahoma"/>
          <w:lang w:val="pl-PL"/>
        </w:rPr>
      </w:pPr>
    </w:p>
    <w:p w14:paraId="681F8D45" w14:textId="2047C5B0" w:rsidR="00FB26D4" w:rsidRPr="00A140BB" w:rsidRDefault="00FB26D4" w:rsidP="0052457F">
      <w:pPr>
        <w:keepNext/>
        <w:keepLines/>
        <w:jc w:val="both"/>
        <w:rPr>
          <w:rFonts w:ascii="Tahoma" w:hAnsi="Tahoma" w:cs="Tahoma"/>
          <w:lang w:val="pl-PL"/>
        </w:rPr>
      </w:pPr>
      <w:r w:rsidRPr="00A140BB">
        <w:rPr>
          <w:rFonts w:ascii="Tahoma" w:hAnsi="Tahoma" w:cs="Tahoma"/>
          <w:lang w:val="pl-PL"/>
        </w:rPr>
        <w:t xml:space="preserve">Stranki okvirnega sporazuma sta sporazumni, da bosta </w:t>
      </w:r>
      <w:r w:rsidR="00401123" w:rsidRPr="00A140BB">
        <w:rPr>
          <w:rFonts w:ascii="Tahoma" w:hAnsi="Tahoma" w:cs="Tahoma"/>
          <w:lang w:val="pl-PL"/>
        </w:rPr>
        <w:t xml:space="preserve">ob sklenitvi okvirnega sporazuma oziroma </w:t>
      </w:r>
      <w:r w:rsidRPr="00A140BB">
        <w:rPr>
          <w:rFonts w:ascii="Tahoma" w:hAnsi="Tahoma" w:cs="Tahoma"/>
          <w:lang w:val="pl-PL"/>
        </w:rPr>
        <w:t>najkasneje do uvedb</w:t>
      </w:r>
      <w:r w:rsidR="00401123" w:rsidRPr="00A140BB">
        <w:rPr>
          <w:rFonts w:ascii="Tahoma" w:hAnsi="Tahoma" w:cs="Tahoma"/>
          <w:lang w:val="pl-PL"/>
        </w:rPr>
        <w:t>e izvajalca</w:t>
      </w:r>
      <w:r w:rsidRPr="00A140BB">
        <w:rPr>
          <w:rFonts w:ascii="Tahoma" w:hAnsi="Tahoma" w:cs="Tahoma"/>
          <w:lang w:val="pl-PL"/>
        </w:rPr>
        <w:t xml:space="preserve"> v delo, sklenili tudi posebni sporazum/pogodbo o obdelavi osebnih podatkov (pri čemer naročnik nastopa kot obdelovalec osebnih podatkov), skladno z veljavno zakonodajo s področja, ki ureja varstvo osebnih podatkov, ki je priloga in sestavni del tega okvirnega sporazuma.</w:t>
      </w:r>
    </w:p>
    <w:p w14:paraId="6BDF3604" w14:textId="77777777" w:rsidR="00FB26D4" w:rsidRPr="00A140BB" w:rsidRDefault="00FB26D4" w:rsidP="0052457F">
      <w:pPr>
        <w:keepNext/>
        <w:keepLines/>
        <w:tabs>
          <w:tab w:val="left" w:pos="567"/>
          <w:tab w:val="left" w:pos="1418"/>
          <w:tab w:val="left" w:pos="1702"/>
        </w:tabs>
        <w:jc w:val="both"/>
        <w:rPr>
          <w:rFonts w:ascii="Tahoma" w:hAnsi="Tahoma" w:cs="Tahoma"/>
        </w:rPr>
      </w:pPr>
    </w:p>
    <w:p w14:paraId="0CA4048F" w14:textId="77777777" w:rsidR="000315DA" w:rsidRPr="00A140BB" w:rsidRDefault="000315DA" w:rsidP="0052457F">
      <w:pPr>
        <w:keepNext/>
        <w:keepLines/>
        <w:numPr>
          <w:ilvl w:val="0"/>
          <w:numId w:val="19"/>
        </w:numPr>
        <w:spacing w:after="200" w:line="276" w:lineRule="auto"/>
        <w:contextualSpacing/>
        <w:jc w:val="center"/>
        <w:rPr>
          <w:rFonts w:ascii="Tahoma" w:hAnsi="Tahoma" w:cs="Tahoma"/>
        </w:rPr>
      </w:pPr>
      <w:r w:rsidRPr="00A140BB">
        <w:rPr>
          <w:rFonts w:ascii="Tahoma" w:hAnsi="Tahoma" w:cs="Tahoma"/>
        </w:rPr>
        <w:t>člen</w:t>
      </w:r>
    </w:p>
    <w:p w14:paraId="0B4F8817" w14:textId="77777777" w:rsidR="000315DA" w:rsidRPr="00A140BB" w:rsidRDefault="000315DA" w:rsidP="0052457F">
      <w:pPr>
        <w:keepNext/>
        <w:keepLines/>
        <w:rPr>
          <w:rFonts w:ascii="Tahoma" w:hAnsi="Tahoma" w:cs="Tahoma"/>
        </w:rPr>
      </w:pPr>
    </w:p>
    <w:p w14:paraId="05249F4B" w14:textId="77777777" w:rsidR="000315DA" w:rsidRPr="000F5055" w:rsidRDefault="000315DA" w:rsidP="0052457F">
      <w:pPr>
        <w:keepNext/>
        <w:keepLines/>
        <w:tabs>
          <w:tab w:val="left" w:pos="567"/>
          <w:tab w:val="left" w:pos="1418"/>
          <w:tab w:val="left" w:pos="1702"/>
        </w:tabs>
        <w:jc w:val="both"/>
        <w:rPr>
          <w:rFonts w:ascii="Tahoma" w:hAnsi="Tahoma" w:cs="Tahoma"/>
        </w:rPr>
      </w:pPr>
      <w:r w:rsidRPr="000F5055">
        <w:rPr>
          <w:rFonts w:ascii="Tahoma" w:hAnsi="Tahoma" w:cs="Tahoma"/>
        </w:rPr>
        <w:t xml:space="preserve">Priloge so neločljivi sestavni del tega okvirnega sporazuma. </w:t>
      </w:r>
    </w:p>
    <w:p w14:paraId="1C2BC90D" w14:textId="629D4091" w:rsidR="00B474E5" w:rsidRPr="000F5055" w:rsidRDefault="00B474E5" w:rsidP="0052457F">
      <w:pPr>
        <w:keepNext/>
        <w:keepLines/>
        <w:tabs>
          <w:tab w:val="left" w:pos="567"/>
          <w:tab w:val="left" w:pos="1418"/>
          <w:tab w:val="left" w:pos="1702"/>
        </w:tabs>
        <w:jc w:val="both"/>
        <w:rPr>
          <w:rFonts w:ascii="Tahoma" w:hAnsi="Tahoma" w:cs="Tahoma"/>
        </w:rPr>
      </w:pPr>
    </w:p>
    <w:p w14:paraId="61B66801" w14:textId="77777777" w:rsidR="000315DA" w:rsidRPr="000F5055" w:rsidRDefault="000315DA" w:rsidP="0052457F">
      <w:pPr>
        <w:keepNext/>
        <w:keepLines/>
        <w:numPr>
          <w:ilvl w:val="0"/>
          <w:numId w:val="19"/>
        </w:numPr>
        <w:spacing w:after="200" w:line="276" w:lineRule="auto"/>
        <w:contextualSpacing/>
        <w:jc w:val="center"/>
        <w:rPr>
          <w:rFonts w:ascii="Tahoma" w:hAnsi="Tahoma" w:cs="Tahoma"/>
        </w:rPr>
      </w:pPr>
      <w:r w:rsidRPr="000F5055">
        <w:rPr>
          <w:rFonts w:ascii="Tahoma" w:hAnsi="Tahoma" w:cs="Tahoma"/>
        </w:rPr>
        <w:t>člen</w:t>
      </w:r>
    </w:p>
    <w:p w14:paraId="2DC0D192" w14:textId="77777777" w:rsidR="000315DA" w:rsidRPr="000F5055" w:rsidRDefault="000315DA" w:rsidP="0052457F">
      <w:pPr>
        <w:keepNext/>
        <w:keepLines/>
        <w:numPr>
          <w:ilvl w:val="12"/>
          <w:numId w:val="0"/>
        </w:numPr>
        <w:rPr>
          <w:rFonts w:ascii="Tahoma" w:hAnsi="Tahoma" w:cs="Tahoma"/>
          <w:sz w:val="22"/>
          <w:szCs w:val="22"/>
          <w:lang w:eastAsia="en-US"/>
        </w:rPr>
      </w:pPr>
    </w:p>
    <w:p w14:paraId="59349465" w14:textId="77777777" w:rsidR="000315DA" w:rsidRPr="00A140BB" w:rsidRDefault="000315DA" w:rsidP="0052457F">
      <w:pPr>
        <w:keepNext/>
        <w:keepLines/>
        <w:jc w:val="both"/>
        <w:rPr>
          <w:rFonts w:ascii="Tahoma" w:hAnsi="Tahoma" w:cs="Tahoma"/>
        </w:rPr>
      </w:pPr>
      <w:bookmarkStart w:id="72" w:name="_Hlk192080621"/>
      <w:r w:rsidRPr="00A140BB">
        <w:rPr>
          <w:rFonts w:ascii="Tahoma" w:hAnsi="Tahoma" w:cs="Tahoma"/>
        </w:rPr>
        <w:t>Okvirni sporazum je sestavljen in podpisan v treh (3) enakih izvodih, od katerih dva (2) izvoda prejme naročnik in en (1) izvod izvajalec.</w:t>
      </w:r>
    </w:p>
    <w:bookmarkEnd w:id="72"/>
    <w:p w14:paraId="512DD609" w14:textId="77777777" w:rsidR="000315DA" w:rsidRPr="00A140BB" w:rsidRDefault="000315DA" w:rsidP="0052457F">
      <w:pPr>
        <w:keepNext/>
        <w:keepLines/>
        <w:numPr>
          <w:ilvl w:val="12"/>
          <w:numId w:val="0"/>
        </w:numPr>
        <w:overflowPunct w:val="0"/>
        <w:autoSpaceDE w:val="0"/>
        <w:autoSpaceDN w:val="0"/>
        <w:adjustRightInd w:val="0"/>
        <w:ind w:right="-483"/>
        <w:jc w:val="center"/>
        <w:textAlignment w:val="baseline"/>
        <w:rPr>
          <w:rFonts w:ascii="Tahoma" w:hAnsi="Tahoma" w:cs="Tahoma"/>
          <w:b/>
          <w:sz w:val="22"/>
          <w:szCs w:val="22"/>
          <w:lang w:eastAsia="en-US"/>
        </w:rPr>
      </w:pPr>
    </w:p>
    <w:p w14:paraId="6678EDF6" w14:textId="77777777" w:rsidR="000315DA" w:rsidRPr="00A140BB" w:rsidRDefault="000315DA" w:rsidP="0052457F">
      <w:pPr>
        <w:keepNext/>
        <w:keepLines/>
        <w:numPr>
          <w:ilvl w:val="12"/>
          <w:numId w:val="0"/>
        </w:numPr>
        <w:overflowPunct w:val="0"/>
        <w:autoSpaceDE w:val="0"/>
        <w:autoSpaceDN w:val="0"/>
        <w:adjustRightInd w:val="0"/>
        <w:ind w:right="-483"/>
        <w:jc w:val="center"/>
        <w:textAlignment w:val="baseline"/>
        <w:rPr>
          <w:rFonts w:ascii="Tahoma" w:hAnsi="Tahoma" w:cs="Tahoma"/>
          <w:b/>
          <w:sz w:val="22"/>
          <w:szCs w:val="22"/>
          <w:lang w:eastAsia="en-US"/>
        </w:rPr>
      </w:pPr>
    </w:p>
    <w:p w14:paraId="484DD646" w14:textId="77777777" w:rsidR="000315DA" w:rsidRPr="00A140BB" w:rsidRDefault="000315DA" w:rsidP="0052457F">
      <w:pPr>
        <w:keepNext/>
        <w:keepLines/>
        <w:tabs>
          <w:tab w:val="left" w:pos="1134"/>
          <w:tab w:val="left" w:pos="4820"/>
          <w:tab w:val="left" w:pos="5103"/>
        </w:tabs>
        <w:rPr>
          <w:rFonts w:ascii="Tahoma" w:hAnsi="Tahoma" w:cs="Tahoma"/>
        </w:rPr>
      </w:pPr>
      <w:r w:rsidRPr="00A140BB">
        <w:rPr>
          <w:rFonts w:ascii="Tahoma" w:hAnsi="Tahoma" w:cs="Tahoma"/>
        </w:rPr>
        <w:t>Kraj, dne ___________</w:t>
      </w:r>
      <w:r w:rsidRPr="00A140BB">
        <w:rPr>
          <w:rFonts w:ascii="Tahoma" w:hAnsi="Tahoma" w:cs="Tahoma"/>
        </w:rPr>
        <w:tab/>
      </w:r>
      <w:r w:rsidRPr="00A140BB">
        <w:rPr>
          <w:rFonts w:ascii="Tahoma" w:hAnsi="Tahoma" w:cs="Tahoma"/>
        </w:rPr>
        <w:tab/>
        <w:t>Ljubljana, dne __________</w:t>
      </w:r>
    </w:p>
    <w:p w14:paraId="5276A8A1" w14:textId="55460460" w:rsidR="000315DA" w:rsidRPr="00A140BB" w:rsidRDefault="000315DA" w:rsidP="0052457F">
      <w:pPr>
        <w:keepNext/>
        <w:keepLines/>
        <w:tabs>
          <w:tab w:val="left" w:pos="1134"/>
          <w:tab w:val="left" w:pos="4820"/>
        </w:tabs>
        <w:rPr>
          <w:rFonts w:ascii="Tahoma" w:hAnsi="Tahoma" w:cs="Tahoma"/>
        </w:rPr>
      </w:pPr>
    </w:p>
    <w:p w14:paraId="7A22B129" w14:textId="77777777" w:rsidR="0064565F" w:rsidRPr="00A140BB" w:rsidRDefault="0064565F" w:rsidP="0052457F">
      <w:pPr>
        <w:keepNext/>
        <w:keepLines/>
        <w:tabs>
          <w:tab w:val="left" w:pos="1134"/>
          <w:tab w:val="left" w:pos="4820"/>
        </w:tabs>
        <w:rPr>
          <w:rFonts w:ascii="Tahoma" w:hAnsi="Tahoma" w:cs="Tahoma"/>
        </w:rPr>
      </w:pPr>
    </w:p>
    <w:p w14:paraId="2D301536" w14:textId="77777777" w:rsidR="000315DA" w:rsidRPr="00A140BB" w:rsidRDefault="000315DA" w:rsidP="0052457F">
      <w:pPr>
        <w:keepNext/>
        <w:keepLines/>
        <w:tabs>
          <w:tab w:val="left" w:pos="1134"/>
          <w:tab w:val="left" w:pos="4820"/>
          <w:tab w:val="left" w:pos="5103"/>
        </w:tabs>
        <w:rPr>
          <w:rFonts w:ascii="Tahoma" w:hAnsi="Tahoma" w:cs="Tahoma"/>
        </w:rPr>
      </w:pPr>
      <w:r w:rsidRPr="00A140BB">
        <w:rPr>
          <w:rFonts w:ascii="Tahoma" w:hAnsi="Tahoma" w:cs="Tahoma"/>
          <w:b/>
        </w:rPr>
        <w:t>IZVAJALEC:</w:t>
      </w:r>
      <w:r w:rsidRPr="00A140BB">
        <w:rPr>
          <w:rFonts w:ascii="Tahoma" w:hAnsi="Tahoma" w:cs="Tahoma"/>
          <w:b/>
        </w:rPr>
        <w:tab/>
      </w:r>
      <w:r w:rsidRPr="00A140BB">
        <w:rPr>
          <w:rFonts w:ascii="Tahoma" w:hAnsi="Tahoma" w:cs="Tahoma"/>
          <w:b/>
        </w:rPr>
        <w:tab/>
        <w:t>NAROČNIK:</w:t>
      </w:r>
      <w:r w:rsidRPr="00A140BB">
        <w:rPr>
          <w:rFonts w:ascii="Tahoma" w:hAnsi="Tahoma" w:cs="Tahoma"/>
          <w:b/>
        </w:rPr>
        <w:tab/>
      </w:r>
    </w:p>
    <w:p w14:paraId="28AA8199" w14:textId="77777777" w:rsidR="000315DA" w:rsidRPr="00A140BB" w:rsidRDefault="000315DA" w:rsidP="0052457F">
      <w:pPr>
        <w:keepNext/>
        <w:keepLines/>
        <w:tabs>
          <w:tab w:val="left" w:pos="4820"/>
        </w:tabs>
        <w:rPr>
          <w:rFonts w:ascii="Tahoma" w:hAnsi="Tahoma" w:cs="Tahoma"/>
        </w:rPr>
      </w:pPr>
    </w:p>
    <w:p w14:paraId="610682EB" w14:textId="437A3055" w:rsidR="000315DA" w:rsidRPr="00A140BB" w:rsidRDefault="000315DA" w:rsidP="0052457F">
      <w:pPr>
        <w:keepNext/>
        <w:keepLines/>
        <w:tabs>
          <w:tab w:val="left" w:pos="1134"/>
          <w:tab w:val="left" w:pos="4820"/>
          <w:tab w:val="left" w:pos="5103"/>
        </w:tabs>
        <w:rPr>
          <w:rFonts w:ascii="Tahoma" w:hAnsi="Tahoma" w:cs="Tahoma"/>
        </w:rPr>
      </w:pPr>
      <w:r w:rsidRPr="00A140BB">
        <w:rPr>
          <w:rFonts w:ascii="Tahoma" w:hAnsi="Tahoma" w:cs="Tahoma"/>
        </w:rPr>
        <w:tab/>
      </w:r>
      <w:r w:rsidRPr="00A140BB">
        <w:rPr>
          <w:rFonts w:ascii="Tahoma" w:hAnsi="Tahoma" w:cs="Tahoma"/>
        </w:rPr>
        <w:tab/>
      </w:r>
      <w:r w:rsidRPr="00A140BB">
        <w:rPr>
          <w:rFonts w:ascii="Tahoma" w:hAnsi="Tahoma" w:cs="Tahoma"/>
        </w:rPr>
        <w:tab/>
      </w:r>
    </w:p>
    <w:p w14:paraId="20B68EC1" w14:textId="77777777" w:rsidR="00BB6619" w:rsidRPr="00A140BB" w:rsidRDefault="00BB6619" w:rsidP="0052457F">
      <w:pPr>
        <w:keepNext/>
        <w:keepLines/>
      </w:pPr>
    </w:p>
    <w:p w14:paraId="0F1612E2" w14:textId="77777777" w:rsidR="00BB6619" w:rsidRPr="00A140BB" w:rsidRDefault="00BB6619" w:rsidP="0052457F">
      <w:pPr>
        <w:keepNext/>
        <w:keepLines/>
      </w:pPr>
    </w:p>
    <w:p w14:paraId="4D2C1964" w14:textId="77777777" w:rsidR="0064565F" w:rsidRPr="00A140BB" w:rsidRDefault="0064565F" w:rsidP="0052457F">
      <w:pPr>
        <w:keepNext/>
        <w:keepLines/>
        <w:tabs>
          <w:tab w:val="left" w:pos="4820"/>
          <w:tab w:val="left" w:pos="5103"/>
        </w:tabs>
        <w:spacing w:after="120"/>
        <w:rPr>
          <w:rFonts w:ascii="Tahoma" w:hAnsi="Tahoma" w:cs="Tahoma"/>
          <w:b/>
        </w:rPr>
      </w:pPr>
      <w:r w:rsidRPr="00A140BB">
        <w:rPr>
          <w:rFonts w:ascii="Tahoma" w:hAnsi="Tahoma" w:cs="Tahoma"/>
          <w:b/>
        </w:rPr>
        <w:t>Priloge:</w:t>
      </w:r>
    </w:p>
    <w:p w14:paraId="2FD6EDCA" w14:textId="77777777" w:rsidR="0064565F" w:rsidRPr="00A140BB" w:rsidRDefault="0064565F" w:rsidP="0052457F">
      <w:pPr>
        <w:keepNext/>
        <w:keepLines/>
        <w:numPr>
          <w:ilvl w:val="0"/>
          <w:numId w:val="55"/>
        </w:numPr>
        <w:ind w:left="720"/>
        <w:jc w:val="both"/>
        <w:rPr>
          <w:rFonts w:ascii="Tahoma" w:hAnsi="Tahoma" w:cs="Tahoma"/>
        </w:rPr>
      </w:pPr>
      <w:bookmarkStart w:id="73" w:name="_Hlk192080926"/>
      <w:bookmarkStart w:id="74" w:name="_Hlk192079648"/>
      <w:r w:rsidRPr="00A140BB">
        <w:rPr>
          <w:rFonts w:ascii="Tahoma" w:hAnsi="Tahoma" w:cs="Tahoma"/>
        </w:rPr>
        <w:t>Priloga št. 1: Tehnični opis predmeta okvirnega sporazuma</w:t>
      </w:r>
      <w:bookmarkEnd w:id="73"/>
      <w:r w:rsidRPr="00A140BB">
        <w:rPr>
          <w:rFonts w:ascii="Tahoma" w:hAnsi="Tahoma" w:cs="Tahoma"/>
        </w:rPr>
        <w:t xml:space="preserve">, </w:t>
      </w:r>
    </w:p>
    <w:bookmarkEnd w:id="74"/>
    <w:p w14:paraId="636D3DC4" w14:textId="77777777" w:rsidR="0064565F" w:rsidRPr="00A140BB" w:rsidRDefault="0064565F" w:rsidP="0052457F">
      <w:pPr>
        <w:keepNext/>
        <w:keepLines/>
        <w:numPr>
          <w:ilvl w:val="0"/>
          <w:numId w:val="55"/>
        </w:numPr>
        <w:ind w:left="720"/>
        <w:jc w:val="both"/>
        <w:rPr>
          <w:rFonts w:ascii="Tahoma" w:hAnsi="Tahoma" w:cs="Tahoma"/>
        </w:rPr>
      </w:pPr>
      <w:r w:rsidRPr="00A140BB">
        <w:rPr>
          <w:rFonts w:ascii="Tahoma" w:hAnsi="Tahoma" w:cs="Tahoma"/>
        </w:rPr>
        <w:t>Priloga št. 2: Ponudbeni predračun izvajalca št. ______ z dne _________,</w:t>
      </w:r>
    </w:p>
    <w:p w14:paraId="70E76ACE" w14:textId="77777777" w:rsidR="0064565F" w:rsidRPr="00A140BB" w:rsidRDefault="0064565F" w:rsidP="0052457F">
      <w:pPr>
        <w:keepNext/>
        <w:keepLines/>
        <w:numPr>
          <w:ilvl w:val="0"/>
          <w:numId w:val="55"/>
        </w:numPr>
        <w:ind w:left="720"/>
        <w:jc w:val="both"/>
        <w:rPr>
          <w:rFonts w:ascii="Tahoma" w:hAnsi="Tahoma" w:cs="Tahoma"/>
        </w:rPr>
      </w:pPr>
      <w:r w:rsidRPr="00A140BB">
        <w:rPr>
          <w:rFonts w:ascii="Tahoma" w:hAnsi="Tahoma" w:cs="Tahoma"/>
        </w:rPr>
        <w:t>Priloga št. 3: Ponudba izvajalca št. ______ z dne _________,</w:t>
      </w:r>
    </w:p>
    <w:p w14:paraId="78F96289" w14:textId="251587C6" w:rsidR="0064565F" w:rsidRPr="00A140BB" w:rsidRDefault="0064565F" w:rsidP="0052457F">
      <w:pPr>
        <w:keepNext/>
        <w:keepLines/>
        <w:numPr>
          <w:ilvl w:val="0"/>
          <w:numId w:val="55"/>
        </w:numPr>
        <w:ind w:left="720"/>
        <w:jc w:val="both"/>
        <w:rPr>
          <w:rFonts w:ascii="Tahoma" w:hAnsi="Tahoma" w:cs="Tahoma"/>
        </w:rPr>
      </w:pPr>
      <w:r w:rsidRPr="00A140BB">
        <w:rPr>
          <w:rFonts w:ascii="Tahoma" w:hAnsi="Tahoma" w:cs="Tahoma"/>
        </w:rPr>
        <w:t>Priloga št. 4: Pisni sporazum, ki ureja skupne varstvene ukrepe za zagotavljanje varstva in zdravja pri delu</w:t>
      </w:r>
      <w:r w:rsidR="00962CAD" w:rsidRPr="00A140BB">
        <w:rPr>
          <w:rFonts w:ascii="Tahoma" w:hAnsi="Tahoma" w:cs="Tahoma"/>
        </w:rPr>
        <w:t xml:space="preserve"> </w:t>
      </w:r>
      <w:r w:rsidRPr="00A140BB">
        <w:rPr>
          <w:rFonts w:ascii="Tahoma" w:hAnsi="Tahoma" w:cs="Tahoma"/>
        </w:rPr>
        <w:t>(Sklop 6-9)</w:t>
      </w:r>
      <w:r w:rsidR="00D47208" w:rsidRPr="00A140BB">
        <w:rPr>
          <w:rFonts w:ascii="Tahoma" w:hAnsi="Tahoma" w:cs="Tahoma"/>
        </w:rPr>
        <w:t>,</w:t>
      </w:r>
    </w:p>
    <w:p w14:paraId="5555F469" w14:textId="05DA8458" w:rsidR="00D47208" w:rsidRPr="00A140BB" w:rsidRDefault="0064565F" w:rsidP="0052457F">
      <w:pPr>
        <w:keepNext/>
        <w:keepLines/>
        <w:numPr>
          <w:ilvl w:val="0"/>
          <w:numId w:val="55"/>
        </w:numPr>
        <w:ind w:left="720"/>
        <w:jc w:val="both"/>
        <w:rPr>
          <w:rFonts w:ascii="Tahoma" w:hAnsi="Tahoma" w:cs="Tahoma"/>
        </w:rPr>
      </w:pPr>
      <w:r w:rsidRPr="00A140BB">
        <w:rPr>
          <w:rFonts w:ascii="Tahoma" w:hAnsi="Tahoma" w:cs="Tahoma"/>
        </w:rPr>
        <w:t>Priloga št. 4: Pisni sporazum o skupnih varnostnih ukrepih in ravnanju z okoljem v ENERGETIKI LJUBLJANA, d.o.o. (Sklop 1-</w:t>
      </w:r>
      <w:r w:rsidR="00153960" w:rsidRPr="00A140BB">
        <w:rPr>
          <w:rFonts w:ascii="Tahoma" w:hAnsi="Tahoma" w:cs="Tahoma"/>
        </w:rPr>
        <w:t>4</w:t>
      </w:r>
      <w:r w:rsidRPr="00A140BB">
        <w:rPr>
          <w:rFonts w:ascii="Tahoma" w:hAnsi="Tahoma" w:cs="Tahoma"/>
        </w:rPr>
        <w:t>)</w:t>
      </w:r>
      <w:r w:rsidR="00D47208" w:rsidRPr="00A140BB">
        <w:rPr>
          <w:rFonts w:ascii="Tahoma" w:hAnsi="Tahoma" w:cs="Tahoma"/>
        </w:rPr>
        <w:t>,</w:t>
      </w:r>
    </w:p>
    <w:p w14:paraId="243F457C" w14:textId="01774F13" w:rsidR="0064565F" w:rsidRPr="00A140BB" w:rsidRDefault="0064565F" w:rsidP="0052457F">
      <w:pPr>
        <w:keepNext/>
        <w:keepLines/>
        <w:numPr>
          <w:ilvl w:val="0"/>
          <w:numId w:val="55"/>
        </w:numPr>
        <w:ind w:left="720"/>
        <w:jc w:val="both"/>
        <w:rPr>
          <w:rFonts w:ascii="Tahoma" w:hAnsi="Tahoma" w:cs="Tahoma"/>
        </w:rPr>
      </w:pPr>
      <w:r w:rsidRPr="00A140BB">
        <w:rPr>
          <w:rFonts w:ascii="Tahoma" w:hAnsi="Tahoma" w:cs="Tahoma"/>
        </w:rPr>
        <w:t>Priloga št. 5: Seznam pripomočkov za čiščenje in delovnih strojev</w:t>
      </w:r>
      <w:r w:rsidR="00D47208" w:rsidRPr="00A140BB">
        <w:rPr>
          <w:rFonts w:ascii="Tahoma" w:hAnsi="Tahoma" w:cs="Tahoma"/>
        </w:rPr>
        <w:t>,</w:t>
      </w:r>
    </w:p>
    <w:p w14:paraId="2A597E9D" w14:textId="59214239" w:rsidR="0064565F" w:rsidRPr="00A140BB" w:rsidRDefault="0064565F" w:rsidP="0052457F">
      <w:pPr>
        <w:keepNext/>
        <w:keepLines/>
        <w:numPr>
          <w:ilvl w:val="0"/>
          <w:numId w:val="55"/>
        </w:numPr>
        <w:ind w:left="720"/>
        <w:jc w:val="both"/>
        <w:rPr>
          <w:rFonts w:ascii="Tahoma" w:hAnsi="Tahoma" w:cs="Tahoma"/>
        </w:rPr>
      </w:pPr>
      <w:bookmarkStart w:id="75" w:name="_Hlk192079736"/>
      <w:r w:rsidRPr="00A140BB">
        <w:rPr>
          <w:rFonts w:ascii="Tahoma" w:hAnsi="Tahoma" w:cs="Tahoma"/>
        </w:rPr>
        <w:t>Priloga št. 6: Seznam čistil</w:t>
      </w:r>
      <w:r w:rsidR="00D47208" w:rsidRPr="00A140BB">
        <w:rPr>
          <w:rFonts w:ascii="Tahoma" w:hAnsi="Tahoma" w:cs="Tahoma"/>
        </w:rPr>
        <w:t>,</w:t>
      </w:r>
    </w:p>
    <w:bookmarkEnd w:id="75"/>
    <w:p w14:paraId="27F905C5" w14:textId="6BF678FF" w:rsidR="0064565F" w:rsidRPr="00A140BB" w:rsidRDefault="0064565F" w:rsidP="0052457F">
      <w:pPr>
        <w:keepNext/>
        <w:keepLines/>
        <w:numPr>
          <w:ilvl w:val="0"/>
          <w:numId w:val="55"/>
        </w:numPr>
        <w:ind w:left="720"/>
        <w:jc w:val="both"/>
        <w:rPr>
          <w:rFonts w:ascii="Tahoma" w:hAnsi="Tahoma" w:cs="Tahoma"/>
        </w:rPr>
      </w:pPr>
      <w:r w:rsidRPr="00A140BB">
        <w:rPr>
          <w:rFonts w:ascii="Tahoma" w:hAnsi="Tahoma" w:cs="Tahoma"/>
        </w:rPr>
        <w:t>Priloga št. 7: Pravila ravnanja na lokaciji LPP (velja za naročnika LPP)</w:t>
      </w:r>
      <w:r w:rsidR="00D47208" w:rsidRPr="00A140BB">
        <w:rPr>
          <w:rFonts w:ascii="Tahoma" w:hAnsi="Tahoma" w:cs="Tahoma"/>
        </w:rPr>
        <w:t>.</w:t>
      </w:r>
    </w:p>
    <w:p w14:paraId="78C9D08F" w14:textId="64586F62" w:rsidR="009D7090" w:rsidRPr="00A140BB" w:rsidRDefault="009D7090" w:rsidP="0052457F">
      <w:pPr>
        <w:keepNext/>
        <w:keepLines/>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9F3FC4" w:rsidRPr="00A140BB" w14:paraId="17CF7B53" w14:textId="77777777" w:rsidTr="00125302">
        <w:trPr>
          <w:trHeight w:val="284"/>
        </w:trPr>
        <w:tc>
          <w:tcPr>
            <w:tcW w:w="599" w:type="dxa"/>
            <w:tcBorders>
              <w:top w:val="single" w:sz="4" w:space="0" w:color="auto"/>
              <w:bottom w:val="single" w:sz="4" w:space="0" w:color="auto"/>
              <w:right w:val="nil"/>
            </w:tcBorders>
          </w:tcPr>
          <w:p w14:paraId="459A4529" w14:textId="77777777" w:rsidR="009F3FC4" w:rsidRPr="00A140BB" w:rsidRDefault="009F3FC4"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tcBorders>
          </w:tcPr>
          <w:p w14:paraId="4A5C1BF2" w14:textId="076468CF" w:rsidR="009F3FC4" w:rsidRPr="00A140BB" w:rsidRDefault="009F3FC4" w:rsidP="0052457F">
            <w:pPr>
              <w:keepNext/>
              <w:keepLines/>
              <w:rPr>
                <w:rFonts w:ascii="Tahoma" w:hAnsi="Tahoma" w:cs="Tahoma"/>
              </w:rPr>
            </w:pPr>
            <w:r w:rsidRPr="00A140BB">
              <w:rPr>
                <w:rFonts w:ascii="Tahoma" w:hAnsi="Tahoma" w:cs="Tahoma"/>
              </w:rPr>
              <w:t>OSNUTEK OKVIRNEGA SPORAZUMA – velja Sklop št. 5 ENLJ</w:t>
            </w:r>
          </w:p>
        </w:tc>
        <w:tc>
          <w:tcPr>
            <w:tcW w:w="850" w:type="dxa"/>
            <w:tcBorders>
              <w:top w:val="single" w:sz="4" w:space="0" w:color="auto"/>
              <w:bottom w:val="single" w:sz="4" w:space="0" w:color="auto"/>
              <w:right w:val="nil"/>
            </w:tcBorders>
          </w:tcPr>
          <w:p w14:paraId="4AA8FBE3" w14:textId="77777777" w:rsidR="009F3FC4" w:rsidRPr="00A140BB" w:rsidRDefault="009F3FC4" w:rsidP="0052457F">
            <w:pPr>
              <w:keepNext/>
              <w:keepLines/>
              <w:ind w:right="-212"/>
              <w:rPr>
                <w:rFonts w:ascii="Tahoma" w:hAnsi="Tahoma" w:cs="Tahoma"/>
                <w:b/>
                <w:iCs/>
              </w:rPr>
            </w:pPr>
            <w:r w:rsidRPr="00A140BB">
              <w:rPr>
                <w:rFonts w:ascii="Tahoma" w:hAnsi="Tahoma" w:cs="Tahoma"/>
                <w:b/>
                <w:iCs/>
              </w:rPr>
              <w:t xml:space="preserve"> Priloga </w:t>
            </w:r>
          </w:p>
        </w:tc>
        <w:tc>
          <w:tcPr>
            <w:tcW w:w="567" w:type="dxa"/>
            <w:tcBorders>
              <w:top w:val="single" w:sz="4" w:space="0" w:color="auto"/>
              <w:left w:val="nil"/>
              <w:bottom w:val="single" w:sz="4" w:space="0" w:color="auto"/>
            </w:tcBorders>
          </w:tcPr>
          <w:p w14:paraId="4FD41FA9" w14:textId="57092FCD" w:rsidR="009F3FC4" w:rsidRPr="00A140BB" w:rsidRDefault="009F3FC4" w:rsidP="0052457F">
            <w:pPr>
              <w:keepNext/>
              <w:keepLines/>
              <w:ind w:right="-67" w:hanging="16"/>
              <w:rPr>
                <w:rFonts w:ascii="Tahoma" w:hAnsi="Tahoma" w:cs="Tahoma"/>
                <w:b/>
                <w:iCs/>
              </w:rPr>
            </w:pPr>
            <w:r w:rsidRPr="00A140BB">
              <w:rPr>
                <w:rFonts w:ascii="Tahoma" w:hAnsi="Tahoma" w:cs="Tahoma"/>
                <w:b/>
                <w:iCs/>
              </w:rPr>
              <w:t xml:space="preserve"> 9/2</w:t>
            </w:r>
          </w:p>
        </w:tc>
      </w:tr>
    </w:tbl>
    <w:p w14:paraId="19ECB4E3" w14:textId="16C84D50" w:rsidR="009D7090" w:rsidRPr="00A140BB" w:rsidRDefault="009D7090" w:rsidP="0052457F">
      <w:pPr>
        <w:keepNext/>
        <w:keepLines/>
        <w:jc w:val="both"/>
        <w:rPr>
          <w:rFonts w:ascii="Tahoma" w:hAnsi="Tahoma" w:cs="Tahoma"/>
          <w:b/>
          <w:sz w:val="22"/>
          <w:szCs w:val="22"/>
        </w:rPr>
      </w:pPr>
    </w:p>
    <w:p w14:paraId="53345A3F" w14:textId="77777777" w:rsidR="003408C9" w:rsidRPr="00A140BB" w:rsidRDefault="003408C9" w:rsidP="0052457F">
      <w:pPr>
        <w:keepNext/>
        <w:keepLines/>
        <w:jc w:val="center"/>
        <w:rPr>
          <w:rFonts w:ascii="Tahoma" w:hAnsi="Tahoma" w:cs="Tahoma"/>
          <w:b/>
        </w:rPr>
      </w:pPr>
      <w:r w:rsidRPr="00A140BB">
        <w:rPr>
          <w:rFonts w:ascii="Tahoma" w:hAnsi="Tahoma" w:cs="Tahoma"/>
          <w:b/>
        </w:rPr>
        <w:t xml:space="preserve">OKVIRNI SPORAZUM </w:t>
      </w:r>
    </w:p>
    <w:p w14:paraId="53A83F24" w14:textId="77777777" w:rsidR="003408C9" w:rsidRPr="00A140BB" w:rsidRDefault="003408C9" w:rsidP="0052457F">
      <w:pPr>
        <w:keepNext/>
        <w:keepLines/>
        <w:tabs>
          <w:tab w:val="left" w:pos="4962"/>
        </w:tabs>
        <w:rPr>
          <w:rFonts w:ascii="Tahoma" w:hAnsi="Tahoma" w:cs="Tahoma"/>
          <w:b/>
        </w:rPr>
      </w:pPr>
    </w:p>
    <w:p w14:paraId="788B25BC" w14:textId="77777777" w:rsidR="003408C9" w:rsidRPr="00A140BB" w:rsidRDefault="003408C9" w:rsidP="0052457F">
      <w:pPr>
        <w:keepNext/>
        <w:keepLines/>
        <w:tabs>
          <w:tab w:val="left" w:pos="4962"/>
        </w:tabs>
        <w:spacing w:after="120"/>
        <w:rPr>
          <w:rFonts w:ascii="Tahoma" w:hAnsi="Tahoma" w:cs="Tahoma"/>
          <w:b/>
        </w:rPr>
      </w:pPr>
      <w:r w:rsidRPr="00A140BB">
        <w:rPr>
          <w:rFonts w:ascii="Tahoma" w:hAnsi="Tahoma" w:cs="Tahoma"/>
          <w:b/>
        </w:rPr>
        <w:t xml:space="preserve">Št. javnega naročila:  </w:t>
      </w:r>
      <w:r w:rsidRPr="00A140BB">
        <w:rPr>
          <w:rFonts w:ascii="Tahoma" w:hAnsi="Tahoma" w:cs="Tahoma"/>
        </w:rPr>
        <w:t>JHL-7/25</w:t>
      </w:r>
    </w:p>
    <w:p w14:paraId="0D339F73" w14:textId="03C40B1C" w:rsidR="003408C9" w:rsidRPr="00A140BB" w:rsidRDefault="003408C9" w:rsidP="0052457F">
      <w:pPr>
        <w:keepNext/>
        <w:keepLines/>
        <w:tabs>
          <w:tab w:val="left" w:pos="4962"/>
        </w:tabs>
        <w:spacing w:after="120"/>
        <w:rPr>
          <w:rFonts w:ascii="Tahoma" w:hAnsi="Tahoma" w:cs="Tahoma"/>
        </w:rPr>
      </w:pPr>
      <w:r w:rsidRPr="00A140BB">
        <w:rPr>
          <w:rFonts w:ascii="Tahoma" w:hAnsi="Tahoma" w:cs="Tahoma"/>
          <w:b/>
        </w:rPr>
        <w:t xml:space="preserve">Št. okvirnega sporazuma naročnika: </w:t>
      </w:r>
      <w:r w:rsidRPr="00A140BB">
        <w:rPr>
          <w:rFonts w:ascii="Tahoma" w:hAnsi="Tahoma" w:cs="Tahoma"/>
          <w:bCs/>
        </w:rPr>
        <w:t>JHL-7/25-5 ENLJ</w:t>
      </w:r>
      <w:r w:rsidRPr="00A140BB">
        <w:rPr>
          <w:rFonts w:ascii="Tahoma" w:hAnsi="Tahoma" w:cs="Tahoma"/>
        </w:rPr>
        <w:t xml:space="preserve"> </w:t>
      </w:r>
    </w:p>
    <w:p w14:paraId="1078C5E3" w14:textId="77777777" w:rsidR="003408C9" w:rsidRPr="00A140BB" w:rsidRDefault="003408C9" w:rsidP="0052457F">
      <w:pPr>
        <w:keepNext/>
        <w:keepLines/>
        <w:tabs>
          <w:tab w:val="left" w:pos="4962"/>
        </w:tabs>
        <w:rPr>
          <w:rFonts w:ascii="Tahoma" w:hAnsi="Tahoma" w:cs="Tahoma"/>
          <w:b/>
        </w:rPr>
      </w:pPr>
      <w:r w:rsidRPr="00A140BB">
        <w:rPr>
          <w:rFonts w:ascii="Tahoma" w:hAnsi="Tahoma" w:cs="Tahoma"/>
          <w:b/>
        </w:rPr>
        <w:t>Št. okvirnega sporazuma izvajalca:</w:t>
      </w:r>
      <w:r w:rsidRPr="00A140BB">
        <w:rPr>
          <w:rFonts w:ascii="Tahoma" w:hAnsi="Tahoma" w:cs="Tahoma"/>
        </w:rPr>
        <w:t xml:space="preserve"> ........................</w:t>
      </w:r>
    </w:p>
    <w:p w14:paraId="7FC1DE42" w14:textId="77777777" w:rsidR="003408C9" w:rsidRPr="00A140BB" w:rsidRDefault="003408C9" w:rsidP="00792EBB">
      <w:pPr>
        <w:keepNext/>
        <w:keepLines/>
        <w:numPr>
          <w:ilvl w:val="12"/>
          <w:numId w:val="0"/>
        </w:numPr>
        <w:ind w:right="-50"/>
        <w:rPr>
          <w:rFonts w:ascii="Tahoma" w:hAnsi="Tahoma" w:cs="Tahoma"/>
          <w:b/>
        </w:rPr>
      </w:pPr>
    </w:p>
    <w:p w14:paraId="4B7893FE" w14:textId="77777777" w:rsidR="003408C9" w:rsidRPr="00A140BB" w:rsidRDefault="003408C9" w:rsidP="0052457F">
      <w:pPr>
        <w:keepNext/>
        <w:keepLines/>
        <w:numPr>
          <w:ilvl w:val="12"/>
          <w:numId w:val="0"/>
        </w:numPr>
        <w:ind w:right="-50"/>
        <w:jc w:val="center"/>
        <w:rPr>
          <w:rFonts w:ascii="Tahoma" w:hAnsi="Tahoma" w:cs="Tahoma"/>
          <w:b/>
        </w:rPr>
      </w:pPr>
      <w:r w:rsidRPr="00A140BB">
        <w:rPr>
          <w:rFonts w:ascii="Tahoma" w:hAnsi="Tahoma" w:cs="Tahoma"/>
          <w:b/>
        </w:rPr>
        <w:t>OKOLJSKO MANJ OBREMENJUJOČE ČIŠČENJE POSLOVNIH PROSTOROV</w:t>
      </w:r>
    </w:p>
    <w:p w14:paraId="6BD26797" w14:textId="77777777" w:rsidR="003408C9" w:rsidRPr="00A140BB" w:rsidRDefault="003408C9" w:rsidP="0052457F">
      <w:pPr>
        <w:keepNext/>
        <w:keepLines/>
        <w:numPr>
          <w:ilvl w:val="12"/>
          <w:numId w:val="0"/>
        </w:numPr>
        <w:ind w:right="-50"/>
        <w:jc w:val="center"/>
        <w:rPr>
          <w:rFonts w:ascii="Tahoma" w:hAnsi="Tahoma" w:cs="Tahoma"/>
          <w:b/>
        </w:rPr>
      </w:pPr>
    </w:p>
    <w:p w14:paraId="779CEE48" w14:textId="7FBFC4CC" w:rsidR="009D7090" w:rsidRPr="00A140BB" w:rsidRDefault="003408C9" w:rsidP="0052457F">
      <w:pPr>
        <w:keepNext/>
        <w:keepLines/>
        <w:numPr>
          <w:ilvl w:val="12"/>
          <w:numId w:val="0"/>
        </w:numPr>
        <w:ind w:right="-50"/>
        <w:jc w:val="center"/>
        <w:rPr>
          <w:rFonts w:ascii="Tahoma" w:hAnsi="Tahoma" w:cs="Tahoma"/>
          <w:b/>
        </w:rPr>
      </w:pPr>
      <w:r w:rsidRPr="00A140BB">
        <w:rPr>
          <w:rFonts w:ascii="Tahoma" w:hAnsi="Tahoma" w:cs="Tahoma"/>
          <w:b/>
        </w:rPr>
        <w:t xml:space="preserve">za sklop št. 5: </w:t>
      </w:r>
      <w:r w:rsidR="00792EBB">
        <w:rPr>
          <w:rFonts w:ascii="Tahoma" w:hAnsi="Tahoma" w:cs="Tahoma"/>
          <w:b/>
        </w:rPr>
        <w:t>P</w:t>
      </w:r>
      <w:r w:rsidR="009D7090" w:rsidRPr="00A140BB">
        <w:rPr>
          <w:rFonts w:ascii="Tahoma" w:hAnsi="Tahoma" w:cs="Tahoma"/>
          <w:b/>
        </w:rPr>
        <w:t>omožna dela na obratovalnih napravah, predpriprava in urejanje delovišč ter strojev</w:t>
      </w:r>
    </w:p>
    <w:p w14:paraId="36696E57" w14:textId="77777777" w:rsidR="00421266" w:rsidRPr="00A140BB" w:rsidRDefault="00421266" w:rsidP="0052457F">
      <w:pPr>
        <w:keepNext/>
        <w:keepLines/>
        <w:jc w:val="both"/>
        <w:rPr>
          <w:rFonts w:ascii="Tahoma" w:hAnsi="Tahoma" w:cs="Tahoma"/>
        </w:rPr>
      </w:pPr>
    </w:p>
    <w:p w14:paraId="18C2EF54" w14:textId="77777777" w:rsidR="00421266" w:rsidRPr="00A140BB" w:rsidRDefault="00421266" w:rsidP="00421266">
      <w:pPr>
        <w:keepNext/>
        <w:keepLines/>
        <w:rPr>
          <w:rFonts w:ascii="Tahoma" w:hAnsi="Tahoma" w:cs="Tahoma"/>
        </w:rPr>
      </w:pPr>
      <w:r w:rsidRPr="00A140BB">
        <w:rPr>
          <w:rFonts w:ascii="Tahoma" w:hAnsi="Tahoma" w:cs="Tahoma"/>
        </w:rPr>
        <w:t>ki ga skleneta</w:t>
      </w:r>
    </w:p>
    <w:p w14:paraId="09641CC5" w14:textId="77777777" w:rsidR="00421266" w:rsidRPr="00A140BB" w:rsidRDefault="00421266" w:rsidP="00421266">
      <w:pPr>
        <w:keepNext/>
        <w:keepLines/>
        <w:jc w:val="both"/>
        <w:rPr>
          <w:rFonts w:ascii="Tahoma" w:hAnsi="Tahoma" w:cs="Tahoma"/>
          <w:b/>
        </w:rPr>
      </w:pPr>
    </w:p>
    <w:p w14:paraId="60B06E55" w14:textId="77777777"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b/>
        </w:rPr>
        <w:t>NAROČNIK:</w:t>
      </w:r>
      <w:r w:rsidRPr="00A140BB">
        <w:rPr>
          <w:rFonts w:ascii="Tahoma" w:hAnsi="Tahoma" w:cs="Tahoma"/>
        </w:rPr>
        <w:tab/>
      </w:r>
      <w:r w:rsidRPr="00A140BB">
        <w:rPr>
          <w:rFonts w:ascii="Tahoma" w:hAnsi="Tahoma" w:cs="Tahoma"/>
          <w:b/>
        </w:rPr>
        <w:t>…………………………………………………………………</w:t>
      </w:r>
      <w:r w:rsidRPr="00A140BB">
        <w:rPr>
          <w:rFonts w:ascii="Tahoma" w:hAnsi="Tahoma" w:cs="Tahoma"/>
        </w:rPr>
        <w:t>,</w:t>
      </w:r>
      <w:r w:rsidRPr="00A140BB">
        <w:rPr>
          <w:rFonts w:ascii="Tahoma" w:hAnsi="Tahoma" w:cs="Tahoma"/>
          <w:b/>
        </w:rPr>
        <w:t xml:space="preserve"> </w:t>
      </w:r>
      <w:r w:rsidRPr="00A140BB">
        <w:rPr>
          <w:rFonts w:ascii="Tahoma" w:hAnsi="Tahoma" w:cs="Tahoma"/>
        </w:rPr>
        <w:t xml:space="preserve">ki ga zastopa </w:t>
      </w:r>
    </w:p>
    <w:p w14:paraId="6B8598A1" w14:textId="77777777" w:rsidR="00421266" w:rsidRPr="00A140BB" w:rsidRDefault="00421266" w:rsidP="00421266">
      <w:pPr>
        <w:keepNext/>
        <w:keepLines/>
        <w:tabs>
          <w:tab w:val="left" w:pos="1843"/>
        </w:tabs>
        <w:ind w:left="1701" w:hanging="1701"/>
        <w:jc w:val="both"/>
        <w:rPr>
          <w:rFonts w:ascii="Tahoma" w:hAnsi="Tahoma" w:cs="Tahoma"/>
          <w:b/>
        </w:rPr>
      </w:pPr>
      <w:r w:rsidRPr="00A140BB">
        <w:rPr>
          <w:rFonts w:ascii="Tahoma" w:hAnsi="Tahoma" w:cs="Tahoma"/>
          <w:b/>
        </w:rPr>
        <w:tab/>
      </w:r>
      <w:r w:rsidRPr="00A140BB">
        <w:rPr>
          <w:rFonts w:ascii="Tahoma" w:hAnsi="Tahoma" w:cs="Tahoma"/>
        </w:rPr>
        <w:t>direktor: …………………………………….,</w:t>
      </w:r>
      <w:r w:rsidRPr="00A140BB">
        <w:rPr>
          <w:rFonts w:ascii="Tahoma" w:hAnsi="Tahoma" w:cs="Tahoma"/>
          <w:b/>
        </w:rPr>
        <w:t xml:space="preserve"> </w:t>
      </w:r>
    </w:p>
    <w:p w14:paraId="7F3D4BF3" w14:textId="77777777"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rPr>
        <w:tab/>
        <w:t>davčna številka:</w:t>
      </w:r>
    </w:p>
    <w:p w14:paraId="6D97A608" w14:textId="77777777"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rPr>
        <w:tab/>
        <w:t xml:space="preserve">identifikacijska številka za DDV: </w:t>
      </w:r>
      <w:r w:rsidRPr="00A140BB">
        <w:rPr>
          <w:rFonts w:ascii="Tahoma" w:hAnsi="Tahoma" w:cs="Tahoma"/>
        </w:rPr>
        <w:tab/>
        <w:t>_________________</w:t>
      </w:r>
      <w:r w:rsidRPr="00A140BB">
        <w:rPr>
          <w:rFonts w:ascii="Tahoma" w:hAnsi="Tahoma" w:cs="Tahoma"/>
        </w:rPr>
        <w:tab/>
      </w:r>
    </w:p>
    <w:p w14:paraId="6DC96B60" w14:textId="77777777"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rPr>
        <w:tab/>
        <w:t xml:space="preserve">matična številka: </w:t>
      </w:r>
      <w:r w:rsidRPr="00A140BB">
        <w:rPr>
          <w:rFonts w:ascii="Tahoma" w:hAnsi="Tahoma" w:cs="Tahoma"/>
        </w:rPr>
        <w:tab/>
      </w:r>
      <w:r w:rsidRPr="00A140BB">
        <w:rPr>
          <w:rFonts w:ascii="Tahoma" w:hAnsi="Tahoma" w:cs="Tahoma"/>
        </w:rPr>
        <w:tab/>
      </w:r>
      <w:r w:rsidRPr="00A140BB">
        <w:rPr>
          <w:rFonts w:ascii="Tahoma" w:hAnsi="Tahoma" w:cs="Tahoma"/>
        </w:rPr>
        <w:tab/>
        <w:t>_________________</w:t>
      </w:r>
      <w:r w:rsidRPr="00A140BB">
        <w:rPr>
          <w:rFonts w:ascii="Tahoma" w:hAnsi="Tahoma" w:cs="Tahoma"/>
          <w:color w:val="000000"/>
        </w:rPr>
        <w:tab/>
      </w:r>
    </w:p>
    <w:p w14:paraId="6329466C" w14:textId="77777777"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rPr>
        <w:tab/>
        <w:t>(v nadaljevanju: naročnik)</w:t>
      </w:r>
    </w:p>
    <w:p w14:paraId="417F8383" w14:textId="77777777" w:rsidR="00421266" w:rsidRPr="00A140BB" w:rsidRDefault="00421266" w:rsidP="00421266">
      <w:pPr>
        <w:keepNext/>
        <w:keepLines/>
        <w:tabs>
          <w:tab w:val="left" w:pos="1702"/>
        </w:tabs>
        <w:rPr>
          <w:rFonts w:ascii="Tahoma" w:hAnsi="Tahoma" w:cs="Tahoma"/>
          <w:b/>
        </w:rPr>
      </w:pPr>
    </w:p>
    <w:p w14:paraId="53E5101B" w14:textId="77777777" w:rsidR="00421266" w:rsidRPr="00A140BB" w:rsidRDefault="00421266" w:rsidP="00421266">
      <w:pPr>
        <w:keepNext/>
        <w:keepLines/>
        <w:tabs>
          <w:tab w:val="left" w:pos="1702"/>
        </w:tabs>
        <w:rPr>
          <w:rFonts w:ascii="Tahoma" w:hAnsi="Tahoma" w:cs="Tahoma"/>
        </w:rPr>
      </w:pPr>
      <w:r w:rsidRPr="00A140BB">
        <w:rPr>
          <w:rFonts w:ascii="Tahoma" w:hAnsi="Tahoma" w:cs="Tahoma"/>
        </w:rPr>
        <w:t>in</w:t>
      </w:r>
    </w:p>
    <w:p w14:paraId="15A7BBA5" w14:textId="77777777" w:rsidR="00421266" w:rsidRPr="00A140BB" w:rsidRDefault="00421266" w:rsidP="00421266">
      <w:pPr>
        <w:keepNext/>
        <w:keepLines/>
        <w:tabs>
          <w:tab w:val="left" w:pos="1702"/>
        </w:tabs>
        <w:rPr>
          <w:rFonts w:ascii="Tahoma" w:hAnsi="Tahoma" w:cs="Tahoma"/>
          <w:b/>
        </w:rPr>
      </w:pPr>
    </w:p>
    <w:p w14:paraId="5ED668A1" w14:textId="77777777"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b/>
        </w:rPr>
        <w:t>IZVAJALEC:</w:t>
      </w:r>
      <w:r w:rsidRPr="00A140BB">
        <w:rPr>
          <w:rFonts w:ascii="Tahoma" w:hAnsi="Tahoma" w:cs="Tahoma"/>
          <w:b/>
        </w:rPr>
        <w:tab/>
        <w:t>………………………………………………………………….</w:t>
      </w:r>
      <w:r w:rsidRPr="00A140BB">
        <w:rPr>
          <w:rFonts w:ascii="Tahoma" w:hAnsi="Tahoma" w:cs="Tahoma"/>
        </w:rPr>
        <w:t xml:space="preserve">, ki ga zastopa </w:t>
      </w:r>
    </w:p>
    <w:p w14:paraId="6278D176" w14:textId="77777777"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b/>
        </w:rPr>
        <w:tab/>
      </w:r>
      <w:r w:rsidRPr="00A140BB">
        <w:rPr>
          <w:rFonts w:ascii="Tahoma" w:hAnsi="Tahoma" w:cs="Tahoma"/>
        </w:rPr>
        <w:t>direktor: ……………………………………………</w:t>
      </w:r>
    </w:p>
    <w:p w14:paraId="50088810" w14:textId="77777777"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rPr>
        <w:tab/>
        <w:t>davčna številka:</w:t>
      </w:r>
    </w:p>
    <w:p w14:paraId="4FCDF033" w14:textId="6D81CCDE"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rPr>
        <w:tab/>
        <w:t xml:space="preserve">številka transakcijskega računa: </w:t>
      </w:r>
      <w:r w:rsidRPr="00A140BB">
        <w:rPr>
          <w:rFonts w:ascii="Tahoma" w:hAnsi="Tahoma" w:cs="Tahoma"/>
        </w:rPr>
        <w:tab/>
        <w:t>_______________________</w:t>
      </w:r>
    </w:p>
    <w:p w14:paraId="2A84B1F7" w14:textId="77777777"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rPr>
        <w:tab/>
        <w:t xml:space="preserve">identifikacijska številka za DDV: </w:t>
      </w:r>
      <w:r w:rsidRPr="00A140BB">
        <w:rPr>
          <w:rFonts w:ascii="Tahoma" w:hAnsi="Tahoma" w:cs="Tahoma"/>
        </w:rPr>
        <w:tab/>
        <w:t>_______________________</w:t>
      </w:r>
    </w:p>
    <w:p w14:paraId="3FAC179D" w14:textId="77777777"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rPr>
        <w:tab/>
        <w:t xml:space="preserve">matična številka: </w:t>
      </w:r>
      <w:r w:rsidRPr="00A140BB">
        <w:rPr>
          <w:rFonts w:ascii="Tahoma" w:hAnsi="Tahoma" w:cs="Tahoma"/>
        </w:rPr>
        <w:tab/>
      </w:r>
      <w:r w:rsidRPr="00A140BB">
        <w:rPr>
          <w:rFonts w:ascii="Tahoma" w:hAnsi="Tahoma" w:cs="Tahoma"/>
        </w:rPr>
        <w:tab/>
      </w:r>
      <w:r w:rsidRPr="00A140BB">
        <w:rPr>
          <w:rFonts w:ascii="Tahoma" w:hAnsi="Tahoma" w:cs="Tahoma"/>
        </w:rPr>
        <w:tab/>
        <w:t>_______________________</w:t>
      </w:r>
    </w:p>
    <w:p w14:paraId="4812B56E" w14:textId="77777777" w:rsidR="00421266" w:rsidRPr="00A140BB" w:rsidRDefault="00421266" w:rsidP="00421266">
      <w:pPr>
        <w:keepNext/>
        <w:keepLines/>
        <w:tabs>
          <w:tab w:val="left" w:pos="1843"/>
        </w:tabs>
        <w:ind w:left="1701" w:hanging="1701"/>
        <w:jc w:val="both"/>
        <w:rPr>
          <w:rFonts w:ascii="Tahoma" w:hAnsi="Tahoma" w:cs="Tahoma"/>
        </w:rPr>
      </w:pPr>
      <w:r w:rsidRPr="00A140BB">
        <w:rPr>
          <w:rFonts w:ascii="Tahoma" w:hAnsi="Tahoma" w:cs="Tahoma"/>
        </w:rPr>
        <w:tab/>
        <w:t>(v nadaljevanju: izvajalec)</w:t>
      </w:r>
    </w:p>
    <w:p w14:paraId="748DB2CB" w14:textId="77777777" w:rsidR="009D7090" w:rsidRPr="00A140BB" w:rsidRDefault="009D7090" w:rsidP="0052457F">
      <w:pPr>
        <w:keepNext/>
        <w:keepLines/>
      </w:pPr>
    </w:p>
    <w:p w14:paraId="7A827DE1" w14:textId="77777777" w:rsidR="00792EBB" w:rsidRPr="00C66F68" w:rsidRDefault="00792EBB" w:rsidP="00792EBB">
      <w:pPr>
        <w:keepNext/>
        <w:keepLines/>
        <w:numPr>
          <w:ilvl w:val="0"/>
          <w:numId w:val="47"/>
        </w:numPr>
        <w:spacing w:after="200" w:line="276" w:lineRule="auto"/>
        <w:ind w:left="567" w:hanging="567"/>
        <w:rPr>
          <w:rFonts w:ascii="Tahoma" w:hAnsi="Tahoma" w:cs="Tahoma"/>
          <w:b/>
        </w:rPr>
      </w:pPr>
      <w:r w:rsidRPr="00C66F68">
        <w:rPr>
          <w:rFonts w:ascii="Tahoma" w:hAnsi="Tahoma" w:cs="Tahoma"/>
          <w:b/>
        </w:rPr>
        <w:t>UVODNE DOLOČBE</w:t>
      </w:r>
    </w:p>
    <w:p w14:paraId="7B241E04" w14:textId="77777777" w:rsidR="00792EBB" w:rsidRPr="00C66F68"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C66F68">
        <w:rPr>
          <w:rFonts w:ascii="Tahoma" w:hAnsi="Tahoma" w:cs="Tahoma"/>
          <w:color w:val="000000"/>
        </w:rPr>
        <w:t>člen</w:t>
      </w:r>
    </w:p>
    <w:p w14:paraId="33A07444" w14:textId="77777777" w:rsidR="00792EBB" w:rsidRPr="00C66F68" w:rsidRDefault="00792EBB" w:rsidP="00792EBB">
      <w:pPr>
        <w:keepNext/>
        <w:keepLines/>
        <w:spacing w:after="120"/>
        <w:jc w:val="both"/>
        <w:rPr>
          <w:rFonts w:ascii="Tahoma" w:hAnsi="Tahoma" w:cs="Tahoma"/>
        </w:rPr>
      </w:pPr>
      <w:r w:rsidRPr="00C66F68">
        <w:rPr>
          <w:rFonts w:ascii="Tahoma" w:hAnsi="Tahoma" w:cs="Tahoma"/>
        </w:rPr>
        <w:t>Stranki tega okvirnega sporazuma uvodoma ugotavljata:</w:t>
      </w:r>
    </w:p>
    <w:p w14:paraId="2D993570" w14:textId="3315C324" w:rsidR="00792EBB" w:rsidRPr="00C66F68" w:rsidRDefault="00792EBB" w:rsidP="00981C76">
      <w:pPr>
        <w:keepNext/>
        <w:keepLines/>
        <w:numPr>
          <w:ilvl w:val="0"/>
          <w:numId w:val="55"/>
        </w:numPr>
        <w:ind w:left="720"/>
        <w:jc w:val="both"/>
        <w:rPr>
          <w:rFonts w:ascii="Tahoma" w:hAnsi="Tahoma" w:cs="Tahoma"/>
        </w:rPr>
      </w:pPr>
      <w:r w:rsidRPr="00C66F68">
        <w:rPr>
          <w:rFonts w:ascii="Tahoma" w:hAnsi="Tahoma" w:cs="Tahoma"/>
        </w:rPr>
        <w:t xml:space="preserve">da je JAVNI HOLDING Ljubljana, d.o.o., Verovškova ulica 70, 1000 Ljubljana, na podlagi pooblastila naročnika in Organizacijskega navodila JAVNEGA HOLDINGA Ljubljana, d.o.o. in povezanih javnih podjetij o izvajanju javnih naročil, izvedel postopek oddaje javnega naročila št. JHL-7/25 po odprtem postopku v skladu s 40. členom Zakona o javnem naročanju (Uradni list RS, št. 91/2015 s spremembami; v nadaljevanju: ZJN-3), objavljeno na Portalu javnih naročil dne _____________, pod št. objave ______________ in v Uradnem listu Evropske unije dne __________, Dokument _________________, z namenom sklenitve okvirnega sporazuma za </w:t>
      </w:r>
      <w:r w:rsidRPr="00C66F68">
        <w:rPr>
          <w:rFonts w:ascii="Tahoma" w:hAnsi="Tahoma" w:cs="Tahoma"/>
          <w:b/>
          <w:bCs/>
        </w:rPr>
        <w:t>Okoljsko manj obremenjujoče čiščenje poslovnih prostorov</w:t>
      </w:r>
      <w:r w:rsidRPr="00C66F68">
        <w:rPr>
          <w:rFonts w:ascii="Tahoma" w:hAnsi="Tahoma" w:cs="Tahoma"/>
        </w:rPr>
        <w:t xml:space="preserve"> za </w:t>
      </w:r>
      <w:r w:rsidR="00981C76" w:rsidRPr="00C66F68">
        <w:rPr>
          <w:rFonts w:ascii="Tahoma" w:hAnsi="Tahoma" w:cs="Tahoma"/>
        </w:rPr>
        <w:t xml:space="preserve">sklop </w:t>
      </w:r>
      <w:r w:rsidR="00981C76" w:rsidRPr="00C66F68">
        <w:rPr>
          <w:rFonts w:ascii="Tahoma" w:hAnsi="Tahoma" w:cs="Tahoma"/>
          <w:lang w:eastAsia="en-US"/>
        </w:rPr>
        <w:t xml:space="preserve">št. 5: </w:t>
      </w:r>
      <w:r w:rsidR="00981C76" w:rsidRPr="00C66F68">
        <w:rPr>
          <w:rFonts w:ascii="Tahoma" w:hAnsi="Tahoma" w:cs="Tahoma"/>
        </w:rPr>
        <w:t>Pomožna dela na obratovalnih napravah, predpriprava in urejanje delovišč ter strojev,</w:t>
      </w:r>
    </w:p>
    <w:p w14:paraId="69A3D045" w14:textId="77777777" w:rsidR="00792EBB" w:rsidRPr="00C66F68" w:rsidRDefault="00792EBB" w:rsidP="00981C76">
      <w:pPr>
        <w:keepNext/>
        <w:keepLines/>
        <w:numPr>
          <w:ilvl w:val="0"/>
          <w:numId w:val="55"/>
        </w:numPr>
        <w:ind w:left="720"/>
        <w:jc w:val="both"/>
        <w:rPr>
          <w:rFonts w:ascii="Tahoma" w:hAnsi="Tahoma" w:cs="Tahoma"/>
        </w:rPr>
      </w:pPr>
      <w:r w:rsidRPr="00C66F68">
        <w:rPr>
          <w:rFonts w:ascii="Tahoma" w:eastAsia="Frutiger" w:hAnsi="Tahoma" w:cs="Tahoma"/>
          <w:lang w:eastAsia="en-US"/>
        </w:rPr>
        <w:t>se pri izvedbi storitev, ki so predmet tega okvirnega sporazuma upoštevajo okoljski vidik,  skladno z Uredbo o zelenem javnem naročanju (Ur. l. RS, št. 51/17 s spremembami: v nadaljevanju: Uredba o zelenem javnem naročanju),</w:t>
      </w:r>
    </w:p>
    <w:p w14:paraId="4C79C4F3" w14:textId="77777777" w:rsidR="00792EBB" w:rsidRPr="00C66F68" w:rsidRDefault="00792EBB" w:rsidP="00981C76">
      <w:pPr>
        <w:keepNext/>
        <w:keepLines/>
        <w:numPr>
          <w:ilvl w:val="0"/>
          <w:numId w:val="55"/>
        </w:numPr>
        <w:ind w:left="720"/>
        <w:jc w:val="both"/>
        <w:rPr>
          <w:rFonts w:ascii="Tahoma" w:hAnsi="Tahoma" w:cs="Tahoma"/>
        </w:rPr>
      </w:pPr>
      <w:r w:rsidRPr="00C66F68">
        <w:rPr>
          <w:rFonts w:ascii="Tahoma" w:hAnsi="Tahoma" w:cs="Tahoma"/>
        </w:rPr>
        <w:t>da je naročnik izvajalca izbral na podlagi ekonomsko najugodnejše ponudbe št. _______ z dne _____________ (v nadaljevanju: ponudba izvajalca), ki je kot Priloga št. 3 sestavni del okvirnega sporazuma, in na podlagi pogojev in meril, opredeljenih v razpisni dokumentaciji naročnika št. JHL-7/25 (v nadaljevanju: razpisna dokumentacija).</w:t>
      </w:r>
    </w:p>
    <w:p w14:paraId="3D5C6AD0" w14:textId="77777777" w:rsidR="009333CF" w:rsidRDefault="009333CF" w:rsidP="00792EBB">
      <w:pPr>
        <w:keepNext/>
        <w:keepLines/>
        <w:spacing w:after="120"/>
        <w:jc w:val="both"/>
        <w:rPr>
          <w:rFonts w:ascii="Tahoma" w:hAnsi="Tahoma" w:cs="Tahoma"/>
        </w:rPr>
      </w:pPr>
    </w:p>
    <w:p w14:paraId="7CCAA11F" w14:textId="31D7C2E4" w:rsidR="00792EBB" w:rsidRPr="00C66F68" w:rsidRDefault="00792EBB" w:rsidP="00792EBB">
      <w:pPr>
        <w:keepNext/>
        <w:keepLines/>
        <w:spacing w:after="120"/>
        <w:jc w:val="both"/>
        <w:rPr>
          <w:rFonts w:ascii="Tahoma" w:hAnsi="Tahoma" w:cs="Tahoma"/>
        </w:rPr>
      </w:pPr>
      <w:r w:rsidRPr="00C66F68">
        <w:rPr>
          <w:rFonts w:ascii="Tahoma" w:hAnsi="Tahoma" w:cs="Tahoma"/>
        </w:rPr>
        <w:lastRenderedPageBreak/>
        <w:t>Stranki tega okvirnega sporazuma prav tako ugotavljata, da:</w:t>
      </w:r>
    </w:p>
    <w:p w14:paraId="04942B29" w14:textId="77777777" w:rsidR="00792EBB" w:rsidRPr="00C66F68" w:rsidRDefault="00792EBB" w:rsidP="00981C76">
      <w:pPr>
        <w:keepNext/>
        <w:keepLines/>
        <w:numPr>
          <w:ilvl w:val="0"/>
          <w:numId w:val="55"/>
        </w:numPr>
        <w:ind w:left="720"/>
        <w:jc w:val="both"/>
        <w:rPr>
          <w:rFonts w:ascii="Tahoma" w:eastAsia="Frutiger" w:hAnsi="Tahoma" w:cs="Tahoma"/>
          <w:lang w:eastAsia="en-US"/>
        </w:rPr>
      </w:pPr>
      <w:r w:rsidRPr="00C66F68">
        <w:rPr>
          <w:rFonts w:ascii="Tahoma" w:eastAsia="Frutiger" w:hAnsi="Tahoma" w:cs="Tahoma"/>
          <w:lang w:eastAsia="en-US"/>
        </w:rPr>
        <w:t>so vodilni partner in partnerji dne …………. sklenili sporazum o skupnem nastopu št………………</w:t>
      </w:r>
    </w:p>
    <w:p w14:paraId="434871FA" w14:textId="77777777" w:rsidR="00792EBB" w:rsidRPr="00C66F68" w:rsidRDefault="00792EBB" w:rsidP="00981C76">
      <w:pPr>
        <w:keepNext/>
        <w:keepLines/>
        <w:numPr>
          <w:ilvl w:val="0"/>
          <w:numId w:val="55"/>
        </w:numPr>
        <w:ind w:left="720"/>
        <w:jc w:val="both"/>
        <w:rPr>
          <w:rFonts w:ascii="Tahoma" w:eastAsia="Frutiger" w:hAnsi="Tahoma" w:cs="Tahoma"/>
          <w:lang w:eastAsia="en-US"/>
        </w:rPr>
      </w:pPr>
      <w:r w:rsidRPr="00C66F68">
        <w:rPr>
          <w:rFonts w:ascii="Tahoma" w:eastAsia="Frutiger" w:hAnsi="Tahoma" w:cs="Tahoma"/>
          <w:lang w:eastAsia="en-US"/>
        </w:rPr>
        <w:t>so vodilni partner in partner/ji naročniku solidarno odgovorni;</w:t>
      </w:r>
    </w:p>
    <w:p w14:paraId="4D49527F" w14:textId="77777777" w:rsidR="00792EBB" w:rsidRPr="00C66F68" w:rsidRDefault="00792EBB" w:rsidP="00981C76">
      <w:pPr>
        <w:keepNext/>
        <w:keepLines/>
        <w:numPr>
          <w:ilvl w:val="0"/>
          <w:numId w:val="55"/>
        </w:numPr>
        <w:ind w:left="720"/>
        <w:jc w:val="both"/>
        <w:rPr>
          <w:rFonts w:ascii="Tahoma" w:eastAsia="Frutiger" w:hAnsi="Tahoma" w:cs="Tahoma"/>
          <w:lang w:eastAsia="en-US"/>
        </w:rPr>
      </w:pPr>
      <w:r w:rsidRPr="00C66F68">
        <w:rPr>
          <w:rFonts w:ascii="Tahoma" w:eastAsia="Frutiger" w:hAnsi="Tahoma" w:cs="Tahoma"/>
          <w:lang w:eastAsia="en-US"/>
        </w:rPr>
        <w:t>so vodilni partner in partner/ji sporazumni, da račune naročniku izstavlja vodilni partner in da naročnik sredstva (plačila računov) nakazuje vodilnemu partnerju/da račune naročniku izstavlja vsak od partnerjev (glede na določilo pravnega akta o skupnem nastopu).</w:t>
      </w:r>
    </w:p>
    <w:p w14:paraId="10EEA157" w14:textId="77777777" w:rsidR="00792EBB" w:rsidRPr="00C66F68" w:rsidRDefault="00792EBB" w:rsidP="00792EBB">
      <w:pPr>
        <w:keepNext/>
        <w:keepLines/>
        <w:jc w:val="both"/>
        <w:rPr>
          <w:rFonts w:ascii="Tahoma" w:eastAsia="Frutiger" w:hAnsi="Tahoma" w:cs="Tahoma"/>
          <w:i/>
          <w:lang w:eastAsia="en-US"/>
        </w:rPr>
      </w:pPr>
      <w:r w:rsidRPr="00C66F68">
        <w:rPr>
          <w:rFonts w:ascii="Tahoma" w:eastAsia="Frutiger" w:hAnsi="Tahoma" w:cs="Tahoma"/>
          <w:i/>
          <w:lang w:eastAsia="en-US"/>
        </w:rPr>
        <w:t>(Opomba: določilo tega odstavka velja samo v primeru skupne ponudbe)</w:t>
      </w:r>
    </w:p>
    <w:p w14:paraId="2DB039DC" w14:textId="77777777" w:rsidR="00792EBB" w:rsidRPr="00C66F68" w:rsidRDefault="00792EBB" w:rsidP="00792EBB">
      <w:pPr>
        <w:keepNext/>
        <w:keepLines/>
        <w:jc w:val="both"/>
        <w:rPr>
          <w:rFonts w:ascii="Tahoma" w:hAnsi="Tahoma" w:cs="Tahoma"/>
          <w:lang w:val="x-none" w:eastAsia="x-none"/>
        </w:rPr>
      </w:pPr>
    </w:p>
    <w:p w14:paraId="5CA869B0" w14:textId="77777777" w:rsidR="00792EBB" w:rsidRPr="00C66F68" w:rsidRDefault="00792EBB" w:rsidP="00792EBB">
      <w:pPr>
        <w:keepNext/>
        <w:keepLines/>
        <w:jc w:val="both"/>
        <w:rPr>
          <w:rFonts w:ascii="Tahoma" w:hAnsi="Tahoma" w:cs="Tahoma"/>
        </w:rPr>
      </w:pPr>
      <w:r w:rsidRPr="00C66F68">
        <w:rPr>
          <w:rFonts w:ascii="Tahoma" w:hAnsi="Tahoma" w:cs="Tahoma"/>
        </w:rPr>
        <w:t>S tem okvirnim sporazumom se naročnik in izvajalec dogovorita o pogojih izvajanja predmeta okvirnega sporazuma.</w:t>
      </w:r>
    </w:p>
    <w:p w14:paraId="43EB6AB1" w14:textId="77777777" w:rsidR="00792EBB" w:rsidRPr="00C66F68" w:rsidRDefault="00792EBB" w:rsidP="00792EBB">
      <w:pPr>
        <w:keepNext/>
        <w:keepLines/>
        <w:jc w:val="both"/>
        <w:rPr>
          <w:rFonts w:ascii="Tahoma" w:hAnsi="Tahoma" w:cs="Tahoma"/>
        </w:rPr>
      </w:pPr>
    </w:p>
    <w:p w14:paraId="3968D567" w14:textId="77777777" w:rsidR="00792EBB" w:rsidRPr="00C66F68" w:rsidRDefault="00792EBB" w:rsidP="00792EBB">
      <w:pPr>
        <w:keepNext/>
        <w:keepLines/>
        <w:numPr>
          <w:ilvl w:val="0"/>
          <w:numId w:val="46"/>
        </w:numPr>
        <w:suppressAutoHyphens/>
        <w:spacing w:after="200" w:line="276" w:lineRule="auto"/>
        <w:ind w:left="426" w:hanging="426"/>
        <w:jc w:val="center"/>
        <w:rPr>
          <w:rFonts w:ascii="Tahoma" w:hAnsi="Tahoma" w:cs="Tahoma"/>
        </w:rPr>
      </w:pPr>
      <w:r w:rsidRPr="00C66F68">
        <w:rPr>
          <w:rFonts w:ascii="Tahoma" w:hAnsi="Tahoma" w:cs="Tahoma"/>
          <w:color w:val="000000"/>
        </w:rPr>
        <w:t>člen</w:t>
      </w:r>
    </w:p>
    <w:p w14:paraId="05CFA6BD" w14:textId="77777777" w:rsidR="00792EBB" w:rsidRPr="00C66F68" w:rsidRDefault="00792EBB" w:rsidP="00792EBB">
      <w:pPr>
        <w:keepNext/>
        <w:keepLines/>
        <w:tabs>
          <w:tab w:val="left" w:pos="1702"/>
        </w:tabs>
        <w:jc w:val="both"/>
        <w:rPr>
          <w:rFonts w:ascii="Tahoma" w:hAnsi="Tahoma" w:cs="Tahoma"/>
        </w:rPr>
      </w:pPr>
      <w:r w:rsidRPr="00C66F68">
        <w:rPr>
          <w:rFonts w:ascii="Tahoma" w:hAnsi="Tahoma" w:cs="Tahoma"/>
        </w:rPr>
        <w:t>Okvirni sporazum je sklenjen in prične veljati z dnem podpisa obeh strank okvirnega sporazuma, pod pogojem iz 15. člena tega okvirnega sporazuma ter je veljaven za obdobje oseminštirideset (48) mesecev od dneva sklenitve okvirnega sporazuma oziroma do izčrpanja vrednosti, navedene v prvem odstavku 5. člena tega okvirnega sporazuma, kar nastopi prej.</w:t>
      </w:r>
    </w:p>
    <w:p w14:paraId="0A3C5DBB" w14:textId="77777777" w:rsidR="00792EBB" w:rsidRPr="00C66F68" w:rsidRDefault="00792EBB" w:rsidP="00792EBB">
      <w:pPr>
        <w:keepNext/>
        <w:keepLines/>
        <w:jc w:val="both"/>
        <w:rPr>
          <w:rFonts w:ascii="Tahoma" w:hAnsi="Tahoma" w:cs="Tahoma"/>
        </w:rPr>
      </w:pPr>
    </w:p>
    <w:p w14:paraId="48E483D5" w14:textId="77777777" w:rsidR="00792EBB" w:rsidRPr="00C66F68" w:rsidRDefault="00792EBB" w:rsidP="00792EBB">
      <w:pPr>
        <w:keepNext/>
        <w:keepLines/>
        <w:numPr>
          <w:ilvl w:val="0"/>
          <w:numId w:val="47"/>
        </w:numPr>
        <w:spacing w:after="200" w:line="276" w:lineRule="auto"/>
        <w:ind w:left="567" w:hanging="567"/>
        <w:rPr>
          <w:rFonts w:ascii="Tahoma" w:hAnsi="Tahoma" w:cs="Tahoma"/>
          <w:b/>
        </w:rPr>
      </w:pPr>
      <w:r w:rsidRPr="00C66F68">
        <w:rPr>
          <w:rFonts w:ascii="Tahoma" w:hAnsi="Tahoma" w:cs="Tahoma"/>
          <w:b/>
        </w:rPr>
        <w:t>PREDMET OKVIRNEGA SPORAZUMA</w:t>
      </w:r>
    </w:p>
    <w:p w14:paraId="01A2655D" w14:textId="77777777" w:rsidR="00792EBB" w:rsidRPr="00C66F68"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C66F68">
        <w:rPr>
          <w:rFonts w:ascii="Tahoma" w:hAnsi="Tahoma" w:cs="Tahoma"/>
          <w:color w:val="000000"/>
        </w:rPr>
        <w:t>člen</w:t>
      </w:r>
    </w:p>
    <w:p w14:paraId="4E17523D" w14:textId="77777777" w:rsidR="00792EBB" w:rsidRPr="00C66F68" w:rsidRDefault="00792EBB" w:rsidP="00792EBB">
      <w:pPr>
        <w:keepNext/>
        <w:keepLines/>
        <w:tabs>
          <w:tab w:val="left" w:pos="1702"/>
        </w:tabs>
        <w:jc w:val="both"/>
        <w:rPr>
          <w:rFonts w:ascii="Tahoma" w:hAnsi="Tahoma" w:cs="Tahoma"/>
        </w:rPr>
      </w:pPr>
      <w:r w:rsidRPr="00C66F68">
        <w:rPr>
          <w:rFonts w:ascii="Tahoma" w:hAnsi="Tahoma" w:cs="Tahoma"/>
          <w:lang w:eastAsia="en-US"/>
        </w:rPr>
        <w:t>Predmet okvirnega sporazuma je Okoljsko manj obremenjujoče čiščenje poslovnih prostorov (</w:t>
      </w:r>
      <w:r w:rsidRPr="00C66F68">
        <w:rPr>
          <w:rFonts w:ascii="Tahoma" w:hAnsi="Tahoma" w:cs="Tahoma"/>
        </w:rPr>
        <w:t>v nadaljevanju tudi: čiščenje poslovnih prostorov in/ali čiščenje in/ali storitve)</w:t>
      </w:r>
      <w:r w:rsidRPr="00C66F68">
        <w:rPr>
          <w:rFonts w:ascii="Tahoma" w:hAnsi="Tahoma" w:cs="Tahoma"/>
          <w:lang w:eastAsia="en-US"/>
        </w:rPr>
        <w:t xml:space="preserve"> za sklop št. 5: </w:t>
      </w:r>
      <w:r w:rsidRPr="00C66F68">
        <w:rPr>
          <w:rFonts w:ascii="Tahoma" w:hAnsi="Tahoma" w:cs="Tahoma"/>
        </w:rPr>
        <w:t>Pomožna dela na obratovalnih napravah, predpriprava in urejanje delovišč ter strojev (v nadaljevanju tudi: storitve), v količinah in dinamiki, ki jih naročnik po obsegu in časovno ne more vnaprej določiti,</w:t>
      </w:r>
      <w:r w:rsidRPr="00C66F68">
        <w:rPr>
          <w:rFonts w:ascii="Tahoma" w:hAnsi="Tahoma" w:cs="Tahoma"/>
          <w:bCs/>
        </w:rPr>
        <w:t xml:space="preserve"> v skladu s tehničnim opisom predmeta okvirnega sporazuma, ki je kot Priloga št. 1 sestavni del okvirnega sporazuma, </w:t>
      </w:r>
      <w:r w:rsidRPr="00C66F68">
        <w:rPr>
          <w:rFonts w:ascii="Tahoma" w:hAnsi="Tahoma" w:cs="Tahoma"/>
        </w:rPr>
        <w:t>na podlagi ponudbe izvajalca in na podlagi ponudbenega predračuna izvajalca z dne __________, ki je kot Priloga št. 2 sestavni del tega okvirnega sporazuma (v nadaljevanju: ponudbeni predračun izvajalca) ter v skladu z vsebino zahtev razpisne dokumentacije</w:t>
      </w:r>
      <w:r w:rsidRPr="00C66F68">
        <w:rPr>
          <w:rFonts w:ascii="Tahoma" w:eastAsia="Calibri" w:hAnsi="Tahoma" w:cs="Tahoma"/>
          <w:lang w:eastAsia="en-US"/>
        </w:rPr>
        <w:t xml:space="preserve">, </w:t>
      </w:r>
      <w:r w:rsidRPr="00C66F68">
        <w:rPr>
          <w:rFonts w:ascii="Tahoma" w:hAnsi="Tahoma" w:cs="Tahoma"/>
        </w:rPr>
        <w:t>in sicer vse po pravilih stroke, s skrbnostjo dobrega strokovnjaka ter v skladu tem okvirnim sporazumom.</w:t>
      </w:r>
    </w:p>
    <w:p w14:paraId="6FBAC381" w14:textId="77777777" w:rsidR="00792EBB" w:rsidRPr="00F750E1" w:rsidRDefault="00792EBB" w:rsidP="00792EBB">
      <w:pPr>
        <w:keepNext/>
        <w:keepLines/>
        <w:tabs>
          <w:tab w:val="left" w:pos="1702"/>
        </w:tabs>
        <w:jc w:val="both"/>
        <w:rPr>
          <w:rFonts w:ascii="Tahoma" w:hAnsi="Tahoma" w:cs="Tahoma"/>
          <w:highlight w:val="yellow"/>
        </w:rPr>
      </w:pPr>
    </w:p>
    <w:p w14:paraId="6AEB0CE5" w14:textId="77777777" w:rsidR="00792EBB" w:rsidRPr="0030646A" w:rsidRDefault="00792EBB" w:rsidP="00792EBB">
      <w:pPr>
        <w:keepNext/>
        <w:keepLines/>
        <w:tabs>
          <w:tab w:val="left" w:pos="1702"/>
        </w:tabs>
        <w:jc w:val="both"/>
        <w:rPr>
          <w:rFonts w:ascii="Tahoma" w:hAnsi="Tahoma" w:cs="Tahoma"/>
        </w:rPr>
      </w:pPr>
      <w:r w:rsidRPr="0030646A">
        <w:rPr>
          <w:rFonts w:ascii="Tahoma" w:hAnsi="Tahoma" w:cs="Tahoma"/>
        </w:rPr>
        <w:t xml:space="preserve">Opredelitev in opis predmeta tega okvirnega sporazuma sta razvidna iz ponudbenega predračuna izvajalca in tehničnega opisa predmeta okvirnega sporazuma. </w:t>
      </w:r>
    </w:p>
    <w:p w14:paraId="565A8FB9" w14:textId="77777777" w:rsidR="00792EBB" w:rsidRPr="0030646A" w:rsidRDefault="00792EBB" w:rsidP="00792EBB">
      <w:pPr>
        <w:keepNext/>
        <w:keepLines/>
        <w:tabs>
          <w:tab w:val="left" w:pos="1702"/>
        </w:tabs>
        <w:jc w:val="both"/>
        <w:rPr>
          <w:rFonts w:ascii="Tahoma" w:hAnsi="Tahoma" w:cs="Tahoma"/>
        </w:rPr>
      </w:pPr>
    </w:p>
    <w:p w14:paraId="6B4880A6" w14:textId="77777777" w:rsidR="00792EBB" w:rsidRPr="0030646A" w:rsidRDefault="00792EBB" w:rsidP="00792EBB">
      <w:pPr>
        <w:keepNext/>
        <w:keepLines/>
        <w:tabs>
          <w:tab w:val="left" w:pos="1702"/>
        </w:tabs>
        <w:jc w:val="both"/>
        <w:rPr>
          <w:rFonts w:ascii="Tahoma" w:hAnsi="Tahoma" w:cs="Tahoma"/>
        </w:rPr>
      </w:pPr>
      <w:r w:rsidRPr="0030646A">
        <w:rPr>
          <w:rFonts w:ascii="Tahoma" w:hAnsi="Tahoma" w:cs="Tahoma"/>
        </w:rPr>
        <w:t>Okvirne količine, navedene v posamezni postavki ponudbenega predračuna izvajalca, so količine, ki jih bo naročnik predvidoma potreboval v obdobju veljavnosti okvirnega sporazuma.</w:t>
      </w:r>
    </w:p>
    <w:p w14:paraId="577C5557" w14:textId="77777777" w:rsidR="00792EBB" w:rsidRPr="0030646A" w:rsidRDefault="00792EBB" w:rsidP="00792EBB">
      <w:pPr>
        <w:keepNext/>
        <w:keepLines/>
        <w:jc w:val="both"/>
        <w:rPr>
          <w:rFonts w:ascii="Tahoma" w:hAnsi="Tahoma" w:cs="Tahoma"/>
        </w:rPr>
      </w:pPr>
    </w:p>
    <w:p w14:paraId="57E2E051" w14:textId="77777777" w:rsidR="00792EBB" w:rsidRPr="0030646A" w:rsidRDefault="00792EBB" w:rsidP="00792EBB">
      <w:pPr>
        <w:keepNext/>
        <w:keepLines/>
        <w:tabs>
          <w:tab w:val="left" w:pos="1702"/>
        </w:tabs>
        <w:jc w:val="both"/>
        <w:rPr>
          <w:rFonts w:ascii="Tahoma" w:hAnsi="Tahoma" w:cs="Tahoma"/>
        </w:rPr>
      </w:pPr>
      <w:r w:rsidRPr="0030646A">
        <w:rPr>
          <w:rFonts w:ascii="Tahoma" w:hAnsi="Tahoma" w:cs="Tahoma"/>
        </w:rPr>
        <w:t xml:space="preserve">Naročnik in izvajalec se izrecno dogovorita, da bo naročnik v obdobju veljavnosti tega okvirnega sporazuma naročal storitve iz ponudbenega predračuna izvajalca, ki jih bo dejansko potreboval in za katere bo imel zagotovljena finančna sredstva. </w:t>
      </w:r>
    </w:p>
    <w:p w14:paraId="35C46AFA" w14:textId="77777777" w:rsidR="00792EBB" w:rsidRPr="0030646A" w:rsidRDefault="00792EBB" w:rsidP="00792EBB">
      <w:pPr>
        <w:keepNext/>
        <w:keepLines/>
        <w:suppressAutoHyphens/>
        <w:jc w:val="both"/>
        <w:rPr>
          <w:rFonts w:ascii="Tahoma" w:hAnsi="Tahoma" w:cs="Tahoma"/>
          <w:b/>
          <w:color w:val="000000"/>
        </w:rPr>
      </w:pPr>
    </w:p>
    <w:p w14:paraId="4B48D3B5"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43EEAD42" w14:textId="77777777" w:rsidR="00792EBB" w:rsidRPr="0030646A" w:rsidRDefault="00792EBB" w:rsidP="00792EBB">
      <w:pPr>
        <w:keepNext/>
        <w:keepLines/>
        <w:jc w:val="both"/>
        <w:rPr>
          <w:rFonts w:ascii="Tahoma" w:hAnsi="Tahoma" w:cs="Tahoma"/>
        </w:rPr>
      </w:pPr>
      <w:r w:rsidRPr="0030646A">
        <w:rPr>
          <w:rFonts w:ascii="Tahoma" w:hAnsi="Tahoma" w:cs="Tahoma"/>
        </w:rPr>
        <w:t>V okviru izvajanja storitev iz tega okvirnega sporazuma se bodo na lokaciji naročnika Toplarniška ulica 19, Ljubljana, izvajala:</w:t>
      </w:r>
    </w:p>
    <w:p w14:paraId="36798309" w14:textId="77777777" w:rsidR="00792EBB" w:rsidRPr="0030646A" w:rsidRDefault="00792EBB" w:rsidP="00792EBB">
      <w:pPr>
        <w:keepNext/>
        <w:keepLines/>
        <w:jc w:val="both"/>
        <w:rPr>
          <w:rFonts w:ascii="Tahoma" w:hAnsi="Tahoma" w:cs="Tahoma"/>
          <w:color w:val="FF0000"/>
        </w:rPr>
      </w:pPr>
    </w:p>
    <w:p w14:paraId="6EA4C3BD" w14:textId="0D963839" w:rsidR="00792EBB" w:rsidRPr="0030646A" w:rsidRDefault="00792EBB" w:rsidP="00792EBB">
      <w:pPr>
        <w:keepNext/>
        <w:keepLines/>
        <w:spacing w:after="120"/>
        <w:jc w:val="both"/>
        <w:rPr>
          <w:rFonts w:ascii="Tahoma" w:hAnsi="Tahoma" w:cs="Tahoma"/>
        </w:rPr>
      </w:pPr>
      <w:r w:rsidRPr="0030646A">
        <w:rPr>
          <w:rFonts w:ascii="Tahoma" w:hAnsi="Tahoma" w:cs="Tahoma"/>
        </w:rPr>
        <w:t xml:space="preserve">1. Pomožna dela </w:t>
      </w:r>
      <w:r w:rsidR="008E349E">
        <w:rPr>
          <w:rFonts w:ascii="Tahoma" w:hAnsi="Tahoma" w:cs="Tahoma"/>
        </w:rPr>
        <w:t xml:space="preserve">v zvezi s čiščenjem </w:t>
      </w:r>
      <w:r w:rsidRPr="0030646A">
        <w:rPr>
          <w:rFonts w:ascii="Tahoma" w:hAnsi="Tahoma" w:cs="Tahoma"/>
        </w:rPr>
        <w:t xml:space="preserve">na obratovalnih napravah, predpriprava in urejanje delovišč ter strojev:  </w:t>
      </w:r>
    </w:p>
    <w:p w14:paraId="41F610D6" w14:textId="77777777" w:rsidR="00792EBB" w:rsidRPr="0030646A" w:rsidRDefault="00792EBB" w:rsidP="00C66F68">
      <w:pPr>
        <w:keepNext/>
        <w:keepLines/>
        <w:numPr>
          <w:ilvl w:val="0"/>
          <w:numId w:val="55"/>
        </w:numPr>
        <w:ind w:left="720"/>
        <w:jc w:val="both"/>
        <w:rPr>
          <w:rFonts w:ascii="Tahoma" w:hAnsi="Tahoma" w:cs="Tahoma"/>
        </w:rPr>
      </w:pPr>
      <w:r w:rsidRPr="0030646A">
        <w:rPr>
          <w:rFonts w:ascii="Tahoma" w:hAnsi="Tahoma" w:cs="Tahoma"/>
        </w:rPr>
        <w:t>v strojnici in kotlovni GPO (Glavni pogonski objekt),</w:t>
      </w:r>
    </w:p>
    <w:p w14:paraId="17F0C03B" w14:textId="77777777" w:rsidR="00792EBB" w:rsidRPr="0030646A" w:rsidRDefault="00792EBB" w:rsidP="00C66F68">
      <w:pPr>
        <w:keepNext/>
        <w:keepLines/>
        <w:numPr>
          <w:ilvl w:val="0"/>
          <w:numId w:val="55"/>
        </w:numPr>
        <w:ind w:left="720"/>
        <w:jc w:val="both"/>
        <w:rPr>
          <w:rFonts w:ascii="Tahoma" w:hAnsi="Tahoma" w:cs="Tahoma"/>
        </w:rPr>
      </w:pPr>
      <w:r w:rsidRPr="0030646A">
        <w:rPr>
          <w:rFonts w:ascii="Tahoma" w:hAnsi="Tahoma" w:cs="Tahoma"/>
        </w:rPr>
        <w:t>na transportnih napravah premoga, biomase, pepela in žlindre B1 (Blok 1), B2 (Blok 2), B3 (Blok 3),</w:t>
      </w:r>
    </w:p>
    <w:p w14:paraId="0A0B4CC9" w14:textId="77777777" w:rsidR="00792EBB" w:rsidRPr="0030646A" w:rsidRDefault="00792EBB" w:rsidP="00C66F68">
      <w:pPr>
        <w:keepNext/>
        <w:keepLines/>
        <w:numPr>
          <w:ilvl w:val="0"/>
          <w:numId w:val="55"/>
        </w:numPr>
        <w:ind w:left="720"/>
        <w:jc w:val="both"/>
        <w:rPr>
          <w:rFonts w:ascii="Tahoma" w:hAnsi="Tahoma" w:cs="Tahoma"/>
        </w:rPr>
      </w:pPr>
      <w:r w:rsidRPr="0030646A">
        <w:rPr>
          <w:rFonts w:ascii="Tahoma" w:hAnsi="Tahoma" w:cs="Tahoma"/>
        </w:rPr>
        <w:t>v delavnicah strojnega vzdrževanja,</w:t>
      </w:r>
    </w:p>
    <w:p w14:paraId="6E8D7B15" w14:textId="77777777" w:rsidR="00792EBB" w:rsidRPr="0030646A" w:rsidRDefault="00792EBB" w:rsidP="00C66F68">
      <w:pPr>
        <w:keepNext/>
        <w:keepLines/>
        <w:numPr>
          <w:ilvl w:val="0"/>
          <w:numId w:val="55"/>
        </w:numPr>
        <w:ind w:left="720"/>
        <w:jc w:val="both"/>
        <w:rPr>
          <w:rFonts w:ascii="Tahoma" w:hAnsi="Tahoma" w:cs="Tahoma"/>
        </w:rPr>
      </w:pPr>
      <w:r w:rsidRPr="0030646A">
        <w:rPr>
          <w:rFonts w:ascii="Tahoma" w:hAnsi="Tahoma" w:cs="Tahoma"/>
        </w:rPr>
        <w:t>ostala dela po nalogu delovodje.</w:t>
      </w:r>
    </w:p>
    <w:p w14:paraId="44B7BA15" w14:textId="77777777" w:rsidR="00792EBB" w:rsidRPr="0030646A" w:rsidRDefault="00792EBB" w:rsidP="00792EBB">
      <w:pPr>
        <w:keepNext/>
        <w:keepLines/>
        <w:jc w:val="both"/>
        <w:rPr>
          <w:rFonts w:ascii="Tahoma" w:hAnsi="Tahoma" w:cs="Tahoma"/>
        </w:rPr>
      </w:pPr>
    </w:p>
    <w:p w14:paraId="576A8F5E" w14:textId="77777777" w:rsidR="00792EBB" w:rsidRPr="00C66F68" w:rsidRDefault="00792EBB" w:rsidP="00792EBB">
      <w:pPr>
        <w:keepNext/>
        <w:keepLines/>
        <w:jc w:val="both"/>
        <w:rPr>
          <w:rFonts w:ascii="Tahoma" w:eastAsia="Calibri" w:hAnsi="Tahoma" w:cs="Tahoma"/>
          <w:lang w:eastAsia="en-US"/>
        </w:rPr>
      </w:pPr>
      <w:r w:rsidRPr="00C66F68">
        <w:rPr>
          <w:rFonts w:ascii="Tahoma" w:eastAsia="Calibri" w:hAnsi="Tahoma" w:cs="Tahoma"/>
          <w:lang w:eastAsia="en-US"/>
        </w:rPr>
        <w:lastRenderedPageBreak/>
        <w:t>Za izvedbo zgoraj navedenih del je za dobo 48 (oseminštirideset) mesecev predvideno 15.800 (</w:t>
      </w:r>
      <w:proofErr w:type="spellStart"/>
      <w:r w:rsidRPr="00C66F68">
        <w:rPr>
          <w:rFonts w:ascii="Tahoma" w:eastAsia="Calibri" w:hAnsi="Tahoma" w:cs="Tahoma"/>
          <w:lang w:eastAsia="en-US"/>
        </w:rPr>
        <w:t>petnajsttisočosemsto</w:t>
      </w:r>
      <w:proofErr w:type="spellEnd"/>
      <w:r w:rsidRPr="00C66F68">
        <w:rPr>
          <w:rFonts w:ascii="Tahoma" w:eastAsia="Calibri" w:hAnsi="Tahoma" w:cs="Tahoma"/>
          <w:lang w:eastAsia="en-US"/>
        </w:rPr>
        <w:t>) ur rednih storitev.</w:t>
      </w:r>
    </w:p>
    <w:p w14:paraId="76BAC727" w14:textId="77777777" w:rsidR="00792EBB" w:rsidRPr="00C66F68" w:rsidRDefault="00792EBB" w:rsidP="00792EBB">
      <w:pPr>
        <w:keepNext/>
        <w:keepLines/>
        <w:spacing w:after="120"/>
        <w:jc w:val="both"/>
        <w:rPr>
          <w:rFonts w:ascii="Tahoma" w:hAnsi="Tahoma" w:cs="Tahoma"/>
        </w:rPr>
      </w:pPr>
      <w:r w:rsidRPr="00C66F68">
        <w:rPr>
          <w:rFonts w:ascii="Tahoma" w:hAnsi="Tahoma" w:cs="Tahoma"/>
        </w:rPr>
        <w:t>2. Čiščenje pepela in nesnage v ozkih ter zaprtih prostorih:</w:t>
      </w:r>
    </w:p>
    <w:p w14:paraId="76770D43" w14:textId="77777777" w:rsidR="00792EBB" w:rsidRPr="00C66F68" w:rsidRDefault="00792EBB" w:rsidP="00C66F68">
      <w:pPr>
        <w:keepNext/>
        <w:keepLines/>
        <w:numPr>
          <w:ilvl w:val="0"/>
          <w:numId w:val="55"/>
        </w:numPr>
        <w:ind w:left="720"/>
        <w:jc w:val="both"/>
        <w:rPr>
          <w:rFonts w:ascii="Tahoma" w:hAnsi="Tahoma" w:cs="Tahoma"/>
        </w:rPr>
      </w:pPr>
      <w:r w:rsidRPr="00C66F68">
        <w:rPr>
          <w:rFonts w:ascii="Tahoma" w:hAnsi="Tahoma" w:cs="Tahoma"/>
        </w:rPr>
        <w:t xml:space="preserve">v notranjosti vrečastih filtrov in elektrofiltru, </w:t>
      </w:r>
    </w:p>
    <w:p w14:paraId="5044CB56" w14:textId="77777777" w:rsidR="00792EBB" w:rsidRPr="00C66F68" w:rsidRDefault="00792EBB" w:rsidP="00C66F68">
      <w:pPr>
        <w:keepNext/>
        <w:keepLines/>
        <w:numPr>
          <w:ilvl w:val="0"/>
          <w:numId w:val="55"/>
        </w:numPr>
        <w:ind w:left="720"/>
        <w:jc w:val="both"/>
        <w:rPr>
          <w:rFonts w:ascii="Tahoma" w:hAnsi="Tahoma" w:cs="Tahoma"/>
        </w:rPr>
      </w:pPr>
      <w:r w:rsidRPr="00C66F68">
        <w:rPr>
          <w:rFonts w:ascii="Tahoma" w:hAnsi="Tahoma" w:cs="Tahoma"/>
        </w:rPr>
        <w:t>v notranjosti kotlov in v kinetah,</w:t>
      </w:r>
    </w:p>
    <w:p w14:paraId="7A396FCA" w14:textId="77777777" w:rsidR="00792EBB" w:rsidRPr="00C66F68" w:rsidRDefault="00792EBB" w:rsidP="00C66F68">
      <w:pPr>
        <w:keepNext/>
        <w:keepLines/>
        <w:numPr>
          <w:ilvl w:val="0"/>
          <w:numId w:val="55"/>
        </w:numPr>
        <w:ind w:left="720"/>
        <w:jc w:val="both"/>
        <w:rPr>
          <w:rFonts w:ascii="Tahoma" w:hAnsi="Tahoma" w:cs="Tahoma"/>
        </w:rPr>
      </w:pPr>
      <w:r w:rsidRPr="00C66F68">
        <w:rPr>
          <w:rFonts w:ascii="Tahoma" w:hAnsi="Tahoma" w:cs="Tahoma"/>
        </w:rPr>
        <w:t>v dimnih in zračnih kanalih.</w:t>
      </w:r>
    </w:p>
    <w:p w14:paraId="08829884" w14:textId="77777777" w:rsidR="00792EBB" w:rsidRPr="00C66F68" w:rsidRDefault="00792EBB" w:rsidP="00792EBB">
      <w:pPr>
        <w:keepNext/>
        <w:keepLines/>
        <w:jc w:val="both"/>
        <w:rPr>
          <w:rFonts w:ascii="Tahoma" w:hAnsi="Tahoma" w:cs="Tahoma"/>
        </w:rPr>
      </w:pPr>
    </w:p>
    <w:p w14:paraId="1521A472" w14:textId="77777777" w:rsidR="00792EBB" w:rsidRPr="0030646A" w:rsidRDefault="00792EBB" w:rsidP="00792EBB">
      <w:pPr>
        <w:keepNext/>
        <w:keepLines/>
        <w:jc w:val="both"/>
        <w:rPr>
          <w:rFonts w:ascii="Tahoma" w:eastAsia="Calibri" w:hAnsi="Tahoma" w:cs="Tahoma"/>
          <w:lang w:eastAsia="en-US"/>
        </w:rPr>
      </w:pPr>
      <w:r w:rsidRPr="00C66F68">
        <w:rPr>
          <w:rFonts w:ascii="Tahoma" w:eastAsia="Calibri" w:hAnsi="Tahoma" w:cs="Tahoma"/>
          <w:lang w:eastAsia="en-US"/>
        </w:rPr>
        <w:t>Za izvedbo zgoraj navedenih del je za dobo 48 (oseminštirideset) mesecev predvideno 3.800 (</w:t>
      </w:r>
      <w:proofErr w:type="spellStart"/>
      <w:r w:rsidRPr="00C66F68">
        <w:rPr>
          <w:rFonts w:ascii="Tahoma" w:eastAsia="Calibri" w:hAnsi="Tahoma" w:cs="Tahoma"/>
          <w:lang w:eastAsia="en-US"/>
        </w:rPr>
        <w:t>tritisočosemsto</w:t>
      </w:r>
      <w:proofErr w:type="spellEnd"/>
      <w:r w:rsidRPr="00C66F68">
        <w:rPr>
          <w:rFonts w:ascii="Tahoma" w:eastAsia="Calibri" w:hAnsi="Tahoma" w:cs="Tahoma"/>
          <w:lang w:eastAsia="en-US"/>
        </w:rPr>
        <w:t>) ur rednih storitev.</w:t>
      </w:r>
    </w:p>
    <w:p w14:paraId="46AE6E7F" w14:textId="77777777" w:rsidR="00792EBB" w:rsidRPr="0030646A" w:rsidRDefault="00792EBB" w:rsidP="00792EBB">
      <w:pPr>
        <w:keepNext/>
        <w:keepLines/>
        <w:jc w:val="both"/>
        <w:rPr>
          <w:rFonts w:ascii="Tahoma" w:hAnsi="Tahoma" w:cs="Tahoma"/>
        </w:rPr>
      </w:pPr>
    </w:p>
    <w:p w14:paraId="2CD1EA1C" w14:textId="77777777" w:rsidR="00792EBB" w:rsidRPr="0030646A" w:rsidRDefault="00792EBB" w:rsidP="00792EBB">
      <w:pPr>
        <w:keepNext/>
        <w:keepLines/>
        <w:jc w:val="both"/>
        <w:rPr>
          <w:rFonts w:ascii="Tahoma" w:hAnsi="Tahoma" w:cs="Tahoma"/>
        </w:rPr>
      </w:pPr>
      <w:r w:rsidRPr="0030646A">
        <w:rPr>
          <w:rFonts w:ascii="Tahoma" w:hAnsi="Tahoma" w:cs="Tahoma"/>
        </w:rPr>
        <w:t>Kot pomožna dela, čiščenje delov naprav in delovišč se med drugim smatra naslednje:</w:t>
      </w:r>
    </w:p>
    <w:p w14:paraId="0C0F0433" w14:textId="77777777" w:rsidR="00792EBB" w:rsidRPr="0030646A" w:rsidRDefault="00792EBB" w:rsidP="00792EBB">
      <w:pPr>
        <w:keepNext/>
        <w:keepLines/>
        <w:jc w:val="both"/>
        <w:rPr>
          <w:rFonts w:ascii="Tahoma" w:hAnsi="Tahoma" w:cs="Tahoma"/>
        </w:rPr>
      </w:pPr>
    </w:p>
    <w:p w14:paraId="3720CBB4" w14:textId="77777777" w:rsidR="00792EBB" w:rsidRPr="0030646A" w:rsidRDefault="00792EBB" w:rsidP="00792EBB">
      <w:pPr>
        <w:keepNext/>
        <w:keepLines/>
        <w:spacing w:after="120"/>
        <w:jc w:val="both"/>
        <w:rPr>
          <w:rFonts w:ascii="Tahoma" w:hAnsi="Tahoma" w:cs="Tahoma"/>
        </w:rPr>
      </w:pPr>
      <w:r w:rsidRPr="0030646A">
        <w:rPr>
          <w:rFonts w:ascii="Tahoma" w:hAnsi="Tahoma" w:cs="Tahoma"/>
        </w:rPr>
        <w:t xml:space="preserve">Čiščenje med in po popravilu oz. tekočem vzdrževanju delov naprav: </w:t>
      </w:r>
    </w:p>
    <w:p w14:paraId="0033948F" w14:textId="3A69D24B" w:rsidR="00792EBB" w:rsidRPr="0030646A" w:rsidRDefault="006F4005" w:rsidP="00C66F68">
      <w:pPr>
        <w:keepNext/>
        <w:keepLines/>
        <w:numPr>
          <w:ilvl w:val="0"/>
          <w:numId w:val="55"/>
        </w:numPr>
        <w:ind w:left="720"/>
        <w:jc w:val="both"/>
        <w:rPr>
          <w:rFonts w:ascii="Tahoma" w:hAnsi="Tahoma" w:cs="Tahoma"/>
        </w:rPr>
      </w:pPr>
      <w:r>
        <w:rPr>
          <w:rFonts w:ascii="Tahoma" w:hAnsi="Tahoma" w:cs="Tahoma"/>
        </w:rPr>
        <w:t xml:space="preserve">temeljito </w:t>
      </w:r>
      <w:r w:rsidR="00792EBB" w:rsidRPr="0030646A">
        <w:rPr>
          <w:rFonts w:ascii="Tahoma" w:hAnsi="Tahoma" w:cs="Tahoma"/>
        </w:rPr>
        <w:t>čiščenje delov naprav</w:t>
      </w:r>
      <w:r>
        <w:rPr>
          <w:rFonts w:ascii="Tahoma" w:hAnsi="Tahoma" w:cs="Tahoma"/>
        </w:rPr>
        <w:t>,</w:t>
      </w:r>
      <w:r w:rsidR="00792EBB" w:rsidRPr="0030646A">
        <w:rPr>
          <w:rFonts w:ascii="Tahoma" w:hAnsi="Tahoma" w:cs="Tahoma"/>
        </w:rPr>
        <w:t xml:space="preserve"> preden napravo »odpremo«, da ne zaide tujek v pogonski sklop naprave,</w:t>
      </w:r>
    </w:p>
    <w:p w14:paraId="55D6CF18" w14:textId="604443E4" w:rsidR="00792EBB" w:rsidRPr="0030646A" w:rsidRDefault="006F4005" w:rsidP="00C66F68">
      <w:pPr>
        <w:keepNext/>
        <w:keepLines/>
        <w:numPr>
          <w:ilvl w:val="0"/>
          <w:numId w:val="55"/>
        </w:numPr>
        <w:ind w:left="720"/>
        <w:jc w:val="both"/>
        <w:rPr>
          <w:rFonts w:ascii="Tahoma" w:hAnsi="Tahoma" w:cs="Tahoma"/>
        </w:rPr>
      </w:pPr>
      <w:r>
        <w:rPr>
          <w:rFonts w:ascii="Tahoma" w:hAnsi="Tahoma" w:cs="Tahoma"/>
        </w:rPr>
        <w:t>čiščenje</w:t>
      </w:r>
      <w:r w:rsidRPr="0030646A">
        <w:rPr>
          <w:rFonts w:ascii="Tahoma" w:hAnsi="Tahoma" w:cs="Tahoma"/>
        </w:rPr>
        <w:t xml:space="preserve"> </w:t>
      </w:r>
      <w:r w:rsidR="00792EBB" w:rsidRPr="0030646A">
        <w:rPr>
          <w:rFonts w:ascii="Tahoma" w:hAnsi="Tahoma" w:cs="Tahoma"/>
        </w:rPr>
        <w:t>prostor</w:t>
      </w:r>
      <w:r>
        <w:rPr>
          <w:rFonts w:ascii="Tahoma" w:hAnsi="Tahoma" w:cs="Tahoma"/>
        </w:rPr>
        <w:t>a</w:t>
      </w:r>
      <w:r w:rsidR="00792EBB" w:rsidRPr="0030646A">
        <w:rPr>
          <w:rFonts w:ascii="Tahoma" w:hAnsi="Tahoma" w:cs="Tahoma"/>
        </w:rPr>
        <w:t xml:space="preserve"> (delovišč</w:t>
      </w:r>
      <w:r>
        <w:rPr>
          <w:rFonts w:ascii="Tahoma" w:hAnsi="Tahoma" w:cs="Tahoma"/>
        </w:rPr>
        <w:t>a</w:t>
      </w:r>
      <w:r w:rsidR="00792EBB" w:rsidRPr="0030646A">
        <w:rPr>
          <w:rFonts w:ascii="Tahoma" w:hAnsi="Tahoma" w:cs="Tahoma"/>
        </w:rPr>
        <w:t xml:space="preserve">) </w:t>
      </w:r>
      <w:r w:rsidRPr="0030646A">
        <w:rPr>
          <w:rFonts w:ascii="Tahoma" w:hAnsi="Tahoma" w:cs="Tahoma"/>
        </w:rPr>
        <w:t xml:space="preserve">po končanju del </w:t>
      </w:r>
      <w:r w:rsidR="00792EBB" w:rsidRPr="0030646A">
        <w:rPr>
          <w:rFonts w:ascii="Tahoma" w:hAnsi="Tahoma" w:cs="Tahoma"/>
        </w:rPr>
        <w:t>ter</w:t>
      </w:r>
      <w:r>
        <w:rPr>
          <w:rFonts w:ascii="Tahoma" w:hAnsi="Tahoma" w:cs="Tahoma"/>
        </w:rPr>
        <w:t xml:space="preserve"> odvoz</w:t>
      </w:r>
      <w:r w:rsidR="00792EBB" w:rsidRPr="0030646A">
        <w:rPr>
          <w:rFonts w:ascii="Tahoma" w:hAnsi="Tahoma" w:cs="Tahoma"/>
        </w:rPr>
        <w:t xml:space="preserve"> vse</w:t>
      </w:r>
      <w:r>
        <w:rPr>
          <w:rFonts w:ascii="Tahoma" w:hAnsi="Tahoma" w:cs="Tahoma"/>
        </w:rPr>
        <w:t>h</w:t>
      </w:r>
      <w:r w:rsidR="00792EBB" w:rsidRPr="0030646A">
        <w:rPr>
          <w:rFonts w:ascii="Tahoma" w:hAnsi="Tahoma" w:cs="Tahoma"/>
        </w:rPr>
        <w:t xml:space="preserve"> odpadk</w:t>
      </w:r>
      <w:r>
        <w:rPr>
          <w:rFonts w:ascii="Tahoma" w:hAnsi="Tahoma" w:cs="Tahoma"/>
        </w:rPr>
        <w:t>ov</w:t>
      </w:r>
      <w:r w:rsidR="00792EBB" w:rsidRPr="0030646A">
        <w:rPr>
          <w:rFonts w:ascii="Tahoma" w:hAnsi="Tahoma" w:cs="Tahoma"/>
        </w:rPr>
        <w:t xml:space="preserve"> (mastne krpe, prah, poškodovani deli naprav, odpadno jeklo…)  v </w:t>
      </w:r>
      <w:r w:rsidRPr="0030646A">
        <w:rPr>
          <w:rFonts w:ascii="Tahoma" w:hAnsi="Tahoma" w:cs="Tahoma"/>
        </w:rPr>
        <w:t xml:space="preserve">za </w:t>
      </w:r>
      <w:r w:rsidR="00792EBB" w:rsidRPr="0030646A">
        <w:rPr>
          <w:rFonts w:ascii="Tahoma" w:hAnsi="Tahoma" w:cs="Tahoma"/>
        </w:rPr>
        <w:t>to predvideni prostor (kontejner).</w:t>
      </w:r>
    </w:p>
    <w:p w14:paraId="2CD3BED0" w14:textId="77777777" w:rsidR="00792EBB" w:rsidRPr="0030646A" w:rsidRDefault="00792EBB" w:rsidP="00792EBB">
      <w:pPr>
        <w:keepNext/>
        <w:keepLines/>
        <w:jc w:val="both"/>
        <w:rPr>
          <w:rFonts w:ascii="Tahoma" w:hAnsi="Tahoma" w:cs="Tahoma"/>
        </w:rPr>
      </w:pPr>
    </w:p>
    <w:p w14:paraId="524BF36C" w14:textId="423D98BF" w:rsidR="00792EBB" w:rsidRPr="0030646A" w:rsidRDefault="00792EBB" w:rsidP="00792EBB">
      <w:pPr>
        <w:keepNext/>
        <w:keepLines/>
        <w:jc w:val="both"/>
        <w:rPr>
          <w:rFonts w:ascii="Tahoma" w:hAnsi="Tahoma" w:cs="Tahoma"/>
        </w:rPr>
      </w:pPr>
      <w:r w:rsidRPr="0030646A">
        <w:rPr>
          <w:rFonts w:ascii="Tahoma" w:hAnsi="Tahoma" w:cs="Tahoma"/>
        </w:rPr>
        <w:t xml:space="preserve">Med večjimi posegi vzdrževalnih del v napravah </w:t>
      </w:r>
      <w:r w:rsidR="006F4005">
        <w:rPr>
          <w:rFonts w:ascii="Tahoma" w:hAnsi="Tahoma" w:cs="Tahoma"/>
        </w:rPr>
        <w:t>bo izvajalec zagotavljal</w:t>
      </w:r>
      <w:r w:rsidRPr="0030646A">
        <w:rPr>
          <w:rFonts w:ascii="Tahoma" w:hAnsi="Tahoma" w:cs="Tahoma"/>
        </w:rPr>
        <w:t xml:space="preserve"> čistočo na delovišču, da ne pride do poškodb (zaradi prahu so tla spolzka, možnost povzročitve požara</w:t>
      </w:r>
      <w:r w:rsidR="006F4005">
        <w:rPr>
          <w:rFonts w:ascii="Tahoma" w:hAnsi="Tahoma" w:cs="Tahoma"/>
        </w:rPr>
        <w:t>,</w:t>
      </w:r>
      <w:r w:rsidRPr="0030646A">
        <w:rPr>
          <w:rFonts w:ascii="Tahoma" w:hAnsi="Tahoma" w:cs="Tahoma"/>
        </w:rPr>
        <w:t xml:space="preserve"> če se na delovišču nahajajo mastni deli, možnost spotika…)</w:t>
      </w:r>
      <w:r w:rsidR="000940A1">
        <w:rPr>
          <w:rFonts w:ascii="Tahoma" w:hAnsi="Tahoma" w:cs="Tahoma"/>
        </w:rPr>
        <w:t>.</w:t>
      </w:r>
    </w:p>
    <w:p w14:paraId="46C66979" w14:textId="77777777" w:rsidR="00792EBB" w:rsidRPr="0030646A" w:rsidRDefault="00792EBB" w:rsidP="00792EBB">
      <w:pPr>
        <w:keepNext/>
        <w:keepLines/>
        <w:jc w:val="both"/>
        <w:rPr>
          <w:rFonts w:ascii="Tahoma" w:hAnsi="Tahoma" w:cs="Tahoma"/>
        </w:rPr>
      </w:pPr>
    </w:p>
    <w:p w14:paraId="44C92EBC" w14:textId="1FB9CF6C" w:rsidR="00792EBB" w:rsidRPr="0030646A" w:rsidRDefault="00792EBB" w:rsidP="00792EBB">
      <w:pPr>
        <w:keepNext/>
        <w:keepLines/>
        <w:spacing w:after="120"/>
        <w:jc w:val="both"/>
        <w:rPr>
          <w:rFonts w:ascii="Tahoma" w:hAnsi="Tahoma" w:cs="Tahoma"/>
        </w:rPr>
      </w:pPr>
      <w:r w:rsidRPr="0030646A">
        <w:rPr>
          <w:rFonts w:ascii="Tahoma" w:hAnsi="Tahoma" w:cs="Tahoma"/>
        </w:rPr>
        <w:t xml:space="preserve">V delavnicah strojnega vzdrževanja </w:t>
      </w:r>
      <w:r w:rsidR="009D35EF">
        <w:rPr>
          <w:rFonts w:ascii="Tahoma" w:hAnsi="Tahoma" w:cs="Tahoma"/>
        </w:rPr>
        <w:t>bo izvajalec zagotavljal čistočo</w:t>
      </w:r>
      <w:r w:rsidRPr="0030646A">
        <w:rPr>
          <w:rFonts w:ascii="Tahoma" w:hAnsi="Tahoma" w:cs="Tahoma"/>
        </w:rPr>
        <w:t xml:space="preserve"> delovn</w:t>
      </w:r>
      <w:r w:rsidR="009D35EF">
        <w:rPr>
          <w:rFonts w:ascii="Tahoma" w:hAnsi="Tahoma" w:cs="Tahoma"/>
        </w:rPr>
        <w:t>ih mest, s tem, da bo izvajal</w:t>
      </w:r>
      <w:r w:rsidRPr="0030646A">
        <w:rPr>
          <w:rFonts w:ascii="Tahoma" w:hAnsi="Tahoma" w:cs="Tahoma"/>
        </w:rPr>
        <w:t>:</w:t>
      </w:r>
    </w:p>
    <w:p w14:paraId="7512ABB9" w14:textId="77777777" w:rsidR="00792EBB" w:rsidRPr="0030646A" w:rsidRDefault="00792EBB" w:rsidP="00C66F68">
      <w:pPr>
        <w:keepNext/>
        <w:keepLines/>
        <w:numPr>
          <w:ilvl w:val="0"/>
          <w:numId w:val="55"/>
        </w:numPr>
        <w:ind w:left="720"/>
        <w:jc w:val="both"/>
        <w:rPr>
          <w:rFonts w:ascii="Tahoma" w:hAnsi="Tahoma" w:cs="Tahoma"/>
        </w:rPr>
      </w:pPr>
      <w:r w:rsidRPr="0030646A">
        <w:rPr>
          <w:rFonts w:ascii="Tahoma" w:hAnsi="Tahoma" w:cs="Tahoma"/>
        </w:rPr>
        <w:t>čiščenje vseh vrst odpadkov, ki so bile povzročene na napravah za obdelavo strojnih elementov,</w:t>
      </w:r>
    </w:p>
    <w:p w14:paraId="6852D8B5" w14:textId="77777777" w:rsidR="00792EBB" w:rsidRPr="0030646A" w:rsidRDefault="00792EBB" w:rsidP="00C66F68">
      <w:pPr>
        <w:keepNext/>
        <w:keepLines/>
        <w:numPr>
          <w:ilvl w:val="0"/>
          <w:numId w:val="55"/>
        </w:numPr>
        <w:ind w:left="720"/>
        <w:jc w:val="both"/>
        <w:rPr>
          <w:rFonts w:ascii="Tahoma" w:hAnsi="Tahoma" w:cs="Tahoma"/>
        </w:rPr>
      </w:pPr>
      <w:r w:rsidRPr="0030646A">
        <w:rPr>
          <w:rFonts w:ascii="Tahoma" w:hAnsi="Tahoma" w:cs="Tahoma"/>
        </w:rPr>
        <w:t>čiščenje oljnih madežev,</w:t>
      </w:r>
    </w:p>
    <w:p w14:paraId="4D508560" w14:textId="77777777" w:rsidR="00792EBB" w:rsidRPr="0030646A" w:rsidRDefault="00792EBB" w:rsidP="00C66F68">
      <w:pPr>
        <w:keepNext/>
        <w:keepLines/>
        <w:numPr>
          <w:ilvl w:val="0"/>
          <w:numId w:val="55"/>
        </w:numPr>
        <w:ind w:left="720"/>
        <w:jc w:val="both"/>
        <w:rPr>
          <w:rFonts w:ascii="Tahoma" w:hAnsi="Tahoma" w:cs="Tahoma"/>
        </w:rPr>
      </w:pPr>
      <w:r w:rsidRPr="0030646A">
        <w:rPr>
          <w:rFonts w:ascii="Tahoma" w:hAnsi="Tahoma" w:cs="Tahoma"/>
        </w:rPr>
        <w:t>suho in mokro čiščenje tal,</w:t>
      </w:r>
    </w:p>
    <w:p w14:paraId="251983C0" w14:textId="36571AF5" w:rsidR="00792EBB" w:rsidRPr="0030646A" w:rsidRDefault="00792EBB" w:rsidP="00C66F68">
      <w:pPr>
        <w:keepNext/>
        <w:keepLines/>
        <w:numPr>
          <w:ilvl w:val="0"/>
          <w:numId w:val="55"/>
        </w:numPr>
        <w:ind w:left="720"/>
        <w:jc w:val="both"/>
        <w:rPr>
          <w:rFonts w:ascii="Tahoma" w:hAnsi="Tahoma" w:cs="Tahoma"/>
        </w:rPr>
      </w:pPr>
      <w:r w:rsidRPr="0030646A">
        <w:rPr>
          <w:rFonts w:ascii="Tahoma" w:hAnsi="Tahoma" w:cs="Tahoma"/>
        </w:rPr>
        <w:t xml:space="preserve">pospravljanje vseh košev z različnimi odpadki (mastne krpe, pločevink za barve in mazila,…) ter </w:t>
      </w:r>
      <w:r w:rsidR="009D35EF">
        <w:rPr>
          <w:rFonts w:ascii="Tahoma" w:hAnsi="Tahoma" w:cs="Tahoma"/>
        </w:rPr>
        <w:t>razporejanje le-teh</w:t>
      </w:r>
      <w:r w:rsidRPr="0030646A">
        <w:rPr>
          <w:rFonts w:ascii="Tahoma" w:hAnsi="Tahoma" w:cs="Tahoma"/>
        </w:rPr>
        <w:t xml:space="preserve"> za v to namenjene kontejnerje za odpadke,</w:t>
      </w:r>
    </w:p>
    <w:p w14:paraId="5EE0285A" w14:textId="77777777" w:rsidR="00792EBB" w:rsidRPr="0030646A" w:rsidRDefault="00792EBB" w:rsidP="00C66F68">
      <w:pPr>
        <w:keepNext/>
        <w:keepLines/>
        <w:numPr>
          <w:ilvl w:val="0"/>
          <w:numId w:val="55"/>
        </w:numPr>
        <w:ind w:left="720"/>
        <w:jc w:val="both"/>
        <w:rPr>
          <w:rFonts w:ascii="Tahoma" w:hAnsi="Tahoma" w:cs="Tahoma"/>
        </w:rPr>
      </w:pPr>
      <w:r w:rsidRPr="0030646A">
        <w:rPr>
          <w:rFonts w:ascii="Tahoma" w:hAnsi="Tahoma" w:cs="Tahoma"/>
        </w:rPr>
        <w:t>čiščenje okoli kontejnerjev za odpadke, da je možen prehod do njih.</w:t>
      </w:r>
    </w:p>
    <w:p w14:paraId="5878E919" w14:textId="77777777" w:rsidR="00792EBB" w:rsidRPr="0030646A" w:rsidRDefault="00792EBB" w:rsidP="00792EBB">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lang w:eastAsia="en-US"/>
        </w:rPr>
      </w:pPr>
    </w:p>
    <w:p w14:paraId="52E9D3EA" w14:textId="2D714537" w:rsidR="005E3457" w:rsidRDefault="005E3457" w:rsidP="00792EBB">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lang w:eastAsia="en-US"/>
        </w:rPr>
      </w:pPr>
      <w:r>
        <w:rPr>
          <w:rFonts w:ascii="Tahoma" w:hAnsi="Tahoma" w:cs="Tahoma"/>
          <w:lang w:eastAsia="en-US"/>
        </w:rPr>
        <w:t>Dela se bodo izvajala po potrebi, naročnik pa jih bo naročil pri izvajalca s posameznimi nabavnimi naročili, tako kot določa ta okvirni sporazum..</w:t>
      </w:r>
    </w:p>
    <w:p w14:paraId="402D7DD0" w14:textId="77777777" w:rsidR="005E3457" w:rsidRDefault="005E3457" w:rsidP="00792EBB">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lang w:eastAsia="en-US"/>
        </w:rPr>
      </w:pPr>
    </w:p>
    <w:p w14:paraId="31934D35" w14:textId="6F739524" w:rsidR="00792EBB" w:rsidRPr="0030646A" w:rsidRDefault="00792EBB" w:rsidP="00792EBB">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lang w:eastAsia="en-US"/>
        </w:rPr>
      </w:pPr>
      <w:r w:rsidRPr="0030646A">
        <w:rPr>
          <w:rFonts w:ascii="Tahoma" w:hAnsi="Tahoma" w:cs="Tahoma"/>
          <w:lang w:eastAsia="en-US"/>
        </w:rPr>
        <w:t xml:space="preserve">Izvajalec potrjuje in jamči, da je pridobil vse podatke, ki se nanašajo na predmet okvirnega sporazuma, ki bi lahko vplivali na vrednost okvirnega sporazuma ali razčlenitev vrednosti okvirnega sporazuma, ali na njegove pravice in obveznosti po tem okvirnemu sporazumu. Izvajalec se izrecno odpoveduje vsem zahtevkom do naročnika, ki bi izvirali iz njegove morebitne </w:t>
      </w:r>
      <w:proofErr w:type="spellStart"/>
      <w:r w:rsidRPr="0030646A">
        <w:rPr>
          <w:rFonts w:ascii="Tahoma" w:hAnsi="Tahoma" w:cs="Tahoma"/>
          <w:lang w:eastAsia="en-US"/>
        </w:rPr>
        <w:t>neseznanjenosti</w:t>
      </w:r>
      <w:proofErr w:type="spellEnd"/>
      <w:r w:rsidRPr="0030646A">
        <w:rPr>
          <w:rFonts w:ascii="Tahoma" w:hAnsi="Tahoma" w:cs="Tahoma"/>
          <w:lang w:eastAsia="en-US"/>
        </w:rPr>
        <w:t xml:space="preserve"> s pogoji po tem okvirnem sporazumu.</w:t>
      </w:r>
    </w:p>
    <w:p w14:paraId="7B05BE05" w14:textId="77777777" w:rsidR="00792EBB" w:rsidRPr="0030646A" w:rsidRDefault="00792EBB" w:rsidP="00792EBB">
      <w:pPr>
        <w:keepNext/>
        <w:keepLines/>
        <w:tabs>
          <w:tab w:val="left" w:pos="567"/>
          <w:tab w:val="left" w:pos="1418"/>
          <w:tab w:val="left" w:pos="1702"/>
        </w:tabs>
        <w:jc w:val="both"/>
        <w:rPr>
          <w:rFonts w:ascii="Tahoma" w:hAnsi="Tahoma" w:cs="Tahoma"/>
        </w:rPr>
      </w:pPr>
    </w:p>
    <w:p w14:paraId="2657C8DE" w14:textId="77777777" w:rsidR="00792EBB" w:rsidRPr="009D7090" w:rsidRDefault="00792EBB" w:rsidP="00792EBB">
      <w:pPr>
        <w:keepNext/>
        <w:keepLines/>
        <w:tabs>
          <w:tab w:val="left" w:pos="567"/>
          <w:tab w:val="left" w:pos="1418"/>
          <w:tab w:val="left" w:pos="1702"/>
        </w:tabs>
        <w:jc w:val="both"/>
        <w:rPr>
          <w:rFonts w:ascii="Tahoma" w:hAnsi="Tahoma" w:cs="Tahoma"/>
        </w:rPr>
      </w:pPr>
      <w:r w:rsidRPr="0030646A">
        <w:rPr>
          <w:rFonts w:ascii="Tahoma" w:hAnsi="Tahoma" w:cs="Tahoma"/>
        </w:rPr>
        <w:t>Izvajalec izjavlja, da so mu razumljivi in jasni pogoji in okoliščine za pravilno izvedbo obveznosti po okvirnem sporazumu.</w:t>
      </w:r>
    </w:p>
    <w:p w14:paraId="10C1BAA7" w14:textId="77777777" w:rsidR="00792EBB" w:rsidRPr="009D7090" w:rsidRDefault="00792EBB" w:rsidP="00792EBB">
      <w:pPr>
        <w:keepNext/>
        <w:keepLines/>
        <w:tabs>
          <w:tab w:val="left" w:pos="567"/>
          <w:tab w:val="left" w:pos="1418"/>
          <w:tab w:val="left" w:pos="1702"/>
        </w:tabs>
        <w:jc w:val="both"/>
        <w:rPr>
          <w:rFonts w:ascii="Tahoma" w:hAnsi="Tahoma" w:cs="Tahoma"/>
        </w:rPr>
      </w:pPr>
    </w:p>
    <w:p w14:paraId="73224F83" w14:textId="77777777" w:rsidR="00792EBB" w:rsidRPr="00F24AAA" w:rsidRDefault="00792EBB" w:rsidP="00792EBB">
      <w:pPr>
        <w:keepNext/>
        <w:keepLines/>
        <w:numPr>
          <w:ilvl w:val="0"/>
          <w:numId w:val="47"/>
        </w:numPr>
        <w:spacing w:after="200" w:line="276" w:lineRule="auto"/>
        <w:ind w:left="567" w:hanging="567"/>
        <w:rPr>
          <w:rFonts w:ascii="Tahoma" w:hAnsi="Tahoma" w:cs="Tahoma"/>
          <w:b/>
        </w:rPr>
      </w:pPr>
      <w:r w:rsidRPr="00F24AAA">
        <w:rPr>
          <w:rFonts w:ascii="Tahoma" w:hAnsi="Tahoma" w:cs="Tahoma"/>
          <w:b/>
        </w:rPr>
        <w:t>VREDNOST OKVIRNEGA SPORAZUMA IN CENE</w:t>
      </w:r>
    </w:p>
    <w:p w14:paraId="0651534C" w14:textId="77777777" w:rsidR="00792EBB" w:rsidRPr="009D7090"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9D7090">
        <w:rPr>
          <w:rFonts w:ascii="Tahoma" w:hAnsi="Tahoma" w:cs="Tahoma"/>
          <w:color w:val="000000"/>
        </w:rPr>
        <w:t>člen</w:t>
      </w:r>
    </w:p>
    <w:p w14:paraId="64E322E8" w14:textId="74C68C5F" w:rsidR="00B473C3" w:rsidRDefault="00B473C3" w:rsidP="00C66F68">
      <w:pPr>
        <w:keepNext/>
        <w:keepLines/>
        <w:widowControl w:val="0"/>
        <w:jc w:val="both"/>
        <w:rPr>
          <w:rFonts w:ascii="Tahoma" w:hAnsi="Tahoma" w:cs="Tahoma"/>
          <w:lang w:eastAsia="en-US"/>
        </w:rPr>
      </w:pPr>
      <w:r w:rsidRPr="00487211">
        <w:rPr>
          <w:rFonts w:ascii="Tahoma" w:hAnsi="Tahoma" w:cs="Tahoma"/>
          <w:lang w:eastAsia="en-US"/>
        </w:rPr>
        <w:t>Ocenjena vrednost javnega naročila, katerega izvedba je predmet tega okvirnega sporazuma, je ob začetku postopka oddaje javnega naročila, znašala</w:t>
      </w:r>
      <w:r>
        <w:rPr>
          <w:rFonts w:ascii="Tahoma" w:hAnsi="Tahoma" w:cs="Tahoma"/>
          <w:lang w:eastAsia="en-US"/>
        </w:rPr>
        <w:t>:</w:t>
      </w:r>
    </w:p>
    <w:p w14:paraId="2228D71F" w14:textId="77777777" w:rsidR="00B473C3" w:rsidRDefault="00B473C3" w:rsidP="00C66F68">
      <w:pPr>
        <w:keepNext/>
        <w:keepLines/>
        <w:widowControl w:val="0"/>
        <w:jc w:val="both"/>
        <w:rPr>
          <w:rFonts w:ascii="Tahoma" w:hAnsi="Tahoma" w:cs="Tahoma"/>
          <w:lang w:eastAsia="en-US"/>
        </w:rPr>
      </w:pPr>
    </w:p>
    <w:p w14:paraId="13A3A18E" w14:textId="77777777" w:rsidR="00792EBB" w:rsidRDefault="00792EBB" w:rsidP="00792EBB">
      <w:pPr>
        <w:keepNext/>
        <w:keepLines/>
        <w:widowControl w:val="0"/>
        <w:jc w:val="center"/>
        <w:rPr>
          <w:rFonts w:ascii="Tahoma" w:hAnsi="Tahoma" w:cs="Tahoma"/>
          <w:lang w:eastAsia="en-US"/>
        </w:rPr>
      </w:pPr>
      <w:r w:rsidRPr="00C66F68">
        <w:rPr>
          <w:rFonts w:ascii="Tahoma" w:hAnsi="Tahoma" w:cs="Tahoma"/>
          <w:lang w:eastAsia="en-US"/>
        </w:rPr>
        <w:t xml:space="preserve"> ________ EUR brez DDV,</w:t>
      </w:r>
      <w:r>
        <w:rPr>
          <w:rFonts w:ascii="Tahoma" w:hAnsi="Tahoma" w:cs="Tahoma"/>
          <w:lang w:eastAsia="en-US"/>
        </w:rPr>
        <w:t xml:space="preserve"> </w:t>
      </w:r>
    </w:p>
    <w:p w14:paraId="07797212" w14:textId="77777777" w:rsidR="00792EBB" w:rsidRDefault="00792EBB" w:rsidP="00792EBB">
      <w:pPr>
        <w:keepNext/>
        <w:keepLines/>
        <w:widowControl w:val="0"/>
        <w:jc w:val="center"/>
        <w:rPr>
          <w:rFonts w:ascii="Tahoma" w:hAnsi="Tahoma" w:cs="Tahoma"/>
          <w:lang w:eastAsia="en-US"/>
        </w:rPr>
      </w:pPr>
    </w:p>
    <w:p w14:paraId="5919D9D4" w14:textId="77777777" w:rsidR="00792EBB" w:rsidRPr="00123166" w:rsidRDefault="00792EBB" w:rsidP="00792EBB">
      <w:pPr>
        <w:keepNext/>
        <w:keepLines/>
        <w:widowControl w:val="0"/>
        <w:jc w:val="center"/>
        <w:rPr>
          <w:rFonts w:ascii="Tahoma" w:hAnsi="Tahoma" w:cs="Tahoma"/>
        </w:rPr>
      </w:pPr>
      <w:r w:rsidRPr="00123166">
        <w:rPr>
          <w:rFonts w:ascii="Tahoma" w:hAnsi="Tahoma" w:cs="Tahoma"/>
        </w:rPr>
        <w:t>(z besedo:____________________________________ evrov __/100)</w:t>
      </w:r>
    </w:p>
    <w:p w14:paraId="4FC68A2F" w14:textId="77777777" w:rsidR="00792EBB" w:rsidRPr="00E55B5A" w:rsidRDefault="00792EBB" w:rsidP="00792EBB">
      <w:pPr>
        <w:keepNext/>
        <w:keepLines/>
        <w:tabs>
          <w:tab w:val="left" w:pos="284"/>
        </w:tabs>
        <w:jc w:val="both"/>
        <w:rPr>
          <w:rFonts w:ascii="Tahoma" w:hAnsi="Tahoma" w:cs="Tahoma"/>
          <w:lang w:eastAsia="en-US"/>
        </w:rPr>
      </w:pPr>
    </w:p>
    <w:p w14:paraId="0EB003B2" w14:textId="2F53B8DF" w:rsidR="00792EBB" w:rsidRPr="0030646A" w:rsidRDefault="00792EBB" w:rsidP="00792EBB">
      <w:pPr>
        <w:keepNext/>
        <w:keepLines/>
        <w:tabs>
          <w:tab w:val="left" w:pos="284"/>
        </w:tabs>
        <w:jc w:val="both"/>
        <w:rPr>
          <w:rFonts w:ascii="Tahoma" w:hAnsi="Tahoma" w:cs="Tahoma"/>
          <w:snapToGrid w:val="0"/>
        </w:rPr>
      </w:pPr>
      <w:r w:rsidRPr="0030646A">
        <w:rPr>
          <w:rFonts w:ascii="Tahoma" w:hAnsi="Tahoma" w:cs="Tahoma"/>
        </w:rPr>
        <w:lastRenderedPageBreak/>
        <w:t xml:space="preserve">Cene na enoto mere, navedene v ponudbenem predračunu oziroma za storitve iz </w:t>
      </w:r>
      <w:r w:rsidR="00BA5744">
        <w:rPr>
          <w:rFonts w:ascii="Tahoma" w:hAnsi="Tahoma" w:cs="Tahoma"/>
        </w:rPr>
        <w:t>4</w:t>
      </w:r>
      <w:r w:rsidRPr="0030646A">
        <w:rPr>
          <w:rFonts w:ascii="Tahoma" w:hAnsi="Tahoma" w:cs="Tahoma"/>
        </w:rPr>
        <w:t xml:space="preserve">. člena tega okvirnega sporazuma, so določene na podlagi sprejete ponudbe izvajalca in </w:t>
      </w:r>
      <w:r w:rsidRPr="0030646A">
        <w:rPr>
          <w:rFonts w:ascii="Tahoma" w:hAnsi="Tahoma" w:cs="Tahoma"/>
          <w:snapToGrid w:val="0"/>
        </w:rPr>
        <w:t>na podlagi ponudbenega predračuna izvajalca</w:t>
      </w:r>
      <w:r w:rsidR="009D35EF">
        <w:rPr>
          <w:rFonts w:ascii="Tahoma" w:hAnsi="Tahoma" w:cs="Tahoma"/>
          <w:snapToGrid w:val="0"/>
        </w:rPr>
        <w:t>.</w:t>
      </w:r>
    </w:p>
    <w:p w14:paraId="118A763E" w14:textId="77777777" w:rsidR="00792EBB" w:rsidRPr="0030646A" w:rsidRDefault="00792EBB" w:rsidP="00792EBB">
      <w:pPr>
        <w:keepNext/>
        <w:keepLines/>
        <w:tabs>
          <w:tab w:val="left" w:pos="284"/>
        </w:tabs>
        <w:jc w:val="both"/>
        <w:rPr>
          <w:rFonts w:ascii="Tahoma" w:hAnsi="Tahoma" w:cs="Tahoma"/>
        </w:rPr>
      </w:pPr>
    </w:p>
    <w:p w14:paraId="07E6F34E" w14:textId="77777777" w:rsidR="00792EBB" w:rsidRPr="0030646A" w:rsidRDefault="00792EBB" w:rsidP="00792EBB">
      <w:pPr>
        <w:keepNext/>
        <w:keepLines/>
        <w:jc w:val="both"/>
        <w:rPr>
          <w:rFonts w:ascii="Tahoma" w:hAnsi="Tahoma" w:cs="Tahoma"/>
        </w:rPr>
      </w:pPr>
      <w:r w:rsidRPr="0030646A">
        <w:rPr>
          <w:rFonts w:ascii="Tahoma" w:hAnsi="Tahoma" w:cs="Tahoma"/>
        </w:rPr>
        <w:t>Ocenjena vrednost okvirnega sporazuma in cene na enoto mere ne vključujejo davka na dodano vrednost (DDV). DDV se obračuna v skladu z veljavno zakonodajo.</w:t>
      </w:r>
    </w:p>
    <w:p w14:paraId="33E0E8E9" w14:textId="77777777" w:rsidR="00792EBB" w:rsidRPr="009D7090" w:rsidRDefault="00792EBB" w:rsidP="002B0C13">
      <w:pPr>
        <w:keepNext/>
        <w:keepLines/>
        <w:tabs>
          <w:tab w:val="left" w:pos="284"/>
        </w:tabs>
        <w:jc w:val="both"/>
        <w:rPr>
          <w:rFonts w:ascii="Tahoma" w:hAnsi="Tahoma" w:cs="Tahoma"/>
        </w:rPr>
      </w:pPr>
    </w:p>
    <w:p w14:paraId="37BA054F" w14:textId="77777777" w:rsidR="000940A1" w:rsidRPr="00A140BB" w:rsidRDefault="000940A1" w:rsidP="000940A1">
      <w:pPr>
        <w:keepNext/>
        <w:keepLines/>
        <w:tabs>
          <w:tab w:val="left" w:pos="284"/>
        </w:tabs>
        <w:jc w:val="both"/>
        <w:rPr>
          <w:rFonts w:ascii="Tahoma" w:hAnsi="Tahoma" w:cs="Tahoma"/>
        </w:rPr>
      </w:pPr>
      <w:r w:rsidRPr="0030646A">
        <w:rPr>
          <w:rFonts w:ascii="Tahoma" w:hAnsi="Tahoma" w:cs="Tahoma"/>
        </w:rPr>
        <w:t>Cene na enoto mere, navedene v ponudbenem predračunu, so v času veljavnosti okvirnega sporazuma fiksne in se ne spreminjajo, razen pod pogoji in na način, naveden v šestem (6.) členu tega okvirnega sporazuma ali v primeru znižanja cen, navedenih v ponudbenem predračunu.</w:t>
      </w:r>
    </w:p>
    <w:p w14:paraId="154FF6C1" w14:textId="77777777" w:rsidR="000940A1" w:rsidRDefault="000940A1" w:rsidP="00792EBB">
      <w:pPr>
        <w:keepNext/>
        <w:keepLines/>
        <w:jc w:val="both"/>
        <w:rPr>
          <w:rFonts w:ascii="Tahoma" w:hAnsi="Tahoma" w:cs="Tahoma"/>
        </w:rPr>
      </w:pPr>
    </w:p>
    <w:p w14:paraId="5653F448" w14:textId="04B455E5" w:rsidR="00792EBB" w:rsidRPr="0030646A" w:rsidRDefault="00792EBB" w:rsidP="00792EBB">
      <w:pPr>
        <w:keepNext/>
        <w:keepLines/>
        <w:jc w:val="both"/>
        <w:rPr>
          <w:rFonts w:ascii="Tahoma" w:hAnsi="Tahoma" w:cs="Tahoma"/>
        </w:rPr>
      </w:pPr>
      <w:r w:rsidRPr="0030646A">
        <w:rPr>
          <w:rFonts w:ascii="Tahoma" w:hAnsi="Tahoma" w:cs="Tahoma"/>
        </w:rPr>
        <w:t xml:space="preserve">Naročnik si pridržuje pravico naročati tudi izvedbo druge vrste storitev s področja predmeta javnega naročila, ki </w:t>
      </w:r>
      <w:r w:rsidR="002B0C13">
        <w:rPr>
          <w:rFonts w:ascii="Tahoma" w:hAnsi="Tahoma" w:cs="Tahoma"/>
        </w:rPr>
        <w:t>so navedene v</w:t>
      </w:r>
      <w:r w:rsidRPr="0030646A">
        <w:rPr>
          <w:rFonts w:ascii="Tahoma" w:hAnsi="Tahoma" w:cs="Tahoma"/>
        </w:rPr>
        <w:t xml:space="preserve"> okvirnem sporazumu oz. v ponudbenemu predračunu izvajalca, smiselno pa po vsebini sodijo med  storitve, ki so predmet tega okvirnega sporazuma, in sicer pod enakimi pogoji kot veljajo za storitve, navedene v tem členu oz. v ponudbenem predračunu izvajalca. Cene izvedbe storitev ne smejo presegati primerljivih cen na tržišču. Stranki okvirnega sporazuma se bosta v navedenem primeru medsebojno pisno dogovorili za ceno izvedbe teh storitev ter jo dodali na ponudbeni predračun izvajalca. Naročnik si pridržuje pravico preveriti cene na trgu in od izvajalca zahtevati prilagoditev cene, v kolikor ponujena cena izvajalca odstopa od primerljivih cen na trgu. V kolikor izvajalec vztraja pri ceni, lahko naročnik zavrne takšno ponudbo in storitev naroči pri drugem izvajalcu.</w:t>
      </w:r>
    </w:p>
    <w:p w14:paraId="6DCF4C7D" w14:textId="77777777" w:rsidR="00792EBB" w:rsidRPr="0030646A" w:rsidRDefault="00792EBB" w:rsidP="00792EBB">
      <w:pPr>
        <w:keepNext/>
        <w:keepLines/>
        <w:jc w:val="both"/>
        <w:rPr>
          <w:rFonts w:ascii="Tahoma" w:hAnsi="Tahoma" w:cs="Tahoma"/>
        </w:rPr>
      </w:pPr>
    </w:p>
    <w:p w14:paraId="44B64B8D" w14:textId="77777777" w:rsidR="00792EBB" w:rsidRPr="009D7090" w:rsidRDefault="00792EBB" w:rsidP="00792EBB">
      <w:pPr>
        <w:keepNext/>
        <w:keepLines/>
        <w:jc w:val="both"/>
        <w:rPr>
          <w:rFonts w:ascii="Tahoma" w:hAnsi="Tahoma" w:cs="Tahoma"/>
        </w:rPr>
      </w:pPr>
      <w:r w:rsidRPr="0030646A">
        <w:rPr>
          <w:rFonts w:ascii="Tahoma" w:eastAsia="Calibri" w:hAnsi="Tahoma" w:cs="Tahoma"/>
        </w:rPr>
        <w:t>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w:t>
      </w:r>
      <w:r w:rsidRPr="0030646A">
        <w:rPr>
          <w:rFonts w:ascii="Tahoma" w:hAnsi="Tahoma" w:cs="Tahoma"/>
        </w:rPr>
        <w:t xml:space="preserve">, potrebni za izvedbo predmeta okvirnega sporazuma, </w:t>
      </w:r>
      <w:r w:rsidRPr="0030646A">
        <w:rPr>
          <w:rFonts w:ascii="Tahoma" w:eastAsia="Calibri" w:hAnsi="Tahoma" w:cs="Tahoma"/>
        </w:rPr>
        <w:t>vključno s stroški dela, stroški prevoza, stroški pripravljalnih del, organizacije delovišča, stroški za varnost pri delu, stroški zavarovanja delovnih pripomočkov in delovne sile</w:t>
      </w:r>
      <w:r w:rsidRPr="0030646A">
        <w:rPr>
          <w:rFonts w:ascii="Tahoma" w:hAnsi="Tahoma" w:cs="Tahoma"/>
        </w:rPr>
        <w:t>, stroški izdelave ponudbene dokumentacije, ter tudi stroški za vsa ostala dela in naloge, ki so v okvirnem sporazumu opredeljene kot obveznosti izvajalca.</w:t>
      </w:r>
    </w:p>
    <w:p w14:paraId="207D28AE" w14:textId="77777777" w:rsidR="00792EBB" w:rsidRDefault="00792EBB" w:rsidP="00792EBB">
      <w:pPr>
        <w:keepNext/>
        <w:keepLines/>
        <w:jc w:val="both"/>
        <w:rPr>
          <w:rFonts w:ascii="Tahoma" w:hAnsi="Tahoma" w:cs="Tahoma"/>
        </w:rPr>
      </w:pPr>
    </w:p>
    <w:p w14:paraId="7C8E677C" w14:textId="77777777" w:rsidR="00792EBB" w:rsidRPr="00C66F68" w:rsidRDefault="00792EBB" w:rsidP="00792EBB">
      <w:pPr>
        <w:keepNext/>
        <w:keepLines/>
        <w:numPr>
          <w:ilvl w:val="0"/>
          <w:numId w:val="46"/>
        </w:numPr>
        <w:suppressAutoHyphens/>
        <w:spacing w:after="200" w:line="276" w:lineRule="auto"/>
        <w:ind w:left="426" w:hanging="426"/>
        <w:jc w:val="center"/>
        <w:rPr>
          <w:rFonts w:ascii="Tahoma" w:hAnsi="Tahoma" w:cs="Tahoma"/>
        </w:rPr>
      </w:pPr>
      <w:r w:rsidRPr="00C66F68">
        <w:rPr>
          <w:rFonts w:ascii="Tahoma" w:hAnsi="Tahoma" w:cs="Tahoma"/>
        </w:rPr>
        <w:t>člen</w:t>
      </w:r>
    </w:p>
    <w:p w14:paraId="7E24FCCD" w14:textId="77777777" w:rsidR="00792EBB" w:rsidRPr="00C66F68" w:rsidRDefault="00792EBB" w:rsidP="00792EBB">
      <w:pPr>
        <w:keepNext/>
        <w:keepLines/>
        <w:spacing w:after="120"/>
        <w:jc w:val="both"/>
        <w:rPr>
          <w:rFonts w:ascii="Tahoma" w:eastAsia="Arial" w:hAnsi="Tahoma" w:cs="Tahoma"/>
        </w:rPr>
      </w:pPr>
      <w:r w:rsidRPr="00C66F68">
        <w:rPr>
          <w:rFonts w:ascii="Tahoma" w:eastAsia="Arial" w:hAnsi="Tahoma" w:cs="Tahoma"/>
        </w:rPr>
        <w:t>Povišanje cen na enoto mere</w:t>
      </w:r>
      <w:r w:rsidRPr="00C66F68">
        <w:rPr>
          <w:rFonts w:ascii="Tahoma" w:hAnsi="Tahoma" w:cs="Tahoma"/>
        </w:rPr>
        <w:t>, navedenih v ponudbenem predračunu</w:t>
      </w:r>
      <w:r w:rsidRPr="00C66F68">
        <w:rPr>
          <w:rFonts w:ascii="Tahoma" w:eastAsia="Arial" w:hAnsi="Tahoma" w:cs="Tahoma"/>
        </w:rPr>
        <w:t xml:space="preserve"> se lahko, v povezavi s 1. točko prvega odstavka 95. člena ZJN-3, prvič izvede: </w:t>
      </w:r>
    </w:p>
    <w:p w14:paraId="6C032EF2" w14:textId="77777777" w:rsidR="00792EBB" w:rsidRPr="00C66F68" w:rsidRDefault="00792EBB" w:rsidP="00792EBB">
      <w:pPr>
        <w:keepNext/>
        <w:keepLines/>
        <w:numPr>
          <w:ilvl w:val="0"/>
          <w:numId w:val="20"/>
        </w:numPr>
        <w:ind w:left="714" w:hanging="357"/>
        <w:jc w:val="both"/>
        <w:rPr>
          <w:rFonts w:ascii="Tahoma" w:eastAsia="Arial" w:hAnsi="Tahoma" w:cs="Tahoma"/>
        </w:rPr>
      </w:pPr>
      <w:r w:rsidRPr="00C66F68">
        <w:rPr>
          <w:rFonts w:ascii="Tahoma" w:eastAsia="Arial" w:hAnsi="Tahoma" w:cs="Tahoma"/>
        </w:rPr>
        <w:t xml:space="preserve">po preteku </w:t>
      </w:r>
      <w:r w:rsidRPr="00C66F68">
        <w:rPr>
          <w:rFonts w:ascii="Tahoma" w:eastAsia="Calibri" w:hAnsi="Tahoma" w:cs="Tahoma"/>
        </w:rPr>
        <w:t xml:space="preserve">enega (1) leta, šteto </w:t>
      </w:r>
      <w:r w:rsidRPr="00C66F68">
        <w:rPr>
          <w:rFonts w:ascii="Tahoma" w:eastAsia="Arial" w:hAnsi="Tahoma" w:cs="Tahoma"/>
        </w:rPr>
        <w:t xml:space="preserve">od dneva sklenitve okvirnega sporazuma in </w:t>
      </w:r>
    </w:p>
    <w:p w14:paraId="512CD819" w14:textId="77777777" w:rsidR="00792EBB" w:rsidRPr="00C66F68" w:rsidRDefault="00792EBB" w:rsidP="00792EBB">
      <w:pPr>
        <w:keepNext/>
        <w:keepLines/>
        <w:numPr>
          <w:ilvl w:val="0"/>
          <w:numId w:val="20"/>
        </w:numPr>
        <w:ind w:left="714" w:hanging="357"/>
        <w:jc w:val="both"/>
        <w:rPr>
          <w:rFonts w:ascii="Tahoma" w:eastAsia="Arial" w:hAnsi="Tahoma" w:cs="Tahoma"/>
        </w:rPr>
      </w:pPr>
      <w:r w:rsidRPr="00C66F68">
        <w:rPr>
          <w:rFonts w:ascii="Tahoma" w:eastAsia="Arial" w:hAnsi="Tahoma" w:cs="Tahoma"/>
        </w:rPr>
        <w:t xml:space="preserve">ko kumulativno povečanje indeksa cen življenjskih potrebščin oziroma stopnja inflacije (v nadaljevanju: indeks cen življenjskih potrebščin), po podatkih Statističnega urada RS (vir: </w:t>
      </w:r>
      <w:hyperlink r:id="rId41" w:history="1">
        <w:r w:rsidRPr="00C66F68">
          <w:rPr>
            <w:rFonts w:ascii="Tahoma" w:eastAsia="Arial" w:hAnsi="Tahoma" w:cs="Tahoma"/>
          </w:rPr>
          <w:t>https://www.stat.si/inflacija</w:t>
        </w:r>
      </w:hyperlink>
      <w:r w:rsidRPr="00C66F68">
        <w:rPr>
          <w:rFonts w:ascii="Tahoma" w:eastAsia="Arial" w:hAnsi="Tahoma" w:cs="Tahoma"/>
        </w:rPr>
        <w:t>), preseže 4 % (štiri odstotke) vrednosti, šteto od dneva sklenitve okvirnega sporazuma (mesec in leto sklenitve okvirnega sporazuma).</w:t>
      </w:r>
    </w:p>
    <w:p w14:paraId="406B1D5C" w14:textId="77777777" w:rsidR="00792EBB" w:rsidRPr="00C66F68" w:rsidRDefault="00792EBB" w:rsidP="00792EBB">
      <w:pPr>
        <w:keepNext/>
        <w:keepLines/>
        <w:jc w:val="both"/>
        <w:rPr>
          <w:rFonts w:ascii="Tahoma" w:hAnsi="Tahoma" w:cs="Tahoma"/>
        </w:rPr>
      </w:pPr>
    </w:p>
    <w:p w14:paraId="685229F0" w14:textId="77777777" w:rsidR="00792EBB" w:rsidRPr="00C66F68" w:rsidRDefault="00792EBB" w:rsidP="00792EBB">
      <w:pPr>
        <w:keepNext/>
        <w:keepLines/>
        <w:jc w:val="both"/>
        <w:rPr>
          <w:rFonts w:ascii="Tahoma" w:hAnsi="Tahoma" w:cs="Tahoma"/>
        </w:rPr>
      </w:pPr>
      <w:r w:rsidRPr="00C66F68">
        <w:rPr>
          <w:rFonts w:ascii="Tahoma" w:hAnsi="Tahoma" w:cs="Tahoma"/>
        </w:rPr>
        <w:t xml:space="preserve">Povišanje cen lahko znaša največ sedemdeset odstotkov (70 %) povečanja indeksa cen življenjskih potrebščin. Nadaljnja povišanja cen se lahko izvedejo, ko kumulativno povečanje indeksa cen življenjskih potrebščin, po podatkih Statističnega urada RS, ponovno preseže 4 % (štiri odstotke) vrednosti, šteto od zadnjega povišanja cen (prvi naslednji mesec, ki ni bil zajet v obdobje zadnjega izračuna). </w:t>
      </w:r>
    </w:p>
    <w:p w14:paraId="331FBC06" w14:textId="77777777" w:rsidR="00792EBB" w:rsidRPr="00C66F68" w:rsidRDefault="00792EBB" w:rsidP="00792EBB">
      <w:pPr>
        <w:keepNext/>
        <w:keepLines/>
        <w:jc w:val="both"/>
        <w:rPr>
          <w:rFonts w:ascii="Tahoma" w:eastAsia="Arial" w:hAnsi="Tahoma" w:cs="Tahoma"/>
        </w:rPr>
      </w:pPr>
    </w:p>
    <w:p w14:paraId="637CF1DE" w14:textId="77777777" w:rsidR="00792EBB" w:rsidRPr="00C66F68" w:rsidRDefault="00792EBB" w:rsidP="00792EBB">
      <w:pPr>
        <w:keepNext/>
        <w:keepLines/>
        <w:jc w:val="both"/>
        <w:rPr>
          <w:rFonts w:ascii="Tahoma" w:hAnsi="Tahoma" w:cs="Tahoma"/>
        </w:rPr>
      </w:pPr>
      <w:r w:rsidRPr="00C66F68">
        <w:rPr>
          <w:rFonts w:ascii="Tahoma" w:hAnsi="Tahoma" w:cs="Tahoma"/>
        </w:rPr>
        <w:t xml:space="preserve">Izvajalec mora pred uveljavitvijo spremembe cen na enoto mere v skladu s tem členom, predložiti naročniku pisni zahtevek za spremembo cen z dokazili o upravičenosti predlagane spremembe in predložiti nov ponudbeni predračun, ki bo vključeval predlagane spremembe cene na enoto mere (v </w:t>
      </w:r>
      <w:proofErr w:type="spellStart"/>
      <w:r w:rsidRPr="00C66F68">
        <w:rPr>
          <w:rFonts w:ascii="Tahoma" w:hAnsi="Tahoma" w:cs="Tahoma"/>
        </w:rPr>
        <w:t>pdf</w:t>
      </w:r>
      <w:proofErr w:type="spellEnd"/>
      <w:r w:rsidRPr="00C66F68">
        <w:rPr>
          <w:rFonts w:ascii="Tahoma" w:hAnsi="Tahoma" w:cs="Tahoma"/>
        </w:rPr>
        <w:t xml:space="preserve">. in </w:t>
      </w:r>
      <w:proofErr w:type="spellStart"/>
      <w:r w:rsidRPr="00C66F68">
        <w:rPr>
          <w:rFonts w:ascii="Tahoma" w:hAnsi="Tahoma" w:cs="Tahoma"/>
        </w:rPr>
        <w:t>xlsx</w:t>
      </w:r>
      <w:proofErr w:type="spellEnd"/>
      <w:r w:rsidRPr="00C66F68">
        <w:rPr>
          <w:rFonts w:ascii="Tahoma" w:hAnsi="Tahoma" w:cs="Tahoma"/>
        </w:rPr>
        <w:t>. formatu, v katerem bo prikazan dvig cen – stara cena, odstotek povišanja, nova cena). Naročnik se mora s spremembo cen na enoto mere strinjati, kar bo potrdil s sklenitvijo aneksa k okvirnemu sporazumu, katerega sestavni del bo nov oziroma spremenjen ponudbeni predračun.</w:t>
      </w:r>
    </w:p>
    <w:p w14:paraId="4B57BA9F" w14:textId="77777777" w:rsidR="00792EBB" w:rsidRPr="00C66F68" w:rsidRDefault="00792EBB" w:rsidP="00792EBB">
      <w:pPr>
        <w:keepNext/>
        <w:keepLines/>
        <w:jc w:val="both"/>
        <w:rPr>
          <w:rFonts w:ascii="Tahoma" w:eastAsia="Arial" w:hAnsi="Tahoma" w:cs="Tahoma"/>
        </w:rPr>
      </w:pPr>
    </w:p>
    <w:p w14:paraId="7F9F51F4" w14:textId="77777777" w:rsidR="00792EBB" w:rsidRPr="00A140BB" w:rsidRDefault="00792EBB" w:rsidP="00792EBB">
      <w:pPr>
        <w:keepNext/>
        <w:keepLines/>
        <w:jc w:val="both"/>
        <w:rPr>
          <w:rFonts w:ascii="Tahoma" w:hAnsi="Tahoma" w:cs="Tahoma"/>
        </w:rPr>
      </w:pPr>
      <w:r w:rsidRPr="00C66F68">
        <w:rPr>
          <w:rFonts w:ascii="Tahoma" w:hAnsi="Tahoma" w:cs="Tahoma"/>
        </w:rPr>
        <w:t>V primeru znižanja dogovorjenega indeksa cen življenjskih potrebščin oz. deflacije, se določila tega člena smiselno uporabljajo tudi za znižanje cen. Izvajalec je dolžan naročnika obvestiti o znižanju dogovorjenega indeksa cen življenjskih potrebščin oz. o deflaciji.</w:t>
      </w:r>
    </w:p>
    <w:p w14:paraId="6968D7E7" w14:textId="5019B100" w:rsidR="009333CF" w:rsidRDefault="009333CF" w:rsidP="00792EBB">
      <w:pPr>
        <w:keepNext/>
        <w:keepLines/>
        <w:jc w:val="both"/>
        <w:rPr>
          <w:rFonts w:ascii="Tahoma" w:hAnsi="Tahoma" w:cs="Tahoma"/>
        </w:rPr>
      </w:pPr>
    </w:p>
    <w:p w14:paraId="04A83022" w14:textId="434B47BE" w:rsidR="008E349E" w:rsidRDefault="008E349E" w:rsidP="00792EBB">
      <w:pPr>
        <w:keepNext/>
        <w:keepLines/>
        <w:jc w:val="both"/>
        <w:rPr>
          <w:rFonts w:ascii="Tahoma" w:hAnsi="Tahoma" w:cs="Tahoma"/>
        </w:rPr>
      </w:pPr>
    </w:p>
    <w:p w14:paraId="185546DC" w14:textId="77777777" w:rsidR="00792EBB" w:rsidRPr="0030646A" w:rsidRDefault="00792EBB" w:rsidP="00792EBB">
      <w:pPr>
        <w:keepNext/>
        <w:keepLines/>
        <w:numPr>
          <w:ilvl w:val="0"/>
          <w:numId w:val="47"/>
        </w:numPr>
        <w:spacing w:after="200" w:line="276" w:lineRule="auto"/>
        <w:ind w:left="567" w:hanging="567"/>
        <w:rPr>
          <w:rFonts w:ascii="Tahoma" w:hAnsi="Tahoma" w:cs="Tahoma"/>
          <w:b/>
        </w:rPr>
      </w:pPr>
      <w:r w:rsidRPr="009D7090">
        <w:rPr>
          <w:rFonts w:ascii="Tahoma" w:hAnsi="Tahoma" w:cs="Tahoma"/>
          <w:b/>
        </w:rPr>
        <w:lastRenderedPageBreak/>
        <w:t xml:space="preserve">NAČIN </w:t>
      </w:r>
      <w:r w:rsidRPr="0030646A">
        <w:rPr>
          <w:rFonts w:ascii="Tahoma" w:hAnsi="Tahoma" w:cs="Tahoma"/>
          <w:b/>
        </w:rPr>
        <w:t>OBRAČUNAVANJA IN PLAČILO</w:t>
      </w:r>
    </w:p>
    <w:p w14:paraId="1A8C1B80"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0C07AC1C" w14:textId="77777777" w:rsidR="00792EBB" w:rsidRPr="0030646A" w:rsidRDefault="00792EBB" w:rsidP="00792EBB">
      <w:pPr>
        <w:keepNext/>
        <w:keepLines/>
        <w:jc w:val="both"/>
        <w:rPr>
          <w:rFonts w:ascii="Tahoma" w:hAnsi="Tahoma" w:cs="Tahoma"/>
        </w:rPr>
      </w:pPr>
      <w:r w:rsidRPr="0030646A">
        <w:rPr>
          <w:rFonts w:ascii="Tahoma" w:hAnsi="Tahoma" w:cs="Tahoma"/>
        </w:rPr>
        <w:t>Posamezne storitve iz okvirnega sporazuma se bodo obračunavale mesečno od prvega (1.) do zadnjega dne v mesecu na osnovi dejansko izvedenih storitev in evidence opravljenih ur, na podlagi podpisanega mesečnega zapisnika o izvedenih storitvah v preteklem mesecu, podpisanega s strani obeh strank okvirnega sporazuma oziroma njunih predstavnikov.</w:t>
      </w:r>
    </w:p>
    <w:p w14:paraId="1D6260E7" w14:textId="77777777" w:rsidR="00792EBB" w:rsidRPr="0030646A" w:rsidRDefault="00792EBB" w:rsidP="00792EBB">
      <w:pPr>
        <w:keepNext/>
        <w:keepLines/>
        <w:jc w:val="both"/>
        <w:rPr>
          <w:rFonts w:ascii="Tahoma" w:hAnsi="Tahoma" w:cs="Tahoma"/>
        </w:rPr>
      </w:pPr>
    </w:p>
    <w:p w14:paraId="622C3045" w14:textId="77777777" w:rsidR="00792EBB" w:rsidRPr="0030646A" w:rsidRDefault="00792EBB" w:rsidP="00792EBB">
      <w:pPr>
        <w:keepNext/>
        <w:keepLines/>
        <w:jc w:val="both"/>
        <w:rPr>
          <w:rFonts w:ascii="Tahoma" w:hAnsi="Tahoma" w:cs="Tahoma"/>
        </w:rPr>
      </w:pPr>
      <w:r w:rsidRPr="0030646A">
        <w:rPr>
          <w:rFonts w:ascii="Tahoma" w:hAnsi="Tahoma" w:cs="Tahoma"/>
        </w:rPr>
        <w:t>Izvajalec izstavi račun do petega (5.) dne v tekočem mesecu za pretekli mesec. Izvajalec se obvezuje, da bo izstavljeni račun vseboval natančno specifikacijo dejansko izvedenih storitev in opravljenih/obračunanih ur, k računu pa mora izvajalec priložiti tudi mesečni zapisnik o izvedenih storitvah v preteklem mesecu, podpisan s strani obeh strank okvirnega sporazuma oziroma njunih predstavnikov.</w:t>
      </w:r>
    </w:p>
    <w:p w14:paraId="5444A34D" w14:textId="77777777" w:rsidR="00792EBB" w:rsidRPr="0030646A" w:rsidRDefault="00792EBB" w:rsidP="00792EBB">
      <w:pPr>
        <w:keepNext/>
        <w:keepLines/>
        <w:jc w:val="both"/>
        <w:rPr>
          <w:rFonts w:ascii="Tahoma" w:hAnsi="Tahoma" w:cs="Tahoma"/>
        </w:rPr>
      </w:pPr>
    </w:p>
    <w:p w14:paraId="6839B1D0" w14:textId="77777777" w:rsidR="00792EBB" w:rsidRPr="0030646A" w:rsidRDefault="00792EBB" w:rsidP="00792EBB">
      <w:pPr>
        <w:keepNext/>
        <w:keepLines/>
        <w:jc w:val="both"/>
        <w:rPr>
          <w:rFonts w:ascii="Tahoma" w:hAnsi="Tahoma" w:cs="Tahoma"/>
        </w:rPr>
      </w:pPr>
      <w:r w:rsidRPr="0030646A">
        <w:rPr>
          <w:rFonts w:ascii="Tahoma" w:hAnsi="Tahoma" w:cs="Tahoma"/>
        </w:rPr>
        <w:t>Na računu mora biti navedena tudi številka posameznega nabavnega naročila naročnika.</w:t>
      </w:r>
    </w:p>
    <w:p w14:paraId="08676789" w14:textId="77777777" w:rsidR="00792EBB" w:rsidRPr="0030646A" w:rsidRDefault="00792EBB" w:rsidP="00792EBB">
      <w:pPr>
        <w:keepNext/>
        <w:keepLines/>
        <w:jc w:val="both"/>
        <w:rPr>
          <w:rFonts w:ascii="Tahoma" w:hAnsi="Tahoma" w:cs="Tahoma"/>
        </w:rPr>
      </w:pPr>
    </w:p>
    <w:p w14:paraId="01FBA6A0" w14:textId="77777777" w:rsidR="00792EBB" w:rsidRPr="0030646A" w:rsidRDefault="00792EBB" w:rsidP="00792EBB">
      <w:pPr>
        <w:keepNext/>
        <w:keepLines/>
        <w:jc w:val="both"/>
        <w:rPr>
          <w:rFonts w:ascii="Tahoma" w:hAnsi="Tahoma" w:cs="Tahoma"/>
        </w:rPr>
      </w:pPr>
      <w:r w:rsidRPr="0030646A">
        <w:rPr>
          <w:rFonts w:ascii="Tahoma" w:hAnsi="Tahoma" w:cs="Tahoma"/>
        </w:rPr>
        <w:t>V primeru, da izstavljeni račun ni pravilen, ga je naročnik dolžan zavrniti z obrazložitvijo, izvajalec pa je dolžan izstaviti nov popravljen račun v roku petih (5) delovnih dni od zavrnitve, v katerem bo izkazana pravilna vrednost izvedenih storitev.</w:t>
      </w:r>
    </w:p>
    <w:p w14:paraId="2E33EFEA" w14:textId="77777777" w:rsidR="00792EBB" w:rsidRPr="0030646A" w:rsidRDefault="00792EBB" w:rsidP="00792EBB">
      <w:pPr>
        <w:keepNext/>
        <w:keepLines/>
        <w:jc w:val="both"/>
        <w:rPr>
          <w:rFonts w:ascii="Tahoma" w:hAnsi="Tahoma" w:cs="Tahoma"/>
        </w:rPr>
      </w:pPr>
    </w:p>
    <w:p w14:paraId="1987A8CC" w14:textId="77777777" w:rsidR="00792EBB" w:rsidRPr="0030646A" w:rsidRDefault="00792EBB" w:rsidP="00792EBB">
      <w:pPr>
        <w:keepNext/>
        <w:keepLines/>
        <w:jc w:val="both"/>
        <w:rPr>
          <w:rFonts w:ascii="Tahoma" w:hAnsi="Tahoma" w:cs="Tahoma"/>
        </w:rPr>
      </w:pPr>
      <w:r w:rsidRPr="0030646A">
        <w:rPr>
          <w:rFonts w:ascii="Tahoma" w:hAnsi="Tahoma" w:cs="Tahoma"/>
        </w:rPr>
        <w:t>Naročnik se obvezuje, da bo prejeti račun plačal na transakcijski račun izvajalca/podizvajalca, ki je uradno evidentiran pri AJPES in bo naveden na računu, v roku tridesetih (30) koledarskih dni od dneva izstavitve računa, sestavljenega v skladu s tem okvirnim sporazumom.</w:t>
      </w:r>
    </w:p>
    <w:p w14:paraId="04635ADA" w14:textId="77777777" w:rsidR="00792EBB" w:rsidRPr="0030646A" w:rsidRDefault="00792EBB" w:rsidP="00792EBB">
      <w:pPr>
        <w:keepNext/>
        <w:keepLines/>
        <w:jc w:val="both"/>
        <w:rPr>
          <w:rFonts w:ascii="Tahoma" w:hAnsi="Tahoma" w:cs="Tahoma"/>
        </w:rPr>
      </w:pPr>
    </w:p>
    <w:p w14:paraId="72A10E45" w14:textId="77777777" w:rsidR="00792EBB" w:rsidRPr="0030646A" w:rsidRDefault="00792EBB" w:rsidP="00792EBB">
      <w:pPr>
        <w:keepNext/>
        <w:keepLines/>
        <w:jc w:val="both"/>
        <w:rPr>
          <w:rFonts w:ascii="Tahoma" w:hAnsi="Tahoma" w:cs="Tahoma"/>
        </w:rPr>
      </w:pPr>
      <w:r w:rsidRPr="0030646A">
        <w:rPr>
          <w:rFonts w:ascii="Tahoma" w:hAnsi="Tahoma" w:cs="Tahoma"/>
        </w:rPr>
        <w:t>V primeru zamude s plačilom je izvajalec upravičen zaračunati naročniku zakonske zamudne obresti.</w:t>
      </w:r>
    </w:p>
    <w:p w14:paraId="27AD6C4C" w14:textId="77777777" w:rsidR="00792EBB" w:rsidRPr="0030646A" w:rsidRDefault="00792EBB" w:rsidP="00792EBB">
      <w:pPr>
        <w:keepNext/>
        <w:keepLines/>
        <w:suppressAutoHyphens/>
        <w:autoSpaceDE w:val="0"/>
        <w:jc w:val="both"/>
        <w:rPr>
          <w:rFonts w:ascii="Tahoma" w:eastAsia="Arial" w:hAnsi="Tahoma" w:cs="Tahoma"/>
          <w:lang w:eastAsia="ar-SA"/>
        </w:rPr>
      </w:pPr>
    </w:p>
    <w:p w14:paraId="43206392" w14:textId="77777777" w:rsidR="00792EBB" w:rsidRPr="0030646A" w:rsidRDefault="00792EBB" w:rsidP="00792EBB">
      <w:pPr>
        <w:keepNext/>
        <w:keepLines/>
        <w:numPr>
          <w:ilvl w:val="0"/>
          <w:numId w:val="47"/>
        </w:numPr>
        <w:spacing w:after="200" w:line="276" w:lineRule="auto"/>
        <w:ind w:left="567" w:hanging="567"/>
        <w:rPr>
          <w:rFonts w:ascii="Tahoma" w:hAnsi="Tahoma" w:cs="Tahoma"/>
          <w:b/>
        </w:rPr>
      </w:pPr>
      <w:r w:rsidRPr="0030646A">
        <w:rPr>
          <w:rFonts w:ascii="Tahoma" w:hAnsi="Tahoma" w:cs="Tahoma"/>
          <w:b/>
        </w:rPr>
        <w:t>PODIZVAJALCI</w:t>
      </w:r>
    </w:p>
    <w:p w14:paraId="4C98A836"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177A0719" w14:textId="77777777" w:rsidR="00792EBB" w:rsidRPr="0030646A" w:rsidRDefault="00792EBB" w:rsidP="00792EBB">
      <w:pPr>
        <w:keepNext/>
        <w:keepLines/>
        <w:jc w:val="center"/>
        <w:rPr>
          <w:rFonts w:ascii="Tahoma" w:hAnsi="Tahoma" w:cs="Tahoma"/>
          <w:b/>
          <w:i/>
        </w:rPr>
      </w:pPr>
      <w:r w:rsidRPr="0030646A">
        <w:rPr>
          <w:rFonts w:ascii="Tahoma" w:hAnsi="Tahoma" w:cs="Tahoma"/>
          <w:b/>
          <w:i/>
        </w:rPr>
        <w:t>/ se upošteva v primeru, da izvajalec nastopa s podizvajalcem /</w:t>
      </w:r>
    </w:p>
    <w:p w14:paraId="3F6EF7A4" w14:textId="77777777" w:rsidR="00792EBB" w:rsidRPr="0030646A" w:rsidRDefault="00792EBB" w:rsidP="00792EBB">
      <w:pPr>
        <w:keepNext/>
        <w:keepLines/>
        <w:jc w:val="both"/>
        <w:rPr>
          <w:rFonts w:ascii="Tahoma" w:hAnsi="Tahoma" w:cs="Tahoma"/>
        </w:rPr>
      </w:pPr>
      <w:r w:rsidRPr="0030646A">
        <w:rPr>
          <w:rFonts w:ascii="Tahoma" w:hAnsi="Tahoma" w:cs="Tahoma"/>
        </w:rPr>
        <w:t>Izvajalec v okviru tega okvirnega sporazuma nastopa skupaj z naslednjimi podizvajalci:</w:t>
      </w:r>
    </w:p>
    <w:p w14:paraId="1F1F12D7" w14:textId="77777777" w:rsidR="00792EBB" w:rsidRPr="0030646A" w:rsidRDefault="00792EBB" w:rsidP="00792EBB">
      <w:pPr>
        <w:keepNext/>
        <w:keepLines/>
        <w:jc w:val="both"/>
        <w:rPr>
          <w:rFonts w:ascii="Tahoma" w:hAnsi="Tahoma" w:cs="Tahoma"/>
          <w:b/>
          <w:bCs/>
        </w:rPr>
      </w:pP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1"/>
        <w:gridCol w:w="5481"/>
      </w:tblGrid>
      <w:tr w:rsidR="00792EBB" w:rsidRPr="0030646A" w14:paraId="67B3634B" w14:textId="77777777" w:rsidTr="009A5AB6">
        <w:trPr>
          <w:trHeight w:val="245"/>
          <w:jc w:val="center"/>
        </w:trPr>
        <w:tc>
          <w:tcPr>
            <w:tcW w:w="3691" w:type="dxa"/>
            <w:tcBorders>
              <w:top w:val="single" w:sz="4" w:space="0" w:color="auto"/>
              <w:left w:val="single" w:sz="4" w:space="0" w:color="auto"/>
              <w:bottom w:val="single" w:sz="4" w:space="0" w:color="auto"/>
              <w:right w:val="single" w:sz="4" w:space="0" w:color="auto"/>
            </w:tcBorders>
            <w:vAlign w:val="center"/>
          </w:tcPr>
          <w:p w14:paraId="062287CB" w14:textId="77777777" w:rsidR="00792EBB" w:rsidRPr="0030646A" w:rsidRDefault="00792EBB" w:rsidP="009A5AB6">
            <w:pPr>
              <w:keepNext/>
              <w:keepLines/>
              <w:jc w:val="both"/>
              <w:rPr>
                <w:rFonts w:ascii="Tahoma" w:hAnsi="Tahoma" w:cs="Tahoma"/>
              </w:rPr>
            </w:pPr>
            <w:r w:rsidRPr="0030646A">
              <w:rPr>
                <w:rFonts w:ascii="Tahoma" w:hAnsi="Tahoma" w:cs="Tahoma"/>
              </w:rPr>
              <w:t>Naziv podizvajalca</w:t>
            </w:r>
          </w:p>
        </w:tc>
        <w:tc>
          <w:tcPr>
            <w:tcW w:w="5481" w:type="dxa"/>
            <w:tcBorders>
              <w:top w:val="single" w:sz="4" w:space="0" w:color="auto"/>
              <w:left w:val="single" w:sz="4" w:space="0" w:color="auto"/>
              <w:bottom w:val="single" w:sz="4" w:space="0" w:color="auto"/>
              <w:right w:val="single" w:sz="4" w:space="0" w:color="auto"/>
            </w:tcBorders>
            <w:vAlign w:val="center"/>
          </w:tcPr>
          <w:p w14:paraId="75C0275F" w14:textId="77777777" w:rsidR="00792EBB" w:rsidRPr="0030646A" w:rsidRDefault="00792EBB" w:rsidP="009A5AB6">
            <w:pPr>
              <w:keepNext/>
              <w:keepLines/>
              <w:jc w:val="both"/>
              <w:rPr>
                <w:rFonts w:ascii="Tahoma" w:hAnsi="Tahoma" w:cs="Tahoma"/>
              </w:rPr>
            </w:pPr>
          </w:p>
        </w:tc>
      </w:tr>
      <w:tr w:rsidR="00792EBB" w:rsidRPr="0030646A" w14:paraId="52F3BE36" w14:textId="77777777" w:rsidTr="009A5AB6">
        <w:trPr>
          <w:trHeight w:val="249"/>
          <w:jc w:val="center"/>
        </w:trPr>
        <w:tc>
          <w:tcPr>
            <w:tcW w:w="3691" w:type="dxa"/>
            <w:tcBorders>
              <w:top w:val="single" w:sz="4" w:space="0" w:color="auto"/>
              <w:left w:val="single" w:sz="4" w:space="0" w:color="auto"/>
              <w:bottom w:val="single" w:sz="4" w:space="0" w:color="auto"/>
              <w:right w:val="single" w:sz="4" w:space="0" w:color="auto"/>
            </w:tcBorders>
            <w:vAlign w:val="center"/>
          </w:tcPr>
          <w:p w14:paraId="67F510C8" w14:textId="77777777" w:rsidR="00792EBB" w:rsidRPr="0030646A" w:rsidRDefault="00792EBB" w:rsidP="009A5AB6">
            <w:pPr>
              <w:keepNext/>
              <w:keepLines/>
              <w:jc w:val="both"/>
              <w:rPr>
                <w:rFonts w:ascii="Tahoma" w:hAnsi="Tahoma" w:cs="Tahoma"/>
              </w:rPr>
            </w:pPr>
            <w:r w:rsidRPr="0030646A">
              <w:rPr>
                <w:rFonts w:ascii="Tahoma" w:hAnsi="Tahoma" w:cs="Tahoma"/>
              </w:rPr>
              <w:t>Polni naslov</w:t>
            </w:r>
          </w:p>
        </w:tc>
        <w:tc>
          <w:tcPr>
            <w:tcW w:w="5481" w:type="dxa"/>
            <w:tcBorders>
              <w:top w:val="single" w:sz="4" w:space="0" w:color="auto"/>
              <w:left w:val="single" w:sz="4" w:space="0" w:color="auto"/>
              <w:bottom w:val="single" w:sz="4" w:space="0" w:color="auto"/>
              <w:right w:val="single" w:sz="4" w:space="0" w:color="auto"/>
            </w:tcBorders>
            <w:vAlign w:val="center"/>
          </w:tcPr>
          <w:p w14:paraId="3F91AF02" w14:textId="77777777" w:rsidR="00792EBB" w:rsidRPr="0030646A" w:rsidRDefault="00792EBB" w:rsidP="009A5AB6">
            <w:pPr>
              <w:keepNext/>
              <w:keepLines/>
              <w:jc w:val="both"/>
              <w:rPr>
                <w:rFonts w:ascii="Tahoma" w:hAnsi="Tahoma" w:cs="Tahoma"/>
              </w:rPr>
            </w:pPr>
          </w:p>
        </w:tc>
      </w:tr>
      <w:tr w:rsidR="00792EBB" w:rsidRPr="0030646A" w14:paraId="68E79014" w14:textId="77777777" w:rsidTr="009A5AB6">
        <w:trPr>
          <w:trHeight w:val="253"/>
          <w:jc w:val="center"/>
        </w:trPr>
        <w:tc>
          <w:tcPr>
            <w:tcW w:w="3691" w:type="dxa"/>
            <w:tcBorders>
              <w:top w:val="single" w:sz="4" w:space="0" w:color="auto"/>
              <w:left w:val="single" w:sz="4" w:space="0" w:color="auto"/>
              <w:right w:val="single" w:sz="4" w:space="0" w:color="auto"/>
            </w:tcBorders>
            <w:vAlign w:val="center"/>
          </w:tcPr>
          <w:p w14:paraId="6BD4F954" w14:textId="77777777" w:rsidR="00792EBB" w:rsidRPr="0030646A" w:rsidRDefault="00792EBB" w:rsidP="009A5AB6">
            <w:pPr>
              <w:keepNext/>
              <w:keepLines/>
              <w:jc w:val="both"/>
              <w:rPr>
                <w:rFonts w:ascii="Tahoma" w:hAnsi="Tahoma" w:cs="Tahoma"/>
              </w:rPr>
            </w:pPr>
            <w:r w:rsidRPr="0030646A">
              <w:rPr>
                <w:rFonts w:ascii="Tahoma" w:hAnsi="Tahoma" w:cs="Tahoma"/>
              </w:rPr>
              <w:t xml:space="preserve">Podizvajalec zahteva neposredno plačilo </w:t>
            </w:r>
          </w:p>
        </w:tc>
        <w:tc>
          <w:tcPr>
            <w:tcW w:w="5481" w:type="dxa"/>
            <w:tcBorders>
              <w:top w:val="single" w:sz="4" w:space="0" w:color="auto"/>
              <w:left w:val="single" w:sz="4" w:space="0" w:color="auto"/>
              <w:right w:val="single" w:sz="4" w:space="0" w:color="auto"/>
            </w:tcBorders>
            <w:vAlign w:val="center"/>
          </w:tcPr>
          <w:p w14:paraId="646DF1F1" w14:textId="77777777" w:rsidR="00792EBB" w:rsidRPr="0030646A" w:rsidRDefault="00792EBB" w:rsidP="009A5AB6">
            <w:pPr>
              <w:keepNext/>
              <w:keepLines/>
              <w:jc w:val="both"/>
              <w:rPr>
                <w:rFonts w:ascii="Tahoma" w:hAnsi="Tahoma" w:cs="Tahoma"/>
              </w:rPr>
            </w:pPr>
            <w:r w:rsidRPr="0030646A">
              <w:rPr>
                <w:rFonts w:ascii="Tahoma" w:hAnsi="Tahoma" w:cs="Tahoma"/>
              </w:rPr>
              <w:t>DA / NE</w:t>
            </w:r>
          </w:p>
        </w:tc>
      </w:tr>
      <w:tr w:rsidR="00792EBB" w:rsidRPr="0030646A" w14:paraId="130DD130" w14:textId="77777777" w:rsidTr="009A5AB6">
        <w:trPr>
          <w:trHeight w:val="243"/>
          <w:jc w:val="center"/>
        </w:trPr>
        <w:tc>
          <w:tcPr>
            <w:tcW w:w="3691" w:type="dxa"/>
            <w:tcBorders>
              <w:top w:val="single" w:sz="4" w:space="0" w:color="auto"/>
              <w:left w:val="single" w:sz="4" w:space="0" w:color="auto"/>
              <w:bottom w:val="single" w:sz="4" w:space="0" w:color="auto"/>
              <w:right w:val="single" w:sz="4" w:space="0" w:color="auto"/>
            </w:tcBorders>
            <w:vAlign w:val="center"/>
          </w:tcPr>
          <w:p w14:paraId="168F2DD4" w14:textId="77777777" w:rsidR="00792EBB" w:rsidRPr="0030646A" w:rsidRDefault="00792EBB" w:rsidP="009A5AB6">
            <w:pPr>
              <w:keepNext/>
              <w:keepLines/>
              <w:jc w:val="both"/>
              <w:rPr>
                <w:rFonts w:ascii="Tahoma" w:hAnsi="Tahoma" w:cs="Tahoma"/>
              </w:rPr>
            </w:pPr>
            <w:r w:rsidRPr="0030646A">
              <w:rPr>
                <w:rFonts w:ascii="Tahoma" w:hAnsi="Tahoma" w:cs="Tahoma"/>
              </w:rPr>
              <w:t xml:space="preserve">Vsi zakoniti zastopniki podizvajalca </w:t>
            </w:r>
          </w:p>
        </w:tc>
        <w:tc>
          <w:tcPr>
            <w:tcW w:w="5481" w:type="dxa"/>
            <w:tcBorders>
              <w:top w:val="single" w:sz="4" w:space="0" w:color="auto"/>
              <w:left w:val="single" w:sz="4" w:space="0" w:color="auto"/>
              <w:bottom w:val="single" w:sz="4" w:space="0" w:color="auto"/>
              <w:right w:val="single" w:sz="4" w:space="0" w:color="auto"/>
            </w:tcBorders>
            <w:vAlign w:val="center"/>
          </w:tcPr>
          <w:p w14:paraId="0DDDDA56" w14:textId="77777777" w:rsidR="00792EBB" w:rsidRPr="0030646A" w:rsidRDefault="00792EBB" w:rsidP="009A5AB6">
            <w:pPr>
              <w:keepNext/>
              <w:keepLines/>
              <w:jc w:val="both"/>
              <w:rPr>
                <w:rFonts w:ascii="Tahoma" w:hAnsi="Tahoma" w:cs="Tahoma"/>
              </w:rPr>
            </w:pPr>
          </w:p>
        </w:tc>
      </w:tr>
      <w:tr w:rsidR="00792EBB" w:rsidRPr="0030646A" w14:paraId="7E994E1A" w14:textId="77777777" w:rsidTr="009A5AB6">
        <w:trPr>
          <w:trHeight w:val="259"/>
          <w:jc w:val="center"/>
        </w:trPr>
        <w:tc>
          <w:tcPr>
            <w:tcW w:w="3691" w:type="dxa"/>
            <w:tcBorders>
              <w:top w:val="single" w:sz="4" w:space="0" w:color="auto"/>
              <w:left w:val="single" w:sz="4" w:space="0" w:color="auto"/>
              <w:bottom w:val="single" w:sz="4" w:space="0" w:color="auto"/>
              <w:right w:val="single" w:sz="4" w:space="0" w:color="auto"/>
            </w:tcBorders>
            <w:vAlign w:val="center"/>
          </w:tcPr>
          <w:p w14:paraId="141EDDE8" w14:textId="77777777" w:rsidR="00792EBB" w:rsidRPr="0030646A" w:rsidRDefault="00792EBB" w:rsidP="009A5AB6">
            <w:pPr>
              <w:keepNext/>
              <w:keepLines/>
              <w:jc w:val="both"/>
              <w:rPr>
                <w:rFonts w:ascii="Tahoma" w:hAnsi="Tahoma" w:cs="Tahoma"/>
              </w:rPr>
            </w:pPr>
            <w:r w:rsidRPr="0030646A">
              <w:rPr>
                <w:rFonts w:ascii="Tahoma" w:hAnsi="Tahoma" w:cs="Tahoma"/>
              </w:rPr>
              <w:t>Matična številka podizvajalca</w:t>
            </w:r>
          </w:p>
        </w:tc>
        <w:tc>
          <w:tcPr>
            <w:tcW w:w="5481" w:type="dxa"/>
            <w:tcBorders>
              <w:top w:val="single" w:sz="4" w:space="0" w:color="auto"/>
              <w:left w:val="single" w:sz="4" w:space="0" w:color="auto"/>
              <w:bottom w:val="single" w:sz="4" w:space="0" w:color="auto"/>
              <w:right w:val="single" w:sz="4" w:space="0" w:color="auto"/>
            </w:tcBorders>
            <w:vAlign w:val="center"/>
          </w:tcPr>
          <w:p w14:paraId="7F33BAFC" w14:textId="77777777" w:rsidR="00792EBB" w:rsidRPr="0030646A" w:rsidRDefault="00792EBB" w:rsidP="009A5AB6">
            <w:pPr>
              <w:keepNext/>
              <w:keepLines/>
              <w:jc w:val="both"/>
              <w:rPr>
                <w:rFonts w:ascii="Tahoma" w:hAnsi="Tahoma" w:cs="Tahoma"/>
              </w:rPr>
            </w:pPr>
          </w:p>
        </w:tc>
      </w:tr>
      <w:tr w:rsidR="00792EBB" w:rsidRPr="0030646A" w14:paraId="654B3D6D" w14:textId="77777777" w:rsidTr="009A5AB6">
        <w:trPr>
          <w:trHeight w:val="238"/>
          <w:jc w:val="center"/>
        </w:trPr>
        <w:tc>
          <w:tcPr>
            <w:tcW w:w="3691" w:type="dxa"/>
            <w:tcBorders>
              <w:top w:val="single" w:sz="4" w:space="0" w:color="auto"/>
              <w:left w:val="single" w:sz="4" w:space="0" w:color="auto"/>
              <w:bottom w:val="single" w:sz="4" w:space="0" w:color="auto"/>
              <w:right w:val="single" w:sz="4" w:space="0" w:color="auto"/>
            </w:tcBorders>
            <w:vAlign w:val="center"/>
          </w:tcPr>
          <w:p w14:paraId="5A5645B0" w14:textId="77777777" w:rsidR="00792EBB" w:rsidRPr="0030646A" w:rsidRDefault="00792EBB" w:rsidP="009A5AB6">
            <w:pPr>
              <w:keepNext/>
              <w:keepLines/>
              <w:jc w:val="both"/>
              <w:rPr>
                <w:rFonts w:ascii="Tahoma" w:hAnsi="Tahoma" w:cs="Tahoma"/>
              </w:rPr>
            </w:pPr>
            <w:r w:rsidRPr="0030646A">
              <w:rPr>
                <w:rFonts w:ascii="Tahoma" w:hAnsi="Tahoma" w:cs="Tahoma"/>
              </w:rPr>
              <w:t>Davčna številka podizvajalca</w:t>
            </w:r>
          </w:p>
        </w:tc>
        <w:tc>
          <w:tcPr>
            <w:tcW w:w="5481" w:type="dxa"/>
            <w:tcBorders>
              <w:top w:val="single" w:sz="4" w:space="0" w:color="auto"/>
              <w:left w:val="single" w:sz="4" w:space="0" w:color="auto"/>
              <w:bottom w:val="single" w:sz="4" w:space="0" w:color="auto"/>
              <w:right w:val="single" w:sz="4" w:space="0" w:color="auto"/>
            </w:tcBorders>
            <w:vAlign w:val="center"/>
          </w:tcPr>
          <w:p w14:paraId="3ABC4FB9" w14:textId="77777777" w:rsidR="00792EBB" w:rsidRPr="0030646A" w:rsidRDefault="00792EBB" w:rsidP="009A5AB6">
            <w:pPr>
              <w:keepNext/>
              <w:keepLines/>
              <w:jc w:val="both"/>
              <w:rPr>
                <w:rFonts w:ascii="Tahoma" w:hAnsi="Tahoma" w:cs="Tahoma"/>
              </w:rPr>
            </w:pPr>
          </w:p>
        </w:tc>
      </w:tr>
      <w:tr w:rsidR="00792EBB" w:rsidRPr="0030646A" w14:paraId="6FFAF284" w14:textId="77777777" w:rsidTr="009A5AB6">
        <w:trPr>
          <w:trHeight w:val="254"/>
          <w:jc w:val="center"/>
        </w:trPr>
        <w:tc>
          <w:tcPr>
            <w:tcW w:w="3691" w:type="dxa"/>
            <w:tcBorders>
              <w:top w:val="single" w:sz="4" w:space="0" w:color="auto"/>
              <w:left w:val="single" w:sz="4" w:space="0" w:color="auto"/>
              <w:bottom w:val="single" w:sz="4" w:space="0" w:color="auto"/>
              <w:right w:val="single" w:sz="4" w:space="0" w:color="auto"/>
            </w:tcBorders>
            <w:vAlign w:val="center"/>
          </w:tcPr>
          <w:p w14:paraId="12807AE8" w14:textId="77777777" w:rsidR="00792EBB" w:rsidRPr="0030646A" w:rsidRDefault="00792EBB" w:rsidP="009A5AB6">
            <w:pPr>
              <w:keepNext/>
              <w:keepLines/>
              <w:jc w:val="both"/>
              <w:rPr>
                <w:rFonts w:ascii="Tahoma" w:hAnsi="Tahoma" w:cs="Tahoma"/>
              </w:rPr>
            </w:pPr>
            <w:r w:rsidRPr="0030646A">
              <w:rPr>
                <w:rFonts w:ascii="Tahoma" w:hAnsi="Tahoma" w:cs="Tahoma"/>
              </w:rPr>
              <w:t>Transakcijski račun podizvajalca</w:t>
            </w:r>
          </w:p>
        </w:tc>
        <w:tc>
          <w:tcPr>
            <w:tcW w:w="5481" w:type="dxa"/>
            <w:tcBorders>
              <w:top w:val="single" w:sz="4" w:space="0" w:color="auto"/>
              <w:left w:val="single" w:sz="4" w:space="0" w:color="auto"/>
              <w:bottom w:val="single" w:sz="4" w:space="0" w:color="auto"/>
              <w:right w:val="single" w:sz="4" w:space="0" w:color="auto"/>
            </w:tcBorders>
            <w:vAlign w:val="center"/>
          </w:tcPr>
          <w:p w14:paraId="65F7D6DE" w14:textId="77777777" w:rsidR="00792EBB" w:rsidRPr="0030646A" w:rsidRDefault="00792EBB" w:rsidP="009A5AB6">
            <w:pPr>
              <w:keepNext/>
              <w:keepLines/>
              <w:jc w:val="both"/>
              <w:rPr>
                <w:rFonts w:ascii="Tahoma" w:hAnsi="Tahoma" w:cs="Tahoma"/>
              </w:rPr>
            </w:pPr>
          </w:p>
        </w:tc>
      </w:tr>
      <w:tr w:rsidR="00792EBB" w:rsidRPr="0030646A" w14:paraId="63004DA7" w14:textId="77777777" w:rsidTr="009A5AB6">
        <w:trPr>
          <w:trHeight w:val="321"/>
          <w:jc w:val="center"/>
        </w:trPr>
        <w:tc>
          <w:tcPr>
            <w:tcW w:w="3691" w:type="dxa"/>
            <w:tcBorders>
              <w:top w:val="single" w:sz="4" w:space="0" w:color="auto"/>
              <w:left w:val="single" w:sz="4" w:space="0" w:color="auto"/>
              <w:right w:val="single" w:sz="4" w:space="0" w:color="auto"/>
            </w:tcBorders>
            <w:vAlign w:val="center"/>
          </w:tcPr>
          <w:p w14:paraId="09369310" w14:textId="77777777" w:rsidR="00792EBB" w:rsidRPr="0030646A" w:rsidRDefault="00792EBB" w:rsidP="009A5AB6">
            <w:pPr>
              <w:keepNext/>
              <w:keepLines/>
              <w:jc w:val="both"/>
              <w:rPr>
                <w:rFonts w:ascii="Tahoma" w:hAnsi="Tahoma" w:cs="Tahoma"/>
              </w:rPr>
            </w:pPr>
            <w:r w:rsidRPr="0030646A">
              <w:rPr>
                <w:rFonts w:ascii="Tahoma" w:hAnsi="Tahoma" w:cs="Tahoma"/>
              </w:rPr>
              <w:t xml:space="preserve">Del javnega naročila, ki se oddaja v </w:t>
            </w:r>
            <w:proofErr w:type="spellStart"/>
            <w:r w:rsidRPr="0030646A">
              <w:rPr>
                <w:rFonts w:ascii="Tahoma" w:hAnsi="Tahoma" w:cs="Tahoma"/>
              </w:rPr>
              <w:t>podizvajanje</w:t>
            </w:r>
            <w:proofErr w:type="spellEnd"/>
            <w:r w:rsidRPr="0030646A">
              <w:rPr>
                <w:rFonts w:ascii="Tahoma" w:hAnsi="Tahoma" w:cs="Tahoma"/>
              </w:rPr>
              <w:t xml:space="preserve"> (vrsta/opis del)</w:t>
            </w:r>
          </w:p>
        </w:tc>
        <w:tc>
          <w:tcPr>
            <w:tcW w:w="5481" w:type="dxa"/>
            <w:tcBorders>
              <w:top w:val="single" w:sz="4" w:space="0" w:color="auto"/>
              <w:left w:val="single" w:sz="4" w:space="0" w:color="auto"/>
              <w:right w:val="single" w:sz="4" w:space="0" w:color="auto"/>
            </w:tcBorders>
            <w:vAlign w:val="center"/>
          </w:tcPr>
          <w:p w14:paraId="0DB48FE0" w14:textId="77777777" w:rsidR="00792EBB" w:rsidRPr="0030646A" w:rsidRDefault="00792EBB" w:rsidP="009A5AB6">
            <w:pPr>
              <w:keepNext/>
              <w:keepLines/>
              <w:jc w:val="both"/>
              <w:rPr>
                <w:rFonts w:ascii="Tahoma" w:hAnsi="Tahoma" w:cs="Tahoma"/>
              </w:rPr>
            </w:pPr>
          </w:p>
        </w:tc>
      </w:tr>
      <w:tr w:rsidR="00792EBB" w:rsidRPr="0030646A" w14:paraId="713DCDDC" w14:textId="77777777" w:rsidTr="009A5AB6">
        <w:trPr>
          <w:trHeight w:val="214"/>
          <w:jc w:val="center"/>
        </w:trPr>
        <w:tc>
          <w:tcPr>
            <w:tcW w:w="3691" w:type="dxa"/>
            <w:tcBorders>
              <w:top w:val="single" w:sz="4" w:space="0" w:color="auto"/>
              <w:left w:val="single" w:sz="4" w:space="0" w:color="auto"/>
              <w:bottom w:val="single" w:sz="4" w:space="0" w:color="auto"/>
              <w:right w:val="single" w:sz="4" w:space="0" w:color="auto"/>
            </w:tcBorders>
            <w:vAlign w:val="center"/>
          </w:tcPr>
          <w:p w14:paraId="1DAFF23C" w14:textId="77777777" w:rsidR="00792EBB" w:rsidRPr="0030646A" w:rsidRDefault="00792EBB" w:rsidP="009A5AB6">
            <w:pPr>
              <w:keepNext/>
              <w:keepLines/>
              <w:jc w:val="both"/>
              <w:rPr>
                <w:rFonts w:ascii="Tahoma" w:hAnsi="Tahoma" w:cs="Tahoma"/>
              </w:rPr>
            </w:pPr>
            <w:r w:rsidRPr="0030646A">
              <w:rPr>
                <w:rFonts w:ascii="Tahoma" w:hAnsi="Tahoma" w:cs="Tahoma"/>
              </w:rPr>
              <w:t xml:space="preserve">Količina/Delež (%) v </w:t>
            </w:r>
            <w:proofErr w:type="spellStart"/>
            <w:r w:rsidRPr="0030646A">
              <w:rPr>
                <w:rFonts w:ascii="Tahoma" w:hAnsi="Tahoma" w:cs="Tahoma"/>
              </w:rPr>
              <w:t>podizvajanju</w:t>
            </w:r>
            <w:proofErr w:type="spellEnd"/>
          </w:p>
        </w:tc>
        <w:tc>
          <w:tcPr>
            <w:tcW w:w="5481" w:type="dxa"/>
            <w:tcBorders>
              <w:top w:val="single" w:sz="4" w:space="0" w:color="auto"/>
              <w:left w:val="single" w:sz="4" w:space="0" w:color="auto"/>
              <w:bottom w:val="single" w:sz="4" w:space="0" w:color="auto"/>
              <w:right w:val="single" w:sz="4" w:space="0" w:color="auto"/>
            </w:tcBorders>
            <w:vAlign w:val="center"/>
          </w:tcPr>
          <w:p w14:paraId="01ECB73A" w14:textId="77777777" w:rsidR="00792EBB" w:rsidRPr="0030646A" w:rsidRDefault="00792EBB" w:rsidP="009A5AB6">
            <w:pPr>
              <w:keepNext/>
              <w:keepLines/>
              <w:jc w:val="both"/>
              <w:rPr>
                <w:rFonts w:ascii="Tahoma" w:hAnsi="Tahoma" w:cs="Tahoma"/>
              </w:rPr>
            </w:pPr>
          </w:p>
        </w:tc>
      </w:tr>
      <w:tr w:rsidR="00792EBB" w:rsidRPr="0030646A" w14:paraId="2C8761BA" w14:textId="77777777" w:rsidTr="009A5AB6">
        <w:trPr>
          <w:trHeight w:val="246"/>
          <w:jc w:val="center"/>
        </w:trPr>
        <w:tc>
          <w:tcPr>
            <w:tcW w:w="3691" w:type="dxa"/>
            <w:tcBorders>
              <w:top w:val="single" w:sz="4" w:space="0" w:color="auto"/>
              <w:left w:val="single" w:sz="4" w:space="0" w:color="auto"/>
              <w:bottom w:val="single" w:sz="4" w:space="0" w:color="auto"/>
              <w:right w:val="single" w:sz="4" w:space="0" w:color="auto"/>
            </w:tcBorders>
            <w:vAlign w:val="center"/>
          </w:tcPr>
          <w:p w14:paraId="6B0F6E0D" w14:textId="77777777" w:rsidR="00792EBB" w:rsidRPr="0030646A" w:rsidRDefault="00792EBB" w:rsidP="009A5AB6">
            <w:pPr>
              <w:keepNext/>
              <w:keepLines/>
              <w:jc w:val="both"/>
              <w:rPr>
                <w:rFonts w:ascii="Tahoma" w:hAnsi="Tahoma" w:cs="Tahoma"/>
              </w:rPr>
            </w:pPr>
            <w:r w:rsidRPr="0030646A">
              <w:rPr>
                <w:rFonts w:ascii="Tahoma" w:hAnsi="Tahoma" w:cs="Tahoma"/>
              </w:rPr>
              <w:t xml:space="preserve">Vrednost del </w:t>
            </w:r>
          </w:p>
        </w:tc>
        <w:tc>
          <w:tcPr>
            <w:tcW w:w="5481" w:type="dxa"/>
            <w:tcBorders>
              <w:top w:val="single" w:sz="4" w:space="0" w:color="auto"/>
              <w:left w:val="single" w:sz="4" w:space="0" w:color="auto"/>
              <w:bottom w:val="single" w:sz="4" w:space="0" w:color="auto"/>
              <w:right w:val="single" w:sz="4" w:space="0" w:color="auto"/>
            </w:tcBorders>
            <w:vAlign w:val="center"/>
          </w:tcPr>
          <w:p w14:paraId="49FDE6AD" w14:textId="77777777" w:rsidR="00792EBB" w:rsidRPr="0030646A" w:rsidRDefault="00792EBB" w:rsidP="009A5AB6">
            <w:pPr>
              <w:keepNext/>
              <w:keepLines/>
              <w:jc w:val="both"/>
              <w:rPr>
                <w:rFonts w:ascii="Tahoma" w:hAnsi="Tahoma" w:cs="Tahoma"/>
              </w:rPr>
            </w:pPr>
          </w:p>
        </w:tc>
      </w:tr>
      <w:tr w:rsidR="00792EBB" w:rsidRPr="0030646A" w14:paraId="39E9E652" w14:textId="77777777" w:rsidTr="009A5AB6">
        <w:trPr>
          <w:trHeight w:val="249"/>
          <w:jc w:val="center"/>
        </w:trPr>
        <w:tc>
          <w:tcPr>
            <w:tcW w:w="3691" w:type="dxa"/>
            <w:tcBorders>
              <w:top w:val="single" w:sz="4" w:space="0" w:color="auto"/>
              <w:left w:val="single" w:sz="4" w:space="0" w:color="auto"/>
              <w:bottom w:val="single" w:sz="4" w:space="0" w:color="auto"/>
              <w:right w:val="single" w:sz="4" w:space="0" w:color="auto"/>
            </w:tcBorders>
            <w:vAlign w:val="center"/>
          </w:tcPr>
          <w:p w14:paraId="60BCDF1B" w14:textId="77777777" w:rsidR="00792EBB" w:rsidRPr="0030646A" w:rsidRDefault="00792EBB" w:rsidP="009A5AB6">
            <w:pPr>
              <w:keepNext/>
              <w:keepLines/>
              <w:jc w:val="both"/>
              <w:rPr>
                <w:rFonts w:ascii="Tahoma" w:hAnsi="Tahoma" w:cs="Tahoma"/>
              </w:rPr>
            </w:pPr>
            <w:r w:rsidRPr="0030646A">
              <w:rPr>
                <w:rFonts w:ascii="Tahoma" w:hAnsi="Tahoma" w:cs="Tahoma"/>
              </w:rPr>
              <w:t>Kraj izvedbe</w:t>
            </w:r>
          </w:p>
        </w:tc>
        <w:tc>
          <w:tcPr>
            <w:tcW w:w="5481" w:type="dxa"/>
            <w:tcBorders>
              <w:top w:val="single" w:sz="4" w:space="0" w:color="auto"/>
              <w:left w:val="single" w:sz="4" w:space="0" w:color="auto"/>
              <w:bottom w:val="single" w:sz="4" w:space="0" w:color="auto"/>
              <w:right w:val="single" w:sz="4" w:space="0" w:color="auto"/>
            </w:tcBorders>
            <w:vAlign w:val="center"/>
          </w:tcPr>
          <w:p w14:paraId="48C7F409" w14:textId="77777777" w:rsidR="00792EBB" w:rsidRPr="0030646A" w:rsidRDefault="00792EBB" w:rsidP="009A5AB6">
            <w:pPr>
              <w:keepNext/>
              <w:keepLines/>
              <w:jc w:val="both"/>
              <w:rPr>
                <w:rFonts w:ascii="Tahoma" w:hAnsi="Tahoma" w:cs="Tahoma"/>
              </w:rPr>
            </w:pPr>
          </w:p>
        </w:tc>
      </w:tr>
      <w:tr w:rsidR="00792EBB" w:rsidRPr="0030646A" w14:paraId="6163E84F" w14:textId="77777777" w:rsidTr="009A5AB6">
        <w:trPr>
          <w:trHeight w:val="252"/>
          <w:jc w:val="center"/>
        </w:trPr>
        <w:tc>
          <w:tcPr>
            <w:tcW w:w="3691" w:type="dxa"/>
            <w:tcBorders>
              <w:top w:val="single" w:sz="4" w:space="0" w:color="auto"/>
              <w:left w:val="single" w:sz="4" w:space="0" w:color="auto"/>
              <w:bottom w:val="single" w:sz="4" w:space="0" w:color="auto"/>
              <w:right w:val="single" w:sz="4" w:space="0" w:color="auto"/>
            </w:tcBorders>
            <w:vAlign w:val="center"/>
          </w:tcPr>
          <w:p w14:paraId="5D35A497" w14:textId="77777777" w:rsidR="00792EBB" w:rsidRPr="0030646A" w:rsidRDefault="00792EBB" w:rsidP="009A5AB6">
            <w:pPr>
              <w:keepNext/>
              <w:keepLines/>
              <w:jc w:val="both"/>
              <w:rPr>
                <w:rFonts w:ascii="Tahoma" w:hAnsi="Tahoma" w:cs="Tahoma"/>
              </w:rPr>
            </w:pPr>
            <w:r w:rsidRPr="0030646A">
              <w:rPr>
                <w:rFonts w:ascii="Tahoma" w:hAnsi="Tahoma" w:cs="Tahoma"/>
              </w:rPr>
              <w:t>Rok izvedbe</w:t>
            </w:r>
          </w:p>
        </w:tc>
        <w:tc>
          <w:tcPr>
            <w:tcW w:w="5481" w:type="dxa"/>
            <w:tcBorders>
              <w:top w:val="single" w:sz="4" w:space="0" w:color="auto"/>
              <w:left w:val="single" w:sz="4" w:space="0" w:color="auto"/>
              <w:bottom w:val="single" w:sz="4" w:space="0" w:color="auto"/>
              <w:right w:val="single" w:sz="4" w:space="0" w:color="auto"/>
            </w:tcBorders>
            <w:vAlign w:val="center"/>
          </w:tcPr>
          <w:p w14:paraId="6DF815A9" w14:textId="77777777" w:rsidR="00792EBB" w:rsidRPr="0030646A" w:rsidRDefault="00792EBB" w:rsidP="009A5AB6">
            <w:pPr>
              <w:keepNext/>
              <w:keepLines/>
              <w:jc w:val="both"/>
              <w:rPr>
                <w:rFonts w:ascii="Tahoma" w:hAnsi="Tahoma" w:cs="Tahoma"/>
              </w:rPr>
            </w:pPr>
          </w:p>
        </w:tc>
      </w:tr>
    </w:tbl>
    <w:p w14:paraId="50D3F88A" w14:textId="77777777" w:rsidR="00792EBB" w:rsidRPr="0030646A" w:rsidRDefault="00792EBB" w:rsidP="00792EBB">
      <w:pPr>
        <w:keepNext/>
        <w:keepLines/>
        <w:jc w:val="both"/>
        <w:rPr>
          <w:rFonts w:ascii="Tahoma" w:hAnsi="Tahoma" w:cs="Tahoma"/>
        </w:rPr>
      </w:pPr>
      <w:r w:rsidRPr="0030646A">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EF297CD" w14:textId="77777777" w:rsidR="00792EBB" w:rsidRPr="0030646A" w:rsidRDefault="00792EBB" w:rsidP="00792EBB">
      <w:pPr>
        <w:keepNext/>
        <w:keepLines/>
        <w:jc w:val="both"/>
        <w:rPr>
          <w:rFonts w:ascii="Tahoma" w:hAnsi="Tahoma" w:cs="Tahoma"/>
        </w:rPr>
      </w:pPr>
    </w:p>
    <w:p w14:paraId="6BB69339" w14:textId="77777777" w:rsidR="00792EBB" w:rsidRPr="0030646A" w:rsidRDefault="00792EBB" w:rsidP="00792EBB">
      <w:pPr>
        <w:keepNext/>
        <w:keepLines/>
        <w:jc w:val="both"/>
        <w:rPr>
          <w:rFonts w:ascii="Tahoma" w:hAnsi="Tahoma" w:cs="Tahoma"/>
        </w:rPr>
      </w:pPr>
      <w:r w:rsidRPr="0030646A">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2CA49D4F" w14:textId="77777777" w:rsidR="00792EBB" w:rsidRPr="0030646A" w:rsidRDefault="00792EBB" w:rsidP="00792EBB">
      <w:pPr>
        <w:keepNext/>
        <w:keepLines/>
        <w:jc w:val="both"/>
        <w:rPr>
          <w:rFonts w:ascii="Tahoma" w:hAnsi="Tahoma" w:cs="Tahoma"/>
        </w:rPr>
      </w:pPr>
      <w:r w:rsidRPr="0030646A">
        <w:rPr>
          <w:rFonts w:ascii="Tahoma" w:hAnsi="Tahoma" w:cs="Tahoma"/>
        </w:rPr>
        <w:lastRenderedPageBreak/>
        <w:t>Izvajalec v razmerju do naročnika v celoti odgovarja za dobro izvedbo obveznosti iz okvirnega sporazuma, ne glede na število podizvajalcev.</w:t>
      </w:r>
    </w:p>
    <w:p w14:paraId="4233AE86" w14:textId="77777777" w:rsidR="00792EBB" w:rsidRPr="0030646A" w:rsidRDefault="00792EBB" w:rsidP="00792EBB">
      <w:pPr>
        <w:keepNext/>
        <w:keepLines/>
        <w:jc w:val="both"/>
        <w:rPr>
          <w:rFonts w:ascii="Tahoma" w:hAnsi="Tahoma" w:cs="Tahoma"/>
        </w:rPr>
      </w:pPr>
    </w:p>
    <w:p w14:paraId="53BB27D1" w14:textId="77777777" w:rsidR="00792EBB" w:rsidRPr="0030646A" w:rsidRDefault="00792EBB" w:rsidP="00792EBB">
      <w:pPr>
        <w:keepNext/>
        <w:keepLines/>
        <w:jc w:val="both"/>
        <w:rPr>
          <w:rFonts w:ascii="Tahoma" w:hAnsi="Tahoma" w:cs="Tahoma"/>
        </w:rPr>
      </w:pPr>
      <w:r w:rsidRPr="0030646A">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DF34E4C" w14:textId="77777777" w:rsidR="00792EBB" w:rsidRPr="0030646A" w:rsidRDefault="00792EBB" w:rsidP="00792EBB">
      <w:pPr>
        <w:keepNext/>
        <w:keepLines/>
        <w:jc w:val="both"/>
        <w:rPr>
          <w:rFonts w:ascii="Tahoma" w:hAnsi="Tahoma" w:cs="Tahoma"/>
        </w:rPr>
      </w:pPr>
    </w:p>
    <w:p w14:paraId="0A0F9D7E" w14:textId="77777777" w:rsidR="00792EBB" w:rsidRPr="0030646A" w:rsidRDefault="00792EBB" w:rsidP="00792EBB">
      <w:pPr>
        <w:keepNext/>
        <w:keepLines/>
        <w:jc w:val="both"/>
        <w:rPr>
          <w:rFonts w:ascii="Tahoma" w:hAnsi="Tahoma" w:cs="Tahoma"/>
        </w:rPr>
      </w:pPr>
      <w:r w:rsidRPr="0030646A">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1419A31F" w14:textId="77777777" w:rsidR="00792EBB" w:rsidRPr="0030646A" w:rsidRDefault="00792EBB" w:rsidP="00792EBB">
      <w:pPr>
        <w:keepNext/>
        <w:keepLines/>
        <w:jc w:val="both"/>
        <w:rPr>
          <w:rFonts w:ascii="Tahoma" w:hAnsi="Tahoma" w:cs="Tahoma"/>
        </w:rPr>
      </w:pPr>
    </w:p>
    <w:p w14:paraId="3693A684" w14:textId="77777777" w:rsidR="00792EBB" w:rsidRPr="0030646A" w:rsidRDefault="00792EBB" w:rsidP="00792EBB">
      <w:pPr>
        <w:keepNext/>
        <w:keepLines/>
        <w:jc w:val="center"/>
        <w:rPr>
          <w:rFonts w:ascii="Tahoma" w:hAnsi="Tahoma" w:cs="Tahoma"/>
          <w:b/>
          <w:i/>
        </w:rPr>
      </w:pPr>
      <w:r w:rsidRPr="0030646A">
        <w:rPr>
          <w:rFonts w:ascii="Tahoma" w:hAnsi="Tahoma" w:cs="Tahoma"/>
          <w:b/>
          <w:i/>
        </w:rPr>
        <w:t>/se upošteva v primeru, da izvajalec nastopa s podizvajalcem, ki ne zahteva neposrednega plačila/</w:t>
      </w:r>
    </w:p>
    <w:p w14:paraId="5967F004" w14:textId="77777777" w:rsidR="00792EBB" w:rsidRPr="0030646A" w:rsidRDefault="00792EBB" w:rsidP="00792EBB">
      <w:pPr>
        <w:keepNext/>
        <w:keepLines/>
        <w:jc w:val="both"/>
        <w:rPr>
          <w:rFonts w:ascii="Tahoma" w:hAnsi="Tahoma" w:cs="Tahoma"/>
        </w:rPr>
      </w:pPr>
      <w:r w:rsidRPr="0030646A">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036FB009" w14:textId="77777777" w:rsidR="00792EBB" w:rsidRPr="0030646A" w:rsidRDefault="00792EBB" w:rsidP="00792EBB">
      <w:pPr>
        <w:keepNext/>
        <w:keepLines/>
        <w:jc w:val="both"/>
        <w:rPr>
          <w:rFonts w:ascii="Tahoma" w:hAnsi="Tahoma" w:cs="Tahoma"/>
        </w:rPr>
      </w:pPr>
    </w:p>
    <w:p w14:paraId="6EC0EFEE" w14:textId="77777777" w:rsidR="00792EBB" w:rsidRPr="0030646A" w:rsidRDefault="00792EBB" w:rsidP="00792EBB">
      <w:pPr>
        <w:keepNext/>
        <w:keepLines/>
        <w:jc w:val="both"/>
        <w:rPr>
          <w:rFonts w:ascii="Tahoma" w:hAnsi="Tahoma" w:cs="Tahoma"/>
          <w:b/>
          <w:i/>
        </w:rPr>
      </w:pPr>
    </w:p>
    <w:p w14:paraId="7AC1732C" w14:textId="77777777" w:rsidR="00792EBB" w:rsidRPr="0030646A" w:rsidRDefault="00792EBB" w:rsidP="00792EBB">
      <w:pPr>
        <w:keepNext/>
        <w:keepLines/>
        <w:jc w:val="both"/>
        <w:rPr>
          <w:rFonts w:ascii="Tahoma" w:hAnsi="Tahoma" w:cs="Tahoma"/>
          <w:b/>
          <w:i/>
        </w:rPr>
      </w:pPr>
      <w:r w:rsidRPr="0030646A">
        <w:rPr>
          <w:rFonts w:ascii="Tahoma" w:hAnsi="Tahoma" w:cs="Tahoma"/>
          <w:b/>
          <w:i/>
        </w:rPr>
        <w:t>/se upošteva v primeru, da izvajalec nastopa s podizvajalcem, ki zahteva neposredno plačilo/</w:t>
      </w:r>
    </w:p>
    <w:p w14:paraId="6A6C469C" w14:textId="77777777" w:rsidR="00792EBB" w:rsidRPr="0030646A" w:rsidRDefault="00792EBB" w:rsidP="00792EBB">
      <w:pPr>
        <w:keepNext/>
        <w:keepLines/>
        <w:jc w:val="both"/>
        <w:rPr>
          <w:rFonts w:ascii="Tahoma" w:hAnsi="Tahoma" w:cs="Tahoma"/>
          <w:b/>
          <w:i/>
        </w:rPr>
      </w:pPr>
    </w:p>
    <w:p w14:paraId="56DDB09A" w14:textId="77777777" w:rsidR="00792EBB" w:rsidRPr="0030646A" w:rsidRDefault="00792EBB" w:rsidP="00792EBB">
      <w:pPr>
        <w:keepNext/>
        <w:keepLines/>
        <w:spacing w:after="120"/>
        <w:jc w:val="both"/>
        <w:rPr>
          <w:rFonts w:ascii="Tahoma" w:hAnsi="Tahoma" w:cs="Tahoma"/>
        </w:rPr>
      </w:pPr>
      <w:r w:rsidRPr="0030646A">
        <w:rPr>
          <w:rFonts w:ascii="Tahoma" w:hAnsi="Tahoma" w:cs="Tahoma"/>
        </w:rPr>
        <w:t xml:space="preserve">Kadar izvajalec izvaja javno naročilo s podizvajalcem, ki zahteva neposredno plačilo, mora v skladu s 94. členom ZJN-3: </w:t>
      </w:r>
    </w:p>
    <w:p w14:paraId="11CCED4C" w14:textId="77777777" w:rsidR="00792EBB" w:rsidRPr="0030646A" w:rsidRDefault="00792EBB" w:rsidP="00792EBB">
      <w:pPr>
        <w:keepNext/>
        <w:keepLines/>
        <w:numPr>
          <w:ilvl w:val="0"/>
          <w:numId w:val="49"/>
        </w:numPr>
        <w:ind w:left="714" w:hanging="357"/>
        <w:jc w:val="both"/>
        <w:rPr>
          <w:rFonts w:ascii="Tahoma" w:hAnsi="Tahoma" w:cs="Tahoma"/>
        </w:rPr>
      </w:pPr>
      <w:r w:rsidRPr="0030646A">
        <w:rPr>
          <w:rFonts w:ascii="Tahoma" w:hAnsi="Tahoma" w:cs="Tahoma"/>
        </w:rPr>
        <w:t>pooblastiti naročnika, da na podlagi potrjenega računa s strani izvajalca neposredno plačuje podizvajalcu,</w:t>
      </w:r>
    </w:p>
    <w:p w14:paraId="7DB83EEB" w14:textId="77777777" w:rsidR="00792EBB" w:rsidRPr="0030646A" w:rsidRDefault="00792EBB" w:rsidP="00792EBB">
      <w:pPr>
        <w:keepNext/>
        <w:keepLines/>
        <w:numPr>
          <w:ilvl w:val="0"/>
          <w:numId w:val="49"/>
        </w:numPr>
        <w:spacing w:after="200" w:line="276" w:lineRule="auto"/>
        <w:jc w:val="both"/>
        <w:rPr>
          <w:rFonts w:ascii="Tahoma" w:hAnsi="Tahoma" w:cs="Tahoma"/>
        </w:rPr>
      </w:pPr>
      <w:r w:rsidRPr="0030646A">
        <w:rPr>
          <w:rFonts w:ascii="Tahoma" w:hAnsi="Tahoma" w:cs="Tahoma"/>
        </w:rPr>
        <w:t>predložiti soglasje podizvajalca, na podlagi katerega naročnik namesto izvajalca poravna podizvajalčevo terjatev do izvajalca.</w:t>
      </w:r>
    </w:p>
    <w:p w14:paraId="2052B40F" w14:textId="77777777" w:rsidR="00792EBB" w:rsidRPr="0030646A" w:rsidRDefault="00792EBB" w:rsidP="00792EBB">
      <w:pPr>
        <w:keepNext/>
        <w:keepLines/>
        <w:jc w:val="both"/>
        <w:rPr>
          <w:rFonts w:ascii="Tahoma" w:hAnsi="Tahoma" w:cs="Tahoma"/>
        </w:rPr>
      </w:pPr>
    </w:p>
    <w:p w14:paraId="1FD27280" w14:textId="77777777" w:rsidR="00792EBB" w:rsidRPr="0030646A" w:rsidRDefault="00792EBB" w:rsidP="00792EBB">
      <w:pPr>
        <w:keepNext/>
        <w:keepLines/>
        <w:spacing w:after="120"/>
        <w:jc w:val="both"/>
        <w:rPr>
          <w:rFonts w:ascii="Tahoma" w:hAnsi="Tahoma" w:cs="Tahoma"/>
        </w:rPr>
      </w:pPr>
      <w:r w:rsidRPr="0030646A">
        <w:rPr>
          <w:rFonts w:ascii="Tahoma" w:hAnsi="Tahoma" w:cs="Tahoma"/>
        </w:rPr>
        <w:t>Izvajalec mora za podizvajalca, ki zahteva neposredno plačilo, ob vsakem računu priložiti:</w:t>
      </w:r>
    </w:p>
    <w:p w14:paraId="677F642D" w14:textId="77777777" w:rsidR="00792EBB" w:rsidRPr="0030646A" w:rsidRDefault="00792EBB" w:rsidP="00792EBB">
      <w:pPr>
        <w:keepNext/>
        <w:keepLines/>
        <w:numPr>
          <w:ilvl w:val="0"/>
          <w:numId w:val="49"/>
        </w:numPr>
        <w:ind w:left="714" w:hanging="357"/>
        <w:jc w:val="both"/>
        <w:rPr>
          <w:rFonts w:ascii="Tahoma" w:hAnsi="Tahoma" w:cs="Tahoma"/>
        </w:rPr>
      </w:pPr>
      <w:r w:rsidRPr="0030646A">
        <w:rPr>
          <w:rFonts w:ascii="Tahoma" w:hAnsi="Tahoma" w:cs="Tahoma"/>
        </w:rPr>
        <w:t xml:space="preserve">račun podizvajalca za opravljene obveznosti po okvirnem sporazumu, potrjen s strani izvajalca, na podlagi katerega naročnik izvede nakazilo za opravljene obveznosti po okvirnem sporazumu neposredno na račun podizvajalca ali </w:t>
      </w:r>
    </w:p>
    <w:p w14:paraId="1D32FDB9" w14:textId="77777777" w:rsidR="00792EBB" w:rsidRPr="0030646A" w:rsidRDefault="00792EBB" w:rsidP="00792EBB">
      <w:pPr>
        <w:keepNext/>
        <w:keepLines/>
        <w:numPr>
          <w:ilvl w:val="0"/>
          <w:numId w:val="49"/>
        </w:numPr>
        <w:ind w:left="714" w:hanging="357"/>
        <w:jc w:val="both"/>
        <w:rPr>
          <w:rFonts w:ascii="Tahoma" w:hAnsi="Tahoma" w:cs="Tahoma"/>
        </w:rPr>
      </w:pPr>
      <w:r w:rsidRPr="0030646A">
        <w:rPr>
          <w:rFonts w:ascii="Tahoma" w:hAnsi="Tahoma" w:cs="Tahoma"/>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83C60D9" w14:textId="77777777" w:rsidR="00792EBB" w:rsidRPr="0030646A" w:rsidRDefault="00792EBB" w:rsidP="00792EBB">
      <w:pPr>
        <w:keepNext/>
        <w:keepLines/>
        <w:jc w:val="center"/>
        <w:rPr>
          <w:rFonts w:ascii="Tahoma" w:hAnsi="Tahoma" w:cs="Tahoma"/>
        </w:rPr>
      </w:pPr>
    </w:p>
    <w:p w14:paraId="4F5C38FA" w14:textId="77777777" w:rsidR="00792EBB" w:rsidRPr="0030646A" w:rsidRDefault="00792EBB" w:rsidP="00792EBB">
      <w:pPr>
        <w:keepNext/>
        <w:keepLines/>
        <w:jc w:val="both"/>
        <w:rPr>
          <w:rFonts w:ascii="Tahoma" w:hAnsi="Tahoma" w:cs="Tahoma"/>
        </w:rPr>
      </w:pPr>
      <w:r w:rsidRPr="0030646A">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2002A7FD" w14:textId="77777777" w:rsidR="00792EBB" w:rsidRPr="0030646A" w:rsidRDefault="00792EBB" w:rsidP="00792EBB">
      <w:pPr>
        <w:keepNext/>
        <w:keepLines/>
        <w:jc w:val="both"/>
        <w:rPr>
          <w:rFonts w:ascii="Tahoma" w:hAnsi="Tahoma" w:cs="Tahoma"/>
        </w:rPr>
      </w:pPr>
    </w:p>
    <w:p w14:paraId="20F34E3C" w14:textId="77777777" w:rsidR="00792EBB" w:rsidRPr="0030646A" w:rsidRDefault="00792EBB" w:rsidP="00792EBB">
      <w:pPr>
        <w:keepNext/>
        <w:keepLines/>
        <w:jc w:val="both"/>
        <w:rPr>
          <w:rFonts w:ascii="Tahoma" w:hAnsi="Tahoma" w:cs="Tahoma"/>
        </w:rPr>
      </w:pPr>
      <w:r w:rsidRPr="0030646A">
        <w:rPr>
          <w:rFonts w:ascii="Tahoma" w:hAnsi="Tahoma" w:cs="Tahoma"/>
        </w:rPr>
        <w:t>S plačilom posameznega zneska podizvajalcu obveznost naročnika za plačilo izvajalcu ugasne do višine tako plačanega zneska podizvajalcu.</w:t>
      </w:r>
    </w:p>
    <w:p w14:paraId="310D058D" w14:textId="77777777" w:rsidR="00792EBB" w:rsidRPr="0030646A" w:rsidRDefault="00792EBB" w:rsidP="00792EBB">
      <w:pPr>
        <w:keepNext/>
        <w:keepLines/>
        <w:jc w:val="both"/>
        <w:rPr>
          <w:rFonts w:ascii="Tahoma" w:hAnsi="Tahoma" w:cs="Tahoma"/>
        </w:rPr>
      </w:pPr>
    </w:p>
    <w:p w14:paraId="5B9ABD13" w14:textId="77777777" w:rsidR="00792EBB" w:rsidRPr="0030646A" w:rsidRDefault="00792EBB" w:rsidP="00792EBB">
      <w:pPr>
        <w:keepNext/>
        <w:keepLines/>
        <w:jc w:val="both"/>
        <w:rPr>
          <w:rFonts w:ascii="Tahoma" w:hAnsi="Tahoma" w:cs="Tahoma"/>
        </w:rPr>
      </w:pPr>
      <w:r w:rsidRPr="0030646A">
        <w:rPr>
          <w:rFonts w:ascii="Tahoma" w:hAnsi="Tahoma" w:cs="Tahoma"/>
        </w:rPr>
        <w:lastRenderedPageBreak/>
        <w:t>Roki plačil izvajalcu in njegovim podizvajalcem so enaki.</w:t>
      </w:r>
    </w:p>
    <w:p w14:paraId="5A546D59" w14:textId="77777777" w:rsidR="00792EBB" w:rsidRPr="0030646A" w:rsidRDefault="00792EBB" w:rsidP="00792EBB">
      <w:pPr>
        <w:keepNext/>
        <w:keepLines/>
        <w:jc w:val="both"/>
        <w:rPr>
          <w:rFonts w:ascii="Tahoma" w:hAnsi="Tahoma" w:cs="Tahoma"/>
        </w:rPr>
      </w:pPr>
    </w:p>
    <w:p w14:paraId="73F3DB4D" w14:textId="77777777" w:rsidR="00792EBB" w:rsidRPr="0030646A" w:rsidRDefault="00792EBB" w:rsidP="00792EBB">
      <w:pPr>
        <w:keepNext/>
        <w:keepLines/>
        <w:jc w:val="center"/>
        <w:rPr>
          <w:rFonts w:ascii="Tahoma" w:hAnsi="Tahoma" w:cs="Tahoma"/>
        </w:rPr>
      </w:pPr>
      <w:r w:rsidRPr="0030646A">
        <w:rPr>
          <w:rFonts w:ascii="Tahoma" w:hAnsi="Tahoma" w:cs="Tahoma"/>
        </w:rPr>
        <w:t>ALI</w:t>
      </w:r>
    </w:p>
    <w:p w14:paraId="6D310F5B" w14:textId="77777777" w:rsidR="00792EBB" w:rsidRPr="0030646A" w:rsidRDefault="00792EBB" w:rsidP="00792EBB">
      <w:pPr>
        <w:keepNext/>
        <w:keepLines/>
        <w:jc w:val="center"/>
        <w:rPr>
          <w:rFonts w:ascii="Tahoma" w:hAnsi="Tahoma" w:cs="Tahoma"/>
        </w:rPr>
      </w:pPr>
    </w:p>
    <w:p w14:paraId="0E2715F7" w14:textId="2944FCFE" w:rsidR="00792EBB" w:rsidRPr="0030646A" w:rsidRDefault="00C66F68" w:rsidP="00792EBB">
      <w:pPr>
        <w:keepNext/>
        <w:keepLines/>
        <w:jc w:val="center"/>
        <w:rPr>
          <w:rFonts w:ascii="Tahoma" w:hAnsi="Tahoma" w:cs="Tahoma"/>
        </w:rPr>
      </w:pPr>
      <w:r>
        <w:rPr>
          <w:rFonts w:ascii="Tahoma" w:hAnsi="Tahoma" w:cs="Tahoma"/>
        </w:rPr>
        <w:t>8</w:t>
      </w:r>
      <w:r w:rsidR="00792EBB" w:rsidRPr="0030646A">
        <w:rPr>
          <w:rFonts w:ascii="Tahoma" w:hAnsi="Tahoma" w:cs="Tahoma"/>
        </w:rPr>
        <w:t>a. člen</w:t>
      </w:r>
    </w:p>
    <w:p w14:paraId="0C825A9B" w14:textId="77777777" w:rsidR="00792EBB" w:rsidRPr="0030646A" w:rsidRDefault="00792EBB" w:rsidP="00792EBB">
      <w:pPr>
        <w:keepNext/>
        <w:keepLines/>
        <w:jc w:val="center"/>
        <w:rPr>
          <w:rFonts w:ascii="Tahoma" w:hAnsi="Tahoma" w:cs="Tahoma"/>
          <w:b/>
          <w:i/>
        </w:rPr>
      </w:pPr>
      <w:r w:rsidRPr="0030646A">
        <w:rPr>
          <w:rFonts w:ascii="Tahoma" w:hAnsi="Tahoma" w:cs="Tahoma"/>
          <w:b/>
          <w:i/>
        </w:rPr>
        <w:t>/ se upošteva v primeru, da izvajalec ne nastopa s podizvajalcem /</w:t>
      </w:r>
    </w:p>
    <w:p w14:paraId="7FDAB6C9" w14:textId="77777777" w:rsidR="00792EBB" w:rsidRPr="0030646A" w:rsidRDefault="00792EBB" w:rsidP="00792EBB">
      <w:pPr>
        <w:keepNext/>
        <w:keepLines/>
        <w:jc w:val="both"/>
        <w:rPr>
          <w:rFonts w:ascii="Tahoma" w:hAnsi="Tahoma" w:cs="Tahoma"/>
        </w:rPr>
      </w:pPr>
    </w:p>
    <w:p w14:paraId="04A32BFE" w14:textId="77777777" w:rsidR="00792EBB" w:rsidRPr="0030646A" w:rsidRDefault="00792EBB" w:rsidP="00792EBB">
      <w:pPr>
        <w:keepNext/>
        <w:keepLines/>
        <w:jc w:val="both"/>
        <w:rPr>
          <w:rFonts w:ascii="Tahoma" w:hAnsi="Tahoma" w:cs="Tahoma"/>
        </w:rPr>
      </w:pPr>
      <w:r w:rsidRPr="0030646A">
        <w:rPr>
          <w:rFonts w:ascii="Tahoma" w:hAnsi="Tahoma" w:cs="Tahoma"/>
        </w:rPr>
        <w:t xml:space="preserve">Izvajalec ob predložitvi ponudbe in ob sklenitvi tega okvirnega sporazuma nima prijavljenih podizvajalcev za izvedbo predmeta okvirnega sporazuma. </w:t>
      </w:r>
    </w:p>
    <w:p w14:paraId="02DB6334" w14:textId="77777777" w:rsidR="00792EBB" w:rsidRPr="0030646A" w:rsidRDefault="00792EBB" w:rsidP="00792EBB">
      <w:pPr>
        <w:keepNext/>
        <w:keepLines/>
        <w:jc w:val="both"/>
        <w:rPr>
          <w:rFonts w:ascii="Tahoma" w:hAnsi="Tahoma" w:cs="Tahoma"/>
        </w:rPr>
      </w:pPr>
    </w:p>
    <w:p w14:paraId="357970A6" w14:textId="77777777" w:rsidR="00792EBB" w:rsidRPr="0030646A" w:rsidRDefault="00792EBB" w:rsidP="00792EBB">
      <w:pPr>
        <w:keepNext/>
        <w:keepLines/>
        <w:jc w:val="both"/>
        <w:rPr>
          <w:rFonts w:ascii="Tahoma" w:hAnsi="Tahoma" w:cs="Tahoma"/>
        </w:rPr>
      </w:pPr>
      <w:r w:rsidRPr="0030646A">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0EE350F9" w14:textId="77777777" w:rsidR="00792EBB" w:rsidRPr="0030646A" w:rsidRDefault="00792EBB" w:rsidP="00792EBB">
      <w:pPr>
        <w:keepNext/>
        <w:keepLines/>
        <w:jc w:val="both"/>
        <w:rPr>
          <w:rFonts w:ascii="Tahoma" w:hAnsi="Tahoma" w:cs="Tahoma"/>
        </w:rPr>
      </w:pPr>
    </w:p>
    <w:p w14:paraId="41A62192" w14:textId="77777777" w:rsidR="00792EBB" w:rsidRPr="0030646A" w:rsidRDefault="00792EBB" w:rsidP="00792EBB">
      <w:pPr>
        <w:keepNext/>
        <w:keepLines/>
        <w:jc w:val="both"/>
        <w:rPr>
          <w:rFonts w:ascii="Tahoma" w:hAnsi="Tahoma" w:cs="Tahoma"/>
        </w:rPr>
      </w:pPr>
      <w:r w:rsidRPr="0030646A">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1D62B1F6" w14:textId="77777777" w:rsidR="00792EBB" w:rsidRPr="0030646A" w:rsidRDefault="00792EBB" w:rsidP="00792EBB">
      <w:pPr>
        <w:keepNext/>
        <w:keepLines/>
        <w:jc w:val="both"/>
        <w:rPr>
          <w:rFonts w:ascii="Tahoma" w:hAnsi="Tahoma" w:cs="Tahoma"/>
        </w:rPr>
      </w:pPr>
    </w:p>
    <w:p w14:paraId="6E51EEA0" w14:textId="77777777" w:rsidR="00792EBB" w:rsidRPr="0030646A" w:rsidRDefault="00792EBB" w:rsidP="00792EBB">
      <w:pPr>
        <w:keepNext/>
        <w:keepLines/>
        <w:jc w:val="both"/>
        <w:rPr>
          <w:rFonts w:ascii="Tahoma" w:hAnsi="Tahoma" w:cs="Tahoma"/>
        </w:rPr>
      </w:pPr>
      <w:r w:rsidRPr="0030646A">
        <w:rPr>
          <w:rFonts w:ascii="Tahoma" w:hAnsi="Tahoma" w:cs="Tahoma"/>
        </w:rPr>
        <w:t>Izvajalec v razmerju do naročnika v celoti odgovarja za dobro izvedbo obveznosti po okvirnem sporazumu, ne glede na število podizvajalcev.</w:t>
      </w:r>
    </w:p>
    <w:p w14:paraId="583C5C2C" w14:textId="77777777" w:rsidR="00792EBB" w:rsidRPr="0030646A" w:rsidRDefault="00792EBB" w:rsidP="00792EBB">
      <w:pPr>
        <w:keepNext/>
        <w:keepLines/>
        <w:jc w:val="both"/>
        <w:rPr>
          <w:rFonts w:ascii="Tahoma" w:hAnsi="Tahoma" w:cs="Tahoma"/>
        </w:rPr>
      </w:pPr>
    </w:p>
    <w:p w14:paraId="1EA8DB21" w14:textId="77777777" w:rsidR="00792EBB" w:rsidRPr="009D7090" w:rsidRDefault="00792EBB" w:rsidP="00792EBB">
      <w:pPr>
        <w:keepNext/>
        <w:keepLines/>
        <w:jc w:val="both"/>
        <w:rPr>
          <w:rFonts w:ascii="Tahoma" w:hAnsi="Tahoma" w:cs="Tahoma"/>
        </w:rPr>
      </w:pPr>
      <w:r w:rsidRPr="0030646A">
        <w:rPr>
          <w:rFonts w:ascii="Tahoma" w:hAnsi="Tahoma" w:cs="Tahoma"/>
        </w:rPr>
        <w:t>Izvajalec se zavezuje, da bo pri izvedbi obveznosti iz tega okvirnega sporazuma nastopal samo s prijavljenimi podizvajalci.</w:t>
      </w:r>
    </w:p>
    <w:p w14:paraId="4EEB3DFB" w14:textId="77777777" w:rsidR="00792EBB" w:rsidRPr="009D7090" w:rsidRDefault="00792EBB" w:rsidP="00792EBB">
      <w:pPr>
        <w:keepNext/>
        <w:keepLines/>
        <w:jc w:val="both"/>
        <w:rPr>
          <w:rFonts w:ascii="Tahoma" w:hAnsi="Tahoma" w:cs="Tahoma"/>
          <w:b/>
        </w:rPr>
      </w:pPr>
    </w:p>
    <w:p w14:paraId="31B59A7B" w14:textId="77777777" w:rsidR="00792EBB" w:rsidRPr="0030646A" w:rsidRDefault="00792EBB" w:rsidP="00792EBB">
      <w:pPr>
        <w:keepNext/>
        <w:keepLines/>
        <w:numPr>
          <w:ilvl w:val="0"/>
          <w:numId w:val="47"/>
        </w:numPr>
        <w:spacing w:after="200" w:line="276" w:lineRule="auto"/>
        <w:ind w:left="567" w:hanging="567"/>
        <w:rPr>
          <w:rFonts w:ascii="Tahoma" w:hAnsi="Tahoma" w:cs="Tahoma"/>
          <w:b/>
          <w:bCs/>
        </w:rPr>
      </w:pPr>
      <w:r w:rsidRPr="0030646A">
        <w:rPr>
          <w:rFonts w:ascii="Tahoma" w:hAnsi="Tahoma" w:cs="Tahoma"/>
          <w:b/>
          <w:bCs/>
        </w:rPr>
        <w:t>ROK IN NAČIN IZVEDBE STORITEV</w:t>
      </w:r>
    </w:p>
    <w:p w14:paraId="1EF4216D"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6CA0DCB6" w14:textId="1C95D7D7" w:rsidR="00792EBB" w:rsidRPr="0030646A" w:rsidRDefault="00792EBB" w:rsidP="00792EBB">
      <w:pPr>
        <w:keepNext/>
        <w:keepLines/>
        <w:tabs>
          <w:tab w:val="left" w:pos="1702"/>
        </w:tabs>
        <w:jc w:val="both"/>
        <w:rPr>
          <w:rFonts w:ascii="Tahoma" w:eastAsia="Calibri" w:hAnsi="Tahoma" w:cs="Tahoma"/>
          <w:lang w:eastAsia="en-US"/>
        </w:rPr>
      </w:pPr>
      <w:r w:rsidRPr="0030646A">
        <w:rPr>
          <w:rFonts w:ascii="Tahoma" w:eastAsia="Calibri" w:hAnsi="Tahoma" w:cs="Tahoma"/>
          <w:lang w:eastAsia="en-US"/>
        </w:rPr>
        <w:t>Naročnik bo sproti, glede na situacijo in dejanske potrebe, s posameznim pisnim naročilom, ki bo zapisano v delovno knjigo, naročal posamezne storitve predstavniku izvajalca</w:t>
      </w:r>
      <w:r w:rsidR="005E3457">
        <w:rPr>
          <w:rFonts w:ascii="Tahoma" w:eastAsia="Calibri" w:hAnsi="Tahoma" w:cs="Tahoma"/>
          <w:lang w:eastAsia="en-US"/>
        </w:rPr>
        <w:t>.</w:t>
      </w:r>
    </w:p>
    <w:p w14:paraId="5E004CB4" w14:textId="77777777" w:rsidR="002B0C13" w:rsidRDefault="002B0C13" w:rsidP="00792EBB">
      <w:pPr>
        <w:keepNext/>
        <w:keepLines/>
        <w:jc w:val="both"/>
        <w:rPr>
          <w:rFonts w:ascii="Tahoma" w:eastAsia="Calibri" w:hAnsi="Tahoma" w:cs="Tahoma"/>
        </w:rPr>
      </w:pPr>
    </w:p>
    <w:p w14:paraId="72401C4A" w14:textId="59A65B10" w:rsidR="00792EBB" w:rsidRPr="0030646A" w:rsidRDefault="00792EBB" w:rsidP="00792EBB">
      <w:pPr>
        <w:keepNext/>
        <w:keepLines/>
        <w:jc w:val="both"/>
        <w:rPr>
          <w:rFonts w:ascii="Tahoma" w:eastAsia="Calibri" w:hAnsi="Tahoma" w:cs="Tahoma"/>
        </w:rPr>
      </w:pPr>
      <w:r w:rsidRPr="0030646A">
        <w:rPr>
          <w:rFonts w:ascii="Tahoma" w:eastAsia="Calibri" w:hAnsi="Tahoma" w:cs="Tahoma"/>
        </w:rPr>
        <w:t>Izvajalec se zavezuje, da bo pripravljen za pričetek izvajanja storitev iz tega okvirnega sporazuma v roku treh (3) koledarskih dni od poziva naročnika, pri čemer bo izvajalec izvajal storitve na podlagi dejanskih potreb naročnika.</w:t>
      </w:r>
    </w:p>
    <w:p w14:paraId="208A2B8F" w14:textId="77777777" w:rsidR="00792EBB" w:rsidRPr="0030646A" w:rsidRDefault="00792EBB" w:rsidP="00792EBB">
      <w:pPr>
        <w:keepNext/>
        <w:keepLines/>
        <w:ind w:left="426"/>
        <w:jc w:val="center"/>
        <w:rPr>
          <w:rFonts w:ascii="Tahoma" w:eastAsia="Calibri" w:hAnsi="Tahoma" w:cs="Tahoma"/>
        </w:rPr>
      </w:pPr>
    </w:p>
    <w:p w14:paraId="6FB5DD58" w14:textId="2243D672" w:rsidR="00792EBB" w:rsidRPr="0030646A" w:rsidRDefault="00792EBB" w:rsidP="00792EBB">
      <w:pPr>
        <w:keepNext/>
        <w:keepLines/>
        <w:jc w:val="both"/>
        <w:rPr>
          <w:rFonts w:ascii="Tahoma" w:eastAsia="Calibri" w:hAnsi="Tahoma" w:cs="Tahoma"/>
        </w:rPr>
      </w:pPr>
      <w:r w:rsidRPr="0030646A">
        <w:rPr>
          <w:rFonts w:ascii="Tahoma" w:eastAsia="Calibri" w:hAnsi="Tahoma" w:cs="Tahoma"/>
        </w:rPr>
        <w:t xml:space="preserve">Izvajalec se obvezuje, da bo na lokaciji naročnika Toplarniška ulica 19, Ljubljana, </w:t>
      </w:r>
      <w:r w:rsidR="005E3457">
        <w:rPr>
          <w:rFonts w:ascii="Tahoma" w:eastAsia="Calibri" w:hAnsi="Tahoma" w:cs="Tahoma"/>
        </w:rPr>
        <w:t>po pozivu naročnika</w:t>
      </w:r>
      <w:r w:rsidRPr="0030646A">
        <w:rPr>
          <w:rFonts w:ascii="Tahoma" w:eastAsia="Calibri" w:hAnsi="Tahoma" w:cs="Tahoma"/>
        </w:rPr>
        <w:t xml:space="preserve"> v rednem delovnem času naročnika (tj. od ponedeljka do petka,</w:t>
      </w:r>
      <w:r w:rsidR="005E3457">
        <w:rPr>
          <w:rFonts w:ascii="Tahoma" w:eastAsia="Calibri" w:hAnsi="Tahoma" w:cs="Tahoma"/>
        </w:rPr>
        <w:t xml:space="preserve"> razen praznikov in dela prostih dni,</w:t>
      </w:r>
      <w:r w:rsidRPr="0030646A">
        <w:rPr>
          <w:rFonts w:ascii="Tahoma" w:eastAsia="Calibri" w:hAnsi="Tahoma" w:cs="Tahoma"/>
        </w:rPr>
        <w:t xml:space="preserve"> od 06. ure do 14. ure) </w:t>
      </w:r>
      <w:r w:rsidR="005E3457">
        <w:rPr>
          <w:rFonts w:ascii="Tahoma" w:eastAsia="Calibri" w:hAnsi="Tahoma" w:cs="Tahoma"/>
        </w:rPr>
        <w:t xml:space="preserve">ter tudi izven rednega delovnega časa, če bo to potrebno (peti odstavek tega člena) </w:t>
      </w:r>
      <w:r w:rsidRPr="0030646A">
        <w:rPr>
          <w:rFonts w:ascii="Tahoma" w:eastAsia="Calibri" w:hAnsi="Tahoma" w:cs="Tahoma"/>
        </w:rPr>
        <w:t xml:space="preserve">zagotovil prisotnost zadostnega števila delavcev glede na naročnikove </w:t>
      </w:r>
      <w:r w:rsidR="005E3457">
        <w:rPr>
          <w:rFonts w:ascii="Tahoma" w:eastAsia="Calibri" w:hAnsi="Tahoma" w:cs="Tahoma"/>
        </w:rPr>
        <w:t xml:space="preserve">sporočene </w:t>
      </w:r>
      <w:r w:rsidRPr="0030646A">
        <w:rPr>
          <w:rFonts w:ascii="Tahoma" w:eastAsia="Calibri" w:hAnsi="Tahoma" w:cs="Tahoma"/>
        </w:rPr>
        <w:t xml:space="preserve">potrebe oziroma glede na naročila delovodje strojnega vzdrževanja naročnika. </w:t>
      </w:r>
    </w:p>
    <w:p w14:paraId="2EF9755A" w14:textId="77777777" w:rsidR="00792EBB" w:rsidRPr="0030646A" w:rsidRDefault="00792EBB" w:rsidP="00792EBB">
      <w:pPr>
        <w:keepNext/>
        <w:keepLines/>
        <w:jc w:val="both"/>
        <w:rPr>
          <w:rFonts w:ascii="Tahoma" w:hAnsi="Tahoma" w:cs="Tahoma"/>
        </w:rPr>
      </w:pPr>
    </w:p>
    <w:p w14:paraId="3317C541" w14:textId="77777777" w:rsidR="00792EBB" w:rsidRPr="0030646A" w:rsidRDefault="00792EBB" w:rsidP="00792EBB">
      <w:pPr>
        <w:keepNext/>
        <w:keepLines/>
        <w:numPr>
          <w:ilvl w:val="12"/>
          <w:numId w:val="0"/>
        </w:numPr>
        <w:ind w:right="-2"/>
        <w:jc w:val="both"/>
        <w:rPr>
          <w:rFonts w:ascii="Tahoma" w:eastAsia="Calibri" w:hAnsi="Tahoma" w:cs="Tahoma"/>
        </w:rPr>
      </w:pPr>
      <w:r w:rsidRPr="0030646A">
        <w:rPr>
          <w:rFonts w:ascii="Tahoma" w:eastAsia="Calibri" w:hAnsi="Tahoma" w:cs="Tahoma"/>
        </w:rPr>
        <w:t>Storitve po tem okvirnem sporazumu se izvajajo po navodilih delovodje strojnega vzdrževanja naročnika.</w:t>
      </w:r>
    </w:p>
    <w:p w14:paraId="31F71400" w14:textId="77777777" w:rsidR="00792EBB" w:rsidRPr="0030646A" w:rsidRDefault="00792EBB" w:rsidP="00792EBB">
      <w:pPr>
        <w:keepNext/>
        <w:keepLines/>
        <w:numPr>
          <w:ilvl w:val="12"/>
          <w:numId w:val="0"/>
        </w:numPr>
        <w:ind w:right="-2"/>
        <w:jc w:val="both"/>
        <w:rPr>
          <w:rFonts w:ascii="Tahoma" w:eastAsia="Calibri" w:hAnsi="Tahoma" w:cs="Tahoma"/>
        </w:rPr>
      </w:pPr>
    </w:p>
    <w:p w14:paraId="6EC6FF1E" w14:textId="77777777" w:rsidR="00792EBB" w:rsidRPr="009D7090" w:rsidRDefault="00792EBB" w:rsidP="00792EBB">
      <w:pPr>
        <w:keepNext/>
        <w:keepLines/>
        <w:numPr>
          <w:ilvl w:val="12"/>
          <w:numId w:val="0"/>
        </w:numPr>
        <w:ind w:right="-2"/>
        <w:jc w:val="both"/>
        <w:rPr>
          <w:rFonts w:ascii="Tahoma" w:eastAsia="Calibri" w:hAnsi="Tahoma" w:cs="Tahoma"/>
        </w:rPr>
      </w:pPr>
      <w:r w:rsidRPr="0030646A">
        <w:rPr>
          <w:rFonts w:ascii="Tahoma" w:eastAsia="Calibri" w:hAnsi="Tahoma" w:cs="Tahoma"/>
        </w:rPr>
        <w:t>V primeru kakršnih koli okvar, ki nastanejo na napravah naročnika izven rednega delovnega časa naročnika, se mora izvajalec odzvati v največ dveh (2) urah po prejemu poziva (telefon oziroma e-pošta) s strani predstavnika naročnika.</w:t>
      </w:r>
    </w:p>
    <w:p w14:paraId="0A69E28B" w14:textId="1B249A1B" w:rsidR="002B0C13" w:rsidRDefault="002B0C13" w:rsidP="00792EBB">
      <w:pPr>
        <w:keepNext/>
        <w:keepLines/>
        <w:numPr>
          <w:ilvl w:val="12"/>
          <w:numId w:val="0"/>
        </w:numPr>
        <w:ind w:right="-2"/>
        <w:jc w:val="both"/>
        <w:rPr>
          <w:rFonts w:ascii="Tahoma" w:eastAsia="Calibri" w:hAnsi="Tahoma" w:cs="Tahoma"/>
        </w:rPr>
      </w:pPr>
    </w:p>
    <w:p w14:paraId="6638CCB5" w14:textId="2C121FDC" w:rsidR="002B0C13" w:rsidRDefault="002B0C13" w:rsidP="00792EBB">
      <w:pPr>
        <w:keepNext/>
        <w:keepLines/>
        <w:numPr>
          <w:ilvl w:val="12"/>
          <w:numId w:val="0"/>
        </w:numPr>
        <w:ind w:right="-2"/>
        <w:jc w:val="both"/>
        <w:rPr>
          <w:rFonts w:ascii="Tahoma" w:eastAsia="Calibri" w:hAnsi="Tahoma" w:cs="Tahoma"/>
        </w:rPr>
      </w:pPr>
    </w:p>
    <w:p w14:paraId="4E5D082C" w14:textId="620F643D" w:rsidR="002B0C13" w:rsidRDefault="002B0C13" w:rsidP="00792EBB">
      <w:pPr>
        <w:keepNext/>
        <w:keepLines/>
        <w:numPr>
          <w:ilvl w:val="12"/>
          <w:numId w:val="0"/>
        </w:numPr>
        <w:ind w:right="-2"/>
        <w:jc w:val="both"/>
        <w:rPr>
          <w:rFonts w:ascii="Tahoma" w:eastAsia="Calibri" w:hAnsi="Tahoma" w:cs="Tahoma"/>
        </w:rPr>
      </w:pPr>
    </w:p>
    <w:p w14:paraId="5EAC3EEF" w14:textId="77777777" w:rsidR="00792EBB" w:rsidRPr="0030646A" w:rsidRDefault="00792EBB" w:rsidP="00792EBB">
      <w:pPr>
        <w:keepNext/>
        <w:keepLines/>
        <w:numPr>
          <w:ilvl w:val="0"/>
          <w:numId w:val="47"/>
        </w:numPr>
        <w:spacing w:after="200" w:line="276" w:lineRule="auto"/>
        <w:ind w:left="567" w:hanging="567"/>
        <w:rPr>
          <w:rFonts w:ascii="Tahoma" w:hAnsi="Tahoma" w:cs="Tahoma"/>
          <w:b/>
          <w:bCs/>
        </w:rPr>
      </w:pPr>
      <w:r w:rsidRPr="0030646A">
        <w:rPr>
          <w:rFonts w:ascii="Tahoma" w:hAnsi="Tahoma" w:cs="Tahoma"/>
          <w:b/>
          <w:bCs/>
        </w:rPr>
        <w:lastRenderedPageBreak/>
        <w:t>VIŠJA SILA</w:t>
      </w:r>
    </w:p>
    <w:p w14:paraId="10F7517C"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7AFDC2C8" w14:textId="77777777" w:rsidR="00792EBB" w:rsidRPr="0030646A" w:rsidRDefault="00792EBB" w:rsidP="00792EBB">
      <w:pPr>
        <w:keepNext/>
        <w:keepLines/>
        <w:jc w:val="both"/>
        <w:rPr>
          <w:rFonts w:ascii="Tahoma" w:hAnsi="Tahoma" w:cs="Tahoma"/>
        </w:rPr>
      </w:pPr>
      <w:r w:rsidRPr="0030646A">
        <w:rPr>
          <w:rFonts w:ascii="Tahoma" w:hAnsi="Tahoma" w:cs="Tahoma"/>
        </w:rPr>
        <w:t>Stranki okvirnega sporazuma nista odgovorni za delno ali celotno neizpolnjevanje obveznosti, če je to posledica višje sile.</w:t>
      </w:r>
    </w:p>
    <w:p w14:paraId="74267075" w14:textId="77777777" w:rsidR="00792EBB" w:rsidRPr="0030646A" w:rsidRDefault="00792EBB" w:rsidP="00792EBB">
      <w:pPr>
        <w:keepNext/>
        <w:keepLines/>
        <w:jc w:val="both"/>
        <w:rPr>
          <w:rFonts w:ascii="Tahoma" w:hAnsi="Tahoma" w:cs="Tahoma"/>
        </w:rPr>
      </w:pPr>
    </w:p>
    <w:p w14:paraId="01B537D0" w14:textId="77777777" w:rsidR="00792EBB" w:rsidRPr="0030646A" w:rsidRDefault="00792EBB" w:rsidP="00792EBB">
      <w:pPr>
        <w:keepNext/>
        <w:keepLines/>
        <w:jc w:val="both"/>
        <w:rPr>
          <w:rFonts w:ascii="Tahoma" w:hAnsi="Tahoma" w:cs="Tahoma"/>
        </w:rPr>
      </w:pPr>
      <w:r w:rsidRPr="0030646A">
        <w:rPr>
          <w:rFonts w:ascii="Tahoma" w:hAnsi="Tahoma" w:cs="Tahoma"/>
        </w:rPr>
        <w:t>Višja sila pomeni zunanji vzrok, neodvisen od volje in vpliva katere koli stranke, ki je nepričakovan in nenaden in se mu ob splošni skrbnosti ni bilo moč izogniti in ga odvrniti, takšne okoliščine pa so se pojavile po sklenitvi okvirnega sporazuma. Če je izvedba storitev delno ali v celoti motena oziroma preprečena zaradi višje sile, je izvajalec o tem dolžan nemudoma obvestiti naročnika. Prav tako ga je dolžan sproti obveščati o prenehanju takih okoliščin. Roki izvedbe storitev se podaljšajo za čas trajanja višje sile. Na zahtevo naročnika je izvajalec dolžan dokazati obstoj višje sile.</w:t>
      </w:r>
    </w:p>
    <w:p w14:paraId="202ACB0E" w14:textId="77777777" w:rsidR="00792EBB" w:rsidRPr="0030646A" w:rsidRDefault="00792EBB" w:rsidP="00792EBB">
      <w:pPr>
        <w:keepNext/>
        <w:keepLines/>
        <w:jc w:val="both"/>
        <w:rPr>
          <w:rFonts w:ascii="Tahoma" w:hAnsi="Tahoma" w:cs="Tahoma"/>
          <w:snapToGrid w:val="0"/>
        </w:rPr>
      </w:pPr>
    </w:p>
    <w:p w14:paraId="24BC9D2D" w14:textId="77777777" w:rsidR="00792EBB" w:rsidRPr="0030646A" w:rsidRDefault="00792EBB" w:rsidP="00792EBB">
      <w:pPr>
        <w:keepNext/>
        <w:keepLines/>
        <w:jc w:val="both"/>
        <w:rPr>
          <w:rFonts w:ascii="Tahoma" w:hAnsi="Tahoma" w:cs="Tahoma"/>
          <w:snapToGrid w:val="0"/>
        </w:rPr>
      </w:pPr>
      <w:r w:rsidRPr="0030646A">
        <w:rPr>
          <w:rFonts w:ascii="Tahoma" w:hAnsi="Tahoma" w:cs="Tahoma"/>
          <w:snapToGrid w:val="0"/>
        </w:rPr>
        <w:t>Pomanjkanje delovne sile ali materiala pri izvajalcu ali pri njegovih podizvajalcih se ne šteje za višjo silo, razen, če ni posledica le-te.</w:t>
      </w:r>
    </w:p>
    <w:p w14:paraId="72E67D98" w14:textId="77777777" w:rsidR="00792EBB" w:rsidRPr="0030646A" w:rsidRDefault="00792EBB" w:rsidP="00792EBB">
      <w:pPr>
        <w:keepNext/>
        <w:keepLines/>
        <w:numPr>
          <w:ilvl w:val="12"/>
          <w:numId w:val="0"/>
        </w:numPr>
        <w:ind w:right="-2"/>
        <w:jc w:val="both"/>
        <w:rPr>
          <w:rFonts w:ascii="Tahoma" w:eastAsia="Calibri" w:hAnsi="Tahoma" w:cs="Tahoma"/>
        </w:rPr>
      </w:pPr>
    </w:p>
    <w:p w14:paraId="0F6D1D8B" w14:textId="77777777" w:rsidR="00792EBB" w:rsidRPr="0030646A" w:rsidRDefault="00792EBB" w:rsidP="00792EBB">
      <w:pPr>
        <w:keepNext/>
        <w:keepLines/>
        <w:numPr>
          <w:ilvl w:val="0"/>
          <w:numId w:val="47"/>
        </w:numPr>
        <w:spacing w:after="200" w:line="276" w:lineRule="auto"/>
        <w:ind w:left="567" w:hanging="567"/>
        <w:rPr>
          <w:rFonts w:ascii="Tahoma" w:hAnsi="Tahoma" w:cs="Tahoma"/>
          <w:b/>
        </w:rPr>
      </w:pPr>
      <w:r w:rsidRPr="0030646A">
        <w:rPr>
          <w:rFonts w:ascii="Tahoma" w:hAnsi="Tahoma" w:cs="Tahoma"/>
          <w:b/>
        </w:rPr>
        <w:t>OBVEZNOSTI STRANK PO OKVIRNEM SPORAZUMU</w:t>
      </w:r>
    </w:p>
    <w:p w14:paraId="68131192"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3E95F118" w14:textId="77777777" w:rsidR="00792EBB" w:rsidRPr="0030646A" w:rsidRDefault="00792EBB" w:rsidP="00792EBB">
      <w:pPr>
        <w:keepNext/>
        <w:keepLines/>
        <w:spacing w:after="120"/>
        <w:jc w:val="both"/>
        <w:rPr>
          <w:rFonts w:ascii="Tahoma" w:eastAsia="Calibri" w:hAnsi="Tahoma" w:cs="Tahoma"/>
        </w:rPr>
      </w:pPr>
      <w:r w:rsidRPr="0030646A">
        <w:rPr>
          <w:rFonts w:ascii="Tahoma" w:eastAsia="Calibri" w:hAnsi="Tahoma" w:cs="Tahoma"/>
        </w:rPr>
        <w:t>Izvajalec se v okviru tega okvirnega sporazuma obvezuje:</w:t>
      </w:r>
    </w:p>
    <w:p w14:paraId="194F0481"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z naročnikom skleniti Pisni sporazum o skupnih varnostnih ukrepih in ravnanju z okoljem v JAVNEM PODJETJU ENERGETIKA LJUBLJANA d.o.o. (v nadaljevanju: Pisni sporazum), ki je priloga št. 4 tega okvirnega sporazuma, v katerem se določi skupne ukrepe za zagotavljanje varnosti in zdravja pri delu delavcev na delovišču ter določi odgovorne osebe naročnika in izvajalca,</w:t>
      </w:r>
    </w:p>
    <w:p w14:paraId="076C9A17" w14:textId="2DE65860" w:rsidR="00792EBB" w:rsidRPr="0030646A" w:rsidRDefault="00792EBB" w:rsidP="00792EBB">
      <w:pPr>
        <w:keepNext/>
        <w:keepLines/>
        <w:numPr>
          <w:ilvl w:val="0"/>
          <w:numId w:val="20"/>
        </w:numPr>
        <w:ind w:left="714" w:hanging="357"/>
        <w:jc w:val="both"/>
        <w:rPr>
          <w:rFonts w:ascii="Tahoma" w:eastAsia="Calibri" w:hAnsi="Tahoma" w:cs="Tahoma"/>
        </w:rPr>
      </w:pPr>
      <w:bookmarkStart w:id="76" w:name="_Hlk190956144"/>
      <w:r w:rsidRPr="0030646A">
        <w:rPr>
          <w:rFonts w:ascii="Tahoma" w:eastAsia="Calibri" w:hAnsi="Tahoma" w:cs="Tahoma"/>
        </w:rPr>
        <w:t xml:space="preserve">zagotoviti izvajanje storitev z delavci, ki so strokovno usposobljeni za opravljanje tovrstnih storitev in imajo opravljen preizkus iz varstva pri delu in požarnega varstva ter zdravniški pregled, ki mora vsebovati tudi delo na višini in delo v povišanem </w:t>
      </w:r>
      <w:bookmarkEnd w:id="76"/>
      <w:r w:rsidR="0057037C">
        <w:rPr>
          <w:rFonts w:ascii="Tahoma" w:eastAsia="Calibri" w:hAnsi="Tahoma" w:cs="Tahoma"/>
        </w:rPr>
        <w:t>hrupu</w:t>
      </w:r>
      <w:r w:rsidRPr="0030646A">
        <w:rPr>
          <w:rFonts w:ascii="Tahoma" w:eastAsia="Calibri" w:hAnsi="Tahoma" w:cs="Tahoma"/>
        </w:rPr>
        <w:t>,</w:t>
      </w:r>
    </w:p>
    <w:p w14:paraId="6C6013EF"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da bo izkazal zdravstveno sposobnost delavcev za delo v okolju, onesnaženim s prahom trdih lesov,</w:t>
      </w:r>
    </w:p>
    <w:p w14:paraId="3CE99EC7"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obveznosti po tem okvirnem sporazumu izvesti skladno z zahtevami naročnika iz razpisne dokumentacije,</w:t>
      </w:r>
    </w:p>
    <w:p w14:paraId="697D01F2"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stalno zagotavljati storitve skladno z določili tega okvirnega sporazuma,</w:t>
      </w:r>
    </w:p>
    <w:p w14:paraId="7BC08FF4"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izvesti prevzete storitve strokovno pravilno, vestno in kakovostno v skladu z vsemi veljavnimi tehničnimi predpisi in standardi ob tesnem sodelovanju z naročnikom (skrbnost dobrega strokovnjaka),</w:t>
      </w:r>
    </w:p>
    <w:p w14:paraId="255F8B30"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obveščati naročnika o tekoči problematiki in nastalih situacijah, ki bi lahko vplivale na izvršitev obveznosti po okvirnem sporazumu,</w:t>
      </w:r>
    </w:p>
    <w:p w14:paraId="5D6B7A8A"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da bo storitve oddal tretji osebi samo s predhodnim pisnim soglasjem naročnika,</w:t>
      </w:r>
    </w:p>
    <w:p w14:paraId="7F48F29F"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voditi dnevnik o izvedenih storitvah,</w:t>
      </w:r>
    </w:p>
    <w:p w14:paraId="2C90AC95"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 xml:space="preserve">sproti odpravljati vse pomanjkljivosti, na katere bo opozoril naročnik ter v primeru, večkratnih pomanjkljivosti pri opravljanju storitev, na zahtevo naročnika nemudoma zamenjati delavca, </w:t>
      </w:r>
    </w:p>
    <w:p w14:paraId="45399C7B"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poskrbeti da bodo delavci vsak svoj prihod/odhod evidentirali na lokaciji naročnika;</w:t>
      </w:r>
    </w:p>
    <w:p w14:paraId="4E34F80B" w14:textId="61357940"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 xml:space="preserve">da bodo vsi delavci na </w:t>
      </w:r>
      <w:r w:rsidR="00230A4D">
        <w:rPr>
          <w:rFonts w:ascii="Tahoma" w:eastAsia="Calibri" w:hAnsi="Tahoma" w:cs="Tahoma"/>
        </w:rPr>
        <w:t>kraju izvajanja del</w:t>
      </w:r>
      <w:r w:rsidRPr="0030646A">
        <w:rPr>
          <w:rFonts w:ascii="Tahoma" w:eastAsia="Calibri" w:hAnsi="Tahoma" w:cs="Tahoma"/>
        </w:rPr>
        <w:t xml:space="preserve"> ob točno določenem času, ki ga določi delovodja strojnega vzdrževanja naročnika, </w:t>
      </w:r>
    </w:p>
    <w:p w14:paraId="611CA446"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 xml:space="preserve">da bo glede na naravo storitev in po nalogu delovodje strojnega vzdrževanja naročnika vedno zaključil začeto storitev na stroju in stroj usposobil za varno in zanesljivo obratovanje, </w:t>
      </w:r>
    </w:p>
    <w:p w14:paraId="22D6E8F3"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da bo upošteval zahteve delovodje službe strojnega vzdrževanja naročnika pri izvajanju storitev, zlasti pa v eksplozijsko nevarnih območjih,</w:t>
      </w:r>
    </w:p>
    <w:p w14:paraId="29B36BC0"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da ne bo pričel izvajati storitev brez prisotnosti delovodje službe strojnega vzdrževanja naročnika v eksplozijsko nevarnih območjih,</w:t>
      </w:r>
    </w:p>
    <w:p w14:paraId="63396470" w14:textId="05EDFE69"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lastRenderedPageBreak/>
        <w:t>da bo v eksplozijsko nevarnih območjih uporabljal namensko delovno opremo</w:t>
      </w:r>
      <w:r w:rsidR="008E349E">
        <w:rPr>
          <w:rFonts w:ascii="Tahoma" w:eastAsia="Calibri" w:hAnsi="Tahoma" w:cs="Tahoma"/>
        </w:rPr>
        <w:t xml:space="preserve"> naročnika</w:t>
      </w:r>
      <w:r w:rsidRPr="0030646A">
        <w:rPr>
          <w:rFonts w:ascii="Tahoma" w:eastAsia="Calibri" w:hAnsi="Tahoma" w:cs="Tahoma"/>
        </w:rPr>
        <w:t>, na primer sesalce za prah v Ex izvedbi,</w:t>
      </w:r>
    </w:p>
    <w:p w14:paraId="2BCF05AA"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da se bo seznanil z eksplozijsko nevarnimi območji v objektih obrata TE-TOL naročnika,</w:t>
      </w:r>
    </w:p>
    <w:p w14:paraId="40191097" w14:textId="5B79657D"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da bo tekoče obveščal delovodjo službe strojnega vzdrževanja naročnika o vsaki opaženi pomanjkljivosti pri izvajanju storitev, povečani nevarnosti za poškodbo ali okvaro zdravja,</w:t>
      </w:r>
    </w:p>
    <w:p w14:paraId="1C9E55C9"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da bo upošteval potrebno Ex cono 21 in Ex cono 22 in bo poskrbel, da bodo vsi stroji in naprave očiščeni premogovega in lesnega prahu,</w:t>
      </w:r>
    </w:p>
    <w:p w14:paraId="014DCD33" w14:textId="09FEF2FF" w:rsidR="00792EBB" w:rsidRPr="0030646A" w:rsidRDefault="00792EBB" w:rsidP="00792EBB">
      <w:pPr>
        <w:keepNext/>
        <w:keepLines/>
        <w:numPr>
          <w:ilvl w:val="0"/>
          <w:numId w:val="20"/>
        </w:numPr>
        <w:ind w:left="714" w:hanging="357"/>
        <w:jc w:val="both"/>
        <w:rPr>
          <w:rFonts w:ascii="Tahoma" w:eastAsia="Calibri" w:hAnsi="Tahoma" w:cs="Tahoma"/>
        </w:rPr>
      </w:pPr>
      <w:bookmarkStart w:id="77" w:name="_Hlk193439208"/>
      <w:r w:rsidRPr="0030646A">
        <w:rPr>
          <w:rFonts w:ascii="Tahoma" w:eastAsia="Calibri" w:hAnsi="Tahoma" w:cs="Tahoma"/>
        </w:rPr>
        <w:t>da bo po</w:t>
      </w:r>
      <w:r w:rsidR="00CE4D7F">
        <w:rPr>
          <w:rFonts w:ascii="Tahoma" w:eastAsia="Calibri" w:hAnsi="Tahoma" w:cs="Tahoma"/>
        </w:rPr>
        <w:t xml:space="preserve"> </w:t>
      </w:r>
      <w:r w:rsidRPr="0030646A">
        <w:rPr>
          <w:rFonts w:ascii="Tahoma" w:eastAsia="Calibri" w:hAnsi="Tahoma" w:cs="Tahoma"/>
        </w:rPr>
        <w:t>preventivnem pregledu naprav natančno obveščal delovodjo strojnega vzdrževanja naročnika</w:t>
      </w:r>
      <w:r w:rsidR="00CE4D7F">
        <w:rPr>
          <w:rFonts w:ascii="Tahoma" w:eastAsia="Calibri" w:hAnsi="Tahoma" w:cs="Tahoma"/>
        </w:rPr>
        <w:t xml:space="preserve"> ter </w:t>
      </w:r>
      <w:r w:rsidRPr="0030646A">
        <w:rPr>
          <w:rFonts w:ascii="Tahoma" w:eastAsia="Calibri" w:hAnsi="Tahoma" w:cs="Tahoma"/>
        </w:rPr>
        <w:t>zapisal ugotovitve v zaznamek (obrazec)</w:t>
      </w:r>
      <w:r w:rsidR="00CE4D7F">
        <w:rPr>
          <w:rFonts w:ascii="Tahoma" w:eastAsia="Calibri" w:hAnsi="Tahoma" w:cs="Tahoma"/>
        </w:rPr>
        <w:t>,</w:t>
      </w:r>
      <w:r w:rsidRPr="0030646A">
        <w:rPr>
          <w:rFonts w:ascii="Tahoma" w:eastAsia="Calibri" w:hAnsi="Tahoma" w:cs="Tahoma"/>
        </w:rPr>
        <w:t xml:space="preserve"> </w:t>
      </w:r>
    </w:p>
    <w:bookmarkEnd w:id="77"/>
    <w:p w14:paraId="20C5D474" w14:textId="2B16C65D"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 xml:space="preserve">opremiti delavce z osebno varovalno opremo z osebnimi zaščitnimi sredstvi in pripomočki glede na nevarnosti za poškodbe, pri čemer mora biti na oblačilu znak (logotip) izvajalca/podizvajalca, </w:t>
      </w:r>
    </w:p>
    <w:p w14:paraId="60741F16"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poskrbeti za odstranitev odpadkov z delovišča naročnika v skladu z zahtevami naročnika,</w:t>
      </w:r>
    </w:p>
    <w:p w14:paraId="61D97621"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zagotoviti, da bodo delavci upoštevali vse predpise naročnika o gibanju na območju lokacije naročnika,</w:t>
      </w:r>
    </w:p>
    <w:p w14:paraId="6E95BE21"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da bo delovišče vedno označeno z opozorilnimi tablami in ograjeno z opozorilnimi zastavicami,</w:t>
      </w:r>
    </w:p>
    <w:p w14:paraId="01ABF8A5" w14:textId="436F5AD8"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da bo delovišče vedno urejeno in po opravljenem delu ves odpadni in nepotrebni material pospravljen v zato namenjen prostor,</w:t>
      </w:r>
    </w:p>
    <w:p w14:paraId="3D6E80C6"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poravnati vso morebitno nastalo škodo, ki bi jo med izvajanjem storitev povzročil na objektu, na napravah naročnika ali tretjim osebam,</w:t>
      </w:r>
    </w:p>
    <w:p w14:paraId="534EF390"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obvestiti naročnika o nastalih okoliščinah, ki bi lahko vplivale na izpolnitev izvajalčevih obveznosti,</w:t>
      </w:r>
    </w:p>
    <w:p w14:paraId="13B97A6B"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zagotoviti vsa potrebna dovoljenja za delo delavcev, ki bodo izvajali storitve po tem okvirnem sporazumu na lokaciji naročnika in niso državljani Republike Slovenije,</w:t>
      </w:r>
    </w:p>
    <w:p w14:paraId="4D9A1B9C"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na vsakem natančno specificiranem izstavljenem računu navesti tudi številko pisnega nabavnega naročila naročnika.</w:t>
      </w:r>
    </w:p>
    <w:p w14:paraId="2C22071D" w14:textId="48F31EE9" w:rsidR="00792EBB" w:rsidRDefault="00792EBB" w:rsidP="00792EBB">
      <w:pPr>
        <w:keepNext/>
        <w:keepLines/>
        <w:ind w:left="283"/>
        <w:jc w:val="both"/>
        <w:rPr>
          <w:rFonts w:ascii="Tahoma" w:hAnsi="Tahoma" w:cs="Tahoma"/>
        </w:rPr>
      </w:pPr>
    </w:p>
    <w:p w14:paraId="4F25767F" w14:textId="7BFCF4D7" w:rsidR="00BA5744" w:rsidRDefault="00BA5744" w:rsidP="00BA5744">
      <w:pPr>
        <w:keepNext/>
        <w:keepLines/>
        <w:jc w:val="both"/>
        <w:rPr>
          <w:rFonts w:ascii="Tahoma" w:hAnsi="Tahoma" w:cs="Tahoma"/>
        </w:rPr>
      </w:pPr>
      <w:r w:rsidRPr="00C66F68">
        <w:rPr>
          <w:rFonts w:ascii="Tahoma" w:hAnsi="Tahoma" w:cs="Tahoma"/>
        </w:rPr>
        <w:t>Naročnik si kadarkoli v obdobju veljavnosti okvirnega sporazuma, pridržuje pravico zahtevati vpogled in/ali fotokopijo potrdil o opravljenem preizkusu znanja iz varnosti in zdravja pri delu ter varstva pred požarom in potrdil o opravljenem zdravstvenem pregledu za čistilno osebje, ki izvaja storitve, ki so predmet tega okvirnega sporazuma ter pravico zahtevati ostala dokazila, s katerimi naročnik pri izvajalcu in čistilnemu osebju preveri izpolnjevanje zahtev iz razpisne dokumentacije.</w:t>
      </w:r>
      <w:r>
        <w:rPr>
          <w:rFonts w:ascii="Tahoma" w:hAnsi="Tahoma" w:cs="Tahoma"/>
        </w:rPr>
        <w:t xml:space="preserve"> </w:t>
      </w:r>
    </w:p>
    <w:p w14:paraId="546F5BE6" w14:textId="77777777" w:rsidR="00BA5744" w:rsidRPr="0030646A" w:rsidRDefault="00BA5744" w:rsidP="00BA5744">
      <w:pPr>
        <w:keepNext/>
        <w:keepLines/>
        <w:jc w:val="both"/>
        <w:rPr>
          <w:rFonts w:ascii="Tahoma" w:hAnsi="Tahoma" w:cs="Tahoma"/>
        </w:rPr>
      </w:pPr>
    </w:p>
    <w:p w14:paraId="3077BC67"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7C837F3A" w14:textId="77777777" w:rsidR="00792EBB" w:rsidRPr="0030646A" w:rsidRDefault="00792EBB" w:rsidP="00792EBB">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eastAsia="Calibri" w:hAnsi="Tahoma" w:cs="Tahoma"/>
        </w:rPr>
      </w:pPr>
      <w:r w:rsidRPr="0030646A">
        <w:rPr>
          <w:rFonts w:ascii="Tahoma" w:eastAsia="Calibri" w:hAnsi="Tahoma" w:cs="Tahoma"/>
        </w:rPr>
        <w:t>Naročnik se v okviru tega okvirnega sporazuma obvezuje, da bo:</w:t>
      </w:r>
    </w:p>
    <w:p w14:paraId="5BB4BCAB"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z izvajalcem pred začetkom izvajanja storitev določil konkretne skupne varnostne ukrepe za zagotavljanje varnosti in zdravja pri delu delavcev na delovišču;</w:t>
      </w:r>
    </w:p>
    <w:p w14:paraId="3FB6DBD7"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posredoval izvajalcu vse informacije za opravljanje storitev po tem okvirnem sporazumu,</w:t>
      </w:r>
    </w:p>
    <w:p w14:paraId="651C9A46"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vsaj tri (3) dni pred začetkom izvajanja storitev obvestil izvajalca o datumu začetka izvajanja storitev,</w:t>
      </w:r>
    </w:p>
    <w:p w14:paraId="15576119"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tekoče obveščal izvajalca o spremembah in novo nastalih situacijah, ki bi lahko imele vpliv na izvršitev storitev,</w:t>
      </w:r>
    </w:p>
    <w:p w14:paraId="5434C49D"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delovodja strojnega vzdrževanja naročnika stalno obveščal in opozarjal izvajalca za Ex cono 21 in Ex cono 22. Pred pričetkom izvajanja vseh storitev v Ex conah ali v morebitni večji požarni ogroženosti mora poskrbeti za izvajanje te varnosti (napisati nalog);</w:t>
      </w:r>
    </w:p>
    <w:p w14:paraId="07678E49"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delovodja strojnega vzdrževanja naročnika nadziral izvajanje storitev delavcev izvajalca in bo vodil dnevnik o izvajanju storitev;</w:t>
      </w:r>
    </w:p>
    <w:p w14:paraId="2ACA326E"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zagotovil stalni nadzor delavcev nad izvajanjem storitev v eksplozijsko nevarnih območjih, ki so opredeljena z elaborati eksplozijske ogroženosti, zlasti v zalogovniku lesnih sekancev;</w:t>
      </w:r>
    </w:p>
    <w:p w14:paraId="29FD6A5F"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delovodja strojnega vzdrževanja naročnika izvajalca seznanil z eksplozijsko nevarnimi območji, ki so opredeljena z elaborati eksplozijske ogroženosti v obratu TE-TOL naročnika;</w:t>
      </w:r>
    </w:p>
    <w:p w14:paraId="79E69221"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da bo pri čiščenju/sesanju prahu v eksplozijsko nevarnih območjih zagotovil delavcem izvajalca brezhibne sesalne stroje, z originalnimi deli, v eksplozijsko varni izvedbi;</w:t>
      </w:r>
    </w:p>
    <w:p w14:paraId="1D80F11B"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vodil/izvajal dejanski pregled nad izvedenimi storitvami izvajalca;</w:t>
      </w:r>
    </w:p>
    <w:p w14:paraId="76AE48AF"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izvajalca obvestil o nepravilnem izvajanju obveznosti po okvirnem sporazumu;</w:t>
      </w:r>
    </w:p>
    <w:p w14:paraId="17276467"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lastRenderedPageBreak/>
        <w:t>zagotovil vse pogoje za nemoteno izvajanje storitev po tem okvirnem sporazumu;</w:t>
      </w:r>
    </w:p>
    <w:p w14:paraId="5D437C96"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zagotovil sanitarne prostore za delavce izvajalca;</w:t>
      </w:r>
    </w:p>
    <w:p w14:paraId="010F770A"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določil mesto skladiščenja delovne opreme;</w:t>
      </w:r>
    </w:p>
    <w:p w14:paraId="4956675D"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pokazal mesta omaric prve pomoči;</w:t>
      </w:r>
    </w:p>
    <w:p w14:paraId="12C8457D"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pri morebitni večji požarni ogroženosti poskrbel za izvajanje požarne straže;</w:t>
      </w:r>
    </w:p>
    <w:p w14:paraId="281E7E2A"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z izvajalcem sodeloval, mu nudil potrebno pomoč in dajal ustrezna navodila;</w:t>
      </w:r>
    </w:p>
    <w:p w14:paraId="34DADC1D" w14:textId="77777777" w:rsidR="00792EBB" w:rsidRPr="0030646A" w:rsidRDefault="00792EBB" w:rsidP="00792EBB">
      <w:pPr>
        <w:keepNext/>
        <w:keepLines/>
        <w:numPr>
          <w:ilvl w:val="0"/>
          <w:numId w:val="20"/>
        </w:numPr>
        <w:ind w:left="714" w:hanging="357"/>
        <w:jc w:val="both"/>
        <w:rPr>
          <w:rFonts w:ascii="Tahoma" w:eastAsia="Calibri" w:hAnsi="Tahoma" w:cs="Tahoma"/>
        </w:rPr>
      </w:pPr>
      <w:r w:rsidRPr="0030646A">
        <w:rPr>
          <w:rFonts w:ascii="Tahoma" w:eastAsia="Calibri" w:hAnsi="Tahoma" w:cs="Tahoma"/>
        </w:rPr>
        <w:t>seznanil izvajalca z nevarnostmi, ki so prisotne pri izvajanju predmeta tega okvirnega sporazuma in ga zavaroval pred njimi s tehničnimi ali/in organizacijskimi ukrepi.</w:t>
      </w:r>
    </w:p>
    <w:p w14:paraId="4B3B099E" w14:textId="77777777" w:rsidR="00792EBB" w:rsidRPr="0030646A" w:rsidRDefault="00792EBB" w:rsidP="00792EB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p>
    <w:p w14:paraId="32ECDE5F" w14:textId="77777777" w:rsidR="00792EBB" w:rsidRPr="0030646A" w:rsidRDefault="00792EBB" w:rsidP="00792EBB">
      <w:pPr>
        <w:keepNext/>
        <w:keepLines/>
        <w:jc w:val="both"/>
        <w:rPr>
          <w:rFonts w:ascii="Tahoma" w:eastAsia="Calibri" w:hAnsi="Tahoma" w:cs="Tahoma"/>
        </w:rPr>
      </w:pPr>
      <w:r w:rsidRPr="0030646A">
        <w:rPr>
          <w:rFonts w:ascii="Tahoma" w:eastAsia="Calibri" w:hAnsi="Tahoma" w:cs="Tahoma"/>
        </w:rPr>
        <w:t>Vse dodatne podatke bo naročnik posredoval izvajalcu na podlagi pisne ali ustne zahteve izvajalca in lastne presoje o nujnosti zahtevanih podatkov za dokončanje obveznosti po tem okvirnem sporazumu.</w:t>
      </w:r>
    </w:p>
    <w:p w14:paraId="441BB289" w14:textId="77777777" w:rsidR="00792EBB" w:rsidRPr="0030646A" w:rsidRDefault="00792EBB" w:rsidP="00792EBB">
      <w:pPr>
        <w:keepNext/>
        <w:keepLines/>
        <w:tabs>
          <w:tab w:val="left" w:pos="1418"/>
          <w:tab w:val="left" w:pos="1702"/>
        </w:tabs>
        <w:jc w:val="both"/>
        <w:rPr>
          <w:rFonts w:ascii="Tahoma" w:eastAsia="Calibri" w:hAnsi="Tahoma" w:cs="Tahoma"/>
        </w:rPr>
      </w:pPr>
    </w:p>
    <w:p w14:paraId="759D0B4E" w14:textId="77777777" w:rsidR="00792EBB" w:rsidRPr="009D7090" w:rsidRDefault="00792EBB" w:rsidP="00792EBB">
      <w:pPr>
        <w:keepNext/>
        <w:keepLines/>
        <w:tabs>
          <w:tab w:val="left" w:pos="1418"/>
          <w:tab w:val="left" w:pos="1702"/>
        </w:tabs>
        <w:jc w:val="both"/>
        <w:rPr>
          <w:rFonts w:ascii="Tahoma" w:eastAsia="Calibri" w:hAnsi="Tahoma" w:cs="Tahoma"/>
        </w:rPr>
      </w:pPr>
      <w:r w:rsidRPr="0030646A">
        <w:rPr>
          <w:rFonts w:ascii="Tahoma" w:eastAsia="Calibri" w:hAnsi="Tahoma" w:cs="Tahoma"/>
        </w:rPr>
        <w:t>Stranki okvirnega sporazuma se obvezujeta ravnati kot dobra gospodarstvenika in storiti vse, kar je potrebno za izvršitev okvirnega sporazuma.</w:t>
      </w:r>
    </w:p>
    <w:p w14:paraId="24C7B1DD" w14:textId="77777777" w:rsidR="00792EBB" w:rsidRPr="009D7090" w:rsidRDefault="00792EBB" w:rsidP="00792EBB">
      <w:pPr>
        <w:keepNext/>
        <w:keepLines/>
        <w:tabs>
          <w:tab w:val="left" w:pos="1418"/>
          <w:tab w:val="left" w:pos="1702"/>
        </w:tabs>
        <w:jc w:val="both"/>
        <w:rPr>
          <w:rFonts w:ascii="Tahoma" w:eastAsia="Calibri" w:hAnsi="Tahoma" w:cs="Tahoma"/>
        </w:rPr>
      </w:pPr>
    </w:p>
    <w:p w14:paraId="1BFF2EF3" w14:textId="77777777" w:rsidR="00792EBB" w:rsidRPr="0030646A" w:rsidRDefault="00792EBB" w:rsidP="00792EBB">
      <w:pPr>
        <w:keepNext/>
        <w:keepLines/>
        <w:numPr>
          <w:ilvl w:val="0"/>
          <w:numId w:val="47"/>
        </w:numPr>
        <w:spacing w:after="200" w:line="276" w:lineRule="auto"/>
        <w:ind w:left="567" w:hanging="567"/>
        <w:rPr>
          <w:rFonts w:ascii="Tahoma" w:hAnsi="Tahoma" w:cs="Tahoma"/>
          <w:b/>
        </w:rPr>
      </w:pPr>
      <w:r w:rsidRPr="0030646A">
        <w:rPr>
          <w:rFonts w:ascii="Tahoma" w:hAnsi="Tahoma" w:cs="Tahoma"/>
          <w:b/>
        </w:rPr>
        <w:t>KAKOVOST</w:t>
      </w:r>
    </w:p>
    <w:p w14:paraId="27B8D494"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78C0035C" w14:textId="77777777" w:rsidR="00792EBB" w:rsidRPr="0030646A" w:rsidRDefault="00792EBB" w:rsidP="00792EBB">
      <w:pPr>
        <w:keepNext/>
        <w:keepLines/>
        <w:tabs>
          <w:tab w:val="left" w:pos="1418"/>
          <w:tab w:val="left" w:pos="1702"/>
        </w:tabs>
        <w:jc w:val="both"/>
        <w:rPr>
          <w:rFonts w:ascii="Tahoma" w:eastAsia="Calibri" w:hAnsi="Tahoma" w:cs="Tahoma"/>
        </w:rPr>
      </w:pPr>
      <w:r w:rsidRPr="0030646A">
        <w:rPr>
          <w:rFonts w:ascii="Tahoma" w:eastAsia="Calibri" w:hAnsi="Tahoma" w:cs="Tahoma"/>
        </w:rPr>
        <w:t>Če naročnik ugotovi, da opravljena storitev ne ustreza zahtevani kakovosti, jo mora izvajalec na svoje stroške nemudoma ponovno izvesti oz. nadomestiti povzročeno škodo.</w:t>
      </w:r>
    </w:p>
    <w:p w14:paraId="794DD934" w14:textId="77777777" w:rsidR="00792EBB" w:rsidRPr="0030646A" w:rsidRDefault="00792EBB" w:rsidP="00792EBB">
      <w:pPr>
        <w:keepNext/>
        <w:keepLines/>
        <w:tabs>
          <w:tab w:val="left" w:pos="1418"/>
          <w:tab w:val="left" w:pos="1702"/>
        </w:tabs>
        <w:jc w:val="both"/>
        <w:rPr>
          <w:rFonts w:ascii="Tahoma" w:eastAsia="Calibri" w:hAnsi="Tahoma" w:cs="Tahoma"/>
        </w:rPr>
      </w:pPr>
    </w:p>
    <w:p w14:paraId="3A92989A" w14:textId="19D76964" w:rsidR="00792EBB" w:rsidRPr="0030646A" w:rsidRDefault="00792EBB" w:rsidP="00792EBB">
      <w:pPr>
        <w:keepNext/>
        <w:keepLines/>
        <w:tabs>
          <w:tab w:val="left" w:pos="1418"/>
          <w:tab w:val="left" w:pos="1702"/>
        </w:tabs>
        <w:jc w:val="both"/>
        <w:rPr>
          <w:rFonts w:ascii="Tahoma" w:eastAsia="Calibri" w:hAnsi="Tahoma" w:cs="Tahoma"/>
        </w:rPr>
      </w:pPr>
      <w:r w:rsidRPr="0030646A">
        <w:rPr>
          <w:rFonts w:ascii="Tahoma" w:eastAsia="Calibri" w:hAnsi="Tahoma" w:cs="Tahoma"/>
        </w:rPr>
        <w:t>Naročnik bo vse pripombe v zvezi z izvrševanjem tega okvirnega sporazuma oz. v zvezi s kakovostjo izvedenih storitev sporočal izvajalcu v pisni obliki, na elektronski naslov predstavnika izvajalca iz 19. člena tega okvirnega sporazuma.</w:t>
      </w:r>
    </w:p>
    <w:p w14:paraId="24F51766" w14:textId="77777777" w:rsidR="00792EBB" w:rsidRPr="0030646A" w:rsidRDefault="00792EBB" w:rsidP="00792EBB">
      <w:pPr>
        <w:keepNext/>
        <w:keepLines/>
        <w:tabs>
          <w:tab w:val="left" w:pos="1418"/>
          <w:tab w:val="left" w:pos="1702"/>
        </w:tabs>
        <w:jc w:val="both"/>
        <w:rPr>
          <w:rFonts w:ascii="Tahoma" w:eastAsia="Calibri" w:hAnsi="Tahoma" w:cs="Tahoma"/>
        </w:rPr>
      </w:pPr>
    </w:p>
    <w:p w14:paraId="698F7A85" w14:textId="7DE72FB2" w:rsidR="00792EBB" w:rsidRPr="0030646A" w:rsidRDefault="00792EBB" w:rsidP="00792EBB">
      <w:pPr>
        <w:keepNext/>
        <w:keepLines/>
        <w:tabs>
          <w:tab w:val="left" w:pos="1418"/>
          <w:tab w:val="left" w:pos="1702"/>
        </w:tabs>
        <w:jc w:val="both"/>
        <w:rPr>
          <w:rFonts w:ascii="Tahoma" w:eastAsia="Calibri" w:hAnsi="Tahoma" w:cs="Tahoma"/>
        </w:rPr>
      </w:pPr>
      <w:r w:rsidRPr="0030646A">
        <w:rPr>
          <w:rFonts w:ascii="Tahoma" w:eastAsia="Calibri" w:hAnsi="Tahoma" w:cs="Tahoma"/>
        </w:rPr>
        <w:t xml:space="preserve">Izvajalec odgovarja za vso neposredno in posredno škodo, ki nastane naročniku in tretjim osebam in izvira iz </w:t>
      </w:r>
      <w:r w:rsidR="0068679E">
        <w:rPr>
          <w:rFonts w:ascii="Tahoma" w:eastAsia="Calibri" w:hAnsi="Tahoma" w:cs="Tahoma"/>
        </w:rPr>
        <w:t>neustrezno izvedenih storitev, katerih izvedba je predmet tega okvirnega sporazuma</w:t>
      </w:r>
      <w:r w:rsidRPr="0030646A">
        <w:rPr>
          <w:rFonts w:ascii="Tahoma" w:eastAsia="Calibri" w:hAnsi="Tahoma" w:cs="Tahoma"/>
        </w:rPr>
        <w:t>. Naročnik bo za škodo izvajalcu izstavil račun, ki ga bo pobotal z mesečnimi računi izvajalca.</w:t>
      </w:r>
    </w:p>
    <w:p w14:paraId="405C31AF" w14:textId="77777777" w:rsidR="00792EBB" w:rsidRPr="0030646A" w:rsidRDefault="00792EBB" w:rsidP="00792EBB">
      <w:pPr>
        <w:keepNext/>
        <w:keepLines/>
        <w:tabs>
          <w:tab w:val="left" w:pos="1418"/>
          <w:tab w:val="left" w:pos="1702"/>
        </w:tabs>
        <w:jc w:val="both"/>
        <w:rPr>
          <w:rFonts w:ascii="Tahoma" w:eastAsia="Calibri" w:hAnsi="Tahoma" w:cs="Tahoma"/>
        </w:rPr>
      </w:pPr>
    </w:p>
    <w:p w14:paraId="2BEAD999" w14:textId="31FBC864" w:rsidR="00792EBB" w:rsidRDefault="00792EBB" w:rsidP="00792EBB">
      <w:pPr>
        <w:keepNext/>
        <w:keepLines/>
        <w:tabs>
          <w:tab w:val="left" w:pos="1418"/>
          <w:tab w:val="left" w:pos="1702"/>
        </w:tabs>
        <w:jc w:val="both"/>
        <w:rPr>
          <w:rFonts w:ascii="Tahoma" w:eastAsia="Calibri" w:hAnsi="Tahoma" w:cs="Tahoma"/>
        </w:rPr>
      </w:pPr>
      <w:r w:rsidRPr="0030646A">
        <w:rPr>
          <w:rFonts w:ascii="Tahoma" w:eastAsia="Calibri" w:hAnsi="Tahoma" w:cs="Tahoma"/>
        </w:rPr>
        <w:t>Če izvajalec ne upošteva upravičenih pripomb naročnika ter napak na svoje stroške ne odpravi v dogovorjenem roku, ali če ne izvaja svojih obveznosti po tem okvirnem sporazumu, ali jih ne izvaja pravočasno ter tega ne zagotovi tudi po pisnem opozorilu naročnika, lahko naročnik odstopi od okvirnega sporazuma brez obveznosti do izvajalca. O odstopu od okvirnega sporazuma naročnik pisno s priporočeno pošiljko obvesti izvajalca.</w:t>
      </w:r>
      <w:r w:rsidRPr="009D7090">
        <w:rPr>
          <w:rFonts w:ascii="Tahoma" w:eastAsia="Calibri" w:hAnsi="Tahoma" w:cs="Tahoma"/>
        </w:rPr>
        <w:t xml:space="preserve"> </w:t>
      </w:r>
    </w:p>
    <w:p w14:paraId="6BAA7FF2" w14:textId="77777777" w:rsidR="00792EBB" w:rsidRDefault="00792EBB" w:rsidP="00792EBB">
      <w:pPr>
        <w:keepNext/>
        <w:keepLines/>
        <w:tabs>
          <w:tab w:val="left" w:pos="1418"/>
          <w:tab w:val="left" w:pos="1702"/>
        </w:tabs>
        <w:jc w:val="both"/>
        <w:rPr>
          <w:rFonts w:ascii="Tahoma" w:eastAsia="Calibri" w:hAnsi="Tahoma" w:cs="Tahoma"/>
        </w:rPr>
      </w:pPr>
    </w:p>
    <w:p w14:paraId="06FB5E0E" w14:textId="77777777" w:rsidR="00792EBB" w:rsidRPr="00C66F68"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C66F68">
        <w:rPr>
          <w:rFonts w:ascii="Tahoma" w:hAnsi="Tahoma" w:cs="Tahoma"/>
          <w:color w:val="000000"/>
        </w:rPr>
        <w:t>člen</w:t>
      </w:r>
    </w:p>
    <w:p w14:paraId="7453EB5E" w14:textId="77777777" w:rsidR="00792EBB" w:rsidRPr="00C66F68" w:rsidRDefault="00792EBB" w:rsidP="00792EBB">
      <w:pPr>
        <w:keepNext/>
        <w:keepLines/>
        <w:jc w:val="both"/>
        <w:rPr>
          <w:rFonts w:ascii="Tahoma" w:eastAsiaTheme="minorHAnsi" w:hAnsi="Tahoma" w:cs="Tahoma"/>
          <w:color w:val="000000"/>
          <w:shd w:val="clear" w:color="auto" w:fill="FFFFFF"/>
          <w:lang w:eastAsia="en-US"/>
        </w:rPr>
      </w:pPr>
      <w:r w:rsidRPr="00C66F68">
        <w:rPr>
          <w:rFonts w:ascii="Tahoma" w:hAnsi="Tahoma" w:cs="Tahoma"/>
          <w:color w:val="000000"/>
          <w:shd w:val="clear" w:color="auto" w:fill="FFFFFF"/>
        </w:rPr>
        <w:t xml:space="preserve">Izvajalec bo pri delu zagotavljal in uporabljal čistila, čistilni material, dezinfekcijska sredstva in drug potrošni material za čiščenje, pod pogojem, da z njihovo uporabo ni ogroženo zdravje, da so spoštovani higienski predpisi, da ne bodo povzročala poškodb na poslovnih prostorih in opremi, ter da ustrezajo vsem veljavnim predpisom s tega področja. </w:t>
      </w:r>
    </w:p>
    <w:p w14:paraId="52795C66" w14:textId="77777777" w:rsidR="00792EBB" w:rsidRPr="00C66F68" w:rsidRDefault="00792EBB" w:rsidP="00792EBB">
      <w:pPr>
        <w:keepNext/>
        <w:keepLines/>
        <w:jc w:val="both"/>
        <w:rPr>
          <w:rFonts w:ascii="Tahoma" w:eastAsia="Calibri" w:hAnsi="Tahoma" w:cs="Tahoma"/>
        </w:rPr>
      </w:pPr>
    </w:p>
    <w:p w14:paraId="14DA9A96" w14:textId="70D10409" w:rsidR="00792EBB" w:rsidRPr="00C66F68" w:rsidRDefault="00792EBB" w:rsidP="00792EBB">
      <w:pPr>
        <w:keepNext/>
        <w:keepLines/>
        <w:jc w:val="both"/>
        <w:rPr>
          <w:rFonts w:ascii="Tahoma" w:hAnsi="Tahoma" w:cs="Tahoma"/>
          <w:color w:val="000000"/>
          <w:shd w:val="clear" w:color="auto" w:fill="FFFFFF"/>
        </w:rPr>
      </w:pPr>
      <w:r w:rsidRPr="00C66F68">
        <w:rPr>
          <w:rFonts w:ascii="Tahoma" w:hAnsi="Tahoma" w:cs="Tahoma"/>
          <w:shd w:val="clear" w:color="auto" w:fill="FFFFFF"/>
        </w:rPr>
        <w:t xml:space="preserve">Izvajalec se obvezuje, da bodo storitve, katerih izvedba je predmet tega okvirnega sporazuma, izvajal na način, da bo </w:t>
      </w:r>
      <w:r w:rsidRPr="00C66F68">
        <w:rPr>
          <w:rFonts w:ascii="Tahoma" w:hAnsi="Tahoma" w:cs="Tahoma"/>
        </w:rPr>
        <w:t>izpolnjen cilj, ki je za predmetno javno naročilo opredeljen v 24</w:t>
      </w:r>
      <w:r w:rsidR="00C66F68" w:rsidRPr="00C66F68">
        <w:rPr>
          <w:rFonts w:ascii="Tahoma" w:hAnsi="Tahoma" w:cs="Tahoma"/>
        </w:rPr>
        <w:t>.</w:t>
      </w:r>
      <w:r w:rsidRPr="00C66F68">
        <w:rPr>
          <w:rFonts w:ascii="Tahoma" w:hAnsi="Tahoma" w:cs="Tahoma"/>
        </w:rPr>
        <w:t xml:space="preserve"> točki drugega odstavka 6. člena Uredbe o zelenem javnem naročanju (Ur. l. RS, št. </w:t>
      </w:r>
      <w:hyperlink r:id="rId42" w:tgtFrame="_blank" w:tooltip="Uredba o zelenem javnem naročanju" w:history="1">
        <w:r w:rsidRPr="00C66F68">
          <w:rPr>
            <w:rFonts w:ascii="Tahoma" w:hAnsi="Tahoma" w:cs="Tahoma"/>
          </w:rPr>
          <w:t>51/17</w:t>
        </w:r>
      </w:hyperlink>
      <w:r w:rsidRPr="00C66F68">
        <w:rPr>
          <w:rFonts w:ascii="Tahoma" w:hAnsi="Tahoma" w:cs="Tahoma"/>
        </w:rPr>
        <w:t> in </w:t>
      </w:r>
      <w:hyperlink r:id="rId43" w:tgtFrame="_blank" w:tooltip="Uredba o spremembah in dopolnitvah Uredbe o zelenem javnem naročanju" w:history="1">
        <w:r w:rsidRPr="00C66F68">
          <w:rPr>
            <w:rFonts w:ascii="Tahoma" w:hAnsi="Tahoma" w:cs="Tahoma"/>
          </w:rPr>
          <w:t>nadaljnji</w:t>
        </w:r>
      </w:hyperlink>
      <w:r w:rsidRPr="00C66F68">
        <w:rPr>
          <w:rFonts w:ascii="Tahoma" w:hAnsi="Tahoma" w:cs="Tahoma"/>
        </w:rPr>
        <w:t xml:space="preserve">; v nadaljevanju tudi Uredba o </w:t>
      </w:r>
      <w:proofErr w:type="spellStart"/>
      <w:r w:rsidRPr="00C66F68">
        <w:rPr>
          <w:rFonts w:ascii="Tahoma" w:hAnsi="Tahoma" w:cs="Tahoma"/>
        </w:rPr>
        <w:t>ZeJN</w:t>
      </w:r>
      <w:proofErr w:type="spellEnd"/>
      <w:r w:rsidRPr="00C66F68">
        <w:rPr>
          <w:rFonts w:ascii="Tahoma" w:hAnsi="Tahoma" w:cs="Tahoma"/>
        </w:rPr>
        <w:t>).</w:t>
      </w:r>
    </w:p>
    <w:p w14:paraId="216924B1" w14:textId="77777777" w:rsidR="00792EBB" w:rsidRPr="00C66F68" w:rsidRDefault="00792EBB" w:rsidP="00792EBB">
      <w:pPr>
        <w:keepNext/>
        <w:keepLines/>
        <w:jc w:val="both"/>
        <w:rPr>
          <w:rFonts w:ascii="Tahoma" w:hAnsi="Tahoma" w:cs="Tahoma"/>
          <w:color w:val="000000"/>
          <w:shd w:val="clear" w:color="auto" w:fill="FFFFFF"/>
        </w:rPr>
      </w:pPr>
    </w:p>
    <w:p w14:paraId="59B1569E" w14:textId="77777777" w:rsidR="00792EBB" w:rsidRPr="00C66F68" w:rsidRDefault="00792EBB" w:rsidP="00792EBB">
      <w:pPr>
        <w:keepNext/>
        <w:keepLines/>
        <w:jc w:val="both"/>
        <w:rPr>
          <w:rFonts w:ascii="Tahoma" w:hAnsi="Tahoma" w:cs="Tahoma"/>
          <w:color w:val="000000"/>
          <w:shd w:val="clear" w:color="auto" w:fill="FFFFFF"/>
        </w:rPr>
      </w:pPr>
      <w:r w:rsidRPr="00C66F68">
        <w:rPr>
          <w:rFonts w:ascii="Tahoma" w:hAnsi="Tahoma" w:cs="Tahoma"/>
          <w:color w:val="000000"/>
          <w:shd w:val="clear" w:color="auto" w:fill="FFFFFF"/>
        </w:rPr>
        <w:t xml:space="preserve">Izvajalec se obvezuje, da bo </w:t>
      </w:r>
      <w:r w:rsidRPr="00C66F68">
        <w:rPr>
          <w:rFonts w:ascii="Tahoma" w:hAnsi="Tahoma" w:cs="Tahoma"/>
        </w:rPr>
        <w:t>delež univerzalnih čistil, ki ustrezajo zahtevam za pridobitev znaka za okolje EU za čistila za trdne površine glede merila strupenosti za vodno okolje in zahtevam za pridobitev znaka za okolje EU za čistila za trdne površine glede merila o izključenih in omejenih snoveh, glede na prostornino vseh artiklov univerzalnih čistil, ki jih bo uporabljal izvajalec pri izvedbi storitev čiščenja, znašal najmanj 30 %.</w:t>
      </w:r>
    </w:p>
    <w:p w14:paraId="0354CDB5" w14:textId="77777777" w:rsidR="00792EBB" w:rsidRPr="00C66F68" w:rsidRDefault="00792EBB" w:rsidP="00792EBB">
      <w:pPr>
        <w:keepNext/>
        <w:keepLines/>
        <w:jc w:val="both"/>
        <w:rPr>
          <w:rFonts w:ascii="Tahoma" w:hAnsi="Tahoma" w:cs="Tahoma"/>
        </w:rPr>
      </w:pPr>
    </w:p>
    <w:p w14:paraId="67645837" w14:textId="77777777" w:rsidR="00792EBB" w:rsidRPr="00C66F68" w:rsidRDefault="00792EBB" w:rsidP="00792EBB">
      <w:pPr>
        <w:keepNext/>
        <w:keepLines/>
        <w:jc w:val="both"/>
        <w:rPr>
          <w:rFonts w:ascii="Tahoma" w:hAnsi="Tahoma" w:cs="Tahoma"/>
        </w:rPr>
      </w:pPr>
      <w:r w:rsidRPr="00C66F68">
        <w:rPr>
          <w:rFonts w:ascii="Tahoma" w:hAnsi="Tahoma" w:cs="Tahoma"/>
        </w:rPr>
        <w:t xml:space="preserve">Izvajalec se obvezuje po prvih 6 (šestih) mesecih in ob koncu vsakega leta izvajanja storitev čiščenja, naročniku posredovati seznam, s katerega sta razvidna ime in količina čistilnih sredstev, ki jih je porabil pri izvajanju storitev čiščenja. </w:t>
      </w:r>
    </w:p>
    <w:p w14:paraId="0F99306B" w14:textId="77777777" w:rsidR="00792EBB" w:rsidRPr="00C66F68" w:rsidRDefault="00792EBB" w:rsidP="00792EBB">
      <w:pPr>
        <w:keepNext/>
        <w:keepLines/>
        <w:jc w:val="both"/>
        <w:rPr>
          <w:rFonts w:ascii="Tahoma" w:hAnsi="Tahoma" w:cs="Tahoma"/>
        </w:rPr>
      </w:pPr>
    </w:p>
    <w:p w14:paraId="02E33BB6" w14:textId="77777777" w:rsidR="00792EBB" w:rsidRPr="00C66F68" w:rsidRDefault="00792EBB" w:rsidP="00792EBB">
      <w:pPr>
        <w:keepNext/>
        <w:keepLines/>
        <w:jc w:val="both"/>
        <w:rPr>
          <w:rFonts w:ascii="Tahoma" w:hAnsi="Tahoma" w:cs="Tahoma"/>
        </w:rPr>
      </w:pPr>
      <w:r w:rsidRPr="00C66F68">
        <w:rPr>
          <w:rFonts w:ascii="Tahoma" w:hAnsi="Tahoma" w:cs="Tahoma"/>
        </w:rPr>
        <w:t>Izvajalec mora na naročnikovo zahtevo dokazati, da sestavine uporabljenih čistilnih sredstev izpolnjujejo zahteve glede biološke razgradljivosti iz Uredbe (ES), št. 648/2004.</w:t>
      </w:r>
    </w:p>
    <w:p w14:paraId="73B9DF57" w14:textId="0DED1171" w:rsidR="00792EBB" w:rsidRPr="00C66F68" w:rsidRDefault="00792EBB" w:rsidP="00792EBB">
      <w:pPr>
        <w:keepNext/>
        <w:keepLines/>
        <w:jc w:val="both"/>
        <w:rPr>
          <w:rFonts w:ascii="Tahoma" w:hAnsi="Tahoma" w:cs="Tahoma"/>
          <w:shd w:val="clear" w:color="auto" w:fill="FFFFFF"/>
        </w:rPr>
      </w:pPr>
      <w:r w:rsidRPr="00C66F68">
        <w:rPr>
          <w:rFonts w:ascii="Tahoma" w:hAnsi="Tahoma" w:cs="Tahoma"/>
          <w:shd w:val="clear" w:color="auto" w:fill="FFFFFF"/>
        </w:rPr>
        <w:t>Seznam čistil je kot Priloga št. 5 sestavni del tega okvirnega sporazuma.</w:t>
      </w:r>
    </w:p>
    <w:p w14:paraId="3CB9F1E9" w14:textId="77777777" w:rsidR="00792EBB" w:rsidRPr="00C66F68" w:rsidRDefault="00792EBB" w:rsidP="00792EBB">
      <w:pPr>
        <w:keepNext/>
        <w:keepLines/>
        <w:jc w:val="both"/>
        <w:rPr>
          <w:rFonts w:ascii="Tahoma" w:hAnsi="Tahoma" w:cs="Tahoma"/>
        </w:rPr>
      </w:pPr>
    </w:p>
    <w:p w14:paraId="4482414D" w14:textId="77777777" w:rsidR="00792EBB" w:rsidRPr="00C66F68" w:rsidRDefault="00792EBB" w:rsidP="00792EBB">
      <w:pPr>
        <w:keepNext/>
        <w:keepLines/>
        <w:jc w:val="both"/>
        <w:rPr>
          <w:rFonts w:ascii="Tahoma" w:eastAsia="Calibri" w:hAnsi="Tahoma" w:cs="Tahoma"/>
        </w:rPr>
      </w:pPr>
      <w:r w:rsidRPr="00C66F68">
        <w:rPr>
          <w:rFonts w:ascii="Tahoma" w:hAnsi="Tahoma" w:cs="Tahoma"/>
        </w:rPr>
        <w:t xml:space="preserve">V primeru, da bo izvajalec med izvajanjem storitev po tem okvirnem sporazumu zamenjal čistilna sredstva, mora predhodno predložiti naročniku varnostne liste in po potrditvi naročnika le-teh, lahko zamenja čistilna sredstva in v  </w:t>
      </w:r>
      <w:r w:rsidRPr="00C66F68">
        <w:rPr>
          <w:rFonts w:ascii="Tahoma" w:eastAsia="Calibri" w:hAnsi="Tahoma" w:cs="Tahoma"/>
          <w:lang w:val="x-none"/>
        </w:rPr>
        <w:t>Mapi objekta dodati varnostne listine novih</w:t>
      </w:r>
      <w:r w:rsidRPr="00C66F68">
        <w:rPr>
          <w:rFonts w:ascii="Tahoma" w:eastAsia="Calibri" w:hAnsi="Tahoma" w:cs="Tahoma"/>
        </w:rPr>
        <w:t xml:space="preserve"> čistilnih</w:t>
      </w:r>
      <w:r w:rsidRPr="00C66F68">
        <w:rPr>
          <w:rFonts w:ascii="Tahoma" w:eastAsia="Calibri" w:hAnsi="Tahoma" w:cs="Tahoma"/>
          <w:lang w:val="x-none"/>
        </w:rPr>
        <w:t xml:space="preserve"> sredstev.</w:t>
      </w:r>
      <w:r w:rsidRPr="00C66F68">
        <w:rPr>
          <w:rFonts w:ascii="Tahoma" w:eastAsia="Calibri" w:hAnsi="Tahoma" w:cs="Tahoma"/>
        </w:rPr>
        <w:t xml:space="preserve"> </w:t>
      </w:r>
    </w:p>
    <w:p w14:paraId="540FEFA7" w14:textId="77777777" w:rsidR="00792EBB" w:rsidRPr="00C66F68" w:rsidRDefault="00792EBB" w:rsidP="00792EBB">
      <w:pPr>
        <w:keepNext/>
        <w:keepLines/>
        <w:suppressAutoHyphens/>
        <w:rPr>
          <w:rFonts w:ascii="Tahoma" w:hAnsi="Tahoma" w:cs="Tahoma"/>
          <w:b/>
        </w:rPr>
      </w:pPr>
    </w:p>
    <w:p w14:paraId="0269BADB" w14:textId="77777777" w:rsidR="00792EBB" w:rsidRPr="00C66F68" w:rsidRDefault="00792EBB" w:rsidP="00792EBB">
      <w:pPr>
        <w:keepNext/>
        <w:keepLines/>
        <w:numPr>
          <w:ilvl w:val="0"/>
          <w:numId w:val="47"/>
        </w:numPr>
        <w:spacing w:after="200" w:line="276" w:lineRule="auto"/>
        <w:ind w:left="567" w:hanging="567"/>
        <w:rPr>
          <w:rFonts w:ascii="Tahoma" w:hAnsi="Tahoma" w:cs="Tahoma"/>
          <w:b/>
        </w:rPr>
      </w:pPr>
      <w:r w:rsidRPr="00C66F68">
        <w:rPr>
          <w:rFonts w:ascii="Tahoma" w:hAnsi="Tahoma" w:cs="Tahoma"/>
          <w:b/>
        </w:rPr>
        <w:t xml:space="preserve">FINANČNO ZAVAROVANJE </w:t>
      </w:r>
    </w:p>
    <w:p w14:paraId="2D32073A" w14:textId="77777777" w:rsidR="00792EBB" w:rsidRPr="00C66F68" w:rsidRDefault="00792EBB" w:rsidP="00792EBB">
      <w:pPr>
        <w:keepNext/>
        <w:keepLines/>
        <w:numPr>
          <w:ilvl w:val="0"/>
          <w:numId w:val="46"/>
        </w:numPr>
        <w:suppressAutoHyphens/>
        <w:spacing w:after="200" w:line="276" w:lineRule="auto"/>
        <w:ind w:left="426" w:hanging="426"/>
        <w:jc w:val="center"/>
        <w:rPr>
          <w:rFonts w:ascii="Tahoma" w:hAnsi="Tahoma" w:cs="Tahoma"/>
        </w:rPr>
      </w:pPr>
      <w:r w:rsidRPr="00C66F68">
        <w:rPr>
          <w:rFonts w:ascii="Tahoma" w:hAnsi="Tahoma" w:cs="Tahoma"/>
          <w:color w:val="000000"/>
        </w:rPr>
        <w:t>člen</w:t>
      </w:r>
    </w:p>
    <w:p w14:paraId="734C013B" w14:textId="77777777" w:rsidR="00792EBB" w:rsidRPr="00C66F68" w:rsidRDefault="00792EBB" w:rsidP="00792EBB">
      <w:pPr>
        <w:keepNext/>
        <w:keepLines/>
        <w:jc w:val="both"/>
        <w:rPr>
          <w:rFonts w:ascii="Tahoma" w:hAnsi="Tahoma" w:cs="Tahoma"/>
        </w:rPr>
      </w:pPr>
      <w:r w:rsidRPr="00C66F68">
        <w:rPr>
          <w:rFonts w:ascii="Tahoma" w:hAnsi="Tahoma" w:cs="Tahoma"/>
        </w:rPr>
        <w:t xml:space="preserve">Izvajalec se obvezuje, da bo v roku petnajstih (15) koledarskih dni od sklenitve okvirnega sporazuma, naročniku predložil kavcijsko zavarovanje ali bančno garancijo za zavarovanje dobre izvedbe obveznosti iz okvirnega sporazuma v višini 10% (deset odstotkov) ponudbene vrednosti brez DDV (v nadaljevanju tudi: finančno zavarovanje za dobro izvedbe obveznosti iz okvirnega sporazuma in/ali finančno zavarovanje), z dobo veljavnosti še najmanj trideset (30) dni po preteku veljavnosti okvirnega sporazuma. Finančno zavarovanje mora biti nepreklicno in brezpogojno, unovčljivo na prvi pisni poziv naročnika, brez ugovora. </w:t>
      </w:r>
    </w:p>
    <w:p w14:paraId="45D81803" w14:textId="77777777" w:rsidR="00792EBB" w:rsidRPr="00C66F68" w:rsidRDefault="00792EBB" w:rsidP="00792EBB">
      <w:pPr>
        <w:keepNext/>
        <w:keepLines/>
        <w:jc w:val="both"/>
        <w:rPr>
          <w:rFonts w:ascii="Tahoma" w:hAnsi="Tahoma" w:cs="Tahoma"/>
        </w:rPr>
      </w:pPr>
    </w:p>
    <w:p w14:paraId="0E1E145E" w14:textId="3C06E6D3" w:rsidR="00792EBB" w:rsidRPr="00C66F68" w:rsidRDefault="00792EBB" w:rsidP="00792EBB">
      <w:pPr>
        <w:keepNext/>
        <w:keepLines/>
        <w:jc w:val="both"/>
        <w:rPr>
          <w:rFonts w:ascii="Tahoma" w:hAnsi="Tahoma" w:cs="Tahoma"/>
        </w:rPr>
      </w:pPr>
      <w:r w:rsidRPr="00C66F68">
        <w:rPr>
          <w:rFonts w:ascii="Tahoma" w:hAnsi="Tahoma" w:cs="Tahoma"/>
        </w:rPr>
        <w:t xml:space="preserve">Predložitev finančnega zavarovanja je pogoj za veljavnost tega okvirnega sporazuma. V kolikor izvajalec v roku petnajstih (15) koledarskih dni od sklenitve okvirnega sporazuma ne bo predložil finančnega zavarovanja v višini </w:t>
      </w:r>
      <w:r w:rsidRPr="00C66F68">
        <w:rPr>
          <w:rFonts w:ascii="Tahoma" w:hAnsi="Tahoma" w:cs="Tahoma"/>
          <w:color w:val="000000"/>
        </w:rPr>
        <w:t xml:space="preserve">in z veljavnostjo </w:t>
      </w:r>
      <w:r w:rsidRPr="00C66F68">
        <w:rPr>
          <w:rFonts w:ascii="Tahoma" w:hAnsi="Tahoma" w:cs="Tahoma"/>
        </w:rPr>
        <w:t xml:space="preserve">iz prvega odstavka tega člena, se šteje, da ta okvirni sporazum nikoli ni bil sklenjen, naročnik pa bo Državni revizijski komisiji predlagal, da uvede postopek o prekršku iz 4. točke 112. člena ZJN-3. </w:t>
      </w:r>
    </w:p>
    <w:p w14:paraId="3300157E" w14:textId="77777777" w:rsidR="00792EBB" w:rsidRPr="00C66F68" w:rsidRDefault="00792EBB" w:rsidP="00792EBB">
      <w:pPr>
        <w:keepNext/>
        <w:keepLines/>
        <w:autoSpaceDE w:val="0"/>
        <w:autoSpaceDN w:val="0"/>
        <w:adjustRightInd w:val="0"/>
        <w:jc w:val="both"/>
        <w:rPr>
          <w:rFonts w:ascii="Tahoma" w:hAnsi="Tahoma" w:cs="Tahoma"/>
        </w:rPr>
      </w:pPr>
    </w:p>
    <w:p w14:paraId="25455738" w14:textId="4A40136F" w:rsidR="00792EBB" w:rsidRPr="00C66F68" w:rsidRDefault="00792EBB" w:rsidP="00792EBB">
      <w:pPr>
        <w:keepNext/>
        <w:keepLines/>
        <w:jc w:val="both"/>
        <w:rPr>
          <w:rFonts w:ascii="Tahoma" w:hAnsi="Tahoma" w:cs="Tahoma"/>
        </w:rPr>
      </w:pPr>
      <w:r w:rsidRPr="00C66F68">
        <w:rPr>
          <w:rFonts w:ascii="Tahoma" w:hAnsi="Tahoma" w:cs="Tahoma"/>
        </w:rPr>
        <w:t>V kolikor izvajalec ne bo izpolnjeval svojih obveznosti po okvirnem sporazumu</w:t>
      </w:r>
      <w:r w:rsidR="00A229DC">
        <w:rPr>
          <w:rFonts w:ascii="Tahoma" w:hAnsi="Tahoma" w:cs="Tahoma"/>
        </w:rPr>
        <w:t xml:space="preserve"> ali jih ne bo izpolnjeval pravilno ali pravočasno</w:t>
      </w:r>
      <w:r w:rsidRPr="00C66F68">
        <w:rPr>
          <w:rFonts w:ascii="Tahoma" w:hAnsi="Tahoma" w:cs="Tahoma"/>
        </w:rPr>
        <w:t>, lahko naročnik unovči finančno zavarovanje in odstopi od okvirnega sporazuma, brez kakršnekoli obveznosti do izvajalca. Naročnik bo pred unovčenjem finančnega zavarovanja izvajalca pisno pozval k izpolnjevanju obveznosti po okvirnem sporazumu in mu določil rok za izpolnitev, razen kadar ta okvirni sporazum ne določa drugače.</w:t>
      </w:r>
    </w:p>
    <w:p w14:paraId="702FCE04" w14:textId="77777777" w:rsidR="00792EBB" w:rsidRPr="00C66F68" w:rsidRDefault="00792EBB" w:rsidP="00792EBB">
      <w:pPr>
        <w:keepNext/>
        <w:keepLines/>
        <w:autoSpaceDE w:val="0"/>
        <w:autoSpaceDN w:val="0"/>
        <w:adjustRightInd w:val="0"/>
        <w:jc w:val="both"/>
        <w:rPr>
          <w:rFonts w:ascii="Tahoma" w:hAnsi="Tahoma" w:cs="Tahoma"/>
        </w:rPr>
      </w:pPr>
    </w:p>
    <w:p w14:paraId="74FF6503" w14:textId="77777777" w:rsidR="00792EBB" w:rsidRPr="00C66F68" w:rsidRDefault="00792EBB" w:rsidP="00792EBB">
      <w:pPr>
        <w:keepNext/>
        <w:keepLines/>
        <w:jc w:val="both"/>
        <w:rPr>
          <w:rFonts w:ascii="Tahoma" w:hAnsi="Tahoma" w:cs="Tahoma"/>
        </w:rPr>
      </w:pPr>
      <w:r w:rsidRPr="00C66F68">
        <w:rPr>
          <w:rFonts w:ascii="Tahoma" w:hAnsi="Tahoma" w:cs="Tahoma"/>
        </w:rPr>
        <w:t xml:space="preserve">Unovčenje finančnega zavarovanja ne odvezuje izvajalca od njegove obveznosti, povrniti naročniku škodo v višini zneska razlike med višino dejanske škode, ki jo je naročnik zaradi neizpolnjevanja obveznosti izvajalca iz okvirnega sporazuma utrpel in zneskom iz unovčenega finančnega zavarovanja. </w:t>
      </w:r>
    </w:p>
    <w:p w14:paraId="04D32425" w14:textId="77777777" w:rsidR="00792EBB" w:rsidRPr="00C66F68" w:rsidRDefault="00792EBB" w:rsidP="00792EBB">
      <w:pPr>
        <w:keepNext/>
        <w:keepLines/>
        <w:jc w:val="both"/>
        <w:rPr>
          <w:rFonts w:asciiTheme="minorHAnsi" w:eastAsiaTheme="minorHAnsi" w:hAnsiTheme="minorHAnsi" w:cs="Tahoma"/>
          <w:lang w:eastAsia="en-US"/>
        </w:rPr>
      </w:pPr>
    </w:p>
    <w:p w14:paraId="331E6341" w14:textId="6D29AB99" w:rsidR="00792EBB" w:rsidRPr="00C66F68" w:rsidRDefault="00792EBB" w:rsidP="00792EBB">
      <w:pPr>
        <w:keepNext/>
        <w:keepLines/>
        <w:jc w:val="both"/>
        <w:rPr>
          <w:rFonts w:ascii="Tahoma" w:hAnsi="Tahoma" w:cs="Tahoma"/>
        </w:rPr>
      </w:pPr>
      <w:r w:rsidRPr="00C66F68">
        <w:rPr>
          <w:rFonts w:ascii="Tahoma" w:hAnsi="Tahoma" w:cs="Tahoma"/>
        </w:rPr>
        <w:t>V primeru, da naročnik unovči finančno zavarovanje v vrednosti, ki je nižja od celotne vrednosti finančnega zavarovanja, se vrednost finančnega zavarovanja znižuje za vsak posamezni unovčeni znesek</w:t>
      </w:r>
      <w:r w:rsidR="00A229DC">
        <w:rPr>
          <w:rFonts w:ascii="Tahoma" w:hAnsi="Tahoma" w:cs="Tahoma"/>
        </w:rPr>
        <w:t>, zato bo izvajalec za unovčeno vrednost nemudoma nadomestil finančno zavarovanje z novim finančnim zavarovanjem, ki bo dosegalo vrednost iz prvega odstavka tega člena.</w:t>
      </w:r>
      <w:r w:rsidRPr="00C66F68">
        <w:rPr>
          <w:rFonts w:ascii="Tahoma" w:hAnsi="Tahoma" w:cs="Tahoma"/>
        </w:rPr>
        <w:t>.</w:t>
      </w:r>
    </w:p>
    <w:p w14:paraId="2FD276DA" w14:textId="77777777" w:rsidR="00792EBB" w:rsidRPr="00C66F68" w:rsidRDefault="00792EBB" w:rsidP="00792EBB">
      <w:pPr>
        <w:keepNext/>
        <w:keepLines/>
        <w:jc w:val="both"/>
        <w:rPr>
          <w:rFonts w:ascii="Tahoma" w:hAnsi="Tahoma" w:cs="Tahoma"/>
        </w:rPr>
      </w:pPr>
    </w:p>
    <w:p w14:paraId="3826528D" w14:textId="77777777" w:rsidR="00792EBB" w:rsidRPr="00A140BB" w:rsidRDefault="00792EBB" w:rsidP="00792EBB">
      <w:pPr>
        <w:keepNext/>
        <w:keepLines/>
        <w:jc w:val="both"/>
        <w:rPr>
          <w:rFonts w:ascii="Tahoma" w:hAnsi="Tahoma" w:cs="Tahoma"/>
        </w:rPr>
      </w:pPr>
      <w:r w:rsidRPr="00C66F68">
        <w:rPr>
          <w:rFonts w:ascii="Tahoma" w:hAnsi="Tahoma" w:cs="Tahoma"/>
        </w:rPr>
        <w:t>Izvajalec odgovarja po splošnih pravilih civilnega prava za vso nastalo škodo, ki jo naročniku zaradi malomarnosti ali nestrokovnosti povzroči izvajalčevo osebje.</w:t>
      </w:r>
      <w:r w:rsidRPr="00A140BB">
        <w:rPr>
          <w:rFonts w:ascii="Tahoma" w:hAnsi="Tahoma" w:cs="Tahoma"/>
        </w:rPr>
        <w:t xml:space="preserve"> </w:t>
      </w:r>
    </w:p>
    <w:p w14:paraId="3139BE65" w14:textId="1D94CFF2" w:rsidR="00792EBB" w:rsidRDefault="00792EBB" w:rsidP="00792EBB">
      <w:pPr>
        <w:keepNext/>
        <w:keepLines/>
        <w:tabs>
          <w:tab w:val="left" w:pos="1418"/>
          <w:tab w:val="left" w:pos="1702"/>
        </w:tabs>
        <w:jc w:val="both"/>
        <w:rPr>
          <w:rFonts w:ascii="Tahoma" w:eastAsia="Calibri" w:hAnsi="Tahoma" w:cs="Tahoma"/>
        </w:rPr>
      </w:pPr>
    </w:p>
    <w:p w14:paraId="0F49F3FF" w14:textId="77777777" w:rsidR="00792EBB" w:rsidRPr="0030646A" w:rsidRDefault="00792EBB" w:rsidP="00792EBB">
      <w:pPr>
        <w:keepNext/>
        <w:keepLines/>
        <w:numPr>
          <w:ilvl w:val="0"/>
          <w:numId w:val="47"/>
        </w:numPr>
        <w:spacing w:after="200" w:line="276" w:lineRule="auto"/>
        <w:ind w:left="567" w:hanging="567"/>
        <w:rPr>
          <w:rFonts w:ascii="Tahoma" w:hAnsi="Tahoma" w:cs="Tahoma"/>
          <w:b/>
        </w:rPr>
      </w:pPr>
      <w:r w:rsidRPr="0030646A">
        <w:rPr>
          <w:rFonts w:ascii="Tahoma" w:hAnsi="Tahoma" w:cs="Tahoma"/>
          <w:b/>
        </w:rPr>
        <w:t>POGODBENA KAZEN</w:t>
      </w:r>
    </w:p>
    <w:p w14:paraId="2322462B"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74EAB2DD" w14:textId="6FD204C4" w:rsidR="00792EBB" w:rsidRPr="0030646A" w:rsidRDefault="00792EBB" w:rsidP="00792EBB">
      <w:pPr>
        <w:keepNext/>
        <w:keepLines/>
        <w:jc w:val="both"/>
        <w:rPr>
          <w:rFonts w:ascii="Tahoma" w:hAnsi="Tahoma" w:cs="Tahoma"/>
        </w:rPr>
      </w:pPr>
      <w:r w:rsidRPr="0030646A">
        <w:rPr>
          <w:rFonts w:ascii="Tahoma" w:hAnsi="Tahoma" w:cs="Tahoma"/>
        </w:rPr>
        <w:t xml:space="preserve">V kolikor izvajalec po svoji krivdi ne izpolni svojih obveznosti iz okvirnega sporazuma v dogovorjenem roku, opredeljenem v 9. členu tega okvirnega sporazuma je dolžan naročniku plačati pogodbeno kazen </w:t>
      </w:r>
      <w:r w:rsidR="00A229DC">
        <w:rPr>
          <w:rFonts w:ascii="Tahoma" w:hAnsi="Tahoma" w:cs="Tahoma"/>
        </w:rPr>
        <w:t xml:space="preserve">za zamudo </w:t>
      </w:r>
      <w:r w:rsidRPr="0030646A">
        <w:rPr>
          <w:rFonts w:ascii="Tahoma" w:hAnsi="Tahoma" w:cs="Tahoma"/>
        </w:rPr>
        <w:t>v višini enega promila (1‰) ocenjene vrednosti okvirnega sporazuma brez DDV za vsak dan zamude, pri čemer sme pogodbena kazen znašati največ tri odstotke (3%) ocenjene vrednosti okvirnega sporazuma brez DDV.</w:t>
      </w:r>
    </w:p>
    <w:p w14:paraId="6ADCC0EB" w14:textId="77777777" w:rsidR="00792EBB" w:rsidRPr="0030646A" w:rsidRDefault="00792EBB" w:rsidP="00792EBB">
      <w:pPr>
        <w:keepNext/>
        <w:keepLines/>
        <w:jc w:val="both"/>
        <w:rPr>
          <w:rFonts w:ascii="Tahoma" w:hAnsi="Tahoma" w:cs="Tahoma"/>
        </w:rPr>
      </w:pPr>
    </w:p>
    <w:p w14:paraId="31E1E24C" w14:textId="57E58856" w:rsidR="00792EBB" w:rsidRPr="0030646A" w:rsidRDefault="00792EBB" w:rsidP="00792EBB">
      <w:pPr>
        <w:keepNext/>
        <w:keepLines/>
        <w:jc w:val="both"/>
        <w:rPr>
          <w:rFonts w:ascii="Tahoma" w:hAnsi="Tahoma" w:cs="Tahoma"/>
        </w:rPr>
      </w:pPr>
      <w:r w:rsidRPr="00C66F68">
        <w:rPr>
          <w:rFonts w:ascii="Tahoma" w:hAnsi="Tahoma" w:cs="Tahoma"/>
        </w:rPr>
        <w:lastRenderedPageBreak/>
        <w:t xml:space="preserve">Naročnik ima pravico izvajalcu obračunati pogodbeno kazen </w:t>
      </w:r>
      <w:r w:rsidR="00A229DC">
        <w:rPr>
          <w:rFonts w:ascii="Tahoma" w:hAnsi="Tahoma" w:cs="Tahoma"/>
        </w:rPr>
        <w:t xml:space="preserve">za nepravilno izpolnitev in sicer </w:t>
      </w:r>
      <w:r w:rsidRPr="00C66F68">
        <w:rPr>
          <w:rFonts w:ascii="Tahoma" w:hAnsi="Tahoma" w:cs="Tahoma"/>
        </w:rPr>
        <w:t>v višini tisoč eurov (1.000,00 EUR) za vsako ugotovljeno nepravilnost pri izpolnjevanju obveznosti izvajalca iz 14. člena okvirnega sporazuma.</w:t>
      </w:r>
    </w:p>
    <w:p w14:paraId="41B338E1" w14:textId="77777777" w:rsidR="00792EBB" w:rsidRPr="0030646A" w:rsidRDefault="00792EBB" w:rsidP="00792EBB">
      <w:pPr>
        <w:keepNext/>
        <w:keepLines/>
        <w:jc w:val="both"/>
        <w:rPr>
          <w:rFonts w:ascii="Tahoma" w:hAnsi="Tahoma" w:cs="Tahoma"/>
        </w:rPr>
      </w:pPr>
    </w:p>
    <w:p w14:paraId="1399DD38" w14:textId="63922488" w:rsidR="00792EBB" w:rsidRDefault="00792EBB" w:rsidP="00792EBB">
      <w:pPr>
        <w:keepNext/>
        <w:keepLines/>
        <w:jc w:val="both"/>
        <w:rPr>
          <w:rFonts w:ascii="Tahoma" w:hAnsi="Tahoma" w:cs="Tahoma"/>
        </w:rPr>
      </w:pPr>
      <w:r w:rsidRPr="0030646A">
        <w:rPr>
          <w:rFonts w:ascii="Tahoma" w:hAnsi="Tahoma" w:cs="Tahoma"/>
        </w:rPr>
        <w:t>V kolikor znesek vse</w:t>
      </w:r>
      <w:r w:rsidR="00A229DC">
        <w:rPr>
          <w:rFonts w:ascii="Tahoma" w:hAnsi="Tahoma" w:cs="Tahoma"/>
        </w:rPr>
        <w:t>h</w:t>
      </w:r>
      <w:r w:rsidRPr="0030646A">
        <w:rPr>
          <w:rFonts w:ascii="Tahoma" w:hAnsi="Tahoma" w:cs="Tahoma"/>
        </w:rPr>
        <w:t xml:space="preserve"> obračunanih pogodbenih kazni preseže tri odstotke (3%) ocenjene vrednosti okvirnega sporazuma brez DDV, lahko naročnik brez obveznosti do izvajalca odstopi od okvirnega sporazuma in </w:t>
      </w:r>
      <w:r w:rsidRPr="0030646A">
        <w:rPr>
          <w:rFonts w:ascii="Tahoma" w:hAnsi="Tahoma" w:cs="Tahoma"/>
          <w:lang w:val="x-none"/>
        </w:rPr>
        <w:t xml:space="preserve">unovči </w:t>
      </w:r>
      <w:r w:rsidR="00A229DC">
        <w:rPr>
          <w:rFonts w:ascii="Tahoma" w:hAnsi="Tahoma" w:cs="Tahoma"/>
        </w:rPr>
        <w:t xml:space="preserve">celotno </w:t>
      </w:r>
      <w:r w:rsidRPr="0030646A">
        <w:rPr>
          <w:rFonts w:ascii="Tahoma" w:hAnsi="Tahoma" w:cs="Tahoma"/>
          <w:lang w:val="x-none"/>
        </w:rPr>
        <w:t>finančno zavarovanje za dobro izvedbo obveznosti iz okvirnega sporazuma</w:t>
      </w:r>
      <w:r w:rsidRPr="0030646A">
        <w:rPr>
          <w:rFonts w:ascii="Tahoma" w:hAnsi="Tahoma" w:cs="Tahoma"/>
        </w:rPr>
        <w:t>.</w:t>
      </w:r>
    </w:p>
    <w:p w14:paraId="78905623" w14:textId="77777777" w:rsidR="00A229DC" w:rsidRPr="0030646A" w:rsidRDefault="00A229DC" w:rsidP="00792EBB">
      <w:pPr>
        <w:keepNext/>
        <w:keepLines/>
        <w:jc w:val="both"/>
        <w:rPr>
          <w:rFonts w:ascii="Tahoma" w:hAnsi="Tahoma" w:cs="Tahoma"/>
        </w:rPr>
      </w:pPr>
    </w:p>
    <w:p w14:paraId="7128F61D"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4B76BA09" w14:textId="105B7745" w:rsidR="00792EBB" w:rsidRPr="0030646A" w:rsidRDefault="00792EBB" w:rsidP="00792EBB">
      <w:pPr>
        <w:keepNext/>
        <w:keepLines/>
        <w:jc w:val="both"/>
        <w:rPr>
          <w:rFonts w:ascii="Tahoma" w:hAnsi="Tahoma" w:cs="Tahoma"/>
        </w:rPr>
      </w:pPr>
      <w:r w:rsidRPr="0030646A">
        <w:rPr>
          <w:rFonts w:ascii="Tahoma" w:hAnsi="Tahoma" w:cs="Tahoma"/>
        </w:rPr>
        <w:t xml:space="preserve">Naročnik si pridrži pravico uveljaviti pogodbeno kazen </w:t>
      </w:r>
      <w:r w:rsidR="00A229DC">
        <w:rPr>
          <w:rFonts w:ascii="Tahoma" w:hAnsi="Tahoma" w:cs="Tahoma"/>
        </w:rPr>
        <w:t xml:space="preserve">za zamudo </w:t>
      </w:r>
      <w:r w:rsidRPr="0030646A">
        <w:rPr>
          <w:rFonts w:ascii="Tahoma" w:hAnsi="Tahoma" w:cs="Tahoma"/>
        </w:rPr>
        <w:t xml:space="preserve">, </w:t>
      </w:r>
      <w:r w:rsidR="00A229DC">
        <w:rPr>
          <w:rFonts w:ascii="Tahoma" w:hAnsi="Tahoma" w:cs="Tahoma"/>
        </w:rPr>
        <w:t xml:space="preserve">tudi če je sprejel izpolnitev obveznosti, pa ni nemudoma sporočil izvajalcu, da si pridržuje pravico do uveljavljanja pogodbene kazni za zamudo. </w:t>
      </w:r>
      <w:r w:rsidR="00A229DC" w:rsidRPr="0030646A">
        <w:rPr>
          <w:rFonts w:ascii="Tahoma" w:hAnsi="Tahoma" w:cs="Tahoma"/>
        </w:rPr>
        <w:t xml:space="preserve"> </w:t>
      </w:r>
    </w:p>
    <w:p w14:paraId="24CBBCB8" w14:textId="77777777" w:rsidR="00792EBB" w:rsidRPr="00EB71F0" w:rsidRDefault="00792EBB" w:rsidP="00792EBB">
      <w:pPr>
        <w:keepNext/>
        <w:keepLines/>
        <w:jc w:val="both"/>
        <w:rPr>
          <w:rFonts w:ascii="Tahoma" w:hAnsi="Tahoma" w:cs="Tahoma"/>
          <w:highlight w:val="yellow"/>
        </w:rPr>
      </w:pPr>
    </w:p>
    <w:p w14:paraId="3713A354" w14:textId="77777777" w:rsidR="00792EBB" w:rsidRPr="0030646A" w:rsidRDefault="00792EBB" w:rsidP="00792EBB">
      <w:pPr>
        <w:keepNext/>
        <w:keepLines/>
        <w:jc w:val="both"/>
        <w:rPr>
          <w:rFonts w:ascii="Tahoma" w:hAnsi="Tahoma" w:cs="Tahoma"/>
        </w:rPr>
      </w:pPr>
      <w:r w:rsidRPr="0030646A">
        <w:rPr>
          <w:rFonts w:ascii="Tahoma" w:hAnsi="Tahoma" w:cs="Tahoma"/>
        </w:rPr>
        <w:t>Če zaradi zamude izvedbe obveznosti po tem okvirnem sporazumu nastaja pri naročniku dodatna škoda, je naročnik upravičen do povrnitve nastale škode s strani izvajalca.</w:t>
      </w:r>
    </w:p>
    <w:p w14:paraId="076DA81C" w14:textId="77777777" w:rsidR="00792EBB" w:rsidRPr="0030646A" w:rsidRDefault="00792EBB" w:rsidP="00792EBB">
      <w:pPr>
        <w:keepNext/>
        <w:keepLines/>
        <w:jc w:val="both"/>
        <w:rPr>
          <w:rFonts w:ascii="Tahoma" w:hAnsi="Tahoma" w:cs="Tahoma"/>
        </w:rPr>
      </w:pPr>
    </w:p>
    <w:p w14:paraId="14D6DE71" w14:textId="1FFB5DF9" w:rsidR="00792EBB" w:rsidRPr="0030646A" w:rsidRDefault="00792EBB" w:rsidP="00792EBB">
      <w:pPr>
        <w:keepNext/>
        <w:keepLines/>
        <w:jc w:val="both"/>
        <w:rPr>
          <w:rFonts w:ascii="Tahoma" w:hAnsi="Tahoma" w:cs="Tahoma"/>
        </w:rPr>
      </w:pPr>
      <w:r w:rsidRPr="0030646A">
        <w:rPr>
          <w:rFonts w:ascii="Tahoma" w:hAnsi="Tahoma" w:cs="Tahoma"/>
        </w:rPr>
        <w:t xml:space="preserve">Naročnik in izvajalec soglašata, da pravica zaračunati pogodbeno kazen ni pogojena z nastankom škode pri naročniku. Za povračilo tako nastale škode bo naročnik škodo uveljavljal po splošnih načelih odškodninske odgovornosti, neodvisno od uveljavljanja pogodbene </w:t>
      </w:r>
      <w:r w:rsidR="00A229DC">
        <w:rPr>
          <w:rFonts w:ascii="Tahoma" w:hAnsi="Tahoma" w:cs="Tahoma"/>
        </w:rPr>
        <w:t>kazni</w:t>
      </w:r>
      <w:r w:rsidRPr="0030646A">
        <w:rPr>
          <w:rFonts w:ascii="Tahoma" w:hAnsi="Tahoma" w:cs="Tahoma"/>
        </w:rPr>
        <w:t>.</w:t>
      </w:r>
    </w:p>
    <w:p w14:paraId="1220453C" w14:textId="77777777" w:rsidR="00792EBB" w:rsidRPr="0030646A" w:rsidRDefault="00792EBB" w:rsidP="00792EBB">
      <w:pPr>
        <w:keepNext/>
        <w:keepLines/>
        <w:jc w:val="both"/>
        <w:rPr>
          <w:rFonts w:ascii="Tahoma" w:hAnsi="Tahoma" w:cs="Tahoma"/>
        </w:rPr>
      </w:pPr>
    </w:p>
    <w:p w14:paraId="7B0CBA67" w14:textId="77777777" w:rsidR="00792EBB" w:rsidRPr="0030646A" w:rsidRDefault="00792EBB" w:rsidP="00792EBB">
      <w:pPr>
        <w:keepNext/>
        <w:keepLines/>
        <w:numPr>
          <w:ilvl w:val="0"/>
          <w:numId w:val="47"/>
        </w:numPr>
        <w:spacing w:after="200" w:line="276" w:lineRule="auto"/>
        <w:ind w:left="567" w:hanging="567"/>
        <w:rPr>
          <w:rFonts w:ascii="Tahoma" w:hAnsi="Tahoma" w:cs="Tahoma"/>
          <w:b/>
        </w:rPr>
      </w:pPr>
      <w:r w:rsidRPr="0030646A">
        <w:rPr>
          <w:rFonts w:ascii="Tahoma" w:hAnsi="Tahoma" w:cs="Tahoma"/>
          <w:b/>
        </w:rPr>
        <w:t>ZAGOTAVLJANJE VARNOSTI NA DELOVIŠČU</w:t>
      </w:r>
    </w:p>
    <w:p w14:paraId="3257F6AF"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739F5563" w14:textId="77777777" w:rsidR="00792EBB" w:rsidRPr="0030646A" w:rsidRDefault="00792EBB" w:rsidP="00792EBB">
      <w:pPr>
        <w:keepNext/>
        <w:keepLines/>
        <w:jc w:val="both"/>
        <w:rPr>
          <w:rFonts w:ascii="Tahoma" w:hAnsi="Tahoma" w:cs="Tahoma"/>
          <w:bCs/>
        </w:rPr>
      </w:pPr>
      <w:r w:rsidRPr="0030646A">
        <w:rPr>
          <w:rFonts w:ascii="Tahoma" w:hAnsi="Tahoma" w:cs="Tahoma"/>
          <w:bCs/>
        </w:rPr>
        <w:t>Izvajalec in naročnik morata pred začetkom izvajanja storitev iz okvirnega sporazuma skleniti Pisni sporazum o skupnih varnostnih ukrepih in ravnanju z okoljem v JAVNEM PODJETJU ENERGETIKA LJUBLJANA d. o. o., ki je kot priloga št. 4 sestavni del tega okvirnega sporazuma (v nadaljevanju: Pisni sporazum).</w:t>
      </w:r>
    </w:p>
    <w:p w14:paraId="429BB18C" w14:textId="77777777" w:rsidR="00792EBB" w:rsidRPr="0030646A" w:rsidRDefault="00792EBB" w:rsidP="00792EBB">
      <w:pPr>
        <w:keepNext/>
        <w:keepLines/>
        <w:jc w:val="both"/>
        <w:rPr>
          <w:rFonts w:ascii="Tahoma" w:hAnsi="Tahoma" w:cs="Tahoma"/>
          <w:bCs/>
        </w:rPr>
      </w:pPr>
    </w:p>
    <w:p w14:paraId="69F727FD" w14:textId="77777777" w:rsidR="00792EBB" w:rsidRPr="0030646A" w:rsidRDefault="00792EBB" w:rsidP="00792EBB">
      <w:pPr>
        <w:keepNext/>
        <w:keepLines/>
        <w:jc w:val="both"/>
        <w:rPr>
          <w:rFonts w:ascii="Tahoma" w:hAnsi="Tahoma" w:cs="Tahoma"/>
          <w:bCs/>
        </w:rPr>
      </w:pPr>
      <w:r w:rsidRPr="0030646A">
        <w:rPr>
          <w:rFonts w:ascii="Tahoma" w:hAnsi="Tahoma" w:cs="Tahoma"/>
          <w:bCs/>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49C616D6" w14:textId="77777777" w:rsidR="00792EBB" w:rsidRPr="0030646A" w:rsidRDefault="00792EBB" w:rsidP="00792EBB">
      <w:pPr>
        <w:keepNext/>
        <w:keepLines/>
        <w:jc w:val="both"/>
        <w:rPr>
          <w:rFonts w:ascii="Tahoma" w:hAnsi="Tahoma" w:cs="Tahoma"/>
          <w:bCs/>
        </w:rPr>
      </w:pPr>
    </w:p>
    <w:p w14:paraId="4F66E83B" w14:textId="77777777" w:rsidR="00792EBB" w:rsidRPr="0030646A" w:rsidRDefault="00792EBB" w:rsidP="00792EBB">
      <w:pPr>
        <w:keepNext/>
        <w:keepLines/>
        <w:spacing w:after="120"/>
        <w:jc w:val="both"/>
        <w:rPr>
          <w:rFonts w:ascii="Tahoma" w:hAnsi="Tahoma" w:cs="Tahoma"/>
          <w:bCs/>
        </w:rPr>
      </w:pPr>
      <w:r w:rsidRPr="0030646A">
        <w:rPr>
          <w:rFonts w:ascii="Tahoma" w:hAnsi="Tahoma" w:cs="Tahoma"/>
          <w:bCs/>
        </w:rPr>
        <w:t>Stranki okvirnega sporazuma soglašata:</w:t>
      </w:r>
    </w:p>
    <w:p w14:paraId="39E80D21" w14:textId="77777777" w:rsidR="00792EBB" w:rsidRPr="0030646A" w:rsidRDefault="00792EBB" w:rsidP="00792EBB">
      <w:pPr>
        <w:keepNext/>
        <w:keepLines/>
        <w:numPr>
          <w:ilvl w:val="0"/>
          <w:numId w:val="20"/>
        </w:numPr>
        <w:ind w:left="714" w:hanging="357"/>
        <w:jc w:val="both"/>
        <w:rPr>
          <w:rFonts w:ascii="Tahoma" w:hAnsi="Tahoma" w:cs="Tahoma"/>
          <w:bCs/>
        </w:rPr>
      </w:pPr>
      <w:r w:rsidRPr="0030646A">
        <w:rPr>
          <w:rFonts w:ascii="Tahoma" w:hAnsi="Tahoma" w:cs="Tahoma"/>
          <w:bCs/>
        </w:rPr>
        <w:t>da bosta pri izvajanju storitev iz okvirnega sporazuma spoštovali določila tega Pisnega sporazuma,</w:t>
      </w:r>
    </w:p>
    <w:p w14:paraId="164C81D5" w14:textId="77777777" w:rsidR="00792EBB" w:rsidRPr="0030646A" w:rsidRDefault="00792EBB" w:rsidP="00792EBB">
      <w:pPr>
        <w:keepNext/>
        <w:keepLines/>
        <w:numPr>
          <w:ilvl w:val="0"/>
          <w:numId w:val="20"/>
        </w:numPr>
        <w:ind w:left="714" w:hanging="357"/>
        <w:jc w:val="both"/>
        <w:rPr>
          <w:rFonts w:ascii="Tahoma" w:hAnsi="Tahoma" w:cs="Tahoma"/>
          <w:bCs/>
        </w:rPr>
      </w:pPr>
      <w:r w:rsidRPr="0030646A">
        <w:rPr>
          <w:rFonts w:ascii="Tahoma" w:hAnsi="Tahoma" w:cs="Tahoma"/>
          <w:bCs/>
        </w:rPr>
        <w:t xml:space="preserve">da za zagotavljanje usklajenega izvajanja ukrepov na skupnem delovišču, določata odgovorno osebo naročnika, ki bo odgovorna za »Izvajanje ukrepov VPD in </w:t>
      </w:r>
      <w:proofErr w:type="spellStart"/>
      <w:r w:rsidRPr="0030646A">
        <w:rPr>
          <w:rFonts w:ascii="Tahoma" w:hAnsi="Tahoma" w:cs="Tahoma"/>
          <w:bCs/>
        </w:rPr>
        <w:t>okoljske</w:t>
      </w:r>
      <w:proofErr w:type="spellEnd"/>
      <w:r w:rsidRPr="0030646A">
        <w:rPr>
          <w:rFonts w:ascii="Tahoma" w:hAnsi="Tahoma" w:cs="Tahoma"/>
          <w:bCs/>
        </w:rPr>
        <w:t xml:space="preserve"> politike - Naročnik« in bo določena s Pisnim sporazumom, točka III.1. Odgovorne osebe na skupnem delovišču. </w:t>
      </w:r>
    </w:p>
    <w:p w14:paraId="101D8FDD" w14:textId="77777777" w:rsidR="00792EBB" w:rsidRPr="0030646A" w:rsidRDefault="00792EBB" w:rsidP="00792EBB">
      <w:pPr>
        <w:keepNext/>
        <w:keepLines/>
        <w:jc w:val="both"/>
        <w:rPr>
          <w:rFonts w:ascii="Tahoma" w:hAnsi="Tahoma" w:cs="Tahoma"/>
          <w:bCs/>
        </w:rPr>
      </w:pPr>
    </w:p>
    <w:p w14:paraId="5924CFB3" w14:textId="77777777" w:rsidR="00792EBB" w:rsidRPr="0030646A" w:rsidRDefault="00792EBB" w:rsidP="00792EBB">
      <w:pPr>
        <w:keepNext/>
        <w:keepLines/>
        <w:jc w:val="both"/>
        <w:rPr>
          <w:rFonts w:ascii="Tahoma" w:hAnsi="Tahoma" w:cs="Tahoma"/>
          <w:bCs/>
        </w:rPr>
      </w:pPr>
      <w:r w:rsidRPr="0030646A">
        <w:rPr>
          <w:rFonts w:ascii="Tahoma" w:hAnsi="Tahoma" w:cs="Tahoma"/>
          <w:bCs/>
        </w:rPr>
        <w:t>Stranki okvirnega sporazuma soglašata, da brez podpisanega Pisnega sporazuma ni dovoljen začetek izvedbe storitev iz okvirnega sporazuma.</w:t>
      </w:r>
    </w:p>
    <w:p w14:paraId="7440EBA1" w14:textId="77777777" w:rsidR="00792EBB" w:rsidRPr="0030646A" w:rsidRDefault="00792EBB" w:rsidP="00792EBB">
      <w:pPr>
        <w:keepNext/>
        <w:keepLines/>
        <w:jc w:val="both"/>
        <w:rPr>
          <w:rFonts w:ascii="Tahoma" w:hAnsi="Tahoma" w:cs="Tahoma"/>
          <w:color w:val="000000"/>
        </w:rPr>
      </w:pPr>
    </w:p>
    <w:p w14:paraId="799C6503" w14:textId="553CA741" w:rsidR="00792EBB" w:rsidRDefault="00792EBB" w:rsidP="00792EBB">
      <w:pPr>
        <w:keepNext/>
        <w:keepLines/>
        <w:jc w:val="both"/>
        <w:rPr>
          <w:rFonts w:ascii="Tahoma" w:hAnsi="Tahoma" w:cs="Tahoma"/>
          <w:bCs/>
        </w:rPr>
      </w:pPr>
      <w:r w:rsidRPr="0030646A">
        <w:rPr>
          <w:rFonts w:ascii="Tahoma" w:hAnsi="Tahoma" w:cs="Tahoma"/>
          <w:bCs/>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19. členu tega okvirnega sporazuma.</w:t>
      </w:r>
    </w:p>
    <w:p w14:paraId="12E9545D" w14:textId="77777777" w:rsidR="00CB7A14" w:rsidRPr="009D7090" w:rsidRDefault="00CB7A14" w:rsidP="00792EBB">
      <w:pPr>
        <w:keepNext/>
        <w:keepLines/>
        <w:jc w:val="both"/>
        <w:rPr>
          <w:rFonts w:ascii="Tahoma" w:hAnsi="Tahoma" w:cs="Tahoma"/>
          <w:bCs/>
        </w:rPr>
      </w:pPr>
    </w:p>
    <w:p w14:paraId="3C211AB7" w14:textId="77777777" w:rsidR="00792EBB" w:rsidRPr="0030646A" w:rsidRDefault="00792EBB" w:rsidP="00792EBB">
      <w:pPr>
        <w:keepNext/>
        <w:keepLines/>
        <w:numPr>
          <w:ilvl w:val="0"/>
          <w:numId w:val="47"/>
        </w:numPr>
        <w:spacing w:after="200" w:line="276" w:lineRule="auto"/>
        <w:ind w:left="567" w:hanging="567"/>
        <w:rPr>
          <w:rFonts w:ascii="Tahoma" w:hAnsi="Tahoma" w:cs="Tahoma"/>
          <w:b/>
        </w:rPr>
      </w:pPr>
      <w:r w:rsidRPr="0030646A">
        <w:rPr>
          <w:rFonts w:ascii="Tahoma" w:hAnsi="Tahoma" w:cs="Tahoma"/>
          <w:b/>
        </w:rPr>
        <w:t>PREDSTAVNIKI STRANK OKVIRNEGA SPORAZUMA</w:t>
      </w:r>
    </w:p>
    <w:p w14:paraId="5D0AC3B5" w14:textId="77777777" w:rsidR="00792EBB" w:rsidRPr="00BF5029"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0102DFCF" w14:textId="4D29516B" w:rsidR="00792EBB" w:rsidRPr="009B7158" w:rsidRDefault="00792EBB" w:rsidP="00792EBB">
      <w:pPr>
        <w:keepNext/>
        <w:keepLines/>
        <w:jc w:val="both"/>
        <w:rPr>
          <w:rFonts w:ascii="Tahoma" w:hAnsi="Tahoma" w:cs="Tahoma"/>
          <w:sz w:val="22"/>
          <w:szCs w:val="22"/>
        </w:rPr>
      </w:pPr>
      <w:bookmarkStart w:id="78" w:name="_Hlk192183402"/>
      <w:r w:rsidRPr="00A140BB">
        <w:rPr>
          <w:rFonts w:ascii="Tahoma" w:hAnsi="Tahoma" w:cs="Tahoma"/>
        </w:rPr>
        <w:t>Predstavnik naročnika, ki ureja izvajanje tega okvirnega sporazuma, je: ___________________, telefon: ___________________, št. mobilnega telefona: ___________________, e-pošta:</w:t>
      </w:r>
      <w:r w:rsidR="001D5FBB">
        <w:rPr>
          <w:rFonts w:ascii="Tahoma" w:hAnsi="Tahoma" w:cs="Tahoma"/>
        </w:rPr>
        <w:t xml:space="preserve"> _________________________</w:t>
      </w:r>
      <w:r>
        <w:rPr>
          <w:rFonts w:ascii="Tahoma" w:hAnsi="Tahoma" w:cs="Tahoma"/>
        </w:rPr>
        <w:t xml:space="preserve">, </w:t>
      </w:r>
      <w:r w:rsidRPr="009B7158">
        <w:rPr>
          <w:rFonts w:ascii="Tahoma" w:hAnsi="Tahoma" w:cs="Tahoma"/>
        </w:rPr>
        <w:t xml:space="preserve">v njegovi odsotnosti pa ga </w:t>
      </w:r>
      <w:r>
        <w:rPr>
          <w:rFonts w:ascii="Tahoma" w:hAnsi="Tahoma" w:cs="Tahoma"/>
        </w:rPr>
        <w:t>nadomešča</w:t>
      </w:r>
      <w:r w:rsidRPr="009B7158">
        <w:rPr>
          <w:rFonts w:ascii="Tahoma" w:hAnsi="Tahoma" w:cs="Tahoma"/>
        </w:rPr>
        <w:t xml:space="preserve"> _____________________, tel.: …………………………, e-pošta: ………………………………….</w:t>
      </w:r>
      <w:r w:rsidRPr="009B7158">
        <w:rPr>
          <w:rFonts w:ascii="Tahoma" w:hAnsi="Tahoma" w:cs="Tahoma"/>
          <w:sz w:val="22"/>
          <w:szCs w:val="22"/>
        </w:rPr>
        <w:t xml:space="preserve"> </w:t>
      </w:r>
    </w:p>
    <w:p w14:paraId="6650AEA3" w14:textId="77777777" w:rsidR="00792EBB" w:rsidRPr="00A140BB" w:rsidRDefault="00792EBB" w:rsidP="00792EBB">
      <w:pPr>
        <w:keepNext/>
        <w:keepLines/>
        <w:jc w:val="both"/>
        <w:rPr>
          <w:rFonts w:ascii="Tahoma" w:hAnsi="Tahoma" w:cs="Tahoma"/>
        </w:rPr>
      </w:pPr>
    </w:p>
    <w:p w14:paraId="40488406" w14:textId="77777777" w:rsidR="00792EBB" w:rsidRPr="00A140BB" w:rsidRDefault="00792EBB" w:rsidP="00792EBB">
      <w:pPr>
        <w:keepNext/>
        <w:keepLines/>
        <w:jc w:val="both"/>
        <w:rPr>
          <w:rFonts w:ascii="Tahoma" w:hAnsi="Tahoma" w:cs="Tahoma"/>
        </w:rPr>
      </w:pPr>
      <w:r w:rsidRPr="00A140BB">
        <w:rPr>
          <w:rFonts w:ascii="Tahoma" w:hAnsi="Tahoma" w:cs="Tahoma"/>
        </w:rPr>
        <w:lastRenderedPageBreak/>
        <w:t xml:space="preserve">Predstavnik izvajalca, ki ureja izvajanje tega okvirnega sporazuma, je: </w:t>
      </w:r>
      <w:r w:rsidRPr="00A140BB">
        <w:rPr>
          <w:rFonts w:ascii="Tahoma" w:hAnsi="Tahoma" w:cs="Tahoma"/>
          <w:color w:val="000000"/>
        </w:rPr>
        <w:t>________________</w:t>
      </w:r>
      <w:r w:rsidRPr="00A140BB">
        <w:rPr>
          <w:rFonts w:ascii="Tahoma" w:hAnsi="Tahoma" w:cs="Tahoma"/>
        </w:rPr>
        <w:t xml:space="preserve">, telefon: </w:t>
      </w:r>
      <w:r w:rsidRPr="00A140BB">
        <w:rPr>
          <w:rFonts w:ascii="Tahoma" w:hAnsi="Tahoma" w:cs="Tahoma"/>
          <w:color w:val="000000"/>
        </w:rPr>
        <w:t>___________,</w:t>
      </w:r>
      <w:r w:rsidRPr="00A140BB">
        <w:rPr>
          <w:rFonts w:ascii="Tahoma" w:hAnsi="Tahoma" w:cs="Tahoma"/>
        </w:rPr>
        <w:t xml:space="preserve"> št. mobilnega telefona: ___________________,</w:t>
      </w:r>
      <w:r w:rsidRPr="00A140BB">
        <w:rPr>
          <w:rFonts w:ascii="Tahoma" w:hAnsi="Tahoma" w:cs="Tahoma"/>
          <w:color w:val="000000"/>
        </w:rPr>
        <w:t xml:space="preserve"> </w:t>
      </w:r>
      <w:r w:rsidRPr="00A140BB">
        <w:rPr>
          <w:rFonts w:ascii="Tahoma" w:hAnsi="Tahoma" w:cs="Tahoma"/>
        </w:rPr>
        <w:t xml:space="preserve"> e-pošta: </w:t>
      </w:r>
      <w:r w:rsidRPr="00A140BB">
        <w:t>_______________________</w:t>
      </w:r>
      <w:r>
        <w:t xml:space="preserve">, </w:t>
      </w:r>
      <w:r w:rsidRPr="009B7158">
        <w:rPr>
          <w:rFonts w:ascii="Tahoma" w:hAnsi="Tahoma" w:cs="Tahoma"/>
        </w:rPr>
        <w:t xml:space="preserve">v njegovi odsotnosti pa ga </w:t>
      </w:r>
      <w:r>
        <w:rPr>
          <w:rFonts w:ascii="Tahoma" w:hAnsi="Tahoma" w:cs="Tahoma"/>
        </w:rPr>
        <w:t>nadomešča</w:t>
      </w:r>
      <w:r w:rsidRPr="009B7158">
        <w:rPr>
          <w:rFonts w:ascii="Tahoma" w:hAnsi="Tahoma" w:cs="Tahoma"/>
        </w:rPr>
        <w:t xml:space="preserve"> _____________________, tel.: …………………………, e-pošta: ………………………………….</w:t>
      </w:r>
    </w:p>
    <w:bookmarkEnd w:id="78"/>
    <w:p w14:paraId="38FDB332" w14:textId="77777777" w:rsidR="00792EBB" w:rsidRDefault="00792EBB" w:rsidP="00792EBB">
      <w:pPr>
        <w:keepNext/>
        <w:keepLines/>
        <w:jc w:val="both"/>
        <w:rPr>
          <w:rFonts w:ascii="Tahoma" w:hAnsi="Tahoma" w:cs="Tahoma"/>
        </w:rPr>
      </w:pPr>
    </w:p>
    <w:p w14:paraId="77D056E8" w14:textId="77777777" w:rsidR="00792EBB" w:rsidRPr="0030646A" w:rsidRDefault="00792EBB" w:rsidP="00792EBB">
      <w:pPr>
        <w:keepNext/>
        <w:keepLines/>
        <w:jc w:val="both"/>
        <w:rPr>
          <w:rFonts w:ascii="Tahoma" w:hAnsi="Tahoma" w:cs="Tahoma"/>
        </w:rPr>
      </w:pPr>
      <w:r w:rsidRPr="0030646A">
        <w:rPr>
          <w:rFonts w:ascii="Tahoma" w:hAnsi="Tahoma" w:cs="Tahoma"/>
        </w:rPr>
        <w:t xml:space="preserve">Predstavnik naročnika ureja vsa vprašanja, ki se nanašajo na izvajanje tega okvirnega sporazuma. Predstavnik naročnika sodeluje s predstavnikom izvajalca ves čas veljavnosti okvirnega sporazuma in mu nudi vse potrebne podatke, ki jih je na podlagi obveznosti po tem okvirnem sporazumu dolžan dajati. </w:t>
      </w:r>
    </w:p>
    <w:p w14:paraId="0EA30901" w14:textId="77777777" w:rsidR="00792EBB" w:rsidRPr="0030646A" w:rsidRDefault="00792EBB" w:rsidP="00792EBB">
      <w:pPr>
        <w:keepNext/>
        <w:keepLines/>
        <w:jc w:val="both"/>
        <w:rPr>
          <w:rFonts w:ascii="Tahoma" w:hAnsi="Tahoma" w:cs="Tahoma"/>
        </w:rPr>
      </w:pPr>
    </w:p>
    <w:p w14:paraId="1F9D359F" w14:textId="77777777" w:rsidR="00792EBB" w:rsidRPr="009D7090" w:rsidRDefault="00792EBB" w:rsidP="00792EBB">
      <w:pPr>
        <w:keepNext/>
        <w:keepLines/>
        <w:jc w:val="both"/>
        <w:rPr>
          <w:rFonts w:ascii="Tahoma" w:hAnsi="Tahoma" w:cs="Tahoma"/>
        </w:rPr>
      </w:pPr>
      <w:r w:rsidRPr="0030646A">
        <w:rPr>
          <w:rFonts w:ascii="Tahoma" w:hAnsi="Tahoma" w:cs="Tahoma"/>
        </w:rPr>
        <w:t>Predstavnik izvajalca ureja vsa vprašanja, ki se nanašajo na izvajanje tega okvirnega sporazuma. Predstavnik izvajalca je dolžan neposredno sodelovati s predstavnikom naročnika ves čas veljavnosti okvirnega sporazuma.</w:t>
      </w:r>
    </w:p>
    <w:p w14:paraId="6D1EC876" w14:textId="77777777" w:rsidR="00792EBB" w:rsidRPr="009D7090" w:rsidRDefault="00792EBB" w:rsidP="00792EBB">
      <w:pPr>
        <w:keepNext/>
        <w:keepLines/>
        <w:jc w:val="both"/>
        <w:rPr>
          <w:rFonts w:ascii="Tahoma" w:hAnsi="Tahoma" w:cs="Tahoma"/>
        </w:rPr>
      </w:pPr>
      <w:r w:rsidRPr="009D7090">
        <w:rPr>
          <w:rFonts w:ascii="Tahoma" w:hAnsi="Tahoma" w:cs="Tahoma"/>
        </w:rPr>
        <w:t xml:space="preserve"> </w:t>
      </w:r>
    </w:p>
    <w:p w14:paraId="50FD3D71" w14:textId="77777777" w:rsidR="00792EBB" w:rsidRPr="0030646A" w:rsidRDefault="00792EBB" w:rsidP="00792EBB">
      <w:pPr>
        <w:keepNext/>
        <w:keepLines/>
        <w:jc w:val="both"/>
        <w:rPr>
          <w:rFonts w:ascii="Tahoma" w:hAnsi="Tahoma" w:cs="Tahoma"/>
        </w:rPr>
      </w:pPr>
      <w:r w:rsidRPr="0030646A">
        <w:rPr>
          <w:rFonts w:ascii="Tahoma" w:hAnsi="Tahoma" w:cs="Tahoma"/>
        </w:rPr>
        <w:t xml:space="preserve">Stranki okvirnega sporazumu sta se dolžni medsebojno obvestiti o zamenjavi svojih predstavnikov oziroma vodje del, in sicer pisno, z navedbo datuma primopredaje poslov. Pisno obvestilo o tem mora prejeti naročnik oziroma izvajalec najkasneje v treh (3) koledarskih dneh pred navedenim dnevom primopredaje poslov. </w:t>
      </w:r>
    </w:p>
    <w:p w14:paraId="1E2B0B85" w14:textId="77777777" w:rsidR="00792EBB" w:rsidRPr="0030646A" w:rsidRDefault="00792EBB" w:rsidP="00792EBB">
      <w:pPr>
        <w:keepNext/>
        <w:keepLines/>
        <w:jc w:val="both"/>
        <w:rPr>
          <w:rFonts w:ascii="Tahoma" w:hAnsi="Tahoma" w:cs="Tahoma"/>
        </w:rPr>
      </w:pPr>
    </w:p>
    <w:p w14:paraId="74659D45" w14:textId="67C9E9FD" w:rsidR="00792EBB" w:rsidRPr="00A140BB" w:rsidRDefault="00792EBB" w:rsidP="00792EBB">
      <w:pPr>
        <w:keepNext/>
        <w:keepLines/>
        <w:jc w:val="both"/>
        <w:rPr>
          <w:rFonts w:ascii="Tahoma" w:hAnsi="Tahoma" w:cs="Tahoma"/>
        </w:rPr>
      </w:pPr>
      <w:r w:rsidRPr="0030646A">
        <w:rPr>
          <w:rFonts w:ascii="Tahoma" w:hAnsi="Tahoma" w:cs="Tahoma"/>
        </w:rPr>
        <w:t>Ne glede na prvi odstavek 3</w:t>
      </w:r>
      <w:r w:rsidR="00CB7A14">
        <w:rPr>
          <w:rFonts w:ascii="Tahoma" w:hAnsi="Tahoma" w:cs="Tahoma"/>
        </w:rPr>
        <w:t>0</w:t>
      </w:r>
      <w:r w:rsidRPr="0030646A">
        <w:rPr>
          <w:rFonts w:ascii="Tahoma" w:hAnsi="Tahoma" w:cs="Tahoma"/>
        </w:rPr>
        <w:t>. člena tega okvirnega sporazuma, sprememba predstavnikov okvirnega sporazuma velja, če stranki okvirnega sporazuma o spremembi svojih predstavnikov druga drugo obvestita po elektronski pošti.</w:t>
      </w:r>
      <w:r w:rsidRPr="00A140BB">
        <w:rPr>
          <w:rFonts w:ascii="Tahoma" w:hAnsi="Tahoma" w:cs="Tahoma"/>
        </w:rPr>
        <w:t xml:space="preserve"> </w:t>
      </w:r>
    </w:p>
    <w:p w14:paraId="794F437E" w14:textId="77777777" w:rsidR="00792EBB" w:rsidRPr="009D7090" w:rsidRDefault="00792EBB" w:rsidP="00792EBB">
      <w:pPr>
        <w:keepNext/>
        <w:keepLines/>
        <w:tabs>
          <w:tab w:val="left" w:pos="567"/>
          <w:tab w:val="left" w:pos="1418"/>
          <w:tab w:val="left" w:pos="1702"/>
        </w:tabs>
        <w:jc w:val="both"/>
        <w:rPr>
          <w:rFonts w:ascii="Tahoma" w:hAnsi="Tahoma" w:cs="Tahoma"/>
        </w:rPr>
      </w:pPr>
    </w:p>
    <w:p w14:paraId="70DD3A79" w14:textId="77777777" w:rsidR="00792EBB" w:rsidRPr="0030646A" w:rsidRDefault="00792EBB" w:rsidP="00792EBB">
      <w:pPr>
        <w:keepNext/>
        <w:keepLines/>
        <w:numPr>
          <w:ilvl w:val="0"/>
          <w:numId w:val="47"/>
        </w:numPr>
        <w:spacing w:after="200" w:line="276" w:lineRule="auto"/>
        <w:ind w:left="567" w:hanging="567"/>
        <w:rPr>
          <w:rFonts w:ascii="Tahoma" w:hAnsi="Tahoma" w:cs="Tahoma"/>
          <w:b/>
        </w:rPr>
      </w:pPr>
      <w:r w:rsidRPr="0030646A">
        <w:rPr>
          <w:rFonts w:ascii="Tahoma" w:hAnsi="Tahoma" w:cs="Tahoma"/>
          <w:b/>
          <w:bCs/>
        </w:rPr>
        <w:t>VELJAVNOST OKVIRNEGA SPORAZUMA IN ODPOVED TER ODSTOP OD OKVIRNEGA SPORAZUMA</w:t>
      </w:r>
    </w:p>
    <w:p w14:paraId="72191DFA"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48A000EC" w14:textId="20D15788" w:rsidR="00792EBB" w:rsidRPr="0030646A" w:rsidRDefault="00792EBB" w:rsidP="00792EBB">
      <w:pPr>
        <w:keepNext/>
        <w:keepLines/>
        <w:jc w:val="both"/>
        <w:rPr>
          <w:rFonts w:ascii="Tahoma" w:hAnsi="Tahoma" w:cs="Tahoma"/>
        </w:rPr>
      </w:pPr>
      <w:r w:rsidRPr="0030646A">
        <w:rPr>
          <w:rFonts w:ascii="Tahoma" w:hAnsi="Tahoma" w:cs="Tahoma"/>
        </w:rPr>
        <w:t xml:space="preserve">Okvirni sporazum je sklenjen in velja z datumom podpisa okvirnega sporazuma s strani obeh strank okvirnega sporazum. </w:t>
      </w:r>
    </w:p>
    <w:p w14:paraId="3D503660" w14:textId="77777777" w:rsidR="00792EBB" w:rsidRPr="0030646A" w:rsidRDefault="00792EBB" w:rsidP="00792EBB">
      <w:pPr>
        <w:keepNext/>
        <w:keepLines/>
        <w:jc w:val="both"/>
        <w:rPr>
          <w:rFonts w:ascii="Tahoma" w:hAnsi="Tahoma" w:cs="Tahoma"/>
        </w:rPr>
      </w:pPr>
    </w:p>
    <w:p w14:paraId="4942D625" w14:textId="3E7E68EB" w:rsidR="00792EBB" w:rsidRPr="009D7090" w:rsidRDefault="00792EBB" w:rsidP="00792EBB">
      <w:pPr>
        <w:keepNext/>
        <w:keepLines/>
        <w:jc w:val="both"/>
        <w:rPr>
          <w:rFonts w:ascii="Tahoma" w:hAnsi="Tahoma" w:cs="Tahoma"/>
        </w:rPr>
      </w:pPr>
      <w:r w:rsidRPr="0030646A">
        <w:rPr>
          <w:rFonts w:ascii="Tahoma" w:hAnsi="Tahoma" w:cs="Tahoma"/>
        </w:rPr>
        <w:t xml:space="preserve">Okvirni sporazum je sklenjen in velja za obdobje </w:t>
      </w:r>
      <w:r w:rsidR="00C66F68">
        <w:rPr>
          <w:rFonts w:ascii="Tahoma" w:hAnsi="Tahoma" w:cs="Tahoma"/>
        </w:rPr>
        <w:t>oseminštirideset</w:t>
      </w:r>
      <w:r w:rsidRPr="0030646A">
        <w:rPr>
          <w:rFonts w:ascii="Tahoma" w:hAnsi="Tahoma" w:cs="Tahoma"/>
        </w:rPr>
        <w:t xml:space="preserve"> (</w:t>
      </w:r>
      <w:r w:rsidR="00C66F68">
        <w:rPr>
          <w:rFonts w:ascii="Tahoma" w:hAnsi="Tahoma" w:cs="Tahoma"/>
        </w:rPr>
        <w:t>48</w:t>
      </w:r>
      <w:r w:rsidRPr="0030646A">
        <w:rPr>
          <w:rFonts w:ascii="Tahoma" w:hAnsi="Tahoma" w:cs="Tahoma"/>
        </w:rPr>
        <w:t>) mesecev od dneva sklenitve oziroma do izčrpanja vrednosti iz prvega odstavka 4. člena tega okvirnega sporazuma, kar nastopi prej.</w:t>
      </w:r>
    </w:p>
    <w:p w14:paraId="241E180B" w14:textId="77777777" w:rsidR="00792EBB" w:rsidRPr="009D7090" w:rsidRDefault="00792EBB" w:rsidP="00792EBB">
      <w:pPr>
        <w:keepNext/>
        <w:keepLines/>
        <w:tabs>
          <w:tab w:val="left" w:pos="851"/>
          <w:tab w:val="left" w:pos="1702"/>
        </w:tabs>
        <w:jc w:val="both"/>
        <w:rPr>
          <w:rFonts w:ascii="Tahoma" w:hAnsi="Tahoma" w:cs="Tahoma"/>
        </w:rPr>
      </w:pPr>
    </w:p>
    <w:p w14:paraId="318D263A" w14:textId="77777777" w:rsidR="00792EBB" w:rsidRPr="009D7090"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9D7090">
        <w:rPr>
          <w:rFonts w:ascii="Tahoma" w:hAnsi="Tahoma" w:cs="Tahoma"/>
          <w:color w:val="000000"/>
        </w:rPr>
        <w:t>člen</w:t>
      </w:r>
    </w:p>
    <w:p w14:paraId="0F005CCF" w14:textId="77777777" w:rsidR="00792EBB" w:rsidRPr="009D7090" w:rsidRDefault="00792EBB" w:rsidP="00792EBB">
      <w:pPr>
        <w:keepNext/>
        <w:keepLines/>
        <w:jc w:val="both"/>
        <w:rPr>
          <w:rFonts w:ascii="Tahoma" w:hAnsi="Tahoma" w:cs="Tahoma"/>
        </w:rPr>
      </w:pPr>
      <w:r w:rsidRPr="009D7090">
        <w:rPr>
          <w:rFonts w:ascii="Tahoma" w:hAnsi="Tahoma" w:cs="Tahoma"/>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1BF52D98" w14:textId="77777777" w:rsidR="00792EBB" w:rsidRPr="009D7090" w:rsidRDefault="00792EBB" w:rsidP="00792EBB">
      <w:pPr>
        <w:keepNext/>
        <w:keepLines/>
        <w:jc w:val="both"/>
        <w:rPr>
          <w:rFonts w:ascii="Tahoma" w:hAnsi="Tahoma" w:cs="Tahoma"/>
        </w:rPr>
      </w:pPr>
    </w:p>
    <w:p w14:paraId="27E2E322" w14:textId="1A17CF34" w:rsidR="00792EBB" w:rsidRPr="009D7090" w:rsidRDefault="00792EBB" w:rsidP="00792EBB">
      <w:pPr>
        <w:keepNext/>
        <w:keepLines/>
        <w:jc w:val="both"/>
        <w:rPr>
          <w:rFonts w:ascii="Tahoma" w:hAnsi="Tahoma" w:cs="Tahoma"/>
        </w:rPr>
      </w:pPr>
      <w:r w:rsidRPr="009D7090">
        <w:rPr>
          <w:rFonts w:ascii="Tahoma" w:hAnsi="Tahoma" w:cs="Tahoma"/>
        </w:rPr>
        <w:t xml:space="preserve">Izvajalec se obvezuje izvajati storitve do izteka odpovednega roka, pri čemer se naročnik in izvajalec lahko pisno sporazumeta za drugačen odpovedni rok. </w:t>
      </w:r>
    </w:p>
    <w:p w14:paraId="46304AB2" w14:textId="41728284" w:rsidR="00792EBB" w:rsidRDefault="00792EBB" w:rsidP="00792EBB">
      <w:pPr>
        <w:keepNext/>
        <w:keepLines/>
        <w:jc w:val="both"/>
        <w:rPr>
          <w:rFonts w:ascii="Tahoma" w:hAnsi="Tahoma" w:cs="Tahoma"/>
        </w:rPr>
      </w:pPr>
    </w:p>
    <w:p w14:paraId="6105EAA0" w14:textId="1FF28A3A" w:rsidR="00A229DC" w:rsidRPr="00BB60B3" w:rsidRDefault="00915DFF" w:rsidP="00BB60B3">
      <w:pPr>
        <w:pStyle w:val="Odstavekseznama"/>
        <w:keepNext/>
        <w:keepLines/>
        <w:numPr>
          <w:ilvl w:val="0"/>
          <w:numId w:val="46"/>
        </w:numPr>
        <w:jc w:val="center"/>
        <w:rPr>
          <w:rFonts w:ascii="Tahoma" w:hAnsi="Tahoma" w:cs="Tahoma"/>
        </w:rPr>
      </w:pPr>
      <w:r>
        <w:rPr>
          <w:rFonts w:ascii="Tahoma" w:hAnsi="Tahoma" w:cs="Tahoma"/>
        </w:rPr>
        <w:t>člen</w:t>
      </w:r>
    </w:p>
    <w:p w14:paraId="0440B528" w14:textId="77777777" w:rsidR="00A229DC" w:rsidRPr="009D7090" w:rsidRDefault="00A229DC" w:rsidP="00792EBB">
      <w:pPr>
        <w:keepNext/>
        <w:keepLines/>
        <w:jc w:val="both"/>
        <w:rPr>
          <w:rFonts w:ascii="Tahoma" w:hAnsi="Tahoma" w:cs="Tahoma"/>
        </w:rPr>
      </w:pPr>
    </w:p>
    <w:p w14:paraId="45AE631C" w14:textId="77777777" w:rsidR="00792EBB" w:rsidRPr="009D7090" w:rsidRDefault="00792EBB" w:rsidP="00792EBB">
      <w:pPr>
        <w:keepNext/>
        <w:keepLines/>
        <w:spacing w:after="120"/>
        <w:jc w:val="both"/>
        <w:rPr>
          <w:rFonts w:ascii="Tahoma" w:hAnsi="Tahoma" w:cs="Tahoma"/>
        </w:rPr>
      </w:pPr>
      <w:r w:rsidRPr="009D7090">
        <w:rPr>
          <w:rFonts w:ascii="Tahoma" w:hAnsi="Tahoma" w:cs="Tahoma"/>
        </w:rPr>
        <w:t>Naročnik lahko odstopi od okvirnega sporazuma, z obvestilom, poslanim s priporočeno pošiljko po pošti, brez obveznosti do izvajalca, če izvajalec:</w:t>
      </w:r>
    </w:p>
    <w:p w14:paraId="4E1CF7D9" w14:textId="77777777" w:rsidR="00792EBB" w:rsidRPr="009D7090" w:rsidRDefault="00792EBB" w:rsidP="00792EBB">
      <w:pPr>
        <w:keepNext/>
        <w:keepLines/>
        <w:numPr>
          <w:ilvl w:val="0"/>
          <w:numId w:val="20"/>
        </w:numPr>
        <w:ind w:left="714" w:hanging="357"/>
        <w:jc w:val="both"/>
        <w:rPr>
          <w:rFonts w:ascii="Tahoma" w:hAnsi="Tahoma" w:cs="Tahoma"/>
        </w:rPr>
      </w:pPr>
      <w:r w:rsidRPr="009D7090">
        <w:rPr>
          <w:rFonts w:ascii="Tahoma" w:hAnsi="Tahoma" w:cs="Tahoma"/>
        </w:rPr>
        <w:t xml:space="preserve">z naročnikom ne sklene Pisnega sporazuma, ki ureja skupne varstvene ukrepe za zagotavljanje varstva in zdravja pri delu v JAVNEM PODJETJU ENERGETIKA LJUBLJANA d.o.o., </w:t>
      </w:r>
    </w:p>
    <w:p w14:paraId="485D0F08" w14:textId="77777777" w:rsidR="00792EBB" w:rsidRPr="009D7090" w:rsidRDefault="00792EBB" w:rsidP="00792EBB">
      <w:pPr>
        <w:keepNext/>
        <w:keepLines/>
        <w:numPr>
          <w:ilvl w:val="0"/>
          <w:numId w:val="20"/>
        </w:numPr>
        <w:ind w:left="714" w:hanging="357"/>
        <w:jc w:val="both"/>
        <w:rPr>
          <w:rFonts w:ascii="Tahoma" w:hAnsi="Tahoma" w:cs="Tahoma"/>
        </w:rPr>
      </w:pPr>
      <w:r w:rsidRPr="009D7090">
        <w:rPr>
          <w:rFonts w:ascii="Tahoma" w:hAnsi="Tahoma" w:cs="Tahoma"/>
        </w:rPr>
        <w:t xml:space="preserve">krši določila Pisnega sporazuma, </w:t>
      </w:r>
    </w:p>
    <w:p w14:paraId="35167F85" w14:textId="77777777" w:rsidR="00792EBB" w:rsidRPr="009D7090" w:rsidRDefault="00792EBB" w:rsidP="00792EBB">
      <w:pPr>
        <w:keepNext/>
        <w:keepLines/>
        <w:numPr>
          <w:ilvl w:val="0"/>
          <w:numId w:val="20"/>
        </w:numPr>
        <w:ind w:left="714" w:hanging="357"/>
        <w:jc w:val="both"/>
        <w:rPr>
          <w:rFonts w:ascii="Tahoma" w:hAnsi="Tahoma" w:cs="Tahoma"/>
        </w:rPr>
      </w:pPr>
      <w:r w:rsidRPr="009D7090">
        <w:rPr>
          <w:rFonts w:ascii="Tahoma" w:hAnsi="Tahoma" w:cs="Tahoma"/>
        </w:rPr>
        <w:t>ne začne z izvedbo dogovorjenih storitev v roku iz okvirnega sporazuma, niti v naknadnem roku, ki mu ga določi naročnik,</w:t>
      </w:r>
    </w:p>
    <w:p w14:paraId="3B26F472" w14:textId="77777777" w:rsidR="00792EBB" w:rsidRPr="009D7090" w:rsidRDefault="00792EBB" w:rsidP="00792EBB">
      <w:pPr>
        <w:keepNext/>
        <w:keepLines/>
        <w:numPr>
          <w:ilvl w:val="0"/>
          <w:numId w:val="20"/>
        </w:numPr>
        <w:ind w:left="714" w:hanging="357"/>
        <w:jc w:val="both"/>
        <w:rPr>
          <w:rFonts w:ascii="Tahoma" w:hAnsi="Tahoma" w:cs="Tahoma"/>
        </w:rPr>
      </w:pPr>
      <w:r w:rsidRPr="009D7090">
        <w:rPr>
          <w:rFonts w:ascii="Tahoma" w:hAnsi="Tahoma" w:cs="Tahoma"/>
        </w:rPr>
        <w:t>ne dosega dogovorjene kakovosti po okvirnem sporazumu in te ne vzpostavi niti v naknadnem roku, ki mu ga določi naročnik,</w:t>
      </w:r>
    </w:p>
    <w:p w14:paraId="607C9F2A" w14:textId="1E74CCB8" w:rsidR="00792EBB" w:rsidRPr="009D7090" w:rsidRDefault="00792EBB" w:rsidP="00792EBB">
      <w:pPr>
        <w:keepNext/>
        <w:keepLines/>
        <w:numPr>
          <w:ilvl w:val="0"/>
          <w:numId w:val="20"/>
        </w:numPr>
        <w:ind w:left="714" w:hanging="357"/>
        <w:jc w:val="both"/>
        <w:rPr>
          <w:rFonts w:ascii="Tahoma" w:hAnsi="Tahoma" w:cs="Tahoma"/>
        </w:rPr>
      </w:pPr>
      <w:r w:rsidRPr="009D7090">
        <w:rPr>
          <w:rFonts w:ascii="Tahoma" w:hAnsi="Tahoma" w:cs="Tahoma"/>
        </w:rPr>
        <w:lastRenderedPageBreak/>
        <w:t>ne upošteva navodil naročnika in t</w:t>
      </w:r>
      <w:r w:rsidR="00915DFF">
        <w:rPr>
          <w:rFonts w:ascii="Tahoma" w:hAnsi="Tahoma" w:cs="Tahoma"/>
        </w:rPr>
        <w:t>ega</w:t>
      </w:r>
      <w:r w:rsidRPr="009D7090">
        <w:rPr>
          <w:rFonts w:ascii="Tahoma" w:hAnsi="Tahoma" w:cs="Tahoma"/>
        </w:rPr>
        <w:t xml:space="preserve"> kljub opozorilu ne popravi,</w:t>
      </w:r>
    </w:p>
    <w:p w14:paraId="27F301B9" w14:textId="77777777" w:rsidR="00792EBB" w:rsidRPr="009D7090" w:rsidRDefault="00792EBB" w:rsidP="00792EBB">
      <w:pPr>
        <w:keepNext/>
        <w:keepLines/>
        <w:numPr>
          <w:ilvl w:val="0"/>
          <w:numId w:val="20"/>
        </w:numPr>
        <w:ind w:left="714" w:hanging="357"/>
        <w:jc w:val="both"/>
        <w:rPr>
          <w:rFonts w:ascii="Tahoma" w:hAnsi="Tahoma" w:cs="Tahoma"/>
        </w:rPr>
      </w:pPr>
      <w:r w:rsidRPr="009D7090">
        <w:rPr>
          <w:rFonts w:ascii="Tahoma" w:hAnsi="Tahoma" w:cs="Tahoma"/>
        </w:rPr>
        <w:t>če delavci izvajalca ne upoštevajo navodil za varno delo ali v primeru, da ne upoštevajo navodil za varno delo s strani koordinatorja za varnost in zdravje pri delu, ki je naveden v prilogi št. 3 tega okvirnega sporazuma,</w:t>
      </w:r>
    </w:p>
    <w:p w14:paraId="3095EC87" w14:textId="77777777" w:rsidR="00792EBB" w:rsidRPr="009D7090" w:rsidRDefault="00792EBB" w:rsidP="00792EBB">
      <w:pPr>
        <w:keepNext/>
        <w:keepLines/>
        <w:numPr>
          <w:ilvl w:val="0"/>
          <w:numId w:val="20"/>
        </w:numPr>
        <w:ind w:left="714" w:hanging="357"/>
        <w:jc w:val="both"/>
        <w:rPr>
          <w:rFonts w:ascii="Tahoma" w:hAnsi="Tahoma" w:cs="Tahoma"/>
        </w:rPr>
      </w:pPr>
      <w:r w:rsidRPr="009D7090">
        <w:rPr>
          <w:rFonts w:ascii="Tahoma" w:hAnsi="Tahoma" w:cs="Tahoma"/>
        </w:rPr>
        <w:t>neredno poravnava obveznosti do zaposlenih,</w:t>
      </w:r>
    </w:p>
    <w:p w14:paraId="029FB41D" w14:textId="77777777" w:rsidR="00792EBB" w:rsidRPr="009D7090" w:rsidRDefault="00792EBB" w:rsidP="00792EBB">
      <w:pPr>
        <w:keepNext/>
        <w:keepLines/>
        <w:numPr>
          <w:ilvl w:val="0"/>
          <w:numId w:val="20"/>
        </w:numPr>
        <w:ind w:left="714" w:hanging="357"/>
        <w:jc w:val="both"/>
        <w:rPr>
          <w:rFonts w:ascii="Tahoma" w:hAnsi="Tahoma" w:cs="Tahoma"/>
        </w:rPr>
      </w:pPr>
      <w:r w:rsidRPr="009D7090">
        <w:rPr>
          <w:rFonts w:ascii="Tahoma" w:hAnsi="Tahoma" w:cs="Tahoma"/>
        </w:rPr>
        <w:t>poviša cene v času veljavnosti okvirnega sporazuma,</w:t>
      </w:r>
    </w:p>
    <w:p w14:paraId="43CD716F" w14:textId="77777777" w:rsidR="00792EBB" w:rsidRPr="009D7090" w:rsidRDefault="00792EBB" w:rsidP="00792EBB">
      <w:pPr>
        <w:keepNext/>
        <w:keepLines/>
        <w:numPr>
          <w:ilvl w:val="0"/>
          <w:numId w:val="20"/>
        </w:numPr>
        <w:ind w:left="714" w:hanging="357"/>
        <w:jc w:val="both"/>
        <w:rPr>
          <w:rFonts w:ascii="Tahoma" w:hAnsi="Tahoma" w:cs="Tahoma"/>
        </w:rPr>
      </w:pPr>
      <w:r w:rsidRPr="009D7090">
        <w:rPr>
          <w:rFonts w:ascii="Tahoma" w:hAnsi="Tahoma" w:cs="Tahoma"/>
        </w:rPr>
        <w:t>ne obvesti naročnika o znižanju cen,</w:t>
      </w:r>
    </w:p>
    <w:p w14:paraId="3B85924F" w14:textId="77777777" w:rsidR="00792EBB" w:rsidRPr="009D7090" w:rsidRDefault="00792EBB" w:rsidP="00792EBB">
      <w:pPr>
        <w:keepNext/>
        <w:keepLines/>
        <w:numPr>
          <w:ilvl w:val="0"/>
          <w:numId w:val="20"/>
        </w:numPr>
        <w:ind w:left="714" w:hanging="357"/>
        <w:jc w:val="both"/>
        <w:rPr>
          <w:rFonts w:ascii="Tahoma" w:hAnsi="Tahoma" w:cs="Tahoma"/>
        </w:rPr>
      </w:pPr>
      <w:r w:rsidRPr="009D7090">
        <w:rPr>
          <w:rFonts w:ascii="Tahoma" w:hAnsi="Tahoma" w:cs="Tahoma"/>
        </w:rPr>
        <w:t>preda izvedbo obveznosti po tem okvirnem sporazumu tretji osebi brez predhodnega pisnega soglasja naročnika,</w:t>
      </w:r>
    </w:p>
    <w:p w14:paraId="15957722" w14:textId="77777777" w:rsidR="00915DFF" w:rsidRDefault="00792EBB" w:rsidP="00792EBB">
      <w:pPr>
        <w:keepNext/>
        <w:keepLines/>
        <w:numPr>
          <w:ilvl w:val="0"/>
          <w:numId w:val="20"/>
        </w:numPr>
        <w:ind w:left="714" w:hanging="357"/>
        <w:jc w:val="both"/>
        <w:rPr>
          <w:rFonts w:ascii="Tahoma" w:hAnsi="Tahoma" w:cs="Tahoma"/>
        </w:rPr>
      </w:pPr>
      <w:r w:rsidRPr="009D7090">
        <w:rPr>
          <w:rFonts w:ascii="Tahoma" w:hAnsi="Tahoma" w:cs="Tahoma"/>
        </w:rPr>
        <w:t>prekine z izvedbo obveznosti brez predhodnega pisnega soglasja naročnika</w:t>
      </w:r>
    </w:p>
    <w:p w14:paraId="0E4AA929" w14:textId="7FC29BBC" w:rsidR="00792EBB" w:rsidRDefault="00915DFF" w:rsidP="00792EBB">
      <w:pPr>
        <w:keepNext/>
        <w:keepLines/>
        <w:numPr>
          <w:ilvl w:val="0"/>
          <w:numId w:val="20"/>
        </w:numPr>
        <w:ind w:left="714" w:hanging="357"/>
        <w:jc w:val="both"/>
        <w:rPr>
          <w:rFonts w:ascii="Tahoma" w:hAnsi="Tahoma" w:cs="Tahoma"/>
        </w:rPr>
      </w:pPr>
      <w:r>
        <w:rPr>
          <w:rFonts w:ascii="Tahoma" w:hAnsi="Tahoma" w:cs="Tahoma"/>
        </w:rPr>
        <w:t>v drugih primerih, ki jih določa okvirni sporazum ali zakon</w:t>
      </w:r>
      <w:r w:rsidR="00792EBB" w:rsidRPr="009D7090">
        <w:rPr>
          <w:rFonts w:ascii="Tahoma" w:hAnsi="Tahoma" w:cs="Tahoma"/>
        </w:rPr>
        <w:t>.</w:t>
      </w:r>
    </w:p>
    <w:p w14:paraId="67DD6551" w14:textId="3384D587" w:rsidR="00915DFF" w:rsidRDefault="00915DFF" w:rsidP="00915DFF">
      <w:pPr>
        <w:keepNext/>
        <w:keepLines/>
        <w:jc w:val="both"/>
        <w:rPr>
          <w:rFonts w:ascii="Tahoma" w:hAnsi="Tahoma" w:cs="Tahoma"/>
        </w:rPr>
      </w:pPr>
    </w:p>
    <w:p w14:paraId="0A00749D" w14:textId="72E0F5A4" w:rsidR="00915DFF" w:rsidRPr="009D7090" w:rsidRDefault="00915DFF" w:rsidP="00C36342">
      <w:pPr>
        <w:keepNext/>
        <w:keepLines/>
        <w:jc w:val="both"/>
        <w:rPr>
          <w:rFonts w:ascii="Tahoma" w:hAnsi="Tahoma" w:cs="Tahoma"/>
        </w:rPr>
      </w:pPr>
      <w:r>
        <w:rPr>
          <w:rFonts w:ascii="Tahoma" w:hAnsi="Tahoma" w:cs="Tahoma"/>
        </w:rPr>
        <w:t xml:space="preserve">V tem primeru se stranki dogovorita za </w:t>
      </w:r>
      <w:r w:rsidR="004A310A">
        <w:rPr>
          <w:rFonts w:ascii="Tahoma" w:hAnsi="Tahoma" w:cs="Tahoma"/>
        </w:rPr>
        <w:t xml:space="preserve">eno (1) </w:t>
      </w:r>
      <w:r>
        <w:rPr>
          <w:rFonts w:ascii="Tahoma" w:hAnsi="Tahoma" w:cs="Tahoma"/>
        </w:rPr>
        <w:t>mesečni odpovedni rok, ki pa ga naročnik ni dolžan upoštevati, če to ni mogoče ali ni primerno, glede na okoliščine odstopa.</w:t>
      </w:r>
    </w:p>
    <w:p w14:paraId="60E0F1C1" w14:textId="77777777" w:rsidR="00792EBB" w:rsidRDefault="00792EBB" w:rsidP="00C66F68">
      <w:pPr>
        <w:keepNext/>
        <w:keepLines/>
        <w:tabs>
          <w:tab w:val="left" w:pos="709"/>
          <w:tab w:val="left" w:pos="1702"/>
        </w:tabs>
        <w:jc w:val="both"/>
        <w:rPr>
          <w:rFonts w:ascii="Tahoma" w:hAnsi="Tahoma" w:cs="Tahoma"/>
        </w:rPr>
      </w:pPr>
    </w:p>
    <w:p w14:paraId="30A75C78"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 xml:space="preserve">člen </w:t>
      </w:r>
    </w:p>
    <w:p w14:paraId="1F933BE4" w14:textId="77777777" w:rsidR="00792EBB" w:rsidRPr="0030646A" w:rsidRDefault="00792EBB" w:rsidP="00792EBB">
      <w:pPr>
        <w:keepNext/>
        <w:keepLines/>
        <w:tabs>
          <w:tab w:val="left" w:pos="1702"/>
        </w:tabs>
        <w:jc w:val="both"/>
        <w:rPr>
          <w:rFonts w:ascii="Tahoma" w:hAnsi="Tahoma" w:cs="Tahoma"/>
        </w:rPr>
      </w:pPr>
      <w:r w:rsidRPr="0030646A">
        <w:rPr>
          <w:rFonts w:ascii="Tahoma" w:hAnsi="Tahoma" w:cs="Tahoma"/>
        </w:rPr>
        <w:t>Med veljavnostjo okvirnega sporazuma lahko naročnik, ne glede na določbe zakona, ki ureja obligacijska razmerja, odstopi od okvirnega sporazuma tudi v primerih iz 96. člena ZJN-3.</w:t>
      </w:r>
    </w:p>
    <w:p w14:paraId="6E6D5A90" w14:textId="77777777" w:rsidR="00792EBB" w:rsidRPr="0030646A" w:rsidRDefault="00792EBB" w:rsidP="00792EBB">
      <w:pPr>
        <w:keepNext/>
        <w:keepLines/>
        <w:tabs>
          <w:tab w:val="left" w:pos="1702"/>
        </w:tabs>
        <w:jc w:val="both"/>
        <w:rPr>
          <w:rFonts w:ascii="Tahoma" w:hAnsi="Tahoma" w:cs="Tahoma"/>
        </w:rPr>
      </w:pPr>
    </w:p>
    <w:p w14:paraId="7438441D"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2D9A0BD7" w14:textId="06D05D7C" w:rsidR="00792EBB" w:rsidRPr="0030646A" w:rsidRDefault="00792EBB" w:rsidP="00792EBB">
      <w:pPr>
        <w:keepNext/>
        <w:keepLines/>
        <w:jc w:val="both"/>
        <w:rPr>
          <w:rFonts w:ascii="Tahoma" w:hAnsi="Tahoma" w:cs="Tahoma"/>
        </w:rPr>
      </w:pPr>
      <w:r w:rsidRPr="0030646A">
        <w:rPr>
          <w:rFonts w:ascii="Tahoma" w:hAnsi="Tahoma" w:cs="Tahoma"/>
        </w:rPr>
        <w:t>Izvajalec ima pravico do odstopa od tega okvirnega sporazuma v primeru kršenja določil okvirnega sporazuma s strani naročnika. V tem primeru okvirni sporazum preneha veljati</w:t>
      </w:r>
      <w:r w:rsidR="00915DFF">
        <w:rPr>
          <w:rFonts w:ascii="Tahoma" w:hAnsi="Tahoma" w:cs="Tahoma"/>
        </w:rPr>
        <w:t xml:space="preserve"> po pote</w:t>
      </w:r>
      <w:r w:rsidR="00C36342">
        <w:rPr>
          <w:rFonts w:ascii="Tahoma" w:hAnsi="Tahoma" w:cs="Tahoma"/>
        </w:rPr>
        <w:t>ku</w:t>
      </w:r>
      <w:r w:rsidR="00915DFF">
        <w:rPr>
          <w:rFonts w:ascii="Tahoma" w:hAnsi="Tahoma" w:cs="Tahoma"/>
        </w:rPr>
        <w:t xml:space="preserve"> </w:t>
      </w:r>
      <w:r w:rsidR="00C36342">
        <w:rPr>
          <w:rFonts w:ascii="Tahoma" w:hAnsi="Tahoma" w:cs="Tahoma"/>
        </w:rPr>
        <w:t xml:space="preserve">eno </w:t>
      </w:r>
      <w:r w:rsidR="004A310A">
        <w:rPr>
          <w:rFonts w:ascii="Tahoma" w:hAnsi="Tahoma" w:cs="Tahoma"/>
        </w:rPr>
        <w:t>(</w:t>
      </w:r>
      <w:r w:rsidR="00C36342">
        <w:rPr>
          <w:rFonts w:ascii="Tahoma" w:hAnsi="Tahoma" w:cs="Tahoma"/>
        </w:rPr>
        <w:t>1</w:t>
      </w:r>
      <w:r w:rsidR="004A310A">
        <w:rPr>
          <w:rFonts w:ascii="Tahoma" w:hAnsi="Tahoma" w:cs="Tahoma"/>
        </w:rPr>
        <w:t>)</w:t>
      </w:r>
      <w:r w:rsidR="00915DFF">
        <w:rPr>
          <w:rFonts w:ascii="Tahoma" w:hAnsi="Tahoma" w:cs="Tahoma"/>
        </w:rPr>
        <w:t xml:space="preserve"> mesečnega odpovednega roka, ki začne teči potem</w:t>
      </w:r>
      <w:r w:rsidRPr="0030646A">
        <w:rPr>
          <w:rFonts w:ascii="Tahoma" w:hAnsi="Tahoma" w:cs="Tahoma"/>
        </w:rPr>
        <w:t>, ko naročnik prejme pisno obvestilo o odstopu od okvirnega sporazuma, z navedbo razloga za odstop, poslano s priporočeno pošiljko po pošti.</w:t>
      </w:r>
    </w:p>
    <w:p w14:paraId="09C501F6" w14:textId="77777777" w:rsidR="00792EBB" w:rsidRPr="0030646A" w:rsidRDefault="00792EBB" w:rsidP="00792EBB">
      <w:pPr>
        <w:keepNext/>
        <w:keepLines/>
        <w:tabs>
          <w:tab w:val="left" w:pos="1702"/>
        </w:tabs>
        <w:jc w:val="both"/>
        <w:rPr>
          <w:rFonts w:ascii="Tahoma" w:hAnsi="Tahoma" w:cs="Tahoma"/>
        </w:rPr>
      </w:pPr>
    </w:p>
    <w:p w14:paraId="65E8FF73" w14:textId="77777777" w:rsidR="00792EBB" w:rsidRPr="0030646A" w:rsidRDefault="00792EBB" w:rsidP="00792EBB">
      <w:pPr>
        <w:keepNext/>
        <w:keepLines/>
        <w:numPr>
          <w:ilvl w:val="0"/>
          <w:numId w:val="47"/>
        </w:numPr>
        <w:spacing w:after="200" w:line="276" w:lineRule="auto"/>
        <w:ind w:left="567" w:hanging="567"/>
        <w:rPr>
          <w:rFonts w:ascii="Tahoma" w:hAnsi="Tahoma" w:cs="Tahoma"/>
          <w:b/>
        </w:rPr>
      </w:pPr>
      <w:r w:rsidRPr="0030646A">
        <w:rPr>
          <w:rFonts w:ascii="Tahoma" w:hAnsi="Tahoma" w:cs="Tahoma"/>
          <w:b/>
          <w:bCs/>
        </w:rPr>
        <w:t>RAZVEZNI POGOJ</w:t>
      </w:r>
    </w:p>
    <w:p w14:paraId="369CCAC0"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7FFF7CBB" w14:textId="77777777" w:rsidR="0037791D" w:rsidRPr="00A140BB" w:rsidRDefault="0037791D" w:rsidP="0037791D">
      <w:pPr>
        <w:keepNext/>
        <w:keepLines/>
        <w:spacing w:after="120"/>
        <w:jc w:val="both"/>
        <w:rPr>
          <w:rFonts w:ascii="Tahoma" w:hAnsi="Tahoma" w:cs="Tahoma"/>
          <w:iCs/>
        </w:rPr>
      </w:pPr>
      <w:r w:rsidRPr="00A140BB">
        <w:rPr>
          <w:rFonts w:ascii="Tahoma" w:hAnsi="Tahoma" w:cs="Tahoma"/>
          <w:iCs/>
        </w:rPr>
        <w:t>Naročnik bo periodično, po izteku vsakih 6 (šestih) mesecev od sklenitve tega okvirnega sporazuma preveril, ali je na dan tega preverjanja izpolnjena ena ali več naslednjih okoliščin:</w:t>
      </w:r>
    </w:p>
    <w:p w14:paraId="07611A15" w14:textId="77777777" w:rsidR="0037791D" w:rsidRPr="00A140BB" w:rsidRDefault="0037791D" w:rsidP="0037791D">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A140BB">
        <w:rPr>
          <w:rFonts w:ascii="Tahoma" w:hAnsi="Tahoma" w:cs="Tahoma"/>
          <w:sz w:val="20"/>
          <w:szCs w:val="20"/>
        </w:rPr>
        <w:t>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ZJN-3,</w:t>
      </w:r>
    </w:p>
    <w:p w14:paraId="33324CC1" w14:textId="77777777" w:rsidR="0037791D" w:rsidRPr="00A140BB" w:rsidRDefault="0037791D" w:rsidP="0037791D">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A140BB">
        <w:rPr>
          <w:rFonts w:ascii="Tahoma" w:hAnsi="Tahoma" w:cs="Tahoma"/>
          <w:sz w:val="20"/>
          <w:szCs w:val="20"/>
        </w:rPr>
        <w:t>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 (petdeset evrov) ali več. Šteje se, da izvajalec ali njegov podizvajalec ne izpolnjuje obveznosti iz prejšnjega stavka tudi, če na dan preverjanja ni imel predloženih vseh obračunov davčnih odtegljajev za dohodke iz delovnega razmerja za obdobje zadnjih 5 (petih) let do dne preverjanja,</w:t>
      </w:r>
    </w:p>
    <w:p w14:paraId="2BB759A3" w14:textId="77777777" w:rsidR="0037791D" w:rsidRPr="00A140BB" w:rsidRDefault="0037791D" w:rsidP="0037791D">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A140BB">
        <w:rPr>
          <w:rFonts w:ascii="Tahoma" w:hAnsi="Tahoma" w:cs="Tahoma"/>
          <w:sz w:val="20"/>
          <w:szCs w:val="20"/>
        </w:rPr>
        <w:t>c)    je izvajalec ali njegov podizvajalec izločen iz postopkov oddaje javnih naročil zaradi uvrstitve v evidenco gospodarskih subjektov z izrečenimi stranskimi sankcijami izločitve iz postopkov javnega naročanja,</w:t>
      </w:r>
    </w:p>
    <w:p w14:paraId="33F68DAB" w14:textId="77777777" w:rsidR="0037791D" w:rsidRPr="00A140BB" w:rsidRDefault="0037791D" w:rsidP="0037791D">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A140BB">
        <w:rPr>
          <w:rFonts w:ascii="Tahoma" w:hAnsi="Tahoma" w:cs="Tahoma"/>
          <w:sz w:val="20"/>
          <w:szCs w:val="20"/>
        </w:rPr>
        <w:t>č)    je v zadnjih 3 (treh) letih pred dnevom tega preverjanja pristojni organ Republike Slovenije ali druge države članice ali tretje države pri izvajalcu ali njegovemu podizvajalcu ugotovil najmanj 2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4A5AF97" w14:textId="77777777" w:rsidR="0037791D" w:rsidRPr="00A140BB" w:rsidRDefault="0037791D" w:rsidP="0037791D">
      <w:pPr>
        <w:keepNext/>
        <w:keepLines/>
        <w:jc w:val="both"/>
        <w:rPr>
          <w:rFonts w:ascii="Tahoma" w:hAnsi="Tahoma" w:cs="Tahoma"/>
          <w:iCs/>
        </w:rPr>
      </w:pPr>
    </w:p>
    <w:p w14:paraId="334DFEDC" w14:textId="77777777" w:rsidR="0037791D" w:rsidRPr="00A140BB" w:rsidRDefault="0037791D" w:rsidP="0037791D">
      <w:pPr>
        <w:keepNext/>
        <w:keepLines/>
        <w:jc w:val="both"/>
        <w:rPr>
          <w:rFonts w:ascii="Tahoma" w:hAnsi="Tahoma" w:cs="Tahoma"/>
          <w:iCs/>
        </w:rPr>
      </w:pPr>
      <w:r w:rsidRPr="00A140BB">
        <w:rPr>
          <w:rFonts w:ascii="Tahoma" w:hAnsi="Tahoma" w:cs="Tahoma"/>
          <w:iCs/>
        </w:rPr>
        <w:lastRenderedPageBreak/>
        <w:t>Preverjanje iz prejšnjega odstavka naročnik izvede s pridobitvijo podatkov iz uradnih evidenc</w:t>
      </w:r>
      <w:r w:rsidRPr="00330A00">
        <w:rPr>
          <w:rFonts w:ascii="Tahoma" w:hAnsi="Tahoma" w:cs="Tahoma"/>
          <w:iCs/>
        </w:rPr>
        <w:t xml:space="preserve"> </w:t>
      </w:r>
      <w:r>
        <w:rPr>
          <w:rFonts w:ascii="Tahoma" w:hAnsi="Tahoma" w:cs="Tahoma"/>
          <w:iCs/>
        </w:rPr>
        <w:t xml:space="preserve">(kot npr. informacijski sistem e-JN – </w:t>
      </w:r>
      <w:proofErr w:type="spellStart"/>
      <w:r>
        <w:rPr>
          <w:rFonts w:ascii="Tahoma" w:hAnsi="Tahoma" w:cs="Tahoma"/>
          <w:iCs/>
        </w:rPr>
        <w:t>eDosje</w:t>
      </w:r>
      <w:proofErr w:type="spellEnd"/>
      <w:r>
        <w:rPr>
          <w:rFonts w:ascii="Tahoma" w:hAnsi="Tahoma" w:cs="Tahoma"/>
          <w:iCs/>
        </w:rPr>
        <w:t>, izpis iz kazenske evidence, FURS, itd.)</w:t>
      </w:r>
      <w:r w:rsidRPr="00A140BB">
        <w:rPr>
          <w:rFonts w:ascii="Tahoma" w:hAnsi="Tahoma" w:cs="Tahoma"/>
          <w:iCs/>
        </w:rPr>
        <w:t>.  Kot zadosten dokaz, da ne obstajajo okoliščine iz a) točke prejšnjega odstavka, naročnik sprejme izpis iz ustrezne evidence, kakršna je kazenska evidenca, in izpis ni starejši od 4 (štirih) mesecev od dneva preverjanja ali je pridobljen najpozneje v 20 (dvajsetih)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izvajalec ali njegov podizvajalec pravna oseba, s sedežem v drugi državi članici ali tretji državi je, ne glede na prvi stavek tega odstavka, izvajalec dolžan zase in za svojega podizvajalca v roku 5 (petih) dni po poteku vsakih 6 (šest) mesecev od sklenitve okvirnega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5 (petih) dni po poteku vsakih 6 (šest) mesecev od sklenitve okvirnega sporazuma, se šteje, da je izvajalec ali podizvajalec v enakem položaju, kot če bi bile izpolnjene okoliščine iz prejšnjega odstavka.</w:t>
      </w:r>
    </w:p>
    <w:p w14:paraId="523710F1" w14:textId="77777777" w:rsidR="0037791D" w:rsidRPr="00A140BB" w:rsidRDefault="0037791D" w:rsidP="0037791D">
      <w:pPr>
        <w:keepNext/>
        <w:keepLines/>
        <w:jc w:val="both"/>
        <w:rPr>
          <w:rFonts w:ascii="Tahoma" w:hAnsi="Tahoma" w:cs="Tahoma"/>
          <w:iCs/>
        </w:rPr>
      </w:pPr>
    </w:p>
    <w:p w14:paraId="2591D148" w14:textId="77777777" w:rsidR="0037791D" w:rsidRPr="00A140BB" w:rsidRDefault="0037791D" w:rsidP="0037791D">
      <w:pPr>
        <w:keepNext/>
        <w:keepLines/>
        <w:jc w:val="both"/>
        <w:rPr>
          <w:rFonts w:ascii="Tahoma" w:hAnsi="Tahoma" w:cs="Tahoma"/>
          <w:iCs/>
        </w:rPr>
      </w:pPr>
      <w:r w:rsidRPr="00A140BB">
        <w:rPr>
          <w:rFonts w:ascii="Tahoma" w:hAnsi="Tahoma" w:cs="Tahoma"/>
          <w:iCs/>
        </w:rPr>
        <w:t xml:space="preserve">Naročnik bo v primeru izpolnitve okoliščine iz prvega odstavka tega člena o tem v 10 (desetih) dneh obvestil izvajalca. Izvajalec lahko v roku, ki ga določi naročnik in ne sme biti daljši od 15 (petnajst) 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(šestdeset) 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 (petnajst) 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 (petnajst) dni, zamenja podizvajalca v skladu s 94. členom ZJN-3 ali sam prevzame del, ki ga je oddal v </w:t>
      </w:r>
      <w:proofErr w:type="spellStart"/>
      <w:r w:rsidRPr="00A140BB">
        <w:rPr>
          <w:rFonts w:ascii="Tahoma" w:hAnsi="Tahoma" w:cs="Tahoma"/>
          <w:iCs/>
        </w:rPr>
        <w:t>podizvajanje</w:t>
      </w:r>
      <w:proofErr w:type="spellEnd"/>
      <w:r w:rsidRPr="00A140BB">
        <w:rPr>
          <w:rFonts w:ascii="Tahoma" w:hAnsi="Tahoma" w:cs="Tahoma"/>
          <w:iCs/>
        </w:rPr>
        <w:t xml:space="preserve"> temu podizvajalcu, če ta zamenjava ali prevzem ne pomeni bistvene spremembe okvirnega sporazuma. Če izvajalec v prej navedenih rokih ne prevzame del sam ali ne predlaga novega podizvajalca ali če naročnik v skladu s 94. členom ZJN-3 pravočasno predlaganega novega podizvajalca zavrne, naročnik takoj, vendar najpozneje 60 (šestdeset) dni od poteka roka za preverjanje iz prvega odstavka tega člena, začne nov postopek javnega naročila.</w:t>
      </w:r>
    </w:p>
    <w:p w14:paraId="661687ED" w14:textId="77777777" w:rsidR="0037791D" w:rsidRPr="00A140BB" w:rsidRDefault="0037791D" w:rsidP="0037791D">
      <w:pPr>
        <w:keepNext/>
        <w:keepLines/>
        <w:jc w:val="both"/>
        <w:rPr>
          <w:rFonts w:ascii="Tahoma" w:hAnsi="Tahoma" w:cs="Tahoma"/>
          <w:iCs/>
        </w:rPr>
      </w:pPr>
    </w:p>
    <w:p w14:paraId="096987F6" w14:textId="77777777" w:rsidR="0037791D" w:rsidRPr="00A140BB" w:rsidRDefault="0037791D" w:rsidP="0037791D">
      <w:pPr>
        <w:keepNext/>
        <w:keepLines/>
        <w:jc w:val="both"/>
        <w:rPr>
          <w:rFonts w:ascii="Tahoma" w:hAnsi="Tahoma" w:cs="Tahoma"/>
          <w:iCs/>
        </w:rPr>
      </w:pPr>
      <w:r w:rsidRPr="00A140BB">
        <w:rPr>
          <w:rFonts w:ascii="Tahoma" w:hAnsi="Tahoma" w:cs="Tahoma"/>
          <w:iCs/>
        </w:rPr>
        <w:t>Ta okvirni sporazuma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A140BB">
        <w:rPr>
          <w:rFonts w:ascii="Tahoma" w:hAnsi="Tahoma" w:cs="Tahoma"/>
        </w:rPr>
        <w:t xml:space="preserve"> </w:t>
      </w:r>
      <w:r w:rsidRPr="00A140BB">
        <w:rPr>
          <w:rFonts w:ascii="Tahoma" w:hAnsi="Tahoma" w:cs="Tahoma"/>
          <w:iCs/>
        </w:rPr>
        <w:t>Če je okvirni sporazum sklenjen z več gospodarskimi subjekti, razvezni pogoj učinkuje le za gospodarski subjekt, za katerega je izpolnjena okoliščina iz prvega odstavka tega člena. V tem primeru se razvezni pogoj uresniči 30. (trideseti) dan po izvedenem preverjanju o izpolnitvi okoliščin iz prvega odstavka tega člena.</w:t>
      </w:r>
    </w:p>
    <w:p w14:paraId="13D121A3" w14:textId="77777777" w:rsidR="0037791D" w:rsidRPr="0030646A" w:rsidRDefault="0037791D" w:rsidP="00792EBB">
      <w:pPr>
        <w:keepNext/>
        <w:keepLines/>
        <w:tabs>
          <w:tab w:val="left" w:pos="1702"/>
        </w:tabs>
        <w:jc w:val="both"/>
        <w:rPr>
          <w:rFonts w:ascii="Tahoma" w:hAnsi="Tahoma" w:cs="Tahoma"/>
        </w:rPr>
      </w:pPr>
    </w:p>
    <w:p w14:paraId="7D75BBFA" w14:textId="77777777" w:rsidR="00792EBB" w:rsidRPr="0030646A" w:rsidRDefault="00792EBB" w:rsidP="00792EBB">
      <w:pPr>
        <w:keepNext/>
        <w:keepLines/>
        <w:numPr>
          <w:ilvl w:val="0"/>
          <w:numId w:val="47"/>
        </w:numPr>
        <w:spacing w:after="200" w:line="276" w:lineRule="auto"/>
        <w:ind w:left="567" w:hanging="567"/>
        <w:rPr>
          <w:rFonts w:ascii="Tahoma" w:hAnsi="Tahoma" w:cs="Tahoma"/>
          <w:b/>
        </w:rPr>
      </w:pPr>
      <w:r w:rsidRPr="0030646A">
        <w:rPr>
          <w:rFonts w:ascii="Tahoma" w:hAnsi="Tahoma" w:cs="Tahoma"/>
          <w:b/>
        </w:rPr>
        <w:t>SESTAVNI DELI OKVIRNEGA SPORAZUMA</w:t>
      </w:r>
    </w:p>
    <w:p w14:paraId="28B970AA" w14:textId="77777777" w:rsidR="00792EBB" w:rsidRPr="0030646A"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30646A">
        <w:rPr>
          <w:rFonts w:ascii="Tahoma" w:hAnsi="Tahoma" w:cs="Tahoma"/>
          <w:color w:val="000000"/>
        </w:rPr>
        <w:t>člen</w:t>
      </w:r>
    </w:p>
    <w:p w14:paraId="6D23F38F" w14:textId="77777777" w:rsidR="00792EBB" w:rsidRPr="0030646A" w:rsidRDefault="00792EBB" w:rsidP="00792EBB">
      <w:pPr>
        <w:keepNext/>
        <w:keepLines/>
        <w:tabs>
          <w:tab w:val="left" w:pos="1702"/>
        </w:tabs>
        <w:spacing w:after="120"/>
        <w:jc w:val="both"/>
        <w:rPr>
          <w:rFonts w:ascii="Tahoma" w:hAnsi="Tahoma" w:cs="Tahoma"/>
        </w:rPr>
      </w:pPr>
      <w:r w:rsidRPr="0030646A">
        <w:rPr>
          <w:rFonts w:ascii="Tahoma" w:hAnsi="Tahoma" w:cs="Tahoma"/>
        </w:rPr>
        <w:t>Pri tolmačenju tega okvirnega sporazuma in reševanju morebitnih sporov se poleg okvirnega sporazuma ter zakona, ki ureja obligacijska razmerja, upošteva še:</w:t>
      </w:r>
    </w:p>
    <w:p w14:paraId="1743B1EF" w14:textId="77777777" w:rsidR="00792EBB" w:rsidRPr="0030646A" w:rsidRDefault="00792EBB" w:rsidP="00792EBB">
      <w:pPr>
        <w:keepNext/>
        <w:keepLines/>
        <w:numPr>
          <w:ilvl w:val="0"/>
          <w:numId w:val="20"/>
        </w:numPr>
        <w:jc w:val="both"/>
        <w:rPr>
          <w:rFonts w:ascii="Tahoma" w:hAnsi="Tahoma" w:cs="Tahoma"/>
        </w:rPr>
      </w:pPr>
      <w:bookmarkStart w:id="79" w:name="_Hlk192583347"/>
      <w:r w:rsidRPr="0030646A">
        <w:rPr>
          <w:rFonts w:ascii="Tahoma" w:hAnsi="Tahoma" w:cs="Tahoma"/>
        </w:rPr>
        <w:t xml:space="preserve">razpisna dokumentacija, št. JHL-7/25, </w:t>
      </w:r>
    </w:p>
    <w:p w14:paraId="1B0DD067" w14:textId="77777777" w:rsidR="00792EBB" w:rsidRPr="0030646A" w:rsidRDefault="00792EBB" w:rsidP="00792EBB">
      <w:pPr>
        <w:keepNext/>
        <w:keepLines/>
        <w:numPr>
          <w:ilvl w:val="0"/>
          <w:numId w:val="20"/>
        </w:numPr>
        <w:jc w:val="both"/>
        <w:rPr>
          <w:rFonts w:ascii="Tahoma" w:hAnsi="Tahoma" w:cs="Tahoma"/>
        </w:rPr>
      </w:pPr>
      <w:r w:rsidRPr="0030646A">
        <w:rPr>
          <w:rFonts w:ascii="Tahoma" w:hAnsi="Tahoma" w:cs="Tahoma"/>
        </w:rPr>
        <w:t>tehnični opis predmeta okvirnega sporazuma, ki je priloga št. 1 tega okvirnega sporazuma,</w:t>
      </w:r>
    </w:p>
    <w:p w14:paraId="7C00CA31" w14:textId="77777777" w:rsidR="00792EBB" w:rsidRPr="0030646A" w:rsidRDefault="00792EBB" w:rsidP="00792EBB">
      <w:pPr>
        <w:keepNext/>
        <w:keepLines/>
        <w:numPr>
          <w:ilvl w:val="0"/>
          <w:numId w:val="20"/>
        </w:numPr>
        <w:jc w:val="both"/>
        <w:rPr>
          <w:rFonts w:ascii="Tahoma" w:hAnsi="Tahoma" w:cs="Tahoma"/>
        </w:rPr>
      </w:pPr>
      <w:r w:rsidRPr="0030646A">
        <w:rPr>
          <w:rFonts w:ascii="Tahoma" w:hAnsi="Tahoma" w:cs="Tahoma"/>
        </w:rPr>
        <w:t>ponudba izvajalca št. __________ z dne _________, ki je priloga št. 2 tega okvirnega sporazuma,</w:t>
      </w:r>
    </w:p>
    <w:p w14:paraId="4559C4A5" w14:textId="77777777" w:rsidR="00792EBB" w:rsidRPr="0030646A" w:rsidRDefault="00792EBB" w:rsidP="00792EBB">
      <w:pPr>
        <w:keepNext/>
        <w:keepLines/>
        <w:numPr>
          <w:ilvl w:val="0"/>
          <w:numId w:val="20"/>
        </w:numPr>
        <w:jc w:val="both"/>
        <w:rPr>
          <w:rFonts w:ascii="Tahoma" w:hAnsi="Tahoma" w:cs="Tahoma"/>
        </w:rPr>
      </w:pPr>
      <w:r w:rsidRPr="0030646A">
        <w:rPr>
          <w:rFonts w:ascii="Tahoma" w:hAnsi="Tahoma" w:cs="Tahoma"/>
        </w:rPr>
        <w:t>ponudbeni predračun izvajalca št. ________ z dne _______, ki je priloga št. 3 tega okvirnega sporazuma,</w:t>
      </w:r>
    </w:p>
    <w:p w14:paraId="1FD9B7C0" w14:textId="77777777" w:rsidR="00792EBB" w:rsidRPr="0030646A" w:rsidRDefault="00792EBB" w:rsidP="00792EBB">
      <w:pPr>
        <w:keepNext/>
        <w:keepLines/>
        <w:numPr>
          <w:ilvl w:val="0"/>
          <w:numId w:val="20"/>
        </w:numPr>
        <w:jc w:val="both"/>
        <w:rPr>
          <w:rFonts w:ascii="Tahoma" w:hAnsi="Tahoma" w:cs="Tahoma"/>
        </w:rPr>
      </w:pPr>
      <w:r w:rsidRPr="0030646A">
        <w:rPr>
          <w:rFonts w:ascii="Tahoma" w:hAnsi="Tahoma" w:cs="Tahoma"/>
        </w:rPr>
        <w:lastRenderedPageBreak/>
        <w:t>Pisni sporazum o skupnih varnostnih ukrepih in ravnanju z okoljem v JAVNEM PODJETJU ENERGETIKA LJUBLJANA d.o.o. ki je priloga št. 3 tega okvirnega sporazuma,</w:t>
      </w:r>
    </w:p>
    <w:p w14:paraId="7E6AF100" w14:textId="77777777" w:rsidR="00792EBB" w:rsidRPr="0030646A" w:rsidRDefault="00792EBB" w:rsidP="00792EBB">
      <w:pPr>
        <w:keepNext/>
        <w:keepLines/>
        <w:numPr>
          <w:ilvl w:val="0"/>
          <w:numId w:val="20"/>
        </w:numPr>
        <w:jc w:val="both"/>
        <w:rPr>
          <w:rFonts w:ascii="Tahoma" w:hAnsi="Tahoma" w:cs="Tahoma"/>
        </w:rPr>
      </w:pPr>
      <w:r w:rsidRPr="0030646A">
        <w:rPr>
          <w:rFonts w:ascii="Tahoma" w:hAnsi="Tahoma" w:cs="Tahoma"/>
        </w:rPr>
        <w:t>Seznam čistil, ki je priloga št. 5 tega okvirnega sporazuma,</w:t>
      </w:r>
    </w:p>
    <w:p w14:paraId="67AC8C4D" w14:textId="77777777" w:rsidR="00792EBB" w:rsidRPr="0030646A" w:rsidRDefault="00792EBB" w:rsidP="00792EBB">
      <w:pPr>
        <w:keepNext/>
        <w:keepLines/>
        <w:numPr>
          <w:ilvl w:val="0"/>
          <w:numId w:val="20"/>
        </w:numPr>
        <w:jc w:val="both"/>
        <w:rPr>
          <w:rFonts w:ascii="Tahoma" w:hAnsi="Tahoma" w:cs="Tahoma"/>
        </w:rPr>
      </w:pPr>
      <w:r w:rsidRPr="0030646A">
        <w:rPr>
          <w:rFonts w:ascii="Tahoma" w:hAnsi="Tahoma" w:cs="Tahoma"/>
        </w:rPr>
        <w:t>ostala relevantna dokumentacija.</w:t>
      </w:r>
    </w:p>
    <w:bookmarkEnd w:id="79"/>
    <w:p w14:paraId="618F5730" w14:textId="77777777" w:rsidR="00792EBB" w:rsidRPr="0030646A" w:rsidRDefault="00792EBB" w:rsidP="00792EBB">
      <w:pPr>
        <w:keepNext/>
        <w:keepLines/>
        <w:tabs>
          <w:tab w:val="left" w:pos="1702"/>
        </w:tabs>
        <w:jc w:val="both"/>
        <w:rPr>
          <w:rFonts w:ascii="Tahoma" w:hAnsi="Tahoma" w:cs="Tahoma"/>
        </w:rPr>
      </w:pPr>
    </w:p>
    <w:p w14:paraId="5310B7E2" w14:textId="77777777" w:rsidR="00792EBB" w:rsidRPr="0030646A" w:rsidRDefault="00792EBB" w:rsidP="00792EBB">
      <w:pPr>
        <w:keepNext/>
        <w:keepLines/>
        <w:jc w:val="both"/>
        <w:rPr>
          <w:rFonts w:ascii="Tahoma" w:eastAsia="Calibri" w:hAnsi="Tahoma" w:cs="Tahoma"/>
          <w:lang w:eastAsia="en-US"/>
        </w:rPr>
      </w:pPr>
      <w:r w:rsidRPr="0030646A">
        <w:rPr>
          <w:rFonts w:ascii="Tahoma" w:eastAsia="Calibri" w:hAnsi="Tahoma" w:cs="Tahoma"/>
          <w:lang w:eastAsia="en-US"/>
        </w:rPr>
        <w:t>Stranki okvirnega sporazuma sta sporazumni, da je dokumentacija iz prejšnjega odstavka tega člena sestavni del okvirnega sporazuma.</w:t>
      </w:r>
    </w:p>
    <w:p w14:paraId="436B4513" w14:textId="77777777" w:rsidR="00792EBB" w:rsidRPr="0030646A" w:rsidRDefault="00792EBB" w:rsidP="00792EBB">
      <w:pPr>
        <w:keepNext/>
        <w:keepLines/>
        <w:jc w:val="both"/>
        <w:rPr>
          <w:rFonts w:ascii="Tahoma" w:eastAsia="Calibri" w:hAnsi="Tahoma" w:cs="Tahoma"/>
          <w:lang w:eastAsia="en-US"/>
        </w:rPr>
      </w:pPr>
    </w:p>
    <w:p w14:paraId="0545B9EE" w14:textId="77777777" w:rsidR="00792EBB" w:rsidRDefault="00792EBB" w:rsidP="00792EBB">
      <w:pPr>
        <w:keepNext/>
        <w:keepLines/>
        <w:jc w:val="both"/>
        <w:rPr>
          <w:rFonts w:ascii="Tahoma" w:eastAsia="Calibri" w:hAnsi="Tahoma" w:cs="Tahoma"/>
          <w:lang w:eastAsia="en-US"/>
        </w:rPr>
      </w:pPr>
      <w:r w:rsidRPr="0030646A">
        <w:rPr>
          <w:rFonts w:ascii="Tahoma" w:eastAsia="Calibri" w:hAnsi="Tahoma" w:cs="Tahoma"/>
          <w:lang w:eastAsia="en-US"/>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07757224" w14:textId="77777777" w:rsidR="00792EBB" w:rsidRPr="009D7090" w:rsidRDefault="00792EBB" w:rsidP="00792EBB">
      <w:pPr>
        <w:keepNext/>
        <w:keepLines/>
        <w:jc w:val="both"/>
        <w:rPr>
          <w:rFonts w:ascii="Tahoma" w:eastAsia="Calibri" w:hAnsi="Tahoma" w:cs="Tahoma"/>
          <w:lang w:eastAsia="en-US"/>
        </w:rPr>
      </w:pPr>
    </w:p>
    <w:p w14:paraId="3FA8901E" w14:textId="77777777" w:rsidR="00792EBB" w:rsidRPr="009D7090" w:rsidRDefault="00792EBB" w:rsidP="00792EBB">
      <w:pPr>
        <w:keepNext/>
        <w:keepLines/>
        <w:numPr>
          <w:ilvl w:val="0"/>
          <w:numId w:val="47"/>
        </w:numPr>
        <w:spacing w:after="200" w:line="276" w:lineRule="auto"/>
        <w:ind w:left="567" w:hanging="567"/>
        <w:rPr>
          <w:rFonts w:ascii="Tahoma" w:hAnsi="Tahoma" w:cs="Tahoma"/>
          <w:b/>
        </w:rPr>
      </w:pPr>
      <w:r w:rsidRPr="009D7090">
        <w:rPr>
          <w:rFonts w:ascii="Tahoma" w:hAnsi="Tahoma" w:cs="Tahoma"/>
          <w:b/>
        </w:rPr>
        <w:t>PROTIKORUPCIJSKA KLAVZULA</w:t>
      </w:r>
    </w:p>
    <w:p w14:paraId="40AD9BDA" w14:textId="77777777" w:rsidR="00792EBB" w:rsidRPr="009D7090"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9D7090">
        <w:rPr>
          <w:rFonts w:ascii="Tahoma" w:hAnsi="Tahoma" w:cs="Tahoma"/>
          <w:color w:val="000000"/>
        </w:rPr>
        <w:t>člen</w:t>
      </w:r>
    </w:p>
    <w:p w14:paraId="5F40C293" w14:textId="77777777" w:rsidR="00792EBB" w:rsidRPr="009D7090" w:rsidRDefault="00792EBB" w:rsidP="00792EBB">
      <w:pPr>
        <w:keepNext/>
        <w:keepLines/>
        <w:jc w:val="both"/>
        <w:rPr>
          <w:rFonts w:ascii="Tahoma" w:hAnsi="Tahoma" w:cs="Tahoma"/>
          <w:color w:val="000000"/>
        </w:rPr>
      </w:pPr>
      <w:r w:rsidRPr="009D7090">
        <w:rPr>
          <w:rFonts w:ascii="Tahoma" w:hAnsi="Tahoma" w:cs="Tahoma"/>
          <w:color w:val="00000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2756D13" w14:textId="77777777" w:rsidR="00792EBB" w:rsidRPr="009D7090" w:rsidRDefault="00792EBB" w:rsidP="00792EBB">
      <w:pPr>
        <w:keepNext/>
        <w:keepLines/>
        <w:jc w:val="both"/>
        <w:rPr>
          <w:rFonts w:ascii="Tahoma" w:hAnsi="Tahoma" w:cs="Tahoma"/>
          <w:color w:val="000000"/>
        </w:rPr>
      </w:pPr>
    </w:p>
    <w:p w14:paraId="7DE64C6A" w14:textId="77777777" w:rsidR="00792EBB" w:rsidRPr="009D7090" w:rsidRDefault="00792EBB" w:rsidP="00792EBB">
      <w:pPr>
        <w:keepNext/>
        <w:keepLines/>
        <w:jc w:val="both"/>
        <w:rPr>
          <w:rFonts w:ascii="Tahoma" w:hAnsi="Tahoma" w:cs="Tahoma"/>
          <w:color w:val="000000"/>
        </w:rPr>
      </w:pPr>
      <w:r w:rsidRPr="009D7090">
        <w:rPr>
          <w:rFonts w:ascii="Tahoma" w:hAnsi="Tahoma" w:cs="Tahoma"/>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070E6889" w14:textId="77777777" w:rsidR="00792EBB" w:rsidRPr="009D7090" w:rsidRDefault="00792EBB" w:rsidP="00792EBB">
      <w:pPr>
        <w:keepNext/>
        <w:keepLines/>
        <w:tabs>
          <w:tab w:val="left" w:pos="1702"/>
        </w:tabs>
        <w:jc w:val="both"/>
        <w:rPr>
          <w:rFonts w:ascii="Tahoma" w:hAnsi="Tahoma" w:cs="Tahoma"/>
        </w:rPr>
      </w:pPr>
    </w:p>
    <w:p w14:paraId="4ECD0425" w14:textId="77777777" w:rsidR="00792EBB" w:rsidRPr="00F24AAA" w:rsidRDefault="00792EBB" w:rsidP="00792EBB">
      <w:pPr>
        <w:keepNext/>
        <w:keepLines/>
        <w:numPr>
          <w:ilvl w:val="0"/>
          <w:numId w:val="47"/>
        </w:numPr>
        <w:spacing w:after="200" w:line="276" w:lineRule="auto"/>
        <w:ind w:left="567" w:hanging="567"/>
        <w:rPr>
          <w:rFonts w:ascii="Tahoma" w:hAnsi="Tahoma" w:cs="Tahoma"/>
          <w:b/>
        </w:rPr>
      </w:pPr>
      <w:r w:rsidRPr="009D7090">
        <w:rPr>
          <w:rFonts w:ascii="Tahoma" w:hAnsi="Tahoma" w:cs="Tahoma"/>
          <w:b/>
        </w:rPr>
        <w:t>ODSTOP OZIROMA CESIJA DENARNIH TERJATEV</w:t>
      </w:r>
    </w:p>
    <w:p w14:paraId="2A24D802" w14:textId="77777777" w:rsidR="00792EBB" w:rsidRPr="009D7090"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9D7090">
        <w:rPr>
          <w:rFonts w:ascii="Tahoma" w:hAnsi="Tahoma" w:cs="Tahoma"/>
          <w:color w:val="000000"/>
        </w:rPr>
        <w:t>člen</w:t>
      </w:r>
    </w:p>
    <w:p w14:paraId="627F9306" w14:textId="77777777" w:rsidR="00792EBB" w:rsidRPr="009D7090" w:rsidRDefault="00792EBB" w:rsidP="00792EBB">
      <w:pPr>
        <w:keepNext/>
        <w:keepLines/>
        <w:jc w:val="both"/>
        <w:rPr>
          <w:rFonts w:ascii="Tahoma" w:eastAsia="Calibri" w:hAnsi="Tahoma" w:cs="Tahoma"/>
          <w:lang w:eastAsia="en-US"/>
        </w:rPr>
      </w:pPr>
      <w:r w:rsidRPr="009D7090">
        <w:rPr>
          <w:rFonts w:ascii="Tahoma" w:eastAsia="Calibri" w:hAnsi="Tahoma" w:cs="Tahoma"/>
          <w:lang w:eastAsia="en-US"/>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0FADEC07" w14:textId="77777777" w:rsidR="00CB7A14" w:rsidRPr="009D7090" w:rsidRDefault="00CB7A14" w:rsidP="00792EBB">
      <w:pPr>
        <w:keepNext/>
        <w:keepLines/>
        <w:tabs>
          <w:tab w:val="left" w:pos="1702"/>
        </w:tabs>
        <w:jc w:val="both"/>
        <w:rPr>
          <w:rFonts w:ascii="Tahoma" w:hAnsi="Tahoma" w:cs="Tahoma"/>
        </w:rPr>
      </w:pPr>
    </w:p>
    <w:p w14:paraId="30EC6690" w14:textId="77777777" w:rsidR="00792EBB" w:rsidRPr="009D7090" w:rsidRDefault="00792EBB" w:rsidP="00792EBB">
      <w:pPr>
        <w:keepNext/>
        <w:keepLines/>
        <w:numPr>
          <w:ilvl w:val="0"/>
          <w:numId w:val="47"/>
        </w:numPr>
        <w:spacing w:after="200" w:line="276" w:lineRule="auto"/>
        <w:ind w:left="567" w:hanging="567"/>
        <w:rPr>
          <w:rFonts w:ascii="Tahoma" w:hAnsi="Tahoma" w:cs="Tahoma"/>
          <w:b/>
        </w:rPr>
      </w:pPr>
      <w:r w:rsidRPr="009D7090">
        <w:rPr>
          <w:rFonts w:ascii="Tahoma" w:hAnsi="Tahoma" w:cs="Tahoma"/>
          <w:b/>
        </w:rPr>
        <w:t>REŠEVANJE SPOROV</w:t>
      </w:r>
    </w:p>
    <w:p w14:paraId="79166314" w14:textId="5EACD000" w:rsidR="00915DFF" w:rsidRPr="009D7090" w:rsidRDefault="001C461B" w:rsidP="00792EBB">
      <w:pPr>
        <w:keepNext/>
        <w:keepLines/>
        <w:numPr>
          <w:ilvl w:val="0"/>
          <w:numId w:val="46"/>
        </w:numPr>
        <w:suppressAutoHyphens/>
        <w:spacing w:after="200" w:line="276" w:lineRule="auto"/>
        <w:ind w:left="426" w:hanging="426"/>
        <w:jc w:val="center"/>
        <w:rPr>
          <w:rFonts w:ascii="Tahoma" w:hAnsi="Tahoma" w:cs="Tahoma"/>
          <w:color w:val="000000"/>
        </w:rPr>
      </w:pPr>
      <w:r>
        <w:rPr>
          <w:rFonts w:ascii="Tahoma" w:hAnsi="Tahoma" w:cs="Tahoma"/>
          <w:color w:val="000000"/>
        </w:rPr>
        <w:t>člen</w:t>
      </w:r>
    </w:p>
    <w:p w14:paraId="192F8B41" w14:textId="77777777" w:rsidR="00792EBB" w:rsidRPr="009D7090" w:rsidRDefault="00792EBB" w:rsidP="00792EBB">
      <w:pPr>
        <w:keepNext/>
        <w:keepLines/>
        <w:tabs>
          <w:tab w:val="left" w:pos="1702"/>
        </w:tabs>
        <w:jc w:val="both"/>
        <w:rPr>
          <w:rFonts w:ascii="Tahoma" w:hAnsi="Tahoma" w:cs="Tahoma"/>
        </w:rPr>
      </w:pPr>
      <w:r w:rsidRPr="009D7090">
        <w:rPr>
          <w:rFonts w:ascii="Tahoma" w:hAnsi="Tahoma" w:cs="Tahoma"/>
        </w:rPr>
        <w:t>Morebitne spore, ki bi nastali v zvezi z izvajanjem tega okvirnega sporazuma, bosta stranki skušali rešiti sporazumno.</w:t>
      </w:r>
    </w:p>
    <w:p w14:paraId="4FFDFDBA" w14:textId="77777777" w:rsidR="00792EBB" w:rsidRPr="009D7090" w:rsidRDefault="00792EBB" w:rsidP="00792EBB">
      <w:pPr>
        <w:keepNext/>
        <w:keepLines/>
        <w:tabs>
          <w:tab w:val="left" w:pos="1702"/>
        </w:tabs>
        <w:jc w:val="both"/>
        <w:rPr>
          <w:rFonts w:ascii="Tahoma" w:hAnsi="Tahoma" w:cs="Tahoma"/>
        </w:rPr>
      </w:pPr>
    </w:p>
    <w:p w14:paraId="5DFB9C7D" w14:textId="77777777" w:rsidR="00792EBB" w:rsidRPr="009D7090" w:rsidRDefault="00792EBB" w:rsidP="00792EBB">
      <w:pPr>
        <w:keepNext/>
        <w:keepLines/>
        <w:tabs>
          <w:tab w:val="left" w:pos="1702"/>
        </w:tabs>
        <w:jc w:val="both"/>
        <w:rPr>
          <w:rFonts w:ascii="Tahoma" w:hAnsi="Tahoma" w:cs="Tahoma"/>
        </w:rPr>
      </w:pPr>
      <w:r w:rsidRPr="009D7090">
        <w:rPr>
          <w:rFonts w:ascii="Tahoma" w:hAnsi="Tahoma" w:cs="Tahoma"/>
        </w:rPr>
        <w:t>Če spora ne bo možno rešiti sporazumno, lahko vsaka stranka okvirnega sporazuma sproži postopek za rešitev spora pri stvarno pristojnem sodišču v Ljubljani.</w:t>
      </w:r>
    </w:p>
    <w:p w14:paraId="18AF5209" w14:textId="77777777" w:rsidR="00792EBB" w:rsidRPr="009D7090" w:rsidRDefault="00792EBB" w:rsidP="00792EBB">
      <w:pPr>
        <w:keepNext/>
        <w:keepLines/>
        <w:tabs>
          <w:tab w:val="left" w:pos="1702"/>
        </w:tabs>
        <w:jc w:val="both"/>
        <w:rPr>
          <w:rFonts w:ascii="Tahoma" w:hAnsi="Tahoma" w:cs="Tahoma"/>
        </w:rPr>
      </w:pPr>
    </w:p>
    <w:p w14:paraId="18EAE8F5" w14:textId="77777777" w:rsidR="00792EBB" w:rsidRPr="009D7090" w:rsidRDefault="00792EBB" w:rsidP="00792EBB">
      <w:pPr>
        <w:keepNext/>
        <w:keepLines/>
        <w:numPr>
          <w:ilvl w:val="0"/>
          <w:numId w:val="47"/>
        </w:numPr>
        <w:spacing w:after="200" w:line="276" w:lineRule="auto"/>
        <w:ind w:left="567" w:hanging="567"/>
        <w:rPr>
          <w:rFonts w:ascii="Tahoma" w:hAnsi="Tahoma" w:cs="Tahoma"/>
          <w:b/>
        </w:rPr>
      </w:pPr>
      <w:r w:rsidRPr="009D7090">
        <w:rPr>
          <w:rFonts w:ascii="Tahoma" w:hAnsi="Tahoma" w:cs="Tahoma"/>
          <w:b/>
        </w:rPr>
        <w:t>OSTALE DOLOČBE</w:t>
      </w:r>
    </w:p>
    <w:p w14:paraId="06F7AFA3" w14:textId="77777777" w:rsidR="00792EBB" w:rsidRPr="009D7090"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9D7090">
        <w:rPr>
          <w:rFonts w:ascii="Tahoma" w:hAnsi="Tahoma" w:cs="Tahoma"/>
          <w:color w:val="000000"/>
        </w:rPr>
        <w:t>člen</w:t>
      </w:r>
    </w:p>
    <w:p w14:paraId="6719AF45" w14:textId="77777777" w:rsidR="00792EBB" w:rsidRPr="009D7090" w:rsidRDefault="00792EBB" w:rsidP="00792EBB">
      <w:pPr>
        <w:keepNext/>
        <w:keepLines/>
        <w:tabs>
          <w:tab w:val="left" w:pos="1702"/>
        </w:tabs>
        <w:jc w:val="both"/>
        <w:rPr>
          <w:rFonts w:ascii="Tahoma" w:hAnsi="Tahoma" w:cs="Tahoma"/>
        </w:rPr>
      </w:pPr>
      <w:r w:rsidRPr="009D7090">
        <w:rPr>
          <w:rFonts w:ascii="Tahoma" w:hAnsi="Tahoma" w:cs="Tahoma"/>
        </w:rPr>
        <w:t>Ta okvirni sporazum v celoti zavezuje tudi morebitne vsakokratne pravne naslednike vsake od strank okvirnega sporazuma, kar velja zlasti tudi v primeru organizacijsko – statusnih ter lastninskih sprememb.</w:t>
      </w:r>
    </w:p>
    <w:p w14:paraId="5F65C69A" w14:textId="77777777" w:rsidR="00792EBB" w:rsidRPr="009D7090" w:rsidRDefault="00792EBB" w:rsidP="00792EBB">
      <w:pPr>
        <w:keepNext/>
        <w:keepLines/>
        <w:tabs>
          <w:tab w:val="left" w:pos="1702"/>
        </w:tabs>
        <w:jc w:val="both"/>
        <w:rPr>
          <w:rFonts w:ascii="Tahoma" w:hAnsi="Tahoma" w:cs="Tahoma"/>
        </w:rPr>
      </w:pPr>
    </w:p>
    <w:p w14:paraId="5E80E84C" w14:textId="77777777" w:rsidR="00792EBB" w:rsidRPr="009D7090"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9D7090">
        <w:rPr>
          <w:rFonts w:ascii="Tahoma" w:hAnsi="Tahoma" w:cs="Tahoma"/>
          <w:color w:val="000000"/>
        </w:rPr>
        <w:t>člen</w:t>
      </w:r>
    </w:p>
    <w:p w14:paraId="125C8A19" w14:textId="77777777" w:rsidR="00792EBB" w:rsidRPr="009D7090" w:rsidRDefault="00792EBB" w:rsidP="00792EBB">
      <w:pPr>
        <w:keepNext/>
        <w:keepLines/>
        <w:tabs>
          <w:tab w:val="left" w:pos="1702"/>
        </w:tabs>
        <w:jc w:val="both"/>
        <w:rPr>
          <w:rFonts w:ascii="Tahoma" w:hAnsi="Tahoma" w:cs="Tahoma"/>
        </w:rPr>
      </w:pPr>
      <w:r w:rsidRPr="009D7090">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032A966F" w14:textId="77777777" w:rsidR="00792EBB" w:rsidRPr="009D7090" w:rsidRDefault="00792EBB" w:rsidP="00792EBB">
      <w:pPr>
        <w:keepNext/>
        <w:keepLines/>
        <w:tabs>
          <w:tab w:val="left" w:pos="1702"/>
        </w:tabs>
        <w:jc w:val="both"/>
        <w:rPr>
          <w:rFonts w:ascii="Tahoma" w:hAnsi="Tahoma" w:cs="Tahoma"/>
        </w:rPr>
      </w:pPr>
    </w:p>
    <w:p w14:paraId="13D9E064" w14:textId="77777777" w:rsidR="00792EBB" w:rsidRPr="009D7090" w:rsidRDefault="00792EBB" w:rsidP="00792EBB">
      <w:pPr>
        <w:keepNext/>
        <w:keepLines/>
        <w:tabs>
          <w:tab w:val="left" w:pos="1702"/>
        </w:tabs>
        <w:jc w:val="both"/>
        <w:rPr>
          <w:rFonts w:ascii="Tahoma" w:hAnsi="Tahoma" w:cs="Tahoma"/>
        </w:rPr>
      </w:pPr>
      <w:r w:rsidRPr="009D7090">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28821B6C" w14:textId="77777777" w:rsidR="00792EBB" w:rsidRPr="009D7090" w:rsidRDefault="00792EBB" w:rsidP="00792EBB">
      <w:pPr>
        <w:keepNext/>
        <w:keepLines/>
        <w:tabs>
          <w:tab w:val="left" w:pos="4820"/>
        </w:tabs>
        <w:jc w:val="both"/>
        <w:rPr>
          <w:rFonts w:ascii="Tahoma" w:hAnsi="Tahoma" w:cs="Tahoma"/>
        </w:rPr>
      </w:pPr>
    </w:p>
    <w:p w14:paraId="2262C678" w14:textId="77777777" w:rsidR="00792EBB" w:rsidRPr="009D7090" w:rsidRDefault="00792EBB" w:rsidP="00792EBB">
      <w:pPr>
        <w:keepNext/>
        <w:keepLines/>
        <w:tabs>
          <w:tab w:val="left" w:pos="4820"/>
        </w:tabs>
        <w:jc w:val="both"/>
        <w:rPr>
          <w:rFonts w:ascii="Tahoma" w:hAnsi="Tahoma" w:cs="Tahoma"/>
        </w:rPr>
      </w:pPr>
      <w:r w:rsidRPr="009D7090">
        <w:rPr>
          <w:rFonts w:ascii="Tahoma" w:hAnsi="Tahoma" w:cs="Tahoma"/>
        </w:rPr>
        <w:t>Stranki okvirnega sporazuma sta sporazumni, da se katerikoli rok iz tega okvirnega sporazuma, če se le-ta izteče na soboto, nedeljo, praznik ali drug dela prosti dan v Republiki Sloveniji po zakonu, prenese na prvi naslednji delovni dan.</w:t>
      </w:r>
    </w:p>
    <w:p w14:paraId="4264A0F7" w14:textId="77777777" w:rsidR="00792EBB" w:rsidRPr="009D7090" w:rsidRDefault="00792EBB" w:rsidP="00792EBB">
      <w:pPr>
        <w:keepNext/>
        <w:keepLines/>
        <w:tabs>
          <w:tab w:val="left" w:pos="1702"/>
        </w:tabs>
        <w:jc w:val="both"/>
        <w:rPr>
          <w:rFonts w:ascii="Tahoma" w:hAnsi="Tahoma" w:cs="Tahoma"/>
        </w:rPr>
      </w:pPr>
    </w:p>
    <w:p w14:paraId="2980067D" w14:textId="77777777" w:rsidR="00792EBB" w:rsidRPr="009D7090" w:rsidRDefault="00792EBB" w:rsidP="00792EBB">
      <w:pPr>
        <w:keepNext/>
        <w:keepLines/>
        <w:tabs>
          <w:tab w:val="left" w:pos="4820"/>
        </w:tabs>
        <w:jc w:val="both"/>
        <w:rPr>
          <w:rFonts w:ascii="Tahoma" w:hAnsi="Tahoma" w:cs="Tahoma"/>
        </w:rPr>
      </w:pPr>
      <w:r w:rsidRPr="009D7090">
        <w:rPr>
          <w:rFonts w:ascii="Tahoma" w:hAnsi="Tahoma" w:cs="Tahoma"/>
        </w:rPr>
        <w:t>Izvajalec s podpisom tega okvirnega sporazuma jamči, da mu je poznan predmet okvirnega sporazuma, da je seznanjen z razpisnimi zahtevami in s tehnično dokumentacijo, ter da so mu razumljivi in jasni pogoji in okoliščine za pravilno izvedbo obveznosti iz okvirnega sporazuma.</w:t>
      </w:r>
    </w:p>
    <w:p w14:paraId="2F85AC53" w14:textId="77777777" w:rsidR="00792EBB" w:rsidRPr="009D7090" w:rsidRDefault="00792EBB" w:rsidP="00792EBB">
      <w:pPr>
        <w:keepNext/>
        <w:keepLines/>
        <w:tabs>
          <w:tab w:val="left" w:pos="1702"/>
        </w:tabs>
        <w:jc w:val="both"/>
        <w:rPr>
          <w:rFonts w:ascii="Tahoma" w:hAnsi="Tahoma" w:cs="Tahoma"/>
        </w:rPr>
      </w:pPr>
    </w:p>
    <w:p w14:paraId="3630A77F" w14:textId="77777777" w:rsidR="00792EBB" w:rsidRPr="009D7090"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9D7090">
        <w:rPr>
          <w:rFonts w:ascii="Tahoma" w:hAnsi="Tahoma" w:cs="Tahoma"/>
          <w:color w:val="000000"/>
        </w:rPr>
        <w:t>člen</w:t>
      </w:r>
    </w:p>
    <w:p w14:paraId="03968796" w14:textId="77777777" w:rsidR="00792EBB" w:rsidRPr="009D7090" w:rsidRDefault="00792EBB" w:rsidP="00792EBB">
      <w:pPr>
        <w:keepNext/>
        <w:keepLines/>
        <w:tabs>
          <w:tab w:val="left" w:pos="1702"/>
        </w:tabs>
        <w:jc w:val="both"/>
        <w:rPr>
          <w:rFonts w:ascii="Tahoma" w:hAnsi="Tahoma" w:cs="Tahoma"/>
        </w:rPr>
      </w:pPr>
      <w:r w:rsidRPr="009D7090">
        <w:rPr>
          <w:rFonts w:ascii="Tahoma" w:hAnsi="Tahoma" w:cs="Tahoma"/>
        </w:rPr>
        <w:t>Vsebina tega okvirnega sporazuma kot tudi dokumentacija, ki je njegov sestavni del oziroma se nanaša na ta okvirni sporazum in njegovo izvajanje se šteje za poslovno skrivnost, razen informacij, ki v skladu z veljavnimi predpisi štejejo za javne.</w:t>
      </w:r>
    </w:p>
    <w:p w14:paraId="40DC2DCE" w14:textId="77777777" w:rsidR="00792EBB" w:rsidRPr="009D7090" w:rsidRDefault="00792EBB" w:rsidP="00792EBB">
      <w:pPr>
        <w:keepNext/>
        <w:keepLines/>
        <w:tabs>
          <w:tab w:val="left" w:pos="1702"/>
        </w:tabs>
        <w:jc w:val="both"/>
        <w:rPr>
          <w:rFonts w:ascii="Tahoma" w:hAnsi="Tahoma" w:cs="Tahoma"/>
        </w:rPr>
      </w:pPr>
    </w:p>
    <w:p w14:paraId="59D60709" w14:textId="77777777" w:rsidR="00792EBB" w:rsidRPr="009D7090"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9D7090">
        <w:rPr>
          <w:rFonts w:ascii="Tahoma" w:hAnsi="Tahoma" w:cs="Tahoma"/>
          <w:color w:val="000000"/>
        </w:rPr>
        <w:t>člen</w:t>
      </w:r>
    </w:p>
    <w:p w14:paraId="02D8BDE3" w14:textId="77777777" w:rsidR="00792EBB" w:rsidRPr="009D7090" w:rsidRDefault="00792EBB" w:rsidP="00792EBB">
      <w:pPr>
        <w:keepNext/>
        <w:keepLines/>
        <w:tabs>
          <w:tab w:val="left" w:pos="1702"/>
        </w:tabs>
        <w:jc w:val="both"/>
        <w:rPr>
          <w:rFonts w:ascii="Tahoma" w:hAnsi="Tahoma" w:cs="Tahoma"/>
        </w:rPr>
      </w:pPr>
      <w:r w:rsidRPr="009D7090">
        <w:rPr>
          <w:rFonts w:ascii="Tahoma" w:hAnsi="Tahoma" w:cs="Tahoma"/>
        </w:rPr>
        <w:t>Za urejanje razmerij, ki niso urejena s tem okvirnim sporazumom, se uporabljajo določila zakona, ki ureja obligacijska razmerja.</w:t>
      </w:r>
    </w:p>
    <w:p w14:paraId="4FF96A3B" w14:textId="77777777" w:rsidR="00792EBB" w:rsidRPr="009D7090" w:rsidRDefault="00792EBB" w:rsidP="00792EBB">
      <w:pPr>
        <w:keepNext/>
        <w:keepLines/>
        <w:tabs>
          <w:tab w:val="left" w:pos="1702"/>
        </w:tabs>
        <w:jc w:val="both"/>
        <w:rPr>
          <w:rFonts w:ascii="Tahoma" w:hAnsi="Tahoma" w:cs="Tahoma"/>
        </w:rPr>
      </w:pPr>
      <w:r w:rsidRPr="009D7090">
        <w:rPr>
          <w:rFonts w:ascii="Tahoma" w:hAnsi="Tahoma" w:cs="Tahoma"/>
        </w:rPr>
        <w:t xml:space="preserve"> </w:t>
      </w:r>
    </w:p>
    <w:p w14:paraId="2E6D3F31" w14:textId="77777777" w:rsidR="00792EBB" w:rsidRPr="009D7090"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9D7090">
        <w:rPr>
          <w:rFonts w:ascii="Tahoma" w:hAnsi="Tahoma" w:cs="Tahoma"/>
          <w:color w:val="000000"/>
        </w:rPr>
        <w:t>člen</w:t>
      </w:r>
    </w:p>
    <w:p w14:paraId="301DF88B" w14:textId="77777777" w:rsidR="00792EBB" w:rsidRPr="009D7090" w:rsidRDefault="00792EBB" w:rsidP="00792EBB">
      <w:pPr>
        <w:keepNext/>
        <w:keepLines/>
        <w:tabs>
          <w:tab w:val="left" w:pos="1702"/>
        </w:tabs>
        <w:jc w:val="both"/>
        <w:rPr>
          <w:rFonts w:ascii="Tahoma" w:hAnsi="Tahoma" w:cs="Tahoma"/>
        </w:rPr>
      </w:pPr>
      <w:r w:rsidRPr="009D7090">
        <w:rPr>
          <w:rFonts w:ascii="Tahoma" w:hAnsi="Tahoma" w:cs="Tahoma"/>
        </w:rPr>
        <w:t>Priloge so neločljivi sestavni del tega okvirnega sporazuma.</w:t>
      </w:r>
    </w:p>
    <w:p w14:paraId="08D4B9C0" w14:textId="77777777" w:rsidR="00792EBB" w:rsidRPr="009D7090" w:rsidRDefault="00792EBB" w:rsidP="00792EBB">
      <w:pPr>
        <w:keepNext/>
        <w:keepLines/>
        <w:tabs>
          <w:tab w:val="left" w:pos="1702"/>
        </w:tabs>
        <w:jc w:val="both"/>
        <w:rPr>
          <w:rFonts w:ascii="Tahoma" w:hAnsi="Tahoma" w:cs="Tahoma"/>
        </w:rPr>
      </w:pPr>
    </w:p>
    <w:p w14:paraId="63E6B8A4" w14:textId="77777777" w:rsidR="00792EBB" w:rsidRPr="009D7090" w:rsidRDefault="00792EBB" w:rsidP="00792EBB">
      <w:pPr>
        <w:keepNext/>
        <w:keepLines/>
        <w:numPr>
          <w:ilvl w:val="0"/>
          <w:numId w:val="46"/>
        </w:numPr>
        <w:suppressAutoHyphens/>
        <w:spacing w:after="200" w:line="276" w:lineRule="auto"/>
        <w:ind w:left="426" w:hanging="426"/>
        <w:jc w:val="center"/>
        <w:rPr>
          <w:rFonts w:ascii="Tahoma" w:hAnsi="Tahoma" w:cs="Tahoma"/>
          <w:color w:val="000000"/>
        </w:rPr>
      </w:pPr>
      <w:r w:rsidRPr="009D7090">
        <w:rPr>
          <w:rFonts w:ascii="Tahoma" w:hAnsi="Tahoma" w:cs="Tahoma"/>
          <w:color w:val="000000"/>
        </w:rPr>
        <w:t>člen</w:t>
      </w:r>
    </w:p>
    <w:p w14:paraId="254646C5" w14:textId="77777777" w:rsidR="00792EBB" w:rsidRPr="002B5E4E" w:rsidRDefault="00792EBB" w:rsidP="00792EBB">
      <w:pPr>
        <w:keepNext/>
        <w:keepLines/>
        <w:jc w:val="both"/>
        <w:rPr>
          <w:rFonts w:ascii="Tahoma" w:hAnsi="Tahoma" w:cs="Tahoma"/>
        </w:rPr>
      </w:pPr>
      <w:r w:rsidRPr="002B5E4E">
        <w:rPr>
          <w:rFonts w:ascii="Tahoma" w:hAnsi="Tahoma" w:cs="Tahoma"/>
        </w:rPr>
        <w:t>Okvirni sporazum je sestavljen in podpisan v treh (3) enakih izvodih, od katerih dva (2) izvoda prejme naročnik in en (1) izvod izvajalec.</w:t>
      </w:r>
    </w:p>
    <w:p w14:paraId="1415A938" w14:textId="77777777" w:rsidR="00792EBB" w:rsidRDefault="00792EBB" w:rsidP="00792EBB">
      <w:pPr>
        <w:keepNext/>
        <w:keepLines/>
        <w:tabs>
          <w:tab w:val="left" w:pos="1134"/>
          <w:tab w:val="left" w:pos="4820"/>
        </w:tabs>
        <w:jc w:val="both"/>
        <w:rPr>
          <w:rFonts w:ascii="Tahoma" w:hAnsi="Tahoma" w:cs="Tahoma"/>
        </w:rPr>
      </w:pPr>
    </w:p>
    <w:p w14:paraId="1E097EEB" w14:textId="77777777" w:rsidR="00792EBB" w:rsidRPr="009D7090" w:rsidRDefault="00792EBB" w:rsidP="00792EBB">
      <w:pPr>
        <w:keepNext/>
        <w:keepLines/>
        <w:tabs>
          <w:tab w:val="left" w:pos="1134"/>
          <w:tab w:val="left" w:pos="4820"/>
        </w:tabs>
        <w:jc w:val="both"/>
        <w:rPr>
          <w:rFonts w:ascii="Tahoma" w:hAnsi="Tahoma" w:cs="Tahoma"/>
        </w:rPr>
      </w:pPr>
    </w:p>
    <w:p w14:paraId="6D56D256" w14:textId="77777777" w:rsidR="00792EBB" w:rsidRPr="00F64EEA" w:rsidRDefault="00792EBB" w:rsidP="00792EBB">
      <w:pPr>
        <w:keepNext/>
        <w:keepLines/>
        <w:tabs>
          <w:tab w:val="left" w:pos="1134"/>
          <w:tab w:val="left" w:pos="4820"/>
          <w:tab w:val="left" w:pos="5103"/>
        </w:tabs>
        <w:rPr>
          <w:rFonts w:ascii="Tahoma" w:hAnsi="Tahoma" w:cs="Tahoma"/>
        </w:rPr>
      </w:pPr>
      <w:r w:rsidRPr="00F64EEA">
        <w:rPr>
          <w:rFonts w:ascii="Tahoma" w:hAnsi="Tahoma" w:cs="Tahoma"/>
        </w:rPr>
        <w:t>Kraj, dne ___________</w:t>
      </w:r>
      <w:r w:rsidRPr="00F64EEA">
        <w:rPr>
          <w:rFonts w:ascii="Tahoma" w:hAnsi="Tahoma" w:cs="Tahoma"/>
        </w:rPr>
        <w:tab/>
      </w:r>
      <w:r w:rsidRPr="00F64EEA">
        <w:rPr>
          <w:rFonts w:ascii="Tahoma" w:hAnsi="Tahoma" w:cs="Tahoma"/>
        </w:rPr>
        <w:tab/>
        <w:t>Ljubljana, dne __________</w:t>
      </w:r>
    </w:p>
    <w:p w14:paraId="36D02CB2" w14:textId="77777777" w:rsidR="00792EBB" w:rsidRPr="00F64EEA" w:rsidRDefault="00792EBB" w:rsidP="00792EBB">
      <w:pPr>
        <w:keepNext/>
        <w:keepLines/>
        <w:tabs>
          <w:tab w:val="left" w:pos="1134"/>
          <w:tab w:val="left" w:pos="4820"/>
        </w:tabs>
        <w:rPr>
          <w:rFonts w:ascii="Tahoma" w:hAnsi="Tahoma" w:cs="Tahoma"/>
        </w:rPr>
      </w:pPr>
    </w:p>
    <w:p w14:paraId="6B4F8174" w14:textId="77777777" w:rsidR="00792EBB" w:rsidRPr="00D15115" w:rsidRDefault="00792EBB" w:rsidP="00792EBB">
      <w:pPr>
        <w:keepNext/>
        <w:keepLines/>
        <w:tabs>
          <w:tab w:val="left" w:pos="1134"/>
          <w:tab w:val="left" w:pos="4820"/>
          <w:tab w:val="left" w:pos="5103"/>
        </w:tabs>
        <w:rPr>
          <w:rFonts w:ascii="Tahoma" w:hAnsi="Tahoma" w:cs="Tahoma"/>
          <w:b/>
        </w:rPr>
      </w:pPr>
    </w:p>
    <w:p w14:paraId="64262258" w14:textId="77777777" w:rsidR="00792EBB" w:rsidRDefault="00792EBB" w:rsidP="00792EBB">
      <w:pPr>
        <w:keepNext/>
        <w:keepLines/>
        <w:tabs>
          <w:tab w:val="left" w:pos="1134"/>
          <w:tab w:val="left" w:pos="4820"/>
          <w:tab w:val="left" w:pos="5103"/>
        </w:tabs>
        <w:rPr>
          <w:rFonts w:ascii="Tahoma" w:hAnsi="Tahoma" w:cs="Tahoma"/>
          <w:b/>
        </w:rPr>
      </w:pPr>
      <w:r w:rsidRPr="00D15115">
        <w:rPr>
          <w:rFonts w:ascii="Tahoma" w:hAnsi="Tahoma" w:cs="Tahoma"/>
          <w:b/>
        </w:rPr>
        <w:t>IZVAJALEC:</w:t>
      </w:r>
      <w:r w:rsidRPr="00D15115">
        <w:rPr>
          <w:rFonts w:ascii="Tahoma" w:hAnsi="Tahoma" w:cs="Tahoma"/>
          <w:b/>
        </w:rPr>
        <w:tab/>
      </w:r>
      <w:r w:rsidRPr="00D15115">
        <w:rPr>
          <w:rFonts w:ascii="Tahoma" w:hAnsi="Tahoma" w:cs="Tahoma"/>
          <w:b/>
        </w:rPr>
        <w:tab/>
        <w:t>NAROČNIK:</w:t>
      </w:r>
      <w:r w:rsidRPr="00D15115">
        <w:rPr>
          <w:rFonts w:ascii="Tahoma" w:hAnsi="Tahoma" w:cs="Tahoma"/>
          <w:b/>
        </w:rPr>
        <w:tab/>
      </w:r>
    </w:p>
    <w:p w14:paraId="260076B1" w14:textId="77777777" w:rsidR="00792EBB" w:rsidRPr="00D15115" w:rsidRDefault="00792EBB" w:rsidP="00792EBB">
      <w:pPr>
        <w:keepNext/>
        <w:keepLines/>
        <w:tabs>
          <w:tab w:val="left" w:pos="1134"/>
          <w:tab w:val="left" w:pos="4820"/>
          <w:tab w:val="left" w:pos="5103"/>
        </w:tabs>
        <w:rPr>
          <w:rFonts w:ascii="Tahoma" w:hAnsi="Tahoma" w:cs="Tahoma"/>
        </w:rPr>
      </w:pPr>
    </w:p>
    <w:p w14:paraId="7AD62D47" w14:textId="77777777" w:rsidR="00792EBB" w:rsidRPr="00D15115" w:rsidRDefault="00792EBB" w:rsidP="00792EBB">
      <w:pPr>
        <w:keepNext/>
        <w:keepLines/>
        <w:tabs>
          <w:tab w:val="left" w:pos="1134"/>
          <w:tab w:val="left" w:pos="4820"/>
          <w:tab w:val="left" w:pos="5103"/>
        </w:tabs>
        <w:rPr>
          <w:rFonts w:ascii="Tahoma" w:hAnsi="Tahoma" w:cs="Tahoma"/>
        </w:rPr>
      </w:pPr>
      <w:r w:rsidRPr="00D15115">
        <w:rPr>
          <w:rFonts w:ascii="Tahoma" w:hAnsi="Tahoma" w:cs="Tahoma"/>
        </w:rPr>
        <w:tab/>
      </w:r>
      <w:r w:rsidRPr="00D15115">
        <w:rPr>
          <w:rFonts w:ascii="Tahoma" w:hAnsi="Tahoma" w:cs="Tahoma"/>
        </w:rPr>
        <w:tab/>
      </w:r>
      <w:r>
        <w:rPr>
          <w:rFonts w:ascii="Tahoma" w:hAnsi="Tahoma" w:cs="Tahoma"/>
        </w:rPr>
        <w:tab/>
      </w:r>
      <w:r w:rsidRPr="00D15115">
        <w:rPr>
          <w:rFonts w:ascii="Tahoma" w:hAnsi="Tahoma" w:cs="Tahoma"/>
        </w:rPr>
        <w:t>JAVNO PODJETJE</w:t>
      </w:r>
    </w:p>
    <w:p w14:paraId="0593F9DA" w14:textId="77777777" w:rsidR="00792EBB" w:rsidRPr="00D15115" w:rsidRDefault="00792EBB" w:rsidP="00792EBB">
      <w:pPr>
        <w:keepNext/>
        <w:keepLines/>
        <w:tabs>
          <w:tab w:val="left" w:pos="1134"/>
          <w:tab w:val="left" w:pos="4820"/>
          <w:tab w:val="left" w:pos="5103"/>
        </w:tabs>
        <w:rPr>
          <w:rFonts w:ascii="Tahoma" w:hAnsi="Tahoma" w:cs="Tahoma"/>
        </w:rPr>
      </w:pPr>
      <w:r w:rsidRPr="00D15115">
        <w:rPr>
          <w:rFonts w:ascii="Tahoma" w:hAnsi="Tahoma" w:cs="Tahoma"/>
        </w:rPr>
        <w:tab/>
      </w:r>
      <w:r>
        <w:rPr>
          <w:rFonts w:ascii="Tahoma" w:hAnsi="Tahoma" w:cs="Tahoma"/>
        </w:rPr>
        <w:tab/>
      </w:r>
      <w:r>
        <w:rPr>
          <w:rFonts w:ascii="Tahoma" w:hAnsi="Tahoma" w:cs="Tahoma"/>
        </w:rPr>
        <w:tab/>
      </w:r>
      <w:r w:rsidRPr="00D15115">
        <w:rPr>
          <w:rFonts w:ascii="Tahoma" w:hAnsi="Tahoma" w:cs="Tahoma"/>
        </w:rPr>
        <w:t>ENERGETIKA LJUBLJANA d.o.o.</w:t>
      </w:r>
    </w:p>
    <w:p w14:paraId="18E4D9D1" w14:textId="77777777" w:rsidR="00792EBB" w:rsidRPr="00D15115" w:rsidRDefault="00792EBB" w:rsidP="00792EBB">
      <w:pPr>
        <w:keepNext/>
        <w:keepLines/>
        <w:tabs>
          <w:tab w:val="left" w:pos="1134"/>
          <w:tab w:val="left" w:pos="4820"/>
          <w:tab w:val="left" w:pos="5103"/>
        </w:tabs>
        <w:rPr>
          <w:rFonts w:ascii="Tahoma" w:hAnsi="Tahoma" w:cs="Tahoma"/>
        </w:rPr>
      </w:pPr>
      <w:r w:rsidRPr="00D15115">
        <w:rPr>
          <w:rFonts w:ascii="Tahoma" w:hAnsi="Tahoma" w:cs="Tahoma"/>
        </w:rPr>
        <w:tab/>
      </w:r>
      <w:r w:rsidRPr="00D15115">
        <w:rPr>
          <w:rFonts w:ascii="Tahoma" w:hAnsi="Tahoma" w:cs="Tahoma"/>
        </w:rPr>
        <w:tab/>
      </w:r>
      <w:r>
        <w:rPr>
          <w:rFonts w:ascii="Tahoma" w:hAnsi="Tahoma" w:cs="Tahoma"/>
        </w:rPr>
        <w:tab/>
      </w:r>
      <w:r w:rsidRPr="00D15115">
        <w:rPr>
          <w:rFonts w:ascii="Tahoma" w:hAnsi="Tahoma" w:cs="Tahoma"/>
        </w:rPr>
        <w:t>Direktor:</w:t>
      </w:r>
    </w:p>
    <w:p w14:paraId="1E84F48E" w14:textId="77777777" w:rsidR="00792EBB" w:rsidRPr="00D15115" w:rsidRDefault="00792EBB" w:rsidP="00792EBB">
      <w:pPr>
        <w:keepNext/>
        <w:keepLines/>
        <w:tabs>
          <w:tab w:val="left" w:pos="4820"/>
          <w:tab w:val="left" w:pos="5103"/>
        </w:tabs>
        <w:rPr>
          <w:rFonts w:ascii="Tahoma" w:hAnsi="Tahoma" w:cs="Tahoma"/>
        </w:rPr>
      </w:pPr>
      <w:r w:rsidRPr="00D15115">
        <w:rPr>
          <w:rFonts w:ascii="Tahoma" w:hAnsi="Tahoma" w:cs="Tahoma"/>
        </w:rPr>
        <w:tab/>
      </w:r>
      <w:r w:rsidRPr="00D15115">
        <w:rPr>
          <w:rFonts w:ascii="Tahoma" w:hAnsi="Tahoma" w:cs="Tahoma"/>
        </w:rPr>
        <w:tab/>
        <w:t>Samo Lozej</w:t>
      </w:r>
    </w:p>
    <w:p w14:paraId="6DA6A5F4" w14:textId="77777777" w:rsidR="00792EBB" w:rsidRPr="009D7090" w:rsidRDefault="00792EBB" w:rsidP="00792EBB">
      <w:pPr>
        <w:keepNext/>
        <w:keepLines/>
        <w:tabs>
          <w:tab w:val="left" w:pos="5387"/>
        </w:tabs>
        <w:jc w:val="both"/>
        <w:rPr>
          <w:rFonts w:ascii="Tahoma" w:hAnsi="Tahoma" w:cs="Tahoma"/>
          <w:sz w:val="22"/>
          <w:szCs w:val="22"/>
        </w:rPr>
      </w:pPr>
    </w:p>
    <w:p w14:paraId="2D396E96" w14:textId="77777777" w:rsidR="00792EBB" w:rsidRPr="009D7090" w:rsidRDefault="00792EBB" w:rsidP="00792EBB">
      <w:pPr>
        <w:keepNext/>
        <w:keepLines/>
        <w:tabs>
          <w:tab w:val="left" w:pos="5387"/>
        </w:tabs>
        <w:jc w:val="both"/>
        <w:rPr>
          <w:rFonts w:ascii="Tahoma" w:hAnsi="Tahoma" w:cs="Tahoma"/>
          <w:sz w:val="22"/>
          <w:szCs w:val="22"/>
        </w:rPr>
      </w:pPr>
    </w:p>
    <w:p w14:paraId="0F544E88" w14:textId="77777777" w:rsidR="00792EBB" w:rsidRPr="009D7090" w:rsidRDefault="00792EBB" w:rsidP="00792EBB">
      <w:pPr>
        <w:keepNext/>
        <w:keepLines/>
        <w:jc w:val="both"/>
        <w:rPr>
          <w:rFonts w:ascii="Tahoma" w:eastAsia="Calibri" w:hAnsi="Tahoma" w:cs="Tahoma"/>
          <w:lang w:eastAsia="en-US"/>
        </w:rPr>
      </w:pPr>
    </w:p>
    <w:p w14:paraId="3055694F" w14:textId="77777777" w:rsidR="00792EBB" w:rsidRPr="009D7090" w:rsidRDefault="00792EBB" w:rsidP="00792EBB">
      <w:pPr>
        <w:keepNext/>
        <w:keepLines/>
        <w:jc w:val="both"/>
        <w:rPr>
          <w:rFonts w:ascii="Tahoma" w:eastAsia="Calibri" w:hAnsi="Tahoma" w:cs="Tahoma"/>
          <w:lang w:eastAsia="en-US"/>
        </w:rPr>
      </w:pPr>
    </w:p>
    <w:p w14:paraId="57B5D47D" w14:textId="77777777" w:rsidR="00792EBB" w:rsidRDefault="00792EBB" w:rsidP="00792EBB">
      <w:pPr>
        <w:keepNext/>
        <w:keepLines/>
        <w:spacing w:after="120"/>
        <w:jc w:val="both"/>
        <w:rPr>
          <w:rFonts w:ascii="Tahoma" w:eastAsia="Calibri" w:hAnsi="Tahoma" w:cs="Tahoma"/>
          <w:b/>
          <w:bCs/>
          <w:lang w:eastAsia="en-US"/>
        </w:rPr>
      </w:pPr>
    </w:p>
    <w:p w14:paraId="4D0BDD1A" w14:textId="66FDB08A" w:rsidR="00792EBB" w:rsidRDefault="00792EBB" w:rsidP="00792EBB">
      <w:pPr>
        <w:keepNext/>
        <w:keepLines/>
        <w:ind w:left="720"/>
        <w:jc w:val="both"/>
        <w:rPr>
          <w:rFonts w:ascii="Tahoma" w:hAnsi="Tahoma" w:cs="Tahoma"/>
        </w:rPr>
      </w:pPr>
    </w:p>
    <w:p w14:paraId="2D6A907A" w14:textId="77777777" w:rsidR="0037791D" w:rsidRPr="009D7090" w:rsidRDefault="0037791D" w:rsidP="00792EBB">
      <w:pPr>
        <w:keepNext/>
        <w:keepLines/>
        <w:ind w:left="720"/>
        <w:jc w:val="both"/>
        <w:rPr>
          <w:rFonts w:ascii="Tahoma" w:hAnsi="Tahoma" w:cs="Tahoma"/>
        </w:rPr>
      </w:pPr>
    </w:p>
    <w:p w14:paraId="38C93015" w14:textId="19467491" w:rsidR="0037791D" w:rsidRDefault="0037791D" w:rsidP="0052457F">
      <w:pPr>
        <w:keepNext/>
        <w:keepLines/>
      </w:pPr>
    </w:p>
    <w:p w14:paraId="713BD1C4" w14:textId="77777777" w:rsidR="0037791D" w:rsidRPr="00A140BB" w:rsidRDefault="0037791D" w:rsidP="0037791D">
      <w:pPr>
        <w:keepNext/>
        <w:keepLines/>
        <w:tabs>
          <w:tab w:val="left" w:pos="4820"/>
          <w:tab w:val="left" w:pos="5103"/>
        </w:tabs>
        <w:spacing w:after="120"/>
        <w:rPr>
          <w:rFonts w:ascii="Tahoma" w:hAnsi="Tahoma" w:cs="Tahoma"/>
          <w:b/>
        </w:rPr>
      </w:pPr>
      <w:r w:rsidRPr="00A140BB">
        <w:rPr>
          <w:rFonts w:ascii="Tahoma" w:hAnsi="Tahoma" w:cs="Tahoma"/>
          <w:b/>
        </w:rPr>
        <w:t>Priloge:</w:t>
      </w:r>
    </w:p>
    <w:p w14:paraId="1EEB510E" w14:textId="77777777" w:rsidR="0037791D" w:rsidRPr="00A140BB" w:rsidRDefault="0037791D" w:rsidP="0037791D">
      <w:pPr>
        <w:keepNext/>
        <w:keepLines/>
        <w:numPr>
          <w:ilvl w:val="0"/>
          <w:numId w:val="55"/>
        </w:numPr>
        <w:ind w:left="720"/>
        <w:jc w:val="both"/>
        <w:rPr>
          <w:rFonts w:ascii="Tahoma" w:hAnsi="Tahoma" w:cs="Tahoma"/>
        </w:rPr>
      </w:pPr>
      <w:r w:rsidRPr="00A140BB">
        <w:rPr>
          <w:rFonts w:ascii="Tahoma" w:hAnsi="Tahoma" w:cs="Tahoma"/>
        </w:rPr>
        <w:t xml:space="preserve">Priloga št. 1: Tehnični opis predmeta okvirnega sporazuma, </w:t>
      </w:r>
    </w:p>
    <w:p w14:paraId="44913B83" w14:textId="77777777" w:rsidR="0037791D" w:rsidRPr="00A140BB" w:rsidRDefault="0037791D" w:rsidP="0037791D">
      <w:pPr>
        <w:keepNext/>
        <w:keepLines/>
        <w:numPr>
          <w:ilvl w:val="0"/>
          <w:numId w:val="55"/>
        </w:numPr>
        <w:ind w:left="720"/>
        <w:jc w:val="both"/>
        <w:rPr>
          <w:rFonts w:ascii="Tahoma" w:hAnsi="Tahoma" w:cs="Tahoma"/>
        </w:rPr>
      </w:pPr>
      <w:r w:rsidRPr="00A140BB">
        <w:rPr>
          <w:rFonts w:ascii="Tahoma" w:hAnsi="Tahoma" w:cs="Tahoma"/>
        </w:rPr>
        <w:t>Priloga št. 2: Ponudbeni predračun izvajalca št. ______ z dne _________,</w:t>
      </w:r>
    </w:p>
    <w:p w14:paraId="12A4D7A0" w14:textId="77777777" w:rsidR="0037791D" w:rsidRPr="00A140BB" w:rsidRDefault="0037791D" w:rsidP="0037791D">
      <w:pPr>
        <w:keepNext/>
        <w:keepLines/>
        <w:numPr>
          <w:ilvl w:val="0"/>
          <w:numId w:val="55"/>
        </w:numPr>
        <w:ind w:left="720"/>
        <w:jc w:val="both"/>
        <w:rPr>
          <w:rFonts w:ascii="Tahoma" w:hAnsi="Tahoma" w:cs="Tahoma"/>
        </w:rPr>
      </w:pPr>
      <w:r w:rsidRPr="00A140BB">
        <w:rPr>
          <w:rFonts w:ascii="Tahoma" w:hAnsi="Tahoma" w:cs="Tahoma"/>
        </w:rPr>
        <w:t>Priloga št. 3: Ponudba izvajalca št. ______ z dne _________,</w:t>
      </w:r>
    </w:p>
    <w:p w14:paraId="296C00B0" w14:textId="4ACC52A0" w:rsidR="0037791D" w:rsidRDefault="0037791D" w:rsidP="0037791D">
      <w:pPr>
        <w:keepNext/>
        <w:keepLines/>
        <w:numPr>
          <w:ilvl w:val="0"/>
          <w:numId w:val="55"/>
        </w:numPr>
        <w:ind w:left="720"/>
        <w:jc w:val="both"/>
        <w:rPr>
          <w:rFonts w:ascii="Tahoma" w:hAnsi="Tahoma" w:cs="Tahoma"/>
        </w:rPr>
      </w:pPr>
      <w:r w:rsidRPr="00A140BB">
        <w:rPr>
          <w:rFonts w:ascii="Tahoma" w:hAnsi="Tahoma" w:cs="Tahoma"/>
        </w:rPr>
        <w:t>Priloga</w:t>
      </w:r>
      <w:r w:rsidR="00CB7A14">
        <w:rPr>
          <w:rFonts w:ascii="Tahoma" w:hAnsi="Tahoma" w:cs="Tahoma"/>
        </w:rPr>
        <w:t xml:space="preserve"> št. </w:t>
      </w:r>
      <w:r w:rsidRPr="00A140BB">
        <w:rPr>
          <w:rFonts w:ascii="Tahoma" w:hAnsi="Tahoma" w:cs="Tahoma"/>
        </w:rPr>
        <w:t xml:space="preserve">4: Pisni sporazum o skupnih varnostnih ukrepih in ravnanju z okoljem v </w:t>
      </w:r>
      <w:r>
        <w:rPr>
          <w:rFonts w:ascii="Tahoma" w:hAnsi="Tahoma" w:cs="Tahoma"/>
        </w:rPr>
        <w:t xml:space="preserve">JAVNEM PODJETJU </w:t>
      </w:r>
      <w:r w:rsidRPr="00A140BB">
        <w:rPr>
          <w:rFonts w:ascii="Tahoma" w:hAnsi="Tahoma" w:cs="Tahoma"/>
        </w:rPr>
        <w:t>ENERGETIK</w:t>
      </w:r>
      <w:r>
        <w:rPr>
          <w:rFonts w:ascii="Tahoma" w:hAnsi="Tahoma" w:cs="Tahoma"/>
        </w:rPr>
        <w:t>A</w:t>
      </w:r>
      <w:r w:rsidRPr="00A140BB">
        <w:rPr>
          <w:rFonts w:ascii="Tahoma" w:hAnsi="Tahoma" w:cs="Tahoma"/>
        </w:rPr>
        <w:t xml:space="preserve"> LJUBLJANA, d.o.o.</w:t>
      </w:r>
      <w:r w:rsidR="00CB7A14">
        <w:rPr>
          <w:rFonts w:ascii="Tahoma" w:hAnsi="Tahoma" w:cs="Tahoma"/>
        </w:rPr>
        <w:t>,</w:t>
      </w:r>
    </w:p>
    <w:p w14:paraId="595EBCD4" w14:textId="31C94829" w:rsidR="0037791D" w:rsidRPr="00CB7A14" w:rsidRDefault="00CB7A14" w:rsidP="00CB7A14">
      <w:pPr>
        <w:keepNext/>
        <w:keepLines/>
        <w:numPr>
          <w:ilvl w:val="0"/>
          <w:numId w:val="55"/>
        </w:numPr>
        <w:ind w:left="720"/>
        <w:jc w:val="both"/>
        <w:rPr>
          <w:rFonts w:ascii="Tahoma" w:hAnsi="Tahoma" w:cs="Tahoma"/>
        </w:rPr>
      </w:pPr>
      <w:r>
        <w:rPr>
          <w:rFonts w:ascii="Tahoma" w:hAnsi="Tahoma" w:cs="Tahoma"/>
        </w:rPr>
        <w:t>Priloga št. 5:Seznam prijavljenih delavcev,</w:t>
      </w:r>
    </w:p>
    <w:p w14:paraId="2F631CDB" w14:textId="29262C4D" w:rsidR="0037791D" w:rsidRPr="00A140BB" w:rsidRDefault="0037791D" w:rsidP="0037791D">
      <w:pPr>
        <w:keepNext/>
        <w:keepLines/>
        <w:numPr>
          <w:ilvl w:val="0"/>
          <w:numId w:val="55"/>
        </w:numPr>
        <w:ind w:left="720"/>
        <w:jc w:val="both"/>
        <w:rPr>
          <w:rFonts w:ascii="Tahoma" w:hAnsi="Tahoma" w:cs="Tahoma"/>
        </w:rPr>
      </w:pPr>
      <w:r w:rsidRPr="00A140BB">
        <w:rPr>
          <w:rFonts w:ascii="Tahoma" w:hAnsi="Tahoma" w:cs="Tahoma"/>
        </w:rPr>
        <w:t xml:space="preserve">Priloga št. </w:t>
      </w:r>
      <w:r w:rsidR="00CB7A14">
        <w:rPr>
          <w:rFonts w:ascii="Tahoma" w:hAnsi="Tahoma" w:cs="Tahoma"/>
        </w:rPr>
        <w:t>6</w:t>
      </w:r>
      <w:r w:rsidRPr="00A140BB">
        <w:rPr>
          <w:rFonts w:ascii="Tahoma" w:hAnsi="Tahoma" w:cs="Tahoma"/>
        </w:rPr>
        <w:t>: Seznam pripomočkov za čiščenje in delovnih strojev,</w:t>
      </w:r>
    </w:p>
    <w:p w14:paraId="0856CAE3" w14:textId="62488A94" w:rsidR="0037791D" w:rsidRPr="00A140BB" w:rsidRDefault="0037791D" w:rsidP="0037791D">
      <w:pPr>
        <w:keepNext/>
        <w:keepLines/>
        <w:numPr>
          <w:ilvl w:val="0"/>
          <w:numId w:val="55"/>
        </w:numPr>
        <w:ind w:left="720"/>
        <w:jc w:val="both"/>
        <w:rPr>
          <w:rFonts w:ascii="Tahoma" w:hAnsi="Tahoma" w:cs="Tahoma"/>
        </w:rPr>
      </w:pPr>
      <w:r w:rsidRPr="00A140BB">
        <w:rPr>
          <w:rFonts w:ascii="Tahoma" w:hAnsi="Tahoma" w:cs="Tahoma"/>
        </w:rPr>
        <w:t xml:space="preserve">Priloga št. </w:t>
      </w:r>
      <w:r w:rsidR="00CB7A14">
        <w:rPr>
          <w:rFonts w:ascii="Tahoma" w:hAnsi="Tahoma" w:cs="Tahoma"/>
        </w:rPr>
        <w:t>7</w:t>
      </w:r>
      <w:r w:rsidRPr="00A140BB">
        <w:rPr>
          <w:rFonts w:ascii="Tahoma" w:hAnsi="Tahoma" w:cs="Tahoma"/>
        </w:rPr>
        <w:t>: Seznam čistil</w:t>
      </w:r>
      <w:r>
        <w:rPr>
          <w:rFonts w:ascii="Tahoma" w:hAnsi="Tahoma" w:cs="Tahoma"/>
        </w:rPr>
        <w:t>.</w:t>
      </w:r>
    </w:p>
    <w:p w14:paraId="3EF29779" w14:textId="77777777" w:rsidR="0037791D" w:rsidRDefault="0037791D" w:rsidP="0052457F">
      <w:pPr>
        <w:keepNext/>
        <w:keepLines/>
      </w:pPr>
    </w:p>
    <w:p w14:paraId="225B445F" w14:textId="225AC2CA" w:rsidR="00792EBB" w:rsidRDefault="00792EBB" w:rsidP="0052457F">
      <w:pPr>
        <w:keepNext/>
        <w:keepLines/>
      </w:pPr>
    </w:p>
    <w:p w14:paraId="0EEF746F" w14:textId="77777777" w:rsidR="00792EBB" w:rsidRPr="00A140BB" w:rsidRDefault="00792EBB" w:rsidP="0052457F">
      <w:pPr>
        <w:keepNext/>
        <w:keepLines/>
      </w:pPr>
    </w:p>
    <w:p w14:paraId="42B0817A" w14:textId="46561784" w:rsidR="0037791D" w:rsidRDefault="0037791D">
      <w:pPr>
        <w:rPr>
          <w:rFonts w:ascii="Tahoma" w:hAnsi="Tahoma" w:cs="Tahoma"/>
          <w:b/>
        </w:rPr>
      </w:pPr>
      <w:r>
        <w:rPr>
          <w:rFonts w:ascii="Tahoma" w:hAnsi="Tahoma" w:cs="Tahoma"/>
          <w:b/>
        </w:rPr>
        <w:br w:type="page"/>
      </w:r>
    </w:p>
    <w:p w14:paraId="6FD108C7" w14:textId="77777777" w:rsidR="009F3FC4" w:rsidRPr="00A140BB" w:rsidRDefault="009F3FC4" w:rsidP="0052457F">
      <w:pPr>
        <w:keepNext/>
        <w:keepLines/>
        <w:tabs>
          <w:tab w:val="left" w:pos="557"/>
        </w:tabs>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193"/>
        <w:gridCol w:w="850"/>
        <w:gridCol w:w="567"/>
      </w:tblGrid>
      <w:tr w:rsidR="009F3FC4" w:rsidRPr="00A140BB" w14:paraId="5DBBC438" w14:textId="77777777" w:rsidTr="00C212DD">
        <w:tc>
          <w:tcPr>
            <w:tcW w:w="599" w:type="dxa"/>
            <w:tcBorders>
              <w:top w:val="single" w:sz="4" w:space="0" w:color="auto"/>
              <w:bottom w:val="single" w:sz="4" w:space="0" w:color="auto"/>
              <w:right w:val="nil"/>
            </w:tcBorders>
          </w:tcPr>
          <w:p w14:paraId="0863ED55" w14:textId="77777777" w:rsidR="009F3FC4" w:rsidRPr="00A140BB" w:rsidRDefault="009F3FC4" w:rsidP="0052457F">
            <w:pPr>
              <w:keepNext/>
              <w:keepLines/>
              <w:jc w:val="right"/>
              <w:rPr>
                <w:rFonts w:ascii="Tahoma" w:hAnsi="Tahoma" w:cs="Tahoma"/>
              </w:rPr>
            </w:pPr>
            <w:r w:rsidRPr="00A140BB">
              <w:rPr>
                <w:rFonts w:ascii="Tahoma" w:hAnsi="Tahoma" w:cs="Tahoma"/>
              </w:rPr>
              <w:t xml:space="preserve">      </w:t>
            </w:r>
          </w:p>
        </w:tc>
        <w:tc>
          <w:tcPr>
            <w:tcW w:w="7193" w:type="dxa"/>
            <w:tcBorders>
              <w:top w:val="single" w:sz="4" w:space="0" w:color="auto"/>
              <w:left w:val="nil"/>
              <w:bottom w:val="single" w:sz="4" w:space="0" w:color="auto"/>
            </w:tcBorders>
          </w:tcPr>
          <w:p w14:paraId="7C947858" w14:textId="77777777" w:rsidR="009F3FC4" w:rsidRPr="00A140BB" w:rsidRDefault="009F3FC4" w:rsidP="0052457F">
            <w:pPr>
              <w:keepNext/>
              <w:keepLines/>
              <w:rPr>
                <w:rFonts w:ascii="Tahoma" w:hAnsi="Tahoma" w:cs="Tahoma"/>
              </w:rPr>
            </w:pPr>
            <w:r w:rsidRPr="00A140BB">
              <w:rPr>
                <w:rFonts w:ascii="Tahoma" w:hAnsi="Tahoma" w:cs="Tahoma"/>
              </w:rPr>
              <w:t xml:space="preserve">PISNI SPORAZUM – </w:t>
            </w:r>
            <w:r w:rsidRPr="00A140BB">
              <w:rPr>
                <w:rFonts w:ascii="Tahoma" w:hAnsi="Tahoma"/>
              </w:rPr>
              <w:t>velja za vse sklope naročnika ENLJ (od Sklopa št. 1 do Sklopa št. 5)</w:t>
            </w:r>
          </w:p>
        </w:tc>
        <w:tc>
          <w:tcPr>
            <w:tcW w:w="850" w:type="dxa"/>
            <w:tcBorders>
              <w:top w:val="single" w:sz="4" w:space="0" w:color="auto"/>
              <w:bottom w:val="single" w:sz="4" w:space="0" w:color="auto"/>
              <w:right w:val="nil"/>
            </w:tcBorders>
          </w:tcPr>
          <w:p w14:paraId="66D9B716" w14:textId="77777777" w:rsidR="009F3FC4" w:rsidRPr="00A140BB" w:rsidRDefault="009F3FC4" w:rsidP="0052457F">
            <w:pPr>
              <w:keepNext/>
              <w:keepLines/>
              <w:ind w:right="-212"/>
              <w:rPr>
                <w:rFonts w:ascii="Tahoma" w:hAnsi="Tahoma" w:cs="Tahoma"/>
                <w:b/>
                <w:iCs/>
              </w:rPr>
            </w:pPr>
            <w:r w:rsidRPr="00A140BB">
              <w:rPr>
                <w:rFonts w:ascii="Tahoma" w:hAnsi="Tahoma" w:cs="Tahoma"/>
                <w:b/>
                <w:iCs/>
              </w:rPr>
              <w:t xml:space="preserve"> Priloga </w:t>
            </w:r>
          </w:p>
        </w:tc>
        <w:tc>
          <w:tcPr>
            <w:tcW w:w="567" w:type="dxa"/>
            <w:tcBorders>
              <w:top w:val="single" w:sz="4" w:space="0" w:color="auto"/>
              <w:left w:val="nil"/>
              <w:bottom w:val="single" w:sz="4" w:space="0" w:color="auto"/>
            </w:tcBorders>
          </w:tcPr>
          <w:p w14:paraId="4951AF38" w14:textId="77777777" w:rsidR="009F3FC4" w:rsidRPr="00A140BB" w:rsidRDefault="009F3FC4" w:rsidP="0052457F">
            <w:pPr>
              <w:keepNext/>
              <w:keepLines/>
              <w:ind w:right="-67" w:hanging="16"/>
              <w:rPr>
                <w:rFonts w:ascii="Tahoma" w:hAnsi="Tahoma" w:cs="Tahoma"/>
                <w:b/>
                <w:iCs/>
              </w:rPr>
            </w:pPr>
            <w:r w:rsidRPr="00A140BB">
              <w:rPr>
                <w:rFonts w:ascii="Tahoma" w:hAnsi="Tahoma" w:cs="Tahoma"/>
                <w:b/>
                <w:iCs/>
              </w:rPr>
              <w:t xml:space="preserve"> 9/3</w:t>
            </w:r>
          </w:p>
        </w:tc>
      </w:tr>
    </w:tbl>
    <w:p w14:paraId="72D501AD" w14:textId="2E77BD93" w:rsidR="005837EE" w:rsidRPr="00A140BB" w:rsidRDefault="005837EE" w:rsidP="0052457F">
      <w:pPr>
        <w:keepNext/>
        <w:keepLines/>
        <w:tabs>
          <w:tab w:val="left" w:pos="557"/>
        </w:tabs>
        <w:rPr>
          <w:rFonts w:ascii="Tahoma" w:hAnsi="Tahoma" w:cs="Tahoma"/>
          <w:b/>
        </w:rPr>
      </w:pPr>
    </w:p>
    <w:p w14:paraId="63946154" w14:textId="4E66BE96" w:rsidR="009F3FC4" w:rsidRPr="00A140BB" w:rsidRDefault="009F3FC4" w:rsidP="0052457F">
      <w:pPr>
        <w:keepNext/>
        <w:keepLines/>
        <w:jc w:val="center"/>
        <w:rPr>
          <w:rFonts w:ascii="Tahoma" w:hAnsi="Tahoma" w:cs="Tahoma"/>
          <w:b/>
        </w:rPr>
      </w:pPr>
    </w:p>
    <w:p w14:paraId="56AA6FFC" w14:textId="6396FB2C" w:rsidR="009F3FC4" w:rsidRPr="00A140BB" w:rsidRDefault="009F3FC4" w:rsidP="0052457F">
      <w:pPr>
        <w:keepNext/>
        <w:keepLines/>
        <w:jc w:val="center"/>
        <w:rPr>
          <w:rFonts w:ascii="Tahoma" w:hAnsi="Tahoma" w:cs="Tahoma"/>
          <w:b/>
        </w:rPr>
      </w:pPr>
    </w:p>
    <w:p w14:paraId="322EC504" w14:textId="77777777" w:rsidR="009F3FC4" w:rsidRPr="00A140BB" w:rsidRDefault="009F3FC4" w:rsidP="0052457F">
      <w:pPr>
        <w:keepNext/>
        <w:keepLines/>
        <w:jc w:val="center"/>
        <w:rPr>
          <w:rFonts w:ascii="Tahoma" w:hAnsi="Tahoma" w:cs="Tahoma"/>
          <w:b/>
        </w:rPr>
      </w:pPr>
    </w:p>
    <w:p w14:paraId="21A1B787" w14:textId="66758AAE" w:rsidR="003F0BC5" w:rsidRPr="00A140BB" w:rsidRDefault="003F0BC5" w:rsidP="0052457F">
      <w:pPr>
        <w:keepNext/>
        <w:keepLines/>
        <w:jc w:val="center"/>
        <w:rPr>
          <w:rFonts w:ascii="Tahoma" w:hAnsi="Tahoma" w:cs="Tahoma"/>
          <w:b/>
        </w:rPr>
      </w:pPr>
      <w:r w:rsidRPr="00A140BB">
        <w:rPr>
          <w:rFonts w:ascii="Tahoma" w:hAnsi="Tahoma" w:cs="Tahoma"/>
          <w:b/>
        </w:rPr>
        <w:t xml:space="preserve">Priloga št. </w:t>
      </w:r>
      <w:r w:rsidR="0037791D">
        <w:rPr>
          <w:rFonts w:ascii="Tahoma" w:hAnsi="Tahoma" w:cs="Tahoma"/>
          <w:b/>
        </w:rPr>
        <w:t>4</w:t>
      </w:r>
      <w:r w:rsidRPr="00A140BB">
        <w:rPr>
          <w:rFonts w:ascii="Tahoma" w:hAnsi="Tahoma" w:cs="Tahoma"/>
          <w:b/>
        </w:rPr>
        <w:fldChar w:fldCharType="begin"/>
      </w:r>
      <w:r w:rsidRPr="00A140BB">
        <w:rPr>
          <w:rFonts w:ascii="Tahoma" w:hAnsi="Tahoma" w:cs="Tahoma"/>
          <w:b/>
        </w:rPr>
        <w:instrText xml:space="preserve"> FILLIN  \* MERGEFORMAT </w:instrText>
      </w:r>
      <w:r w:rsidRPr="00A140BB">
        <w:rPr>
          <w:rFonts w:ascii="Tahoma" w:hAnsi="Tahoma" w:cs="Tahoma"/>
          <w:b/>
        </w:rPr>
        <w:fldChar w:fldCharType="end"/>
      </w:r>
      <w:r w:rsidRPr="00A140BB">
        <w:rPr>
          <w:rFonts w:ascii="Tahoma" w:hAnsi="Tahoma" w:cs="Tahoma"/>
          <w:b/>
        </w:rPr>
        <w:t xml:space="preserve"> k okvirnemu sporazumu št. JHL-7/25-xx ENLJ</w:t>
      </w:r>
    </w:p>
    <w:p w14:paraId="540A8B4F" w14:textId="77777777" w:rsidR="003F0BC5" w:rsidRPr="00A140BB" w:rsidRDefault="003F0BC5" w:rsidP="0052457F">
      <w:pPr>
        <w:keepNext/>
        <w:keepLines/>
        <w:jc w:val="both"/>
        <w:rPr>
          <w:rFonts w:ascii="Tahoma" w:hAnsi="Tahoma" w:cs="Tahoma"/>
        </w:rPr>
      </w:pPr>
    </w:p>
    <w:p w14:paraId="338F4AAA" w14:textId="77777777" w:rsidR="003F0BC5" w:rsidRPr="00A140BB" w:rsidRDefault="003F0BC5" w:rsidP="0052457F">
      <w:pPr>
        <w:keepNext/>
        <w:keepLines/>
        <w:jc w:val="both"/>
        <w:rPr>
          <w:rFonts w:ascii="Tahoma" w:hAnsi="Tahoma" w:cs="Tahoma"/>
        </w:rPr>
      </w:pPr>
    </w:p>
    <w:p w14:paraId="1B3023FE" w14:textId="77777777" w:rsidR="003F0BC5" w:rsidRPr="00A140BB" w:rsidRDefault="003F0BC5" w:rsidP="0052457F">
      <w:pPr>
        <w:keepNext/>
        <w:keepLines/>
        <w:jc w:val="both"/>
        <w:rPr>
          <w:rFonts w:ascii="Tahoma" w:hAnsi="Tahoma" w:cs="Tahoma"/>
        </w:rPr>
      </w:pPr>
    </w:p>
    <w:p w14:paraId="20E17EA6" w14:textId="77777777" w:rsidR="003F0BC5" w:rsidRPr="00A140BB" w:rsidRDefault="003F0BC5" w:rsidP="0052457F">
      <w:pPr>
        <w:keepNext/>
        <w:keepLines/>
        <w:jc w:val="both"/>
        <w:rPr>
          <w:rFonts w:ascii="Tahoma" w:eastAsia="Calibri" w:hAnsi="Tahoma" w:cs="Tahoma"/>
        </w:rPr>
      </w:pPr>
      <w:r w:rsidRPr="00A140BB">
        <w:rPr>
          <w:rFonts w:ascii="Tahoma" w:hAnsi="Tahoma" w:cs="Tahoma"/>
        </w:rPr>
        <w:t xml:space="preserve">Na osnovi 39. člena Zakona o varnosti in zdravju pri delu (Ur. list RS, št. 43/2011) </w:t>
      </w:r>
      <w:r w:rsidRPr="00A140BB">
        <w:rPr>
          <w:rFonts w:ascii="Tahoma" w:eastAsia="Calibri" w:hAnsi="Tahoma" w:cs="Tahoma"/>
        </w:rPr>
        <w:t>skleneta:</w:t>
      </w:r>
    </w:p>
    <w:p w14:paraId="05C462B3" w14:textId="77777777" w:rsidR="003F0BC5" w:rsidRPr="00A140BB" w:rsidRDefault="003F0BC5" w:rsidP="0052457F">
      <w:pPr>
        <w:keepNext/>
        <w:keepLines/>
        <w:rPr>
          <w:rFonts w:ascii="Tahoma" w:eastAsia="Calibri" w:hAnsi="Tahoma" w:cs="Tahoma"/>
        </w:rPr>
      </w:pPr>
    </w:p>
    <w:p w14:paraId="5A0B2FF0" w14:textId="77777777" w:rsidR="003F0BC5" w:rsidRPr="00A140BB" w:rsidRDefault="003F0BC5" w:rsidP="0052457F">
      <w:pPr>
        <w:keepNext/>
        <w:keepLines/>
        <w:rPr>
          <w:rFonts w:ascii="Tahoma" w:eastAsia="Calibri" w:hAnsi="Tahoma" w:cs="Tahoma"/>
        </w:rPr>
      </w:pPr>
    </w:p>
    <w:p w14:paraId="7A3AEBE4"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ind w:right="46"/>
        <w:jc w:val="both"/>
        <w:rPr>
          <w:rFonts w:ascii="Tahoma" w:eastAsia="Calibri" w:hAnsi="Tahoma" w:cs="Tahoma"/>
          <w:b/>
        </w:rPr>
      </w:pPr>
    </w:p>
    <w:p w14:paraId="417884A3"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ind w:right="46"/>
        <w:jc w:val="center"/>
        <w:rPr>
          <w:rFonts w:ascii="Tahoma" w:hAnsi="Tahoma" w:cs="Tahoma"/>
          <w:snapToGrid w:val="0"/>
        </w:rPr>
      </w:pPr>
      <w:r w:rsidRPr="00A140BB">
        <w:rPr>
          <w:rFonts w:ascii="Tahoma" w:hAnsi="Tahoma" w:cs="Tahoma"/>
          <w:b/>
          <w:snapToGrid w:val="0"/>
        </w:rPr>
        <w:t>JAVNO PODJETJE ENERGETIKA LJUBLJANA d.o.o.</w:t>
      </w:r>
      <w:r w:rsidRPr="00A140BB">
        <w:rPr>
          <w:rFonts w:ascii="Tahoma" w:hAnsi="Tahoma" w:cs="Tahoma"/>
          <w:snapToGrid w:val="0"/>
        </w:rPr>
        <w:t>, Verovškova ulica 62, 1000 Ljubljana, ki ga zastopa direktor Samo Lozej</w:t>
      </w:r>
    </w:p>
    <w:p w14:paraId="47852FF7"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ind w:right="46"/>
        <w:jc w:val="center"/>
        <w:rPr>
          <w:rFonts w:ascii="Tahoma" w:eastAsia="Calibri" w:hAnsi="Tahoma" w:cs="Tahoma"/>
        </w:rPr>
      </w:pPr>
    </w:p>
    <w:p w14:paraId="5B8DECE6" w14:textId="77777777" w:rsidR="003F0BC5" w:rsidRPr="00A140BB" w:rsidRDefault="003F0BC5" w:rsidP="0052457F">
      <w:pPr>
        <w:keepNext/>
        <w:keepLines/>
        <w:ind w:right="-476"/>
        <w:jc w:val="center"/>
        <w:rPr>
          <w:rFonts w:ascii="Tahoma" w:eastAsia="Calibri" w:hAnsi="Tahoma" w:cs="Tahoma"/>
        </w:rPr>
      </w:pPr>
      <w:r w:rsidRPr="00A140BB">
        <w:rPr>
          <w:rFonts w:ascii="Tahoma" w:eastAsia="Calibri" w:hAnsi="Tahoma" w:cs="Tahoma"/>
        </w:rPr>
        <w:t xml:space="preserve">(v nadaljevanju: </w:t>
      </w:r>
      <w:r w:rsidRPr="00A140BB">
        <w:rPr>
          <w:rFonts w:ascii="Tahoma" w:eastAsia="Calibri" w:hAnsi="Tahoma" w:cs="Tahoma"/>
          <w:b/>
          <w:bCs/>
        </w:rPr>
        <w:t>naročnik</w:t>
      </w:r>
      <w:r w:rsidRPr="00A140BB">
        <w:rPr>
          <w:rFonts w:ascii="Tahoma" w:eastAsia="Calibri" w:hAnsi="Tahoma" w:cs="Tahoma"/>
        </w:rPr>
        <w:t>)</w:t>
      </w:r>
    </w:p>
    <w:p w14:paraId="6EC6090C" w14:textId="77777777" w:rsidR="003F0BC5" w:rsidRPr="00A140BB" w:rsidRDefault="003F0BC5" w:rsidP="0052457F">
      <w:pPr>
        <w:keepNext/>
        <w:keepLines/>
        <w:tabs>
          <w:tab w:val="center" w:pos="4536"/>
          <w:tab w:val="right" w:pos="9072"/>
        </w:tabs>
        <w:jc w:val="center"/>
        <w:rPr>
          <w:rFonts w:ascii="Tahoma" w:hAnsi="Tahoma" w:cs="Tahoma"/>
        </w:rPr>
      </w:pPr>
    </w:p>
    <w:p w14:paraId="3E55F4DD" w14:textId="77777777" w:rsidR="003F0BC5" w:rsidRPr="00A140BB" w:rsidRDefault="003F0BC5" w:rsidP="0052457F">
      <w:pPr>
        <w:keepNext/>
        <w:keepLines/>
        <w:jc w:val="center"/>
        <w:rPr>
          <w:rFonts w:ascii="Tahoma" w:eastAsia="Calibri" w:hAnsi="Tahoma" w:cs="Tahoma"/>
        </w:rPr>
      </w:pPr>
      <w:r w:rsidRPr="00A140BB">
        <w:rPr>
          <w:rFonts w:ascii="Tahoma" w:eastAsia="Calibri" w:hAnsi="Tahoma" w:cs="Tahoma"/>
        </w:rPr>
        <w:t>in</w:t>
      </w:r>
    </w:p>
    <w:p w14:paraId="029FA485" w14:textId="77777777" w:rsidR="003F0BC5" w:rsidRPr="00A140BB" w:rsidRDefault="003F0BC5" w:rsidP="0052457F">
      <w:pPr>
        <w:keepNext/>
        <w:keepLines/>
        <w:tabs>
          <w:tab w:val="left" w:pos="567"/>
          <w:tab w:val="num" w:pos="851"/>
          <w:tab w:val="left" w:pos="993"/>
        </w:tabs>
        <w:outlineLvl w:val="4"/>
        <w:rPr>
          <w:rFonts w:ascii="Tahoma" w:hAnsi="Tahoma" w:cs="Tahoma"/>
          <w:b/>
        </w:rPr>
      </w:pPr>
    </w:p>
    <w:p w14:paraId="41773AD0"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ind w:right="46"/>
        <w:jc w:val="both"/>
        <w:rPr>
          <w:rFonts w:ascii="Tahoma" w:eastAsia="Calibri" w:hAnsi="Tahoma" w:cs="Tahoma"/>
        </w:rPr>
      </w:pPr>
    </w:p>
    <w:p w14:paraId="161815C2"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ind w:right="46"/>
        <w:rPr>
          <w:rFonts w:ascii="Tahoma" w:hAnsi="Tahoma" w:cs="Tahoma"/>
          <w:b/>
        </w:rPr>
      </w:pPr>
      <w:r w:rsidRPr="00A140BB">
        <w:rPr>
          <w:rFonts w:ascii="Tahoma" w:hAnsi="Tahoma" w:cs="Tahoma"/>
          <w:b/>
        </w:rPr>
        <w:t>________________________________________________________________,</w:t>
      </w:r>
    </w:p>
    <w:p w14:paraId="350775F0"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ind w:right="46"/>
        <w:jc w:val="center"/>
        <w:rPr>
          <w:rFonts w:ascii="Tahoma" w:hAnsi="Tahoma" w:cs="Tahoma"/>
        </w:rPr>
      </w:pPr>
      <w:r w:rsidRPr="00A140BB">
        <w:rPr>
          <w:rFonts w:ascii="Tahoma" w:hAnsi="Tahoma" w:cs="Tahoma"/>
        </w:rPr>
        <w:t>ki ga zastopa direktor _________________________</w:t>
      </w:r>
    </w:p>
    <w:p w14:paraId="7A445672"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ind w:right="46"/>
        <w:jc w:val="center"/>
        <w:rPr>
          <w:rFonts w:ascii="Tahoma" w:hAnsi="Tahoma" w:cs="Tahoma"/>
        </w:rPr>
      </w:pPr>
    </w:p>
    <w:p w14:paraId="2AB54096" w14:textId="77777777" w:rsidR="003F0BC5" w:rsidRPr="00A140BB" w:rsidRDefault="003F0BC5" w:rsidP="0052457F">
      <w:pPr>
        <w:keepNext/>
        <w:keepLines/>
        <w:jc w:val="center"/>
        <w:rPr>
          <w:rFonts w:ascii="Tahoma" w:eastAsia="Calibri" w:hAnsi="Tahoma" w:cs="Tahoma"/>
        </w:rPr>
      </w:pPr>
      <w:r w:rsidRPr="00A140BB">
        <w:rPr>
          <w:rFonts w:ascii="Tahoma" w:eastAsia="Calibri" w:hAnsi="Tahoma" w:cs="Tahoma"/>
        </w:rPr>
        <w:t xml:space="preserve">(v nadaljevanju: </w:t>
      </w:r>
      <w:r w:rsidRPr="00A140BB">
        <w:rPr>
          <w:rFonts w:ascii="Tahoma" w:eastAsia="Calibri" w:hAnsi="Tahoma" w:cs="Tahoma"/>
          <w:b/>
          <w:bCs/>
        </w:rPr>
        <w:t>izvajalec</w:t>
      </w:r>
      <w:r w:rsidRPr="00A140BB">
        <w:rPr>
          <w:rFonts w:ascii="Tahoma" w:eastAsia="Calibri" w:hAnsi="Tahoma" w:cs="Tahoma"/>
        </w:rPr>
        <w:t>)</w:t>
      </w:r>
    </w:p>
    <w:p w14:paraId="067B86FF" w14:textId="77777777" w:rsidR="003F0BC5" w:rsidRPr="00A140BB" w:rsidRDefault="003F0BC5" w:rsidP="0052457F">
      <w:pPr>
        <w:keepNext/>
        <w:keepLines/>
        <w:ind w:right="-476"/>
        <w:rPr>
          <w:rFonts w:ascii="Tahoma" w:eastAsia="Calibri" w:hAnsi="Tahoma" w:cs="Tahoma"/>
        </w:rPr>
      </w:pPr>
    </w:p>
    <w:p w14:paraId="4BF6A992" w14:textId="77777777" w:rsidR="003F0BC5" w:rsidRPr="00A140BB" w:rsidRDefault="003F0BC5" w:rsidP="0052457F">
      <w:pPr>
        <w:keepNext/>
        <w:keepLines/>
        <w:ind w:right="-476"/>
        <w:rPr>
          <w:rFonts w:ascii="Tahoma" w:eastAsia="Calibri" w:hAnsi="Tahoma" w:cs="Tahoma"/>
        </w:rPr>
      </w:pPr>
      <w:r w:rsidRPr="00A140BB">
        <w:rPr>
          <w:rFonts w:ascii="Tahoma" w:eastAsia="Calibri" w:hAnsi="Tahoma" w:cs="Tahoma"/>
        </w:rPr>
        <w:t>(v nadaljevanju: naročnik in izvajalec skupaj/posamično: podpisnik/a sporazuma)</w:t>
      </w:r>
    </w:p>
    <w:p w14:paraId="50D42413" w14:textId="77777777" w:rsidR="003F0BC5" w:rsidRPr="00A140BB" w:rsidRDefault="003F0BC5" w:rsidP="0052457F">
      <w:pPr>
        <w:keepNext/>
        <w:keepLines/>
        <w:rPr>
          <w:rFonts w:ascii="Tahoma" w:eastAsia="Calibri" w:hAnsi="Tahoma" w:cs="Tahoma"/>
        </w:rPr>
      </w:pPr>
    </w:p>
    <w:p w14:paraId="7578C52A" w14:textId="77777777" w:rsidR="003F0BC5" w:rsidRPr="00A140BB" w:rsidRDefault="003F0BC5" w:rsidP="0052457F">
      <w:pPr>
        <w:keepNext/>
        <w:keepLines/>
        <w:rPr>
          <w:rFonts w:ascii="Tahoma" w:eastAsia="Calibri" w:hAnsi="Tahoma" w:cs="Tahoma"/>
        </w:rPr>
      </w:pPr>
    </w:p>
    <w:p w14:paraId="3530DB6A" w14:textId="77777777" w:rsidR="003F0BC5" w:rsidRPr="00A140BB" w:rsidRDefault="003F0BC5" w:rsidP="0052457F">
      <w:pPr>
        <w:keepNext/>
        <w:keepLines/>
        <w:rPr>
          <w:rFonts w:ascii="Tahoma" w:eastAsia="Calibri" w:hAnsi="Tahoma" w:cs="Tahoma"/>
        </w:rPr>
      </w:pPr>
    </w:p>
    <w:p w14:paraId="2E5E2E6D"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jc w:val="center"/>
        <w:rPr>
          <w:rFonts w:ascii="Tahoma" w:eastAsia="Calibri" w:hAnsi="Tahoma" w:cs="Tahoma"/>
          <w:b/>
        </w:rPr>
      </w:pPr>
    </w:p>
    <w:p w14:paraId="6E27D8EC"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jc w:val="center"/>
        <w:rPr>
          <w:rFonts w:ascii="Tahoma" w:eastAsia="Calibri" w:hAnsi="Tahoma" w:cs="Tahoma"/>
          <w:b/>
        </w:rPr>
      </w:pPr>
      <w:r w:rsidRPr="00A140BB">
        <w:rPr>
          <w:rFonts w:ascii="Tahoma" w:eastAsia="Calibri" w:hAnsi="Tahoma" w:cs="Tahoma"/>
          <w:b/>
        </w:rPr>
        <w:t>PISNI SPORAZUM</w:t>
      </w:r>
    </w:p>
    <w:p w14:paraId="09B9C0F6"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jc w:val="center"/>
        <w:rPr>
          <w:rFonts w:ascii="Tahoma" w:eastAsia="Calibri" w:hAnsi="Tahoma" w:cs="Tahoma"/>
          <w:b/>
        </w:rPr>
      </w:pPr>
    </w:p>
    <w:p w14:paraId="362C4E25"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jc w:val="center"/>
        <w:rPr>
          <w:rFonts w:ascii="Tahoma" w:eastAsia="Calibri" w:hAnsi="Tahoma" w:cs="Tahoma"/>
          <w:b/>
        </w:rPr>
      </w:pPr>
      <w:r w:rsidRPr="00A140BB">
        <w:rPr>
          <w:rFonts w:ascii="Tahoma" w:eastAsia="Calibri" w:hAnsi="Tahoma" w:cs="Tahoma"/>
          <w:b/>
        </w:rPr>
        <w:t>O SKUPNIH VARNOSTNIH UKREPIH IN RAVNANJU Z OKOLJEM V</w:t>
      </w:r>
    </w:p>
    <w:p w14:paraId="5CBEC4CB"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jc w:val="center"/>
        <w:rPr>
          <w:rFonts w:ascii="Tahoma" w:eastAsia="Calibri" w:hAnsi="Tahoma" w:cs="Tahoma"/>
          <w:b/>
        </w:rPr>
      </w:pPr>
      <w:r w:rsidRPr="00A140BB">
        <w:rPr>
          <w:rFonts w:ascii="Tahoma" w:eastAsia="Calibri" w:hAnsi="Tahoma" w:cs="Tahoma"/>
          <w:b/>
        </w:rPr>
        <w:t xml:space="preserve">JAVNEM PODJETJU ENERGETIKA LJUBLJANA d.o.o. </w:t>
      </w:r>
    </w:p>
    <w:p w14:paraId="1D909A68"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jc w:val="center"/>
        <w:rPr>
          <w:rFonts w:ascii="Tahoma" w:eastAsia="Calibri" w:hAnsi="Tahoma" w:cs="Tahoma"/>
        </w:rPr>
      </w:pPr>
      <w:r w:rsidRPr="00A140BB">
        <w:rPr>
          <w:rFonts w:ascii="Tahoma" w:eastAsia="Calibri" w:hAnsi="Tahoma" w:cs="Tahoma"/>
        </w:rPr>
        <w:t>(v nadaljevanju: Sporazum)</w:t>
      </w:r>
    </w:p>
    <w:p w14:paraId="4F804885"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rPr>
          <w:rFonts w:ascii="Tahoma" w:hAnsi="Tahoma" w:cs="Tahoma"/>
          <w:b/>
          <w:noProof/>
        </w:rPr>
      </w:pPr>
    </w:p>
    <w:p w14:paraId="076AEDC3"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jc w:val="center"/>
        <w:rPr>
          <w:rFonts w:ascii="Tahoma" w:hAnsi="Tahoma" w:cs="Tahoma"/>
          <w:b/>
        </w:rPr>
      </w:pPr>
      <w:r w:rsidRPr="00A140BB">
        <w:rPr>
          <w:rFonts w:ascii="Tahoma" w:hAnsi="Tahoma" w:cs="Tahoma"/>
          <w:b/>
        </w:rPr>
        <w:t>za dela po okvirnem sporazumu za</w:t>
      </w:r>
    </w:p>
    <w:p w14:paraId="2C300458"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jc w:val="center"/>
        <w:rPr>
          <w:rFonts w:ascii="Tahoma" w:hAnsi="Tahoma" w:cs="Tahoma"/>
        </w:rPr>
      </w:pPr>
      <w:r w:rsidRPr="00A140BB">
        <w:rPr>
          <w:rFonts w:ascii="Tahoma" w:hAnsi="Tahoma" w:cs="Tahoma"/>
          <w:b/>
        </w:rPr>
        <w:t>OKOLJSKO MANJ OBREMENJUJOČE ČIŠČENJE POSLOVNIH PROSTOROV</w:t>
      </w:r>
      <w:r w:rsidRPr="00A140BB">
        <w:rPr>
          <w:rFonts w:ascii="Tahoma" w:hAnsi="Tahoma" w:cs="Tahoma"/>
        </w:rPr>
        <w:t xml:space="preserve"> </w:t>
      </w:r>
    </w:p>
    <w:p w14:paraId="492367C7"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jc w:val="center"/>
        <w:rPr>
          <w:rFonts w:ascii="Tahoma" w:hAnsi="Tahoma" w:cs="Tahoma"/>
        </w:rPr>
      </w:pPr>
    </w:p>
    <w:p w14:paraId="6E5125E4"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jc w:val="center"/>
        <w:rPr>
          <w:rFonts w:ascii="Tahoma" w:hAnsi="Tahoma" w:cs="Tahoma"/>
          <w:b/>
        </w:rPr>
      </w:pPr>
      <w:r w:rsidRPr="00A140BB">
        <w:rPr>
          <w:rFonts w:ascii="Tahoma" w:hAnsi="Tahoma" w:cs="Tahoma"/>
        </w:rPr>
        <w:t>iz Sklopa št. _: ________________________________</w:t>
      </w:r>
    </w:p>
    <w:p w14:paraId="3A278B8C" w14:textId="77777777" w:rsidR="003F0BC5" w:rsidRPr="00A140BB" w:rsidRDefault="003F0BC5" w:rsidP="0052457F">
      <w:pPr>
        <w:keepNext/>
        <w:keepLines/>
        <w:pBdr>
          <w:top w:val="single" w:sz="6" w:space="1" w:color="auto"/>
          <w:left w:val="single" w:sz="6" w:space="4" w:color="auto"/>
          <w:bottom w:val="single" w:sz="6" w:space="1" w:color="auto"/>
          <w:right w:val="single" w:sz="6" w:space="4" w:color="auto"/>
        </w:pBdr>
        <w:jc w:val="center"/>
        <w:rPr>
          <w:rFonts w:ascii="Tahoma" w:hAnsi="Tahoma" w:cs="Tahoma"/>
          <w:b/>
        </w:rPr>
      </w:pPr>
    </w:p>
    <w:p w14:paraId="1A214D1B" w14:textId="77777777" w:rsidR="003F0BC5" w:rsidRPr="00A140BB" w:rsidRDefault="003F0BC5" w:rsidP="0052457F">
      <w:pPr>
        <w:keepNext/>
        <w:keepLines/>
        <w:rPr>
          <w:rFonts w:ascii="Tahoma" w:eastAsia="Calibri" w:hAnsi="Tahoma" w:cs="Tahoma"/>
        </w:rPr>
      </w:pPr>
    </w:p>
    <w:p w14:paraId="0A97D715" w14:textId="77777777" w:rsidR="003F0BC5" w:rsidRPr="00A140BB" w:rsidRDefault="003F0BC5" w:rsidP="0052457F">
      <w:pPr>
        <w:keepNext/>
        <w:keepLines/>
        <w:rPr>
          <w:rFonts w:ascii="Tahoma" w:eastAsia="Calibri" w:hAnsi="Tahoma" w:cs="Tahoma"/>
        </w:rPr>
      </w:pPr>
    </w:p>
    <w:p w14:paraId="7E230509" w14:textId="77777777" w:rsidR="003F0BC5" w:rsidRPr="00A140BB" w:rsidRDefault="003F0BC5" w:rsidP="0052457F">
      <w:pPr>
        <w:keepNext/>
        <w:keepLines/>
        <w:rPr>
          <w:rFonts w:ascii="Tahoma" w:eastAsia="Calibri" w:hAnsi="Tahoma" w:cs="Tahoma"/>
        </w:rPr>
      </w:pPr>
    </w:p>
    <w:p w14:paraId="20852441" w14:textId="77777777" w:rsidR="003F0BC5" w:rsidRPr="00A140BB" w:rsidRDefault="003F0BC5" w:rsidP="0052457F">
      <w:pPr>
        <w:keepNext/>
        <w:keepLines/>
        <w:rPr>
          <w:rFonts w:ascii="Tahoma" w:eastAsia="Calibri" w:hAnsi="Tahoma" w:cs="Tahoma"/>
        </w:rPr>
      </w:pPr>
    </w:p>
    <w:p w14:paraId="2ECCA05D" w14:textId="77777777" w:rsidR="003F0BC5" w:rsidRPr="00A140BB" w:rsidRDefault="003F0BC5" w:rsidP="0052457F">
      <w:pPr>
        <w:keepNext/>
        <w:keepLines/>
        <w:rPr>
          <w:rFonts w:ascii="Tahoma" w:eastAsia="Calibri" w:hAnsi="Tahoma" w:cs="Tahoma"/>
        </w:rPr>
      </w:pPr>
    </w:p>
    <w:p w14:paraId="7B30E5F3" w14:textId="77777777" w:rsidR="003F0BC5" w:rsidRPr="00A140BB" w:rsidRDefault="003F0BC5" w:rsidP="0052457F">
      <w:pPr>
        <w:keepNext/>
        <w:keepLines/>
        <w:rPr>
          <w:rFonts w:ascii="Tahoma" w:eastAsia="Calibri" w:hAnsi="Tahoma" w:cs="Tahoma"/>
        </w:rPr>
      </w:pPr>
    </w:p>
    <w:p w14:paraId="1DF29723" w14:textId="77777777" w:rsidR="003F0BC5" w:rsidRPr="00A140BB" w:rsidRDefault="003F0BC5" w:rsidP="0052457F">
      <w:pPr>
        <w:keepNext/>
        <w:keepLines/>
        <w:rPr>
          <w:rFonts w:ascii="Tahoma" w:eastAsia="Calibri" w:hAnsi="Tahoma" w:cs="Tahoma"/>
        </w:rPr>
      </w:pPr>
    </w:p>
    <w:p w14:paraId="7E9CD6EE" w14:textId="77777777" w:rsidR="003F0BC5" w:rsidRPr="00A140BB" w:rsidRDefault="003F0BC5" w:rsidP="0052457F">
      <w:pPr>
        <w:keepNext/>
        <w:keepLines/>
        <w:rPr>
          <w:rFonts w:ascii="Tahoma" w:eastAsia="Calibri" w:hAnsi="Tahoma" w:cs="Tahoma"/>
        </w:rPr>
      </w:pPr>
    </w:p>
    <w:p w14:paraId="61EE51A9" w14:textId="4035CCCE" w:rsidR="003F0BC5" w:rsidRDefault="003F0BC5" w:rsidP="0052457F">
      <w:pPr>
        <w:keepNext/>
        <w:keepLines/>
        <w:rPr>
          <w:rFonts w:ascii="Tahoma" w:eastAsia="Calibri" w:hAnsi="Tahoma" w:cs="Tahoma"/>
        </w:rPr>
      </w:pPr>
    </w:p>
    <w:p w14:paraId="6AFEC5C3" w14:textId="77777777" w:rsidR="009333CF" w:rsidRPr="00A140BB" w:rsidRDefault="009333CF" w:rsidP="0052457F">
      <w:pPr>
        <w:keepNext/>
        <w:keepLines/>
        <w:rPr>
          <w:rFonts w:ascii="Tahoma" w:eastAsia="Calibri" w:hAnsi="Tahoma" w:cs="Tahoma"/>
        </w:rPr>
      </w:pPr>
    </w:p>
    <w:p w14:paraId="0EBF9B23" w14:textId="77777777" w:rsidR="003F0BC5" w:rsidRPr="00A140BB" w:rsidRDefault="003F0BC5" w:rsidP="0052457F">
      <w:pPr>
        <w:keepNext/>
        <w:keepLines/>
        <w:rPr>
          <w:rFonts w:ascii="Tahoma" w:eastAsia="Calibri" w:hAnsi="Tahoma" w:cs="Tahoma"/>
        </w:rPr>
      </w:pPr>
    </w:p>
    <w:p w14:paraId="67AF3FEA" w14:textId="77777777" w:rsidR="003F0BC5" w:rsidRPr="00A140BB" w:rsidRDefault="003F0BC5" w:rsidP="0052457F">
      <w:pPr>
        <w:keepNext/>
        <w:keepLines/>
        <w:rPr>
          <w:rFonts w:ascii="Tahoma" w:eastAsia="Calibri" w:hAnsi="Tahoma" w:cs="Tahoma"/>
        </w:rPr>
      </w:pPr>
    </w:p>
    <w:p w14:paraId="6EFC7367" w14:textId="77777777" w:rsidR="003F0BC5" w:rsidRPr="00A140BB" w:rsidRDefault="003F0BC5" w:rsidP="0052457F">
      <w:pPr>
        <w:keepNext/>
        <w:keepLines/>
        <w:numPr>
          <w:ilvl w:val="0"/>
          <w:numId w:val="16"/>
        </w:numPr>
        <w:tabs>
          <w:tab w:val="left" w:pos="709"/>
        </w:tabs>
        <w:spacing w:after="200" w:line="276" w:lineRule="auto"/>
        <w:ind w:left="709" w:right="45" w:hanging="709"/>
        <w:jc w:val="both"/>
        <w:rPr>
          <w:rFonts w:ascii="Tahoma" w:hAnsi="Tahoma" w:cs="Tahoma"/>
          <w:b/>
          <w:bCs/>
        </w:rPr>
      </w:pPr>
      <w:r w:rsidRPr="00A140BB">
        <w:rPr>
          <w:rFonts w:ascii="Tahoma" w:hAnsi="Tahoma" w:cs="Tahoma"/>
          <w:b/>
          <w:bCs/>
        </w:rPr>
        <w:lastRenderedPageBreak/>
        <w:t>SPLOŠNA DOLOČILA</w:t>
      </w:r>
    </w:p>
    <w:p w14:paraId="65E429BB" w14:textId="14E89AAD" w:rsidR="003F0BC5" w:rsidRPr="00A140BB" w:rsidRDefault="003F0BC5" w:rsidP="0052457F">
      <w:pPr>
        <w:keepNext/>
        <w:keepLines/>
        <w:tabs>
          <w:tab w:val="left" w:pos="426"/>
        </w:tabs>
        <w:ind w:left="705" w:right="45" w:hanging="705"/>
        <w:jc w:val="both"/>
        <w:rPr>
          <w:rFonts w:ascii="Tahoma" w:hAnsi="Tahoma" w:cs="Tahoma"/>
          <w:bCs/>
        </w:rPr>
      </w:pPr>
      <w:r w:rsidRPr="00A140BB">
        <w:rPr>
          <w:rFonts w:ascii="Tahoma" w:hAnsi="Tahoma" w:cs="Tahoma"/>
          <w:b/>
          <w:bCs/>
        </w:rPr>
        <w:t xml:space="preserve">I.1. </w:t>
      </w:r>
      <w:r w:rsidRPr="00A140BB">
        <w:rPr>
          <w:rFonts w:ascii="Tahoma" w:hAnsi="Tahoma" w:cs="Tahoma"/>
          <w:b/>
          <w:bCs/>
        </w:rPr>
        <w:tab/>
      </w:r>
      <w:r w:rsidR="002A6DB6" w:rsidRPr="00A140BB">
        <w:rPr>
          <w:rFonts w:ascii="Tahoma" w:hAnsi="Tahoma" w:cs="Tahoma"/>
          <w:b/>
          <w:bCs/>
        </w:rPr>
        <w:tab/>
      </w:r>
      <w:r w:rsidRPr="00A140BB">
        <w:rPr>
          <w:rFonts w:ascii="Tahoma" w:hAnsi="Tahoma" w:cs="Tahoma"/>
          <w:bCs/>
        </w:rPr>
        <w:t xml:space="preserve">S tem dokumentom se urejajo na delovišču, ki je na območju JAVNEGA PODJETJA ENERGETIKA LJUBLJANA d. o. o., na lokaciji naročnika Verovškova ulica 62, Verovškova ulica 70 in Toplarniška ulica 19, Ljubljana, skupni varnostni ukrepi, skupna organizacija varnosti pri delu, ter obveznosti in pravice delavcev, ki jim je naložena skrb za izvajanje in zagotavljanje varnih delovnih pogojev na skupnem delovišču. </w:t>
      </w:r>
    </w:p>
    <w:p w14:paraId="7D21D9C0" w14:textId="77777777" w:rsidR="003F0BC5" w:rsidRPr="00A140BB" w:rsidRDefault="003F0BC5" w:rsidP="0052457F">
      <w:pPr>
        <w:keepNext/>
        <w:keepLines/>
        <w:tabs>
          <w:tab w:val="left" w:pos="426"/>
        </w:tabs>
        <w:ind w:right="45"/>
        <w:jc w:val="both"/>
        <w:rPr>
          <w:rFonts w:ascii="Tahoma" w:hAnsi="Tahoma" w:cs="Tahoma"/>
          <w:bCs/>
        </w:rPr>
      </w:pPr>
    </w:p>
    <w:p w14:paraId="16AB8D65" w14:textId="77777777" w:rsidR="003F0BC5" w:rsidRPr="00A140BB" w:rsidRDefault="003F0BC5" w:rsidP="0052457F">
      <w:pPr>
        <w:keepNext/>
        <w:keepLines/>
        <w:tabs>
          <w:tab w:val="left" w:pos="426"/>
        </w:tabs>
        <w:ind w:left="705" w:right="45" w:hanging="705"/>
        <w:jc w:val="both"/>
        <w:rPr>
          <w:rFonts w:ascii="Tahoma" w:hAnsi="Tahoma" w:cs="Tahoma"/>
          <w:bCs/>
        </w:rPr>
      </w:pPr>
      <w:r w:rsidRPr="00A140BB">
        <w:rPr>
          <w:rFonts w:ascii="Tahoma" w:hAnsi="Tahoma" w:cs="Tahoma"/>
          <w:b/>
          <w:bCs/>
        </w:rPr>
        <w:t xml:space="preserve">           </w:t>
      </w:r>
      <w:r w:rsidRPr="00A140BB">
        <w:rPr>
          <w:rFonts w:ascii="Tahoma" w:eastAsia="Calibri" w:hAnsi="Tahoma" w:cs="Tahoma"/>
        </w:rPr>
        <w:t xml:space="preserve">Kot skupno delovišče se šteje tista delovna površina, kjer istočasno opravljajo dela delavci dveh ali več izvajalcev. </w:t>
      </w:r>
      <w:r w:rsidRPr="00A140BB">
        <w:rPr>
          <w:rFonts w:ascii="Tahoma" w:hAnsi="Tahoma" w:cs="Tahoma"/>
          <w:bCs/>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4E5C0BDF" w14:textId="77777777" w:rsidR="003F0BC5" w:rsidRPr="00A140BB" w:rsidRDefault="003F0BC5" w:rsidP="0052457F">
      <w:pPr>
        <w:keepNext/>
        <w:keepLines/>
        <w:tabs>
          <w:tab w:val="left" w:pos="426"/>
        </w:tabs>
        <w:ind w:left="705" w:right="45" w:hanging="705"/>
        <w:jc w:val="both"/>
        <w:rPr>
          <w:rFonts w:ascii="Tahoma" w:hAnsi="Tahoma" w:cs="Tahoma"/>
          <w:bCs/>
        </w:rPr>
      </w:pPr>
      <w:r w:rsidRPr="00A140BB">
        <w:rPr>
          <w:rFonts w:ascii="Tahoma" w:hAnsi="Tahoma" w:cs="Tahoma"/>
          <w:b/>
          <w:bCs/>
        </w:rPr>
        <w:t xml:space="preserve">           </w:t>
      </w:r>
    </w:p>
    <w:p w14:paraId="3C403BFC" w14:textId="77777777" w:rsidR="003F0BC5" w:rsidRPr="00A140BB" w:rsidRDefault="003F0BC5" w:rsidP="0052457F">
      <w:pPr>
        <w:keepNext/>
        <w:keepLines/>
        <w:tabs>
          <w:tab w:val="left" w:pos="426"/>
        </w:tabs>
        <w:ind w:left="705" w:right="45" w:hanging="705"/>
        <w:jc w:val="both"/>
        <w:rPr>
          <w:rFonts w:ascii="Tahoma" w:hAnsi="Tahoma" w:cs="Tahoma"/>
          <w:bCs/>
        </w:rPr>
      </w:pPr>
      <w:r w:rsidRPr="00A140BB">
        <w:rPr>
          <w:rFonts w:ascii="Tahoma" w:hAnsi="Tahoma" w:cs="Tahoma"/>
          <w:bCs/>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074A0173" w14:textId="77777777" w:rsidR="003F0BC5" w:rsidRPr="00A140BB" w:rsidRDefault="003F0BC5" w:rsidP="0052457F">
      <w:pPr>
        <w:keepNext/>
        <w:keepLines/>
        <w:tabs>
          <w:tab w:val="left" w:pos="426"/>
        </w:tabs>
        <w:ind w:left="705" w:right="45" w:hanging="705"/>
        <w:jc w:val="both"/>
        <w:rPr>
          <w:rFonts w:ascii="Tahoma" w:hAnsi="Tahoma" w:cs="Tahoma"/>
          <w:bCs/>
        </w:rPr>
      </w:pPr>
    </w:p>
    <w:p w14:paraId="3D265685" w14:textId="77777777" w:rsidR="003F0BC5" w:rsidRPr="00A140BB" w:rsidRDefault="003F0BC5" w:rsidP="0052457F">
      <w:pPr>
        <w:keepNext/>
        <w:keepLines/>
        <w:tabs>
          <w:tab w:val="left" w:pos="426"/>
        </w:tabs>
        <w:ind w:left="705" w:right="45" w:hanging="705"/>
        <w:jc w:val="both"/>
        <w:rPr>
          <w:rFonts w:ascii="Tahoma" w:hAnsi="Tahoma" w:cs="Tahoma"/>
          <w:bCs/>
        </w:rPr>
      </w:pPr>
      <w:r w:rsidRPr="00A140BB">
        <w:rPr>
          <w:rFonts w:ascii="Tahoma" w:hAnsi="Tahoma" w:cs="Tahoma"/>
          <w:b/>
          <w:bCs/>
        </w:rPr>
        <w:t xml:space="preserve">I.2.     </w:t>
      </w:r>
      <w:r w:rsidRPr="00A140BB">
        <w:rPr>
          <w:rFonts w:ascii="Tahoma" w:hAnsi="Tahoma" w:cs="Tahoma"/>
          <w:bCs/>
        </w:rPr>
        <w:t>Pisni sporazum o skupnih varnostnih ukrepih in ravnanju z okoljem (v nadaljevanju: sporazum) velja za dela določena v skladu s tem okvirnim sporazumom.</w:t>
      </w:r>
    </w:p>
    <w:p w14:paraId="02D1F992" w14:textId="77777777" w:rsidR="003F0BC5" w:rsidRPr="00A140BB" w:rsidRDefault="003F0BC5" w:rsidP="0052457F">
      <w:pPr>
        <w:keepNext/>
        <w:keepLines/>
        <w:tabs>
          <w:tab w:val="left" w:pos="426"/>
        </w:tabs>
        <w:ind w:left="705" w:right="45" w:hanging="705"/>
        <w:jc w:val="both"/>
        <w:rPr>
          <w:rFonts w:ascii="Tahoma" w:hAnsi="Tahoma" w:cs="Tahoma"/>
          <w:bCs/>
        </w:rPr>
      </w:pPr>
    </w:p>
    <w:p w14:paraId="4C6013EE" w14:textId="77777777" w:rsidR="003F0BC5" w:rsidRPr="00A140BB" w:rsidRDefault="003F0BC5" w:rsidP="0052457F">
      <w:pPr>
        <w:keepNext/>
        <w:keepLines/>
        <w:tabs>
          <w:tab w:val="left" w:pos="426"/>
        </w:tabs>
        <w:ind w:left="705" w:right="45" w:hanging="705"/>
        <w:jc w:val="both"/>
        <w:rPr>
          <w:rFonts w:ascii="Tahoma" w:hAnsi="Tahoma" w:cs="Tahoma"/>
          <w:bCs/>
        </w:rPr>
      </w:pPr>
      <w:r w:rsidRPr="00A140BB">
        <w:rPr>
          <w:rFonts w:ascii="Tahoma" w:hAnsi="Tahoma" w:cs="Tahoma"/>
          <w:b/>
          <w:bCs/>
        </w:rPr>
        <w:t>I.3</w:t>
      </w:r>
      <w:r w:rsidRPr="00A140BB">
        <w:rPr>
          <w:rFonts w:ascii="Tahoma" w:hAnsi="Tahoma" w:cs="Tahoma"/>
          <w:bCs/>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1CE96CA7" w14:textId="77777777" w:rsidR="003F0BC5" w:rsidRPr="00A140BB" w:rsidRDefault="003F0BC5" w:rsidP="0052457F">
      <w:pPr>
        <w:keepNext/>
        <w:keepLines/>
        <w:tabs>
          <w:tab w:val="left" w:pos="709"/>
        </w:tabs>
        <w:spacing w:line="276" w:lineRule="auto"/>
        <w:ind w:right="45"/>
        <w:jc w:val="both"/>
        <w:rPr>
          <w:rFonts w:ascii="Tahoma" w:eastAsia="Calibri" w:hAnsi="Tahoma" w:cs="Tahoma"/>
          <w:b/>
        </w:rPr>
      </w:pPr>
    </w:p>
    <w:p w14:paraId="41FA0F52" w14:textId="77777777" w:rsidR="003F0BC5" w:rsidRPr="00A140BB" w:rsidRDefault="003F0BC5" w:rsidP="0052457F">
      <w:pPr>
        <w:keepNext/>
        <w:keepLines/>
        <w:tabs>
          <w:tab w:val="left" w:pos="709"/>
        </w:tabs>
        <w:spacing w:after="200" w:line="276" w:lineRule="auto"/>
        <w:ind w:right="45"/>
        <w:jc w:val="both"/>
        <w:rPr>
          <w:rFonts w:ascii="Tahoma" w:eastAsia="Calibri" w:hAnsi="Tahoma" w:cs="Tahoma"/>
          <w:b/>
        </w:rPr>
      </w:pPr>
      <w:r w:rsidRPr="00A140BB">
        <w:rPr>
          <w:rFonts w:ascii="Tahoma" w:eastAsia="Calibri" w:hAnsi="Tahoma" w:cs="Tahoma"/>
          <w:b/>
        </w:rPr>
        <w:t>II.</w:t>
      </w:r>
      <w:r w:rsidRPr="00A140BB">
        <w:rPr>
          <w:rFonts w:ascii="Tahoma" w:eastAsia="Calibri" w:hAnsi="Tahoma" w:cs="Tahoma"/>
        </w:rPr>
        <w:t xml:space="preserve"> </w:t>
      </w:r>
      <w:r w:rsidRPr="00A140BB">
        <w:rPr>
          <w:rFonts w:ascii="Tahoma" w:eastAsia="Calibri" w:hAnsi="Tahoma" w:cs="Tahoma"/>
        </w:rPr>
        <w:tab/>
      </w:r>
      <w:r w:rsidRPr="00A140BB">
        <w:rPr>
          <w:rFonts w:ascii="Tahoma" w:eastAsia="Calibri" w:hAnsi="Tahoma" w:cs="Tahoma"/>
          <w:b/>
        </w:rPr>
        <w:t xml:space="preserve">DOLOČITEV DRUGIH OBVEZNOSTI STRANK OKVIRNEGA SPORAZUMA </w:t>
      </w:r>
    </w:p>
    <w:p w14:paraId="312A8FA9" w14:textId="77777777" w:rsidR="003F0BC5" w:rsidRPr="00A140BB" w:rsidRDefault="003F0BC5" w:rsidP="0052457F">
      <w:pPr>
        <w:keepNext/>
        <w:keepLines/>
        <w:ind w:left="705" w:hanging="705"/>
        <w:jc w:val="both"/>
        <w:rPr>
          <w:rFonts w:ascii="Tahoma" w:eastAsia="Calibri" w:hAnsi="Tahoma" w:cs="Tahoma"/>
          <w:b/>
        </w:rPr>
      </w:pPr>
      <w:r w:rsidRPr="00A140BB">
        <w:rPr>
          <w:rFonts w:ascii="Tahoma" w:eastAsia="Calibri" w:hAnsi="Tahoma" w:cs="Tahoma"/>
          <w:b/>
        </w:rPr>
        <w:t>II.1.   Skupne obveznosti strank okvirnega sporazuma:</w:t>
      </w:r>
    </w:p>
    <w:p w14:paraId="48D61C30" w14:textId="77777777" w:rsidR="003F0BC5" w:rsidRPr="00A140BB" w:rsidRDefault="003F0BC5" w:rsidP="0052457F">
      <w:pPr>
        <w:keepNext/>
        <w:keepLines/>
        <w:ind w:left="705" w:hanging="705"/>
        <w:jc w:val="both"/>
        <w:rPr>
          <w:rFonts w:ascii="Tahoma" w:eastAsia="Calibri" w:hAnsi="Tahoma" w:cs="Tahoma"/>
          <w:b/>
        </w:rPr>
      </w:pPr>
    </w:p>
    <w:p w14:paraId="59043673" w14:textId="77777777" w:rsidR="003F0BC5" w:rsidRPr="00A140BB" w:rsidRDefault="003F0BC5" w:rsidP="0052457F">
      <w:pPr>
        <w:keepNext/>
        <w:keepLines/>
        <w:ind w:left="705" w:hanging="705"/>
        <w:jc w:val="both"/>
        <w:rPr>
          <w:rFonts w:ascii="Tahoma" w:eastAsia="Calibri" w:hAnsi="Tahoma" w:cs="Tahoma"/>
        </w:rPr>
      </w:pPr>
      <w:r w:rsidRPr="00A140BB">
        <w:rPr>
          <w:rFonts w:ascii="Tahoma" w:eastAsia="Calibri" w:hAnsi="Tahoma" w:cs="Tahoma"/>
        </w:rPr>
        <w:t>Stranki okvirnega sporazuma imata na skupnem delovišču zlasti naslednje skupne obveznosti:</w:t>
      </w:r>
    </w:p>
    <w:p w14:paraId="11A9D1E4" w14:textId="77777777" w:rsidR="003F0BC5" w:rsidRPr="00A140BB" w:rsidRDefault="003F0BC5" w:rsidP="0052457F">
      <w:pPr>
        <w:keepNext/>
        <w:keepLines/>
        <w:ind w:left="705" w:hanging="705"/>
        <w:jc w:val="both"/>
        <w:rPr>
          <w:rFonts w:ascii="Tahoma" w:eastAsia="Calibri" w:hAnsi="Tahoma" w:cs="Tahoma"/>
        </w:rPr>
      </w:pPr>
    </w:p>
    <w:p w14:paraId="3AE5D1D3" w14:textId="77777777" w:rsidR="003F0BC5" w:rsidRPr="00A140BB" w:rsidRDefault="003F0BC5" w:rsidP="0052457F">
      <w:pPr>
        <w:keepNext/>
        <w:keepLines/>
        <w:numPr>
          <w:ilvl w:val="0"/>
          <w:numId w:val="39"/>
        </w:numPr>
        <w:tabs>
          <w:tab w:val="left" w:pos="709"/>
        </w:tabs>
        <w:ind w:right="45"/>
        <w:contextualSpacing/>
        <w:jc w:val="both"/>
        <w:rPr>
          <w:rFonts w:ascii="Tahoma" w:eastAsia="Calibri" w:hAnsi="Tahoma" w:cs="Tahoma"/>
        </w:rPr>
      </w:pPr>
      <w:r w:rsidRPr="00A140BB">
        <w:rPr>
          <w:rFonts w:ascii="Tahoma" w:eastAsia="Calibri" w:hAnsi="Tahoma" w:cs="Tahoma"/>
        </w:rPr>
        <w:t>storitve na delovišču se ne smejo pričeti, dokler niso zagotovljeni vsi predpisani ukrepi navedeni v tem sporazumu;</w:t>
      </w:r>
    </w:p>
    <w:p w14:paraId="1DAF55C2" w14:textId="77777777" w:rsidR="003F0BC5" w:rsidRPr="00A140BB" w:rsidRDefault="003F0BC5" w:rsidP="0052457F">
      <w:pPr>
        <w:keepNext/>
        <w:keepLines/>
        <w:numPr>
          <w:ilvl w:val="0"/>
          <w:numId w:val="39"/>
        </w:numPr>
        <w:tabs>
          <w:tab w:val="left" w:pos="709"/>
        </w:tabs>
        <w:ind w:right="45"/>
        <w:contextualSpacing/>
        <w:jc w:val="both"/>
        <w:rPr>
          <w:rFonts w:ascii="Tahoma" w:eastAsia="Calibri" w:hAnsi="Tahoma" w:cs="Tahoma"/>
        </w:rPr>
      </w:pPr>
      <w:r w:rsidRPr="00A140BB">
        <w:rPr>
          <w:rFonts w:ascii="Tahoma" w:eastAsia="Calibri" w:hAnsi="Tahoma" w:cs="Tahoma"/>
        </w:rPr>
        <w:t>delovišče mora izvajalec po predhodnem dogovoru s skrbnikom okvirnega sporazuma primerno urediti, zavarovati, označiti, preprečiti dostop nepooblaščenim osebam, urediti poti in zavarovati nevarne cone in sicer tako, da:</w:t>
      </w:r>
    </w:p>
    <w:p w14:paraId="6A79BF9A" w14:textId="77777777" w:rsidR="003F0BC5" w:rsidRPr="00A140BB" w:rsidRDefault="003F0BC5" w:rsidP="0052457F">
      <w:pPr>
        <w:keepNext/>
        <w:keepLines/>
        <w:numPr>
          <w:ilvl w:val="0"/>
          <w:numId w:val="28"/>
        </w:numPr>
        <w:tabs>
          <w:tab w:val="left" w:pos="709"/>
        </w:tabs>
        <w:ind w:right="45"/>
        <w:contextualSpacing/>
        <w:jc w:val="both"/>
        <w:rPr>
          <w:rFonts w:ascii="Tahoma" w:eastAsia="Calibri" w:hAnsi="Tahoma" w:cs="Tahoma"/>
        </w:rPr>
      </w:pPr>
      <w:r w:rsidRPr="00A140BB">
        <w:rPr>
          <w:rFonts w:ascii="Tahoma" w:eastAsia="Calibri" w:hAnsi="Tahoma" w:cs="Tahoma"/>
        </w:rPr>
        <w:t>zagotovita varne poti za gibanje, da bodo evakuacijske poti stalno proste in prehodne oziroma prevozne;</w:t>
      </w:r>
    </w:p>
    <w:p w14:paraId="5BB865C3"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skupaj določita: kraj, prostore in način razmestitve in shranjevanja materiala,</w:t>
      </w:r>
    </w:p>
    <w:p w14:paraId="4C24DC7B"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določita prostore za hrambo nevarnega materiala,</w:t>
      </w:r>
    </w:p>
    <w:p w14:paraId="3D2B3114"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določita način prevažanja, nakladanja in razkladanja materiala in težkih predmetov,</w:t>
      </w:r>
    </w:p>
    <w:p w14:paraId="3D06904D"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določita način zavarovanja nevarnih mest na ogroženih območjih na delovišču,</w:t>
      </w:r>
    </w:p>
    <w:p w14:paraId="3FDAB11D"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določita način dela in zavarujeta dela v neposredni bližini ali na krajih, kjer nastajajo zdravju škodljivi plini, prah in hlapi ali kjer lahko nastane požar ali eksplozija,</w:t>
      </w:r>
    </w:p>
    <w:p w14:paraId="43C988E4"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določita namestitev električne napeljave za pogon naprav in strojev ter razsvetljave,</w:t>
      </w:r>
    </w:p>
    <w:p w14:paraId="25956720"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določita mesta za postavitev strojev in naprav ter izvedbo zavarovanja glede na lokacijo,</w:t>
      </w:r>
    </w:p>
    <w:p w14:paraId="6FA1F75C"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določita vrste in načina izvedbe ter prevzem gradbenih odrov,</w:t>
      </w:r>
    </w:p>
    <w:p w14:paraId="339B823A"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določita ukrepe varstva pred požarom ter opreme, naprav in sredstev za gašenje požarov, po potrebi organizirata izvajanje požarne straže,</w:t>
      </w:r>
    </w:p>
    <w:p w14:paraId="6FDFC402"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izvajalec organizira prvo pomoč na delovišču za svoje delavce,</w:t>
      </w:r>
    </w:p>
    <w:p w14:paraId="766F71DE"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pri posebno nevarnih delih, po potrebi dodatno zavarujeta oz. seznanita delavce z nevarnostmi na področju izvajanja del.</w:t>
      </w:r>
    </w:p>
    <w:p w14:paraId="2C703647" w14:textId="77777777" w:rsidR="003F0BC5" w:rsidRPr="00A140BB" w:rsidRDefault="003F0BC5" w:rsidP="0052457F">
      <w:pPr>
        <w:keepNext/>
        <w:keepLines/>
        <w:ind w:left="1440"/>
        <w:contextualSpacing/>
        <w:jc w:val="both"/>
        <w:rPr>
          <w:rFonts w:ascii="Tahoma" w:eastAsia="Calibri" w:hAnsi="Tahoma" w:cs="Tahoma"/>
        </w:rPr>
      </w:pPr>
    </w:p>
    <w:p w14:paraId="67DF1988" w14:textId="77777777" w:rsidR="003F0BC5" w:rsidRPr="00A140BB" w:rsidRDefault="003F0BC5" w:rsidP="0052457F">
      <w:pPr>
        <w:keepNext/>
        <w:keepLines/>
        <w:ind w:left="1440"/>
        <w:contextualSpacing/>
        <w:jc w:val="both"/>
        <w:rPr>
          <w:rFonts w:ascii="Tahoma" w:eastAsia="Calibri" w:hAnsi="Tahoma" w:cs="Tahoma"/>
        </w:rPr>
      </w:pPr>
    </w:p>
    <w:p w14:paraId="74E36B24" w14:textId="77777777" w:rsidR="003F0BC5" w:rsidRPr="00A140BB" w:rsidRDefault="003F0BC5" w:rsidP="0052457F">
      <w:pPr>
        <w:keepNext/>
        <w:keepLines/>
        <w:contextualSpacing/>
        <w:jc w:val="both"/>
        <w:rPr>
          <w:rFonts w:ascii="Tahoma" w:eastAsia="Calibri" w:hAnsi="Tahoma" w:cs="Tahoma"/>
        </w:rPr>
      </w:pPr>
      <w:r w:rsidRPr="00A140BB">
        <w:rPr>
          <w:rFonts w:ascii="Tahoma" w:eastAsia="Calibri" w:hAnsi="Tahoma" w:cs="Tahoma"/>
        </w:rPr>
        <w:t xml:space="preserve">              Določiti morata tudi druge skupne varnostne ukrepe na delovišču, zlasti pa ukrepe: </w:t>
      </w:r>
    </w:p>
    <w:p w14:paraId="53924421" w14:textId="77777777" w:rsidR="003F0BC5" w:rsidRPr="00A140BB" w:rsidRDefault="003F0BC5" w:rsidP="0052457F">
      <w:pPr>
        <w:keepNext/>
        <w:keepLines/>
        <w:numPr>
          <w:ilvl w:val="0"/>
          <w:numId w:val="42"/>
        </w:numPr>
        <w:contextualSpacing/>
        <w:jc w:val="both"/>
        <w:rPr>
          <w:rFonts w:ascii="Tahoma" w:eastAsia="Calibri" w:hAnsi="Tahoma" w:cs="Tahoma"/>
        </w:rPr>
      </w:pPr>
      <w:r w:rsidRPr="00A140BB">
        <w:rPr>
          <w:rFonts w:ascii="Tahoma" w:eastAsia="Calibri" w:hAnsi="Tahoma" w:cs="Tahoma"/>
        </w:rPr>
        <w:t>za organizacijo varnega gibanja v energetskih objektih,</w:t>
      </w:r>
    </w:p>
    <w:p w14:paraId="2D4C902A" w14:textId="77777777" w:rsidR="003F0BC5" w:rsidRPr="00A140BB" w:rsidRDefault="003F0BC5" w:rsidP="0052457F">
      <w:pPr>
        <w:keepNext/>
        <w:keepLines/>
        <w:numPr>
          <w:ilvl w:val="0"/>
          <w:numId w:val="42"/>
        </w:numPr>
        <w:contextualSpacing/>
        <w:jc w:val="both"/>
        <w:rPr>
          <w:rFonts w:ascii="Tahoma" w:eastAsia="Calibri" w:hAnsi="Tahoma" w:cs="Tahoma"/>
          <w:b/>
        </w:rPr>
      </w:pPr>
      <w:r w:rsidRPr="00A140BB">
        <w:rPr>
          <w:rFonts w:ascii="Tahoma" w:eastAsia="Calibri" w:hAnsi="Tahoma" w:cs="Tahoma"/>
        </w:rPr>
        <w:t>za varen poseg v obratovalno stanje energetskih naprav,</w:t>
      </w:r>
    </w:p>
    <w:p w14:paraId="6D435D7E" w14:textId="77777777" w:rsidR="003F0BC5" w:rsidRPr="00A140BB" w:rsidRDefault="003F0BC5" w:rsidP="0052457F">
      <w:pPr>
        <w:keepNext/>
        <w:keepLines/>
        <w:numPr>
          <w:ilvl w:val="0"/>
          <w:numId w:val="42"/>
        </w:numPr>
        <w:contextualSpacing/>
        <w:jc w:val="both"/>
        <w:rPr>
          <w:rFonts w:ascii="Tahoma" w:eastAsia="Calibri" w:hAnsi="Tahoma" w:cs="Tahoma"/>
          <w:b/>
        </w:rPr>
      </w:pPr>
      <w:r w:rsidRPr="00A140BB">
        <w:rPr>
          <w:rFonts w:ascii="Tahoma" w:eastAsia="Calibri" w:hAnsi="Tahoma" w:cs="Tahoma"/>
        </w:rPr>
        <w:t>za varno izvajanje del na višini,</w:t>
      </w:r>
    </w:p>
    <w:p w14:paraId="4C669A7E" w14:textId="77777777" w:rsidR="003F0BC5" w:rsidRPr="00A140BB" w:rsidRDefault="003F0BC5" w:rsidP="0052457F">
      <w:pPr>
        <w:keepNext/>
        <w:keepLines/>
        <w:numPr>
          <w:ilvl w:val="0"/>
          <w:numId w:val="42"/>
        </w:numPr>
        <w:contextualSpacing/>
        <w:jc w:val="both"/>
        <w:rPr>
          <w:rFonts w:ascii="Tahoma" w:eastAsia="Calibri" w:hAnsi="Tahoma" w:cs="Tahoma"/>
          <w:b/>
        </w:rPr>
      </w:pPr>
      <w:r w:rsidRPr="00A140BB">
        <w:rPr>
          <w:rFonts w:ascii="Tahoma" w:eastAsia="Calibri" w:hAnsi="Tahoma" w:cs="Tahoma"/>
        </w:rPr>
        <w:t>za varno uporabo električne energije,</w:t>
      </w:r>
    </w:p>
    <w:p w14:paraId="1741A706" w14:textId="77777777" w:rsidR="003F0BC5" w:rsidRPr="00A140BB" w:rsidRDefault="003F0BC5" w:rsidP="0052457F">
      <w:pPr>
        <w:keepNext/>
        <w:keepLines/>
        <w:numPr>
          <w:ilvl w:val="0"/>
          <w:numId w:val="42"/>
        </w:numPr>
        <w:contextualSpacing/>
        <w:jc w:val="both"/>
        <w:rPr>
          <w:rFonts w:ascii="Tahoma" w:eastAsia="Calibri" w:hAnsi="Tahoma" w:cs="Tahoma"/>
          <w:b/>
        </w:rPr>
      </w:pPr>
      <w:r w:rsidRPr="00A140BB">
        <w:rPr>
          <w:rFonts w:ascii="Tahoma" w:eastAsia="Calibri" w:hAnsi="Tahoma" w:cs="Tahoma"/>
        </w:rPr>
        <w:t>pri izvajanju dela v zaprtih prostorih,</w:t>
      </w:r>
    </w:p>
    <w:p w14:paraId="4CB13D16" w14:textId="77777777" w:rsidR="003F0BC5" w:rsidRPr="00A140BB" w:rsidRDefault="003F0BC5" w:rsidP="0052457F">
      <w:pPr>
        <w:keepNext/>
        <w:keepLines/>
        <w:numPr>
          <w:ilvl w:val="0"/>
          <w:numId w:val="42"/>
        </w:numPr>
        <w:contextualSpacing/>
        <w:jc w:val="both"/>
        <w:rPr>
          <w:rFonts w:ascii="Tahoma" w:eastAsia="Calibri" w:hAnsi="Tahoma" w:cs="Tahoma"/>
          <w:b/>
        </w:rPr>
      </w:pPr>
      <w:r w:rsidRPr="00A140BB">
        <w:rPr>
          <w:rFonts w:ascii="Tahoma" w:eastAsia="Calibri" w:hAnsi="Tahoma" w:cs="Tahoma"/>
        </w:rPr>
        <w:t>za varno delo v eksplozijsko nevarnih območjih,</w:t>
      </w:r>
    </w:p>
    <w:p w14:paraId="46815FC4" w14:textId="77777777" w:rsidR="003F0BC5" w:rsidRPr="00A140BB" w:rsidRDefault="003F0BC5" w:rsidP="0052457F">
      <w:pPr>
        <w:keepNext/>
        <w:keepLines/>
        <w:numPr>
          <w:ilvl w:val="0"/>
          <w:numId w:val="42"/>
        </w:numPr>
        <w:contextualSpacing/>
        <w:jc w:val="both"/>
        <w:rPr>
          <w:rFonts w:ascii="Tahoma" w:eastAsia="Calibri" w:hAnsi="Tahoma" w:cs="Tahoma"/>
          <w:b/>
        </w:rPr>
      </w:pPr>
      <w:r w:rsidRPr="00A140BB">
        <w:rPr>
          <w:rFonts w:ascii="Tahoma" w:eastAsia="Calibri" w:hAnsi="Tahoma" w:cs="Tahoma"/>
        </w:rPr>
        <w:t>za varno delo z nevarnimi snovmi in ravnanjem z odpadki,</w:t>
      </w:r>
    </w:p>
    <w:p w14:paraId="6C43B5D2" w14:textId="77777777" w:rsidR="003F0BC5" w:rsidRPr="00A140BB" w:rsidRDefault="003F0BC5" w:rsidP="0052457F">
      <w:pPr>
        <w:keepNext/>
        <w:keepLines/>
        <w:numPr>
          <w:ilvl w:val="0"/>
          <w:numId w:val="42"/>
        </w:numPr>
        <w:contextualSpacing/>
        <w:jc w:val="both"/>
        <w:rPr>
          <w:rFonts w:ascii="Tahoma" w:eastAsia="Calibri" w:hAnsi="Tahoma" w:cs="Tahoma"/>
          <w:b/>
        </w:rPr>
      </w:pPr>
      <w:r w:rsidRPr="00A140BB">
        <w:rPr>
          <w:rFonts w:ascii="Tahoma" w:eastAsia="Calibri" w:hAnsi="Tahoma" w:cs="Tahoma"/>
        </w:rPr>
        <w:t>za varno delo z dvigali in dvižnimi pripomočki,</w:t>
      </w:r>
    </w:p>
    <w:p w14:paraId="7CA32E66" w14:textId="77777777" w:rsidR="003F0BC5" w:rsidRPr="00A140BB" w:rsidRDefault="003F0BC5" w:rsidP="0052457F">
      <w:pPr>
        <w:keepNext/>
        <w:keepLines/>
        <w:numPr>
          <w:ilvl w:val="0"/>
          <w:numId w:val="42"/>
        </w:numPr>
        <w:contextualSpacing/>
        <w:jc w:val="both"/>
        <w:rPr>
          <w:rFonts w:ascii="Tahoma" w:eastAsia="Calibri" w:hAnsi="Tahoma" w:cs="Tahoma"/>
          <w:b/>
        </w:rPr>
      </w:pPr>
      <w:r w:rsidRPr="00A140BB">
        <w:rPr>
          <w:rFonts w:ascii="Tahoma" w:eastAsia="Calibri" w:hAnsi="Tahoma" w:cs="Tahoma"/>
        </w:rPr>
        <w:t>za varno delo pri montažnih delih.</w:t>
      </w:r>
    </w:p>
    <w:p w14:paraId="1B37FBAA" w14:textId="77777777" w:rsidR="003F0BC5" w:rsidRPr="00A140BB" w:rsidRDefault="003F0BC5" w:rsidP="0052457F">
      <w:pPr>
        <w:keepNext/>
        <w:keepLines/>
        <w:numPr>
          <w:ilvl w:val="0"/>
          <w:numId w:val="39"/>
        </w:numPr>
        <w:tabs>
          <w:tab w:val="left" w:pos="709"/>
        </w:tabs>
        <w:ind w:right="45"/>
        <w:contextualSpacing/>
        <w:jc w:val="both"/>
        <w:rPr>
          <w:rFonts w:ascii="Tahoma" w:eastAsia="Calibri" w:hAnsi="Tahoma" w:cs="Tahoma"/>
        </w:rPr>
      </w:pPr>
      <w:r w:rsidRPr="00A140BB">
        <w:rPr>
          <w:rFonts w:ascii="Tahoma" w:eastAsia="Calibri" w:hAnsi="Tahoma" w:cs="Tahoma"/>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4DBE5EEE" w14:textId="77777777" w:rsidR="003F0BC5" w:rsidRPr="00A140BB" w:rsidRDefault="003F0BC5" w:rsidP="0052457F">
      <w:pPr>
        <w:keepNext/>
        <w:keepLines/>
        <w:numPr>
          <w:ilvl w:val="0"/>
          <w:numId w:val="39"/>
        </w:numPr>
        <w:tabs>
          <w:tab w:val="left" w:pos="709"/>
        </w:tabs>
        <w:ind w:right="45"/>
        <w:contextualSpacing/>
        <w:jc w:val="both"/>
        <w:rPr>
          <w:rFonts w:ascii="Tahoma" w:eastAsia="Calibri" w:hAnsi="Tahoma" w:cs="Tahoma"/>
        </w:rPr>
      </w:pPr>
      <w:r w:rsidRPr="00A140BB">
        <w:rPr>
          <w:rFonts w:ascii="Tahoma" w:eastAsia="Calibri" w:hAnsi="Tahoma" w:cs="Tahoma"/>
        </w:rPr>
        <w:t>svoje delo morata stranki načrtovati in izvajati v skladu z določili tega sporazuma</w:t>
      </w:r>
      <w:r w:rsidRPr="00A140BB">
        <w:rPr>
          <w:rFonts w:ascii="Tahoma" w:hAnsi="Tahoma" w:cs="Tahoma"/>
        </w:rPr>
        <w:t xml:space="preserve">, </w:t>
      </w:r>
      <w:r w:rsidRPr="00A140BB">
        <w:rPr>
          <w:rFonts w:ascii="Tahoma" w:eastAsia="Calibri" w:hAnsi="Tahoma" w:cs="Tahoma"/>
        </w:rPr>
        <w:t>tako da bo delo na delovišču potekalo nemoteno in hkrati ne bo prihajalo do medsebojnega ogrožanja, tako delavcev strank okvirnega sporazuma, kot tudi delavcev drugih izvajalcev, obiskovalcev in nadzornega osebja;</w:t>
      </w:r>
    </w:p>
    <w:p w14:paraId="1B4CB6D1" w14:textId="77777777" w:rsidR="003F0BC5" w:rsidRPr="00A140BB" w:rsidRDefault="003F0BC5" w:rsidP="0052457F">
      <w:pPr>
        <w:keepNext/>
        <w:keepLines/>
        <w:numPr>
          <w:ilvl w:val="0"/>
          <w:numId w:val="39"/>
        </w:numPr>
        <w:contextualSpacing/>
        <w:jc w:val="both"/>
        <w:rPr>
          <w:rFonts w:ascii="Tahoma" w:eastAsia="Calibri" w:hAnsi="Tahoma" w:cs="Tahoma"/>
        </w:rPr>
      </w:pPr>
      <w:r w:rsidRPr="00A140BB">
        <w:rPr>
          <w:rFonts w:ascii="Tahoma" w:eastAsia="Calibri" w:hAnsi="Tahoma" w:cs="Tahoma"/>
        </w:rPr>
        <w:t>podrobno morata seznaniti druga drugo z vsemi nevarnostmi in tveganji za poškodbe, ki izhajajo iz njunih dejavnosti;</w:t>
      </w:r>
    </w:p>
    <w:p w14:paraId="690E280B" w14:textId="77777777" w:rsidR="003F0BC5" w:rsidRPr="00A140BB" w:rsidRDefault="003F0BC5" w:rsidP="0052457F">
      <w:pPr>
        <w:keepNext/>
        <w:keepLines/>
        <w:numPr>
          <w:ilvl w:val="0"/>
          <w:numId w:val="39"/>
        </w:numPr>
        <w:contextualSpacing/>
        <w:jc w:val="both"/>
        <w:rPr>
          <w:rFonts w:ascii="Tahoma" w:eastAsia="Calibri" w:hAnsi="Tahoma" w:cs="Tahoma"/>
        </w:rPr>
      </w:pPr>
      <w:r w:rsidRPr="00A140BB">
        <w:rPr>
          <w:rFonts w:ascii="Tahoma" w:eastAsia="Calibri" w:hAnsi="Tahoma" w:cs="Tahoma"/>
        </w:rPr>
        <w:t>podrobno morata seznaniti svoje delavce z deli in varnim načinom dela;</w:t>
      </w:r>
    </w:p>
    <w:p w14:paraId="5F233012" w14:textId="77777777" w:rsidR="003F0BC5" w:rsidRPr="00A140BB" w:rsidRDefault="003F0BC5" w:rsidP="0052457F">
      <w:pPr>
        <w:keepNext/>
        <w:keepLines/>
        <w:numPr>
          <w:ilvl w:val="0"/>
          <w:numId w:val="39"/>
        </w:numPr>
        <w:contextualSpacing/>
        <w:jc w:val="both"/>
        <w:rPr>
          <w:rFonts w:ascii="Tahoma" w:eastAsia="Calibri" w:hAnsi="Tahoma" w:cs="Tahoma"/>
        </w:rPr>
      </w:pPr>
      <w:r w:rsidRPr="00A140BB">
        <w:rPr>
          <w:rFonts w:ascii="Tahoma" w:eastAsia="Calibri" w:hAnsi="Tahoma" w:cs="Tahoma"/>
        </w:rPr>
        <w:t>v primeru uporabe nevarnih snovi morata druga drugi predložiti varnostne liste za te snovi;</w:t>
      </w:r>
    </w:p>
    <w:p w14:paraId="63F808F7" w14:textId="77777777" w:rsidR="003F0BC5" w:rsidRPr="00A140BB" w:rsidRDefault="003F0BC5" w:rsidP="0052457F">
      <w:pPr>
        <w:keepNext/>
        <w:keepLines/>
        <w:numPr>
          <w:ilvl w:val="0"/>
          <w:numId w:val="39"/>
        </w:numPr>
        <w:contextualSpacing/>
        <w:jc w:val="both"/>
        <w:rPr>
          <w:rFonts w:ascii="Tahoma" w:eastAsia="Calibri" w:hAnsi="Tahoma" w:cs="Tahoma"/>
        </w:rPr>
      </w:pPr>
      <w:r w:rsidRPr="00A140BB">
        <w:rPr>
          <w:rFonts w:ascii="Tahoma" w:eastAsia="Calibri" w:hAnsi="Tahoma" w:cs="Tahoma"/>
        </w:rPr>
        <w:t>striktno morata izvajati varnostne ukrepe, ki so določeni s tem sporazumom.</w:t>
      </w:r>
    </w:p>
    <w:p w14:paraId="3D7CD12F" w14:textId="77777777" w:rsidR="003F0BC5" w:rsidRPr="00A140BB" w:rsidRDefault="003F0BC5" w:rsidP="0052457F">
      <w:pPr>
        <w:keepNext/>
        <w:keepLines/>
        <w:jc w:val="both"/>
        <w:rPr>
          <w:rFonts w:ascii="Tahoma" w:eastAsia="Calibri" w:hAnsi="Tahoma" w:cs="Tahoma"/>
          <w:b/>
        </w:rPr>
      </w:pPr>
    </w:p>
    <w:p w14:paraId="7871CFAA" w14:textId="77777777" w:rsidR="003F0BC5" w:rsidRPr="00A140BB" w:rsidRDefault="003F0BC5" w:rsidP="0052457F">
      <w:pPr>
        <w:keepNext/>
        <w:keepLines/>
        <w:ind w:left="705" w:hanging="705"/>
        <w:jc w:val="both"/>
        <w:rPr>
          <w:rFonts w:ascii="Tahoma" w:eastAsia="Calibri" w:hAnsi="Tahoma" w:cs="Tahoma"/>
          <w:b/>
        </w:rPr>
      </w:pPr>
      <w:r w:rsidRPr="00A140BB">
        <w:rPr>
          <w:rFonts w:ascii="Tahoma" w:eastAsia="Calibri" w:hAnsi="Tahoma" w:cs="Tahoma"/>
          <w:b/>
        </w:rPr>
        <w:t>II.2.   Posebne obveznosti naročnika:</w:t>
      </w:r>
    </w:p>
    <w:p w14:paraId="4138938F" w14:textId="77777777" w:rsidR="003F0BC5" w:rsidRPr="00A140BB" w:rsidRDefault="003F0BC5" w:rsidP="0052457F">
      <w:pPr>
        <w:keepNext/>
        <w:keepLines/>
        <w:ind w:left="705" w:hanging="705"/>
        <w:jc w:val="both"/>
        <w:rPr>
          <w:rFonts w:ascii="Tahoma" w:eastAsia="Calibri" w:hAnsi="Tahoma" w:cs="Tahoma"/>
        </w:rPr>
      </w:pPr>
    </w:p>
    <w:p w14:paraId="3281B6E2" w14:textId="77777777" w:rsidR="003F0BC5" w:rsidRPr="00A140BB" w:rsidRDefault="003F0BC5" w:rsidP="0052457F">
      <w:pPr>
        <w:keepNext/>
        <w:keepLines/>
        <w:ind w:left="705" w:hanging="705"/>
        <w:jc w:val="both"/>
        <w:rPr>
          <w:rFonts w:ascii="Tahoma" w:eastAsia="Calibri" w:hAnsi="Tahoma" w:cs="Tahoma"/>
        </w:rPr>
      </w:pPr>
      <w:r w:rsidRPr="00A140BB">
        <w:rPr>
          <w:rFonts w:ascii="Tahoma" w:eastAsia="Calibri" w:hAnsi="Tahoma" w:cs="Tahoma"/>
        </w:rPr>
        <w:t>Naročnik ima naslednje posebne obveznosti:</w:t>
      </w:r>
    </w:p>
    <w:p w14:paraId="3551BF17" w14:textId="77777777" w:rsidR="003F0BC5" w:rsidRPr="00A140BB" w:rsidRDefault="003F0BC5" w:rsidP="0052457F">
      <w:pPr>
        <w:keepNext/>
        <w:keepLines/>
        <w:ind w:left="720"/>
        <w:contextualSpacing/>
        <w:jc w:val="both"/>
        <w:rPr>
          <w:rFonts w:ascii="Tahoma" w:eastAsia="Calibri" w:hAnsi="Tahoma" w:cs="Tahoma"/>
        </w:rPr>
      </w:pPr>
    </w:p>
    <w:p w14:paraId="1C1C97AB" w14:textId="77777777" w:rsidR="003F0BC5" w:rsidRPr="00A140BB" w:rsidRDefault="003F0BC5" w:rsidP="0052457F">
      <w:pPr>
        <w:keepNext/>
        <w:keepLines/>
        <w:numPr>
          <w:ilvl w:val="0"/>
          <w:numId w:val="43"/>
        </w:numPr>
        <w:contextualSpacing/>
        <w:jc w:val="both"/>
        <w:rPr>
          <w:rFonts w:ascii="Tahoma" w:eastAsia="Calibri" w:hAnsi="Tahoma" w:cs="Tahoma"/>
        </w:rPr>
      </w:pPr>
      <w:r w:rsidRPr="00A140BB">
        <w:rPr>
          <w:rFonts w:ascii="Tahoma" w:eastAsia="Calibri" w:hAnsi="Tahoma" w:cs="Tahoma"/>
        </w:rPr>
        <w:t>seznaniti mora izvajalca z internimi predpisi, ki se nanašajo na območje/objekt izvajanja dela, zlasti pa:</w:t>
      </w:r>
    </w:p>
    <w:p w14:paraId="0FF34B73" w14:textId="77777777" w:rsidR="003F0BC5" w:rsidRPr="00A140BB" w:rsidRDefault="003F0BC5" w:rsidP="0052457F">
      <w:pPr>
        <w:keepNext/>
        <w:keepLines/>
        <w:ind w:left="720"/>
        <w:contextualSpacing/>
        <w:jc w:val="both"/>
        <w:rPr>
          <w:rFonts w:ascii="Tahoma" w:eastAsia="Calibri" w:hAnsi="Tahoma" w:cs="Tahoma"/>
        </w:rPr>
      </w:pPr>
    </w:p>
    <w:p w14:paraId="03A22378" w14:textId="77777777" w:rsidR="003F0BC5" w:rsidRPr="00A140BB" w:rsidRDefault="003F0BC5" w:rsidP="0052457F">
      <w:pPr>
        <w:keepNext/>
        <w:keepLines/>
        <w:numPr>
          <w:ilvl w:val="0"/>
          <w:numId w:val="44"/>
        </w:numPr>
        <w:contextualSpacing/>
        <w:jc w:val="both"/>
        <w:rPr>
          <w:rFonts w:ascii="Tahoma" w:eastAsia="Calibri" w:hAnsi="Tahoma" w:cs="Tahoma"/>
        </w:rPr>
      </w:pPr>
      <w:r w:rsidRPr="00A140BB">
        <w:rPr>
          <w:rFonts w:ascii="Tahoma" w:eastAsia="Calibri" w:hAnsi="Tahoma" w:cs="Tahoma"/>
        </w:rPr>
        <w:t>dvoriščnim redom (dostopi v podjetje, garažni objekti, parkirni prostori, zunanje površine znotraj podjetja, ki vodijo do območja/objekta, kjer je delovišče);</w:t>
      </w:r>
    </w:p>
    <w:p w14:paraId="7E3757E8" w14:textId="77777777" w:rsidR="003F0BC5" w:rsidRPr="00A140BB" w:rsidRDefault="003F0BC5" w:rsidP="0052457F">
      <w:pPr>
        <w:keepNext/>
        <w:keepLines/>
        <w:numPr>
          <w:ilvl w:val="0"/>
          <w:numId w:val="44"/>
        </w:numPr>
        <w:contextualSpacing/>
        <w:jc w:val="both"/>
        <w:rPr>
          <w:rFonts w:ascii="Tahoma" w:eastAsia="Calibri" w:hAnsi="Tahoma" w:cs="Tahoma"/>
        </w:rPr>
      </w:pPr>
      <w:r w:rsidRPr="00A140BB">
        <w:rPr>
          <w:rFonts w:ascii="Tahoma" w:eastAsia="Calibri" w:hAnsi="Tahoma" w:cs="Tahoma"/>
        </w:rPr>
        <w:t>z redi in navodili za obravnavano območje/objekt;</w:t>
      </w:r>
    </w:p>
    <w:p w14:paraId="2C344AA8" w14:textId="77777777" w:rsidR="003F0BC5" w:rsidRPr="00A140BB" w:rsidRDefault="003F0BC5" w:rsidP="0052457F">
      <w:pPr>
        <w:keepNext/>
        <w:keepLines/>
        <w:numPr>
          <w:ilvl w:val="0"/>
          <w:numId w:val="44"/>
        </w:numPr>
        <w:contextualSpacing/>
        <w:jc w:val="both"/>
        <w:rPr>
          <w:rFonts w:ascii="Tahoma" w:eastAsia="Calibri" w:hAnsi="Tahoma" w:cs="Tahoma"/>
          <w:strike/>
        </w:rPr>
      </w:pPr>
      <w:r w:rsidRPr="00A140BB">
        <w:rPr>
          <w:rFonts w:ascii="Tahoma" w:eastAsia="Calibri" w:hAnsi="Tahoma" w:cs="Tahoma"/>
        </w:rPr>
        <w:t>z izvlečkom iz požarnega reda in morebitnim evakuacijskim načrtom;</w:t>
      </w:r>
    </w:p>
    <w:p w14:paraId="6D20CDBE" w14:textId="77777777" w:rsidR="003F0BC5" w:rsidRPr="00A140BB" w:rsidRDefault="003F0BC5" w:rsidP="0052457F">
      <w:pPr>
        <w:keepNext/>
        <w:keepLines/>
        <w:numPr>
          <w:ilvl w:val="0"/>
          <w:numId w:val="44"/>
        </w:numPr>
        <w:contextualSpacing/>
        <w:jc w:val="both"/>
        <w:rPr>
          <w:rFonts w:ascii="Tahoma" w:eastAsia="Calibri" w:hAnsi="Tahoma" w:cs="Tahoma"/>
        </w:rPr>
      </w:pPr>
      <w:r w:rsidRPr="00A140BB">
        <w:rPr>
          <w:rFonts w:ascii="Tahoma" w:eastAsia="Calibri" w:hAnsi="Tahoma" w:cs="Tahoma"/>
        </w:rPr>
        <w:t xml:space="preserve">preventivnimi ukrepi iz požarnega varstva, ki se nanašajo na delovišče. Pri izvajanju vročih del (rezanje, varjenje, </w:t>
      </w:r>
      <w:proofErr w:type="spellStart"/>
      <w:r w:rsidRPr="00A140BB">
        <w:rPr>
          <w:rFonts w:ascii="Tahoma" w:eastAsia="Calibri" w:hAnsi="Tahoma" w:cs="Tahoma"/>
        </w:rPr>
        <w:t>lotanje</w:t>
      </w:r>
      <w:proofErr w:type="spellEnd"/>
      <w:r w:rsidRPr="00A140BB">
        <w:rPr>
          <w:rFonts w:ascii="Tahoma" w:eastAsia="Calibri" w:hAnsi="Tahoma" w:cs="Tahoma"/>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1E81F380" w14:textId="77777777" w:rsidR="003F0BC5" w:rsidRPr="00A140BB" w:rsidRDefault="003F0BC5" w:rsidP="0052457F">
      <w:pPr>
        <w:keepNext/>
        <w:keepLines/>
        <w:numPr>
          <w:ilvl w:val="0"/>
          <w:numId w:val="43"/>
        </w:numPr>
        <w:contextualSpacing/>
        <w:jc w:val="both"/>
        <w:rPr>
          <w:rFonts w:ascii="Tahoma" w:eastAsia="Calibri" w:hAnsi="Tahoma" w:cs="Tahoma"/>
        </w:rPr>
      </w:pPr>
      <w:r w:rsidRPr="00A140BB">
        <w:rPr>
          <w:rFonts w:ascii="Tahoma" w:eastAsia="Calibri" w:hAnsi="Tahoma" w:cs="Tahoma"/>
        </w:rPr>
        <w:t>zagotoviti mora (po potrebi) brezhibno delovno opremo in pripomočke, kot so:</w:t>
      </w:r>
    </w:p>
    <w:p w14:paraId="7A674A8A" w14:textId="77777777" w:rsidR="003F0BC5" w:rsidRPr="00A140BB" w:rsidRDefault="003F0BC5" w:rsidP="0052457F">
      <w:pPr>
        <w:keepNext/>
        <w:keepLines/>
        <w:ind w:left="720"/>
        <w:contextualSpacing/>
        <w:jc w:val="both"/>
        <w:rPr>
          <w:rFonts w:ascii="Tahoma" w:eastAsia="Calibri" w:hAnsi="Tahoma" w:cs="Tahoma"/>
        </w:rPr>
      </w:pPr>
    </w:p>
    <w:p w14:paraId="67A3968D" w14:textId="77777777" w:rsidR="003F0BC5" w:rsidRPr="00A140BB" w:rsidRDefault="003F0BC5" w:rsidP="0052457F">
      <w:pPr>
        <w:keepNext/>
        <w:keepLines/>
        <w:numPr>
          <w:ilvl w:val="0"/>
          <w:numId w:val="45"/>
        </w:numPr>
        <w:contextualSpacing/>
        <w:jc w:val="both"/>
        <w:rPr>
          <w:rFonts w:ascii="Tahoma" w:eastAsia="Calibri" w:hAnsi="Tahoma" w:cs="Tahoma"/>
        </w:rPr>
      </w:pPr>
      <w:r w:rsidRPr="00A140BB">
        <w:rPr>
          <w:rFonts w:ascii="Tahoma" w:eastAsia="Calibri" w:hAnsi="Tahoma" w:cs="Tahoma"/>
        </w:rPr>
        <w:t>dvigala – lifti z osebnim spremstvom  za dostope in transport materiala; ter</w:t>
      </w:r>
    </w:p>
    <w:p w14:paraId="09D39A55" w14:textId="77777777" w:rsidR="003F0BC5" w:rsidRPr="00A140BB" w:rsidRDefault="003F0BC5" w:rsidP="0052457F">
      <w:pPr>
        <w:keepNext/>
        <w:keepLines/>
        <w:numPr>
          <w:ilvl w:val="0"/>
          <w:numId w:val="45"/>
        </w:numPr>
        <w:contextualSpacing/>
        <w:jc w:val="both"/>
        <w:rPr>
          <w:rFonts w:ascii="Tahoma" w:eastAsia="Calibri" w:hAnsi="Tahoma" w:cs="Tahoma"/>
        </w:rPr>
      </w:pPr>
      <w:r w:rsidRPr="00A140BB">
        <w:rPr>
          <w:rFonts w:ascii="Tahoma" w:eastAsia="Calibri" w:hAnsi="Tahoma" w:cs="Tahoma"/>
        </w:rPr>
        <w:t>mostna dvigala, vitle in druge dvižne pripomočke za izvajanje montažno/</w:t>
      </w:r>
      <w:proofErr w:type="spellStart"/>
      <w:r w:rsidRPr="00A140BB">
        <w:rPr>
          <w:rFonts w:ascii="Tahoma" w:eastAsia="Calibri" w:hAnsi="Tahoma" w:cs="Tahoma"/>
        </w:rPr>
        <w:t>demontažnih</w:t>
      </w:r>
      <w:proofErr w:type="spellEnd"/>
      <w:r w:rsidRPr="00A140BB">
        <w:rPr>
          <w:rFonts w:ascii="Tahoma" w:eastAsia="Calibri" w:hAnsi="Tahoma" w:cs="Tahoma"/>
        </w:rPr>
        <w:t xml:space="preserve"> del z veljavnimi poročili o pregledu in preizkusu, ki so stalno nameščeni na objektih; </w:t>
      </w:r>
    </w:p>
    <w:p w14:paraId="15D47311" w14:textId="77777777" w:rsidR="003F0BC5" w:rsidRPr="00A140BB" w:rsidRDefault="003F0BC5" w:rsidP="0052457F">
      <w:pPr>
        <w:keepNext/>
        <w:keepLines/>
        <w:numPr>
          <w:ilvl w:val="0"/>
          <w:numId w:val="43"/>
        </w:numPr>
        <w:contextualSpacing/>
        <w:jc w:val="both"/>
        <w:rPr>
          <w:rFonts w:ascii="Tahoma" w:eastAsia="Calibri" w:hAnsi="Tahoma" w:cs="Tahoma"/>
        </w:rPr>
      </w:pPr>
      <w:r w:rsidRPr="00A140BB">
        <w:rPr>
          <w:rFonts w:ascii="Tahoma" w:eastAsia="Calibri" w:hAnsi="Tahoma" w:cs="Tahoma"/>
        </w:rPr>
        <w:t>z deloviščem mora seznaniti druge izvajalce del, obiskovalce ali nadzorno osebje, ki zahajajo na območje izvajanja storitev po okvirnem sporazumu.</w:t>
      </w:r>
    </w:p>
    <w:p w14:paraId="2CC73D16" w14:textId="6E5B3DA7" w:rsidR="002A6DB6" w:rsidRDefault="002A6DB6" w:rsidP="0052457F">
      <w:pPr>
        <w:keepNext/>
        <w:keepLines/>
        <w:jc w:val="both"/>
        <w:rPr>
          <w:rFonts w:ascii="Tahoma" w:eastAsia="Calibri" w:hAnsi="Tahoma" w:cs="Tahoma"/>
        </w:rPr>
      </w:pPr>
    </w:p>
    <w:p w14:paraId="3D591486" w14:textId="1D751F0A" w:rsidR="000F5055" w:rsidRDefault="000F5055" w:rsidP="0052457F">
      <w:pPr>
        <w:keepNext/>
        <w:keepLines/>
        <w:jc w:val="both"/>
        <w:rPr>
          <w:rFonts w:ascii="Tahoma" w:eastAsia="Calibri" w:hAnsi="Tahoma" w:cs="Tahoma"/>
        </w:rPr>
      </w:pPr>
    </w:p>
    <w:p w14:paraId="31348B9D" w14:textId="47DCDCBA" w:rsidR="000F5055" w:rsidRDefault="000F5055" w:rsidP="0052457F">
      <w:pPr>
        <w:keepNext/>
        <w:keepLines/>
        <w:jc w:val="both"/>
        <w:rPr>
          <w:rFonts w:ascii="Tahoma" w:eastAsia="Calibri" w:hAnsi="Tahoma" w:cs="Tahoma"/>
        </w:rPr>
      </w:pPr>
    </w:p>
    <w:p w14:paraId="7F0CAB7A" w14:textId="241B5458" w:rsidR="000F5055" w:rsidRDefault="000F5055" w:rsidP="0052457F">
      <w:pPr>
        <w:keepNext/>
        <w:keepLines/>
        <w:jc w:val="both"/>
        <w:rPr>
          <w:rFonts w:ascii="Tahoma" w:eastAsia="Calibri" w:hAnsi="Tahoma" w:cs="Tahoma"/>
        </w:rPr>
      </w:pPr>
    </w:p>
    <w:p w14:paraId="477F7289" w14:textId="7F59BEF1" w:rsidR="000F5055" w:rsidRDefault="000F5055" w:rsidP="0052457F">
      <w:pPr>
        <w:keepNext/>
        <w:keepLines/>
        <w:jc w:val="both"/>
        <w:rPr>
          <w:rFonts w:ascii="Tahoma" w:eastAsia="Calibri" w:hAnsi="Tahoma" w:cs="Tahoma"/>
        </w:rPr>
      </w:pPr>
    </w:p>
    <w:p w14:paraId="30FF2733" w14:textId="478FAEE9" w:rsidR="000F5055" w:rsidRDefault="000F5055" w:rsidP="0052457F">
      <w:pPr>
        <w:keepNext/>
        <w:keepLines/>
        <w:jc w:val="both"/>
        <w:rPr>
          <w:rFonts w:ascii="Tahoma" w:eastAsia="Calibri" w:hAnsi="Tahoma" w:cs="Tahoma"/>
        </w:rPr>
      </w:pPr>
    </w:p>
    <w:p w14:paraId="6E36033F" w14:textId="4AF5BC41" w:rsidR="000F5055" w:rsidRDefault="000F5055" w:rsidP="0052457F">
      <w:pPr>
        <w:keepNext/>
        <w:keepLines/>
        <w:jc w:val="both"/>
        <w:rPr>
          <w:rFonts w:ascii="Tahoma" w:eastAsia="Calibri" w:hAnsi="Tahoma" w:cs="Tahoma"/>
        </w:rPr>
      </w:pPr>
    </w:p>
    <w:p w14:paraId="5043F18A" w14:textId="77777777" w:rsidR="009333CF" w:rsidRDefault="009333CF" w:rsidP="0052457F">
      <w:pPr>
        <w:keepNext/>
        <w:keepLines/>
        <w:jc w:val="both"/>
        <w:rPr>
          <w:rFonts w:ascii="Tahoma" w:eastAsia="Calibri" w:hAnsi="Tahoma" w:cs="Tahoma"/>
        </w:rPr>
      </w:pPr>
    </w:p>
    <w:p w14:paraId="6CD62983" w14:textId="6F03879D" w:rsidR="000F5055" w:rsidRDefault="000F5055" w:rsidP="0052457F">
      <w:pPr>
        <w:keepNext/>
        <w:keepLines/>
        <w:jc w:val="both"/>
        <w:rPr>
          <w:rFonts w:ascii="Tahoma" w:eastAsia="Calibri" w:hAnsi="Tahoma" w:cs="Tahoma"/>
        </w:rPr>
      </w:pPr>
    </w:p>
    <w:p w14:paraId="75768A24" w14:textId="77777777" w:rsidR="000F5055" w:rsidRPr="00A140BB" w:rsidRDefault="000F5055" w:rsidP="0052457F">
      <w:pPr>
        <w:keepNext/>
        <w:keepLines/>
        <w:jc w:val="both"/>
        <w:rPr>
          <w:rFonts w:ascii="Tahoma" w:eastAsia="Calibri" w:hAnsi="Tahoma" w:cs="Tahoma"/>
        </w:rPr>
      </w:pPr>
    </w:p>
    <w:p w14:paraId="7E6E32F0" w14:textId="77777777" w:rsidR="003F0BC5" w:rsidRPr="00A140BB" w:rsidRDefault="003F0BC5" w:rsidP="0052457F">
      <w:pPr>
        <w:keepNext/>
        <w:keepLines/>
        <w:jc w:val="both"/>
        <w:rPr>
          <w:rFonts w:ascii="Tahoma" w:eastAsia="Calibri" w:hAnsi="Tahoma" w:cs="Tahoma"/>
          <w:b/>
        </w:rPr>
      </w:pPr>
      <w:r w:rsidRPr="00A140BB">
        <w:rPr>
          <w:rFonts w:ascii="Tahoma" w:eastAsia="Calibri" w:hAnsi="Tahoma" w:cs="Tahoma"/>
          <w:b/>
        </w:rPr>
        <w:lastRenderedPageBreak/>
        <w:t>II.3. Posebne obveznosti izvajalca</w:t>
      </w:r>
    </w:p>
    <w:p w14:paraId="64A51C98" w14:textId="77777777" w:rsidR="003F0BC5" w:rsidRPr="00A140BB" w:rsidRDefault="003F0BC5" w:rsidP="0052457F">
      <w:pPr>
        <w:keepNext/>
        <w:keepLines/>
        <w:jc w:val="both"/>
        <w:rPr>
          <w:rFonts w:ascii="Tahoma" w:eastAsia="Calibri" w:hAnsi="Tahoma" w:cs="Tahoma"/>
          <w:u w:val="single"/>
        </w:rPr>
      </w:pPr>
    </w:p>
    <w:p w14:paraId="2D46D35A" w14:textId="77777777" w:rsidR="003F0BC5" w:rsidRPr="00A140BB" w:rsidRDefault="003F0BC5" w:rsidP="0052457F">
      <w:pPr>
        <w:keepNext/>
        <w:keepLines/>
        <w:jc w:val="both"/>
        <w:rPr>
          <w:rFonts w:ascii="Tahoma" w:eastAsia="Calibri" w:hAnsi="Tahoma" w:cs="Tahoma"/>
        </w:rPr>
      </w:pPr>
      <w:r w:rsidRPr="00A140BB">
        <w:rPr>
          <w:rFonts w:ascii="Tahoma" w:eastAsia="Calibri" w:hAnsi="Tahoma" w:cs="Tahoma"/>
        </w:rPr>
        <w:t>Izvajalec ima naslednje posebne obveznosti:</w:t>
      </w:r>
    </w:p>
    <w:p w14:paraId="1126FF43" w14:textId="77777777" w:rsidR="003F0BC5" w:rsidRPr="00A140BB" w:rsidRDefault="003F0BC5" w:rsidP="0052457F">
      <w:pPr>
        <w:keepNext/>
        <w:keepLines/>
        <w:jc w:val="both"/>
        <w:rPr>
          <w:rFonts w:ascii="Tahoma" w:eastAsia="Calibri" w:hAnsi="Tahoma" w:cs="Tahoma"/>
        </w:rPr>
      </w:pPr>
    </w:p>
    <w:p w14:paraId="201B5F78" w14:textId="77777777" w:rsidR="003F0BC5" w:rsidRPr="00A140BB" w:rsidRDefault="003F0BC5" w:rsidP="0052457F">
      <w:pPr>
        <w:keepNext/>
        <w:keepLines/>
        <w:numPr>
          <w:ilvl w:val="0"/>
          <w:numId w:val="29"/>
        </w:numPr>
        <w:contextualSpacing/>
        <w:jc w:val="both"/>
        <w:rPr>
          <w:rFonts w:ascii="Tahoma" w:eastAsia="Calibri" w:hAnsi="Tahoma" w:cs="Tahoma"/>
        </w:rPr>
      </w:pPr>
      <w:r w:rsidRPr="00A140BB">
        <w:rPr>
          <w:rFonts w:ascii="Tahoma" w:eastAsia="Calibri" w:hAnsi="Tahoma" w:cs="Tahoma"/>
        </w:rPr>
        <w:t>pri delih mora uporabljati, če ni pisno drugače določeno, izključno svojo delovno in osebno varovalno opremo in pripomočke, ki morajo biti brezhibni;</w:t>
      </w:r>
    </w:p>
    <w:p w14:paraId="552A45ED" w14:textId="77777777" w:rsidR="003F0BC5" w:rsidRPr="00A140BB" w:rsidRDefault="003F0BC5" w:rsidP="0052457F">
      <w:pPr>
        <w:keepNext/>
        <w:keepLines/>
        <w:numPr>
          <w:ilvl w:val="0"/>
          <w:numId w:val="29"/>
        </w:numPr>
        <w:contextualSpacing/>
        <w:jc w:val="both"/>
        <w:rPr>
          <w:rFonts w:ascii="Tahoma" w:eastAsia="Calibri" w:hAnsi="Tahoma" w:cs="Tahoma"/>
        </w:rPr>
      </w:pPr>
      <w:r w:rsidRPr="00A140BB">
        <w:rPr>
          <w:rFonts w:ascii="Tahoma" w:eastAsia="Calibri" w:hAnsi="Tahoma" w:cs="Tahoma"/>
        </w:rPr>
        <w:t>dela mora izvajati izključno z delavci, ki jih navede v okvirnem sporazumu;</w:t>
      </w:r>
    </w:p>
    <w:p w14:paraId="51C96BF0" w14:textId="77777777" w:rsidR="003F0BC5" w:rsidRPr="00A140BB" w:rsidRDefault="003F0BC5" w:rsidP="0052457F">
      <w:pPr>
        <w:keepNext/>
        <w:keepLines/>
        <w:numPr>
          <w:ilvl w:val="0"/>
          <w:numId w:val="29"/>
        </w:numPr>
        <w:contextualSpacing/>
        <w:jc w:val="both"/>
        <w:rPr>
          <w:rFonts w:ascii="Tahoma" w:eastAsia="Calibri" w:hAnsi="Tahoma" w:cs="Tahoma"/>
        </w:rPr>
      </w:pPr>
      <w:r w:rsidRPr="00A140BB">
        <w:rPr>
          <w:rFonts w:ascii="Tahoma" w:eastAsia="Calibri" w:hAnsi="Tahoma" w:cs="Tahoma"/>
        </w:rPr>
        <w:t>za vsakega svojega delavca in/ali delavca njegovega podizvajalca mora razpolagati z ustrezno dokumentacijo:</w:t>
      </w:r>
    </w:p>
    <w:p w14:paraId="7DF34BAE" w14:textId="77777777" w:rsidR="003F0BC5" w:rsidRPr="00A140BB" w:rsidRDefault="003F0BC5" w:rsidP="0052457F">
      <w:pPr>
        <w:keepNext/>
        <w:keepLines/>
        <w:contextualSpacing/>
        <w:jc w:val="both"/>
        <w:rPr>
          <w:rFonts w:ascii="Tahoma" w:eastAsia="Calibri" w:hAnsi="Tahoma" w:cs="Tahoma"/>
        </w:rPr>
      </w:pPr>
    </w:p>
    <w:p w14:paraId="79AB5E2C" w14:textId="77777777" w:rsidR="003F0BC5" w:rsidRPr="00A140BB" w:rsidRDefault="003F0BC5" w:rsidP="0052457F">
      <w:pPr>
        <w:keepNext/>
        <w:keepLines/>
        <w:numPr>
          <w:ilvl w:val="0"/>
          <w:numId w:val="41"/>
        </w:numPr>
        <w:tabs>
          <w:tab w:val="left" w:pos="709"/>
          <w:tab w:val="left" w:pos="851"/>
        </w:tabs>
        <w:overflowPunct w:val="0"/>
        <w:autoSpaceDE w:val="0"/>
        <w:autoSpaceDN w:val="0"/>
        <w:adjustRightInd w:val="0"/>
        <w:spacing w:after="200" w:line="276" w:lineRule="auto"/>
        <w:ind w:right="45"/>
        <w:contextualSpacing/>
        <w:jc w:val="both"/>
        <w:textAlignment w:val="baseline"/>
        <w:rPr>
          <w:rFonts w:ascii="Tahoma" w:eastAsia="Calibri" w:hAnsi="Tahoma" w:cs="Tahoma"/>
        </w:rPr>
      </w:pPr>
      <w:r w:rsidRPr="00A140BB">
        <w:rPr>
          <w:rFonts w:ascii="Tahoma" w:eastAsia="Calibri" w:hAnsi="Tahoma" w:cs="Tahoma"/>
        </w:rPr>
        <w:t>»</w:t>
      </w:r>
      <w:proofErr w:type="spellStart"/>
      <w:r w:rsidRPr="00A140BB">
        <w:rPr>
          <w:rFonts w:ascii="Tahoma" w:eastAsia="Calibri" w:hAnsi="Tahoma" w:cs="Tahoma"/>
        </w:rPr>
        <w:t>Obr</w:t>
      </w:r>
      <w:proofErr w:type="spellEnd"/>
      <w:r w:rsidRPr="00A140BB">
        <w:rPr>
          <w:rFonts w:ascii="Tahoma" w:eastAsia="Calibri" w:hAnsi="Tahoma" w:cs="Tahoma"/>
        </w:rPr>
        <w:t>. M-1« - Prijava za pokojninsko in invalidsko ter zdravstveno zavarovanje;</w:t>
      </w:r>
    </w:p>
    <w:p w14:paraId="3E48C9E0" w14:textId="77777777" w:rsidR="003F0BC5" w:rsidRPr="00A140BB" w:rsidRDefault="003F0BC5" w:rsidP="0052457F">
      <w:pPr>
        <w:keepNext/>
        <w:keepLines/>
        <w:numPr>
          <w:ilvl w:val="0"/>
          <w:numId w:val="41"/>
        </w:numPr>
        <w:tabs>
          <w:tab w:val="left" w:pos="709"/>
          <w:tab w:val="left" w:pos="851"/>
        </w:tabs>
        <w:overflowPunct w:val="0"/>
        <w:autoSpaceDE w:val="0"/>
        <w:autoSpaceDN w:val="0"/>
        <w:adjustRightInd w:val="0"/>
        <w:spacing w:after="200" w:line="276" w:lineRule="auto"/>
        <w:ind w:right="45"/>
        <w:contextualSpacing/>
        <w:jc w:val="both"/>
        <w:textAlignment w:val="baseline"/>
        <w:rPr>
          <w:rFonts w:ascii="Tahoma" w:eastAsia="Calibri" w:hAnsi="Tahoma" w:cs="Tahoma"/>
        </w:rPr>
      </w:pPr>
      <w:r w:rsidRPr="00A140BB">
        <w:rPr>
          <w:rFonts w:ascii="Tahoma" w:eastAsia="Calibri" w:hAnsi="Tahoma" w:cs="Tahoma"/>
        </w:rPr>
        <w:t>dokazilom o zdravstveni sposobnosti - zdravniško spričevalo, za izvajanje   (naročenih) storitev po okvirnem sporazumu;</w:t>
      </w:r>
    </w:p>
    <w:p w14:paraId="09757503" w14:textId="77777777" w:rsidR="003F0BC5" w:rsidRPr="00A140BB" w:rsidRDefault="003F0BC5" w:rsidP="0052457F">
      <w:pPr>
        <w:keepNext/>
        <w:keepLines/>
        <w:numPr>
          <w:ilvl w:val="0"/>
          <w:numId w:val="41"/>
        </w:numPr>
        <w:tabs>
          <w:tab w:val="left" w:pos="709"/>
          <w:tab w:val="left" w:pos="851"/>
        </w:tabs>
        <w:overflowPunct w:val="0"/>
        <w:autoSpaceDE w:val="0"/>
        <w:autoSpaceDN w:val="0"/>
        <w:adjustRightInd w:val="0"/>
        <w:spacing w:after="200" w:line="276" w:lineRule="auto"/>
        <w:ind w:right="45"/>
        <w:contextualSpacing/>
        <w:jc w:val="both"/>
        <w:textAlignment w:val="baseline"/>
        <w:rPr>
          <w:rFonts w:ascii="Tahoma" w:eastAsia="Calibri" w:hAnsi="Tahoma" w:cs="Tahoma"/>
        </w:rPr>
      </w:pPr>
      <w:r w:rsidRPr="00A140BB">
        <w:rPr>
          <w:rFonts w:ascii="Tahoma" w:eastAsia="Calibri" w:hAnsi="Tahoma" w:cs="Tahoma"/>
        </w:rPr>
        <w:t>potrebnimi dokazili o opravljenem usposabljanju s področja varstva pri delu - zapisnik o preizkusu, za izvajanje (naročenih) storitev po okvirnem sporazumu;</w:t>
      </w:r>
    </w:p>
    <w:p w14:paraId="7A16B75F" w14:textId="77777777" w:rsidR="003F0BC5" w:rsidRPr="00A140BB" w:rsidRDefault="003F0BC5" w:rsidP="0052457F">
      <w:pPr>
        <w:keepNext/>
        <w:keepLines/>
        <w:numPr>
          <w:ilvl w:val="0"/>
          <w:numId w:val="41"/>
        </w:numPr>
        <w:tabs>
          <w:tab w:val="left" w:pos="709"/>
          <w:tab w:val="left" w:pos="851"/>
        </w:tabs>
        <w:overflowPunct w:val="0"/>
        <w:autoSpaceDE w:val="0"/>
        <w:autoSpaceDN w:val="0"/>
        <w:adjustRightInd w:val="0"/>
        <w:spacing w:after="200" w:line="276" w:lineRule="auto"/>
        <w:ind w:right="45"/>
        <w:contextualSpacing/>
        <w:jc w:val="both"/>
        <w:textAlignment w:val="baseline"/>
        <w:rPr>
          <w:rFonts w:ascii="Tahoma" w:eastAsia="Calibri" w:hAnsi="Tahoma" w:cs="Tahoma"/>
        </w:rPr>
      </w:pPr>
      <w:r w:rsidRPr="00A140BB">
        <w:rPr>
          <w:rFonts w:ascii="Tahoma" w:eastAsia="Calibri" w:hAnsi="Tahoma" w:cs="Tahoma"/>
        </w:rPr>
        <w:t>potrebnimi dokazili o dodatnih usposobljenostih: za uporabo delovne opreme in pripomočkov, za posebno nevarna dela, ipd.;</w:t>
      </w:r>
    </w:p>
    <w:p w14:paraId="5485BC0F" w14:textId="77777777" w:rsidR="003F0BC5" w:rsidRPr="00A140BB" w:rsidRDefault="003F0BC5" w:rsidP="0052457F">
      <w:pPr>
        <w:keepNext/>
        <w:keepLines/>
        <w:numPr>
          <w:ilvl w:val="0"/>
          <w:numId w:val="41"/>
        </w:numPr>
        <w:tabs>
          <w:tab w:val="left" w:pos="709"/>
          <w:tab w:val="left" w:pos="851"/>
        </w:tabs>
        <w:overflowPunct w:val="0"/>
        <w:autoSpaceDE w:val="0"/>
        <w:autoSpaceDN w:val="0"/>
        <w:adjustRightInd w:val="0"/>
        <w:spacing w:after="200" w:line="276" w:lineRule="auto"/>
        <w:ind w:right="45"/>
        <w:contextualSpacing/>
        <w:jc w:val="both"/>
        <w:textAlignment w:val="baseline"/>
        <w:rPr>
          <w:rFonts w:ascii="Tahoma" w:eastAsia="Calibri" w:hAnsi="Tahoma" w:cs="Tahoma"/>
        </w:rPr>
      </w:pPr>
      <w:r w:rsidRPr="00A140BB">
        <w:rPr>
          <w:rFonts w:ascii="Tahoma" w:eastAsia="Calibri" w:hAnsi="Tahoma" w:cs="Tahoma"/>
        </w:rPr>
        <w:t>delovnim dovoljenjem pristojnega organa, kopijo delovne vize (velja za delavce, ki niso državljani RS);</w:t>
      </w:r>
    </w:p>
    <w:p w14:paraId="298C71BA" w14:textId="77777777" w:rsidR="003F0BC5" w:rsidRPr="00A140BB" w:rsidRDefault="003F0BC5" w:rsidP="0052457F">
      <w:pPr>
        <w:keepNext/>
        <w:keepLines/>
        <w:numPr>
          <w:ilvl w:val="0"/>
          <w:numId w:val="41"/>
        </w:numPr>
        <w:tabs>
          <w:tab w:val="left" w:pos="709"/>
          <w:tab w:val="left" w:pos="851"/>
        </w:tabs>
        <w:overflowPunct w:val="0"/>
        <w:autoSpaceDE w:val="0"/>
        <w:autoSpaceDN w:val="0"/>
        <w:adjustRightInd w:val="0"/>
        <w:spacing w:after="200" w:line="276" w:lineRule="auto"/>
        <w:ind w:right="45"/>
        <w:contextualSpacing/>
        <w:jc w:val="both"/>
        <w:textAlignment w:val="baseline"/>
        <w:rPr>
          <w:rFonts w:ascii="Tahoma" w:eastAsia="Calibri" w:hAnsi="Tahoma" w:cs="Tahoma"/>
        </w:rPr>
      </w:pPr>
      <w:r w:rsidRPr="00A140BB">
        <w:rPr>
          <w:rFonts w:ascii="Tahoma" w:eastAsia="Calibri" w:hAnsi="Tahoma" w:cs="Tahoma"/>
        </w:rPr>
        <w:t>pisnim dokazilom, da je delavec, oz. da so delavci seznanjeni z varnostnimi listi za nevarne snovi, ki jih bo/bodo uporabljal/i pri naročniku;</w:t>
      </w:r>
    </w:p>
    <w:p w14:paraId="0BF3C417" w14:textId="77777777" w:rsidR="003F0BC5" w:rsidRPr="00A140BB" w:rsidRDefault="003F0BC5" w:rsidP="0052457F">
      <w:pPr>
        <w:keepNext/>
        <w:keepLines/>
        <w:numPr>
          <w:ilvl w:val="0"/>
          <w:numId w:val="29"/>
        </w:numPr>
        <w:contextualSpacing/>
        <w:jc w:val="both"/>
        <w:rPr>
          <w:rFonts w:ascii="Tahoma" w:eastAsia="Calibri" w:hAnsi="Tahoma" w:cs="Tahoma"/>
        </w:rPr>
      </w:pPr>
      <w:r w:rsidRPr="00A140BB">
        <w:rPr>
          <w:rFonts w:ascii="Tahoma" w:eastAsia="Calibri" w:hAnsi="Tahoma" w:cs="Tahoma"/>
        </w:rPr>
        <w:t>zagotavljati stalen nadzor svojih delavcev na delovišču;</w:t>
      </w:r>
    </w:p>
    <w:p w14:paraId="21B65FD4" w14:textId="77777777" w:rsidR="003F0BC5" w:rsidRPr="00A140BB" w:rsidRDefault="003F0BC5" w:rsidP="0052457F">
      <w:pPr>
        <w:keepNext/>
        <w:keepLines/>
        <w:numPr>
          <w:ilvl w:val="0"/>
          <w:numId w:val="29"/>
        </w:numPr>
        <w:contextualSpacing/>
        <w:jc w:val="both"/>
        <w:rPr>
          <w:rFonts w:ascii="Tahoma" w:eastAsia="Calibri" w:hAnsi="Tahoma" w:cs="Tahoma"/>
        </w:rPr>
      </w:pPr>
      <w:r w:rsidRPr="00A140BB">
        <w:rPr>
          <w:rFonts w:ascii="Tahoma" w:eastAsia="Calibri" w:hAnsi="Tahoma" w:cs="Tahoma"/>
        </w:rPr>
        <w:t>poskrbeti mora, da bo skladno z zakonodajo, sproti (vsakodnevno, razen če ni dogovorjeno drugače) odstranjeval z delovišča oz. objekta naročnika lastni odpadni material, ki bo nastajal pri njegovem delu;</w:t>
      </w:r>
    </w:p>
    <w:p w14:paraId="6C8707B4" w14:textId="77777777" w:rsidR="003F0BC5" w:rsidRPr="00A140BB" w:rsidRDefault="003F0BC5" w:rsidP="0052457F">
      <w:pPr>
        <w:keepNext/>
        <w:keepLines/>
        <w:jc w:val="both"/>
        <w:rPr>
          <w:rFonts w:ascii="Tahoma" w:eastAsia="Calibri" w:hAnsi="Tahoma" w:cs="Tahoma"/>
          <w:b/>
        </w:rPr>
      </w:pPr>
    </w:p>
    <w:p w14:paraId="133F6D5E" w14:textId="77777777" w:rsidR="003F0BC5" w:rsidRPr="00A140BB" w:rsidRDefault="003F0BC5" w:rsidP="0052457F">
      <w:pPr>
        <w:keepNext/>
        <w:keepLines/>
        <w:ind w:left="705" w:hanging="705"/>
        <w:jc w:val="both"/>
        <w:rPr>
          <w:rFonts w:ascii="Tahoma" w:eastAsia="Calibri" w:hAnsi="Tahoma" w:cs="Tahoma"/>
          <w:b/>
        </w:rPr>
      </w:pPr>
      <w:r w:rsidRPr="00A140BB">
        <w:rPr>
          <w:rFonts w:ascii="Tahoma" w:eastAsia="Calibri" w:hAnsi="Tahoma" w:cs="Tahoma"/>
          <w:b/>
        </w:rPr>
        <w:t>II.4.  Obveznosti v zvezi z delom z nevarnimi snovmi in ravnanje z odpadki:</w:t>
      </w:r>
    </w:p>
    <w:p w14:paraId="03537510" w14:textId="77777777" w:rsidR="003F0BC5" w:rsidRPr="00A140BB" w:rsidRDefault="003F0BC5" w:rsidP="0052457F">
      <w:pPr>
        <w:keepNext/>
        <w:keepLines/>
        <w:ind w:left="1068" w:hanging="285"/>
        <w:jc w:val="both"/>
        <w:rPr>
          <w:rFonts w:ascii="Tahoma" w:eastAsia="Calibri" w:hAnsi="Tahoma" w:cs="Tahoma"/>
          <w:b/>
        </w:rPr>
      </w:pPr>
    </w:p>
    <w:p w14:paraId="33BE85FC" w14:textId="77777777" w:rsidR="003F0BC5" w:rsidRPr="00A140BB" w:rsidRDefault="003F0BC5" w:rsidP="0052457F">
      <w:pPr>
        <w:keepNext/>
        <w:keepLines/>
        <w:tabs>
          <w:tab w:val="left" w:pos="709"/>
        </w:tabs>
        <w:ind w:right="45"/>
        <w:jc w:val="both"/>
        <w:rPr>
          <w:rFonts w:ascii="Tahoma" w:eastAsia="Calibri" w:hAnsi="Tahoma" w:cs="Tahoma"/>
        </w:rPr>
      </w:pPr>
      <w:r w:rsidRPr="00A140BB">
        <w:rPr>
          <w:rFonts w:ascii="Tahoma" w:eastAsia="Calibri" w:hAnsi="Tahoma" w:cs="Tahoma"/>
        </w:rPr>
        <w:t>Podpisnika soglašata:</w:t>
      </w:r>
    </w:p>
    <w:p w14:paraId="2F26DD9B" w14:textId="77777777" w:rsidR="003F0BC5" w:rsidRPr="00A140BB" w:rsidRDefault="003F0BC5" w:rsidP="0052457F">
      <w:pPr>
        <w:keepNext/>
        <w:keepLines/>
        <w:tabs>
          <w:tab w:val="left" w:pos="709"/>
        </w:tabs>
        <w:ind w:right="45"/>
        <w:jc w:val="both"/>
        <w:rPr>
          <w:rFonts w:ascii="Tahoma" w:eastAsia="Calibri" w:hAnsi="Tahoma" w:cs="Tahoma"/>
        </w:rPr>
      </w:pPr>
    </w:p>
    <w:p w14:paraId="0110519D" w14:textId="77777777" w:rsidR="003F0BC5" w:rsidRPr="00A140BB" w:rsidRDefault="003F0BC5" w:rsidP="0052457F">
      <w:pPr>
        <w:keepNext/>
        <w:keepLines/>
        <w:numPr>
          <w:ilvl w:val="0"/>
          <w:numId w:val="30"/>
        </w:numPr>
        <w:tabs>
          <w:tab w:val="left" w:pos="709"/>
        </w:tabs>
        <w:ind w:right="45"/>
        <w:contextualSpacing/>
        <w:jc w:val="both"/>
        <w:rPr>
          <w:rFonts w:ascii="Tahoma" w:eastAsia="Calibri" w:hAnsi="Tahoma" w:cs="Tahoma"/>
        </w:rPr>
      </w:pPr>
      <w:r w:rsidRPr="00A140BB">
        <w:rPr>
          <w:rFonts w:ascii="Tahoma" w:eastAsia="Calibri" w:hAnsi="Tahoma" w:cs="Tahoma"/>
        </w:rPr>
        <w:t xml:space="preserve">da bo izvajalec pri izvajanju storitev ravnal v skladu z </w:t>
      </w:r>
      <w:proofErr w:type="spellStart"/>
      <w:r w:rsidRPr="00A140BB">
        <w:rPr>
          <w:rFonts w:ascii="Tahoma" w:eastAsia="Calibri" w:hAnsi="Tahoma" w:cs="Tahoma"/>
        </w:rPr>
        <w:t>okoljsko</w:t>
      </w:r>
      <w:proofErr w:type="spellEnd"/>
      <w:r w:rsidRPr="00A140BB">
        <w:rPr>
          <w:rFonts w:ascii="Tahoma" w:eastAsia="Calibri" w:hAnsi="Tahoma" w:cs="Tahoma"/>
        </w:rPr>
        <w:t xml:space="preserve"> politiko, ki je pri naročniku določena s poslovnikom ravnanja z okoljem;</w:t>
      </w:r>
    </w:p>
    <w:p w14:paraId="6A17A064" w14:textId="77777777" w:rsidR="003F0BC5" w:rsidRPr="00A140BB" w:rsidRDefault="003F0BC5" w:rsidP="0052457F">
      <w:pPr>
        <w:keepNext/>
        <w:keepLines/>
        <w:numPr>
          <w:ilvl w:val="0"/>
          <w:numId w:val="30"/>
        </w:numPr>
        <w:tabs>
          <w:tab w:val="left" w:pos="709"/>
        </w:tabs>
        <w:ind w:right="45"/>
        <w:contextualSpacing/>
        <w:jc w:val="both"/>
        <w:rPr>
          <w:rFonts w:ascii="Tahoma" w:eastAsia="Calibri" w:hAnsi="Tahoma" w:cs="Tahoma"/>
        </w:rPr>
      </w:pPr>
      <w:r w:rsidRPr="00A140BB">
        <w:rPr>
          <w:rFonts w:ascii="Tahoma" w:eastAsia="Calibri" w:hAnsi="Tahoma" w:cs="Tahoma"/>
        </w:rPr>
        <w:t>da bo izvajalec pri uporabi  nevarnih snovi opredelil: količine snovi, oznake, mesto hrambe, delo z nevarnimi snovmi in odvoz nevarnih odpadkov;</w:t>
      </w:r>
    </w:p>
    <w:p w14:paraId="27710A8D" w14:textId="77777777" w:rsidR="003F0BC5" w:rsidRPr="00A140BB" w:rsidRDefault="003F0BC5" w:rsidP="0052457F">
      <w:pPr>
        <w:keepNext/>
        <w:keepLines/>
        <w:numPr>
          <w:ilvl w:val="0"/>
          <w:numId w:val="30"/>
        </w:numPr>
        <w:contextualSpacing/>
        <w:jc w:val="both"/>
        <w:rPr>
          <w:rFonts w:ascii="Tahoma" w:eastAsia="Calibri" w:hAnsi="Tahoma" w:cs="Tahoma"/>
          <w:b/>
        </w:rPr>
      </w:pPr>
      <w:r w:rsidRPr="00A140BB">
        <w:rPr>
          <w:rFonts w:ascii="Tahoma" w:eastAsia="Calibri" w:hAnsi="Tahoma" w:cs="Tahoma"/>
        </w:rPr>
        <w:t>da bosta, v primeru uporabe ali dela v bližini nevarnih snovi, drug drugega seznanila z ukrepi v primeru izrednih razmer (razlitje, uhajanje) in sicer z načinom reševanja, sanacijo, obveščanjem in drugimi potrebnimi podatki.</w:t>
      </w:r>
    </w:p>
    <w:p w14:paraId="36AE8995" w14:textId="77777777" w:rsidR="003F0BC5" w:rsidRPr="00A140BB" w:rsidRDefault="003F0BC5" w:rsidP="0052457F">
      <w:pPr>
        <w:keepNext/>
        <w:keepLines/>
        <w:jc w:val="both"/>
        <w:rPr>
          <w:rFonts w:ascii="Tahoma" w:eastAsia="Calibri" w:hAnsi="Tahoma" w:cs="Tahoma"/>
          <w:b/>
        </w:rPr>
      </w:pPr>
    </w:p>
    <w:p w14:paraId="60E0E21B" w14:textId="77777777" w:rsidR="003F0BC5" w:rsidRPr="00A140BB" w:rsidRDefault="003F0BC5" w:rsidP="0052457F">
      <w:pPr>
        <w:keepNext/>
        <w:keepLines/>
        <w:ind w:left="705" w:hanging="705"/>
        <w:jc w:val="both"/>
        <w:rPr>
          <w:rFonts w:ascii="Tahoma" w:eastAsia="Calibri" w:hAnsi="Tahoma" w:cs="Tahoma"/>
          <w:b/>
        </w:rPr>
      </w:pPr>
      <w:r w:rsidRPr="00A140BB">
        <w:rPr>
          <w:rFonts w:ascii="Tahoma" w:eastAsia="Calibri" w:hAnsi="Tahoma" w:cs="Tahoma"/>
          <w:b/>
        </w:rPr>
        <w:t xml:space="preserve">II.5. </w:t>
      </w:r>
      <w:r w:rsidRPr="00A140BB">
        <w:rPr>
          <w:rFonts w:ascii="Tahoma" w:eastAsia="Calibri" w:hAnsi="Tahoma" w:cs="Tahoma"/>
          <w:b/>
        </w:rPr>
        <w:tab/>
        <w:t>Knjiga ukrepov:</w:t>
      </w:r>
    </w:p>
    <w:p w14:paraId="2E4F22DE" w14:textId="77777777" w:rsidR="003F0BC5" w:rsidRPr="00A140BB" w:rsidRDefault="003F0BC5" w:rsidP="0052457F">
      <w:pPr>
        <w:keepNext/>
        <w:keepLines/>
        <w:ind w:left="705" w:hanging="705"/>
        <w:jc w:val="both"/>
        <w:rPr>
          <w:rFonts w:ascii="Tahoma" w:eastAsia="Calibri" w:hAnsi="Tahoma" w:cs="Tahoma"/>
          <w:b/>
        </w:rPr>
      </w:pPr>
    </w:p>
    <w:p w14:paraId="2CF95832" w14:textId="77777777" w:rsidR="003F0BC5" w:rsidRPr="00A140BB" w:rsidRDefault="003F0BC5" w:rsidP="0052457F">
      <w:pPr>
        <w:keepNext/>
        <w:keepLines/>
        <w:jc w:val="both"/>
        <w:rPr>
          <w:rFonts w:ascii="Tahoma" w:eastAsia="Calibri" w:hAnsi="Tahoma" w:cs="Tahoma"/>
        </w:rPr>
      </w:pPr>
      <w:r w:rsidRPr="00A140BB">
        <w:rPr>
          <w:rFonts w:ascii="Tahoma" w:eastAsia="Calibri" w:hAnsi="Tahoma" w:cs="Tahoma"/>
        </w:rPr>
        <w:t xml:space="preserve">Podpisnika se zavežeta, da bosta v času izvajanja storitev po okvirnem sporazumu oziroma naročilnici vodila knjigo ukrepov. Knjiga ukrepov je dokument, ki se ga vodi v elektronski obliki in je arhiv zapisov poslanih z e-pošto. V knjigo imajo pravico vpisa vse odgovorne osebe, imenovane s tem sporazumom. </w:t>
      </w:r>
    </w:p>
    <w:p w14:paraId="74B93CD2" w14:textId="77777777" w:rsidR="003F0BC5" w:rsidRPr="00A140BB" w:rsidRDefault="003F0BC5" w:rsidP="0052457F">
      <w:pPr>
        <w:keepNext/>
        <w:keepLines/>
        <w:ind w:left="705"/>
        <w:jc w:val="both"/>
        <w:rPr>
          <w:rFonts w:ascii="Tahoma" w:eastAsia="Calibri" w:hAnsi="Tahoma" w:cs="Tahoma"/>
        </w:rPr>
      </w:pPr>
    </w:p>
    <w:p w14:paraId="015F2926" w14:textId="77777777" w:rsidR="003F0BC5" w:rsidRPr="00A140BB" w:rsidRDefault="003F0BC5" w:rsidP="0052457F">
      <w:pPr>
        <w:keepNext/>
        <w:keepLines/>
        <w:jc w:val="both"/>
        <w:rPr>
          <w:rFonts w:ascii="Tahoma" w:eastAsia="Calibri" w:hAnsi="Tahoma" w:cs="Tahoma"/>
        </w:rPr>
      </w:pPr>
      <w:r w:rsidRPr="00A140BB">
        <w:rPr>
          <w:rFonts w:ascii="Tahoma" w:eastAsia="Calibri" w:hAnsi="Tahoma" w:cs="Tahoma"/>
        </w:rPr>
        <w:t xml:space="preserve">V knjigo ukrepov se vpisuje zlasti: </w:t>
      </w:r>
    </w:p>
    <w:p w14:paraId="3ABA36CD" w14:textId="77777777" w:rsidR="003F0BC5" w:rsidRPr="00A140BB" w:rsidRDefault="003F0BC5" w:rsidP="0052457F">
      <w:pPr>
        <w:keepNext/>
        <w:keepLines/>
        <w:ind w:left="705"/>
        <w:jc w:val="both"/>
        <w:rPr>
          <w:rFonts w:ascii="Tahoma" w:eastAsia="Calibri" w:hAnsi="Tahoma" w:cs="Tahoma"/>
        </w:rPr>
      </w:pPr>
    </w:p>
    <w:p w14:paraId="14D51F75" w14:textId="77777777" w:rsidR="003F0BC5" w:rsidRPr="00A140BB" w:rsidRDefault="003F0BC5" w:rsidP="0052457F">
      <w:pPr>
        <w:keepNext/>
        <w:keepLines/>
        <w:numPr>
          <w:ilvl w:val="0"/>
          <w:numId w:val="40"/>
        </w:numPr>
        <w:contextualSpacing/>
        <w:jc w:val="both"/>
        <w:rPr>
          <w:rFonts w:ascii="Tahoma" w:eastAsia="Calibri" w:hAnsi="Tahoma" w:cs="Tahoma"/>
        </w:rPr>
      </w:pPr>
      <w:r w:rsidRPr="00A140BB">
        <w:rPr>
          <w:rFonts w:ascii="Tahoma" w:eastAsia="Calibri" w:hAnsi="Tahoma" w:cs="Tahoma"/>
        </w:rPr>
        <w:t xml:space="preserve">naknadno ugotovljene nevarnosti ter dodatno določeni varnostni ukrepi, </w:t>
      </w:r>
    </w:p>
    <w:p w14:paraId="4F24874C" w14:textId="77777777" w:rsidR="003F0BC5" w:rsidRPr="00A140BB" w:rsidRDefault="003F0BC5" w:rsidP="0052457F">
      <w:pPr>
        <w:keepNext/>
        <w:keepLines/>
        <w:numPr>
          <w:ilvl w:val="0"/>
          <w:numId w:val="40"/>
        </w:numPr>
        <w:contextualSpacing/>
        <w:jc w:val="both"/>
        <w:rPr>
          <w:rFonts w:ascii="Tahoma" w:eastAsia="Calibri" w:hAnsi="Tahoma" w:cs="Tahoma"/>
        </w:rPr>
      </w:pPr>
      <w:r w:rsidRPr="00A140BB">
        <w:rPr>
          <w:rFonts w:ascii="Tahoma" w:eastAsia="Calibri" w:hAnsi="Tahoma" w:cs="Tahoma"/>
        </w:rPr>
        <w:t>spremembe na delovišču,</w:t>
      </w:r>
    </w:p>
    <w:p w14:paraId="47674680" w14:textId="77777777" w:rsidR="003F0BC5" w:rsidRPr="00A140BB" w:rsidRDefault="003F0BC5" w:rsidP="0052457F">
      <w:pPr>
        <w:keepNext/>
        <w:keepLines/>
        <w:numPr>
          <w:ilvl w:val="0"/>
          <w:numId w:val="40"/>
        </w:numPr>
        <w:contextualSpacing/>
        <w:jc w:val="both"/>
        <w:rPr>
          <w:rFonts w:ascii="Tahoma" w:eastAsia="Calibri" w:hAnsi="Tahoma" w:cs="Tahoma"/>
        </w:rPr>
      </w:pPr>
      <w:r w:rsidRPr="00A140BB">
        <w:rPr>
          <w:rFonts w:ascii="Tahoma" w:eastAsia="Calibri" w:hAnsi="Tahoma" w:cs="Tahoma"/>
        </w:rPr>
        <w:t>ugotovljene kršitve ukrepov določenih s tem sporazumom,</w:t>
      </w:r>
    </w:p>
    <w:p w14:paraId="600878CF" w14:textId="77777777" w:rsidR="003F0BC5" w:rsidRPr="00A140BB" w:rsidRDefault="003F0BC5" w:rsidP="0052457F">
      <w:pPr>
        <w:keepNext/>
        <w:keepLines/>
        <w:numPr>
          <w:ilvl w:val="0"/>
          <w:numId w:val="40"/>
        </w:numPr>
        <w:contextualSpacing/>
        <w:jc w:val="both"/>
        <w:rPr>
          <w:rFonts w:ascii="Tahoma" w:eastAsia="Calibri" w:hAnsi="Tahoma" w:cs="Tahoma"/>
        </w:rPr>
      </w:pPr>
      <w:r w:rsidRPr="00A140BB">
        <w:rPr>
          <w:rFonts w:ascii="Tahoma" w:eastAsia="Calibri" w:hAnsi="Tahoma" w:cs="Tahoma"/>
        </w:rPr>
        <w:t>vsako poškodbo pri delu,</w:t>
      </w:r>
    </w:p>
    <w:p w14:paraId="400F9503" w14:textId="77777777" w:rsidR="003F0BC5" w:rsidRPr="00A140BB" w:rsidRDefault="003F0BC5" w:rsidP="0052457F">
      <w:pPr>
        <w:keepNext/>
        <w:keepLines/>
        <w:numPr>
          <w:ilvl w:val="0"/>
          <w:numId w:val="40"/>
        </w:numPr>
        <w:contextualSpacing/>
        <w:jc w:val="both"/>
        <w:rPr>
          <w:rFonts w:ascii="Tahoma" w:eastAsia="Calibri" w:hAnsi="Tahoma" w:cs="Tahoma"/>
        </w:rPr>
      </w:pPr>
      <w:r w:rsidRPr="00A140BB">
        <w:rPr>
          <w:rFonts w:ascii="Tahoma" w:eastAsia="Calibri" w:hAnsi="Tahoma" w:cs="Tahoma"/>
        </w:rPr>
        <w:t>druge podatke pomembne za varnost delavcev in okolja na skupnem delovišču.</w:t>
      </w:r>
    </w:p>
    <w:p w14:paraId="30D45893" w14:textId="5996127F" w:rsidR="003F0BC5" w:rsidRDefault="003F0BC5" w:rsidP="0052457F">
      <w:pPr>
        <w:keepNext/>
        <w:keepLines/>
        <w:ind w:left="705" w:hanging="705"/>
        <w:jc w:val="both"/>
        <w:rPr>
          <w:rFonts w:ascii="Tahoma" w:eastAsia="Calibri" w:hAnsi="Tahoma" w:cs="Tahoma"/>
          <w:b/>
        </w:rPr>
      </w:pPr>
    </w:p>
    <w:p w14:paraId="6D508A65" w14:textId="77777777" w:rsidR="009333CF" w:rsidRPr="00A140BB" w:rsidRDefault="009333CF" w:rsidP="0052457F">
      <w:pPr>
        <w:keepNext/>
        <w:keepLines/>
        <w:ind w:left="705" w:hanging="705"/>
        <w:jc w:val="both"/>
        <w:rPr>
          <w:rFonts w:ascii="Tahoma" w:eastAsia="Calibri" w:hAnsi="Tahoma" w:cs="Tahoma"/>
          <w:b/>
        </w:rPr>
      </w:pPr>
    </w:p>
    <w:p w14:paraId="7AF1B028" w14:textId="24FFE18C" w:rsidR="00645F6E" w:rsidRPr="00A140BB" w:rsidRDefault="00645F6E" w:rsidP="0052457F">
      <w:pPr>
        <w:keepNext/>
        <w:keepLines/>
        <w:ind w:left="705" w:hanging="705"/>
        <w:jc w:val="both"/>
        <w:rPr>
          <w:rFonts w:ascii="Tahoma" w:eastAsia="Calibri" w:hAnsi="Tahoma" w:cs="Tahoma"/>
          <w:b/>
        </w:rPr>
      </w:pPr>
    </w:p>
    <w:p w14:paraId="077C8ACF" w14:textId="77777777" w:rsidR="00645F6E" w:rsidRPr="00A140BB" w:rsidRDefault="00645F6E" w:rsidP="0052457F">
      <w:pPr>
        <w:keepNext/>
        <w:keepLines/>
        <w:ind w:left="705" w:hanging="705"/>
        <w:jc w:val="both"/>
        <w:rPr>
          <w:rFonts w:ascii="Tahoma" w:eastAsia="Calibri" w:hAnsi="Tahoma" w:cs="Tahoma"/>
          <w:b/>
        </w:rPr>
      </w:pPr>
    </w:p>
    <w:p w14:paraId="5D56D9FD" w14:textId="77777777" w:rsidR="003F0BC5" w:rsidRPr="00A140BB" w:rsidRDefault="003F0BC5" w:rsidP="0052457F">
      <w:pPr>
        <w:keepNext/>
        <w:keepLines/>
        <w:ind w:left="705" w:hanging="705"/>
        <w:jc w:val="both"/>
        <w:rPr>
          <w:rFonts w:ascii="Tahoma" w:eastAsia="Calibri" w:hAnsi="Tahoma" w:cs="Tahoma"/>
          <w:b/>
        </w:rPr>
      </w:pPr>
      <w:r w:rsidRPr="00A140BB">
        <w:rPr>
          <w:rFonts w:ascii="Tahoma" w:eastAsia="Calibri" w:hAnsi="Tahoma" w:cs="Tahoma"/>
          <w:b/>
        </w:rPr>
        <w:lastRenderedPageBreak/>
        <w:t xml:space="preserve">II.6. </w:t>
      </w:r>
      <w:r w:rsidRPr="00A140BB">
        <w:rPr>
          <w:rFonts w:ascii="Tahoma" w:eastAsia="Calibri" w:hAnsi="Tahoma" w:cs="Tahoma"/>
          <w:b/>
        </w:rPr>
        <w:tab/>
        <w:t>Prijavljanje poškodb pri delu:</w:t>
      </w:r>
    </w:p>
    <w:p w14:paraId="67F5AFE6" w14:textId="77777777" w:rsidR="003F0BC5" w:rsidRPr="00A140BB" w:rsidRDefault="003F0BC5" w:rsidP="0052457F">
      <w:pPr>
        <w:keepNext/>
        <w:keepLines/>
        <w:ind w:left="705" w:hanging="705"/>
        <w:jc w:val="both"/>
        <w:rPr>
          <w:rFonts w:ascii="Tahoma" w:eastAsia="Calibri" w:hAnsi="Tahoma" w:cs="Tahoma"/>
          <w:b/>
        </w:rPr>
      </w:pPr>
    </w:p>
    <w:p w14:paraId="576A0776" w14:textId="77777777" w:rsidR="003F0BC5" w:rsidRPr="00A140BB" w:rsidRDefault="003F0BC5" w:rsidP="0052457F">
      <w:pPr>
        <w:keepNext/>
        <w:keepLines/>
        <w:numPr>
          <w:ilvl w:val="12"/>
          <w:numId w:val="0"/>
        </w:numPr>
        <w:tabs>
          <w:tab w:val="left" w:pos="709"/>
        </w:tabs>
        <w:ind w:left="709" w:right="45" w:hanging="709"/>
        <w:jc w:val="both"/>
        <w:rPr>
          <w:rFonts w:ascii="Tahoma" w:eastAsia="Calibri" w:hAnsi="Tahoma" w:cs="Tahoma"/>
        </w:rPr>
      </w:pPr>
      <w:r w:rsidRPr="00A140BB">
        <w:rPr>
          <w:rFonts w:ascii="Tahoma" w:eastAsia="Calibri" w:hAnsi="Tahoma" w:cs="Tahoma"/>
        </w:rPr>
        <w:t>Izvajalec soglaša, da bo glede prijavljanja poškodb pri delu spoštoval naslednja določila:</w:t>
      </w:r>
    </w:p>
    <w:p w14:paraId="19AD0BD7" w14:textId="77777777" w:rsidR="003F0BC5" w:rsidRPr="00A140BB" w:rsidRDefault="003F0BC5" w:rsidP="0052457F">
      <w:pPr>
        <w:keepNext/>
        <w:keepLines/>
        <w:numPr>
          <w:ilvl w:val="12"/>
          <w:numId w:val="0"/>
        </w:numPr>
        <w:tabs>
          <w:tab w:val="left" w:pos="709"/>
        </w:tabs>
        <w:ind w:left="709" w:right="45" w:hanging="709"/>
        <w:jc w:val="both"/>
        <w:rPr>
          <w:rFonts w:ascii="Tahoma" w:eastAsia="Calibri" w:hAnsi="Tahoma" w:cs="Tahoma"/>
        </w:rPr>
      </w:pPr>
    </w:p>
    <w:p w14:paraId="1EAC0602" w14:textId="77777777" w:rsidR="003F0BC5" w:rsidRPr="00A140BB" w:rsidRDefault="003F0BC5" w:rsidP="0052457F">
      <w:pPr>
        <w:keepNext/>
        <w:keepLines/>
        <w:numPr>
          <w:ilvl w:val="0"/>
          <w:numId w:val="38"/>
        </w:numPr>
        <w:tabs>
          <w:tab w:val="left" w:pos="709"/>
        </w:tabs>
        <w:ind w:left="643" w:right="45"/>
        <w:contextualSpacing/>
        <w:jc w:val="both"/>
        <w:rPr>
          <w:rFonts w:ascii="Tahoma" w:eastAsia="Calibri" w:hAnsi="Tahoma" w:cs="Tahoma"/>
        </w:rPr>
      </w:pPr>
      <w:r w:rsidRPr="00A140BB">
        <w:rPr>
          <w:rFonts w:ascii="Tahoma" w:eastAsia="Calibri" w:hAnsi="Tahoma" w:cs="Tahoma"/>
        </w:rPr>
        <w:t>da bo prijavil</w:t>
      </w:r>
      <w:r w:rsidRPr="00A140BB">
        <w:rPr>
          <w:rFonts w:ascii="Tahoma" w:eastAsia="Calibri" w:hAnsi="Tahoma" w:cs="Tahoma"/>
          <w:color w:val="FF0000"/>
        </w:rPr>
        <w:t xml:space="preserve"> </w:t>
      </w:r>
      <w:r w:rsidRPr="00A140BB">
        <w:rPr>
          <w:rFonts w:ascii="Tahoma" w:eastAsia="Calibri" w:hAnsi="Tahoma" w:cs="Tahoma"/>
        </w:rPr>
        <w:t>inšpekciji vsako morebitno nezgodo pri delu s smrtnim izidom oziroma nezgodo pri delu, pri kateri je delavec nezmožen za delo več kot tri delovne dni;</w:t>
      </w:r>
    </w:p>
    <w:p w14:paraId="486F3878" w14:textId="77777777" w:rsidR="003F0BC5" w:rsidRPr="00A140BB" w:rsidRDefault="003F0BC5" w:rsidP="0052457F">
      <w:pPr>
        <w:keepNext/>
        <w:keepLines/>
        <w:numPr>
          <w:ilvl w:val="0"/>
          <w:numId w:val="38"/>
        </w:numPr>
        <w:tabs>
          <w:tab w:val="left" w:pos="709"/>
        </w:tabs>
        <w:ind w:left="643" w:right="45"/>
        <w:contextualSpacing/>
        <w:jc w:val="both"/>
        <w:rPr>
          <w:rFonts w:ascii="Tahoma" w:eastAsia="Calibri" w:hAnsi="Tahoma" w:cs="Tahoma"/>
        </w:rPr>
      </w:pPr>
      <w:r w:rsidRPr="00A140BB">
        <w:rPr>
          <w:rFonts w:ascii="Tahoma" w:eastAsia="Calibri" w:hAnsi="Tahoma" w:cs="Tahoma"/>
        </w:rPr>
        <w:t xml:space="preserve">da bo seznanil delavce, da je potrebno </w:t>
      </w:r>
      <w:r w:rsidRPr="00A140BB">
        <w:rPr>
          <w:rFonts w:ascii="Tahoma" w:eastAsia="Calibri" w:hAnsi="Tahoma" w:cs="Tahoma"/>
          <w:b/>
          <w:u w:val="single"/>
        </w:rPr>
        <w:t>vsako</w:t>
      </w:r>
      <w:r w:rsidRPr="00A140BB">
        <w:rPr>
          <w:rFonts w:ascii="Tahoma" w:eastAsia="Calibri" w:hAnsi="Tahoma" w:cs="Tahoma"/>
        </w:rPr>
        <w:t xml:space="preserve"> poškodbo pri delu prijaviti </w:t>
      </w:r>
      <w:r w:rsidRPr="00A140BB">
        <w:rPr>
          <w:rFonts w:ascii="Tahoma" w:eastAsia="Calibri" w:hAnsi="Tahoma" w:cs="Tahoma"/>
          <w:b/>
          <w:u w:val="single"/>
        </w:rPr>
        <w:t>takoj</w:t>
      </w:r>
      <w:r w:rsidRPr="00A140BB">
        <w:rPr>
          <w:rFonts w:ascii="Tahoma" w:eastAsia="Calibri" w:hAnsi="Tahoma" w:cs="Tahoma"/>
        </w:rPr>
        <w:t>;</w:t>
      </w:r>
    </w:p>
    <w:p w14:paraId="6DD620D8" w14:textId="77777777" w:rsidR="003F0BC5" w:rsidRPr="00A140BB" w:rsidRDefault="003F0BC5" w:rsidP="0052457F">
      <w:pPr>
        <w:keepNext/>
        <w:keepLines/>
        <w:numPr>
          <w:ilvl w:val="0"/>
          <w:numId w:val="38"/>
        </w:numPr>
        <w:tabs>
          <w:tab w:val="left" w:pos="709"/>
        </w:tabs>
        <w:ind w:left="643" w:right="45"/>
        <w:contextualSpacing/>
        <w:jc w:val="both"/>
        <w:rPr>
          <w:rFonts w:ascii="Tahoma" w:eastAsia="Calibri" w:hAnsi="Tahoma" w:cs="Tahoma"/>
        </w:rPr>
      </w:pPr>
      <w:r w:rsidRPr="00A140BB">
        <w:rPr>
          <w:rFonts w:ascii="Tahoma" w:eastAsia="Calibri" w:hAnsi="Tahoma" w:cs="Tahoma"/>
        </w:rPr>
        <w:t>da bo ob prijavi poškodbe izvedel preizkus alkoholiziranosti skladno s svojimi internimi navodili;</w:t>
      </w:r>
    </w:p>
    <w:p w14:paraId="4AB6E2B9" w14:textId="77777777" w:rsidR="003F0BC5" w:rsidRPr="00A140BB" w:rsidRDefault="003F0BC5" w:rsidP="0052457F">
      <w:pPr>
        <w:keepNext/>
        <w:keepLines/>
        <w:numPr>
          <w:ilvl w:val="0"/>
          <w:numId w:val="38"/>
        </w:numPr>
        <w:tabs>
          <w:tab w:val="left" w:pos="709"/>
        </w:tabs>
        <w:ind w:left="643" w:right="45"/>
        <w:contextualSpacing/>
        <w:jc w:val="both"/>
        <w:rPr>
          <w:rFonts w:ascii="Tahoma" w:eastAsia="Calibri" w:hAnsi="Tahoma" w:cs="Tahoma"/>
        </w:rPr>
      </w:pPr>
      <w:r w:rsidRPr="00A140BB">
        <w:rPr>
          <w:rFonts w:ascii="Tahoma" w:eastAsia="Calibri" w:hAnsi="Tahoma" w:cs="Tahoma"/>
        </w:rPr>
        <w:t>da bo vsako poškodbo na skupnem delovišču zavedel v Knjigo ukrepov.</w:t>
      </w:r>
    </w:p>
    <w:p w14:paraId="5EE2D5C5" w14:textId="77777777" w:rsidR="009333CF" w:rsidRDefault="009333CF" w:rsidP="0052457F">
      <w:pPr>
        <w:keepNext/>
        <w:keepLines/>
        <w:ind w:left="705" w:hanging="705"/>
        <w:jc w:val="both"/>
        <w:rPr>
          <w:rFonts w:ascii="Tahoma" w:eastAsia="Calibri" w:hAnsi="Tahoma" w:cs="Tahoma"/>
          <w:b/>
        </w:rPr>
      </w:pPr>
    </w:p>
    <w:p w14:paraId="6DDCB181" w14:textId="45DA32FC" w:rsidR="003F0BC5" w:rsidRPr="00A140BB" w:rsidRDefault="003F0BC5" w:rsidP="0052457F">
      <w:pPr>
        <w:keepNext/>
        <w:keepLines/>
        <w:ind w:left="705" w:hanging="705"/>
        <w:jc w:val="both"/>
        <w:rPr>
          <w:rFonts w:ascii="Tahoma" w:eastAsia="Calibri" w:hAnsi="Tahoma" w:cs="Tahoma"/>
          <w:b/>
        </w:rPr>
      </w:pPr>
      <w:r w:rsidRPr="00A140BB">
        <w:rPr>
          <w:rFonts w:ascii="Tahoma" w:eastAsia="Calibri" w:hAnsi="Tahoma" w:cs="Tahoma"/>
          <w:b/>
        </w:rPr>
        <w:t xml:space="preserve">II.7. </w:t>
      </w:r>
      <w:r w:rsidRPr="00A140BB">
        <w:rPr>
          <w:rFonts w:ascii="Tahoma" w:eastAsia="Calibri" w:hAnsi="Tahoma" w:cs="Tahoma"/>
          <w:b/>
        </w:rPr>
        <w:tab/>
        <w:t>Prepoznavnost delavcev:</w:t>
      </w:r>
    </w:p>
    <w:p w14:paraId="469295DA" w14:textId="77777777" w:rsidR="003F0BC5" w:rsidRPr="00A140BB" w:rsidRDefault="003F0BC5" w:rsidP="0052457F">
      <w:pPr>
        <w:keepNext/>
        <w:keepLines/>
        <w:ind w:left="705" w:hanging="705"/>
        <w:jc w:val="both"/>
        <w:rPr>
          <w:rFonts w:ascii="Tahoma" w:eastAsia="Calibri" w:hAnsi="Tahoma" w:cs="Tahoma"/>
        </w:rPr>
      </w:pPr>
    </w:p>
    <w:p w14:paraId="008BACEF" w14:textId="77777777" w:rsidR="003F0BC5" w:rsidRPr="00A140BB" w:rsidRDefault="003F0BC5" w:rsidP="0052457F">
      <w:pPr>
        <w:keepNext/>
        <w:keepLines/>
        <w:numPr>
          <w:ilvl w:val="12"/>
          <w:numId w:val="0"/>
        </w:numPr>
        <w:tabs>
          <w:tab w:val="left" w:pos="709"/>
        </w:tabs>
        <w:ind w:left="709" w:right="45" w:hanging="709"/>
        <w:jc w:val="both"/>
        <w:rPr>
          <w:rFonts w:ascii="Tahoma" w:eastAsia="Calibri" w:hAnsi="Tahoma" w:cs="Tahoma"/>
        </w:rPr>
      </w:pPr>
      <w:r w:rsidRPr="00A140BB">
        <w:rPr>
          <w:rFonts w:ascii="Tahoma" w:eastAsia="Calibri" w:hAnsi="Tahoma" w:cs="Tahoma"/>
        </w:rPr>
        <w:tab/>
        <w:t>Izvajalec del je dolžan poskrbeti, da bodo njegovi delavci uporabljali prepoznavna, nepoškodovana delovna oblačila z originalnim emblemom izvajalca.</w:t>
      </w:r>
    </w:p>
    <w:p w14:paraId="0975ED0C" w14:textId="77777777" w:rsidR="003F0BC5" w:rsidRPr="00A140BB" w:rsidRDefault="003F0BC5" w:rsidP="0052457F">
      <w:pPr>
        <w:keepNext/>
        <w:keepLines/>
        <w:ind w:left="705" w:hanging="705"/>
        <w:jc w:val="both"/>
        <w:rPr>
          <w:rFonts w:ascii="Tahoma" w:eastAsia="Calibri" w:hAnsi="Tahoma" w:cs="Tahoma"/>
        </w:rPr>
      </w:pPr>
    </w:p>
    <w:p w14:paraId="0C139CE3" w14:textId="77777777" w:rsidR="003F0BC5" w:rsidRPr="00A140BB" w:rsidRDefault="003F0BC5" w:rsidP="0052457F">
      <w:pPr>
        <w:keepNext/>
        <w:keepLines/>
        <w:ind w:left="705" w:hanging="705"/>
        <w:jc w:val="both"/>
        <w:rPr>
          <w:rFonts w:ascii="Tahoma" w:eastAsia="Calibri" w:hAnsi="Tahoma" w:cs="Tahoma"/>
        </w:rPr>
      </w:pPr>
      <w:r w:rsidRPr="00A140BB">
        <w:rPr>
          <w:rFonts w:ascii="Tahoma" w:eastAsia="Calibri" w:hAnsi="Tahoma" w:cs="Tahoma"/>
          <w:b/>
        </w:rPr>
        <w:t xml:space="preserve">II.8. </w:t>
      </w:r>
      <w:r w:rsidRPr="00A140BB">
        <w:rPr>
          <w:rFonts w:ascii="Tahoma" w:eastAsia="Calibri" w:hAnsi="Tahoma" w:cs="Tahoma"/>
          <w:b/>
        </w:rPr>
        <w:tab/>
        <w:t>Prepoved dela pod vplivom alkohola, drog in drugih substanc</w:t>
      </w:r>
    </w:p>
    <w:p w14:paraId="67765FEE" w14:textId="77777777" w:rsidR="003F0BC5" w:rsidRPr="00A140BB" w:rsidRDefault="003F0BC5" w:rsidP="0052457F">
      <w:pPr>
        <w:keepNext/>
        <w:keepLines/>
        <w:ind w:left="705" w:hanging="705"/>
        <w:jc w:val="both"/>
        <w:rPr>
          <w:rFonts w:ascii="Tahoma" w:eastAsia="Calibri" w:hAnsi="Tahoma" w:cs="Tahoma"/>
        </w:rPr>
      </w:pPr>
    </w:p>
    <w:p w14:paraId="434B1D24" w14:textId="77777777" w:rsidR="003F0BC5" w:rsidRPr="00A140BB" w:rsidRDefault="003F0BC5" w:rsidP="0052457F">
      <w:pPr>
        <w:keepNext/>
        <w:keepLines/>
        <w:ind w:left="705" w:hanging="705"/>
        <w:jc w:val="both"/>
        <w:rPr>
          <w:rFonts w:ascii="Tahoma" w:eastAsia="Calibri" w:hAnsi="Tahoma" w:cs="Tahoma"/>
        </w:rPr>
      </w:pPr>
      <w:r w:rsidRPr="00A140BB">
        <w:rPr>
          <w:rFonts w:ascii="Tahoma" w:eastAsia="Calibri" w:hAnsi="Tahoma" w:cs="Tahoma"/>
        </w:rPr>
        <w:t>Podpisnika soglašata:</w:t>
      </w:r>
    </w:p>
    <w:p w14:paraId="33A9D0FC" w14:textId="77777777" w:rsidR="003F0BC5" w:rsidRPr="00A140BB" w:rsidRDefault="003F0BC5" w:rsidP="0052457F">
      <w:pPr>
        <w:keepNext/>
        <w:keepLines/>
        <w:ind w:left="705" w:hanging="705"/>
        <w:jc w:val="both"/>
        <w:rPr>
          <w:rFonts w:ascii="Tahoma" w:eastAsia="Calibri" w:hAnsi="Tahoma" w:cs="Tahoma"/>
        </w:rPr>
      </w:pPr>
    </w:p>
    <w:p w14:paraId="14C32466" w14:textId="77777777" w:rsidR="003F0BC5" w:rsidRPr="00A140BB" w:rsidRDefault="003F0BC5" w:rsidP="0052457F">
      <w:pPr>
        <w:keepNext/>
        <w:keepLines/>
        <w:numPr>
          <w:ilvl w:val="0"/>
          <w:numId w:val="37"/>
        </w:numPr>
        <w:contextualSpacing/>
        <w:jc w:val="both"/>
        <w:rPr>
          <w:rFonts w:ascii="Tahoma" w:eastAsia="Calibri" w:hAnsi="Tahoma" w:cs="Tahoma"/>
        </w:rPr>
      </w:pPr>
      <w:r w:rsidRPr="00A140BB">
        <w:rPr>
          <w:rFonts w:ascii="Tahoma" w:eastAsia="Calibri" w:hAnsi="Tahoma" w:cs="Tahoma"/>
        </w:rPr>
        <w:t xml:space="preserve">da delavci na celotnem območju del </w:t>
      </w:r>
      <w:r w:rsidRPr="00A140BB">
        <w:rPr>
          <w:rFonts w:ascii="Tahoma" w:eastAsia="Calibri" w:hAnsi="Tahoma" w:cs="Tahoma"/>
          <w:b/>
          <w:u w:val="single"/>
        </w:rPr>
        <w:t>ne smejo</w:t>
      </w:r>
      <w:r w:rsidRPr="00A140BB">
        <w:rPr>
          <w:rFonts w:ascii="Tahoma" w:eastAsia="Calibri" w:hAnsi="Tahoma" w:cs="Tahoma"/>
          <w:b/>
        </w:rPr>
        <w:t xml:space="preserve"> </w:t>
      </w:r>
      <w:r w:rsidRPr="00A140BB">
        <w:rPr>
          <w:rFonts w:ascii="Tahoma" w:eastAsia="Calibri" w:hAnsi="Tahoma" w:cs="Tahoma"/>
        </w:rPr>
        <w:t>biti pod vplivom alkohola, drog ali drugih psihoaktivnih substanc;</w:t>
      </w:r>
    </w:p>
    <w:p w14:paraId="1D581029" w14:textId="77777777" w:rsidR="003F0BC5" w:rsidRPr="00A140BB" w:rsidRDefault="003F0BC5" w:rsidP="0052457F">
      <w:pPr>
        <w:keepNext/>
        <w:keepLines/>
        <w:numPr>
          <w:ilvl w:val="0"/>
          <w:numId w:val="37"/>
        </w:numPr>
        <w:contextualSpacing/>
        <w:jc w:val="both"/>
        <w:rPr>
          <w:rFonts w:ascii="Tahoma" w:eastAsia="Calibri" w:hAnsi="Tahoma" w:cs="Tahoma"/>
        </w:rPr>
      </w:pPr>
      <w:r w:rsidRPr="00A140BB">
        <w:rPr>
          <w:rFonts w:ascii="Tahoma" w:eastAsia="Calibri" w:hAnsi="Tahoma" w:cs="Tahoma"/>
        </w:rPr>
        <w:t>da delavci ne smejo delati ali biti pod vplivom zdravil, ki lahko vplivajo na psihofizično sposobnost, na tistih delovnih mestih, na katerih je zaradi večje nevarnosti nezgode;</w:t>
      </w:r>
    </w:p>
    <w:p w14:paraId="5670A3B9" w14:textId="77777777" w:rsidR="003F0BC5" w:rsidRPr="00A140BB" w:rsidRDefault="003F0BC5" w:rsidP="0052457F">
      <w:pPr>
        <w:keepNext/>
        <w:keepLines/>
        <w:numPr>
          <w:ilvl w:val="0"/>
          <w:numId w:val="37"/>
        </w:numPr>
        <w:contextualSpacing/>
        <w:jc w:val="both"/>
        <w:rPr>
          <w:rFonts w:ascii="Tahoma" w:eastAsia="Calibri" w:hAnsi="Tahoma" w:cs="Tahoma"/>
        </w:rPr>
      </w:pPr>
      <w:r w:rsidRPr="00A140BB">
        <w:rPr>
          <w:rFonts w:ascii="Tahoma" w:eastAsia="Calibri" w:hAnsi="Tahoma" w:cs="Tahoma"/>
        </w:rPr>
        <w:t>da stanje iz točke a. ugotavlja vsak podpisnik za svoje delavce, skladno s svojimi internimi predpisi;</w:t>
      </w:r>
    </w:p>
    <w:p w14:paraId="3A45DE34" w14:textId="77777777" w:rsidR="003F0BC5" w:rsidRPr="00A140BB" w:rsidRDefault="003F0BC5" w:rsidP="0052457F">
      <w:pPr>
        <w:keepNext/>
        <w:keepLines/>
        <w:numPr>
          <w:ilvl w:val="0"/>
          <w:numId w:val="37"/>
        </w:numPr>
        <w:contextualSpacing/>
        <w:jc w:val="both"/>
        <w:rPr>
          <w:rFonts w:ascii="Tahoma" w:eastAsia="Calibri" w:hAnsi="Tahoma" w:cs="Tahoma"/>
        </w:rPr>
      </w:pPr>
      <w:r w:rsidRPr="00A140BB">
        <w:rPr>
          <w:rFonts w:ascii="Tahoma" w:eastAsia="Calibri" w:hAnsi="Tahoma" w:cs="Tahoma"/>
        </w:rPr>
        <w:t>da se odstrani delavce s skupnega delovišča, ki so delali v nasprotju z določbami iz točke a. in b. z delovišča.</w:t>
      </w:r>
    </w:p>
    <w:p w14:paraId="256A3D3F" w14:textId="77777777" w:rsidR="003F0BC5" w:rsidRPr="00A140BB" w:rsidRDefault="003F0BC5" w:rsidP="0052457F">
      <w:pPr>
        <w:keepNext/>
        <w:keepLines/>
        <w:contextualSpacing/>
        <w:jc w:val="both"/>
        <w:rPr>
          <w:rFonts w:ascii="Tahoma" w:eastAsia="Calibri" w:hAnsi="Tahoma" w:cs="Tahoma"/>
        </w:rPr>
      </w:pPr>
    </w:p>
    <w:p w14:paraId="77BC50E2" w14:textId="77777777" w:rsidR="003F0BC5" w:rsidRPr="00A140BB" w:rsidRDefault="003F0BC5" w:rsidP="0052457F">
      <w:pPr>
        <w:keepNext/>
        <w:keepLines/>
        <w:tabs>
          <w:tab w:val="left" w:pos="709"/>
        </w:tabs>
        <w:spacing w:after="200" w:line="276" w:lineRule="auto"/>
        <w:ind w:right="45"/>
        <w:jc w:val="both"/>
        <w:rPr>
          <w:rFonts w:ascii="Tahoma" w:hAnsi="Tahoma" w:cs="Tahoma"/>
          <w:b/>
          <w:bCs/>
        </w:rPr>
      </w:pPr>
      <w:r w:rsidRPr="00A140BB">
        <w:rPr>
          <w:rFonts w:ascii="Tahoma" w:eastAsia="Calibri" w:hAnsi="Tahoma" w:cs="Tahoma"/>
          <w:b/>
        </w:rPr>
        <w:t>III.</w:t>
      </w:r>
      <w:r w:rsidRPr="00A140BB">
        <w:rPr>
          <w:rFonts w:ascii="Tahoma" w:eastAsia="Calibri" w:hAnsi="Tahoma" w:cs="Tahoma"/>
        </w:rPr>
        <w:t xml:space="preserve"> </w:t>
      </w:r>
      <w:r w:rsidRPr="00A140BB">
        <w:rPr>
          <w:rFonts w:ascii="Tahoma" w:eastAsia="Calibri" w:hAnsi="Tahoma" w:cs="Tahoma"/>
        </w:rPr>
        <w:tab/>
      </w:r>
      <w:r w:rsidRPr="00A140BB">
        <w:rPr>
          <w:rFonts w:ascii="Tahoma" w:eastAsia="Calibri" w:hAnsi="Tahoma" w:cs="Tahoma"/>
          <w:b/>
        </w:rPr>
        <w:t xml:space="preserve">DOLOČITEV ODGOVORNIH OSEB IN NJIHOVIH </w:t>
      </w:r>
      <w:r w:rsidRPr="00A140BB">
        <w:rPr>
          <w:rFonts w:ascii="Tahoma" w:hAnsi="Tahoma" w:cs="Tahoma"/>
          <w:b/>
          <w:bCs/>
        </w:rPr>
        <w:t xml:space="preserve">OBVEZNOSTI </w:t>
      </w:r>
    </w:p>
    <w:p w14:paraId="0E77D462" w14:textId="77777777" w:rsidR="003F0BC5" w:rsidRPr="00A140BB" w:rsidRDefault="003F0BC5" w:rsidP="0052457F">
      <w:pPr>
        <w:keepNext/>
        <w:keepLines/>
        <w:jc w:val="both"/>
        <w:rPr>
          <w:rFonts w:ascii="Tahoma" w:eastAsia="Calibri" w:hAnsi="Tahoma" w:cs="Tahoma"/>
          <w:b/>
        </w:rPr>
      </w:pPr>
      <w:r w:rsidRPr="00A140BB">
        <w:rPr>
          <w:rFonts w:ascii="Tahoma" w:eastAsia="Calibri" w:hAnsi="Tahoma" w:cs="Tahoma"/>
          <w:b/>
        </w:rPr>
        <w:t>III.1. Določitev odgovornih oseb na delovišču:</w:t>
      </w:r>
    </w:p>
    <w:p w14:paraId="261B64D5" w14:textId="77777777" w:rsidR="003F0BC5" w:rsidRPr="00A140BB" w:rsidRDefault="003F0BC5" w:rsidP="0052457F">
      <w:pPr>
        <w:keepNext/>
        <w:keepLines/>
        <w:jc w:val="both"/>
        <w:rPr>
          <w:rFonts w:ascii="Tahoma" w:eastAsia="Calibri" w:hAnsi="Tahoma" w:cs="Tahoma"/>
          <w: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3119"/>
        <w:gridCol w:w="3231"/>
      </w:tblGrid>
      <w:tr w:rsidR="003F0BC5" w:rsidRPr="00A140BB" w14:paraId="48D344F5" w14:textId="77777777" w:rsidTr="00D84D8A">
        <w:tc>
          <w:tcPr>
            <w:tcW w:w="3573" w:type="dxa"/>
            <w:tcBorders>
              <w:top w:val="single" w:sz="4" w:space="0" w:color="auto"/>
              <w:left w:val="single" w:sz="4" w:space="0" w:color="auto"/>
              <w:bottom w:val="single" w:sz="4" w:space="0" w:color="auto"/>
              <w:right w:val="dashSmallGap" w:sz="4" w:space="0" w:color="auto"/>
            </w:tcBorders>
          </w:tcPr>
          <w:p w14:paraId="03F7FFD2" w14:textId="77777777" w:rsidR="003F0BC5" w:rsidRPr="00A140BB" w:rsidRDefault="003F0BC5" w:rsidP="0052457F">
            <w:pPr>
              <w:keepNext/>
              <w:keepLines/>
              <w:rPr>
                <w:rFonts w:ascii="Tahoma" w:eastAsia="Calibri" w:hAnsi="Tahoma" w:cs="Tahoma"/>
                <w:b/>
              </w:rPr>
            </w:pPr>
          </w:p>
        </w:tc>
        <w:tc>
          <w:tcPr>
            <w:tcW w:w="3119" w:type="dxa"/>
            <w:tcBorders>
              <w:top w:val="single" w:sz="4" w:space="0" w:color="auto"/>
              <w:left w:val="dashSmallGap" w:sz="4" w:space="0" w:color="auto"/>
              <w:bottom w:val="single" w:sz="4" w:space="0" w:color="auto"/>
              <w:right w:val="dashSmallGap" w:sz="4" w:space="0" w:color="auto"/>
            </w:tcBorders>
            <w:hideMark/>
          </w:tcPr>
          <w:p w14:paraId="5C1DD6DB" w14:textId="77777777" w:rsidR="003F0BC5" w:rsidRPr="00A140BB" w:rsidRDefault="003F0BC5" w:rsidP="0052457F">
            <w:pPr>
              <w:keepNext/>
              <w:keepLines/>
              <w:rPr>
                <w:rFonts w:ascii="Tahoma" w:eastAsia="Calibri" w:hAnsi="Tahoma" w:cs="Tahoma"/>
                <w:b/>
              </w:rPr>
            </w:pPr>
            <w:r w:rsidRPr="00A140BB">
              <w:rPr>
                <w:rFonts w:ascii="Tahoma" w:eastAsia="Calibri" w:hAnsi="Tahoma" w:cs="Tahoma"/>
                <w:b/>
              </w:rPr>
              <w:t>Naročnik:</w:t>
            </w:r>
          </w:p>
        </w:tc>
        <w:tc>
          <w:tcPr>
            <w:tcW w:w="3231" w:type="dxa"/>
            <w:tcBorders>
              <w:top w:val="single" w:sz="4" w:space="0" w:color="auto"/>
              <w:left w:val="dashSmallGap" w:sz="4" w:space="0" w:color="auto"/>
              <w:bottom w:val="single" w:sz="4" w:space="0" w:color="auto"/>
              <w:right w:val="single" w:sz="4" w:space="0" w:color="auto"/>
            </w:tcBorders>
            <w:hideMark/>
          </w:tcPr>
          <w:p w14:paraId="7FC878E7" w14:textId="77777777" w:rsidR="003F0BC5" w:rsidRPr="00A140BB" w:rsidRDefault="003F0BC5" w:rsidP="0052457F">
            <w:pPr>
              <w:keepNext/>
              <w:keepLines/>
              <w:rPr>
                <w:rFonts w:ascii="Tahoma" w:eastAsia="Calibri" w:hAnsi="Tahoma" w:cs="Tahoma"/>
                <w:b/>
              </w:rPr>
            </w:pPr>
            <w:r w:rsidRPr="00A140BB">
              <w:rPr>
                <w:rFonts w:ascii="Tahoma" w:eastAsia="Calibri" w:hAnsi="Tahoma" w:cs="Tahoma"/>
                <w:b/>
              </w:rPr>
              <w:t>Izvajalec:</w:t>
            </w:r>
          </w:p>
        </w:tc>
      </w:tr>
      <w:tr w:rsidR="00D84D8A" w:rsidRPr="00A140BB" w14:paraId="44AA7035" w14:textId="77777777" w:rsidTr="00D84D8A">
        <w:trPr>
          <w:trHeight w:val="1160"/>
        </w:trPr>
        <w:tc>
          <w:tcPr>
            <w:tcW w:w="3573" w:type="dxa"/>
            <w:tcBorders>
              <w:top w:val="single" w:sz="4" w:space="0" w:color="auto"/>
              <w:left w:val="single" w:sz="4" w:space="0" w:color="auto"/>
              <w:bottom w:val="single" w:sz="4" w:space="0" w:color="auto"/>
              <w:right w:val="dashSmallGap" w:sz="4" w:space="0" w:color="auto"/>
            </w:tcBorders>
          </w:tcPr>
          <w:p w14:paraId="4771C980" w14:textId="578CAA84" w:rsidR="00D84D8A" w:rsidRPr="00A140BB" w:rsidRDefault="00D84D8A" w:rsidP="0052457F">
            <w:pPr>
              <w:keepNext/>
              <w:keepLines/>
              <w:jc w:val="both"/>
              <w:rPr>
                <w:rFonts w:ascii="Tahoma" w:eastAsia="Calibri" w:hAnsi="Tahoma" w:cs="Tahoma"/>
                <w:b/>
              </w:rPr>
            </w:pPr>
            <w:r w:rsidRPr="00A140BB">
              <w:rPr>
                <w:rFonts w:ascii="Tahoma" w:eastAsia="Calibri" w:hAnsi="Tahoma" w:cs="Tahoma"/>
                <w:b/>
              </w:rPr>
              <w:t>Skrbnik okvirnega sporazuma</w:t>
            </w:r>
          </w:p>
        </w:tc>
        <w:tc>
          <w:tcPr>
            <w:tcW w:w="3119" w:type="dxa"/>
            <w:tcBorders>
              <w:top w:val="single" w:sz="4" w:space="0" w:color="auto"/>
              <w:left w:val="dashSmallGap" w:sz="4" w:space="0" w:color="auto"/>
              <w:bottom w:val="single" w:sz="4" w:space="0" w:color="auto"/>
              <w:right w:val="dashSmallGap" w:sz="4" w:space="0" w:color="auto"/>
            </w:tcBorders>
          </w:tcPr>
          <w:p w14:paraId="1F4F34BA" w14:textId="77777777" w:rsidR="00D84D8A" w:rsidRPr="00A140BB" w:rsidRDefault="00D84D8A" w:rsidP="0052457F">
            <w:pPr>
              <w:keepNext/>
              <w:keepLines/>
              <w:jc w:val="center"/>
              <w:rPr>
                <w:rFonts w:ascii="Tahoma" w:eastAsia="Calibri" w:hAnsi="Tahoma" w:cs="Tahoma"/>
                <w:b/>
                <w:sz w:val="14"/>
                <w:szCs w:val="14"/>
              </w:rPr>
            </w:pPr>
            <w:r w:rsidRPr="00A140BB">
              <w:rPr>
                <w:rFonts w:ascii="Tahoma" w:eastAsia="Calibri" w:hAnsi="Tahoma" w:cs="Tahoma"/>
                <w:b/>
                <w:sz w:val="14"/>
                <w:szCs w:val="14"/>
              </w:rPr>
              <w:t>Ime in Priimek/Mobilni telefon/e-pošta:</w:t>
            </w:r>
          </w:p>
          <w:p w14:paraId="734C01E0" w14:textId="77777777" w:rsidR="00D84D8A" w:rsidRPr="00A140BB" w:rsidRDefault="00D84D8A" w:rsidP="0052457F">
            <w:pPr>
              <w:keepNext/>
              <w:keepLines/>
              <w:jc w:val="center"/>
              <w:rPr>
                <w:rFonts w:ascii="Tahoma" w:eastAsia="Calibri" w:hAnsi="Tahoma" w:cs="Tahoma"/>
                <w:b/>
              </w:rPr>
            </w:pPr>
          </w:p>
        </w:tc>
        <w:tc>
          <w:tcPr>
            <w:tcW w:w="3231" w:type="dxa"/>
            <w:tcBorders>
              <w:top w:val="single" w:sz="4" w:space="0" w:color="auto"/>
              <w:left w:val="dashSmallGap" w:sz="4" w:space="0" w:color="auto"/>
              <w:bottom w:val="single" w:sz="4" w:space="0" w:color="auto"/>
              <w:right w:val="single" w:sz="4" w:space="0" w:color="auto"/>
            </w:tcBorders>
          </w:tcPr>
          <w:p w14:paraId="3CA69877" w14:textId="77777777" w:rsidR="00D84D8A" w:rsidRPr="00A140BB" w:rsidRDefault="00D84D8A" w:rsidP="0052457F">
            <w:pPr>
              <w:keepNext/>
              <w:keepLines/>
              <w:rPr>
                <w:rFonts w:ascii="Tahoma" w:eastAsia="Calibri" w:hAnsi="Tahoma" w:cs="Tahoma"/>
                <w:b/>
                <w:sz w:val="14"/>
                <w:szCs w:val="14"/>
              </w:rPr>
            </w:pPr>
            <w:r w:rsidRPr="00A140BB">
              <w:rPr>
                <w:rFonts w:ascii="Tahoma" w:eastAsia="Calibri" w:hAnsi="Tahoma" w:cs="Tahoma"/>
                <w:b/>
                <w:sz w:val="14"/>
                <w:szCs w:val="14"/>
              </w:rPr>
              <w:t>Ime in Priimek/Mobilni telefon/e-pošta:</w:t>
            </w:r>
          </w:p>
          <w:p w14:paraId="45F0DF11" w14:textId="77777777" w:rsidR="00D84D8A" w:rsidRPr="00A140BB" w:rsidRDefault="00D84D8A" w:rsidP="0052457F">
            <w:pPr>
              <w:keepNext/>
              <w:keepLines/>
              <w:jc w:val="center"/>
              <w:rPr>
                <w:rFonts w:ascii="Tahoma" w:eastAsia="Calibri" w:hAnsi="Tahoma" w:cs="Tahoma"/>
                <w:b/>
              </w:rPr>
            </w:pPr>
          </w:p>
        </w:tc>
      </w:tr>
      <w:tr w:rsidR="003F0BC5" w:rsidRPr="00A140BB" w14:paraId="5EAC3162" w14:textId="77777777" w:rsidTr="00D84D8A">
        <w:trPr>
          <w:trHeight w:val="1160"/>
        </w:trPr>
        <w:tc>
          <w:tcPr>
            <w:tcW w:w="3573" w:type="dxa"/>
            <w:tcBorders>
              <w:top w:val="single" w:sz="4" w:space="0" w:color="auto"/>
              <w:left w:val="single" w:sz="4" w:space="0" w:color="auto"/>
              <w:bottom w:val="single" w:sz="4" w:space="0" w:color="auto"/>
              <w:right w:val="dashSmallGap" w:sz="4" w:space="0" w:color="auto"/>
            </w:tcBorders>
          </w:tcPr>
          <w:p w14:paraId="3E2A0390" w14:textId="77777777" w:rsidR="003F0BC5" w:rsidRPr="00A140BB" w:rsidRDefault="003F0BC5" w:rsidP="0052457F">
            <w:pPr>
              <w:keepNext/>
              <w:keepLines/>
              <w:jc w:val="both"/>
              <w:rPr>
                <w:rFonts w:ascii="Tahoma" w:eastAsia="Calibri" w:hAnsi="Tahoma" w:cs="Tahoma"/>
                <w:b/>
              </w:rPr>
            </w:pPr>
            <w:r w:rsidRPr="00A140BB">
              <w:rPr>
                <w:rFonts w:ascii="Tahoma" w:eastAsia="Calibri" w:hAnsi="Tahoma" w:cs="Tahoma"/>
                <w:b/>
              </w:rPr>
              <w:t xml:space="preserve">Vodja OE  </w:t>
            </w:r>
          </w:p>
        </w:tc>
        <w:tc>
          <w:tcPr>
            <w:tcW w:w="3119" w:type="dxa"/>
            <w:tcBorders>
              <w:top w:val="single" w:sz="4" w:space="0" w:color="auto"/>
              <w:left w:val="dashSmallGap" w:sz="4" w:space="0" w:color="auto"/>
              <w:bottom w:val="single" w:sz="4" w:space="0" w:color="auto"/>
              <w:right w:val="dashSmallGap" w:sz="4" w:space="0" w:color="auto"/>
            </w:tcBorders>
          </w:tcPr>
          <w:p w14:paraId="6CD788BF" w14:textId="77777777" w:rsidR="003F0BC5" w:rsidRPr="00A140BB" w:rsidRDefault="003F0BC5" w:rsidP="0052457F">
            <w:pPr>
              <w:keepNext/>
              <w:keepLines/>
              <w:jc w:val="center"/>
              <w:rPr>
                <w:rFonts w:ascii="Tahoma" w:eastAsia="Calibri" w:hAnsi="Tahoma" w:cs="Tahoma"/>
                <w:b/>
                <w:sz w:val="14"/>
                <w:szCs w:val="14"/>
              </w:rPr>
            </w:pPr>
            <w:r w:rsidRPr="00A140BB">
              <w:rPr>
                <w:rFonts w:ascii="Tahoma" w:eastAsia="Calibri" w:hAnsi="Tahoma" w:cs="Tahoma"/>
                <w:b/>
                <w:sz w:val="14"/>
                <w:szCs w:val="14"/>
              </w:rPr>
              <w:t>Ime in Priimek/Mobilni telefon/e-pošta:</w:t>
            </w:r>
          </w:p>
          <w:p w14:paraId="4B776F35" w14:textId="77777777" w:rsidR="003F0BC5" w:rsidRPr="00A140BB" w:rsidRDefault="003F0BC5" w:rsidP="0052457F">
            <w:pPr>
              <w:keepNext/>
              <w:keepLines/>
              <w:jc w:val="center"/>
              <w:rPr>
                <w:rFonts w:ascii="Tahoma" w:eastAsia="Calibri" w:hAnsi="Tahoma" w:cs="Tahoma"/>
                <w:b/>
              </w:rPr>
            </w:pPr>
          </w:p>
        </w:tc>
        <w:tc>
          <w:tcPr>
            <w:tcW w:w="3231" w:type="dxa"/>
            <w:tcBorders>
              <w:top w:val="single" w:sz="4" w:space="0" w:color="auto"/>
              <w:left w:val="dashSmallGap" w:sz="4" w:space="0" w:color="auto"/>
              <w:bottom w:val="single" w:sz="4" w:space="0" w:color="auto"/>
              <w:right w:val="single" w:sz="4" w:space="0" w:color="auto"/>
            </w:tcBorders>
          </w:tcPr>
          <w:p w14:paraId="3FF214BA" w14:textId="77777777" w:rsidR="003F0BC5" w:rsidRPr="00A140BB" w:rsidRDefault="003F0BC5" w:rsidP="0052457F">
            <w:pPr>
              <w:keepNext/>
              <w:keepLines/>
              <w:rPr>
                <w:rFonts w:ascii="Tahoma" w:eastAsia="Calibri" w:hAnsi="Tahoma" w:cs="Tahoma"/>
                <w:b/>
                <w:sz w:val="14"/>
                <w:szCs w:val="14"/>
              </w:rPr>
            </w:pPr>
            <w:r w:rsidRPr="00A140BB">
              <w:rPr>
                <w:rFonts w:ascii="Tahoma" w:eastAsia="Calibri" w:hAnsi="Tahoma" w:cs="Tahoma"/>
                <w:b/>
                <w:sz w:val="14"/>
                <w:szCs w:val="14"/>
              </w:rPr>
              <w:t>Ime in Priimek/Mobilni telefon/e-pošta:</w:t>
            </w:r>
          </w:p>
          <w:p w14:paraId="4512008E" w14:textId="77777777" w:rsidR="003F0BC5" w:rsidRPr="00A140BB" w:rsidRDefault="003F0BC5" w:rsidP="0052457F">
            <w:pPr>
              <w:keepNext/>
              <w:keepLines/>
              <w:jc w:val="center"/>
              <w:rPr>
                <w:rFonts w:ascii="Tahoma" w:eastAsia="Calibri" w:hAnsi="Tahoma" w:cs="Tahoma"/>
                <w:b/>
              </w:rPr>
            </w:pPr>
          </w:p>
        </w:tc>
      </w:tr>
      <w:tr w:rsidR="003F0BC5" w:rsidRPr="00A140BB" w14:paraId="47833868" w14:textId="77777777" w:rsidTr="00D84D8A">
        <w:trPr>
          <w:trHeight w:val="886"/>
        </w:trPr>
        <w:tc>
          <w:tcPr>
            <w:tcW w:w="3573" w:type="dxa"/>
            <w:tcBorders>
              <w:top w:val="single" w:sz="4" w:space="0" w:color="auto"/>
              <w:left w:val="single" w:sz="4" w:space="0" w:color="auto"/>
              <w:bottom w:val="single" w:sz="4" w:space="0" w:color="auto"/>
              <w:right w:val="dashSmallGap" w:sz="4" w:space="0" w:color="auto"/>
            </w:tcBorders>
            <w:hideMark/>
          </w:tcPr>
          <w:p w14:paraId="0EEF68BA" w14:textId="77777777" w:rsidR="003F0BC5" w:rsidRPr="00A140BB" w:rsidRDefault="003F0BC5" w:rsidP="0052457F">
            <w:pPr>
              <w:keepNext/>
              <w:keepLines/>
              <w:rPr>
                <w:rFonts w:ascii="Tahoma" w:eastAsia="Calibri" w:hAnsi="Tahoma" w:cs="Tahoma"/>
                <w:b/>
              </w:rPr>
            </w:pPr>
            <w:r w:rsidRPr="00A140BB">
              <w:rPr>
                <w:rFonts w:ascii="Tahoma" w:eastAsia="Calibri" w:hAnsi="Tahoma" w:cs="Tahoma"/>
                <w:b/>
              </w:rPr>
              <w:t xml:space="preserve">Strokovni delavec VPD in PV </w:t>
            </w:r>
          </w:p>
        </w:tc>
        <w:tc>
          <w:tcPr>
            <w:tcW w:w="3119" w:type="dxa"/>
            <w:tcBorders>
              <w:top w:val="single" w:sz="4" w:space="0" w:color="auto"/>
              <w:left w:val="dashSmallGap" w:sz="4" w:space="0" w:color="auto"/>
              <w:bottom w:val="single" w:sz="4" w:space="0" w:color="auto"/>
              <w:right w:val="dashSmallGap" w:sz="4" w:space="0" w:color="auto"/>
            </w:tcBorders>
            <w:hideMark/>
          </w:tcPr>
          <w:p w14:paraId="11915F2C" w14:textId="77777777" w:rsidR="003F0BC5" w:rsidRPr="00A140BB" w:rsidRDefault="003F0BC5" w:rsidP="0052457F">
            <w:pPr>
              <w:keepNext/>
              <w:keepLines/>
              <w:rPr>
                <w:rFonts w:ascii="Tahoma" w:eastAsia="Calibri" w:hAnsi="Tahoma" w:cs="Tahoma"/>
                <w:b/>
                <w:sz w:val="14"/>
                <w:szCs w:val="14"/>
              </w:rPr>
            </w:pPr>
            <w:r w:rsidRPr="00A140BB">
              <w:rPr>
                <w:rFonts w:ascii="Tahoma" w:eastAsia="Calibri" w:hAnsi="Tahoma" w:cs="Tahoma"/>
                <w:b/>
                <w:sz w:val="14"/>
                <w:szCs w:val="14"/>
              </w:rPr>
              <w:t>Ime in Priimek/Mobilni telefon/e-pošta:</w:t>
            </w:r>
          </w:p>
          <w:p w14:paraId="766885D9" w14:textId="77777777" w:rsidR="003F0BC5" w:rsidRPr="00A140BB" w:rsidRDefault="003F0BC5" w:rsidP="0052457F">
            <w:pPr>
              <w:keepNext/>
              <w:keepLines/>
              <w:jc w:val="center"/>
              <w:rPr>
                <w:rFonts w:ascii="Tahoma" w:eastAsia="Calibri" w:hAnsi="Tahoma" w:cs="Tahoma"/>
              </w:rPr>
            </w:pPr>
          </w:p>
        </w:tc>
        <w:tc>
          <w:tcPr>
            <w:tcW w:w="3231" w:type="dxa"/>
            <w:tcBorders>
              <w:top w:val="single" w:sz="4" w:space="0" w:color="auto"/>
              <w:left w:val="dashSmallGap" w:sz="4" w:space="0" w:color="auto"/>
              <w:bottom w:val="single" w:sz="4" w:space="0" w:color="auto"/>
              <w:right w:val="single" w:sz="4" w:space="0" w:color="auto"/>
            </w:tcBorders>
          </w:tcPr>
          <w:p w14:paraId="22E3D7AF" w14:textId="77777777" w:rsidR="003F0BC5" w:rsidRPr="00A140BB" w:rsidRDefault="003F0BC5" w:rsidP="0052457F">
            <w:pPr>
              <w:keepNext/>
              <w:keepLines/>
              <w:rPr>
                <w:rFonts w:ascii="Tahoma" w:eastAsia="Calibri" w:hAnsi="Tahoma" w:cs="Tahoma"/>
                <w:b/>
                <w:sz w:val="14"/>
                <w:szCs w:val="14"/>
              </w:rPr>
            </w:pPr>
            <w:r w:rsidRPr="00A140BB">
              <w:rPr>
                <w:rFonts w:ascii="Tahoma" w:eastAsia="Calibri" w:hAnsi="Tahoma" w:cs="Tahoma"/>
                <w:b/>
                <w:sz w:val="14"/>
                <w:szCs w:val="14"/>
              </w:rPr>
              <w:t>Ime in Priimek/Mobilni telefon/e-pošta:</w:t>
            </w:r>
          </w:p>
          <w:p w14:paraId="19D6262C" w14:textId="77777777" w:rsidR="003F0BC5" w:rsidRPr="00A140BB" w:rsidRDefault="003F0BC5" w:rsidP="0052457F">
            <w:pPr>
              <w:keepNext/>
              <w:keepLines/>
              <w:jc w:val="center"/>
              <w:rPr>
                <w:rFonts w:ascii="Tahoma" w:eastAsia="Calibri" w:hAnsi="Tahoma" w:cs="Tahoma"/>
                <w:b/>
              </w:rPr>
            </w:pPr>
          </w:p>
        </w:tc>
      </w:tr>
      <w:tr w:rsidR="00D84D8A" w:rsidRPr="00A140BB" w14:paraId="1A442F3C" w14:textId="77777777" w:rsidTr="00D84D8A">
        <w:trPr>
          <w:trHeight w:val="1022"/>
        </w:trPr>
        <w:tc>
          <w:tcPr>
            <w:tcW w:w="3573" w:type="dxa"/>
            <w:tcBorders>
              <w:top w:val="single" w:sz="4" w:space="0" w:color="auto"/>
              <w:left w:val="single" w:sz="4" w:space="0" w:color="auto"/>
              <w:bottom w:val="single" w:sz="4" w:space="0" w:color="auto"/>
              <w:right w:val="dashSmallGap" w:sz="4" w:space="0" w:color="auto"/>
            </w:tcBorders>
          </w:tcPr>
          <w:p w14:paraId="37B88579" w14:textId="2CBA6FDE" w:rsidR="002A6DB6" w:rsidRPr="00A140BB" w:rsidRDefault="00D84D8A" w:rsidP="0052457F">
            <w:pPr>
              <w:keepNext/>
              <w:keepLines/>
              <w:rPr>
                <w:rFonts w:ascii="Tahoma" w:eastAsia="Calibri" w:hAnsi="Tahoma" w:cs="Tahoma"/>
                <w:b/>
              </w:rPr>
            </w:pPr>
            <w:r w:rsidRPr="00A140BB">
              <w:rPr>
                <w:rFonts w:ascii="Tahoma" w:eastAsia="Calibri" w:hAnsi="Tahoma" w:cs="Tahoma"/>
                <w:b/>
              </w:rPr>
              <w:t>Odg. oseba za nadzor  nad izvajanjem  ravnanja z nevarnimi snovmi in odpadki ter izrednimi razmerami</w:t>
            </w:r>
          </w:p>
        </w:tc>
        <w:tc>
          <w:tcPr>
            <w:tcW w:w="3119" w:type="dxa"/>
            <w:tcBorders>
              <w:top w:val="single" w:sz="4" w:space="0" w:color="auto"/>
              <w:left w:val="dashSmallGap" w:sz="4" w:space="0" w:color="auto"/>
              <w:bottom w:val="single" w:sz="4" w:space="0" w:color="auto"/>
              <w:right w:val="dashSmallGap" w:sz="4" w:space="0" w:color="auto"/>
            </w:tcBorders>
          </w:tcPr>
          <w:p w14:paraId="58E7ABAA" w14:textId="77777777" w:rsidR="00D84D8A" w:rsidRPr="00A140BB" w:rsidRDefault="00D84D8A" w:rsidP="0052457F">
            <w:pPr>
              <w:keepNext/>
              <w:keepLines/>
              <w:rPr>
                <w:rFonts w:ascii="Tahoma" w:eastAsia="Calibri" w:hAnsi="Tahoma" w:cs="Tahoma"/>
                <w:b/>
                <w:sz w:val="14"/>
                <w:szCs w:val="14"/>
              </w:rPr>
            </w:pPr>
            <w:r w:rsidRPr="00A140BB">
              <w:rPr>
                <w:rFonts w:ascii="Tahoma" w:eastAsia="Calibri" w:hAnsi="Tahoma" w:cs="Tahoma"/>
                <w:b/>
                <w:sz w:val="14"/>
                <w:szCs w:val="14"/>
              </w:rPr>
              <w:t>Ime in Priimek/Mobilni telefon/e-pošta:</w:t>
            </w:r>
          </w:p>
          <w:p w14:paraId="3CE54B4C" w14:textId="77777777" w:rsidR="00D84D8A" w:rsidRPr="00A140BB" w:rsidRDefault="00D84D8A" w:rsidP="0052457F">
            <w:pPr>
              <w:keepNext/>
              <w:keepLines/>
              <w:rPr>
                <w:rFonts w:ascii="Tahoma" w:eastAsia="Calibri" w:hAnsi="Tahoma" w:cs="Tahoma"/>
                <w:b/>
                <w:sz w:val="14"/>
                <w:szCs w:val="14"/>
              </w:rPr>
            </w:pPr>
          </w:p>
        </w:tc>
        <w:tc>
          <w:tcPr>
            <w:tcW w:w="3231" w:type="dxa"/>
            <w:tcBorders>
              <w:top w:val="single" w:sz="4" w:space="0" w:color="auto"/>
              <w:left w:val="dashSmallGap" w:sz="4" w:space="0" w:color="auto"/>
              <w:bottom w:val="single" w:sz="4" w:space="0" w:color="auto"/>
              <w:right w:val="single" w:sz="4" w:space="0" w:color="auto"/>
            </w:tcBorders>
          </w:tcPr>
          <w:p w14:paraId="4AB18614" w14:textId="77777777" w:rsidR="00D84D8A" w:rsidRPr="00A140BB" w:rsidRDefault="00D84D8A" w:rsidP="0052457F">
            <w:pPr>
              <w:keepNext/>
              <w:keepLines/>
              <w:rPr>
                <w:rFonts w:ascii="Tahoma" w:eastAsia="Calibri" w:hAnsi="Tahoma" w:cs="Tahoma"/>
                <w:b/>
                <w:sz w:val="14"/>
                <w:szCs w:val="14"/>
              </w:rPr>
            </w:pPr>
            <w:r w:rsidRPr="00A140BB">
              <w:rPr>
                <w:rFonts w:ascii="Tahoma" w:eastAsia="Calibri" w:hAnsi="Tahoma" w:cs="Tahoma"/>
                <w:b/>
                <w:sz w:val="14"/>
                <w:szCs w:val="14"/>
              </w:rPr>
              <w:t>Ime in Priimek/Mobilni telefon/e-pošta:</w:t>
            </w:r>
          </w:p>
          <w:p w14:paraId="4386825E" w14:textId="77777777" w:rsidR="00D84D8A" w:rsidRPr="00A140BB" w:rsidRDefault="00D84D8A" w:rsidP="0052457F">
            <w:pPr>
              <w:keepNext/>
              <w:keepLines/>
              <w:jc w:val="center"/>
              <w:rPr>
                <w:rFonts w:ascii="Tahoma" w:eastAsia="Calibri" w:hAnsi="Tahoma" w:cs="Tahoma"/>
                <w:b/>
                <w:sz w:val="14"/>
                <w:szCs w:val="14"/>
              </w:rPr>
            </w:pPr>
          </w:p>
        </w:tc>
      </w:tr>
    </w:tbl>
    <w:p w14:paraId="12BE1E1E" w14:textId="4FE5DD99" w:rsidR="003F0BC5" w:rsidRPr="00A140BB" w:rsidRDefault="003F0BC5" w:rsidP="0052457F">
      <w:pPr>
        <w:keepNext/>
        <w:keepLines/>
        <w:rPr>
          <w:rFonts w:ascii="Tahoma" w:eastAsia="Calibri" w:hAnsi="Tahoma" w:cs="Tahoma"/>
          <w:b/>
        </w:rPr>
      </w:pPr>
    </w:p>
    <w:p w14:paraId="40730B7A" w14:textId="188C1972" w:rsidR="00645F6E" w:rsidRPr="00A140BB" w:rsidRDefault="00645F6E" w:rsidP="0052457F">
      <w:pPr>
        <w:keepNext/>
        <w:keepLines/>
        <w:rPr>
          <w:rFonts w:ascii="Tahoma" w:eastAsia="Calibri" w:hAnsi="Tahoma" w:cs="Tahoma"/>
          <w:b/>
        </w:rPr>
      </w:pPr>
    </w:p>
    <w:p w14:paraId="51B8E0E3" w14:textId="3C984054" w:rsidR="00645F6E" w:rsidRPr="00A140BB" w:rsidRDefault="00645F6E" w:rsidP="0052457F">
      <w:pPr>
        <w:keepNext/>
        <w:keepLines/>
        <w:rPr>
          <w:rFonts w:ascii="Tahoma" w:eastAsia="Calibri" w:hAnsi="Tahoma" w:cs="Tahoma"/>
          <w:b/>
        </w:rPr>
      </w:pPr>
    </w:p>
    <w:p w14:paraId="37E8A484" w14:textId="72FC3929" w:rsidR="00645F6E" w:rsidRPr="00A140BB" w:rsidRDefault="00645F6E" w:rsidP="0052457F">
      <w:pPr>
        <w:keepNext/>
        <w:keepLines/>
        <w:rPr>
          <w:rFonts w:ascii="Tahoma" w:eastAsia="Calibri" w:hAnsi="Tahoma" w:cs="Tahoma"/>
          <w:b/>
        </w:rPr>
      </w:pPr>
    </w:p>
    <w:p w14:paraId="5129D899" w14:textId="4D67456A" w:rsidR="00645F6E" w:rsidRPr="00A140BB" w:rsidRDefault="00645F6E" w:rsidP="0052457F">
      <w:pPr>
        <w:keepNext/>
        <w:keepLines/>
        <w:rPr>
          <w:rFonts w:ascii="Tahoma" w:eastAsia="Calibri" w:hAnsi="Tahoma" w:cs="Tahoma"/>
          <w:b/>
        </w:rPr>
      </w:pPr>
    </w:p>
    <w:p w14:paraId="0DDED990" w14:textId="77777777" w:rsidR="00645F6E" w:rsidRPr="00A140BB" w:rsidRDefault="00645F6E" w:rsidP="0052457F">
      <w:pPr>
        <w:keepNext/>
        <w:keepLines/>
        <w:rPr>
          <w:rFonts w:ascii="Tahoma" w:eastAsia="Calibri" w:hAnsi="Tahoma" w:cs="Tahoma"/>
          <w:b/>
        </w:rPr>
      </w:pPr>
    </w:p>
    <w:p w14:paraId="76C9C329" w14:textId="77777777" w:rsidR="003F0BC5" w:rsidRPr="00A140BB" w:rsidRDefault="003F0BC5" w:rsidP="0052457F">
      <w:pPr>
        <w:keepNext/>
        <w:keepLines/>
        <w:ind w:left="705" w:hanging="705"/>
        <w:rPr>
          <w:rFonts w:ascii="Tahoma" w:eastAsia="Calibri" w:hAnsi="Tahoma" w:cs="Tahoma"/>
        </w:rPr>
      </w:pPr>
      <w:r w:rsidRPr="00A140BB">
        <w:rPr>
          <w:rFonts w:ascii="Tahoma" w:eastAsia="Calibri" w:hAnsi="Tahoma" w:cs="Tahoma"/>
          <w:b/>
        </w:rPr>
        <w:lastRenderedPageBreak/>
        <w:t>III.2. Določitev skupnih nalog vseh odgovornih oseb</w:t>
      </w:r>
      <w:r w:rsidRPr="00A140BB">
        <w:rPr>
          <w:rFonts w:ascii="Tahoma" w:eastAsia="Calibri" w:hAnsi="Tahoma" w:cs="Tahoma"/>
        </w:rPr>
        <w:t>:</w:t>
      </w:r>
    </w:p>
    <w:p w14:paraId="3550ED43" w14:textId="77777777" w:rsidR="003F0BC5" w:rsidRPr="00A140BB" w:rsidRDefault="003F0BC5" w:rsidP="0052457F">
      <w:pPr>
        <w:keepNext/>
        <w:keepLines/>
        <w:ind w:left="705" w:hanging="705"/>
        <w:rPr>
          <w:rFonts w:ascii="Tahoma" w:eastAsia="Calibri" w:hAnsi="Tahoma" w:cs="Tahoma"/>
          <w:b/>
        </w:rPr>
      </w:pPr>
    </w:p>
    <w:p w14:paraId="7CAAF66F" w14:textId="77777777" w:rsidR="003F0BC5" w:rsidRPr="00A140BB" w:rsidRDefault="003F0BC5" w:rsidP="0052457F">
      <w:pPr>
        <w:keepNext/>
        <w:keepLines/>
        <w:ind w:left="705" w:hanging="705"/>
        <w:jc w:val="both"/>
        <w:rPr>
          <w:rFonts w:ascii="Tahoma" w:eastAsia="Calibri" w:hAnsi="Tahoma" w:cs="Tahoma"/>
        </w:rPr>
      </w:pPr>
      <w:r w:rsidRPr="00A140BB">
        <w:rPr>
          <w:rFonts w:ascii="Tahoma" w:eastAsia="Calibri" w:hAnsi="Tahoma" w:cs="Tahoma"/>
        </w:rPr>
        <w:t>Odgovorne osebe po tem sporazumu imajo naslednje skupne naloge in obveznosti:</w:t>
      </w:r>
    </w:p>
    <w:p w14:paraId="45BCEB06" w14:textId="77777777" w:rsidR="003F0BC5" w:rsidRPr="00A140BB" w:rsidRDefault="003F0BC5" w:rsidP="0052457F">
      <w:pPr>
        <w:keepNext/>
        <w:keepLines/>
        <w:ind w:left="720"/>
        <w:contextualSpacing/>
        <w:jc w:val="both"/>
        <w:rPr>
          <w:rFonts w:ascii="Tahoma" w:eastAsia="Calibri" w:hAnsi="Tahoma" w:cs="Tahoma"/>
        </w:rPr>
      </w:pPr>
    </w:p>
    <w:p w14:paraId="7B9111D4" w14:textId="77777777" w:rsidR="003F0BC5" w:rsidRPr="00A140BB" w:rsidRDefault="003F0BC5" w:rsidP="0052457F">
      <w:pPr>
        <w:keepNext/>
        <w:keepLines/>
        <w:numPr>
          <w:ilvl w:val="0"/>
          <w:numId w:val="31"/>
        </w:numPr>
        <w:contextualSpacing/>
        <w:jc w:val="both"/>
        <w:rPr>
          <w:rFonts w:ascii="Tahoma" w:eastAsia="Calibri" w:hAnsi="Tahoma" w:cs="Tahoma"/>
        </w:rPr>
      </w:pPr>
      <w:r w:rsidRPr="00A140BB">
        <w:rPr>
          <w:rFonts w:ascii="Tahoma" w:eastAsia="Calibri" w:hAnsi="Tahoma" w:cs="Tahoma"/>
        </w:rPr>
        <w:t>obvezno se morajo udeležiti vseh sestankov, ki jih skliče skrbnik okvirnega sporazuma, zlasti pa  uvodnega sestanka najmanj 10 (deset) dni pred pričetkom del;</w:t>
      </w:r>
    </w:p>
    <w:p w14:paraId="0765EB41" w14:textId="77777777" w:rsidR="003F0BC5" w:rsidRPr="00A140BB" w:rsidRDefault="003F0BC5" w:rsidP="0052457F">
      <w:pPr>
        <w:keepNext/>
        <w:keepLines/>
        <w:numPr>
          <w:ilvl w:val="0"/>
          <w:numId w:val="31"/>
        </w:numPr>
        <w:contextualSpacing/>
        <w:jc w:val="both"/>
        <w:rPr>
          <w:rFonts w:ascii="Tahoma" w:eastAsia="Calibri" w:hAnsi="Tahoma" w:cs="Tahoma"/>
        </w:rPr>
      </w:pPr>
      <w:r w:rsidRPr="00A140BB">
        <w:rPr>
          <w:rFonts w:ascii="Tahoma" w:eastAsia="Calibri" w:hAnsi="Tahoma" w:cs="Tahoma"/>
        </w:rPr>
        <w:t>obvezno morajo zahtevati sklic sestanka v primeru izrednih razmer ali pojavov neposredne nevarnosti na delovišču, ki na uvodnem sestanku in ogledu niso bili ugotovljeni;</w:t>
      </w:r>
    </w:p>
    <w:p w14:paraId="6BFECC31" w14:textId="77777777" w:rsidR="003F0BC5" w:rsidRPr="00A140BB" w:rsidRDefault="003F0BC5" w:rsidP="0052457F">
      <w:pPr>
        <w:keepNext/>
        <w:keepLines/>
        <w:numPr>
          <w:ilvl w:val="0"/>
          <w:numId w:val="31"/>
        </w:numPr>
        <w:contextualSpacing/>
        <w:jc w:val="both"/>
        <w:rPr>
          <w:rFonts w:ascii="Tahoma" w:eastAsia="Calibri" w:hAnsi="Tahoma" w:cs="Tahoma"/>
        </w:rPr>
      </w:pPr>
      <w:r w:rsidRPr="00A140BB">
        <w:rPr>
          <w:rFonts w:ascii="Tahoma" w:eastAsia="Calibri" w:hAnsi="Tahoma" w:cs="Tahoma"/>
        </w:rPr>
        <w:t>odgovorne so za striktno izvajanje ukrepov, določenih s tem sporazumom, ter upoštevati pisne in, v nujnih primerih, ustne zahteve skrbnika okvirnega sporazuma;</w:t>
      </w:r>
    </w:p>
    <w:p w14:paraId="28EC5AC1" w14:textId="77777777" w:rsidR="003F0BC5" w:rsidRPr="00A140BB" w:rsidRDefault="003F0BC5" w:rsidP="0052457F">
      <w:pPr>
        <w:keepNext/>
        <w:keepLines/>
        <w:numPr>
          <w:ilvl w:val="0"/>
          <w:numId w:val="31"/>
        </w:numPr>
        <w:contextualSpacing/>
        <w:jc w:val="both"/>
        <w:rPr>
          <w:rFonts w:ascii="Tahoma" w:eastAsia="Calibri" w:hAnsi="Tahoma" w:cs="Tahoma"/>
        </w:rPr>
      </w:pPr>
      <w:r w:rsidRPr="00A140BB">
        <w:rPr>
          <w:rFonts w:ascii="Tahoma" w:eastAsia="Calibri" w:hAnsi="Tahoma" w:cs="Tahoma"/>
        </w:rPr>
        <w:t>v primeru kršitev določil tega sporazuma so dolžne zaustaviti dela, dokler se kršitev ne odpravi, samo kršitev pa morajo vpisati v Knjigo ukrepov in obvestiti ostale odgovorne osebe po tem sporazumu;</w:t>
      </w:r>
    </w:p>
    <w:p w14:paraId="0E6267C5" w14:textId="77777777" w:rsidR="003F0BC5" w:rsidRPr="00A140BB" w:rsidRDefault="003F0BC5" w:rsidP="0052457F">
      <w:pPr>
        <w:keepNext/>
        <w:keepLines/>
        <w:numPr>
          <w:ilvl w:val="0"/>
          <w:numId w:val="31"/>
        </w:numPr>
        <w:contextualSpacing/>
        <w:jc w:val="both"/>
        <w:rPr>
          <w:rFonts w:ascii="Tahoma" w:eastAsia="Calibri" w:hAnsi="Tahoma" w:cs="Tahoma"/>
        </w:rPr>
      </w:pPr>
      <w:r w:rsidRPr="00A140BB">
        <w:rPr>
          <w:rFonts w:ascii="Tahoma" w:eastAsia="Calibri" w:hAnsi="Tahoma" w:cs="Tahoma"/>
        </w:rPr>
        <w:t>v primeru težjih kršitev oz. neposredne nevarnosti za življenje in zdravje delavcev na delovišču, so dolžne obvesti direktorja naročnika in izvajalca;</w:t>
      </w:r>
    </w:p>
    <w:p w14:paraId="7033B93F" w14:textId="77777777" w:rsidR="003F0BC5" w:rsidRPr="00A140BB" w:rsidRDefault="003F0BC5" w:rsidP="0052457F">
      <w:pPr>
        <w:keepNext/>
        <w:keepLines/>
        <w:numPr>
          <w:ilvl w:val="0"/>
          <w:numId w:val="31"/>
        </w:numPr>
        <w:contextualSpacing/>
        <w:jc w:val="both"/>
        <w:rPr>
          <w:rFonts w:ascii="Tahoma" w:eastAsia="Calibri" w:hAnsi="Tahoma" w:cs="Tahoma"/>
        </w:rPr>
      </w:pPr>
      <w:r w:rsidRPr="00A140BB">
        <w:rPr>
          <w:rFonts w:ascii="Tahoma" w:eastAsia="Calibri" w:hAnsi="Tahoma" w:cs="Tahoma"/>
        </w:rPr>
        <w:t xml:space="preserve">seznanijo vsak svoje delavce z vsemi nevarnostmi in preventivnimi varnostnimi ukrepi, ki so predvideni za dela določena s tem sporazumom. </w:t>
      </w:r>
    </w:p>
    <w:p w14:paraId="0B568712" w14:textId="77777777" w:rsidR="003F0BC5" w:rsidRPr="00A140BB" w:rsidRDefault="003F0BC5" w:rsidP="0052457F">
      <w:pPr>
        <w:keepNext/>
        <w:keepLines/>
        <w:numPr>
          <w:ilvl w:val="0"/>
          <w:numId w:val="31"/>
        </w:numPr>
        <w:contextualSpacing/>
        <w:jc w:val="both"/>
        <w:rPr>
          <w:rFonts w:ascii="Tahoma" w:eastAsia="Calibri" w:hAnsi="Tahoma" w:cs="Tahoma"/>
        </w:rPr>
      </w:pPr>
      <w:r w:rsidRPr="00A140BB">
        <w:rPr>
          <w:rFonts w:ascii="Tahoma" w:eastAsia="Calibri" w:hAnsi="Tahoma" w:cs="Tahoma"/>
        </w:rPr>
        <w:t>vse opažene pomanjkljivosti so dolžni vpisovati v Knjigo ukrepov.</w:t>
      </w:r>
    </w:p>
    <w:p w14:paraId="118887A5" w14:textId="77777777" w:rsidR="003F0BC5" w:rsidRPr="00A140BB" w:rsidRDefault="003F0BC5" w:rsidP="0052457F">
      <w:pPr>
        <w:keepNext/>
        <w:keepLines/>
        <w:contextualSpacing/>
        <w:jc w:val="both"/>
        <w:rPr>
          <w:rFonts w:ascii="Tahoma" w:eastAsia="Calibri" w:hAnsi="Tahoma" w:cs="Tahoma"/>
        </w:rPr>
      </w:pPr>
    </w:p>
    <w:p w14:paraId="3DC89112" w14:textId="77777777" w:rsidR="003F0BC5" w:rsidRPr="00A140BB" w:rsidRDefault="003F0BC5" w:rsidP="0052457F">
      <w:pPr>
        <w:keepNext/>
        <w:keepLines/>
        <w:ind w:left="705" w:hanging="705"/>
        <w:jc w:val="both"/>
        <w:rPr>
          <w:rFonts w:ascii="Tahoma" w:eastAsia="Calibri" w:hAnsi="Tahoma" w:cs="Tahoma"/>
        </w:rPr>
      </w:pPr>
      <w:r w:rsidRPr="00A140BB">
        <w:rPr>
          <w:rFonts w:ascii="Tahoma" w:eastAsia="Calibri" w:hAnsi="Tahoma" w:cs="Tahoma"/>
          <w:b/>
        </w:rPr>
        <w:t>III.3. Določitev posebnih pristojnosti in odgovornosti odgovornih oseb</w:t>
      </w:r>
      <w:r w:rsidRPr="00A140BB">
        <w:rPr>
          <w:rFonts w:ascii="Tahoma" w:eastAsia="Calibri" w:hAnsi="Tahoma" w:cs="Tahoma"/>
        </w:rPr>
        <w:t>:</w:t>
      </w:r>
    </w:p>
    <w:p w14:paraId="527227FE" w14:textId="77777777" w:rsidR="003F0BC5" w:rsidRPr="00A140BB" w:rsidRDefault="003F0BC5" w:rsidP="0052457F">
      <w:pPr>
        <w:keepNext/>
        <w:keepLines/>
        <w:ind w:left="705" w:hanging="705"/>
        <w:jc w:val="both"/>
        <w:rPr>
          <w:rFonts w:ascii="Tahoma" w:eastAsia="Calibri" w:hAnsi="Tahoma" w:cs="Tahoma"/>
          <w:b/>
        </w:rPr>
      </w:pPr>
    </w:p>
    <w:p w14:paraId="00752DEB" w14:textId="77777777" w:rsidR="003F0BC5" w:rsidRPr="00A140BB" w:rsidRDefault="003F0BC5" w:rsidP="0052457F">
      <w:pPr>
        <w:keepNext/>
        <w:keepLines/>
        <w:ind w:left="705" w:hanging="705"/>
        <w:jc w:val="both"/>
        <w:rPr>
          <w:rFonts w:ascii="Tahoma" w:eastAsia="Calibri" w:hAnsi="Tahoma" w:cs="Tahoma"/>
        </w:rPr>
      </w:pPr>
      <w:r w:rsidRPr="00A140BB">
        <w:rPr>
          <w:rFonts w:ascii="Tahoma" w:eastAsia="Calibri" w:hAnsi="Tahoma" w:cs="Tahoma"/>
          <w:b/>
        </w:rPr>
        <w:t>Skrbnik okvirnega sporazuma</w:t>
      </w:r>
      <w:r w:rsidRPr="00A140BB">
        <w:rPr>
          <w:rFonts w:ascii="Tahoma" w:eastAsia="Calibri" w:hAnsi="Tahoma" w:cs="Tahoma"/>
        </w:rPr>
        <w:t xml:space="preserve"> ima naslednje posebne naloge:</w:t>
      </w:r>
    </w:p>
    <w:p w14:paraId="2A6F4067" w14:textId="77777777" w:rsidR="003F0BC5" w:rsidRPr="00A140BB" w:rsidRDefault="003F0BC5" w:rsidP="0052457F">
      <w:pPr>
        <w:keepNext/>
        <w:keepLines/>
        <w:ind w:left="705" w:hanging="705"/>
        <w:jc w:val="both"/>
        <w:rPr>
          <w:rFonts w:ascii="Tahoma" w:eastAsia="Calibri" w:hAnsi="Tahoma" w:cs="Tahoma"/>
          <w:b/>
        </w:rPr>
      </w:pPr>
    </w:p>
    <w:p w14:paraId="09067375" w14:textId="77777777" w:rsidR="003F0BC5" w:rsidRPr="00A140BB" w:rsidRDefault="003F0BC5" w:rsidP="0052457F">
      <w:pPr>
        <w:keepNext/>
        <w:keepLines/>
        <w:numPr>
          <w:ilvl w:val="0"/>
          <w:numId w:val="32"/>
        </w:numPr>
        <w:contextualSpacing/>
        <w:jc w:val="both"/>
        <w:rPr>
          <w:rFonts w:ascii="Tahoma" w:eastAsia="Calibri" w:hAnsi="Tahoma" w:cs="Tahoma"/>
        </w:rPr>
      </w:pPr>
      <w:r w:rsidRPr="00A140BB">
        <w:rPr>
          <w:rFonts w:ascii="Tahoma" w:eastAsia="Calibri" w:hAnsi="Tahoma" w:cs="Tahoma"/>
        </w:rPr>
        <w:t>odgovoren je za sklic uvodnega sestanka in periodičnih sestankov ali sestankov v primeru težjih kršitev skupnih varnostnih ukrepov;</w:t>
      </w:r>
    </w:p>
    <w:p w14:paraId="57880BC8" w14:textId="77777777" w:rsidR="003F0BC5" w:rsidRPr="00A140BB" w:rsidRDefault="003F0BC5" w:rsidP="0052457F">
      <w:pPr>
        <w:keepNext/>
        <w:keepLines/>
        <w:numPr>
          <w:ilvl w:val="0"/>
          <w:numId w:val="32"/>
        </w:numPr>
        <w:contextualSpacing/>
        <w:jc w:val="both"/>
        <w:rPr>
          <w:rFonts w:ascii="Tahoma" w:eastAsia="Calibri" w:hAnsi="Tahoma" w:cs="Tahoma"/>
        </w:rPr>
      </w:pPr>
      <w:r w:rsidRPr="00A140BB">
        <w:rPr>
          <w:rFonts w:ascii="Tahoma" w:eastAsia="Calibri" w:hAnsi="Tahoma" w:cs="Tahoma"/>
        </w:rPr>
        <w:t>seznaniti mora izvajalca z:</w:t>
      </w:r>
    </w:p>
    <w:p w14:paraId="1938E9AA"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objekti na katerih se bodo izvajale storitve,</w:t>
      </w:r>
    </w:p>
    <w:p w14:paraId="3768CD10"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obstoječimi instalacijami in napravami, ter drugimi vplivi, na lokaciji, kjer se bodo dela izvajala,</w:t>
      </w:r>
    </w:p>
    <w:p w14:paraId="4A8FC264"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ureditvijo in vzdrževanjem pisarn, garderob, sanitarij in nastanitvenimi objekti,</w:t>
      </w:r>
    </w:p>
    <w:p w14:paraId="08215F88" w14:textId="77777777" w:rsidR="003F0BC5" w:rsidRPr="00A140BB" w:rsidRDefault="003F0BC5" w:rsidP="0052457F">
      <w:pPr>
        <w:keepNext/>
        <w:keepLines/>
        <w:numPr>
          <w:ilvl w:val="0"/>
          <w:numId w:val="28"/>
        </w:numPr>
        <w:contextualSpacing/>
        <w:jc w:val="both"/>
        <w:rPr>
          <w:rFonts w:ascii="Tahoma" w:eastAsia="Calibri" w:hAnsi="Tahoma" w:cs="Tahoma"/>
        </w:rPr>
      </w:pPr>
      <w:r w:rsidRPr="00A140BB">
        <w:rPr>
          <w:rFonts w:ascii="Tahoma" w:eastAsia="Calibri" w:hAnsi="Tahoma" w:cs="Tahoma"/>
        </w:rPr>
        <w:t>ureditvijo prometnih komunikacij, zasilnih poti in izhodov;</w:t>
      </w:r>
    </w:p>
    <w:p w14:paraId="035A98C9" w14:textId="77777777" w:rsidR="003F0BC5" w:rsidRPr="00A140BB" w:rsidRDefault="003F0BC5" w:rsidP="0052457F">
      <w:pPr>
        <w:keepNext/>
        <w:keepLines/>
        <w:numPr>
          <w:ilvl w:val="0"/>
          <w:numId w:val="32"/>
        </w:numPr>
        <w:contextualSpacing/>
        <w:jc w:val="both"/>
        <w:rPr>
          <w:rFonts w:ascii="Tahoma" w:eastAsia="Calibri" w:hAnsi="Tahoma" w:cs="Tahoma"/>
        </w:rPr>
      </w:pPr>
      <w:r w:rsidRPr="00A140BB">
        <w:rPr>
          <w:rFonts w:ascii="Tahoma" w:eastAsia="Calibri" w:hAnsi="Tahoma" w:cs="Tahoma"/>
        </w:rPr>
        <w:t>odgovoren je za usklajeno izvajanje ukrepov, določenih na podlagi tega sporazuma, z namenom, da ne pride do medsebojnega ogrožanja delavcev na skupnem delovišču;</w:t>
      </w:r>
    </w:p>
    <w:p w14:paraId="45A40939" w14:textId="77777777" w:rsidR="003F0BC5" w:rsidRPr="00A140BB" w:rsidRDefault="003F0BC5" w:rsidP="0052457F">
      <w:pPr>
        <w:keepNext/>
        <w:keepLines/>
        <w:numPr>
          <w:ilvl w:val="0"/>
          <w:numId w:val="32"/>
        </w:numPr>
        <w:contextualSpacing/>
        <w:jc w:val="both"/>
        <w:rPr>
          <w:rFonts w:ascii="Tahoma" w:eastAsia="Calibri" w:hAnsi="Tahoma" w:cs="Tahoma"/>
        </w:rPr>
      </w:pPr>
      <w:r w:rsidRPr="00A140BB">
        <w:rPr>
          <w:rFonts w:ascii="Tahoma" w:eastAsia="Calibri" w:hAnsi="Tahoma" w:cs="Tahoma"/>
        </w:rPr>
        <w:t>v primeru posega v obratovalno stanje energetskih naprav je dolžan poskrbeti za izvedbo tehnoloških varnostnih ukrepov, zlasti pa ukrepov za  varno izločitev naprav ali dela energetskih naprav in izdajo dovoljenja za delo;</w:t>
      </w:r>
    </w:p>
    <w:p w14:paraId="41029E02" w14:textId="77777777" w:rsidR="003F0BC5" w:rsidRPr="00A140BB" w:rsidRDefault="003F0BC5" w:rsidP="0052457F">
      <w:pPr>
        <w:keepNext/>
        <w:keepLines/>
        <w:numPr>
          <w:ilvl w:val="0"/>
          <w:numId w:val="32"/>
        </w:numPr>
        <w:contextualSpacing/>
        <w:jc w:val="both"/>
        <w:rPr>
          <w:rFonts w:ascii="Tahoma" w:eastAsia="Calibri" w:hAnsi="Tahoma" w:cs="Tahoma"/>
        </w:rPr>
      </w:pPr>
      <w:r w:rsidRPr="00A140BB">
        <w:rPr>
          <w:rFonts w:ascii="Tahoma" w:eastAsia="Calibri" w:hAnsi="Tahoma" w:cs="Tahoma"/>
        </w:rPr>
        <w:t>v primeru morebitnih potreb izvajalca po posebni delovni opremi in pripomočkih, zlasti pa za potrebe dvigovanja in prenosa bremen z mostnimi dvigali in dela na višini z gradbenimi odri, posreduje pri pristojnih službah.</w:t>
      </w:r>
    </w:p>
    <w:p w14:paraId="1C748573" w14:textId="77777777" w:rsidR="003F0BC5" w:rsidRPr="00A140BB" w:rsidRDefault="003F0BC5" w:rsidP="0052457F">
      <w:pPr>
        <w:keepNext/>
        <w:keepLines/>
        <w:jc w:val="both"/>
        <w:rPr>
          <w:rFonts w:ascii="Tahoma" w:eastAsia="Calibri" w:hAnsi="Tahoma" w:cs="Tahoma"/>
        </w:rPr>
      </w:pPr>
    </w:p>
    <w:p w14:paraId="3D3054A2" w14:textId="77777777" w:rsidR="003F0BC5" w:rsidRPr="00A140BB" w:rsidRDefault="003F0BC5" w:rsidP="0052457F">
      <w:pPr>
        <w:keepNext/>
        <w:keepLines/>
        <w:ind w:left="705" w:hanging="705"/>
        <w:jc w:val="both"/>
        <w:rPr>
          <w:rFonts w:ascii="Tahoma" w:eastAsia="Calibri" w:hAnsi="Tahoma" w:cs="Tahoma"/>
        </w:rPr>
      </w:pPr>
      <w:r w:rsidRPr="00A140BB">
        <w:rPr>
          <w:rFonts w:ascii="Tahoma" w:eastAsia="Calibri" w:hAnsi="Tahoma" w:cs="Tahoma"/>
          <w:b/>
        </w:rPr>
        <w:t>Vodja del – izvajalec</w:t>
      </w:r>
      <w:r w:rsidRPr="00A140BB">
        <w:rPr>
          <w:rFonts w:ascii="Tahoma" w:eastAsia="Calibri" w:hAnsi="Tahoma" w:cs="Tahoma"/>
        </w:rPr>
        <w:t xml:space="preserve"> ima naslednje posebne naloge:</w:t>
      </w:r>
    </w:p>
    <w:p w14:paraId="022BAC1D" w14:textId="77777777" w:rsidR="003F0BC5" w:rsidRPr="00A140BB" w:rsidRDefault="003F0BC5" w:rsidP="0052457F">
      <w:pPr>
        <w:keepNext/>
        <w:keepLines/>
        <w:ind w:left="705" w:hanging="705"/>
        <w:jc w:val="both"/>
        <w:rPr>
          <w:rFonts w:ascii="Tahoma" w:eastAsia="Calibri" w:hAnsi="Tahoma" w:cs="Tahoma"/>
          <w:b/>
        </w:rPr>
      </w:pPr>
    </w:p>
    <w:p w14:paraId="60767F2B" w14:textId="77777777" w:rsidR="003F0BC5" w:rsidRPr="00A140BB" w:rsidRDefault="003F0BC5" w:rsidP="0052457F">
      <w:pPr>
        <w:keepNext/>
        <w:keepLines/>
        <w:numPr>
          <w:ilvl w:val="0"/>
          <w:numId w:val="36"/>
        </w:numPr>
        <w:contextualSpacing/>
        <w:jc w:val="both"/>
        <w:rPr>
          <w:rFonts w:ascii="Tahoma" w:eastAsia="Calibri" w:hAnsi="Tahoma" w:cs="Tahoma"/>
          <w:b/>
        </w:rPr>
      </w:pPr>
      <w:r w:rsidRPr="00A140BB">
        <w:rPr>
          <w:rFonts w:ascii="Tahoma" w:eastAsia="Calibri" w:hAnsi="Tahoma" w:cs="Tahoma"/>
        </w:rPr>
        <w:t xml:space="preserve">na uvodnem sestanku predloži skrbniku okvirnega sporazuma na vpogled vso zahtevano dokumentacijo iz točke II.3. tega sporazuma; </w:t>
      </w:r>
    </w:p>
    <w:p w14:paraId="3CF97C06" w14:textId="77777777" w:rsidR="003F0BC5" w:rsidRPr="00A140BB" w:rsidRDefault="003F0BC5" w:rsidP="0052457F">
      <w:pPr>
        <w:keepNext/>
        <w:keepLines/>
        <w:numPr>
          <w:ilvl w:val="0"/>
          <w:numId w:val="36"/>
        </w:numPr>
        <w:contextualSpacing/>
        <w:jc w:val="both"/>
        <w:rPr>
          <w:rFonts w:ascii="Tahoma" w:eastAsia="Calibri" w:hAnsi="Tahoma" w:cs="Tahoma"/>
          <w:b/>
        </w:rPr>
      </w:pPr>
      <w:r w:rsidRPr="00A140BB">
        <w:rPr>
          <w:rFonts w:ascii="Tahoma" w:eastAsia="Calibri" w:hAnsi="Tahoma" w:cs="Tahoma"/>
        </w:rPr>
        <w:t>druge odgovorne osebe je dolžan seznaniti s tehnologijo/načini izvajanja del in z nevarnostmi, ki iz njih izvirajo;</w:t>
      </w:r>
    </w:p>
    <w:p w14:paraId="4A17D622" w14:textId="77777777" w:rsidR="003F0BC5" w:rsidRPr="00A140BB" w:rsidRDefault="003F0BC5" w:rsidP="0052457F">
      <w:pPr>
        <w:keepNext/>
        <w:keepLines/>
        <w:numPr>
          <w:ilvl w:val="0"/>
          <w:numId w:val="36"/>
        </w:numPr>
        <w:contextualSpacing/>
        <w:jc w:val="both"/>
        <w:rPr>
          <w:rFonts w:ascii="Tahoma" w:eastAsia="Calibri" w:hAnsi="Tahoma" w:cs="Tahoma"/>
          <w:b/>
        </w:rPr>
      </w:pPr>
      <w:r w:rsidRPr="00A140BB">
        <w:rPr>
          <w:rFonts w:ascii="Tahoma" w:eastAsia="Calibri" w:hAnsi="Tahoma" w:cs="Tahoma"/>
        </w:rPr>
        <w:t>odgovarja za striktno spoštovanje določil internih predpisov naročnika, ki so v veljavi na območju dela in gibanja delavcev izvajalca, kot tudi ustnih opozoril odgovornih oseb naročnika;</w:t>
      </w:r>
    </w:p>
    <w:p w14:paraId="0F7EBC08" w14:textId="77777777" w:rsidR="003F0BC5" w:rsidRPr="00A140BB" w:rsidRDefault="003F0BC5" w:rsidP="0052457F">
      <w:pPr>
        <w:keepNext/>
        <w:keepLines/>
        <w:numPr>
          <w:ilvl w:val="0"/>
          <w:numId w:val="36"/>
        </w:numPr>
        <w:contextualSpacing/>
        <w:jc w:val="both"/>
        <w:rPr>
          <w:rFonts w:ascii="Tahoma" w:eastAsia="Calibri" w:hAnsi="Tahoma" w:cs="Tahoma"/>
          <w:b/>
        </w:rPr>
      </w:pPr>
      <w:r w:rsidRPr="00A140BB">
        <w:rPr>
          <w:rFonts w:ascii="Tahoma" w:eastAsia="Calibri" w:hAnsi="Tahoma" w:cs="Tahoma"/>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0C00450B" w14:textId="77777777" w:rsidR="003F0BC5" w:rsidRPr="00A140BB" w:rsidRDefault="003F0BC5" w:rsidP="0052457F">
      <w:pPr>
        <w:keepNext/>
        <w:keepLines/>
        <w:numPr>
          <w:ilvl w:val="0"/>
          <w:numId w:val="36"/>
        </w:numPr>
        <w:contextualSpacing/>
        <w:jc w:val="both"/>
        <w:rPr>
          <w:rFonts w:ascii="Tahoma" w:eastAsia="Calibri" w:hAnsi="Tahoma" w:cs="Tahoma"/>
          <w:b/>
        </w:rPr>
      </w:pPr>
      <w:r w:rsidRPr="00A140BB">
        <w:rPr>
          <w:rFonts w:ascii="Tahoma" w:eastAsia="Calibri" w:hAnsi="Tahoma" w:cs="Tahoma"/>
        </w:rPr>
        <w:t>v primeru kršitev določil tega sporazuma, s strani njegovih delavcev, je dolžan takoj zaustaviti dela, ter ukrepati zoper kršitelje.</w:t>
      </w:r>
    </w:p>
    <w:p w14:paraId="2C56E196" w14:textId="394D2BED" w:rsidR="003F0BC5" w:rsidRPr="00A140BB" w:rsidRDefault="003F0BC5" w:rsidP="0052457F">
      <w:pPr>
        <w:keepNext/>
        <w:keepLines/>
        <w:jc w:val="both"/>
        <w:rPr>
          <w:rFonts w:ascii="Tahoma" w:eastAsia="Calibri" w:hAnsi="Tahoma" w:cs="Tahoma"/>
          <w:b/>
        </w:rPr>
      </w:pPr>
    </w:p>
    <w:p w14:paraId="609AE8EE" w14:textId="31E6D764" w:rsidR="00645F6E" w:rsidRPr="00A140BB" w:rsidRDefault="00645F6E" w:rsidP="0052457F">
      <w:pPr>
        <w:keepNext/>
        <w:keepLines/>
        <w:jc w:val="both"/>
        <w:rPr>
          <w:rFonts w:ascii="Tahoma" w:eastAsia="Calibri" w:hAnsi="Tahoma" w:cs="Tahoma"/>
          <w:b/>
        </w:rPr>
      </w:pPr>
    </w:p>
    <w:p w14:paraId="7FE1E480" w14:textId="77777777" w:rsidR="00645F6E" w:rsidRPr="00A140BB" w:rsidRDefault="00645F6E" w:rsidP="0052457F">
      <w:pPr>
        <w:keepNext/>
        <w:keepLines/>
        <w:jc w:val="both"/>
        <w:rPr>
          <w:rFonts w:ascii="Tahoma" w:eastAsia="Calibri" w:hAnsi="Tahoma" w:cs="Tahoma"/>
          <w:b/>
        </w:rPr>
      </w:pPr>
    </w:p>
    <w:p w14:paraId="29C39B9D" w14:textId="77777777" w:rsidR="009333CF" w:rsidRDefault="009333CF" w:rsidP="0052457F">
      <w:pPr>
        <w:keepNext/>
        <w:keepLines/>
        <w:jc w:val="both"/>
        <w:rPr>
          <w:rFonts w:ascii="Tahoma" w:eastAsia="Calibri" w:hAnsi="Tahoma" w:cs="Tahoma"/>
          <w:b/>
        </w:rPr>
      </w:pPr>
    </w:p>
    <w:p w14:paraId="1C18F87F" w14:textId="3F2FD9CE" w:rsidR="003F0BC5" w:rsidRPr="00A140BB" w:rsidRDefault="003F0BC5" w:rsidP="0052457F">
      <w:pPr>
        <w:keepNext/>
        <w:keepLines/>
        <w:jc w:val="both"/>
        <w:rPr>
          <w:rFonts w:ascii="Tahoma" w:eastAsia="Calibri" w:hAnsi="Tahoma" w:cs="Tahoma"/>
        </w:rPr>
      </w:pPr>
      <w:r w:rsidRPr="00A140BB">
        <w:rPr>
          <w:rFonts w:ascii="Tahoma" w:eastAsia="Calibri" w:hAnsi="Tahoma" w:cs="Tahoma"/>
          <w:b/>
        </w:rPr>
        <w:lastRenderedPageBreak/>
        <w:t>Odgovorne osebe OE naročnika</w:t>
      </w:r>
      <w:r w:rsidRPr="00A140BB">
        <w:rPr>
          <w:rFonts w:ascii="Tahoma" w:eastAsia="Calibri" w:hAnsi="Tahoma" w:cs="Tahoma"/>
        </w:rPr>
        <w:t xml:space="preserve"> ima naslednje posebne naloge:</w:t>
      </w:r>
    </w:p>
    <w:p w14:paraId="0501D66D" w14:textId="77777777" w:rsidR="003F0BC5" w:rsidRPr="00A140BB" w:rsidRDefault="003F0BC5" w:rsidP="0052457F">
      <w:pPr>
        <w:keepNext/>
        <w:keepLines/>
        <w:jc w:val="both"/>
        <w:rPr>
          <w:rFonts w:ascii="Tahoma" w:eastAsia="Calibri" w:hAnsi="Tahoma" w:cs="Tahoma"/>
        </w:rPr>
      </w:pPr>
    </w:p>
    <w:p w14:paraId="328BCADC" w14:textId="77777777" w:rsidR="003F0BC5" w:rsidRPr="00A140BB" w:rsidRDefault="003F0BC5" w:rsidP="0052457F">
      <w:pPr>
        <w:keepNext/>
        <w:keepLines/>
        <w:numPr>
          <w:ilvl w:val="0"/>
          <w:numId w:val="33"/>
        </w:numPr>
        <w:contextualSpacing/>
        <w:jc w:val="both"/>
        <w:rPr>
          <w:rFonts w:ascii="Tahoma" w:eastAsia="Calibri" w:hAnsi="Tahoma" w:cs="Tahoma"/>
        </w:rPr>
      </w:pPr>
      <w:r w:rsidRPr="00A140BB">
        <w:rPr>
          <w:rFonts w:ascii="Tahoma" w:eastAsia="Calibri" w:hAnsi="Tahoma" w:cs="Tahoma"/>
        </w:rPr>
        <w:t>vodjo del izvajalca so dolžni seznaniti z delovnimi procesi v podjetju, ki potekajo na območju ali v neposredni bližini storitev po okvirnem sporazumu oziroma delovišča;</w:t>
      </w:r>
    </w:p>
    <w:p w14:paraId="37F21F0B" w14:textId="77777777" w:rsidR="003F0BC5" w:rsidRPr="00A140BB" w:rsidRDefault="003F0BC5" w:rsidP="0052457F">
      <w:pPr>
        <w:keepNext/>
        <w:keepLines/>
        <w:numPr>
          <w:ilvl w:val="0"/>
          <w:numId w:val="33"/>
        </w:numPr>
        <w:contextualSpacing/>
        <w:jc w:val="both"/>
        <w:rPr>
          <w:rFonts w:ascii="Tahoma" w:eastAsia="Calibri" w:hAnsi="Tahoma" w:cs="Tahoma"/>
        </w:rPr>
      </w:pPr>
      <w:r w:rsidRPr="00A140BB">
        <w:rPr>
          <w:rFonts w:ascii="Tahoma" w:eastAsia="Calibri" w:hAnsi="Tahoma" w:cs="Tahoma"/>
        </w:rPr>
        <w:t>poskrbijo, da so delavci OE, ki jih vodijo, seznanjeni z nevarnostmi in varnostnimi ukrepi na skupnem delovišču.</w:t>
      </w:r>
    </w:p>
    <w:p w14:paraId="5E9DC545" w14:textId="77777777" w:rsidR="003F0BC5" w:rsidRPr="00A140BB" w:rsidRDefault="003F0BC5" w:rsidP="0052457F">
      <w:pPr>
        <w:keepNext/>
        <w:keepLines/>
        <w:ind w:left="720"/>
        <w:contextualSpacing/>
        <w:jc w:val="both"/>
        <w:rPr>
          <w:rFonts w:ascii="Tahoma" w:eastAsia="Calibri" w:hAnsi="Tahoma" w:cs="Tahoma"/>
        </w:rPr>
      </w:pPr>
    </w:p>
    <w:p w14:paraId="65A5C92C" w14:textId="77777777" w:rsidR="003F0BC5" w:rsidRPr="00A140BB" w:rsidRDefault="003F0BC5" w:rsidP="0052457F">
      <w:pPr>
        <w:keepNext/>
        <w:keepLines/>
        <w:ind w:left="705" w:hanging="705"/>
        <w:jc w:val="both"/>
        <w:rPr>
          <w:rFonts w:ascii="Tahoma" w:eastAsia="Calibri" w:hAnsi="Tahoma" w:cs="Tahoma"/>
        </w:rPr>
      </w:pPr>
      <w:r w:rsidRPr="00A140BB">
        <w:rPr>
          <w:rFonts w:ascii="Tahoma" w:eastAsia="Calibri" w:hAnsi="Tahoma" w:cs="Tahoma"/>
          <w:b/>
        </w:rPr>
        <w:t>Strokovni delavci za VPD in PV</w:t>
      </w:r>
      <w:r w:rsidRPr="00A140BB">
        <w:rPr>
          <w:rFonts w:ascii="Tahoma" w:eastAsia="Calibri" w:hAnsi="Tahoma" w:cs="Tahoma"/>
        </w:rPr>
        <w:t xml:space="preserve"> imajo po tem sporazumu naslednje posebne naloge:</w:t>
      </w:r>
    </w:p>
    <w:p w14:paraId="24238669" w14:textId="77777777" w:rsidR="003F0BC5" w:rsidRPr="00A140BB" w:rsidRDefault="003F0BC5" w:rsidP="0052457F">
      <w:pPr>
        <w:keepNext/>
        <w:keepLines/>
        <w:jc w:val="both"/>
        <w:rPr>
          <w:rFonts w:ascii="Tahoma" w:eastAsia="Calibri" w:hAnsi="Tahoma" w:cs="Tahoma"/>
        </w:rPr>
      </w:pPr>
    </w:p>
    <w:p w14:paraId="01E8336E" w14:textId="77777777" w:rsidR="003F0BC5" w:rsidRPr="00A140BB" w:rsidRDefault="003F0BC5" w:rsidP="0052457F">
      <w:pPr>
        <w:keepNext/>
        <w:keepLines/>
        <w:numPr>
          <w:ilvl w:val="0"/>
          <w:numId w:val="34"/>
        </w:numPr>
        <w:contextualSpacing/>
        <w:jc w:val="both"/>
        <w:rPr>
          <w:rFonts w:ascii="Tahoma" w:eastAsia="Calibri" w:hAnsi="Tahoma" w:cs="Tahoma"/>
        </w:rPr>
      </w:pPr>
      <w:r w:rsidRPr="00A140BB">
        <w:rPr>
          <w:rFonts w:ascii="Tahoma" w:eastAsia="Calibri" w:hAnsi="Tahoma" w:cs="Tahoma"/>
        </w:rPr>
        <w:t>strokovni delavec naročnika je dolžan seznaniti vodjo del izvajalca z internimi predpisi iz varstva pri delu in požarnega varstva, ki so veljavni na območju skupnega delovišča;</w:t>
      </w:r>
    </w:p>
    <w:p w14:paraId="4409A8CD" w14:textId="77777777" w:rsidR="003F0BC5" w:rsidRPr="00A140BB" w:rsidRDefault="003F0BC5" w:rsidP="0052457F">
      <w:pPr>
        <w:keepNext/>
        <w:keepLines/>
        <w:numPr>
          <w:ilvl w:val="0"/>
          <w:numId w:val="34"/>
        </w:numPr>
        <w:contextualSpacing/>
        <w:jc w:val="both"/>
        <w:rPr>
          <w:rFonts w:ascii="Tahoma" w:eastAsia="Calibri" w:hAnsi="Tahoma" w:cs="Tahoma"/>
        </w:rPr>
      </w:pPr>
      <w:r w:rsidRPr="00A140BB">
        <w:rPr>
          <w:rFonts w:ascii="Tahoma" w:eastAsia="Calibri" w:hAnsi="Tahoma" w:cs="Tahoma"/>
        </w:rPr>
        <w:t>dolžan je izvajati zakonsko določen notranji nadzor nad izvajanjem ukrepov iz varstva pri delu in požarnega varstva;</w:t>
      </w:r>
    </w:p>
    <w:p w14:paraId="419D8FE6" w14:textId="77777777" w:rsidR="003F0BC5" w:rsidRPr="00A140BB" w:rsidRDefault="003F0BC5" w:rsidP="0052457F">
      <w:pPr>
        <w:keepNext/>
        <w:keepLines/>
        <w:ind w:left="720"/>
        <w:contextualSpacing/>
        <w:jc w:val="both"/>
        <w:rPr>
          <w:rFonts w:ascii="Tahoma" w:eastAsia="Calibri" w:hAnsi="Tahoma" w:cs="Tahoma"/>
        </w:rPr>
      </w:pPr>
    </w:p>
    <w:p w14:paraId="54A649B6" w14:textId="77777777" w:rsidR="003F0BC5" w:rsidRPr="00A140BB" w:rsidRDefault="003F0BC5" w:rsidP="0052457F">
      <w:pPr>
        <w:keepNext/>
        <w:keepLines/>
        <w:numPr>
          <w:ilvl w:val="0"/>
          <w:numId w:val="34"/>
        </w:numPr>
        <w:contextualSpacing/>
        <w:jc w:val="both"/>
        <w:rPr>
          <w:rFonts w:ascii="Tahoma" w:eastAsia="Calibri" w:hAnsi="Tahoma" w:cs="Tahoma"/>
        </w:rPr>
      </w:pPr>
      <w:r w:rsidRPr="00A140BB">
        <w:rPr>
          <w:rFonts w:ascii="Tahoma" w:eastAsia="Calibri" w:hAnsi="Tahoma" w:cs="Tahoma"/>
        </w:rPr>
        <w:t>v primeru poškodbe pri delu delavcev naročnika so dolžni opraviti interno raziskavo in prijavo poškodbe v skladu z zakonom.</w:t>
      </w:r>
    </w:p>
    <w:p w14:paraId="0A66BF2F" w14:textId="77777777" w:rsidR="003F0BC5" w:rsidRPr="00A140BB" w:rsidRDefault="003F0BC5" w:rsidP="0052457F">
      <w:pPr>
        <w:keepNext/>
        <w:keepLines/>
        <w:jc w:val="both"/>
        <w:rPr>
          <w:rFonts w:ascii="Tahoma" w:eastAsia="Calibri" w:hAnsi="Tahoma" w:cs="Tahoma"/>
        </w:rPr>
      </w:pPr>
    </w:p>
    <w:p w14:paraId="6844B7F8" w14:textId="65A69923" w:rsidR="003F0BC5" w:rsidRPr="00961937" w:rsidRDefault="003F0BC5" w:rsidP="00961937">
      <w:pPr>
        <w:keepNext/>
        <w:keepLines/>
        <w:jc w:val="both"/>
        <w:rPr>
          <w:rFonts w:ascii="Tahoma" w:eastAsia="Calibri" w:hAnsi="Tahoma" w:cs="Tahoma"/>
          <w:b/>
        </w:rPr>
      </w:pPr>
      <w:r w:rsidRPr="00A140BB">
        <w:rPr>
          <w:rFonts w:ascii="Tahoma" w:eastAsia="Calibri" w:hAnsi="Tahoma" w:cs="Tahoma"/>
          <w:b/>
        </w:rPr>
        <w:t>Odgovorna oseba za nadzor nad izvajanjem ravnanja z nevarnimi snovmi in</w:t>
      </w:r>
      <w:r w:rsidR="00961937">
        <w:rPr>
          <w:rFonts w:ascii="Tahoma" w:eastAsia="Calibri" w:hAnsi="Tahoma" w:cs="Tahoma"/>
          <w:b/>
        </w:rPr>
        <w:t xml:space="preserve"> </w:t>
      </w:r>
      <w:r w:rsidRPr="00A140BB">
        <w:rPr>
          <w:rFonts w:ascii="Tahoma" w:eastAsia="Calibri" w:hAnsi="Tahoma" w:cs="Tahoma"/>
          <w:b/>
        </w:rPr>
        <w:t xml:space="preserve">odpadki ter izrednimi razmerami </w:t>
      </w:r>
      <w:r w:rsidRPr="00A140BB">
        <w:rPr>
          <w:rFonts w:ascii="Tahoma" w:eastAsia="Calibri" w:hAnsi="Tahoma" w:cs="Tahoma"/>
        </w:rPr>
        <w:t>ima naslednje posebne naloge:</w:t>
      </w:r>
    </w:p>
    <w:p w14:paraId="2F52835B" w14:textId="77777777" w:rsidR="003F0BC5" w:rsidRPr="00A140BB" w:rsidRDefault="003F0BC5" w:rsidP="0052457F">
      <w:pPr>
        <w:keepNext/>
        <w:keepLines/>
        <w:ind w:left="705" w:hanging="705"/>
        <w:jc w:val="both"/>
        <w:rPr>
          <w:rFonts w:ascii="Tahoma" w:eastAsia="Calibri" w:hAnsi="Tahoma" w:cs="Tahoma"/>
        </w:rPr>
      </w:pPr>
    </w:p>
    <w:p w14:paraId="0B8600DF" w14:textId="77777777" w:rsidR="003F0BC5" w:rsidRPr="00A140BB" w:rsidRDefault="003F0BC5" w:rsidP="0052457F">
      <w:pPr>
        <w:keepNext/>
        <w:keepLines/>
        <w:numPr>
          <w:ilvl w:val="0"/>
          <w:numId w:val="35"/>
        </w:numPr>
        <w:contextualSpacing/>
        <w:jc w:val="both"/>
        <w:rPr>
          <w:rFonts w:ascii="Tahoma" w:eastAsia="Calibri" w:hAnsi="Tahoma" w:cs="Tahoma"/>
        </w:rPr>
      </w:pPr>
      <w:r w:rsidRPr="00A140BB">
        <w:rPr>
          <w:rFonts w:ascii="Tahoma" w:eastAsia="Calibri" w:hAnsi="Tahoma" w:cs="Tahoma"/>
        </w:rPr>
        <w:t>na uvodnem sestanku seznaniti vodjo izvajalca z zahtevami sistema ravnanja z okoljem;</w:t>
      </w:r>
    </w:p>
    <w:p w14:paraId="2EDC1114" w14:textId="77777777" w:rsidR="003F0BC5" w:rsidRPr="00A140BB" w:rsidRDefault="003F0BC5" w:rsidP="0052457F">
      <w:pPr>
        <w:keepNext/>
        <w:keepLines/>
        <w:numPr>
          <w:ilvl w:val="0"/>
          <w:numId w:val="35"/>
        </w:numPr>
        <w:contextualSpacing/>
        <w:jc w:val="both"/>
        <w:rPr>
          <w:rFonts w:ascii="Tahoma" w:eastAsia="Calibri" w:hAnsi="Tahoma" w:cs="Tahoma"/>
        </w:rPr>
      </w:pPr>
      <w:r w:rsidRPr="00A140BB">
        <w:rPr>
          <w:rFonts w:ascii="Tahoma" w:eastAsia="Calibri" w:hAnsi="Tahoma" w:cs="Tahoma"/>
        </w:rPr>
        <w:t>nadzor nad izvajanjem ravnanja z nevarnimi snovmi in odpadki ter izrednimi razmerami na skupnem delovišču.</w:t>
      </w:r>
    </w:p>
    <w:p w14:paraId="4B87EA3B" w14:textId="77777777" w:rsidR="003F0BC5" w:rsidRPr="00A140BB" w:rsidRDefault="003F0BC5" w:rsidP="0052457F">
      <w:pPr>
        <w:keepNext/>
        <w:keepLines/>
        <w:contextualSpacing/>
        <w:jc w:val="both"/>
        <w:rPr>
          <w:rFonts w:ascii="Tahoma" w:eastAsia="Calibri" w:hAnsi="Tahoma" w:cs="Tahoma"/>
        </w:rPr>
      </w:pPr>
    </w:p>
    <w:p w14:paraId="3831BB97" w14:textId="77777777" w:rsidR="003F0BC5" w:rsidRPr="00A140BB" w:rsidRDefault="003F0BC5" w:rsidP="0052457F">
      <w:pPr>
        <w:keepNext/>
        <w:keepLines/>
        <w:tabs>
          <w:tab w:val="left" w:pos="709"/>
        </w:tabs>
        <w:spacing w:after="200" w:line="276" w:lineRule="auto"/>
        <w:ind w:right="45"/>
        <w:jc w:val="both"/>
        <w:rPr>
          <w:rFonts w:ascii="Tahoma" w:hAnsi="Tahoma" w:cs="Tahoma"/>
          <w:b/>
          <w:bCs/>
        </w:rPr>
      </w:pPr>
      <w:r w:rsidRPr="00A140BB">
        <w:rPr>
          <w:rFonts w:ascii="Tahoma" w:eastAsia="Calibri" w:hAnsi="Tahoma" w:cs="Tahoma"/>
          <w:b/>
        </w:rPr>
        <w:t>IV.</w:t>
      </w:r>
      <w:r w:rsidRPr="00A140BB">
        <w:rPr>
          <w:rFonts w:ascii="Tahoma" w:eastAsia="Calibri" w:hAnsi="Tahoma" w:cs="Tahoma"/>
        </w:rPr>
        <w:t xml:space="preserve"> </w:t>
      </w:r>
      <w:r w:rsidRPr="00A140BB">
        <w:rPr>
          <w:rFonts w:ascii="Tahoma" w:eastAsia="Calibri" w:hAnsi="Tahoma" w:cs="Tahoma"/>
        </w:rPr>
        <w:tab/>
      </w:r>
      <w:r w:rsidRPr="00A140BB">
        <w:rPr>
          <w:rFonts w:ascii="Tahoma" w:eastAsia="Calibri" w:hAnsi="Tahoma" w:cs="Tahoma"/>
          <w:b/>
        </w:rPr>
        <w:t>KONČNE DOLOČBE</w:t>
      </w:r>
      <w:r w:rsidRPr="00A140BB">
        <w:rPr>
          <w:rFonts w:ascii="Tahoma" w:hAnsi="Tahoma" w:cs="Tahoma"/>
          <w:b/>
          <w:bCs/>
        </w:rPr>
        <w:t xml:space="preserve"> </w:t>
      </w:r>
    </w:p>
    <w:p w14:paraId="66F667BF" w14:textId="77777777" w:rsidR="003F0BC5" w:rsidRPr="00A140BB" w:rsidRDefault="003F0BC5" w:rsidP="0052457F">
      <w:pPr>
        <w:keepNext/>
        <w:keepLines/>
        <w:tabs>
          <w:tab w:val="left" w:pos="709"/>
        </w:tabs>
        <w:ind w:left="705" w:right="45" w:hanging="705"/>
        <w:jc w:val="both"/>
        <w:rPr>
          <w:rFonts w:ascii="Tahoma" w:eastAsia="Calibri" w:hAnsi="Tahoma" w:cs="Tahoma"/>
        </w:rPr>
      </w:pPr>
      <w:r w:rsidRPr="00A140BB">
        <w:rPr>
          <w:rFonts w:ascii="Tahoma" w:eastAsia="Calibri" w:hAnsi="Tahoma" w:cs="Tahoma"/>
          <w:b/>
        </w:rPr>
        <w:t xml:space="preserve">IV.1.  </w:t>
      </w:r>
      <w:r w:rsidRPr="00A140BB">
        <w:rPr>
          <w:rFonts w:ascii="Tahoma" w:eastAsia="Calibri" w:hAnsi="Tahoma" w:cs="Tahoma"/>
          <w:b/>
        </w:rPr>
        <w:tab/>
      </w:r>
      <w:r w:rsidRPr="00A140BB">
        <w:rPr>
          <w:rFonts w:ascii="Tahoma" w:eastAsia="Calibri" w:hAnsi="Tahoma" w:cs="Tahoma"/>
        </w:rPr>
        <w:t xml:space="preserve">Izvajalec se strinja in soglaša, da prevzema sleherno odgovornost za posledice, ki bi nastale zaradi kršitve oz. kršitev sporazuma vključno z odgovornostjo za vso nastalo materialno škodo. </w:t>
      </w:r>
    </w:p>
    <w:p w14:paraId="15F6E6B4" w14:textId="77777777" w:rsidR="003F0BC5" w:rsidRPr="00A140BB" w:rsidRDefault="003F0BC5" w:rsidP="0052457F">
      <w:pPr>
        <w:keepNext/>
        <w:keepLines/>
        <w:tabs>
          <w:tab w:val="left" w:pos="709"/>
        </w:tabs>
        <w:ind w:right="45"/>
        <w:jc w:val="both"/>
        <w:rPr>
          <w:rFonts w:ascii="Tahoma" w:eastAsia="Calibri" w:hAnsi="Tahoma" w:cs="Tahoma"/>
        </w:rPr>
      </w:pPr>
    </w:p>
    <w:p w14:paraId="3BFD327A" w14:textId="77777777" w:rsidR="003F0BC5" w:rsidRPr="00A140BB" w:rsidRDefault="003F0BC5" w:rsidP="0052457F">
      <w:pPr>
        <w:keepNext/>
        <w:keepLines/>
        <w:tabs>
          <w:tab w:val="left" w:pos="709"/>
        </w:tabs>
        <w:ind w:left="705" w:right="45" w:hanging="705"/>
        <w:jc w:val="both"/>
        <w:rPr>
          <w:rFonts w:ascii="Tahoma" w:eastAsia="Calibri" w:hAnsi="Tahoma" w:cs="Tahoma"/>
        </w:rPr>
      </w:pPr>
      <w:r w:rsidRPr="00A140BB">
        <w:rPr>
          <w:rFonts w:ascii="Tahoma" w:eastAsia="Calibri" w:hAnsi="Tahoma" w:cs="Tahoma"/>
          <w:b/>
        </w:rPr>
        <w:t>IV.2.</w:t>
      </w:r>
      <w:r w:rsidRPr="00A140BB">
        <w:rPr>
          <w:rFonts w:ascii="Tahoma" w:eastAsia="Calibri" w:hAnsi="Tahoma" w:cs="Tahoma"/>
          <w:b/>
        </w:rPr>
        <w:tab/>
      </w:r>
      <w:r w:rsidRPr="00A140BB">
        <w:rPr>
          <w:rFonts w:ascii="Tahoma" w:eastAsia="Calibri"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7B8636CD" w14:textId="77777777" w:rsidR="003F0BC5" w:rsidRPr="00A140BB" w:rsidRDefault="003F0BC5" w:rsidP="0052457F">
      <w:pPr>
        <w:keepNext/>
        <w:keepLines/>
        <w:tabs>
          <w:tab w:val="left" w:pos="709"/>
        </w:tabs>
        <w:ind w:right="45"/>
        <w:jc w:val="both"/>
        <w:rPr>
          <w:rFonts w:ascii="Tahoma" w:eastAsia="Calibri" w:hAnsi="Tahoma" w:cs="Tahoma"/>
        </w:rPr>
      </w:pPr>
    </w:p>
    <w:p w14:paraId="66F1576C" w14:textId="77777777" w:rsidR="003F0BC5" w:rsidRPr="00A140BB" w:rsidRDefault="003F0BC5" w:rsidP="0052457F">
      <w:pPr>
        <w:keepNext/>
        <w:keepLines/>
        <w:tabs>
          <w:tab w:val="left" w:pos="709"/>
        </w:tabs>
        <w:ind w:left="705" w:right="45" w:hanging="705"/>
        <w:jc w:val="both"/>
        <w:rPr>
          <w:rFonts w:ascii="Tahoma" w:hAnsi="Tahoma" w:cs="Tahoma"/>
        </w:rPr>
      </w:pPr>
      <w:r w:rsidRPr="00A140BB">
        <w:rPr>
          <w:rFonts w:ascii="Tahoma" w:eastAsia="Calibri" w:hAnsi="Tahoma" w:cs="Tahoma"/>
          <w:b/>
        </w:rPr>
        <w:t xml:space="preserve">IV.3.  </w:t>
      </w:r>
      <w:r w:rsidRPr="00A140BB">
        <w:rPr>
          <w:rFonts w:ascii="Tahoma" w:eastAsia="Calibri" w:hAnsi="Tahoma" w:cs="Tahoma"/>
        </w:rPr>
        <w:t>Ta sporazum začne veljati in se prične uporabljati z dnem podpisa vseh podpisnikov. Sporazum je sestavni del okvirnega sporazuma o izvedbi del. Sestavljen je v petih (5) enakih izvodih, od katerih prejme naročnik tri (3) izvode in izvajalec dva (2) izvoda</w:t>
      </w:r>
      <w:r w:rsidRPr="00A140BB">
        <w:rPr>
          <w:rFonts w:ascii="Tahoma" w:hAnsi="Tahoma" w:cs="Tahoma"/>
        </w:rPr>
        <w:t>.</w:t>
      </w:r>
    </w:p>
    <w:p w14:paraId="53B3BB4D" w14:textId="77777777" w:rsidR="003F0BC5" w:rsidRPr="00A140BB" w:rsidRDefault="003F0BC5" w:rsidP="0052457F">
      <w:pPr>
        <w:keepNext/>
        <w:keepLines/>
        <w:ind w:right="-2"/>
        <w:rPr>
          <w:rFonts w:ascii="Tahoma" w:hAnsi="Tahoma" w:cs="Tahoma"/>
        </w:rPr>
      </w:pPr>
    </w:p>
    <w:p w14:paraId="3125567C" w14:textId="5474F356" w:rsidR="003F0BC5" w:rsidRPr="00A140BB" w:rsidRDefault="003F0BC5" w:rsidP="0052457F">
      <w:pPr>
        <w:keepNext/>
        <w:keepLines/>
        <w:jc w:val="both"/>
        <w:rPr>
          <w:rFonts w:ascii="Tahoma" w:hAnsi="Tahoma" w:cs="Tahoma"/>
          <w:bCs/>
          <w:snapToGrid w:val="0"/>
        </w:rPr>
      </w:pPr>
    </w:p>
    <w:p w14:paraId="25A808CE" w14:textId="77777777" w:rsidR="003F0BC5" w:rsidRPr="00A140BB" w:rsidRDefault="003F0BC5" w:rsidP="0052457F">
      <w:pPr>
        <w:keepNext/>
        <w:keepLines/>
        <w:jc w:val="both"/>
        <w:rPr>
          <w:rFonts w:ascii="Tahoma" w:hAnsi="Tahoma" w:cs="Tahoma"/>
          <w:bCs/>
          <w:snapToGrid w:val="0"/>
        </w:rPr>
      </w:pPr>
    </w:p>
    <w:p w14:paraId="0073A0E7" w14:textId="77777777" w:rsidR="003F0BC5" w:rsidRPr="00A140BB" w:rsidRDefault="003F0BC5" w:rsidP="0052457F">
      <w:pPr>
        <w:keepNext/>
        <w:keepLines/>
        <w:tabs>
          <w:tab w:val="left" w:pos="1134"/>
          <w:tab w:val="left" w:pos="4820"/>
          <w:tab w:val="left" w:pos="5103"/>
        </w:tabs>
        <w:rPr>
          <w:rFonts w:ascii="Tahoma" w:hAnsi="Tahoma" w:cs="Tahoma"/>
        </w:rPr>
      </w:pPr>
      <w:r w:rsidRPr="00A140BB">
        <w:rPr>
          <w:rFonts w:ascii="Tahoma" w:hAnsi="Tahoma" w:cs="Tahoma"/>
        </w:rPr>
        <w:t>Ljubljana, dne ___________</w:t>
      </w:r>
      <w:r w:rsidRPr="00A140BB">
        <w:rPr>
          <w:rFonts w:ascii="Tahoma" w:hAnsi="Tahoma" w:cs="Tahoma"/>
        </w:rPr>
        <w:tab/>
      </w:r>
      <w:r w:rsidRPr="00A140BB">
        <w:rPr>
          <w:rFonts w:ascii="Tahoma" w:hAnsi="Tahoma" w:cs="Tahoma"/>
        </w:rPr>
        <w:tab/>
        <w:t>Ljubljana, dne __________</w:t>
      </w:r>
    </w:p>
    <w:p w14:paraId="6EF066D4" w14:textId="77777777" w:rsidR="003F0BC5" w:rsidRPr="00A140BB" w:rsidRDefault="003F0BC5" w:rsidP="0052457F">
      <w:pPr>
        <w:keepNext/>
        <w:keepLines/>
        <w:tabs>
          <w:tab w:val="left" w:pos="1134"/>
          <w:tab w:val="left" w:pos="4820"/>
          <w:tab w:val="left" w:pos="5103"/>
        </w:tabs>
        <w:rPr>
          <w:rFonts w:ascii="Tahoma" w:hAnsi="Tahoma" w:cs="Tahoma"/>
          <w:b/>
        </w:rPr>
      </w:pPr>
    </w:p>
    <w:p w14:paraId="17A5B39A" w14:textId="77777777" w:rsidR="003F0BC5" w:rsidRPr="00A140BB" w:rsidRDefault="003F0BC5" w:rsidP="0052457F">
      <w:pPr>
        <w:keepNext/>
        <w:keepLines/>
        <w:tabs>
          <w:tab w:val="left" w:pos="1134"/>
          <w:tab w:val="left" w:pos="4820"/>
          <w:tab w:val="left" w:pos="5103"/>
        </w:tabs>
        <w:rPr>
          <w:rFonts w:ascii="Tahoma" w:hAnsi="Tahoma" w:cs="Tahoma"/>
        </w:rPr>
      </w:pPr>
      <w:r w:rsidRPr="00A140BB">
        <w:rPr>
          <w:rFonts w:ascii="Tahoma" w:hAnsi="Tahoma" w:cs="Tahoma"/>
          <w:b/>
        </w:rPr>
        <w:t>IZVAJALEC:</w:t>
      </w:r>
      <w:r w:rsidRPr="00A140BB">
        <w:rPr>
          <w:rFonts w:ascii="Tahoma" w:hAnsi="Tahoma" w:cs="Tahoma"/>
          <w:b/>
        </w:rPr>
        <w:tab/>
      </w:r>
      <w:r w:rsidRPr="00A140BB">
        <w:rPr>
          <w:rFonts w:ascii="Tahoma" w:hAnsi="Tahoma" w:cs="Tahoma"/>
          <w:b/>
        </w:rPr>
        <w:tab/>
        <w:t>NAROČNIK:</w:t>
      </w:r>
      <w:r w:rsidRPr="00A140BB">
        <w:rPr>
          <w:rFonts w:ascii="Tahoma" w:hAnsi="Tahoma" w:cs="Tahoma"/>
          <w:b/>
        </w:rPr>
        <w:tab/>
      </w:r>
    </w:p>
    <w:p w14:paraId="4AE7DF34" w14:textId="77777777" w:rsidR="003F0BC5" w:rsidRPr="00A140BB" w:rsidRDefault="003F0BC5" w:rsidP="0052457F">
      <w:pPr>
        <w:keepNext/>
        <w:keepLines/>
        <w:tabs>
          <w:tab w:val="left" w:pos="1134"/>
          <w:tab w:val="left" w:pos="4820"/>
          <w:tab w:val="left" w:pos="5103"/>
        </w:tabs>
        <w:rPr>
          <w:rFonts w:ascii="Tahoma" w:hAnsi="Tahoma" w:cs="Tahoma"/>
        </w:rPr>
      </w:pPr>
      <w:r w:rsidRPr="00A140BB">
        <w:rPr>
          <w:rFonts w:ascii="Tahoma" w:hAnsi="Tahoma" w:cs="Tahoma"/>
        </w:rPr>
        <w:tab/>
      </w:r>
      <w:r w:rsidRPr="00A140BB">
        <w:rPr>
          <w:rFonts w:ascii="Tahoma" w:hAnsi="Tahoma" w:cs="Tahoma"/>
        </w:rPr>
        <w:tab/>
      </w:r>
      <w:r w:rsidRPr="00A140BB">
        <w:rPr>
          <w:rFonts w:ascii="Tahoma" w:hAnsi="Tahoma" w:cs="Tahoma"/>
        </w:rPr>
        <w:tab/>
        <w:t>JAVNO PODJETJE</w:t>
      </w:r>
    </w:p>
    <w:p w14:paraId="3C6AB9F0" w14:textId="77777777" w:rsidR="003F0BC5" w:rsidRPr="00A140BB" w:rsidRDefault="003F0BC5" w:rsidP="0052457F">
      <w:pPr>
        <w:keepNext/>
        <w:keepLines/>
        <w:tabs>
          <w:tab w:val="left" w:pos="1134"/>
          <w:tab w:val="left" w:pos="4820"/>
          <w:tab w:val="left" w:pos="5103"/>
        </w:tabs>
        <w:rPr>
          <w:rFonts w:ascii="Tahoma" w:hAnsi="Tahoma" w:cs="Tahoma"/>
        </w:rPr>
      </w:pPr>
      <w:r w:rsidRPr="00A140BB">
        <w:rPr>
          <w:rFonts w:ascii="Tahoma" w:hAnsi="Tahoma" w:cs="Tahoma"/>
        </w:rPr>
        <w:tab/>
      </w:r>
      <w:r w:rsidRPr="00A140BB">
        <w:rPr>
          <w:rFonts w:ascii="Tahoma" w:hAnsi="Tahoma" w:cs="Tahoma"/>
        </w:rPr>
        <w:tab/>
      </w:r>
      <w:r w:rsidRPr="00A140BB">
        <w:rPr>
          <w:rFonts w:ascii="Tahoma" w:hAnsi="Tahoma" w:cs="Tahoma"/>
        </w:rPr>
        <w:tab/>
        <w:t>ENERGETIKA LJUBLJANA d.o.o.</w:t>
      </w:r>
    </w:p>
    <w:p w14:paraId="656C032D" w14:textId="77777777" w:rsidR="003F0BC5" w:rsidRPr="00A140BB" w:rsidRDefault="003F0BC5" w:rsidP="0052457F">
      <w:pPr>
        <w:keepNext/>
        <w:keepLines/>
        <w:tabs>
          <w:tab w:val="left" w:pos="1134"/>
          <w:tab w:val="left" w:pos="4820"/>
          <w:tab w:val="left" w:pos="5103"/>
        </w:tabs>
        <w:rPr>
          <w:rFonts w:ascii="Tahoma" w:hAnsi="Tahoma" w:cs="Tahoma"/>
        </w:rPr>
      </w:pPr>
      <w:r w:rsidRPr="00A140BB">
        <w:rPr>
          <w:rFonts w:ascii="Tahoma" w:hAnsi="Tahoma" w:cs="Tahoma"/>
        </w:rPr>
        <w:tab/>
      </w:r>
      <w:r w:rsidRPr="00A140BB">
        <w:rPr>
          <w:rFonts w:ascii="Tahoma" w:hAnsi="Tahoma" w:cs="Tahoma"/>
        </w:rPr>
        <w:tab/>
      </w:r>
      <w:r w:rsidRPr="00A140BB">
        <w:rPr>
          <w:rFonts w:ascii="Tahoma" w:hAnsi="Tahoma" w:cs="Tahoma"/>
        </w:rPr>
        <w:tab/>
        <w:t>Direktor:</w:t>
      </w:r>
    </w:p>
    <w:p w14:paraId="7BC2D120" w14:textId="77777777" w:rsidR="003F0BC5" w:rsidRPr="00A140BB" w:rsidRDefault="003F0BC5" w:rsidP="0052457F">
      <w:pPr>
        <w:keepNext/>
        <w:keepLines/>
        <w:tabs>
          <w:tab w:val="left" w:pos="4820"/>
          <w:tab w:val="left" w:pos="5103"/>
        </w:tabs>
        <w:rPr>
          <w:rFonts w:ascii="Tahoma" w:hAnsi="Tahoma" w:cs="Tahoma"/>
        </w:rPr>
      </w:pPr>
      <w:r w:rsidRPr="00A140BB">
        <w:rPr>
          <w:rFonts w:ascii="Tahoma" w:hAnsi="Tahoma" w:cs="Tahoma"/>
        </w:rPr>
        <w:tab/>
      </w:r>
      <w:r w:rsidRPr="00A140BB">
        <w:rPr>
          <w:rFonts w:ascii="Tahoma" w:hAnsi="Tahoma" w:cs="Tahoma"/>
        </w:rPr>
        <w:tab/>
        <w:t>Samo Lozej</w:t>
      </w:r>
    </w:p>
    <w:p w14:paraId="0E9EEC4B" w14:textId="2BEFD41C" w:rsidR="003841D3" w:rsidRPr="00A140BB" w:rsidRDefault="003841D3" w:rsidP="0052457F">
      <w:pPr>
        <w:keepNext/>
        <w:keepLines/>
        <w:rPr>
          <w:rFonts w:ascii="Tahoma" w:hAnsi="Tahoma" w:cs="Tahoma"/>
          <w:b/>
          <w:sz w:val="28"/>
          <w:szCs w:val="28"/>
        </w:rPr>
      </w:pPr>
    </w:p>
    <w:p w14:paraId="2AA908D2" w14:textId="1A9DDC94" w:rsidR="003B5D09" w:rsidRPr="00A140BB" w:rsidRDefault="003B5D09" w:rsidP="0052457F">
      <w:pPr>
        <w:keepNext/>
        <w:keepLines/>
        <w:rPr>
          <w:rFonts w:ascii="Tahoma" w:hAnsi="Tahoma" w:cs="Tahoma"/>
          <w:b/>
          <w:sz w:val="28"/>
          <w:szCs w:val="28"/>
        </w:rPr>
      </w:pPr>
    </w:p>
    <w:p w14:paraId="3523DCC1" w14:textId="646364E8" w:rsidR="003B5D09" w:rsidRPr="00A140BB" w:rsidRDefault="003B5D09" w:rsidP="0052457F">
      <w:pPr>
        <w:keepNext/>
        <w:keepLines/>
        <w:rPr>
          <w:rFonts w:ascii="Tahoma" w:hAnsi="Tahoma" w:cs="Tahoma"/>
          <w:b/>
          <w:sz w:val="28"/>
          <w:szCs w:val="28"/>
        </w:rPr>
      </w:pPr>
    </w:p>
    <w:p w14:paraId="54230FCB" w14:textId="5CA57AAF" w:rsidR="003B5D09" w:rsidRPr="00A140BB" w:rsidRDefault="003B5D09" w:rsidP="0052457F">
      <w:pPr>
        <w:keepNext/>
        <w:keepLines/>
        <w:rPr>
          <w:rFonts w:ascii="Tahoma" w:hAnsi="Tahoma" w:cs="Tahoma"/>
          <w:b/>
          <w:sz w:val="28"/>
          <w:szCs w:val="28"/>
        </w:rPr>
      </w:pPr>
    </w:p>
    <w:p w14:paraId="536084E2" w14:textId="1403D0A3" w:rsidR="003B5D09" w:rsidRPr="00A140BB" w:rsidRDefault="003B5D09" w:rsidP="0052457F">
      <w:pPr>
        <w:keepNext/>
        <w:keepLines/>
        <w:rPr>
          <w:rFonts w:ascii="Tahoma" w:hAnsi="Tahoma" w:cs="Tahoma"/>
          <w:b/>
          <w:sz w:val="28"/>
          <w:szCs w:val="28"/>
        </w:rPr>
      </w:pPr>
    </w:p>
    <w:p w14:paraId="0C9A4EC3" w14:textId="7D7A2EA5" w:rsidR="00DB5022" w:rsidRPr="00A140BB" w:rsidRDefault="00DB5022" w:rsidP="001C461B">
      <w:pPr>
        <w:keepNext/>
        <w:keepLines/>
        <w:rPr>
          <w:rFonts w:ascii="Tahoma" w:hAnsi="Tahoma" w:cs="Tahoma"/>
          <w:b/>
          <w:sz w:val="28"/>
          <w:szCs w:val="28"/>
        </w:rPr>
        <w:sectPr w:rsidR="00DB5022" w:rsidRPr="00A140BB" w:rsidSect="00E813F4">
          <w:headerReference w:type="default" r:id="rId44"/>
          <w:footerReference w:type="default" r:id="rId45"/>
          <w:headerReference w:type="first" r:id="rId46"/>
          <w:footerReference w:type="first" r:id="rId47"/>
          <w:pgSz w:w="11906" w:h="16838" w:code="9"/>
          <w:pgMar w:top="568" w:right="1416" w:bottom="1276" w:left="1276" w:header="567" w:footer="567" w:gutter="0"/>
          <w:cols w:space="708"/>
        </w:sectPr>
      </w:pPr>
    </w:p>
    <w:p w14:paraId="09773941" w14:textId="465DB704" w:rsidR="00192B86" w:rsidRPr="00A140BB" w:rsidRDefault="00192B86" w:rsidP="0052457F">
      <w:pPr>
        <w:pStyle w:val="Telobesedila"/>
        <w:keepNext/>
        <w:keepLines/>
        <w:widowControl/>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333"/>
        <w:gridCol w:w="851"/>
        <w:gridCol w:w="425"/>
      </w:tblGrid>
      <w:tr w:rsidR="006B4F07" w:rsidRPr="00A140BB" w14:paraId="62561D03" w14:textId="77777777" w:rsidTr="00C212DD">
        <w:tc>
          <w:tcPr>
            <w:tcW w:w="600" w:type="dxa"/>
            <w:tcBorders>
              <w:top w:val="single" w:sz="4" w:space="0" w:color="auto"/>
              <w:left w:val="single" w:sz="4" w:space="0" w:color="auto"/>
              <w:bottom w:val="single" w:sz="4" w:space="0" w:color="auto"/>
              <w:right w:val="nil"/>
            </w:tcBorders>
          </w:tcPr>
          <w:p w14:paraId="7123459D" w14:textId="77777777" w:rsidR="006B4F07" w:rsidRPr="00A140BB" w:rsidRDefault="006B4F07" w:rsidP="0052457F">
            <w:pPr>
              <w:keepNext/>
              <w:keepLines/>
              <w:jc w:val="right"/>
              <w:rPr>
                <w:rFonts w:ascii="Tahoma" w:hAnsi="Tahoma"/>
              </w:rPr>
            </w:pPr>
          </w:p>
        </w:tc>
        <w:tc>
          <w:tcPr>
            <w:tcW w:w="7333" w:type="dxa"/>
            <w:tcBorders>
              <w:top w:val="single" w:sz="4" w:space="0" w:color="auto"/>
              <w:left w:val="nil"/>
              <w:bottom w:val="single" w:sz="4" w:space="0" w:color="auto"/>
              <w:right w:val="single" w:sz="4" w:space="0" w:color="808080"/>
            </w:tcBorders>
            <w:hideMark/>
          </w:tcPr>
          <w:p w14:paraId="713286A0" w14:textId="77777777" w:rsidR="006B4F07" w:rsidRPr="00A140BB" w:rsidRDefault="006B4F07" w:rsidP="0052457F">
            <w:pPr>
              <w:keepNext/>
              <w:keepLines/>
              <w:rPr>
                <w:rFonts w:ascii="Tahoma" w:hAnsi="Tahoma"/>
              </w:rPr>
            </w:pPr>
            <w:r w:rsidRPr="00A140BB">
              <w:rPr>
                <w:rFonts w:ascii="Tahoma" w:hAnsi="Tahoma"/>
              </w:rPr>
              <w:t xml:space="preserve">ZAGOTAVLJANJE VARNOSTI IN ZDRAVJA PRI DELU – velja za vse sklope naročnika ENLJ (od Sklopa št. 1 do Sklopa št. 5) </w:t>
            </w:r>
          </w:p>
        </w:tc>
        <w:tc>
          <w:tcPr>
            <w:tcW w:w="851" w:type="dxa"/>
            <w:tcBorders>
              <w:top w:val="single" w:sz="4" w:space="0" w:color="auto"/>
              <w:left w:val="single" w:sz="4" w:space="0" w:color="808080"/>
              <w:bottom w:val="single" w:sz="4" w:space="0" w:color="auto"/>
              <w:right w:val="nil"/>
            </w:tcBorders>
            <w:hideMark/>
          </w:tcPr>
          <w:p w14:paraId="3A63AC39" w14:textId="77777777" w:rsidR="006B4F07" w:rsidRPr="00A140BB" w:rsidRDefault="006B4F07" w:rsidP="0052457F">
            <w:pPr>
              <w:keepNext/>
              <w:keepLines/>
              <w:rPr>
                <w:rFonts w:ascii="Tahoma" w:hAnsi="Tahoma"/>
                <w:b/>
              </w:rPr>
            </w:pPr>
            <w:r w:rsidRPr="00A140BB">
              <w:rPr>
                <w:rFonts w:ascii="Tahoma" w:hAnsi="Tahoma"/>
                <w:b/>
              </w:rPr>
              <w:t xml:space="preserve">Priloga </w:t>
            </w:r>
          </w:p>
        </w:tc>
        <w:tc>
          <w:tcPr>
            <w:tcW w:w="425" w:type="dxa"/>
            <w:tcBorders>
              <w:top w:val="single" w:sz="4" w:space="0" w:color="auto"/>
              <w:left w:val="nil"/>
              <w:bottom w:val="single" w:sz="4" w:space="0" w:color="auto"/>
              <w:right w:val="single" w:sz="4" w:space="0" w:color="auto"/>
            </w:tcBorders>
            <w:hideMark/>
          </w:tcPr>
          <w:p w14:paraId="1CD2E98A" w14:textId="6F667F38" w:rsidR="006B4F07" w:rsidRPr="00A140BB" w:rsidRDefault="006B4F07" w:rsidP="0052457F">
            <w:pPr>
              <w:keepNext/>
              <w:keepLines/>
              <w:rPr>
                <w:rFonts w:ascii="Tahoma" w:hAnsi="Tahoma"/>
                <w:b/>
              </w:rPr>
            </w:pPr>
            <w:r w:rsidRPr="00A140BB">
              <w:rPr>
                <w:rFonts w:ascii="Tahoma" w:hAnsi="Tahoma"/>
                <w:b/>
              </w:rPr>
              <w:t>1</w:t>
            </w:r>
            <w:r w:rsidR="00340B61" w:rsidRPr="00A140BB">
              <w:rPr>
                <w:rFonts w:ascii="Tahoma" w:hAnsi="Tahoma"/>
                <w:b/>
              </w:rPr>
              <w:t>0</w:t>
            </w:r>
          </w:p>
        </w:tc>
      </w:tr>
    </w:tbl>
    <w:p w14:paraId="2EC25AD4" w14:textId="77777777" w:rsidR="006B4F07" w:rsidRPr="00A140BB" w:rsidRDefault="006B4F07" w:rsidP="0052457F">
      <w:pPr>
        <w:keepNext/>
        <w:keepLines/>
        <w:rPr>
          <w:rFonts w:ascii="Tahoma" w:hAnsi="Tahoma" w:cs="Tahoma"/>
        </w:rPr>
      </w:pPr>
    </w:p>
    <w:p w14:paraId="01A1F6AD" w14:textId="50B444DB" w:rsidR="00D429E7" w:rsidRPr="00A140BB" w:rsidRDefault="00D429E7" w:rsidP="0052457F">
      <w:pPr>
        <w:keepNext/>
        <w:keepLines/>
        <w:rPr>
          <w:rFonts w:ascii="Tahoma" w:hAnsi="Tahoma" w:cs="Tahoma"/>
        </w:rPr>
      </w:pPr>
      <w:r w:rsidRPr="00A140BB">
        <w:rPr>
          <w:rFonts w:ascii="Tahoma" w:hAnsi="Tahoma" w:cs="Tahoma"/>
        </w:rPr>
        <w:t>PONUDNIK: _________________________________________________________________________</w:t>
      </w:r>
    </w:p>
    <w:p w14:paraId="1B052CAB" w14:textId="77777777" w:rsidR="00D429E7" w:rsidRPr="00A140BB" w:rsidRDefault="00D429E7" w:rsidP="0052457F">
      <w:pPr>
        <w:keepNext/>
        <w:keepLines/>
        <w:spacing w:after="120" w:line="300" w:lineRule="atLeast"/>
        <w:jc w:val="both"/>
        <w:rPr>
          <w:rFonts w:ascii="Tahoma" w:hAnsi="Tahoma" w:cs="Tahoma"/>
          <w:b/>
        </w:rPr>
      </w:pPr>
      <w:r w:rsidRPr="00A140BB">
        <w:rPr>
          <w:rFonts w:ascii="Tahoma" w:hAnsi="Tahoma" w:cs="Tahoma"/>
        </w:rPr>
        <w:t>ki oddajamo ponudbo za javno naročilo</w:t>
      </w:r>
      <w:r w:rsidRPr="00A140BB">
        <w:rPr>
          <w:rFonts w:ascii="Tahoma" w:hAnsi="Tahoma" w:cs="Tahoma"/>
          <w:b/>
        </w:rPr>
        <w:t xml:space="preserve"> </w:t>
      </w:r>
      <w:r w:rsidRPr="00A140BB">
        <w:rPr>
          <w:rFonts w:ascii="Tahoma" w:hAnsi="Tahoma" w:cs="Tahoma"/>
        </w:rPr>
        <w:t>št.</w:t>
      </w:r>
      <w:r w:rsidRPr="00A140BB">
        <w:rPr>
          <w:rFonts w:ascii="Tahoma" w:hAnsi="Tahoma" w:cs="Tahoma"/>
          <w:b/>
          <w:sz w:val="24"/>
        </w:rPr>
        <w:t xml:space="preserve"> </w:t>
      </w:r>
      <w:r w:rsidRPr="00A140BB">
        <w:rPr>
          <w:rFonts w:ascii="Tahoma" w:hAnsi="Tahoma" w:cs="Tahoma"/>
          <w:b/>
        </w:rPr>
        <w:t>JHL-7/25 Okoljsko manj obremenjujoče čiščenje poslovnih prostorov, za Sklop št. _: ___________________</w:t>
      </w:r>
      <w:r w:rsidRPr="00A140BB">
        <w:rPr>
          <w:rFonts w:ascii="Tahoma" w:hAnsi="Tahoma" w:cs="Tahoma"/>
        </w:rPr>
        <w:t>,</w:t>
      </w:r>
    </w:p>
    <w:p w14:paraId="308F6B8C" w14:textId="77777777" w:rsidR="00D429E7" w:rsidRPr="00A140BB" w:rsidRDefault="00D429E7" w:rsidP="0052457F">
      <w:pPr>
        <w:keepNext/>
        <w:keepLines/>
        <w:rPr>
          <w:rFonts w:ascii="Tahoma" w:hAnsi="Tahoma" w:cs="Tahoma"/>
        </w:rPr>
      </w:pPr>
    </w:p>
    <w:p w14:paraId="091DA205" w14:textId="77777777" w:rsidR="00D429E7" w:rsidRPr="00A140BB" w:rsidRDefault="00D429E7" w:rsidP="0052457F">
      <w:pPr>
        <w:keepNext/>
        <w:keepLines/>
        <w:jc w:val="center"/>
        <w:rPr>
          <w:rFonts w:ascii="Tahoma" w:hAnsi="Tahoma" w:cs="Tahoma"/>
          <w:b/>
        </w:rPr>
      </w:pPr>
      <w:r w:rsidRPr="00A140BB">
        <w:rPr>
          <w:rFonts w:ascii="Tahoma" w:hAnsi="Tahoma" w:cs="Tahoma"/>
          <w:b/>
        </w:rPr>
        <w:t>IZJAVLJAMO,</w:t>
      </w:r>
    </w:p>
    <w:p w14:paraId="50DD4A38" w14:textId="77777777" w:rsidR="00D429E7" w:rsidRPr="00A140BB" w:rsidRDefault="00D429E7" w:rsidP="0052457F">
      <w:pPr>
        <w:keepNext/>
        <w:keepLines/>
        <w:jc w:val="both"/>
        <w:rPr>
          <w:rFonts w:ascii="Tahoma" w:hAnsi="Tahoma" w:cs="Tahoma"/>
        </w:rPr>
      </w:pPr>
    </w:p>
    <w:p w14:paraId="54752D38" w14:textId="77777777" w:rsidR="00D429E7" w:rsidRPr="00A140BB" w:rsidRDefault="00D429E7" w:rsidP="0052457F">
      <w:pPr>
        <w:keepNext/>
        <w:keepLines/>
        <w:jc w:val="both"/>
        <w:rPr>
          <w:rFonts w:ascii="Tahoma" w:hAnsi="Tahoma" w:cs="Tahoma"/>
        </w:rPr>
      </w:pPr>
    </w:p>
    <w:p w14:paraId="2E54A63F" w14:textId="77777777" w:rsidR="00D429E7" w:rsidRPr="00A140BB" w:rsidRDefault="00D429E7" w:rsidP="0052457F">
      <w:pPr>
        <w:keepNext/>
        <w:keepLines/>
        <w:jc w:val="both"/>
        <w:rPr>
          <w:rFonts w:ascii="Tahoma" w:hAnsi="Tahoma" w:cs="Tahoma"/>
        </w:rPr>
      </w:pPr>
      <w:r w:rsidRPr="00A140BB">
        <w:rPr>
          <w:rFonts w:ascii="Tahoma" w:hAnsi="Tahoma" w:cs="Tahoma"/>
        </w:rPr>
        <w:t>da se zavezujemo, da bomo dosledno upoštevali določbe iz razpisne dokumentacije, točka 3.4. Zahteve iz varstva pri delu, požarnega varstva in varovanja okolja glede:</w:t>
      </w:r>
    </w:p>
    <w:p w14:paraId="007A7DC1" w14:textId="77777777" w:rsidR="00D429E7" w:rsidRPr="00A140BB" w:rsidRDefault="00D429E7" w:rsidP="0052457F">
      <w:pPr>
        <w:keepNext/>
        <w:keepLines/>
        <w:numPr>
          <w:ilvl w:val="0"/>
          <w:numId w:val="27"/>
        </w:numPr>
        <w:ind w:left="567" w:hanging="567"/>
        <w:jc w:val="both"/>
        <w:rPr>
          <w:rFonts w:ascii="Tahoma" w:hAnsi="Tahoma" w:cs="Tahoma"/>
        </w:rPr>
      </w:pPr>
      <w:r w:rsidRPr="00A140BB">
        <w:rPr>
          <w:rFonts w:ascii="Tahoma" w:hAnsi="Tahoma" w:cs="Tahoma"/>
        </w:rPr>
        <w:t>usposobljenosti delavcev za varno izvajanje dela,</w:t>
      </w:r>
    </w:p>
    <w:p w14:paraId="763717CC" w14:textId="77777777" w:rsidR="00D429E7" w:rsidRPr="00A140BB" w:rsidRDefault="00D429E7" w:rsidP="0052457F">
      <w:pPr>
        <w:keepNext/>
        <w:keepLines/>
        <w:numPr>
          <w:ilvl w:val="0"/>
          <w:numId w:val="27"/>
        </w:numPr>
        <w:ind w:left="567" w:hanging="567"/>
        <w:jc w:val="both"/>
        <w:rPr>
          <w:rFonts w:ascii="Tahoma" w:hAnsi="Tahoma" w:cs="Tahoma"/>
        </w:rPr>
      </w:pPr>
      <w:r w:rsidRPr="00A140BB">
        <w:rPr>
          <w:rFonts w:ascii="Tahoma" w:hAnsi="Tahoma" w:cs="Tahoma"/>
        </w:rPr>
        <w:t>zdravstvene sposobnosti delavcev,</w:t>
      </w:r>
    </w:p>
    <w:p w14:paraId="3A98E047" w14:textId="77777777" w:rsidR="00D429E7" w:rsidRPr="00A140BB" w:rsidRDefault="00D429E7" w:rsidP="0052457F">
      <w:pPr>
        <w:keepNext/>
        <w:keepLines/>
        <w:numPr>
          <w:ilvl w:val="0"/>
          <w:numId w:val="27"/>
        </w:numPr>
        <w:ind w:left="567" w:hanging="567"/>
        <w:jc w:val="both"/>
        <w:rPr>
          <w:rFonts w:ascii="Tahoma" w:hAnsi="Tahoma" w:cs="Tahoma"/>
        </w:rPr>
      </w:pPr>
      <w:r w:rsidRPr="00A140BB">
        <w:rPr>
          <w:rFonts w:ascii="Tahoma" w:hAnsi="Tahoma" w:cs="Tahoma"/>
        </w:rPr>
        <w:t xml:space="preserve">sklepanja pisnega sporazuma o skupnih varnostnih ukrepih, </w:t>
      </w:r>
    </w:p>
    <w:p w14:paraId="15E0C9DB" w14:textId="77777777" w:rsidR="00D429E7" w:rsidRPr="00A140BB" w:rsidRDefault="00D429E7" w:rsidP="0052457F">
      <w:pPr>
        <w:keepNext/>
        <w:keepLines/>
        <w:numPr>
          <w:ilvl w:val="0"/>
          <w:numId w:val="27"/>
        </w:numPr>
        <w:ind w:left="567" w:hanging="567"/>
        <w:jc w:val="both"/>
        <w:rPr>
          <w:rFonts w:ascii="Tahoma" w:hAnsi="Tahoma" w:cs="Tahoma"/>
        </w:rPr>
      </w:pPr>
      <w:r w:rsidRPr="00A140BB">
        <w:rPr>
          <w:rFonts w:ascii="Tahoma" w:hAnsi="Tahoma" w:cs="Tahoma"/>
        </w:rPr>
        <w:t>spoštovanja internih predpisov naročnika.</w:t>
      </w:r>
    </w:p>
    <w:p w14:paraId="6BAC83AA" w14:textId="77777777" w:rsidR="00D429E7" w:rsidRPr="00A140BB" w:rsidRDefault="00D429E7" w:rsidP="0052457F">
      <w:pPr>
        <w:keepNext/>
        <w:keepLines/>
        <w:jc w:val="both"/>
        <w:rPr>
          <w:rFonts w:ascii="Tahoma" w:hAnsi="Tahoma" w:cs="Tahoma"/>
        </w:rPr>
      </w:pPr>
    </w:p>
    <w:p w14:paraId="5443F7EF" w14:textId="77777777" w:rsidR="00D429E7" w:rsidRPr="00A140BB" w:rsidRDefault="00D429E7" w:rsidP="0052457F">
      <w:pPr>
        <w:keepNext/>
        <w:keepLines/>
        <w:jc w:val="both"/>
        <w:rPr>
          <w:rFonts w:ascii="Tahoma" w:hAnsi="Tahoma" w:cs="Tahoma"/>
        </w:rPr>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549"/>
      </w:tblGrid>
      <w:tr w:rsidR="00D429E7" w:rsidRPr="00A140BB" w14:paraId="0C8ADB96" w14:textId="77777777" w:rsidTr="00F10388">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4E8B6A4F" w14:textId="77777777" w:rsidR="00D429E7" w:rsidRPr="00A140BB" w:rsidRDefault="00D429E7" w:rsidP="0052457F">
            <w:pPr>
              <w:keepNext/>
              <w:keepLines/>
              <w:jc w:val="both"/>
              <w:rPr>
                <w:rFonts w:ascii="Tahoma" w:hAnsi="Tahoma" w:cs="Tahoma"/>
              </w:rPr>
            </w:pPr>
            <w:r w:rsidRPr="00A140BB">
              <w:rPr>
                <w:rFonts w:ascii="Tahoma" w:hAnsi="Tahoma" w:cs="Tahoma"/>
              </w:rPr>
              <w:t xml:space="preserve">Vodja del </w:t>
            </w:r>
          </w:p>
        </w:tc>
        <w:tc>
          <w:tcPr>
            <w:tcW w:w="6549" w:type="dxa"/>
            <w:tcBorders>
              <w:top w:val="single" w:sz="4" w:space="0" w:color="auto"/>
              <w:left w:val="dashSmallGap" w:sz="4" w:space="0" w:color="auto"/>
              <w:bottom w:val="single" w:sz="4" w:space="0" w:color="auto"/>
              <w:right w:val="single" w:sz="4" w:space="0" w:color="auto"/>
            </w:tcBorders>
            <w:shd w:val="clear" w:color="auto" w:fill="auto"/>
          </w:tcPr>
          <w:p w14:paraId="557A3469" w14:textId="77777777" w:rsidR="00D429E7" w:rsidRPr="00A140BB" w:rsidRDefault="00D429E7" w:rsidP="0052457F">
            <w:pPr>
              <w:keepNext/>
              <w:keepLines/>
              <w:jc w:val="both"/>
              <w:rPr>
                <w:rFonts w:ascii="Tahoma" w:hAnsi="Tahoma" w:cs="Tahoma"/>
                <w:sz w:val="18"/>
              </w:rPr>
            </w:pPr>
            <w:r w:rsidRPr="00A140BB">
              <w:rPr>
                <w:rFonts w:ascii="Tahoma" w:hAnsi="Tahoma" w:cs="Tahoma"/>
                <w:sz w:val="18"/>
              </w:rPr>
              <w:t>Ime in Priimek:</w:t>
            </w:r>
          </w:p>
          <w:p w14:paraId="4C398692" w14:textId="77777777" w:rsidR="00D429E7" w:rsidRPr="00A140BB" w:rsidRDefault="00D429E7" w:rsidP="0052457F">
            <w:pPr>
              <w:keepNext/>
              <w:keepLines/>
              <w:jc w:val="both"/>
              <w:rPr>
                <w:rFonts w:ascii="Tahoma" w:hAnsi="Tahoma" w:cs="Tahoma"/>
                <w:sz w:val="18"/>
              </w:rPr>
            </w:pPr>
          </w:p>
          <w:p w14:paraId="55EC747E" w14:textId="77777777" w:rsidR="00D429E7" w:rsidRPr="00A140BB" w:rsidRDefault="00D429E7" w:rsidP="0052457F">
            <w:pPr>
              <w:keepNext/>
              <w:keepLines/>
              <w:jc w:val="both"/>
              <w:rPr>
                <w:rFonts w:ascii="Tahoma" w:hAnsi="Tahoma" w:cs="Tahoma"/>
                <w:sz w:val="18"/>
              </w:rPr>
            </w:pPr>
            <w:r w:rsidRPr="00A140BB">
              <w:rPr>
                <w:rFonts w:ascii="Tahoma" w:hAnsi="Tahoma" w:cs="Tahoma"/>
                <w:sz w:val="18"/>
              </w:rPr>
              <w:t>Mobilni telefon</w:t>
            </w:r>
          </w:p>
          <w:p w14:paraId="6B3DDD5D" w14:textId="77777777" w:rsidR="00D429E7" w:rsidRPr="00A140BB" w:rsidRDefault="00D429E7" w:rsidP="0052457F">
            <w:pPr>
              <w:keepNext/>
              <w:keepLines/>
              <w:jc w:val="both"/>
              <w:rPr>
                <w:rFonts w:ascii="Tahoma" w:hAnsi="Tahoma" w:cs="Tahoma"/>
                <w:sz w:val="18"/>
              </w:rPr>
            </w:pPr>
          </w:p>
          <w:p w14:paraId="3F621F96" w14:textId="77777777" w:rsidR="00D429E7" w:rsidRPr="00A140BB" w:rsidRDefault="00D429E7" w:rsidP="0052457F">
            <w:pPr>
              <w:keepNext/>
              <w:keepLines/>
              <w:jc w:val="both"/>
              <w:rPr>
                <w:rFonts w:ascii="Tahoma" w:hAnsi="Tahoma" w:cs="Tahoma"/>
                <w:sz w:val="18"/>
              </w:rPr>
            </w:pPr>
            <w:r w:rsidRPr="00A140BB">
              <w:rPr>
                <w:rFonts w:ascii="Tahoma" w:hAnsi="Tahoma" w:cs="Tahoma"/>
                <w:sz w:val="18"/>
              </w:rPr>
              <w:t>e-pošta:</w:t>
            </w:r>
          </w:p>
          <w:p w14:paraId="32629F6D" w14:textId="77777777" w:rsidR="00D429E7" w:rsidRPr="00A140BB" w:rsidRDefault="00D429E7" w:rsidP="0052457F">
            <w:pPr>
              <w:keepNext/>
              <w:keepLines/>
              <w:jc w:val="both"/>
              <w:rPr>
                <w:rFonts w:ascii="Tahoma" w:hAnsi="Tahoma" w:cs="Tahoma"/>
                <w:sz w:val="18"/>
              </w:rPr>
            </w:pPr>
          </w:p>
        </w:tc>
      </w:tr>
      <w:tr w:rsidR="00D429E7" w:rsidRPr="00A140BB" w14:paraId="66E1ABC3" w14:textId="77777777" w:rsidTr="00F10388">
        <w:trPr>
          <w:trHeight w:val="340"/>
        </w:trPr>
        <w:tc>
          <w:tcPr>
            <w:tcW w:w="2836" w:type="dxa"/>
            <w:tcBorders>
              <w:right w:val="dashSmallGap" w:sz="4" w:space="0" w:color="auto"/>
            </w:tcBorders>
            <w:shd w:val="clear" w:color="auto" w:fill="auto"/>
          </w:tcPr>
          <w:p w14:paraId="4616CBCE" w14:textId="77777777" w:rsidR="00D429E7" w:rsidRPr="00A140BB" w:rsidRDefault="00D429E7" w:rsidP="0052457F">
            <w:pPr>
              <w:keepNext/>
              <w:keepLines/>
              <w:jc w:val="both"/>
              <w:rPr>
                <w:rFonts w:ascii="Tahoma" w:hAnsi="Tahoma" w:cs="Tahoma"/>
              </w:rPr>
            </w:pPr>
            <w:r w:rsidRPr="00A140BB">
              <w:rPr>
                <w:rFonts w:ascii="Tahoma" w:hAnsi="Tahoma" w:cs="Tahoma"/>
              </w:rPr>
              <w:t xml:space="preserve">Strokovni delavec </w:t>
            </w:r>
            <w:proofErr w:type="spellStart"/>
            <w:r w:rsidRPr="00A140BB">
              <w:rPr>
                <w:rFonts w:ascii="Tahoma" w:hAnsi="Tahoma" w:cs="Tahoma"/>
              </w:rPr>
              <w:t>VpD</w:t>
            </w:r>
            <w:proofErr w:type="spellEnd"/>
            <w:r w:rsidRPr="00A140BB">
              <w:rPr>
                <w:rFonts w:ascii="Tahoma" w:hAnsi="Tahoma" w:cs="Tahoma"/>
              </w:rPr>
              <w:t xml:space="preserve"> in PV </w:t>
            </w:r>
          </w:p>
        </w:tc>
        <w:tc>
          <w:tcPr>
            <w:tcW w:w="6549" w:type="dxa"/>
            <w:tcBorders>
              <w:left w:val="dashSmallGap" w:sz="4" w:space="0" w:color="auto"/>
            </w:tcBorders>
            <w:shd w:val="clear" w:color="auto" w:fill="auto"/>
          </w:tcPr>
          <w:p w14:paraId="73956E28" w14:textId="77777777" w:rsidR="00D429E7" w:rsidRPr="00A140BB" w:rsidRDefault="00D429E7" w:rsidP="0052457F">
            <w:pPr>
              <w:keepNext/>
              <w:keepLines/>
              <w:jc w:val="both"/>
              <w:rPr>
                <w:rFonts w:ascii="Tahoma" w:hAnsi="Tahoma" w:cs="Tahoma"/>
                <w:sz w:val="18"/>
              </w:rPr>
            </w:pPr>
            <w:r w:rsidRPr="00A140BB">
              <w:rPr>
                <w:rFonts w:ascii="Tahoma" w:hAnsi="Tahoma" w:cs="Tahoma"/>
                <w:sz w:val="18"/>
              </w:rPr>
              <w:t>Ime in Priimek:</w:t>
            </w:r>
          </w:p>
          <w:p w14:paraId="46AFE9F2" w14:textId="77777777" w:rsidR="00D429E7" w:rsidRPr="00A140BB" w:rsidRDefault="00D429E7" w:rsidP="0052457F">
            <w:pPr>
              <w:keepNext/>
              <w:keepLines/>
              <w:jc w:val="both"/>
              <w:rPr>
                <w:rFonts w:ascii="Tahoma" w:hAnsi="Tahoma" w:cs="Tahoma"/>
                <w:sz w:val="18"/>
              </w:rPr>
            </w:pPr>
          </w:p>
          <w:p w14:paraId="65AEB4AA" w14:textId="77777777" w:rsidR="00D429E7" w:rsidRPr="00A140BB" w:rsidRDefault="00D429E7" w:rsidP="0052457F">
            <w:pPr>
              <w:keepNext/>
              <w:keepLines/>
              <w:jc w:val="both"/>
              <w:rPr>
                <w:rFonts w:ascii="Tahoma" w:hAnsi="Tahoma" w:cs="Tahoma"/>
                <w:sz w:val="18"/>
              </w:rPr>
            </w:pPr>
            <w:r w:rsidRPr="00A140BB">
              <w:rPr>
                <w:rFonts w:ascii="Tahoma" w:hAnsi="Tahoma" w:cs="Tahoma"/>
                <w:sz w:val="18"/>
              </w:rPr>
              <w:t>Mobilni telefon</w:t>
            </w:r>
          </w:p>
          <w:p w14:paraId="7A55D018" w14:textId="77777777" w:rsidR="00D429E7" w:rsidRPr="00A140BB" w:rsidRDefault="00D429E7" w:rsidP="0052457F">
            <w:pPr>
              <w:keepNext/>
              <w:keepLines/>
              <w:jc w:val="both"/>
              <w:rPr>
                <w:rFonts w:ascii="Tahoma" w:hAnsi="Tahoma" w:cs="Tahoma"/>
                <w:sz w:val="18"/>
              </w:rPr>
            </w:pPr>
          </w:p>
          <w:p w14:paraId="491D2FF7" w14:textId="77777777" w:rsidR="00D429E7" w:rsidRPr="00A140BB" w:rsidRDefault="00D429E7" w:rsidP="0052457F">
            <w:pPr>
              <w:keepNext/>
              <w:keepLines/>
              <w:jc w:val="both"/>
              <w:rPr>
                <w:rFonts w:ascii="Tahoma" w:hAnsi="Tahoma" w:cs="Tahoma"/>
                <w:sz w:val="18"/>
              </w:rPr>
            </w:pPr>
            <w:r w:rsidRPr="00A140BB">
              <w:rPr>
                <w:rFonts w:ascii="Tahoma" w:hAnsi="Tahoma" w:cs="Tahoma"/>
                <w:sz w:val="18"/>
              </w:rPr>
              <w:t>e-pošta:</w:t>
            </w:r>
          </w:p>
          <w:p w14:paraId="7FC5EB52" w14:textId="77777777" w:rsidR="00D429E7" w:rsidRPr="00A140BB" w:rsidRDefault="00D429E7" w:rsidP="0052457F">
            <w:pPr>
              <w:keepNext/>
              <w:keepLines/>
              <w:jc w:val="both"/>
              <w:rPr>
                <w:rFonts w:ascii="Tahoma" w:hAnsi="Tahoma" w:cs="Tahoma"/>
                <w:sz w:val="18"/>
              </w:rPr>
            </w:pPr>
          </w:p>
        </w:tc>
      </w:tr>
    </w:tbl>
    <w:p w14:paraId="7A874528" w14:textId="77777777" w:rsidR="00D429E7" w:rsidRPr="00A140BB" w:rsidRDefault="00D429E7" w:rsidP="0052457F">
      <w:pPr>
        <w:keepNext/>
        <w:keepLines/>
        <w:jc w:val="both"/>
        <w:rPr>
          <w:rFonts w:ascii="Tahoma" w:hAnsi="Tahoma" w:cs="Tahoma"/>
        </w:rPr>
      </w:pPr>
    </w:p>
    <w:p w14:paraId="32751042" w14:textId="77777777" w:rsidR="00D429E7" w:rsidRPr="00A140BB" w:rsidRDefault="00D429E7" w:rsidP="0052457F">
      <w:pPr>
        <w:keepNext/>
        <w:keepLines/>
        <w:jc w:val="both"/>
        <w:rPr>
          <w:rFonts w:ascii="Tahoma" w:hAnsi="Tahoma" w:cs="Tahoma"/>
        </w:rPr>
      </w:pPr>
    </w:p>
    <w:p w14:paraId="4FFD9036" w14:textId="77777777" w:rsidR="00D429E7" w:rsidRPr="00A140BB" w:rsidRDefault="00D429E7" w:rsidP="0052457F">
      <w:pPr>
        <w:keepNext/>
        <w:keepLines/>
        <w:jc w:val="both"/>
        <w:rPr>
          <w:rFonts w:ascii="Tahoma" w:hAnsi="Tahoma" w:cs="Tahoma"/>
        </w:rPr>
      </w:pPr>
      <w:r w:rsidRPr="00A140BB">
        <w:rPr>
          <w:rFonts w:ascii="Tahoma" w:hAnsi="Tahoma" w:cs="Tahoma"/>
        </w:rPr>
        <w:t>Nespoštovanje določil je razlog za prekinitev in odstop od okvirnega sporazuma, brez kakršnekoli obveznosti do izvajalca.</w:t>
      </w:r>
    </w:p>
    <w:p w14:paraId="4D925875" w14:textId="77777777" w:rsidR="00D429E7" w:rsidRPr="00A140BB" w:rsidRDefault="00D429E7" w:rsidP="0052457F">
      <w:pPr>
        <w:keepNext/>
        <w:keepLines/>
        <w:tabs>
          <w:tab w:val="left" w:pos="142"/>
        </w:tabs>
        <w:jc w:val="both"/>
        <w:rPr>
          <w:rFonts w:ascii="Tahoma" w:hAnsi="Tahoma" w:cs="Tahoma"/>
          <w:i/>
          <w:sz w:val="24"/>
        </w:rPr>
      </w:pPr>
    </w:p>
    <w:p w14:paraId="02586F7A" w14:textId="77777777" w:rsidR="00D429E7" w:rsidRPr="00A140BB" w:rsidRDefault="00D429E7" w:rsidP="0052457F">
      <w:pPr>
        <w:keepNext/>
        <w:keepLines/>
        <w:jc w:val="both"/>
        <w:rPr>
          <w:rFonts w:ascii="Tahoma" w:hAnsi="Tahoma" w:cs="Tahoma"/>
        </w:rPr>
      </w:pPr>
    </w:p>
    <w:p w14:paraId="15B94F2C" w14:textId="77777777" w:rsidR="00D429E7" w:rsidRPr="00A140BB" w:rsidRDefault="00D429E7" w:rsidP="0052457F">
      <w:pPr>
        <w:keepNext/>
        <w:keepLines/>
        <w:jc w:val="both"/>
        <w:rPr>
          <w:rFonts w:ascii="Tahoma" w:hAnsi="Tahoma" w:cs="Tahoma"/>
        </w:rPr>
      </w:pPr>
    </w:p>
    <w:p w14:paraId="011F1924" w14:textId="77777777" w:rsidR="00D429E7" w:rsidRPr="00A140BB" w:rsidRDefault="00D429E7" w:rsidP="0052457F">
      <w:pPr>
        <w:keepNext/>
        <w:keepLines/>
        <w:jc w:val="both"/>
        <w:rPr>
          <w:rFonts w:ascii="Tahoma" w:hAnsi="Tahoma" w:cs="Tahoma"/>
        </w:rPr>
      </w:pPr>
    </w:p>
    <w:p w14:paraId="21142F81" w14:textId="77777777" w:rsidR="00D429E7" w:rsidRPr="00A140BB" w:rsidRDefault="00D429E7" w:rsidP="0052457F">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D429E7" w:rsidRPr="00A140BB" w14:paraId="546FFF70" w14:textId="77777777" w:rsidTr="00F10388">
        <w:trPr>
          <w:trHeight w:val="235"/>
        </w:trPr>
        <w:tc>
          <w:tcPr>
            <w:tcW w:w="3402" w:type="dxa"/>
            <w:tcBorders>
              <w:bottom w:val="single" w:sz="4" w:space="0" w:color="auto"/>
            </w:tcBorders>
          </w:tcPr>
          <w:p w14:paraId="1E6F2EE6" w14:textId="77777777" w:rsidR="00D429E7" w:rsidRPr="00A140BB" w:rsidRDefault="00D429E7" w:rsidP="0052457F">
            <w:pPr>
              <w:keepNext/>
              <w:keepLines/>
              <w:jc w:val="both"/>
              <w:rPr>
                <w:rFonts w:ascii="Tahoma" w:hAnsi="Tahoma" w:cs="Tahoma"/>
                <w:snapToGrid w:val="0"/>
                <w:color w:val="000000"/>
              </w:rPr>
            </w:pPr>
          </w:p>
        </w:tc>
        <w:tc>
          <w:tcPr>
            <w:tcW w:w="2977" w:type="dxa"/>
          </w:tcPr>
          <w:p w14:paraId="2A66F407" w14:textId="77777777" w:rsidR="00D429E7" w:rsidRPr="00A140BB" w:rsidRDefault="00D429E7" w:rsidP="0052457F">
            <w:pPr>
              <w:keepNext/>
              <w:keepLines/>
              <w:jc w:val="both"/>
              <w:rPr>
                <w:rFonts w:ascii="Tahoma" w:hAnsi="Tahoma" w:cs="Tahoma"/>
                <w:snapToGrid w:val="0"/>
                <w:color w:val="000000"/>
              </w:rPr>
            </w:pPr>
          </w:p>
        </w:tc>
        <w:tc>
          <w:tcPr>
            <w:tcW w:w="3119" w:type="dxa"/>
            <w:tcBorders>
              <w:bottom w:val="single" w:sz="4" w:space="0" w:color="auto"/>
            </w:tcBorders>
          </w:tcPr>
          <w:p w14:paraId="4AAC70CB" w14:textId="77777777" w:rsidR="00D429E7" w:rsidRPr="00A140BB" w:rsidRDefault="00D429E7" w:rsidP="0052457F">
            <w:pPr>
              <w:keepNext/>
              <w:keepLines/>
              <w:tabs>
                <w:tab w:val="left" w:pos="567"/>
                <w:tab w:val="num" w:pos="851"/>
                <w:tab w:val="left" w:pos="993"/>
              </w:tabs>
              <w:jc w:val="both"/>
              <w:rPr>
                <w:rFonts w:ascii="Tahoma" w:hAnsi="Tahoma" w:cs="Tahoma"/>
                <w:snapToGrid w:val="0"/>
                <w:color w:val="000000"/>
              </w:rPr>
            </w:pPr>
          </w:p>
        </w:tc>
      </w:tr>
      <w:tr w:rsidR="00D429E7" w:rsidRPr="00A140BB" w14:paraId="528FF148" w14:textId="77777777" w:rsidTr="00F10388">
        <w:trPr>
          <w:trHeight w:val="235"/>
        </w:trPr>
        <w:tc>
          <w:tcPr>
            <w:tcW w:w="3402" w:type="dxa"/>
            <w:tcBorders>
              <w:top w:val="single" w:sz="4" w:space="0" w:color="auto"/>
            </w:tcBorders>
          </w:tcPr>
          <w:p w14:paraId="67A74C31" w14:textId="77777777" w:rsidR="00D429E7" w:rsidRPr="00A140BB" w:rsidRDefault="00D429E7" w:rsidP="0052457F">
            <w:pPr>
              <w:keepNext/>
              <w:keepLines/>
              <w:jc w:val="both"/>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1822F235" w14:textId="77777777" w:rsidR="00D429E7" w:rsidRPr="00A140BB" w:rsidRDefault="00D429E7"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3119" w:type="dxa"/>
            <w:tcBorders>
              <w:top w:val="single" w:sz="4" w:space="0" w:color="auto"/>
            </w:tcBorders>
          </w:tcPr>
          <w:p w14:paraId="0FB29F24" w14:textId="77777777" w:rsidR="00D429E7" w:rsidRPr="00A140BB" w:rsidRDefault="00D429E7" w:rsidP="0052457F">
            <w:pPr>
              <w:keepNext/>
              <w:keepLines/>
              <w:jc w:val="both"/>
              <w:rPr>
                <w:rFonts w:ascii="Tahoma" w:hAnsi="Tahoma" w:cs="Tahoma"/>
                <w:snapToGrid w:val="0"/>
                <w:color w:val="000000"/>
              </w:rPr>
            </w:pPr>
            <w:r w:rsidRPr="00A140BB">
              <w:rPr>
                <w:rFonts w:ascii="Tahoma" w:hAnsi="Tahoma" w:cs="Tahoma"/>
                <w:snapToGrid w:val="0"/>
                <w:color w:val="000000"/>
              </w:rPr>
              <w:t>(Naziv in podpis gospodarskega subjekta)</w:t>
            </w:r>
          </w:p>
        </w:tc>
      </w:tr>
    </w:tbl>
    <w:p w14:paraId="772842C0" w14:textId="77777777" w:rsidR="00D429E7" w:rsidRPr="00A140BB" w:rsidRDefault="00D429E7" w:rsidP="0052457F">
      <w:pPr>
        <w:keepNext/>
        <w:keepLines/>
      </w:pPr>
    </w:p>
    <w:p w14:paraId="2C4213C1" w14:textId="4FBE2ED1" w:rsidR="009B6E16" w:rsidRPr="00A140BB" w:rsidRDefault="009B6E16" w:rsidP="0052457F">
      <w:pPr>
        <w:pStyle w:val="Telobesedila"/>
        <w:keepNext/>
        <w:keepLines/>
        <w:widowControl/>
        <w:rPr>
          <w:rFonts w:ascii="Tahoma" w:hAnsi="Tahoma" w:cs="Tahoma"/>
        </w:rPr>
      </w:pPr>
    </w:p>
    <w:p w14:paraId="4E16D76D" w14:textId="5D533FB8" w:rsidR="00D429E7" w:rsidRPr="00A140BB" w:rsidRDefault="00D429E7" w:rsidP="0052457F">
      <w:pPr>
        <w:pStyle w:val="Telobesedila"/>
        <w:keepNext/>
        <w:keepLines/>
        <w:widowControl/>
        <w:rPr>
          <w:rFonts w:ascii="Tahoma" w:hAnsi="Tahoma" w:cs="Tahoma"/>
        </w:rPr>
      </w:pPr>
    </w:p>
    <w:p w14:paraId="5DC06EDA" w14:textId="3A698872" w:rsidR="00D429E7" w:rsidRPr="00A140BB" w:rsidRDefault="00D429E7" w:rsidP="0052457F">
      <w:pPr>
        <w:pStyle w:val="Telobesedila"/>
        <w:keepNext/>
        <w:keepLines/>
        <w:widowControl/>
        <w:rPr>
          <w:rFonts w:ascii="Tahoma" w:hAnsi="Tahoma" w:cs="Tahoma"/>
        </w:rPr>
      </w:pPr>
    </w:p>
    <w:p w14:paraId="7DA462CA" w14:textId="266ED65F" w:rsidR="00D429E7" w:rsidRPr="00A140BB" w:rsidRDefault="00D429E7" w:rsidP="0052457F">
      <w:pPr>
        <w:pStyle w:val="Telobesedila"/>
        <w:keepNext/>
        <w:keepLines/>
        <w:widowControl/>
        <w:rPr>
          <w:rFonts w:ascii="Tahoma" w:hAnsi="Tahoma" w:cs="Tahoma"/>
        </w:rPr>
      </w:pPr>
    </w:p>
    <w:p w14:paraId="0522BF13" w14:textId="2108F719" w:rsidR="00D429E7" w:rsidRPr="00A140BB" w:rsidRDefault="00D429E7" w:rsidP="0052457F">
      <w:pPr>
        <w:pStyle w:val="Telobesedila"/>
        <w:keepNext/>
        <w:keepLines/>
        <w:widowControl/>
        <w:rPr>
          <w:rFonts w:ascii="Tahoma" w:hAnsi="Tahoma" w:cs="Tahoma"/>
        </w:rPr>
      </w:pPr>
    </w:p>
    <w:p w14:paraId="6FFC4096" w14:textId="3929C646" w:rsidR="00D429E7" w:rsidRPr="00A140BB" w:rsidRDefault="00D429E7" w:rsidP="0052457F">
      <w:pPr>
        <w:pStyle w:val="Telobesedila"/>
        <w:keepNext/>
        <w:keepLines/>
        <w:widowControl/>
        <w:rPr>
          <w:rFonts w:ascii="Tahoma" w:hAnsi="Tahoma" w:cs="Tahoma"/>
        </w:rPr>
      </w:pPr>
    </w:p>
    <w:p w14:paraId="12A8413A" w14:textId="5BDB00B8" w:rsidR="00D429E7" w:rsidRPr="00A140BB" w:rsidRDefault="00D429E7" w:rsidP="0052457F">
      <w:pPr>
        <w:pStyle w:val="Telobesedila"/>
        <w:keepNext/>
        <w:keepLines/>
        <w:widowControl/>
        <w:rPr>
          <w:rFonts w:ascii="Tahoma" w:hAnsi="Tahoma" w:cs="Tahoma"/>
        </w:rPr>
      </w:pPr>
    </w:p>
    <w:p w14:paraId="7BB78AF3" w14:textId="4B5A9300" w:rsidR="00D429E7" w:rsidRPr="00A140BB" w:rsidRDefault="00D429E7" w:rsidP="0052457F">
      <w:pPr>
        <w:pStyle w:val="Telobesedila"/>
        <w:keepNext/>
        <w:keepLines/>
        <w:widowControl/>
        <w:rPr>
          <w:rFonts w:ascii="Tahoma" w:hAnsi="Tahoma" w:cs="Tahoma"/>
        </w:rPr>
      </w:pPr>
    </w:p>
    <w:p w14:paraId="6CC63140" w14:textId="77777777" w:rsidR="00D429E7" w:rsidRPr="00A140BB" w:rsidRDefault="00D429E7" w:rsidP="0052457F">
      <w:pPr>
        <w:pStyle w:val="Telobesedila"/>
        <w:keepNext/>
        <w:keepLines/>
        <w:widowControl/>
        <w:rPr>
          <w:rFonts w:ascii="Tahoma" w:hAnsi="Tahoma" w:cs="Tahoma"/>
        </w:rPr>
      </w:pPr>
    </w:p>
    <w:p w14:paraId="2304F562" w14:textId="07D7D733" w:rsidR="00D429E7" w:rsidRPr="00A140BB" w:rsidRDefault="00D429E7" w:rsidP="0052457F">
      <w:pPr>
        <w:pStyle w:val="Telobesedila"/>
        <w:keepNext/>
        <w:keepLines/>
        <w:widowControl/>
        <w:rPr>
          <w:rFonts w:ascii="Tahoma" w:hAnsi="Tahoma" w:cs="Tahoma"/>
        </w:rPr>
      </w:pPr>
    </w:p>
    <w:p w14:paraId="7E676151" w14:textId="77777777" w:rsidR="003C26B2" w:rsidRPr="00A140BB" w:rsidRDefault="003C26B2" w:rsidP="0052457F">
      <w:pPr>
        <w:pStyle w:val="Telobesedila"/>
        <w:keepNext/>
        <w:keepLines/>
        <w:widowControl/>
        <w:rPr>
          <w:rFonts w:ascii="Tahoma" w:hAnsi="Tahoma" w:cs="Tahoma"/>
        </w:rPr>
      </w:pPr>
    </w:p>
    <w:p w14:paraId="787FB92A" w14:textId="56EF88A0" w:rsidR="00D429E7" w:rsidRPr="00A140BB" w:rsidRDefault="00D429E7" w:rsidP="0052457F">
      <w:pPr>
        <w:pStyle w:val="Telobesedila"/>
        <w:keepNext/>
        <w:keepLines/>
        <w:widowControl/>
        <w:rPr>
          <w:rFonts w:ascii="Tahoma" w:hAnsi="Tahoma" w:cs="Tahoma"/>
        </w:rPr>
      </w:pPr>
    </w:p>
    <w:p w14:paraId="2295566C" w14:textId="04DF8CB3" w:rsidR="00DB5022" w:rsidRPr="00A140BB" w:rsidRDefault="00DB5022" w:rsidP="0052457F">
      <w:pPr>
        <w:keepNext/>
        <w:keepLines/>
        <w:tabs>
          <w:tab w:val="left" w:pos="567"/>
          <w:tab w:val="num" w:pos="851"/>
          <w:tab w:val="left" w:pos="993"/>
        </w:tabs>
        <w:rPr>
          <w:rFonts w:ascii="Tahoma" w:hAnsi="Tahoma"/>
          <w:sz w:val="16"/>
          <w:szCs w:val="16"/>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333"/>
        <w:gridCol w:w="851"/>
        <w:gridCol w:w="425"/>
      </w:tblGrid>
      <w:tr w:rsidR="006B4F07" w:rsidRPr="00A140BB" w14:paraId="38E0A71A" w14:textId="77777777" w:rsidTr="00C212DD">
        <w:trPr>
          <w:trHeight w:val="289"/>
        </w:trPr>
        <w:tc>
          <w:tcPr>
            <w:tcW w:w="600" w:type="dxa"/>
            <w:tcBorders>
              <w:top w:val="single" w:sz="4" w:space="0" w:color="auto"/>
              <w:left w:val="single" w:sz="4" w:space="0" w:color="auto"/>
              <w:bottom w:val="single" w:sz="4" w:space="0" w:color="auto"/>
              <w:right w:val="nil"/>
            </w:tcBorders>
          </w:tcPr>
          <w:p w14:paraId="71FAE806" w14:textId="77777777" w:rsidR="006B4F07" w:rsidRPr="00A140BB" w:rsidRDefault="006B4F07" w:rsidP="0052457F">
            <w:pPr>
              <w:keepNext/>
              <w:keepLines/>
              <w:jc w:val="right"/>
              <w:rPr>
                <w:rFonts w:ascii="Tahoma" w:hAnsi="Tahoma"/>
              </w:rPr>
            </w:pPr>
          </w:p>
        </w:tc>
        <w:tc>
          <w:tcPr>
            <w:tcW w:w="7333" w:type="dxa"/>
            <w:tcBorders>
              <w:top w:val="single" w:sz="4" w:space="0" w:color="auto"/>
              <w:left w:val="nil"/>
              <w:bottom w:val="single" w:sz="4" w:space="0" w:color="auto"/>
              <w:right w:val="single" w:sz="4" w:space="0" w:color="808080"/>
            </w:tcBorders>
            <w:hideMark/>
          </w:tcPr>
          <w:p w14:paraId="41A42624" w14:textId="77777777" w:rsidR="006B4F07" w:rsidRPr="00A140BB" w:rsidRDefault="006B4F07" w:rsidP="0052457F">
            <w:pPr>
              <w:keepNext/>
              <w:keepLines/>
              <w:rPr>
                <w:rFonts w:ascii="Tahoma" w:hAnsi="Tahoma"/>
              </w:rPr>
            </w:pPr>
            <w:r w:rsidRPr="00A140BB">
              <w:rPr>
                <w:rFonts w:ascii="Tahoma" w:hAnsi="Tahoma"/>
              </w:rPr>
              <w:t>ZDRAVSTVENE ZAHTEVE – SOGLASJE – velja za naročnika VKS</w:t>
            </w:r>
          </w:p>
        </w:tc>
        <w:tc>
          <w:tcPr>
            <w:tcW w:w="851" w:type="dxa"/>
            <w:tcBorders>
              <w:top w:val="single" w:sz="4" w:space="0" w:color="auto"/>
              <w:left w:val="single" w:sz="4" w:space="0" w:color="808080"/>
              <w:bottom w:val="single" w:sz="4" w:space="0" w:color="auto"/>
              <w:right w:val="nil"/>
            </w:tcBorders>
            <w:hideMark/>
          </w:tcPr>
          <w:p w14:paraId="51580593" w14:textId="77777777" w:rsidR="006B4F07" w:rsidRPr="00A140BB" w:rsidRDefault="006B4F07" w:rsidP="0052457F">
            <w:pPr>
              <w:keepNext/>
              <w:keepLines/>
              <w:rPr>
                <w:rFonts w:ascii="Tahoma" w:hAnsi="Tahoma"/>
                <w:b/>
              </w:rPr>
            </w:pPr>
            <w:r w:rsidRPr="00A140BB">
              <w:rPr>
                <w:rFonts w:ascii="Tahoma" w:hAnsi="Tahoma"/>
                <w:b/>
              </w:rPr>
              <w:t xml:space="preserve">Priloga </w:t>
            </w:r>
          </w:p>
        </w:tc>
        <w:tc>
          <w:tcPr>
            <w:tcW w:w="425" w:type="dxa"/>
            <w:tcBorders>
              <w:top w:val="single" w:sz="4" w:space="0" w:color="auto"/>
              <w:left w:val="nil"/>
              <w:bottom w:val="single" w:sz="4" w:space="0" w:color="auto"/>
              <w:right w:val="single" w:sz="4" w:space="0" w:color="auto"/>
            </w:tcBorders>
            <w:hideMark/>
          </w:tcPr>
          <w:p w14:paraId="38DAB1B8" w14:textId="007DB452" w:rsidR="006B4F07" w:rsidRPr="00A140BB" w:rsidRDefault="006B4F07" w:rsidP="0052457F">
            <w:pPr>
              <w:keepNext/>
              <w:keepLines/>
              <w:rPr>
                <w:rFonts w:ascii="Tahoma" w:hAnsi="Tahoma"/>
                <w:b/>
              </w:rPr>
            </w:pPr>
            <w:r w:rsidRPr="00A140BB">
              <w:rPr>
                <w:rFonts w:ascii="Tahoma" w:hAnsi="Tahoma"/>
                <w:b/>
              </w:rPr>
              <w:t>1</w:t>
            </w:r>
            <w:r w:rsidR="00340B61" w:rsidRPr="00A140BB">
              <w:rPr>
                <w:rFonts w:ascii="Tahoma" w:hAnsi="Tahoma"/>
                <w:b/>
              </w:rPr>
              <w:t>1</w:t>
            </w:r>
          </w:p>
        </w:tc>
      </w:tr>
    </w:tbl>
    <w:p w14:paraId="0F256521" w14:textId="28A55C03" w:rsidR="006B4F07" w:rsidRPr="00A140BB" w:rsidRDefault="006B4F07" w:rsidP="0052457F">
      <w:pPr>
        <w:keepNext/>
        <w:keepLines/>
        <w:tabs>
          <w:tab w:val="left" w:pos="567"/>
          <w:tab w:val="num" w:pos="851"/>
          <w:tab w:val="left" w:pos="993"/>
        </w:tabs>
        <w:rPr>
          <w:rFonts w:ascii="Tahoma" w:hAnsi="Tahoma"/>
          <w:sz w:val="16"/>
          <w:szCs w:val="16"/>
        </w:rPr>
      </w:pPr>
    </w:p>
    <w:p w14:paraId="10D33235" w14:textId="77777777" w:rsidR="006B4F07" w:rsidRPr="00A140BB" w:rsidRDefault="006B4F07" w:rsidP="0052457F">
      <w:pPr>
        <w:keepNext/>
        <w:keepLines/>
        <w:tabs>
          <w:tab w:val="left" w:pos="567"/>
          <w:tab w:val="num" w:pos="851"/>
          <w:tab w:val="left" w:pos="993"/>
        </w:tabs>
        <w:rPr>
          <w:rFonts w:ascii="Tahoma" w:hAnsi="Tahoma"/>
          <w:sz w:val="16"/>
          <w:szCs w:val="16"/>
        </w:rPr>
      </w:pPr>
    </w:p>
    <w:p w14:paraId="118A6563" w14:textId="77777777" w:rsidR="00DB5022" w:rsidRPr="00A140BB" w:rsidRDefault="00DB5022" w:rsidP="0052457F">
      <w:pPr>
        <w:keepNext/>
        <w:keepLines/>
        <w:jc w:val="center"/>
        <w:outlineLvl w:val="2"/>
        <w:rPr>
          <w:rFonts w:ascii="Tahoma" w:hAnsi="Tahoma"/>
          <w:b/>
          <w:spacing w:val="20"/>
          <w:sz w:val="24"/>
          <w:szCs w:val="24"/>
        </w:rPr>
      </w:pPr>
      <w:r w:rsidRPr="00A140BB">
        <w:rPr>
          <w:rFonts w:ascii="Tahoma" w:hAnsi="Tahoma"/>
          <w:b/>
          <w:spacing w:val="20"/>
          <w:sz w:val="24"/>
          <w:szCs w:val="24"/>
        </w:rPr>
        <w:t>IZJAVA</w:t>
      </w:r>
    </w:p>
    <w:p w14:paraId="05604349" w14:textId="77777777" w:rsidR="00DB5022" w:rsidRPr="00A140BB" w:rsidRDefault="00DB5022" w:rsidP="0052457F">
      <w:pPr>
        <w:keepNext/>
        <w:keepLines/>
        <w:tabs>
          <w:tab w:val="left" w:pos="708"/>
          <w:tab w:val="center" w:pos="4536"/>
          <w:tab w:val="right" w:pos="9072"/>
        </w:tabs>
        <w:rPr>
          <w:rFonts w:ascii="Tahoma" w:hAnsi="Tahoma"/>
          <w:sz w:val="16"/>
          <w:szCs w:val="16"/>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DB5022" w:rsidRPr="00A140BB" w14:paraId="4B4DE294" w14:textId="77777777" w:rsidTr="00B105BF">
        <w:trPr>
          <w:trHeight w:val="268"/>
        </w:trPr>
        <w:tc>
          <w:tcPr>
            <w:tcW w:w="2500" w:type="dxa"/>
          </w:tcPr>
          <w:p w14:paraId="59020376" w14:textId="77777777" w:rsidR="00DB5022" w:rsidRPr="00A140BB" w:rsidRDefault="00DB5022" w:rsidP="0052457F">
            <w:pPr>
              <w:keepNext/>
              <w:keepLines/>
              <w:tabs>
                <w:tab w:val="left" w:pos="708"/>
                <w:tab w:val="center" w:pos="4536"/>
                <w:tab w:val="right" w:pos="9072"/>
              </w:tabs>
              <w:rPr>
                <w:rFonts w:ascii="Tahoma" w:hAnsi="Tahoma"/>
                <w:b/>
              </w:rPr>
            </w:pPr>
            <w:r w:rsidRPr="00A140BB">
              <w:rPr>
                <w:rFonts w:ascii="Tahoma" w:hAnsi="Tahoma"/>
                <w:b/>
              </w:rPr>
              <w:t>PONUDNIK – NAZIV:</w:t>
            </w:r>
          </w:p>
          <w:p w14:paraId="3D4BABB2" w14:textId="77777777" w:rsidR="00DB5022" w:rsidRPr="00A140BB" w:rsidRDefault="00DB5022" w:rsidP="0052457F">
            <w:pPr>
              <w:keepNext/>
              <w:keepLines/>
              <w:tabs>
                <w:tab w:val="left" w:pos="708"/>
                <w:tab w:val="center" w:pos="4536"/>
                <w:tab w:val="right" w:pos="9072"/>
              </w:tabs>
              <w:rPr>
                <w:rFonts w:ascii="Tahoma" w:hAnsi="Tahoma"/>
                <w:b/>
              </w:rPr>
            </w:pPr>
          </w:p>
        </w:tc>
        <w:tc>
          <w:tcPr>
            <w:tcW w:w="6994" w:type="dxa"/>
            <w:tcBorders>
              <w:top w:val="nil"/>
              <w:left w:val="nil"/>
              <w:bottom w:val="single" w:sz="4" w:space="0" w:color="auto"/>
              <w:right w:val="nil"/>
            </w:tcBorders>
            <w:shd w:val="pct10" w:color="auto" w:fill="auto"/>
          </w:tcPr>
          <w:p w14:paraId="682AC17E" w14:textId="2536FB2F" w:rsidR="00DB5022" w:rsidRPr="00A140BB" w:rsidRDefault="00DB5022" w:rsidP="0052457F">
            <w:pPr>
              <w:keepNext/>
              <w:keepLines/>
              <w:tabs>
                <w:tab w:val="center" w:pos="4536"/>
                <w:tab w:val="right" w:pos="9072"/>
              </w:tabs>
              <w:rPr>
                <w:rFonts w:ascii="Tahoma" w:hAnsi="Tahoma"/>
                <w:b/>
              </w:rPr>
            </w:pPr>
          </w:p>
        </w:tc>
      </w:tr>
      <w:tr w:rsidR="00DB5022" w:rsidRPr="00A140BB" w14:paraId="74578CE8" w14:textId="77777777" w:rsidTr="00B105BF">
        <w:trPr>
          <w:trHeight w:val="266"/>
        </w:trPr>
        <w:tc>
          <w:tcPr>
            <w:tcW w:w="2500" w:type="dxa"/>
          </w:tcPr>
          <w:p w14:paraId="05FA1F83" w14:textId="77777777" w:rsidR="00DB5022" w:rsidRPr="00A140BB" w:rsidRDefault="00DB5022" w:rsidP="0052457F">
            <w:pPr>
              <w:keepNext/>
              <w:keepLines/>
              <w:tabs>
                <w:tab w:val="left" w:pos="708"/>
                <w:tab w:val="center" w:pos="4536"/>
                <w:tab w:val="right" w:pos="9072"/>
              </w:tabs>
              <w:rPr>
                <w:rFonts w:ascii="Tahoma" w:hAnsi="Tahoma"/>
                <w:b/>
              </w:rPr>
            </w:pPr>
            <w:r w:rsidRPr="00A140BB">
              <w:rPr>
                <w:rFonts w:ascii="Tahoma" w:hAnsi="Tahoma"/>
                <w:b/>
              </w:rPr>
              <w:t>NASLOV:</w:t>
            </w:r>
          </w:p>
          <w:p w14:paraId="67978C99" w14:textId="77777777" w:rsidR="00DB5022" w:rsidRPr="00A140BB" w:rsidRDefault="00DB5022" w:rsidP="0052457F">
            <w:pPr>
              <w:keepNext/>
              <w:keepLines/>
              <w:tabs>
                <w:tab w:val="left" w:pos="708"/>
                <w:tab w:val="center" w:pos="4536"/>
                <w:tab w:val="right" w:pos="9072"/>
              </w:tabs>
              <w:rPr>
                <w:rFonts w:ascii="Tahoma" w:hAnsi="Tahoma"/>
                <w:b/>
              </w:rPr>
            </w:pPr>
          </w:p>
        </w:tc>
        <w:tc>
          <w:tcPr>
            <w:tcW w:w="6994" w:type="dxa"/>
            <w:tcBorders>
              <w:top w:val="nil"/>
              <w:left w:val="nil"/>
              <w:bottom w:val="single" w:sz="4" w:space="0" w:color="auto"/>
              <w:right w:val="nil"/>
            </w:tcBorders>
            <w:shd w:val="pct10" w:color="auto" w:fill="auto"/>
          </w:tcPr>
          <w:p w14:paraId="3BF9C9A3" w14:textId="77777777" w:rsidR="00DB5022" w:rsidRPr="00A140BB" w:rsidRDefault="00DB5022" w:rsidP="0052457F">
            <w:pPr>
              <w:keepNext/>
              <w:keepLines/>
              <w:tabs>
                <w:tab w:val="left" w:pos="708"/>
                <w:tab w:val="center" w:pos="4536"/>
                <w:tab w:val="right" w:pos="9072"/>
              </w:tabs>
              <w:rPr>
                <w:rFonts w:ascii="Tahoma" w:hAnsi="Tahoma"/>
                <w:b/>
              </w:rPr>
            </w:pPr>
          </w:p>
          <w:p w14:paraId="78B935F2" w14:textId="77777777" w:rsidR="00DB5022" w:rsidRPr="00A140BB" w:rsidRDefault="00DB5022" w:rsidP="0052457F">
            <w:pPr>
              <w:keepNext/>
              <w:keepLines/>
              <w:tabs>
                <w:tab w:val="left" w:pos="708"/>
                <w:tab w:val="center" w:pos="4536"/>
                <w:tab w:val="right" w:pos="9072"/>
              </w:tabs>
              <w:rPr>
                <w:rFonts w:ascii="Tahoma" w:hAnsi="Tahoma"/>
                <w:b/>
              </w:rPr>
            </w:pPr>
          </w:p>
        </w:tc>
      </w:tr>
    </w:tbl>
    <w:p w14:paraId="5DC59432" w14:textId="77777777" w:rsidR="00DB5022" w:rsidRPr="00A140BB" w:rsidRDefault="00DB5022" w:rsidP="0052457F">
      <w:pPr>
        <w:keepNext/>
        <w:keepLines/>
        <w:rPr>
          <w:rFonts w:ascii="Tahoma" w:hAnsi="Tahoma"/>
          <w:sz w:val="16"/>
          <w:szCs w:val="16"/>
        </w:rPr>
      </w:pPr>
    </w:p>
    <w:p w14:paraId="7FD31C00" w14:textId="77777777" w:rsidR="00DB5022" w:rsidRPr="00A140BB" w:rsidRDefault="00DB5022" w:rsidP="0052457F">
      <w:pPr>
        <w:keepNext/>
        <w:keepLines/>
        <w:jc w:val="center"/>
        <w:rPr>
          <w:rFonts w:ascii="Tahoma" w:hAnsi="Tahoma"/>
        </w:rPr>
      </w:pPr>
      <w:r w:rsidRPr="00A140BB">
        <w:rPr>
          <w:rFonts w:ascii="Tahoma" w:hAnsi="Tahoma"/>
        </w:rPr>
        <w:t>ki se javljamo na javni razpis:</w:t>
      </w:r>
    </w:p>
    <w:p w14:paraId="60E62409" w14:textId="77777777" w:rsidR="00DB5022" w:rsidRPr="00A140BB" w:rsidRDefault="00DB5022" w:rsidP="0052457F">
      <w:pPr>
        <w:keepNext/>
        <w:keepLines/>
        <w:jc w:val="center"/>
        <w:rPr>
          <w:rFonts w:ascii="Tahoma" w:hAnsi="Tahoma"/>
          <w:sz w:val="16"/>
          <w:szCs w:val="16"/>
        </w:rPr>
      </w:pPr>
    </w:p>
    <w:p w14:paraId="780146CE" w14:textId="28AA34A3" w:rsidR="00DB5022" w:rsidRPr="00A140BB" w:rsidRDefault="00DB5022" w:rsidP="0052457F">
      <w:pPr>
        <w:keepNext/>
        <w:keepLines/>
        <w:jc w:val="center"/>
        <w:rPr>
          <w:rFonts w:ascii="Tahoma" w:hAnsi="Tahoma" w:cs="Tahoma"/>
          <w:b/>
          <w:sz w:val="28"/>
          <w:szCs w:val="28"/>
        </w:rPr>
      </w:pPr>
      <w:r w:rsidRPr="00A140BB">
        <w:rPr>
          <w:rFonts w:ascii="Tahoma" w:hAnsi="Tahoma" w:cs="Tahoma"/>
          <w:b/>
        </w:rPr>
        <w:t>JHL-7/25 Okoljsko manj obremenjujoče čiščenje poslovnih prostorov</w:t>
      </w:r>
    </w:p>
    <w:p w14:paraId="64064F5C" w14:textId="77777777" w:rsidR="00DB5022" w:rsidRPr="00A140BB" w:rsidRDefault="00DB5022" w:rsidP="0052457F">
      <w:pPr>
        <w:keepNext/>
        <w:keepLines/>
        <w:jc w:val="center"/>
        <w:rPr>
          <w:rFonts w:ascii="Tahoma" w:hAnsi="Tahoma"/>
        </w:rPr>
      </w:pPr>
    </w:p>
    <w:p w14:paraId="611F6672" w14:textId="77777777" w:rsidR="00DB5022" w:rsidRPr="00A140BB" w:rsidRDefault="00DB5022" w:rsidP="0052457F">
      <w:pPr>
        <w:keepNext/>
        <w:keepLines/>
        <w:jc w:val="center"/>
        <w:rPr>
          <w:rFonts w:ascii="Tahoma" w:hAnsi="Tahoma"/>
        </w:rPr>
      </w:pPr>
      <w:r w:rsidRPr="00A140BB">
        <w:rPr>
          <w:rFonts w:ascii="Tahoma" w:hAnsi="Tahoma"/>
          <w:b/>
          <w:spacing w:val="20"/>
        </w:rPr>
        <w:t>IZJAVLJAMO</w:t>
      </w:r>
      <w:r w:rsidRPr="00A140BB">
        <w:rPr>
          <w:rFonts w:ascii="Tahoma" w:hAnsi="Tahoma"/>
          <w:spacing w:val="20"/>
        </w:rPr>
        <w:t>,</w:t>
      </w:r>
    </w:p>
    <w:p w14:paraId="0CA9FE15" w14:textId="77777777" w:rsidR="00DB5022" w:rsidRPr="00A140BB" w:rsidRDefault="00DB5022" w:rsidP="0052457F">
      <w:pPr>
        <w:keepNext/>
        <w:keepLines/>
        <w:jc w:val="center"/>
        <w:rPr>
          <w:rFonts w:ascii="Tahoma" w:hAnsi="Tahoma"/>
        </w:rPr>
      </w:pPr>
      <w:r w:rsidRPr="00A140BB">
        <w:rPr>
          <w:rFonts w:ascii="Tahoma" w:hAnsi="Tahoma"/>
        </w:rPr>
        <w:t xml:space="preserve">da smo seznanjeni z </w:t>
      </w:r>
    </w:p>
    <w:p w14:paraId="708516DC" w14:textId="77777777" w:rsidR="00DB5022" w:rsidRPr="00A140BB" w:rsidRDefault="00DB5022" w:rsidP="0052457F">
      <w:pPr>
        <w:keepNext/>
        <w:keepLines/>
        <w:jc w:val="center"/>
        <w:rPr>
          <w:rFonts w:ascii="Tahoma" w:hAnsi="Tahoma"/>
          <w:sz w:val="16"/>
          <w:szCs w:val="16"/>
        </w:rPr>
      </w:pPr>
    </w:p>
    <w:p w14:paraId="3CCAEEB5" w14:textId="77777777" w:rsidR="00DB5022" w:rsidRPr="00A140BB" w:rsidRDefault="00DB5022" w:rsidP="0052457F">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rPr>
      </w:pPr>
    </w:p>
    <w:p w14:paraId="50346819" w14:textId="77777777" w:rsidR="00DB5022" w:rsidRPr="00A140BB" w:rsidRDefault="00DB5022" w:rsidP="0052457F">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A140BB">
        <w:rPr>
          <w:rFonts w:ascii="Tahoma" w:hAnsi="Tahoma"/>
          <w:b/>
          <w:sz w:val="24"/>
        </w:rPr>
        <w:t xml:space="preserve">ZDRAVSTVENIMI ZAHTEVAMI  ZA ZUNANJE IZVAJALCE, </w:t>
      </w:r>
    </w:p>
    <w:p w14:paraId="058A78D4" w14:textId="77777777" w:rsidR="00DB5022" w:rsidRPr="00A140BB" w:rsidRDefault="00DB5022" w:rsidP="0052457F">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A140BB">
        <w:rPr>
          <w:rFonts w:ascii="Tahoma" w:hAnsi="Tahoma"/>
          <w:b/>
          <w:sz w:val="24"/>
        </w:rPr>
        <w:t>KI PRI SVOJEM DELU PRIHAJAJO V STIK Z PITNO VODO</w:t>
      </w:r>
    </w:p>
    <w:p w14:paraId="2C4A0627" w14:textId="77777777" w:rsidR="00DB5022" w:rsidRPr="00A140BB" w:rsidRDefault="00DB5022" w:rsidP="0052457F">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rPr>
      </w:pPr>
    </w:p>
    <w:p w14:paraId="2EDAD54B" w14:textId="77777777" w:rsidR="00DB5022" w:rsidRPr="00A140BB" w:rsidRDefault="00DB5022" w:rsidP="0052457F">
      <w:pPr>
        <w:keepNext/>
        <w:keepLines/>
        <w:rPr>
          <w:rFonts w:ascii="Tahoma" w:hAnsi="Tahoma"/>
        </w:rPr>
      </w:pPr>
    </w:p>
    <w:p w14:paraId="1C3570E5" w14:textId="5180ED85" w:rsidR="00DB5022" w:rsidRPr="00A140BB" w:rsidRDefault="00DB5022" w:rsidP="0052457F">
      <w:pPr>
        <w:keepNext/>
        <w:keepLines/>
        <w:jc w:val="center"/>
        <w:rPr>
          <w:rFonts w:ascii="Tahoma" w:hAnsi="Tahoma"/>
        </w:rPr>
      </w:pPr>
      <w:r w:rsidRPr="00A140BB">
        <w:rPr>
          <w:rFonts w:ascii="Tahoma" w:hAnsi="Tahoma"/>
        </w:rPr>
        <w:t xml:space="preserve">in, da bomo izpolnjevali zahteve iz Pravilnika o zdravstvenih zahtevah za osebe, ki pri delu v proizvodnji in prometu z živili prihajajo v stik z živili </w:t>
      </w:r>
      <w:r w:rsidRPr="00A140BB">
        <w:rPr>
          <w:rFonts w:ascii="Tahoma" w:hAnsi="Tahoma" w:cs="Tahoma"/>
        </w:rPr>
        <w:t>(Ur.</w:t>
      </w:r>
      <w:r w:rsidR="002828CB" w:rsidRPr="00A140BB">
        <w:rPr>
          <w:rFonts w:ascii="Tahoma" w:hAnsi="Tahoma" w:cs="Tahoma"/>
        </w:rPr>
        <w:t xml:space="preserve"> </w:t>
      </w:r>
      <w:r w:rsidRPr="00A140BB">
        <w:rPr>
          <w:rFonts w:ascii="Tahoma" w:hAnsi="Tahoma" w:cs="Tahoma"/>
        </w:rPr>
        <w:t>l. RS</w:t>
      </w:r>
      <w:r w:rsidR="002828CB" w:rsidRPr="00A140BB">
        <w:rPr>
          <w:rFonts w:ascii="Tahoma" w:hAnsi="Tahoma" w:cs="Tahoma"/>
        </w:rPr>
        <w:t>,</w:t>
      </w:r>
      <w:r w:rsidRPr="00A140BB">
        <w:rPr>
          <w:rFonts w:ascii="Tahoma" w:hAnsi="Tahoma" w:cs="Tahoma"/>
        </w:rPr>
        <w:t xml:space="preserve"> št. 82/2003 in Ur.</w:t>
      </w:r>
      <w:r w:rsidR="002828CB" w:rsidRPr="00A140BB">
        <w:rPr>
          <w:rFonts w:ascii="Tahoma" w:hAnsi="Tahoma" w:cs="Tahoma"/>
        </w:rPr>
        <w:t xml:space="preserve"> </w:t>
      </w:r>
      <w:r w:rsidRPr="00A140BB">
        <w:rPr>
          <w:rFonts w:ascii="Tahoma" w:hAnsi="Tahoma" w:cs="Tahoma"/>
        </w:rPr>
        <w:t>l. RS</w:t>
      </w:r>
      <w:r w:rsidR="002828CB" w:rsidRPr="00A140BB">
        <w:rPr>
          <w:rFonts w:ascii="Tahoma" w:hAnsi="Tahoma" w:cs="Tahoma"/>
        </w:rPr>
        <w:t>,</w:t>
      </w:r>
      <w:r w:rsidRPr="00A140BB">
        <w:rPr>
          <w:rFonts w:ascii="Tahoma" w:hAnsi="Tahoma" w:cs="Tahoma"/>
        </w:rPr>
        <w:t xml:space="preserve"> št. 25/2009) </w:t>
      </w:r>
      <w:r w:rsidRPr="00A140BB">
        <w:rPr>
          <w:rFonts w:ascii="Tahoma" w:hAnsi="Tahoma"/>
        </w:rPr>
        <w:t xml:space="preserve">in ob podpisu </w:t>
      </w:r>
      <w:r w:rsidRPr="00A140BB">
        <w:rPr>
          <w:rFonts w:ascii="Tahoma" w:hAnsi="Tahoma" w:cs="Tahoma"/>
        </w:rPr>
        <w:t>pogodbe</w:t>
      </w:r>
      <w:r w:rsidRPr="00A140BB">
        <w:rPr>
          <w:rFonts w:ascii="Tahoma" w:hAnsi="Tahoma"/>
        </w:rPr>
        <w:t xml:space="preserve"> predali podpisana soglasja zaposlenih (Priloga 1</w:t>
      </w:r>
      <w:r w:rsidR="00E259EF" w:rsidRPr="00A140BB">
        <w:rPr>
          <w:rFonts w:ascii="Tahoma" w:hAnsi="Tahoma"/>
        </w:rPr>
        <w:t>3</w:t>
      </w:r>
      <w:r w:rsidRPr="00A140BB">
        <w:rPr>
          <w:rFonts w:ascii="Tahoma" w:hAnsi="Tahoma"/>
        </w:rPr>
        <w:t>).</w:t>
      </w:r>
    </w:p>
    <w:p w14:paraId="4938C214" w14:textId="77777777" w:rsidR="00DB5022" w:rsidRPr="00A140BB" w:rsidRDefault="00DB5022" w:rsidP="0052457F">
      <w:pPr>
        <w:keepNext/>
        <w:keepLines/>
        <w:rPr>
          <w:rFonts w:ascii="Tahoma" w:hAnsi="Tahoma"/>
        </w:rPr>
      </w:pPr>
    </w:p>
    <w:p w14:paraId="217A5EA5" w14:textId="07FFDE8D" w:rsidR="00DB5022" w:rsidRPr="00A140BB" w:rsidRDefault="00DB5022" w:rsidP="0052457F">
      <w:pPr>
        <w:keepNext/>
        <w:keepLines/>
        <w:jc w:val="both"/>
        <w:rPr>
          <w:rFonts w:ascii="Tahoma" w:hAnsi="Tahoma"/>
          <w:sz w:val="16"/>
        </w:rPr>
      </w:pPr>
      <w:r w:rsidRPr="00A140BB">
        <w:rPr>
          <w:rFonts w:ascii="Tahoma" w:hAnsi="Tahoma"/>
          <w:sz w:val="16"/>
          <w:u w:val="single"/>
        </w:rPr>
        <w:t>Pravilnik o zdravstvenih zahtevah za osebe, ki pri delu v proizvodnji in prometu z živili prihajajo v stik z živili (Ur.</w:t>
      </w:r>
      <w:r w:rsidR="00E813F4" w:rsidRPr="00A140BB">
        <w:rPr>
          <w:rFonts w:ascii="Tahoma" w:hAnsi="Tahoma"/>
          <w:sz w:val="16"/>
          <w:u w:val="single"/>
        </w:rPr>
        <w:t xml:space="preserve"> </w:t>
      </w:r>
      <w:r w:rsidRPr="00A140BB">
        <w:rPr>
          <w:rFonts w:ascii="Tahoma" w:hAnsi="Tahoma"/>
          <w:sz w:val="16"/>
          <w:u w:val="single"/>
        </w:rPr>
        <w:t>l. RS št. 82/2003 in Ur.</w:t>
      </w:r>
      <w:r w:rsidR="00E813F4" w:rsidRPr="00A140BB">
        <w:rPr>
          <w:rFonts w:ascii="Tahoma" w:hAnsi="Tahoma"/>
          <w:sz w:val="16"/>
          <w:u w:val="single"/>
        </w:rPr>
        <w:t xml:space="preserve"> </w:t>
      </w:r>
      <w:r w:rsidRPr="00A140BB">
        <w:rPr>
          <w:rFonts w:ascii="Tahoma" w:hAnsi="Tahoma"/>
          <w:sz w:val="16"/>
          <w:u w:val="single"/>
        </w:rPr>
        <w:t>l. RS št. 25/2009)</w:t>
      </w:r>
      <w:r w:rsidRPr="00A140BB">
        <w:rPr>
          <w:rFonts w:ascii="Tahoma" w:hAnsi="Tahoma" w:cs="Tahoma"/>
        </w:rPr>
        <w:t xml:space="preserve"> </w:t>
      </w:r>
      <w:r w:rsidRPr="00A140BB">
        <w:rPr>
          <w:rFonts w:ascii="Tahoma" w:hAnsi="Tahoma"/>
          <w:sz w:val="16"/>
        </w:rPr>
        <w:t>določa:</w:t>
      </w:r>
    </w:p>
    <w:p w14:paraId="6E8DB090" w14:textId="77777777" w:rsidR="00DB5022" w:rsidRPr="00A140BB" w:rsidRDefault="00DB5022" w:rsidP="0052457F">
      <w:pPr>
        <w:keepNext/>
        <w:keepLines/>
        <w:numPr>
          <w:ilvl w:val="0"/>
          <w:numId w:val="12"/>
        </w:numPr>
        <w:jc w:val="both"/>
        <w:rPr>
          <w:rFonts w:ascii="Tahoma" w:hAnsi="Tahoma"/>
          <w:sz w:val="16"/>
        </w:rPr>
      </w:pPr>
      <w:r w:rsidRPr="00A140BB">
        <w:rPr>
          <w:rFonts w:ascii="Tahoma" w:hAnsi="Tahoma"/>
          <w:sz w:val="16"/>
        </w:rPr>
        <w:t xml:space="preserve">zdravstvene zahteve za osebe, ki pri delu v proizvodnji in prometu z živili, </w:t>
      </w:r>
      <w:r w:rsidRPr="00A140BB">
        <w:rPr>
          <w:rFonts w:ascii="Tahoma" w:hAnsi="Tahoma"/>
          <w:sz w:val="16"/>
          <w:u w:val="single"/>
        </w:rPr>
        <w:t>vključno z pitno vodo</w:t>
      </w:r>
      <w:r w:rsidRPr="00A140BB">
        <w:rPr>
          <w:rFonts w:ascii="Tahoma" w:hAnsi="Tahoma"/>
          <w:sz w:val="16"/>
        </w:rPr>
        <w:t xml:space="preserve">, prihajajo stalno ali občasno v stik z živili ( pitno vodo) </w:t>
      </w:r>
    </w:p>
    <w:p w14:paraId="4CBB6F3C" w14:textId="77777777" w:rsidR="00DB5022" w:rsidRPr="00A140BB" w:rsidRDefault="00DB5022" w:rsidP="0052457F">
      <w:pPr>
        <w:keepNext/>
        <w:keepLines/>
        <w:numPr>
          <w:ilvl w:val="0"/>
          <w:numId w:val="12"/>
        </w:numPr>
        <w:jc w:val="both"/>
        <w:rPr>
          <w:rFonts w:ascii="Tahoma" w:hAnsi="Tahoma"/>
          <w:sz w:val="16"/>
        </w:rPr>
      </w:pPr>
      <w:r w:rsidRPr="00A140BB">
        <w:rPr>
          <w:rFonts w:ascii="Tahoma" w:hAnsi="Tahoma"/>
          <w:sz w:val="16"/>
        </w:rPr>
        <w:t>dolžnosti oseb</w:t>
      </w:r>
    </w:p>
    <w:p w14:paraId="4DA7326E" w14:textId="77777777" w:rsidR="00DB5022" w:rsidRPr="00A140BB" w:rsidRDefault="00DB5022" w:rsidP="0052457F">
      <w:pPr>
        <w:keepNext/>
        <w:keepLines/>
        <w:numPr>
          <w:ilvl w:val="0"/>
          <w:numId w:val="12"/>
        </w:numPr>
        <w:jc w:val="both"/>
        <w:rPr>
          <w:rFonts w:ascii="Tahoma" w:hAnsi="Tahoma"/>
          <w:sz w:val="16"/>
        </w:rPr>
      </w:pPr>
      <w:r w:rsidRPr="00A140BB">
        <w:rPr>
          <w:rFonts w:ascii="Tahoma" w:hAnsi="Tahoma"/>
          <w:sz w:val="16"/>
        </w:rPr>
        <w:t>obseg, način in pogoje za opravljanje pregledov oseb</w:t>
      </w:r>
    </w:p>
    <w:p w14:paraId="22467370" w14:textId="77777777" w:rsidR="00DB5022" w:rsidRPr="00A140BB" w:rsidRDefault="00DB5022" w:rsidP="0052457F">
      <w:pPr>
        <w:keepNext/>
        <w:keepLines/>
        <w:numPr>
          <w:ilvl w:val="0"/>
          <w:numId w:val="12"/>
        </w:numPr>
        <w:jc w:val="both"/>
        <w:rPr>
          <w:rFonts w:ascii="Tahoma" w:hAnsi="Tahoma"/>
          <w:sz w:val="16"/>
        </w:rPr>
      </w:pPr>
      <w:r w:rsidRPr="00A140BB">
        <w:rPr>
          <w:rFonts w:ascii="Tahoma" w:hAnsi="Tahoma"/>
          <w:sz w:val="16"/>
        </w:rPr>
        <w:t>dolžnosti nosilcev živilske dejavnosti</w:t>
      </w:r>
    </w:p>
    <w:p w14:paraId="03C7627D" w14:textId="77777777" w:rsidR="00DB5022" w:rsidRPr="00A140BB" w:rsidRDefault="00DB5022" w:rsidP="0052457F">
      <w:pPr>
        <w:keepNext/>
        <w:keepLines/>
        <w:jc w:val="both"/>
        <w:rPr>
          <w:rFonts w:ascii="Tahoma" w:hAnsi="Tahoma"/>
          <w:sz w:val="16"/>
        </w:rPr>
      </w:pPr>
    </w:p>
    <w:p w14:paraId="1319FDE0" w14:textId="77777777" w:rsidR="00DB5022" w:rsidRPr="00A140BB" w:rsidRDefault="00DB5022" w:rsidP="0052457F">
      <w:pPr>
        <w:keepNext/>
        <w:keepLines/>
        <w:jc w:val="both"/>
        <w:rPr>
          <w:rFonts w:ascii="Tahoma" w:hAnsi="Tahoma"/>
          <w:b/>
          <w:sz w:val="16"/>
        </w:rPr>
      </w:pPr>
      <w:r w:rsidRPr="00A140BB">
        <w:rPr>
          <w:rFonts w:ascii="Tahoma" w:hAnsi="Tahoma"/>
          <w:b/>
          <w:sz w:val="16"/>
        </w:rPr>
        <w:t>Stik z živili ( pitno vodo) v smislu tega pravilnika pomeni stik z:</w:t>
      </w:r>
    </w:p>
    <w:p w14:paraId="672D3125" w14:textId="77777777" w:rsidR="00DB5022" w:rsidRPr="00A140BB" w:rsidRDefault="00DB5022" w:rsidP="0052457F">
      <w:pPr>
        <w:keepNext/>
        <w:keepLines/>
        <w:numPr>
          <w:ilvl w:val="0"/>
          <w:numId w:val="13"/>
        </w:numPr>
        <w:jc w:val="both"/>
        <w:rPr>
          <w:rFonts w:ascii="Tahoma" w:hAnsi="Tahoma"/>
          <w:sz w:val="16"/>
        </w:rPr>
      </w:pPr>
      <w:r w:rsidRPr="00A140BB">
        <w:rPr>
          <w:rFonts w:ascii="Tahoma" w:hAnsi="Tahoma"/>
          <w:sz w:val="16"/>
        </w:rPr>
        <w:t>delovno opremo,</w:t>
      </w:r>
    </w:p>
    <w:p w14:paraId="4BC3502D" w14:textId="77777777" w:rsidR="00DB5022" w:rsidRPr="00A140BB" w:rsidRDefault="00DB5022" w:rsidP="0052457F">
      <w:pPr>
        <w:keepNext/>
        <w:keepLines/>
        <w:numPr>
          <w:ilvl w:val="0"/>
          <w:numId w:val="13"/>
        </w:numPr>
        <w:jc w:val="both"/>
        <w:rPr>
          <w:rFonts w:ascii="Tahoma" w:hAnsi="Tahoma"/>
          <w:sz w:val="16"/>
        </w:rPr>
      </w:pPr>
      <w:r w:rsidRPr="00A140BB">
        <w:rPr>
          <w:rFonts w:ascii="Tahoma" w:hAnsi="Tahoma"/>
          <w:sz w:val="16"/>
        </w:rPr>
        <w:t>delovnimi površinami,</w:t>
      </w:r>
    </w:p>
    <w:p w14:paraId="1EE7B23B" w14:textId="77777777" w:rsidR="00DB5022" w:rsidRPr="00A140BB" w:rsidRDefault="00DB5022" w:rsidP="0052457F">
      <w:pPr>
        <w:keepNext/>
        <w:keepLines/>
        <w:numPr>
          <w:ilvl w:val="0"/>
          <w:numId w:val="13"/>
        </w:numPr>
        <w:jc w:val="both"/>
        <w:rPr>
          <w:rFonts w:ascii="Tahoma" w:hAnsi="Tahoma"/>
          <w:sz w:val="16"/>
        </w:rPr>
      </w:pPr>
      <w:r w:rsidRPr="00A140BB">
        <w:rPr>
          <w:rFonts w:ascii="Tahoma" w:hAnsi="Tahoma"/>
          <w:sz w:val="16"/>
        </w:rPr>
        <w:t>predmeti ali materiali, ki neposredno prihajajo v stik z živili.</w:t>
      </w:r>
    </w:p>
    <w:p w14:paraId="39AD39C8" w14:textId="77777777" w:rsidR="00DB5022" w:rsidRPr="00A140BB" w:rsidRDefault="00DB5022" w:rsidP="0052457F">
      <w:pPr>
        <w:keepNext/>
        <w:keepLines/>
        <w:jc w:val="both"/>
        <w:rPr>
          <w:rFonts w:ascii="Tahoma" w:hAnsi="Tahoma"/>
          <w:sz w:val="16"/>
        </w:rPr>
      </w:pPr>
    </w:p>
    <w:p w14:paraId="458E77E9" w14:textId="1370EB92" w:rsidR="00DB5022" w:rsidRPr="00A140BB" w:rsidRDefault="00DB5022" w:rsidP="0052457F">
      <w:pPr>
        <w:keepNext/>
        <w:keepLines/>
        <w:ind w:right="-2"/>
        <w:jc w:val="both"/>
        <w:rPr>
          <w:rFonts w:ascii="Tahoma" w:hAnsi="Tahoma"/>
          <w:b/>
          <w:sz w:val="16"/>
        </w:rPr>
      </w:pPr>
      <w:r w:rsidRPr="00A140BB">
        <w:rPr>
          <w:rFonts w:ascii="Tahoma" w:hAnsi="Tahoma"/>
          <w:b/>
          <w:sz w:val="16"/>
        </w:rPr>
        <w:t>Zahteve za zunanje izvajalce, ki izvajajo pogodbena ali druga dela za JP VOKA SNAGA d.o.o.:</w:t>
      </w:r>
    </w:p>
    <w:p w14:paraId="059AFFB6" w14:textId="16AD62D9" w:rsidR="00DB5022" w:rsidRPr="00A140BB" w:rsidRDefault="00DB5022" w:rsidP="0052457F">
      <w:pPr>
        <w:keepNext/>
        <w:keepLines/>
        <w:numPr>
          <w:ilvl w:val="0"/>
          <w:numId w:val="15"/>
        </w:numPr>
        <w:jc w:val="both"/>
        <w:rPr>
          <w:rFonts w:ascii="Tahoma" w:hAnsi="Tahoma"/>
          <w:sz w:val="16"/>
        </w:rPr>
      </w:pPr>
      <w:r w:rsidRPr="00A140BB">
        <w:rPr>
          <w:rFonts w:ascii="Tahoma" w:hAnsi="Tahoma"/>
          <w:sz w:val="16"/>
        </w:rPr>
        <w:t>Pred pričetkom pogodbenega ali drugega dela mora izvajalec obvestiti JP VOKA SNAGA d.o.o. o zdravstvenem stanju zaposlenih, ki bodo opravljali delo in sicer z:</w:t>
      </w:r>
    </w:p>
    <w:p w14:paraId="2650A955" w14:textId="0C56A043" w:rsidR="00DB5022" w:rsidRPr="00A140BB" w:rsidRDefault="00DB5022" w:rsidP="0052457F">
      <w:pPr>
        <w:keepNext/>
        <w:keepLines/>
        <w:numPr>
          <w:ilvl w:val="2"/>
          <w:numId w:val="13"/>
        </w:numPr>
        <w:tabs>
          <w:tab w:val="num" w:pos="1560"/>
        </w:tabs>
        <w:ind w:left="1560" w:hanging="284"/>
        <w:jc w:val="both"/>
        <w:rPr>
          <w:rFonts w:ascii="Tahoma" w:hAnsi="Tahoma"/>
          <w:sz w:val="16"/>
        </w:rPr>
      </w:pPr>
      <w:r w:rsidRPr="00A140BB">
        <w:rPr>
          <w:rFonts w:ascii="Tahoma" w:hAnsi="Tahoma"/>
          <w:sz w:val="16"/>
        </w:rPr>
        <w:t>predložitvijo podpisanih Prilog 1</w:t>
      </w:r>
      <w:r w:rsidR="00340B61" w:rsidRPr="00A140BB">
        <w:rPr>
          <w:rFonts w:ascii="Tahoma" w:hAnsi="Tahoma"/>
          <w:sz w:val="16"/>
        </w:rPr>
        <w:t>2</w:t>
      </w:r>
      <w:r w:rsidRPr="00A140BB">
        <w:rPr>
          <w:rFonts w:ascii="Tahoma" w:hAnsi="Tahoma"/>
          <w:sz w:val="16"/>
        </w:rPr>
        <w:t xml:space="preserve"> (Soglasje osebe k obveznosti prijavljanja bolezni, ki se lahko prenašajo z delom) za vse zaposlene, ki bodo pri svojem delu prihajali stalno ali občasno v stik s pitno vodo,</w:t>
      </w:r>
    </w:p>
    <w:p w14:paraId="7F7CEEE7" w14:textId="57A8E0B3" w:rsidR="00DB5022" w:rsidRPr="00A140BB" w:rsidRDefault="00DB5022" w:rsidP="0052457F">
      <w:pPr>
        <w:keepNext/>
        <w:keepLines/>
        <w:numPr>
          <w:ilvl w:val="2"/>
          <w:numId w:val="13"/>
        </w:numPr>
        <w:tabs>
          <w:tab w:val="num" w:pos="1560"/>
        </w:tabs>
        <w:ind w:left="1560" w:hanging="284"/>
        <w:jc w:val="both"/>
        <w:rPr>
          <w:rFonts w:ascii="Tahoma" w:hAnsi="Tahoma"/>
          <w:sz w:val="16"/>
        </w:rPr>
      </w:pPr>
      <w:r w:rsidRPr="00A140BB">
        <w:rPr>
          <w:rFonts w:ascii="Tahoma" w:hAnsi="Tahoma"/>
          <w:sz w:val="16"/>
        </w:rPr>
        <w:t>predložitvijo podpisanih Prilog 1</w:t>
      </w:r>
      <w:r w:rsidR="00340B61" w:rsidRPr="00A140BB">
        <w:rPr>
          <w:rFonts w:ascii="Tahoma" w:hAnsi="Tahoma"/>
          <w:sz w:val="16"/>
        </w:rPr>
        <w:t>2</w:t>
      </w:r>
      <w:r w:rsidRPr="00A140BB">
        <w:rPr>
          <w:rFonts w:ascii="Tahoma" w:hAnsi="Tahoma"/>
          <w:sz w:val="16"/>
        </w:rPr>
        <w:t>.a  (Individualna izjava o bolezenskih znakih ) za vse zaposlene, ki bodo pri svojem delu prihajali stalno ali občasno v stik z pitno vodo, da se ugotovi začetno zdravstveno stanje zaposlenih.</w:t>
      </w:r>
    </w:p>
    <w:p w14:paraId="76E609A1" w14:textId="77777777" w:rsidR="00DB5022" w:rsidRPr="00A140BB" w:rsidRDefault="00DB5022" w:rsidP="0052457F">
      <w:pPr>
        <w:keepNext/>
        <w:keepLines/>
        <w:jc w:val="both"/>
        <w:rPr>
          <w:rFonts w:ascii="Tahoma" w:hAnsi="Tahoma"/>
          <w:sz w:val="16"/>
        </w:rPr>
      </w:pPr>
    </w:p>
    <w:p w14:paraId="720C4D1D" w14:textId="7BAB775D" w:rsidR="00DB5022" w:rsidRPr="00A140BB" w:rsidRDefault="00DB5022" w:rsidP="0052457F">
      <w:pPr>
        <w:keepNext/>
        <w:keepLines/>
        <w:numPr>
          <w:ilvl w:val="0"/>
          <w:numId w:val="14"/>
        </w:numPr>
        <w:jc w:val="both"/>
        <w:rPr>
          <w:rFonts w:ascii="Tahoma" w:hAnsi="Tahoma"/>
          <w:sz w:val="16"/>
        </w:rPr>
      </w:pPr>
      <w:r w:rsidRPr="00A140BB">
        <w:rPr>
          <w:rFonts w:ascii="Tahoma" w:hAnsi="Tahoma"/>
          <w:sz w:val="16"/>
        </w:rPr>
        <w:t>V primeru pojava bolezenskih znakov iz Priloge 1</w:t>
      </w:r>
      <w:r w:rsidR="00340B61" w:rsidRPr="00A140BB">
        <w:rPr>
          <w:rFonts w:ascii="Tahoma" w:hAnsi="Tahoma"/>
          <w:sz w:val="16"/>
        </w:rPr>
        <w:t>2</w:t>
      </w:r>
      <w:r w:rsidRPr="00A140BB">
        <w:rPr>
          <w:rFonts w:ascii="Tahoma" w:hAnsi="Tahoma"/>
          <w:sz w:val="16"/>
        </w:rPr>
        <w:t xml:space="preserve"> pri zaposlenem pred ali med izvajanjem pogodbenega ali drugega dela mora izvajalec del obvestiti </w:t>
      </w:r>
      <w:r w:rsidR="00E259EF" w:rsidRPr="00A140BB">
        <w:rPr>
          <w:rFonts w:ascii="Tahoma" w:hAnsi="Tahoma"/>
          <w:sz w:val="16"/>
        </w:rPr>
        <w:t>JP VOKA SNAGA d.o.o.:</w:t>
      </w:r>
    </w:p>
    <w:p w14:paraId="5CF73377" w14:textId="77777777" w:rsidR="00DB5022" w:rsidRPr="00A140BB" w:rsidRDefault="00DB5022" w:rsidP="0052457F">
      <w:pPr>
        <w:keepNext/>
        <w:keepLines/>
        <w:numPr>
          <w:ilvl w:val="3"/>
          <w:numId w:val="14"/>
        </w:numPr>
        <w:tabs>
          <w:tab w:val="num" w:pos="1560"/>
        </w:tabs>
        <w:ind w:left="1560" w:hanging="284"/>
        <w:jc w:val="both"/>
        <w:rPr>
          <w:rFonts w:ascii="Tahoma" w:hAnsi="Tahoma"/>
          <w:sz w:val="16"/>
        </w:rPr>
      </w:pPr>
      <w:r w:rsidRPr="00A140BB">
        <w:rPr>
          <w:rFonts w:ascii="Tahoma" w:hAnsi="Tahoma"/>
          <w:sz w:val="16"/>
        </w:rPr>
        <w:t xml:space="preserve">o napotitvi in ugotovitvah ter morebitnem ukrepanju javnega zdravstvenega zavoda, ki je opravil pregled zaposlenega in </w:t>
      </w:r>
    </w:p>
    <w:p w14:paraId="127E45A8" w14:textId="654A143F" w:rsidR="00DB5022" w:rsidRPr="00A140BB" w:rsidRDefault="00DB5022" w:rsidP="0052457F">
      <w:pPr>
        <w:keepNext/>
        <w:keepLines/>
        <w:numPr>
          <w:ilvl w:val="3"/>
          <w:numId w:val="14"/>
        </w:numPr>
        <w:tabs>
          <w:tab w:val="num" w:pos="1560"/>
        </w:tabs>
        <w:ind w:left="1560" w:hanging="284"/>
        <w:jc w:val="both"/>
        <w:rPr>
          <w:rFonts w:ascii="Tahoma" w:hAnsi="Tahoma"/>
          <w:sz w:val="16"/>
        </w:rPr>
      </w:pPr>
      <w:r w:rsidRPr="00A140BB">
        <w:rPr>
          <w:rFonts w:ascii="Tahoma" w:hAnsi="Tahoma"/>
          <w:sz w:val="16"/>
        </w:rPr>
        <w:t>predložiti  Potrdilo o pregledu osebe, ki pri delu prihaja v stik z živili (Priloga 1</w:t>
      </w:r>
      <w:r w:rsidR="00340B61" w:rsidRPr="00A140BB">
        <w:rPr>
          <w:rFonts w:ascii="Tahoma" w:hAnsi="Tahoma"/>
          <w:sz w:val="16"/>
        </w:rPr>
        <w:t>2</w:t>
      </w:r>
      <w:r w:rsidRPr="00A140BB">
        <w:rPr>
          <w:rFonts w:ascii="Tahoma" w:hAnsi="Tahoma"/>
          <w:sz w:val="16"/>
        </w:rPr>
        <w:t>.b).</w:t>
      </w:r>
    </w:p>
    <w:p w14:paraId="65F7B04B" w14:textId="5FCFBF14" w:rsidR="007126ED" w:rsidRPr="00A140BB" w:rsidRDefault="007126ED" w:rsidP="0052457F">
      <w:pPr>
        <w:keepNext/>
        <w:keepLines/>
        <w:tabs>
          <w:tab w:val="num" w:pos="2508"/>
        </w:tabs>
        <w:jc w:val="both"/>
        <w:rPr>
          <w:rFonts w:ascii="Tahoma" w:hAnsi="Tahoma"/>
          <w:sz w:val="16"/>
        </w:rPr>
      </w:pPr>
    </w:p>
    <w:p w14:paraId="3FE23CB4" w14:textId="77777777" w:rsidR="007126ED" w:rsidRPr="00A140BB" w:rsidRDefault="007126ED" w:rsidP="0052457F">
      <w:pPr>
        <w:keepNext/>
        <w:keepLines/>
        <w:tabs>
          <w:tab w:val="num" w:pos="2508"/>
        </w:tabs>
        <w:jc w:val="both"/>
        <w:rPr>
          <w:rFonts w:ascii="Tahoma" w:hAnsi="Tahoma"/>
          <w:sz w:val="16"/>
        </w:rPr>
      </w:pPr>
    </w:p>
    <w:p w14:paraId="16BF09C3" w14:textId="77777777" w:rsidR="007126ED" w:rsidRPr="00A140BB" w:rsidRDefault="007126ED" w:rsidP="0052457F">
      <w:pPr>
        <w:keepNext/>
        <w:keepLines/>
        <w:tabs>
          <w:tab w:val="num" w:pos="2508"/>
        </w:tabs>
        <w:ind w:left="1560"/>
        <w:jc w:val="both"/>
        <w:rPr>
          <w:rFonts w:ascii="Tahoma" w:hAnsi="Tahoma"/>
          <w:sz w:val="16"/>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7126ED" w:rsidRPr="00A140BB" w14:paraId="3D78061A" w14:textId="77777777" w:rsidTr="00C212DD">
        <w:trPr>
          <w:trHeight w:val="235"/>
        </w:trPr>
        <w:tc>
          <w:tcPr>
            <w:tcW w:w="3402" w:type="dxa"/>
            <w:tcBorders>
              <w:bottom w:val="single" w:sz="4" w:space="0" w:color="auto"/>
            </w:tcBorders>
          </w:tcPr>
          <w:p w14:paraId="6F40F569" w14:textId="77777777" w:rsidR="007126ED" w:rsidRPr="00A140BB" w:rsidRDefault="007126ED" w:rsidP="0052457F">
            <w:pPr>
              <w:keepNext/>
              <w:keepLines/>
              <w:jc w:val="both"/>
              <w:rPr>
                <w:rFonts w:ascii="Tahoma" w:hAnsi="Tahoma" w:cs="Tahoma"/>
                <w:snapToGrid w:val="0"/>
                <w:color w:val="000000"/>
              </w:rPr>
            </w:pPr>
          </w:p>
        </w:tc>
        <w:tc>
          <w:tcPr>
            <w:tcW w:w="2977" w:type="dxa"/>
          </w:tcPr>
          <w:p w14:paraId="2A13BAE0" w14:textId="77777777" w:rsidR="007126ED" w:rsidRPr="00A140BB" w:rsidRDefault="007126ED" w:rsidP="0052457F">
            <w:pPr>
              <w:keepNext/>
              <w:keepLines/>
              <w:jc w:val="center"/>
              <w:rPr>
                <w:rFonts w:ascii="Tahoma" w:hAnsi="Tahoma" w:cs="Tahoma"/>
                <w:snapToGrid w:val="0"/>
                <w:color w:val="000000"/>
              </w:rPr>
            </w:pPr>
          </w:p>
        </w:tc>
        <w:tc>
          <w:tcPr>
            <w:tcW w:w="2805" w:type="dxa"/>
            <w:tcBorders>
              <w:bottom w:val="single" w:sz="4" w:space="0" w:color="auto"/>
            </w:tcBorders>
          </w:tcPr>
          <w:p w14:paraId="51F4F56C" w14:textId="77777777" w:rsidR="007126ED" w:rsidRPr="00A140BB" w:rsidRDefault="007126ED" w:rsidP="0052457F">
            <w:pPr>
              <w:keepNext/>
              <w:keepLines/>
              <w:tabs>
                <w:tab w:val="left" w:pos="567"/>
                <w:tab w:val="num" w:pos="851"/>
                <w:tab w:val="left" w:pos="993"/>
              </w:tabs>
              <w:jc w:val="both"/>
              <w:rPr>
                <w:rFonts w:ascii="Tahoma" w:hAnsi="Tahoma" w:cs="Tahoma"/>
                <w:snapToGrid w:val="0"/>
                <w:color w:val="000000"/>
              </w:rPr>
            </w:pPr>
          </w:p>
        </w:tc>
      </w:tr>
      <w:tr w:rsidR="007126ED" w:rsidRPr="00A140BB" w14:paraId="4FF596A7" w14:textId="77777777" w:rsidTr="00C212DD">
        <w:trPr>
          <w:trHeight w:val="235"/>
        </w:trPr>
        <w:tc>
          <w:tcPr>
            <w:tcW w:w="3402" w:type="dxa"/>
            <w:tcBorders>
              <w:top w:val="single" w:sz="4" w:space="0" w:color="auto"/>
            </w:tcBorders>
          </w:tcPr>
          <w:p w14:paraId="408EF36E"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471D9096"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5440AB39"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4003C5A9" w14:textId="7B13B65D" w:rsidR="00DB5022" w:rsidRPr="00A140BB" w:rsidRDefault="00DB5022" w:rsidP="0052457F">
      <w:pPr>
        <w:keepNext/>
        <w:keepLines/>
        <w:jc w:val="both"/>
        <w:rPr>
          <w:rFonts w:ascii="Tahoma" w:hAnsi="Tahoma" w:cs="Tahoma"/>
          <w:b/>
        </w:rPr>
      </w:pPr>
    </w:p>
    <w:p w14:paraId="3E4802E6" w14:textId="6BA407CB" w:rsidR="007126ED" w:rsidRPr="00A140BB" w:rsidRDefault="007126ED" w:rsidP="0052457F">
      <w:pPr>
        <w:keepNext/>
        <w:keepLines/>
        <w:jc w:val="both"/>
        <w:rPr>
          <w:rFonts w:ascii="Tahoma" w:hAnsi="Tahoma" w:cs="Tahoma"/>
          <w:b/>
        </w:rPr>
      </w:pPr>
    </w:p>
    <w:p w14:paraId="0ECBF993" w14:textId="77777777" w:rsidR="007126ED" w:rsidRPr="00A140BB" w:rsidRDefault="007126ED" w:rsidP="0052457F">
      <w:pPr>
        <w:keepNext/>
        <w:keepLines/>
        <w:jc w:val="both"/>
        <w:rPr>
          <w:rFonts w:ascii="Tahoma" w:hAnsi="Tahoma" w:cs="Tahoma"/>
          <w:b/>
        </w:rPr>
      </w:pPr>
    </w:p>
    <w:p w14:paraId="65EA8E3A" w14:textId="77777777" w:rsidR="00E259EF" w:rsidRPr="00A140BB" w:rsidRDefault="00E259EF" w:rsidP="0052457F">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333"/>
        <w:gridCol w:w="851"/>
        <w:gridCol w:w="425"/>
      </w:tblGrid>
      <w:tr w:rsidR="00E259EF" w:rsidRPr="00A140BB" w14:paraId="4B63BC8A" w14:textId="77777777" w:rsidTr="00C212DD">
        <w:trPr>
          <w:trHeight w:val="289"/>
        </w:trPr>
        <w:tc>
          <w:tcPr>
            <w:tcW w:w="600" w:type="dxa"/>
            <w:tcBorders>
              <w:top w:val="single" w:sz="4" w:space="0" w:color="auto"/>
              <w:left w:val="single" w:sz="4" w:space="0" w:color="auto"/>
              <w:bottom w:val="single" w:sz="4" w:space="0" w:color="auto"/>
              <w:right w:val="nil"/>
            </w:tcBorders>
          </w:tcPr>
          <w:p w14:paraId="28E84F66" w14:textId="77777777" w:rsidR="00E259EF" w:rsidRPr="00A140BB" w:rsidRDefault="00E259EF" w:rsidP="0052457F">
            <w:pPr>
              <w:keepNext/>
              <w:keepLines/>
              <w:jc w:val="right"/>
              <w:rPr>
                <w:rFonts w:ascii="Tahoma" w:hAnsi="Tahoma"/>
              </w:rPr>
            </w:pPr>
          </w:p>
        </w:tc>
        <w:tc>
          <w:tcPr>
            <w:tcW w:w="7333" w:type="dxa"/>
            <w:tcBorders>
              <w:top w:val="single" w:sz="4" w:space="0" w:color="auto"/>
              <w:left w:val="nil"/>
              <w:bottom w:val="single" w:sz="4" w:space="0" w:color="auto"/>
              <w:right w:val="single" w:sz="4" w:space="0" w:color="808080"/>
            </w:tcBorders>
            <w:hideMark/>
          </w:tcPr>
          <w:p w14:paraId="733ACE66" w14:textId="77777777" w:rsidR="00E259EF" w:rsidRPr="00A140BB" w:rsidRDefault="00E259EF" w:rsidP="0052457F">
            <w:pPr>
              <w:keepNext/>
              <w:keepLines/>
              <w:rPr>
                <w:rFonts w:ascii="Tahoma" w:hAnsi="Tahoma"/>
              </w:rPr>
            </w:pPr>
            <w:r w:rsidRPr="00A140BB">
              <w:rPr>
                <w:rFonts w:ascii="Tahoma" w:hAnsi="Tahoma"/>
              </w:rPr>
              <w:t>SOGLASJE OSEBE K OBVEZNOSTI PRIJAVLJANJA BOLEZNI – velja za naročnika VKS</w:t>
            </w:r>
          </w:p>
        </w:tc>
        <w:tc>
          <w:tcPr>
            <w:tcW w:w="851" w:type="dxa"/>
            <w:tcBorders>
              <w:top w:val="single" w:sz="4" w:space="0" w:color="auto"/>
              <w:left w:val="single" w:sz="4" w:space="0" w:color="808080"/>
              <w:bottom w:val="single" w:sz="4" w:space="0" w:color="auto"/>
              <w:right w:val="nil"/>
            </w:tcBorders>
            <w:hideMark/>
          </w:tcPr>
          <w:p w14:paraId="320D10CC" w14:textId="77777777" w:rsidR="00E259EF" w:rsidRPr="00A140BB" w:rsidRDefault="00E259EF" w:rsidP="0052457F">
            <w:pPr>
              <w:keepNext/>
              <w:keepLines/>
              <w:rPr>
                <w:rFonts w:ascii="Tahoma" w:hAnsi="Tahoma"/>
                <w:b/>
              </w:rPr>
            </w:pPr>
            <w:r w:rsidRPr="00A140BB">
              <w:rPr>
                <w:rFonts w:ascii="Tahoma" w:hAnsi="Tahoma"/>
                <w:b/>
              </w:rPr>
              <w:t xml:space="preserve">Priloga </w:t>
            </w:r>
          </w:p>
        </w:tc>
        <w:tc>
          <w:tcPr>
            <w:tcW w:w="425" w:type="dxa"/>
            <w:tcBorders>
              <w:top w:val="single" w:sz="4" w:space="0" w:color="auto"/>
              <w:left w:val="nil"/>
              <w:bottom w:val="single" w:sz="4" w:space="0" w:color="auto"/>
              <w:right w:val="single" w:sz="4" w:space="0" w:color="auto"/>
            </w:tcBorders>
            <w:hideMark/>
          </w:tcPr>
          <w:p w14:paraId="3A4A31C2" w14:textId="25691E37" w:rsidR="00E259EF" w:rsidRPr="00A140BB" w:rsidRDefault="00E259EF" w:rsidP="0052457F">
            <w:pPr>
              <w:keepNext/>
              <w:keepLines/>
              <w:rPr>
                <w:rFonts w:ascii="Tahoma" w:hAnsi="Tahoma"/>
                <w:b/>
              </w:rPr>
            </w:pPr>
            <w:r w:rsidRPr="00A140BB">
              <w:rPr>
                <w:rFonts w:ascii="Tahoma" w:hAnsi="Tahoma"/>
                <w:b/>
              </w:rPr>
              <w:t>1</w:t>
            </w:r>
            <w:r w:rsidR="00340B61" w:rsidRPr="00A140BB">
              <w:rPr>
                <w:rFonts w:ascii="Tahoma" w:hAnsi="Tahoma"/>
                <w:b/>
              </w:rPr>
              <w:t>2</w:t>
            </w:r>
          </w:p>
        </w:tc>
      </w:tr>
    </w:tbl>
    <w:p w14:paraId="6361A702" w14:textId="3450D23E" w:rsidR="00E259EF" w:rsidRPr="00A140BB" w:rsidRDefault="00E259EF" w:rsidP="0052457F">
      <w:pPr>
        <w:keepNext/>
        <w:keepLines/>
        <w:tabs>
          <w:tab w:val="left" w:pos="567"/>
          <w:tab w:val="num" w:pos="851"/>
          <w:tab w:val="left" w:pos="993"/>
        </w:tabs>
        <w:jc w:val="both"/>
        <w:rPr>
          <w:rFonts w:ascii="Tahoma" w:hAnsi="Tahoma"/>
          <w:lang w:val="x-none"/>
        </w:rPr>
      </w:pPr>
    </w:p>
    <w:p w14:paraId="73E74628" w14:textId="0A7B6D69" w:rsidR="0026062A" w:rsidRPr="00A140BB" w:rsidRDefault="0026062A" w:rsidP="0052457F">
      <w:pPr>
        <w:keepNext/>
        <w:keepLines/>
        <w:tabs>
          <w:tab w:val="left" w:pos="567"/>
          <w:tab w:val="num" w:pos="851"/>
          <w:tab w:val="left" w:pos="993"/>
        </w:tabs>
        <w:jc w:val="both"/>
        <w:rPr>
          <w:rFonts w:ascii="Tahoma" w:hAnsi="Tahoma"/>
          <w:lang w:val="x-none"/>
        </w:rPr>
      </w:pPr>
    </w:p>
    <w:p w14:paraId="3C2118CE" w14:textId="77777777" w:rsidR="0026062A" w:rsidRPr="00A140BB" w:rsidRDefault="0026062A" w:rsidP="0052457F">
      <w:pPr>
        <w:keepNext/>
        <w:keepLines/>
        <w:tabs>
          <w:tab w:val="left" w:pos="567"/>
          <w:tab w:val="num" w:pos="851"/>
          <w:tab w:val="left" w:pos="993"/>
        </w:tabs>
        <w:jc w:val="both"/>
        <w:rPr>
          <w:rFonts w:ascii="Tahoma" w:hAnsi="Tahoma"/>
          <w:lang w:val="x-none"/>
        </w:rPr>
      </w:pPr>
    </w:p>
    <w:p w14:paraId="5CE601FD" w14:textId="77777777" w:rsidR="00DB5022" w:rsidRPr="00A140BB" w:rsidRDefault="00DB5022" w:rsidP="0052457F">
      <w:pPr>
        <w:keepNext/>
        <w:keepLines/>
        <w:jc w:val="center"/>
        <w:rPr>
          <w:rFonts w:ascii="Tahoma" w:hAnsi="Tahoma"/>
          <w:b/>
        </w:rPr>
      </w:pPr>
      <w:r w:rsidRPr="00A140BB">
        <w:rPr>
          <w:rFonts w:ascii="Tahoma" w:hAnsi="Tahoma"/>
          <w:b/>
        </w:rPr>
        <w:t>VZOREC</w:t>
      </w:r>
    </w:p>
    <w:p w14:paraId="7EE73D71" w14:textId="77777777" w:rsidR="00DB5022" w:rsidRPr="00A140BB" w:rsidRDefault="00DB5022" w:rsidP="0052457F">
      <w:pPr>
        <w:keepNext/>
        <w:keepLines/>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DB5022" w:rsidRPr="00A140BB" w14:paraId="0A1BEBAB" w14:textId="77777777" w:rsidTr="00B105BF">
        <w:trPr>
          <w:trHeight w:val="268"/>
        </w:trPr>
        <w:tc>
          <w:tcPr>
            <w:tcW w:w="2500" w:type="dxa"/>
          </w:tcPr>
          <w:p w14:paraId="082D25E5" w14:textId="77777777" w:rsidR="00DB5022" w:rsidRPr="00A140BB" w:rsidRDefault="00DB5022" w:rsidP="0052457F">
            <w:pPr>
              <w:keepNext/>
              <w:keepLines/>
              <w:tabs>
                <w:tab w:val="left" w:pos="708"/>
                <w:tab w:val="center" w:pos="4536"/>
                <w:tab w:val="right" w:pos="9072"/>
              </w:tabs>
              <w:rPr>
                <w:rFonts w:ascii="Tahoma" w:hAnsi="Tahoma" w:cs="Tahoma"/>
                <w:b/>
                <w:lang w:val="x-none"/>
              </w:rPr>
            </w:pPr>
            <w:r w:rsidRPr="00A140BB">
              <w:rPr>
                <w:rFonts w:ascii="Tahoma" w:hAnsi="Tahoma" w:cs="Tahoma"/>
                <w:b/>
                <w:lang w:val="x-none"/>
              </w:rPr>
              <w:t>PONUDNIK – NAZIV:</w:t>
            </w:r>
          </w:p>
          <w:p w14:paraId="47136FD3" w14:textId="77777777" w:rsidR="00DB5022" w:rsidRPr="00A140BB" w:rsidRDefault="00DB5022" w:rsidP="0052457F">
            <w:pPr>
              <w:keepNext/>
              <w:keepLines/>
              <w:tabs>
                <w:tab w:val="left" w:pos="708"/>
                <w:tab w:val="center" w:pos="4536"/>
                <w:tab w:val="right" w:pos="9072"/>
              </w:tabs>
              <w:rPr>
                <w:rFonts w:ascii="Tahoma" w:hAnsi="Tahoma" w:cs="Tahoma"/>
                <w:b/>
                <w:lang w:val="x-none"/>
              </w:rPr>
            </w:pPr>
          </w:p>
        </w:tc>
        <w:tc>
          <w:tcPr>
            <w:tcW w:w="6994" w:type="dxa"/>
            <w:tcBorders>
              <w:top w:val="nil"/>
              <w:left w:val="nil"/>
              <w:bottom w:val="single" w:sz="4" w:space="0" w:color="auto"/>
              <w:right w:val="nil"/>
            </w:tcBorders>
            <w:shd w:val="pct5" w:color="auto" w:fill="auto"/>
            <w:hideMark/>
          </w:tcPr>
          <w:p w14:paraId="4FB5BCE1" w14:textId="511A7AEF" w:rsidR="00DB5022" w:rsidRPr="00A140BB" w:rsidRDefault="00DB5022" w:rsidP="0052457F">
            <w:pPr>
              <w:keepNext/>
              <w:keepLines/>
              <w:tabs>
                <w:tab w:val="center" w:pos="4536"/>
                <w:tab w:val="right" w:pos="9072"/>
              </w:tabs>
              <w:rPr>
                <w:rFonts w:ascii="Tahoma" w:hAnsi="Tahoma" w:cs="Tahoma"/>
                <w:b/>
                <w:lang w:val="x-none"/>
              </w:rPr>
            </w:pPr>
            <w:r w:rsidRPr="00A140BB">
              <w:rPr>
                <w:rFonts w:ascii="Tahoma" w:hAnsi="Tahoma" w:cs="Tahoma"/>
                <w:b/>
                <w:lang w:val="x-none"/>
              </w:rPr>
              <w:t xml:space="preserve">  </w:t>
            </w:r>
          </w:p>
        </w:tc>
      </w:tr>
      <w:tr w:rsidR="00DB5022" w:rsidRPr="00A140BB" w14:paraId="4ADB15AF" w14:textId="77777777" w:rsidTr="00B105BF">
        <w:trPr>
          <w:trHeight w:val="153"/>
        </w:trPr>
        <w:tc>
          <w:tcPr>
            <w:tcW w:w="2500" w:type="dxa"/>
          </w:tcPr>
          <w:p w14:paraId="6C2CB01F" w14:textId="77777777" w:rsidR="00DB5022" w:rsidRPr="00A140BB" w:rsidRDefault="00DB5022" w:rsidP="0052457F">
            <w:pPr>
              <w:keepNext/>
              <w:keepLines/>
              <w:tabs>
                <w:tab w:val="left" w:pos="708"/>
                <w:tab w:val="center" w:pos="4536"/>
                <w:tab w:val="right" w:pos="9072"/>
              </w:tabs>
              <w:rPr>
                <w:rFonts w:ascii="Tahoma" w:hAnsi="Tahoma" w:cs="Tahoma"/>
                <w:b/>
                <w:lang w:val="x-none"/>
              </w:rPr>
            </w:pPr>
          </w:p>
        </w:tc>
        <w:tc>
          <w:tcPr>
            <w:tcW w:w="6994" w:type="dxa"/>
          </w:tcPr>
          <w:p w14:paraId="096D8D86" w14:textId="77777777" w:rsidR="00DB5022" w:rsidRPr="00A140BB" w:rsidRDefault="00DB5022" w:rsidP="0052457F">
            <w:pPr>
              <w:keepNext/>
              <w:keepLines/>
              <w:tabs>
                <w:tab w:val="left" w:pos="708"/>
                <w:tab w:val="center" w:pos="4536"/>
                <w:tab w:val="right" w:pos="9072"/>
              </w:tabs>
              <w:rPr>
                <w:rFonts w:ascii="Tahoma" w:hAnsi="Tahoma" w:cs="Tahoma"/>
                <w:b/>
                <w:lang w:val="x-none"/>
              </w:rPr>
            </w:pPr>
          </w:p>
        </w:tc>
      </w:tr>
      <w:tr w:rsidR="00DB5022" w:rsidRPr="00A140BB" w14:paraId="6BBDDB9B" w14:textId="77777777" w:rsidTr="00B105BF">
        <w:trPr>
          <w:trHeight w:val="266"/>
        </w:trPr>
        <w:tc>
          <w:tcPr>
            <w:tcW w:w="2500" w:type="dxa"/>
          </w:tcPr>
          <w:p w14:paraId="51DBC9C4" w14:textId="77777777" w:rsidR="00DB5022" w:rsidRPr="00A140BB" w:rsidRDefault="00DB5022" w:rsidP="0052457F">
            <w:pPr>
              <w:keepNext/>
              <w:keepLines/>
              <w:tabs>
                <w:tab w:val="left" w:pos="708"/>
                <w:tab w:val="center" w:pos="4536"/>
                <w:tab w:val="right" w:pos="9072"/>
              </w:tabs>
              <w:rPr>
                <w:rFonts w:ascii="Tahoma" w:hAnsi="Tahoma" w:cs="Tahoma"/>
                <w:b/>
                <w:lang w:val="x-none"/>
              </w:rPr>
            </w:pPr>
            <w:r w:rsidRPr="00A140BB">
              <w:rPr>
                <w:rFonts w:ascii="Tahoma" w:hAnsi="Tahoma" w:cs="Tahoma"/>
                <w:b/>
                <w:lang w:val="x-none"/>
              </w:rPr>
              <w:t>NASLOV:</w:t>
            </w:r>
          </w:p>
          <w:p w14:paraId="77D85352" w14:textId="77777777" w:rsidR="00DB5022" w:rsidRPr="00A140BB" w:rsidRDefault="00DB5022" w:rsidP="0052457F">
            <w:pPr>
              <w:keepNext/>
              <w:keepLines/>
              <w:tabs>
                <w:tab w:val="left" w:pos="708"/>
                <w:tab w:val="center" w:pos="4536"/>
                <w:tab w:val="right" w:pos="9072"/>
              </w:tabs>
              <w:rPr>
                <w:rFonts w:ascii="Tahoma" w:hAnsi="Tahoma" w:cs="Tahoma"/>
                <w:b/>
                <w:lang w:val="x-none"/>
              </w:rPr>
            </w:pPr>
          </w:p>
        </w:tc>
        <w:tc>
          <w:tcPr>
            <w:tcW w:w="6994" w:type="dxa"/>
            <w:tcBorders>
              <w:top w:val="nil"/>
              <w:left w:val="nil"/>
              <w:bottom w:val="single" w:sz="4" w:space="0" w:color="auto"/>
              <w:right w:val="nil"/>
            </w:tcBorders>
            <w:shd w:val="pct5" w:color="auto" w:fill="auto"/>
          </w:tcPr>
          <w:p w14:paraId="410158F1" w14:textId="77777777" w:rsidR="00DB5022" w:rsidRPr="00A140BB" w:rsidRDefault="00DB5022" w:rsidP="0052457F">
            <w:pPr>
              <w:keepNext/>
              <w:keepLines/>
              <w:tabs>
                <w:tab w:val="left" w:pos="708"/>
                <w:tab w:val="center" w:pos="4536"/>
                <w:tab w:val="right" w:pos="9072"/>
              </w:tabs>
              <w:rPr>
                <w:rFonts w:ascii="Tahoma" w:hAnsi="Tahoma" w:cs="Tahoma"/>
                <w:b/>
                <w:lang w:val="x-none"/>
              </w:rPr>
            </w:pPr>
          </w:p>
        </w:tc>
      </w:tr>
    </w:tbl>
    <w:p w14:paraId="6D9EC324" w14:textId="77777777" w:rsidR="00DB5022" w:rsidRPr="00A140BB" w:rsidRDefault="00DB5022" w:rsidP="0052457F">
      <w:pPr>
        <w:keepNext/>
        <w:keepLines/>
        <w:jc w:val="center"/>
        <w:rPr>
          <w:rFonts w:ascii="Tahoma" w:hAnsi="Tahoma" w:cs="Tahoma"/>
          <w:lang w:val="x-none"/>
        </w:rPr>
      </w:pPr>
    </w:p>
    <w:p w14:paraId="7EB12367" w14:textId="77777777" w:rsidR="00DB5022" w:rsidRPr="00A140BB" w:rsidRDefault="00DB5022" w:rsidP="0052457F">
      <w:pPr>
        <w:keepNext/>
        <w:keepLines/>
        <w:jc w:val="center"/>
        <w:rPr>
          <w:rFonts w:ascii="Tahoma" w:hAnsi="Tahoma" w:cs="Tahoma"/>
          <w:lang w:val="x-none"/>
        </w:rPr>
      </w:pPr>
    </w:p>
    <w:p w14:paraId="6CA812D6" w14:textId="77777777" w:rsidR="00DB5022" w:rsidRPr="00A140BB" w:rsidRDefault="00DB5022" w:rsidP="0052457F">
      <w:pPr>
        <w:keepNext/>
        <w:keepLines/>
        <w:jc w:val="center"/>
        <w:rPr>
          <w:rFonts w:ascii="Tahoma" w:hAnsi="Tahoma" w:cs="Tahoma"/>
          <w:b/>
          <w:lang w:val="x-none"/>
        </w:rPr>
      </w:pPr>
      <w:r w:rsidRPr="00A140BB">
        <w:rPr>
          <w:rFonts w:ascii="Tahoma" w:hAnsi="Tahoma" w:cs="Tahoma"/>
          <w:b/>
          <w:lang w:val="x-none"/>
        </w:rPr>
        <w:t xml:space="preserve">SOGLASJE OSEBE K OBVEZNOSTI PRIJAVLJANJA BOLEZNI, KI SE LAHKO </w:t>
      </w:r>
    </w:p>
    <w:p w14:paraId="06E795A8" w14:textId="77777777" w:rsidR="00DB5022" w:rsidRPr="00A140BB" w:rsidRDefault="00DB5022" w:rsidP="0052457F">
      <w:pPr>
        <w:keepNext/>
        <w:keepLines/>
        <w:jc w:val="center"/>
        <w:rPr>
          <w:rFonts w:ascii="Tahoma" w:hAnsi="Tahoma" w:cs="Tahoma"/>
          <w:b/>
          <w:lang w:val="x-none"/>
        </w:rPr>
      </w:pPr>
      <w:r w:rsidRPr="00A140BB">
        <w:rPr>
          <w:rFonts w:ascii="Tahoma" w:hAnsi="Tahoma" w:cs="Tahoma"/>
          <w:b/>
          <w:lang w:val="x-none"/>
        </w:rPr>
        <w:t>PRENAŠAJO Z DELOM</w:t>
      </w:r>
    </w:p>
    <w:p w14:paraId="7D64EF85" w14:textId="77777777" w:rsidR="00DB5022" w:rsidRPr="00A140BB" w:rsidRDefault="00DB5022" w:rsidP="0052457F">
      <w:pPr>
        <w:keepNext/>
        <w:keepLines/>
        <w:jc w:val="center"/>
        <w:rPr>
          <w:rFonts w:ascii="Tahoma" w:hAnsi="Tahoma" w:cs="Tahoma"/>
        </w:rPr>
      </w:pPr>
    </w:p>
    <w:p w14:paraId="2445C8F0" w14:textId="77777777" w:rsidR="00DB5022" w:rsidRPr="00A140BB" w:rsidRDefault="00DB5022" w:rsidP="0052457F">
      <w:pPr>
        <w:keepNext/>
        <w:keepLines/>
        <w:rPr>
          <w:rFonts w:ascii="Tahoma" w:hAnsi="Tahoma" w:cs="Tahoma"/>
        </w:rPr>
      </w:pPr>
    </w:p>
    <w:p w14:paraId="243A7056" w14:textId="77777777" w:rsidR="00DB5022" w:rsidRPr="00A140BB" w:rsidRDefault="00DB5022" w:rsidP="0052457F">
      <w:pPr>
        <w:keepNext/>
        <w:keepLines/>
        <w:ind w:right="-2"/>
        <w:jc w:val="both"/>
        <w:rPr>
          <w:rFonts w:ascii="Tahoma" w:hAnsi="Tahoma" w:cs="Tahoma"/>
          <w:b/>
          <w:lang w:val="x-none"/>
        </w:rPr>
      </w:pPr>
      <w:r w:rsidRPr="00A140BB">
        <w:rPr>
          <w:rFonts w:ascii="Tahoma" w:hAnsi="Tahoma" w:cs="Tahoma"/>
          <w:b/>
          <w:lang w:val="x-none"/>
        </w:rPr>
        <w:t>Podpisani _________________________________ soglašam, da bom takoj obvestil nosilca živilske dejavnosti naročnika ter, če bo potrebno, opravil zdravstvene preglede in/ali prenehal z delom v primeru naslednjih zdravstvenih težav:</w:t>
      </w:r>
    </w:p>
    <w:p w14:paraId="70F46237" w14:textId="77777777" w:rsidR="00DB5022" w:rsidRPr="00A140BB" w:rsidRDefault="00DB5022" w:rsidP="0052457F">
      <w:pPr>
        <w:keepNext/>
        <w:keepLines/>
        <w:jc w:val="both"/>
        <w:rPr>
          <w:rFonts w:ascii="Tahoma" w:hAnsi="Tahoma" w:cs="Tahoma"/>
        </w:rPr>
      </w:pPr>
    </w:p>
    <w:p w14:paraId="6A68C30D" w14:textId="77777777" w:rsidR="00DB5022" w:rsidRPr="00A140BB" w:rsidRDefault="00DB5022" w:rsidP="0052457F">
      <w:pPr>
        <w:keepNext/>
        <w:keepLines/>
        <w:numPr>
          <w:ilvl w:val="0"/>
          <w:numId w:val="26"/>
        </w:numPr>
        <w:jc w:val="both"/>
        <w:rPr>
          <w:rFonts w:ascii="Tahoma" w:hAnsi="Tahoma" w:cs="Tahoma"/>
        </w:rPr>
      </w:pPr>
      <w:r w:rsidRPr="00A140BB">
        <w:rPr>
          <w:rFonts w:ascii="Tahoma" w:hAnsi="Tahoma" w:cs="Tahoma"/>
        </w:rPr>
        <w:t>V vsakem primeru:</w:t>
      </w:r>
    </w:p>
    <w:p w14:paraId="500FB94A" w14:textId="77777777" w:rsidR="00DB5022" w:rsidRPr="00A140BB" w:rsidRDefault="00DB5022" w:rsidP="0052457F">
      <w:pPr>
        <w:keepNext/>
        <w:keepLines/>
        <w:numPr>
          <w:ilvl w:val="0"/>
          <w:numId w:val="11"/>
        </w:numPr>
        <w:jc w:val="both"/>
        <w:rPr>
          <w:rFonts w:ascii="Tahoma" w:hAnsi="Tahoma" w:cs="Tahoma"/>
        </w:rPr>
      </w:pPr>
      <w:r w:rsidRPr="00A140BB">
        <w:rPr>
          <w:rFonts w:ascii="Tahoma" w:hAnsi="Tahoma" w:cs="Tahoma"/>
        </w:rPr>
        <w:t>bruhanje;</w:t>
      </w:r>
    </w:p>
    <w:p w14:paraId="0644377C" w14:textId="77777777" w:rsidR="00DB5022" w:rsidRPr="00A140BB" w:rsidRDefault="00DB5022" w:rsidP="0052457F">
      <w:pPr>
        <w:keepNext/>
        <w:keepLines/>
        <w:numPr>
          <w:ilvl w:val="0"/>
          <w:numId w:val="11"/>
        </w:numPr>
        <w:jc w:val="both"/>
        <w:rPr>
          <w:rFonts w:ascii="Tahoma" w:hAnsi="Tahoma" w:cs="Tahoma"/>
        </w:rPr>
      </w:pPr>
      <w:r w:rsidRPr="00A140BB">
        <w:rPr>
          <w:rFonts w:ascii="Tahoma" w:hAnsi="Tahoma" w:cs="Tahoma"/>
        </w:rPr>
        <w:t>driske;</w:t>
      </w:r>
    </w:p>
    <w:p w14:paraId="02113D3C" w14:textId="77777777" w:rsidR="00DB5022" w:rsidRPr="00A140BB" w:rsidRDefault="00DB5022" w:rsidP="0052457F">
      <w:pPr>
        <w:keepNext/>
        <w:keepLines/>
        <w:numPr>
          <w:ilvl w:val="0"/>
          <w:numId w:val="11"/>
        </w:numPr>
        <w:jc w:val="both"/>
        <w:rPr>
          <w:rFonts w:ascii="Tahoma" w:hAnsi="Tahoma" w:cs="Tahoma"/>
        </w:rPr>
      </w:pPr>
      <w:r w:rsidRPr="00A140BB">
        <w:rPr>
          <w:rFonts w:ascii="Tahoma" w:hAnsi="Tahoma" w:cs="Tahoma"/>
        </w:rPr>
        <w:t xml:space="preserve">gnojnih sprememb na koži (ognojki, gnojne </w:t>
      </w:r>
      <w:proofErr w:type="spellStart"/>
      <w:r w:rsidRPr="00A140BB">
        <w:rPr>
          <w:rFonts w:ascii="Tahoma" w:hAnsi="Tahoma" w:cs="Tahoma"/>
        </w:rPr>
        <w:t>rane,turi</w:t>
      </w:r>
      <w:proofErr w:type="spellEnd"/>
      <w:r w:rsidRPr="00A140BB">
        <w:rPr>
          <w:rFonts w:ascii="Tahoma" w:hAnsi="Tahoma" w:cs="Tahoma"/>
        </w:rPr>
        <w:t xml:space="preserve"> itd.);</w:t>
      </w:r>
    </w:p>
    <w:p w14:paraId="6A66C836" w14:textId="77777777" w:rsidR="00DB5022" w:rsidRPr="00A140BB" w:rsidRDefault="00DB5022" w:rsidP="0052457F">
      <w:pPr>
        <w:keepNext/>
        <w:keepLines/>
        <w:numPr>
          <w:ilvl w:val="0"/>
          <w:numId w:val="11"/>
        </w:numPr>
        <w:jc w:val="both"/>
        <w:rPr>
          <w:rFonts w:ascii="Tahoma" w:hAnsi="Tahoma" w:cs="Tahoma"/>
        </w:rPr>
      </w:pPr>
      <w:r w:rsidRPr="00A140BB">
        <w:rPr>
          <w:rFonts w:ascii="Tahoma" w:hAnsi="Tahoma" w:cs="Tahoma"/>
        </w:rPr>
        <w:t>izcedka iz ušes, nosu.</w:t>
      </w:r>
    </w:p>
    <w:p w14:paraId="041BC046" w14:textId="77777777" w:rsidR="00DB5022" w:rsidRPr="00A140BB" w:rsidRDefault="00DB5022" w:rsidP="0052457F">
      <w:pPr>
        <w:keepNext/>
        <w:keepLines/>
        <w:jc w:val="both"/>
        <w:rPr>
          <w:rFonts w:ascii="Tahoma" w:hAnsi="Tahoma" w:cs="Tahoma"/>
        </w:rPr>
      </w:pPr>
    </w:p>
    <w:p w14:paraId="37AC0330" w14:textId="77777777" w:rsidR="00DB5022" w:rsidRPr="00A140BB" w:rsidRDefault="00DB5022" w:rsidP="0052457F">
      <w:pPr>
        <w:keepNext/>
        <w:keepLines/>
        <w:numPr>
          <w:ilvl w:val="0"/>
          <w:numId w:val="26"/>
        </w:numPr>
        <w:jc w:val="both"/>
        <w:rPr>
          <w:rFonts w:ascii="Tahoma" w:hAnsi="Tahoma" w:cs="Tahoma"/>
        </w:rPr>
      </w:pPr>
      <w:r w:rsidRPr="00A140BB">
        <w:rPr>
          <w:rFonts w:ascii="Tahoma" w:hAnsi="Tahoma" w:cs="Tahoma"/>
        </w:rPr>
        <w:t>Vsakokrat po preboleli nalezljivi bolezni, pred vrnitvijo na delo.</w:t>
      </w:r>
    </w:p>
    <w:p w14:paraId="5D032665" w14:textId="77777777" w:rsidR="00DB5022" w:rsidRPr="00A140BB" w:rsidRDefault="00DB5022" w:rsidP="0052457F">
      <w:pPr>
        <w:keepNext/>
        <w:keepLines/>
        <w:jc w:val="both"/>
        <w:rPr>
          <w:rFonts w:ascii="Tahoma" w:hAnsi="Tahoma" w:cs="Tahoma"/>
        </w:rPr>
      </w:pPr>
    </w:p>
    <w:p w14:paraId="5CE4E85A" w14:textId="77777777" w:rsidR="00DB5022" w:rsidRPr="00A140BB" w:rsidRDefault="00DB5022" w:rsidP="0052457F">
      <w:pPr>
        <w:keepNext/>
        <w:keepLines/>
        <w:numPr>
          <w:ilvl w:val="0"/>
          <w:numId w:val="26"/>
        </w:numPr>
        <w:jc w:val="both"/>
        <w:rPr>
          <w:rFonts w:ascii="Tahoma" w:hAnsi="Tahoma" w:cs="Tahoma"/>
        </w:rPr>
      </w:pPr>
      <w:r w:rsidRPr="00A140BB">
        <w:rPr>
          <w:rFonts w:ascii="Tahoma" w:hAnsi="Tahoma" w:cs="Tahoma"/>
        </w:rPr>
        <w:t>V primeru pojava driske in/ali bruhanja v družini.</w:t>
      </w:r>
    </w:p>
    <w:p w14:paraId="54B2A19B" w14:textId="77777777" w:rsidR="00DB5022" w:rsidRPr="00A140BB" w:rsidRDefault="00DB5022" w:rsidP="0052457F">
      <w:pPr>
        <w:keepNext/>
        <w:keepLines/>
        <w:jc w:val="both"/>
        <w:rPr>
          <w:rFonts w:ascii="Tahoma" w:hAnsi="Tahoma" w:cs="Tahoma"/>
        </w:rPr>
      </w:pPr>
    </w:p>
    <w:p w14:paraId="63EE9A23" w14:textId="77777777" w:rsidR="00DB5022" w:rsidRPr="00A140BB" w:rsidRDefault="00DB5022" w:rsidP="0052457F">
      <w:pPr>
        <w:keepNext/>
        <w:keepLines/>
        <w:numPr>
          <w:ilvl w:val="0"/>
          <w:numId w:val="26"/>
        </w:numPr>
        <w:jc w:val="both"/>
        <w:rPr>
          <w:rFonts w:ascii="Tahoma" w:hAnsi="Tahoma" w:cs="Tahoma"/>
        </w:rPr>
      </w:pPr>
      <w:r w:rsidRPr="00A140BB">
        <w:rPr>
          <w:rFonts w:ascii="Tahoma" w:hAnsi="Tahoma" w:cs="Tahoma"/>
        </w:rPr>
        <w:t xml:space="preserve">Po vrnitvi na delo, po daljši odsotnosti, če sem v tem času prebolel drisko ali sem bruhal ali je kdorkoli iz skupine ljudi, s katerimi sem bil v stiku, prebolel drisko ali je bruhal. </w:t>
      </w:r>
    </w:p>
    <w:p w14:paraId="539C20F5" w14:textId="77777777" w:rsidR="00DB5022" w:rsidRPr="00A140BB" w:rsidRDefault="00DB5022" w:rsidP="0052457F">
      <w:pPr>
        <w:keepNext/>
        <w:keepLines/>
        <w:jc w:val="both"/>
        <w:rPr>
          <w:rFonts w:ascii="Tahoma" w:hAnsi="Tahoma" w:cs="Tahoma"/>
        </w:rPr>
      </w:pPr>
    </w:p>
    <w:p w14:paraId="27A93497" w14:textId="77777777" w:rsidR="00DB5022" w:rsidRPr="00A140BB" w:rsidRDefault="00DB5022" w:rsidP="0052457F">
      <w:pPr>
        <w:keepNext/>
        <w:keepLines/>
        <w:jc w:val="both"/>
        <w:rPr>
          <w:rFonts w:ascii="Tahoma" w:hAnsi="Tahoma" w:cs="Tahoma"/>
        </w:rPr>
      </w:pPr>
    </w:p>
    <w:p w14:paraId="215359AD" w14:textId="77777777" w:rsidR="00DB5022" w:rsidRPr="00A140BB" w:rsidRDefault="00DB5022" w:rsidP="0052457F">
      <w:pPr>
        <w:keepNext/>
        <w:keepLines/>
        <w:ind w:firstLine="360"/>
        <w:jc w:val="both"/>
        <w:rPr>
          <w:rFonts w:ascii="Tahoma" w:hAnsi="Tahoma" w:cs="Tahoma"/>
        </w:rPr>
      </w:pPr>
      <w:r w:rsidRPr="00A140BB">
        <w:rPr>
          <w:rFonts w:ascii="Tahoma" w:hAnsi="Tahoma" w:cs="Tahoma"/>
        </w:rPr>
        <w:t xml:space="preserve">Podpis osebe:                                                                     Datum:  </w:t>
      </w:r>
    </w:p>
    <w:p w14:paraId="15A40D01" w14:textId="77777777" w:rsidR="00DB5022" w:rsidRPr="00A140BB" w:rsidRDefault="00DB5022" w:rsidP="0052457F">
      <w:pPr>
        <w:keepNext/>
        <w:keepLines/>
        <w:jc w:val="both"/>
        <w:rPr>
          <w:rFonts w:ascii="Tahoma" w:hAnsi="Tahoma"/>
          <w:lang w:val="x-none"/>
        </w:rPr>
      </w:pPr>
    </w:p>
    <w:p w14:paraId="519399F5" w14:textId="77777777" w:rsidR="00DB5022" w:rsidRPr="00A140BB" w:rsidRDefault="00DB5022" w:rsidP="0052457F">
      <w:pPr>
        <w:keepNext/>
        <w:keepLines/>
        <w:rPr>
          <w:rFonts w:ascii="Tahoma" w:hAnsi="Tahoma"/>
        </w:rPr>
      </w:pPr>
    </w:p>
    <w:p w14:paraId="2686277E" w14:textId="77777777" w:rsidR="00DB5022" w:rsidRPr="00A140BB" w:rsidRDefault="00DB5022" w:rsidP="0052457F">
      <w:pPr>
        <w:keepNext/>
        <w:keepLines/>
        <w:rPr>
          <w:rFonts w:ascii="Tahoma" w:hAnsi="Tahoma"/>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7126ED" w:rsidRPr="00A140BB" w14:paraId="7852D635" w14:textId="77777777" w:rsidTr="00C212DD">
        <w:trPr>
          <w:trHeight w:val="235"/>
        </w:trPr>
        <w:tc>
          <w:tcPr>
            <w:tcW w:w="3402" w:type="dxa"/>
            <w:tcBorders>
              <w:bottom w:val="single" w:sz="4" w:space="0" w:color="auto"/>
            </w:tcBorders>
          </w:tcPr>
          <w:p w14:paraId="1265F3AB" w14:textId="77777777" w:rsidR="007126ED" w:rsidRPr="00A140BB" w:rsidRDefault="007126ED" w:rsidP="0052457F">
            <w:pPr>
              <w:keepNext/>
              <w:keepLines/>
              <w:jc w:val="both"/>
              <w:rPr>
                <w:rFonts w:ascii="Tahoma" w:hAnsi="Tahoma" w:cs="Tahoma"/>
                <w:snapToGrid w:val="0"/>
                <w:color w:val="000000"/>
              </w:rPr>
            </w:pPr>
          </w:p>
        </w:tc>
        <w:tc>
          <w:tcPr>
            <w:tcW w:w="2977" w:type="dxa"/>
          </w:tcPr>
          <w:p w14:paraId="6C4193B3" w14:textId="77777777" w:rsidR="007126ED" w:rsidRPr="00A140BB" w:rsidRDefault="007126ED" w:rsidP="0052457F">
            <w:pPr>
              <w:keepNext/>
              <w:keepLines/>
              <w:jc w:val="center"/>
              <w:rPr>
                <w:rFonts w:ascii="Tahoma" w:hAnsi="Tahoma" w:cs="Tahoma"/>
                <w:snapToGrid w:val="0"/>
                <w:color w:val="000000"/>
              </w:rPr>
            </w:pPr>
          </w:p>
        </w:tc>
        <w:tc>
          <w:tcPr>
            <w:tcW w:w="2805" w:type="dxa"/>
            <w:tcBorders>
              <w:bottom w:val="single" w:sz="4" w:space="0" w:color="auto"/>
            </w:tcBorders>
          </w:tcPr>
          <w:p w14:paraId="2ACC3D27" w14:textId="77777777" w:rsidR="007126ED" w:rsidRPr="00A140BB" w:rsidRDefault="007126ED" w:rsidP="0052457F">
            <w:pPr>
              <w:keepNext/>
              <w:keepLines/>
              <w:tabs>
                <w:tab w:val="left" w:pos="567"/>
                <w:tab w:val="num" w:pos="851"/>
                <w:tab w:val="left" w:pos="993"/>
              </w:tabs>
              <w:jc w:val="both"/>
              <w:rPr>
                <w:rFonts w:ascii="Tahoma" w:hAnsi="Tahoma" w:cs="Tahoma"/>
                <w:snapToGrid w:val="0"/>
                <w:color w:val="000000"/>
              </w:rPr>
            </w:pPr>
          </w:p>
        </w:tc>
      </w:tr>
      <w:tr w:rsidR="007126ED" w:rsidRPr="00A140BB" w14:paraId="77ADE57E" w14:textId="77777777" w:rsidTr="00C212DD">
        <w:trPr>
          <w:trHeight w:val="235"/>
        </w:trPr>
        <w:tc>
          <w:tcPr>
            <w:tcW w:w="3402" w:type="dxa"/>
            <w:tcBorders>
              <w:top w:val="single" w:sz="4" w:space="0" w:color="auto"/>
            </w:tcBorders>
          </w:tcPr>
          <w:p w14:paraId="1CF0B5AE"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59768297"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327CC568"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03A5DE4D" w14:textId="77777777" w:rsidR="00DB5022" w:rsidRPr="00A140BB" w:rsidRDefault="00DB5022" w:rsidP="0052457F">
      <w:pPr>
        <w:keepNext/>
        <w:keepLines/>
        <w:rPr>
          <w:rFonts w:ascii="Tahoma" w:hAnsi="Tahoma"/>
        </w:rPr>
      </w:pPr>
    </w:p>
    <w:p w14:paraId="0D4DD511" w14:textId="77777777" w:rsidR="00DB5022" w:rsidRPr="00A140BB" w:rsidRDefault="00DB5022" w:rsidP="0052457F">
      <w:pPr>
        <w:keepNext/>
        <w:keepLines/>
        <w:rPr>
          <w:rFonts w:ascii="Tahoma" w:hAnsi="Tahoma"/>
        </w:rPr>
      </w:pPr>
    </w:p>
    <w:p w14:paraId="7DF39D47" w14:textId="77777777" w:rsidR="00DB5022" w:rsidRPr="00A140BB" w:rsidRDefault="00DB5022" w:rsidP="0052457F">
      <w:pPr>
        <w:keepNext/>
        <w:keepLines/>
        <w:rPr>
          <w:rFonts w:ascii="Tahoma" w:hAnsi="Tahoma"/>
        </w:rPr>
      </w:pPr>
    </w:p>
    <w:p w14:paraId="05E59E2A" w14:textId="77777777" w:rsidR="00DB5022" w:rsidRPr="00A140BB" w:rsidRDefault="00DB5022" w:rsidP="0052457F">
      <w:pPr>
        <w:keepNext/>
        <w:keepLines/>
        <w:rPr>
          <w:rFonts w:ascii="Tahoma" w:hAnsi="Tahoma"/>
        </w:rPr>
      </w:pPr>
    </w:p>
    <w:p w14:paraId="00F610AF" w14:textId="77777777" w:rsidR="00DB5022" w:rsidRPr="00A140BB" w:rsidRDefault="00DB5022" w:rsidP="0052457F">
      <w:pPr>
        <w:keepNext/>
        <w:keepLines/>
        <w:rPr>
          <w:rFonts w:ascii="Tahoma" w:hAnsi="Tahoma"/>
        </w:rPr>
      </w:pPr>
    </w:p>
    <w:p w14:paraId="7AEAA9A4" w14:textId="7C0F1E79" w:rsidR="00340B61" w:rsidRPr="00A140BB" w:rsidRDefault="00340B61" w:rsidP="0052457F">
      <w:pPr>
        <w:keepNext/>
        <w:keepLines/>
        <w:rPr>
          <w:rFonts w:ascii="Tahoma" w:hAnsi="Tahoma"/>
        </w:rPr>
      </w:pPr>
      <w:r w:rsidRPr="00A140BB">
        <w:rPr>
          <w:rFonts w:ascii="Tahoma" w:hAnsi="Tahoma"/>
        </w:rPr>
        <w:br w:type="page"/>
      </w:r>
    </w:p>
    <w:p w14:paraId="6B10F32D" w14:textId="77777777" w:rsidR="00DB5022" w:rsidRPr="00A140BB" w:rsidRDefault="00DB5022" w:rsidP="0052457F">
      <w:pPr>
        <w:keepNext/>
        <w:keepLines/>
        <w:rPr>
          <w:rFonts w:ascii="Tahoma" w:hAnsi="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333"/>
        <w:gridCol w:w="709"/>
        <w:gridCol w:w="567"/>
      </w:tblGrid>
      <w:tr w:rsidR="0026062A" w:rsidRPr="00A140BB" w14:paraId="6FA79CBB" w14:textId="77777777" w:rsidTr="00C212DD">
        <w:trPr>
          <w:trHeight w:val="289"/>
        </w:trPr>
        <w:tc>
          <w:tcPr>
            <w:tcW w:w="600" w:type="dxa"/>
            <w:tcBorders>
              <w:top w:val="single" w:sz="4" w:space="0" w:color="auto"/>
              <w:left w:val="single" w:sz="4" w:space="0" w:color="auto"/>
              <w:bottom w:val="single" w:sz="4" w:space="0" w:color="auto"/>
              <w:right w:val="nil"/>
            </w:tcBorders>
          </w:tcPr>
          <w:p w14:paraId="01FD962A" w14:textId="77777777" w:rsidR="0026062A" w:rsidRPr="00A140BB" w:rsidRDefault="0026062A" w:rsidP="0052457F">
            <w:pPr>
              <w:keepNext/>
              <w:keepLines/>
              <w:jc w:val="right"/>
              <w:rPr>
                <w:rFonts w:ascii="Tahoma" w:hAnsi="Tahoma"/>
              </w:rPr>
            </w:pPr>
          </w:p>
        </w:tc>
        <w:tc>
          <w:tcPr>
            <w:tcW w:w="7333" w:type="dxa"/>
            <w:tcBorders>
              <w:top w:val="single" w:sz="4" w:space="0" w:color="auto"/>
              <w:left w:val="nil"/>
              <w:bottom w:val="single" w:sz="4" w:space="0" w:color="auto"/>
              <w:right w:val="single" w:sz="4" w:space="0" w:color="auto"/>
            </w:tcBorders>
            <w:hideMark/>
          </w:tcPr>
          <w:p w14:paraId="78767443" w14:textId="6F10E641" w:rsidR="0026062A" w:rsidRPr="00A140BB" w:rsidRDefault="0026062A" w:rsidP="0052457F">
            <w:pPr>
              <w:keepNext/>
              <w:keepLines/>
              <w:rPr>
                <w:rFonts w:ascii="Tahoma" w:hAnsi="Tahoma"/>
              </w:rPr>
            </w:pPr>
            <w:r w:rsidRPr="00A140BB">
              <w:rPr>
                <w:rFonts w:ascii="Tahoma" w:hAnsi="Tahoma"/>
              </w:rPr>
              <w:t>INDIVIDUALNA IZJAVA O BOLEZENSKIH ZNAKIH – velja za naročnika VKS</w:t>
            </w:r>
          </w:p>
        </w:tc>
        <w:tc>
          <w:tcPr>
            <w:tcW w:w="709" w:type="dxa"/>
            <w:tcBorders>
              <w:top w:val="single" w:sz="4" w:space="0" w:color="auto"/>
              <w:left w:val="single" w:sz="4" w:space="0" w:color="auto"/>
              <w:bottom w:val="single" w:sz="4" w:space="0" w:color="auto"/>
              <w:right w:val="nil"/>
            </w:tcBorders>
            <w:tcMar>
              <w:left w:w="0" w:type="dxa"/>
              <w:right w:w="0" w:type="dxa"/>
            </w:tcMar>
            <w:hideMark/>
          </w:tcPr>
          <w:p w14:paraId="73573895" w14:textId="77777777" w:rsidR="0026062A" w:rsidRPr="00A140BB" w:rsidRDefault="0026062A" w:rsidP="0052457F">
            <w:pPr>
              <w:keepNext/>
              <w:keepLines/>
              <w:ind w:right="-207" w:hanging="67"/>
              <w:rPr>
                <w:rFonts w:ascii="Tahoma" w:hAnsi="Tahoma"/>
                <w:b/>
              </w:rPr>
            </w:pPr>
            <w:r w:rsidRPr="00A140BB">
              <w:rPr>
                <w:rFonts w:ascii="Tahoma" w:hAnsi="Tahoma"/>
                <w:b/>
              </w:rPr>
              <w:t xml:space="preserve"> Priloga</w:t>
            </w:r>
          </w:p>
        </w:tc>
        <w:tc>
          <w:tcPr>
            <w:tcW w:w="567" w:type="dxa"/>
            <w:tcBorders>
              <w:top w:val="single" w:sz="4" w:space="0" w:color="auto"/>
              <w:left w:val="nil"/>
              <w:bottom w:val="single" w:sz="4" w:space="0" w:color="auto"/>
              <w:right w:val="single" w:sz="4" w:space="0" w:color="auto"/>
            </w:tcBorders>
            <w:tcMar>
              <w:left w:w="0" w:type="dxa"/>
              <w:right w:w="0" w:type="dxa"/>
            </w:tcMar>
            <w:hideMark/>
          </w:tcPr>
          <w:p w14:paraId="7422A1D7" w14:textId="6C0B9FB5" w:rsidR="0026062A" w:rsidRPr="00A140BB" w:rsidRDefault="0026062A" w:rsidP="0052457F">
            <w:pPr>
              <w:keepNext/>
              <w:keepLines/>
              <w:ind w:left="-287" w:right="-74" w:firstLine="287"/>
              <w:rPr>
                <w:rFonts w:ascii="Tahoma" w:hAnsi="Tahoma"/>
                <w:b/>
              </w:rPr>
            </w:pPr>
            <w:r w:rsidRPr="00A140BB">
              <w:rPr>
                <w:rFonts w:ascii="Tahoma" w:hAnsi="Tahoma"/>
                <w:b/>
              </w:rPr>
              <w:t xml:space="preserve"> 1</w:t>
            </w:r>
            <w:r w:rsidR="00340B61" w:rsidRPr="00A140BB">
              <w:rPr>
                <w:rFonts w:ascii="Tahoma" w:hAnsi="Tahoma"/>
                <w:b/>
              </w:rPr>
              <w:t>2</w:t>
            </w:r>
            <w:r w:rsidRPr="00A140BB">
              <w:rPr>
                <w:rFonts w:ascii="Tahoma" w:hAnsi="Tahoma"/>
                <w:b/>
              </w:rPr>
              <w:t>.a</w:t>
            </w:r>
          </w:p>
        </w:tc>
      </w:tr>
    </w:tbl>
    <w:p w14:paraId="0C01EACB" w14:textId="40991B74" w:rsidR="0026062A" w:rsidRPr="00A140BB" w:rsidRDefault="0026062A" w:rsidP="0052457F">
      <w:pPr>
        <w:keepNext/>
        <w:keepLines/>
        <w:ind w:left="1152"/>
        <w:outlineLvl w:val="5"/>
        <w:rPr>
          <w:rFonts w:ascii="Tahoma" w:hAnsi="Tahoma"/>
          <w:b/>
          <w:lang w:val="x-none"/>
        </w:rPr>
      </w:pPr>
    </w:p>
    <w:p w14:paraId="4B264A1A" w14:textId="77777777" w:rsidR="0026062A" w:rsidRPr="00A140BB" w:rsidRDefault="0026062A" w:rsidP="0052457F">
      <w:pPr>
        <w:keepNext/>
        <w:keepLines/>
        <w:outlineLvl w:val="5"/>
        <w:rPr>
          <w:rFonts w:ascii="Tahoma" w:hAnsi="Tahoma"/>
          <w:b/>
          <w:lang w:val="x-none"/>
        </w:rPr>
      </w:pPr>
    </w:p>
    <w:p w14:paraId="3A624264" w14:textId="77777777" w:rsidR="00DB5022" w:rsidRPr="00A140BB" w:rsidRDefault="00DB5022" w:rsidP="0052457F">
      <w:pPr>
        <w:keepNext/>
        <w:keepLines/>
        <w:ind w:left="1152" w:hanging="1152"/>
        <w:jc w:val="center"/>
        <w:outlineLvl w:val="5"/>
        <w:rPr>
          <w:rFonts w:ascii="Tahoma" w:hAnsi="Tahoma"/>
          <w:b/>
          <w:lang w:val="x-none"/>
        </w:rPr>
      </w:pPr>
      <w:r w:rsidRPr="00A140BB">
        <w:rPr>
          <w:rFonts w:ascii="Tahoma" w:hAnsi="Tahoma"/>
          <w:b/>
          <w:lang w:val="x-none"/>
        </w:rPr>
        <w:t>VZOREC</w:t>
      </w:r>
    </w:p>
    <w:p w14:paraId="6699D57C" w14:textId="77777777" w:rsidR="00DB5022" w:rsidRPr="00A140BB" w:rsidRDefault="00DB5022" w:rsidP="0052457F">
      <w:pPr>
        <w:keepNext/>
        <w:keepLines/>
        <w:rPr>
          <w:rFonts w:ascii="Tahoma" w:hAnsi="Tahoma"/>
          <w:b/>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DB5022" w:rsidRPr="00A140BB" w14:paraId="40244A01" w14:textId="77777777" w:rsidTr="00B105BF">
        <w:trPr>
          <w:trHeight w:val="268"/>
        </w:trPr>
        <w:tc>
          <w:tcPr>
            <w:tcW w:w="2500" w:type="dxa"/>
          </w:tcPr>
          <w:p w14:paraId="369FEA1D" w14:textId="77777777" w:rsidR="00DB5022" w:rsidRPr="00A140BB" w:rsidRDefault="00DB5022" w:rsidP="0052457F">
            <w:pPr>
              <w:keepNext/>
              <w:keepLines/>
              <w:tabs>
                <w:tab w:val="left" w:pos="708"/>
                <w:tab w:val="center" w:pos="4536"/>
                <w:tab w:val="right" w:pos="9072"/>
              </w:tabs>
              <w:rPr>
                <w:rFonts w:ascii="Tahoma" w:hAnsi="Tahoma"/>
                <w:b/>
                <w:lang w:val="x-none"/>
              </w:rPr>
            </w:pPr>
            <w:r w:rsidRPr="00A140BB">
              <w:rPr>
                <w:rFonts w:ascii="Tahoma" w:hAnsi="Tahoma"/>
                <w:b/>
                <w:lang w:val="x-none"/>
              </w:rPr>
              <w:t>PONUDNIK – NAZIV:</w:t>
            </w:r>
          </w:p>
          <w:p w14:paraId="2FE51BE0" w14:textId="77777777" w:rsidR="00DB5022" w:rsidRPr="00A140BB" w:rsidRDefault="00DB5022" w:rsidP="0052457F">
            <w:pPr>
              <w:keepNext/>
              <w:keepLines/>
              <w:tabs>
                <w:tab w:val="left" w:pos="708"/>
                <w:tab w:val="center" w:pos="4536"/>
                <w:tab w:val="right" w:pos="9072"/>
              </w:tabs>
              <w:rPr>
                <w:rFonts w:ascii="Tahoma" w:hAnsi="Tahoma"/>
                <w:b/>
                <w:lang w:val="x-none"/>
              </w:rPr>
            </w:pPr>
          </w:p>
        </w:tc>
        <w:tc>
          <w:tcPr>
            <w:tcW w:w="6994" w:type="dxa"/>
            <w:tcBorders>
              <w:top w:val="nil"/>
              <w:left w:val="nil"/>
              <w:bottom w:val="single" w:sz="4" w:space="0" w:color="auto"/>
              <w:right w:val="nil"/>
            </w:tcBorders>
            <w:shd w:val="pct10" w:color="auto" w:fill="auto"/>
          </w:tcPr>
          <w:p w14:paraId="036B22D7" w14:textId="77777777" w:rsidR="00DB5022" w:rsidRPr="00A140BB" w:rsidRDefault="00DB5022" w:rsidP="0052457F">
            <w:pPr>
              <w:keepNext/>
              <w:keepLines/>
              <w:tabs>
                <w:tab w:val="center" w:pos="4536"/>
                <w:tab w:val="right" w:pos="9072"/>
              </w:tabs>
              <w:rPr>
                <w:rFonts w:ascii="Tahoma" w:hAnsi="Tahoma"/>
                <w:b/>
                <w:lang w:val="x-none"/>
              </w:rPr>
            </w:pPr>
          </w:p>
        </w:tc>
      </w:tr>
      <w:tr w:rsidR="00DB5022" w:rsidRPr="00A140BB" w14:paraId="05A47B7A" w14:textId="77777777" w:rsidTr="00B105BF">
        <w:trPr>
          <w:trHeight w:val="153"/>
        </w:trPr>
        <w:tc>
          <w:tcPr>
            <w:tcW w:w="2500" w:type="dxa"/>
          </w:tcPr>
          <w:p w14:paraId="4B37CF2C" w14:textId="77777777" w:rsidR="00DB5022" w:rsidRPr="00A140BB" w:rsidRDefault="00DB5022" w:rsidP="0052457F">
            <w:pPr>
              <w:keepNext/>
              <w:keepLines/>
              <w:tabs>
                <w:tab w:val="left" w:pos="708"/>
                <w:tab w:val="center" w:pos="4536"/>
                <w:tab w:val="right" w:pos="9072"/>
              </w:tabs>
              <w:rPr>
                <w:rFonts w:ascii="Tahoma" w:hAnsi="Tahoma"/>
                <w:b/>
                <w:lang w:val="x-none"/>
              </w:rPr>
            </w:pPr>
          </w:p>
        </w:tc>
        <w:tc>
          <w:tcPr>
            <w:tcW w:w="6994" w:type="dxa"/>
          </w:tcPr>
          <w:p w14:paraId="37139769" w14:textId="77777777" w:rsidR="00DB5022" w:rsidRPr="00A140BB" w:rsidRDefault="00DB5022" w:rsidP="0052457F">
            <w:pPr>
              <w:keepNext/>
              <w:keepLines/>
              <w:tabs>
                <w:tab w:val="left" w:pos="708"/>
                <w:tab w:val="center" w:pos="4536"/>
                <w:tab w:val="right" w:pos="9072"/>
              </w:tabs>
              <w:rPr>
                <w:rFonts w:ascii="Tahoma" w:hAnsi="Tahoma"/>
                <w:b/>
                <w:lang w:val="x-none"/>
              </w:rPr>
            </w:pPr>
          </w:p>
        </w:tc>
      </w:tr>
      <w:tr w:rsidR="00DB5022" w:rsidRPr="00A140BB" w14:paraId="427FB817" w14:textId="77777777" w:rsidTr="00B105BF">
        <w:trPr>
          <w:trHeight w:val="266"/>
        </w:trPr>
        <w:tc>
          <w:tcPr>
            <w:tcW w:w="2500" w:type="dxa"/>
          </w:tcPr>
          <w:p w14:paraId="1221B31E" w14:textId="77777777" w:rsidR="00DB5022" w:rsidRPr="00A140BB" w:rsidRDefault="00DB5022" w:rsidP="0052457F">
            <w:pPr>
              <w:keepNext/>
              <w:keepLines/>
              <w:tabs>
                <w:tab w:val="left" w:pos="708"/>
                <w:tab w:val="center" w:pos="4536"/>
                <w:tab w:val="right" w:pos="9072"/>
              </w:tabs>
              <w:rPr>
                <w:rFonts w:ascii="Tahoma" w:hAnsi="Tahoma"/>
                <w:b/>
                <w:lang w:val="x-none"/>
              </w:rPr>
            </w:pPr>
            <w:r w:rsidRPr="00A140BB">
              <w:rPr>
                <w:rFonts w:ascii="Tahoma" w:hAnsi="Tahoma"/>
                <w:b/>
                <w:lang w:val="x-none"/>
              </w:rPr>
              <w:t>NASLOV:</w:t>
            </w:r>
          </w:p>
          <w:p w14:paraId="31E1376D" w14:textId="77777777" w:rsidR="00DB5022" w:rsidRPr="00A140BB" w:rsidRDefault="00DB5022" w:rsidP="0052457F">
            <w:pPr>
              <w:keepNext/>
              <w:keepLines/>
              <w:tabs>
                <w:tab w:val="left" w:pos="708"/>
                <w:tab w:val="center" w:pos="4536"/>
                <w:tab w:val="right" w:pos="9072"/>
              </w:tabs>
              <w:rPr>
                <w:rFonts w:ascii="Tahoma" w:hAnsi="Tahoma"/>
                <w:b/>
                <w:lang w:val="x-none"/>
              </w:rPr>
            </w:pPr>
          </w:p>
        </w:tc>
        <w:tc>
          <w:tcPr>
            <w:tcW w:w="6994" w:type="dxa"/>
            <w:tcBorders>
              <w:top w:val="nil"/>
              <w:left w:val="nil"/>
              <w:bottom w:val="single" w:sz="4" w:space="0" w:color="auto"/>
              <w:right w:val="nil"/>
            </w:tcBorders>
            <w:shd w:val="pct10" w:color="auto" w:fill="auto"/>
          </w:tcPr>
          <w:p w14:paraId="28182CE9" w14:textId="77777777" w:rsidR="00DB5022" w:rsidRPr="00A140BB" w:rsidRDefault="00DB5022" w:rsidP="0052457F">
            <w:pPr>
              <w:keepNext/>
              <w:keepLines/>
              <w:tabs>
                <w:tab w:val="left" w:pos="708"/>
                <w:tab w:val="center" w:pos="4536"/>
                <w:tab w:val="right" w:pos="9072"/>
              </w:tabs>
              <w:rPr>
                <w:rFonts w:ascii="Tahoma" w:hAnsi="Tahoma"/>
                <w:b/>
                <w:lang w:val="x-none"/>
              </w:rPr>
            </w:pPr>
          </w:p>
        </w:tc>
      </w:tr>
    </w:tbl>
    <w:p w14:paraId="38C63534" w14:textId="77777777" w:rsidR="00DB5022" w:rsidRPr="00A140BB" w:rsidRDefault="00DB5022" w:rsidP="0052457F">
      <w:pPr>
        <w:keepNext/>
        <w:keepLines/>
        <w:jc w:val="center"/>
        <w:rPr>
          <w:rFonts w:ascii="Tahoma" w:hAnsi="Tahoma"/>
          <w:b/>
        </w:rPr>
      </w:pPr>
    </w:p>
    <w:p w14:paraId="26F3E67B" w14:textId="77777777" w:rsidR="00DB5022" w:rsidRPr="00A140BB" w:rsidRDefault="00DB5022" w:rsidP="0052457F">
      <w:pPr>
        <w:keepNext/>
        <w:keepLines/>
        <w:numPr>
          <w:ilvl w:val="1"/>
          <w:numId w:val="0"/>
        </w:numPr>
        <w:spacing w:before="200" w:line="276" w:lineRule="auto"/>
        <w:ind w:left="576" w:hanging="576"/>
        <w:outlineLvl w:val="1"/>
        <w:rPr>
          <w:rFonts w:ascii="Tahoma" w:eastAsia="Calibri" w:hAnsi="Tahoma" w:cs="Tahoma"/>
          <w:b/>
        </w:rPr>
      </w:pPr>
      <w:r w:rsidRPr="00A140BB">
        <w:rPr>
          <w:rFonts w:ascii="Tahoma" w:eastAsia="Calibri" w:hAnsi="Tahoma" w:cs="Tahoma"/>
          <w:b/>
        </w:rPr>
        <w:t>INDIVIDUALNA IZJAVA O BOLEZENSKIH ZNAKIH</w:t>
      </w:r>
    </w:p>
    <w:p w14:paraId="75DDC74F" w14:textId="77777777" w:rsidR="00DB5022" w:rsidRPr="00A140BB" w:rsidRDefault="00DB5022" w:rsidP="0052457F">
      <w:pPr>
        <w:keepNext/>
        <w:keepLines/>
        <w:jc w:val="both"/>
        <w:rPr>
          <w:rFonts w:ascii="Tahoma" w:hAnsi="Tahoma"/>
        </w:rPr>
      </w:pPr>
    </w:p>
    <w:p w14:paraId="58341E9B" w14:textId="77777777" w:rsidR="00DB5022" w:rsidRPr="00A140BB" w:rsidRDefault="00DB5022" w:rsidP="0052457F">
      <w:pPr>
        <w:keepNext/>
        <w:keepLines/>
        <w:jc w:val="both"/>
        <w:rPr>
          <w:rFonts w:ascii="Tahoma" w:hAnsi="Tahoma"/>
        </w:rPr>
      </w:pPr>
      <w:r w:rsidRPr="00A140BB">
        <w:rPr>
          <w:rFonts w:ascii="Tahoma" w:hAnsi="Tahoma"/>
        </w:rPr>
        <w:t>Ime in priimek:</w:t>
      </w:r>
      <w:r w:rsidRPr="00A140BB">
        <w:rPr>
          <w:rFonts w:ascii="Tahoma" w:hAnsi="Tahoma"/>
        </w:rPr>
        <w:tab/>
        <w:t>___________________________________________________________</w:t>
      </w:r>
    </w:p>
    <w:p w14:paraId="6286F25A" w14:textId="77777777" w:rsidR="00DB5022" w:rsidRPr="00A140BB" w:rsidRDefault="00DB5022" w:rsidP="0052457F">
      <w:pPr>
        <w:keepNext/>
        <w:keepLines/>
        <w:jc w:val="both"/>
        <w:rPr>
          <w:rFonts w:ascii="Tahoma" w:hAnsi="Tahoma"/>
        </w:rPr>
      </w:pPr>
    </w:p>
    <w:p w14:paraId="6E0C62ED" w14:textId="77777777" w:rsidR="00DB5022" w:rsidRPr="00A140BB" w:rsidRDefault="00DB5022" w:rsidP="0052457F">
      <w:pPr>
        <w:keepNext/>
        <w:keepLines/>
        <w:rPr>
          <w:rFonts w:ascii="Tahoma" w:hAnsi="Tahoma"/>
        </w:rPr>
      </w:pPr>
      <w:r w:rsidRPr="00A140BB">
        <w:rPr>
          <w:rFonts w:ascii="Tahoma" w:hAnsi="Tahoma"/>
        </w:rPr>
        <w:t>Naslov bivališča:___________________________________________________________</w:t>
      </w:r>
    </w:p>
    <w:p w14:paraId="6C3BFE14" w14:textId="77777777" w:rsidR="00DB5022" w:rsidRPr="00A140BB" w:rsidRDefault="00DB5022" w:rsidP="0052457F">
      <w:pPr>
        <w:keepNext/>
        <w:keepLines/>
        <w:jc w:val="both"/>
        <w:rPr>
          <w:rFonts w:ascii="Tahoma" w:hAnsi="Tahoma"/>
        </w:rPr>
      </w:pPr>
    </w:p>
    <w:p w14:paraId="548F3954" w14:textId="77777777" w:rsidR="00DB5022" w:rsidRPr="00A140BB" w:rsidRDefault="00DB5022" w:rsidP="0052457F">
      <w:pPr>
        <w:keepNext/>
        <w:keepLines/>
        <w:jc w:val="both"/>
        <w:rPr>
          <w:rFonts w:ascii="Tahoma" w:hAnsi="Tahoma"/>
        </w:rPr>
      </w:pPr>
      <w:r w:rsidRPr="00A140BB">
        <w:rPr>
          <w:rFonts w:ascii="Tahoma" w:hAnsi="Tahoma"/>
        </w:rPr>
        <w:t>Delovno mesto:</w:t>
      </w:r>
      <w:r w:rsidRPr="00A140BB">
        <w:rPr>
          <w:rFonts w:ascii="Tahoma" w:hAnsi="Tahoma"/>
        </w:rPr>
        <w:tab/>
        <w:t>___________________________________________________________</w:t>
      </w:r>
    </w:p>
    <w:p w14:paraId="1597334B" w14:textId="77777777" w:rsidR="00DB5022" w:rsidRPr="00A140BB" w:rsidRDefault="00DB5022" w:rsidP="0052457F">
      <w:pPr>
        <w:keepNext/>
        <w:keepLines/>
        <w:jc w:val="both"/>
        <w:rPr>
          <w:rFonts w:ascii="Tahoma" w:hAnsi="Tahoma"/>
        </w:rPr>
      </w:pPr>
    </w:p>
    <w:p w14:paraId="64978DAD" w14:textId="77777777" w:rsidR="00DB5022" w:rsidRPr="00A140BB" w:rsidRDefault="00DB5022" w:rsidP="0052457F">
      <w:pPr>
        <w:keepNext/>
        <w:keepLines/>
        <w:tabs>
          <w:tab w:val="left" w:pos="708"/>
          <w:tab w:val="left" w:pos="2155"/>
        </w:tabs>
        <w:jc w:val="both"/>
        <w:rPr>
          <w:rFonts w:ascii="Tahoma" w:hAnsi="Tahoma"/>
        </w:rPr>
      </w:pPr>
      <w:r w:rsidRPr="00A140BB">
        <w:rPr>
          <w:rFonts w:ascii="Tahoma" w:hAnsi="Tahoma"/>
        </w:rPr>
        <w:t>Opis bolezenskih znakov:</w:t>
      </w:r>
    </w:p>
    <w:p w14:paraId="2522FFFD" w14:textId="77777777" w:rsidR="00DB5022" w:rsidRPr="00A140BB" w:rsidRDefault="00DB5022" w:rsidP="0052457F">
      <w:pPr>
        <w:keepNext/>
        <w:keepLines/>
        <w:jc w:val="both"/>
        <w:rPr>
          <w:rFonts w:ascii="Tahoma" w:hAnsi="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57"/>
        <w:gridCol w:w="992"/>
        <w:gridCol w:w="992"/>
        <w:gridCol w:w="1771"/>
      </w:tblGrid>
      <w:tr w:rsidR="00DB5022" w:rsidRPr="00A140BB" w14:paraId="0DC0F6A5" w14:textId="77777777" w:rsidTr="00DB5022">
        <w:tc>
          <w:tcPr>
            <w:tcW w:w="5457" w:type="dxa"/>
            <w:hideMark/>
          </w:tcPr>
          <w:p w14:paraId="4AC35417" w14:textId="23DEF3A9" w:rsidR="00DB5022" w:rsidRPr="00A140BB" w:rsidRDefault="00DB5022" w:rsidP="0052457F">
            <w:pPr>
              <w:keepNext/>
              <w:keepLines/>
              <w:jc w:val="both"/>
              <w:rPr>
                <w:rFonts w:ascii="Tahoma" w:hAnsi="Tahoma"/>
                <w:b/>
              </w:rPr>
            </w:pPr>
            <w:r w:rsidRPr="00A140BB">
              <w:rPr>
                <w:rFonts w:ascii="Tahoma" w:hAnsi="Tahoma"/>
                <w:b/>
              </w:rPr>
              <w:t>Bolezenski znaki</w:t>
            </w:r>
          </w:p>
        </w:tc>
        <w:tc>
          <w:tcPr>
            <w:tcW w:w="992" w:type="dxa"/>
            <w:hideMark/>
          </w:tcPr>
          <w:p w14:paraId="427DE5A0" w14:textId="77777777" w:rsidR="00DB5022" w:rsidRPr="00A140BB" w:rsidRDefault="00DB5022" w:rsidP="0052457F">
            <w:pPr>
              <w:keepNext/>
              <w:keepLines/>
              <w:jc w:val="center"/>
              <w:rPr>
                <w:rFonts w:ascii="Tahoma" w:hAnsi="Tahoma"/>
                <w:b/>
              </w:rPr>
            </w:pPr>
            <w:r w:rsidRPr="00A140BB">
              <w:rPr>
                <w:rFonts w:ascii="Tahoma" w:hAnsi="Tahoma"/>
                <w:b/>
              </w:rPr>
              <w:t>Da</w:t>
            </w:r>
          </w:p>
        </w:tc>
        <w:tc>
          <w:tcPr>
            <w:tcW w:w="992" w:type="dxa"/>
            <w:hideMark/>
          </w:tcPr>
          <w:p w14:paraId="72DEFAD9" w14:textId="77777777" w:rsidR="00DB5022" w:rsidRPr="00A140BB" w:rsidRDefault="00DB5022" w:rsidP="0052457F">
            <w:pPr>
              <w:keepNext/>
              <w:keepLines/>
              <w:jc w:val="center"/>
              <w:rPr>
                <w:rFonts w:ascii="Tahoma" w:hAnsi="Tahoma"/>
                <w:b/>
              </w:rPr>
            </w:pPr>
            <w:r w:rsidRPr="00A140BB">
              <w:rPr>
                <w:rFonts w:ascii="Tahoma" w:hAnsi="Tahoma"/>
                <w:b/>
              </w:rPr>
              <w:t>Ne</w:t>
            </w:r>
          </w:p>
        </w:tc>
        <w:tc>
          <w:tcPr>
            <w:tcW w:w="1771" w:type="dxa"/>
            <w:hideMark/>
          </w:tcPr>
          <w:p w14:paraId="6F4A3ADC" w14:textId="77777777" w:rsidR="00DB5022" w:rsidRPr="00A140BB" w:rsidRDefault="00DB5022" w:rsidP="0052457F">
            <w:pPr>
              <w:keepNext/>
              <w:keepLines/>
              <w:jc w:val="both"/>
              <w:rPr>
                <w:rFonts w:ascii="Tahoma" w:hAnsi="Tahoma"/>
                <w:b/>
              </w:rPr>
            </w:pPr>
            <w:r w:rsidRPr="00A140BB">
              <w:rPr>
                <w:rFonts w:ascii="Tahoma" w:hAnsi="Tahoma"/>
                <w:b/>
              </w:rPr>
              <w:t>Datum pojava</w:t>
            </w:r>
          </w:p>
        </w:tc>
      </w:tr>
      <w:tr w:rsidR="00DB5022" w:rsidRPr="00A140BB" w14:paraId="5D06B853" w14:textId="77777777" w:rsidTr="00DB5022">
        <w:tc>
          <w:tcPr>
            <w:tcW w:w="5457" w:type="dxa"/>
            <w:hideMark/>
          </w:tcPr>
          <w:p w14:paraId="3EC2E0FF" w14:textId="77777777" w:rsidR="00DB5022" w:rsidRPr="00A140BB" w:rsidRDefault="00DB5022" w:rsidP="0052457F">
            <w:pPr>
              <w:keepNext/>
              <w:keepLines/>
              <w:jc w:val="both"/>
              <w:rPr>
                <w:rFonts w:ascii="Tahoma" w:hAnsi="Tahoma"/>
              </w:rPr>
            </w:pPr>
            <w:r w:rsidRPr="00A140BB">
              <w:rPr>
                <w:rFonts w:ascii="Tahoma" w:hAnsi="Tahoma"/>
              </w:rPr>
              <w:t xml:space="preserve">Bruhanje </w:t>
            </w:r>
          </w:p>
        </w:tc>
        <w:tc>
          <w:tcPr>
            <w:tcW w:w="992" w:type="dxa"/>
          </w:tcPr>
          <w:p w14:paraId="553E744C" w14:textId="77777777" w:rsidR="00DB5022" w:rsidRPr="00A140BB" w:rsidRDefault="00DB5022" w:rsidP="0052457F">
            <w:pPr>
              <w:keepNext/>
              <w:keepLines/>
              <w:jc w:val="center"/>
              <w:rPr>
                <w:rFonts w:ascii="Tahoma" w:hAnsi="Tahoma"/>
              </w:rPr>
            </w:pPr>
          </w:p>
        </w:tc>
        <w:tc>
          <w:tcPr>
            <w:tcW w:w="992" w:type="dxa"/>
          </w:tcPr>
          <w:p w14:paraId="58006365" w14:textId="77777777" w:rsidR="00DB5022" w:rsidRPr="00A140BB" w:rsidRDefault="00DB5022" w:rsidP="0052457F">
            <w:pPr>
              <w:keepNext/>
              <w:keepLines/>
              <w:jc w:val="center"/>
              <w:rPr>
                <w:rFonts w:ascii="Tahoma" w:hAnsi="Tahoma"/>
              </w:rPr>
            </w:pPr>
          </w:p>
        </w:tc>
        <w:tc>
          <w:tcPr>
            <w:tcW w:w="1771" w:type="dxa"/>
          </w:tcPr>
          <w:p w14:paraId="21F20717" w14:textId="77777777" w:rsidR="00DB5022" w:rsidRPr="00A140BB" w:rsidRDefault="00DB5022" w:rsidP="0052457F">
            <w:pPr>
              <w:keepNext/>
              <w:keepLines/>
              <w:jc w:val="both"/>
              <w:rPr>
                <w:rFonts w:ascii="Tahoma" w:hAnsi="Tahoma"/>
              </w:rPr>
            </w:pPr>
          </w:p>
        </w:tc>
      </w:tr>
      <w:tr w:rsidR="00DB5022" w:rsidRPr="00A140BB" w14:paraId="742238D6" w14:textId="77777777" w:rsidTr="00DB5022">
        <w:tc>
          <w:tcPr>
            <w:tcW w:w="5457" w:type="dxa"/>
            <w:hideMark/>
          </w:tcPr>
          <w:p w14:paraId="65DA201E" w14:textId="77777777" w:rsidR="00DB5022" w:rsidRPr="00A140BB" w:rsidRDefault="00DB5022" w:rsidP="0052457F">
            <w:pPr>
              <w:keepNext/>
              <w:keepLines/>
              <w:jc w:val="both"/>
              <w:rPr>
                <w:rFonts w:ascii="Tahoma" w:hAnsi="Tahoma"/>
              </w:rPr>
            </w:pPr>
            <w:r w:rsidRPr="00A140BB">
              <w:rPr>
                <w:rFonts w:ascii="Tahoma" w:hAnsi="Tahoma"/>
              </w:rPr>
              <w:t>Driska</w:t>
            </w:r>
          </w:p>
        </w:tc>
        <w:tc>
          <w:tcPr>
            <w:tcW w:w="992" w:type="dxa"/>
          </w:tcPr>
          <w:p w14:paraId="7C0F022D" w14:textId="77777777" w:rsidR="00DB5022" w:rsidRPr="00A140BB" w:rsidRDefault="00DB5022" w:rsidP="0052457F">
            <w:pPr>
              <w:keepNext/>
              <w:keepLines/>
              <w:jc w:val="center"/>
              <w:rPr>
                <w:rFonts w:ascii="Tahoma" w:hAnsi="Tahoma"/>
              </w:rPr>
            </w:pPr>
          </w:p>
        </w:tc>
        <w:tc>
          <w:tcPr>
            <w:tcW w:w="992" w:type="dxa"/>
          </w:tcPr>
          <w:p w14:paraId="66D36C09" w14:textId="77777777" w:rsidR="00DB5022" w:rsidRPr="00A140BB" w:rsidRDefault="00DB5022" w:rsidP="0052457F">
            <w:pPr>
              <w:keepNext/>
              <w:keepLines/>
              <w:jc w:val="center"/>
              <w:rPr>
                <w:rFonts w:ascii="Tahoma" w:hAnsi="Tahoma"/>
              </w:rPr>
            </w:pPr>
          </w:p>
        </w:tc>
        <w:tc>
          <w:tcPr>
            <w:tcW w:w="1771" w:type="dxa"/>
          </w:tcPr>
          <w:p w14:paraId="57E4807E" w14:textId="77777777" w:rsidR="00DB5022" w:rsidRPr="00A140BB" w:rsidRDefault="00DB5022" w:rsidP="0052457F">
            <w:pPr>
              <w:keepNext/>
              <w:keepLines/>
              <w:jc w:val="both"/>
              <w:rPr>
                <w:rFonts w:ascii="Tahoma" w:hAnsi="Tahoma"/>
              </w:rPr>
            </w:pPr>
          </w:p>
        </w:tc>
      </w:tr>
      <w:tr w:rsidR="00DB5022" w:rsidRPr="00A140BB" w14:paraId="730F1604" w14:textId="77777777" w:rsidTr="00DB5022">
        <w:tc>
          <w:tcPr>
            <w:tcW w:w="5457" w:type="dxa"/>
            <w:hideMark/>
          </w:tcPr>
          <w:p w14:paraId="5FEB6C7E" w14:textId="77777777" w:rsidR="00DB5022" w:rsidRPr="00A140BB" w:rsidRDefault="00DB5022" w:rsidP="0052457F">
            <w:pPr>
              <w:keepNext/>
              <w:keepLines/>
              <w:jc w:val="both"/>
              <w:rPr>
                <w:rFonts w:ascii="Tahoma" w:hAnsi="Tahoma"/>
              </w:rPr>
            </w:pPr>
            <w:r w:rsidRPr="00A140BB">
              <w:rPr>
                <w:rFonts w:ascii="Tahoma" w:hAnsi="Tahoma"/>
              </w:rPr>
              <w:t>Zlatenica</w:t>
            </w:r>
          </w:p>
        </w:tc>
        <w:tc>
          <w:tcPr>
            <w:tcW w:w="992" w:type="dxa"/>
          </w:tcPr>
          <w:p w14:paraId="65ADF643" w14:textId="77777777" w:rsidR="00DB5022" w:rsidRPr="00A140BB" w:rsidRDefault="00DB5022" w:rsidP="0052457F">
            <w:pPr>
              <w:keepNext/>
              <w:keepLines/>
              <w:jc w:val="center"/>
              <w:rPr>
                <w:rFonts w:ascii="Tahoma" w:hAnsi="Tahoma"/>
              </w:rPr>
            </w:pPr>
          </w:p>
        </w:tc>
        <w:tc>
          <w:tcPr>
            <w:tcW w:w="992" w:type="dxa"/>
          </w:tcPr>
          <w:p w14:paraId="5DCD5609" w14:textId="77777777" w:rsidR="00DB5022" w:rsidRPr="00A140BB" w:rsidRDefault="00DB5022" w:rsidP="0052457F">
            <w:pPr>
              <w:keepNext/>
              <w:keepLines/>
              <w:jc w:val="center"/>
              <w:rPr>
                <w:rFonts w:ascii="Tahoma" w:hAnsi="Tahoma"/>
              </w:rPr>
            </w:pPr>
          </w:p>
        </w:tc>
        <w:tc>
          <w:tcPr>
            <w:tcW w:w="1771" w:type="dxa"/>
          </w:tcPr>
          <w:p w14:paraId="296A6E1D" w14:textId="77777777" w:rsidR="00DB5022" w:rsidRPr="00A140BB" w:rsidRDefault="00DB5022" w:rsidP="0052457F">
            <w:pPr>
              <w:keepNext/>
              <w:keepLines/>
              <w:jc w:val="both"/>
              <w:rPr>
                <w:rFonts w:ascii="Tahoma" w:hAnsi="Tahoma"/>
              </w:rPr>
            </w:pPr>
          </w:p>
        </w:tc>
      </w:tr>
      <w:tr w:rsidR="00DB5022" w:rsidRPr="00A140BB" w14:paraId="0EB91E02" w14:textId="77777777" w:rsidTr="00DB5022">
        <w:tc>
          <w:tcPr>
            <w:tcW w:w="5457" w:type="dxa"/>
            <w:hideMark/>
          </w:tcPr>
          <w:p w14:paraId="24CC7C3C" w14:textId="77777777" w:rsidR="00DB5022" w:rsidRPr="00A140BB" w:rsidRDefault="00DB5022" w:rsidP="0052457F">
            <w:pPr>
              <w:keepNext/>
              <w:keepLines/>
              <w:jc w:val="both"/>
              <w:rPr>
                <w:rFonts w:ascii="Tahoma" w:hAnsi="Tahoma"/>
              </w:rPr>
            </w:pPr>
            <w:r w:rsidRPr="00A140BB">
              <w:rPr>
                <w:rFonts w:ascii="Tahoma" w:hAnsi="Tahoma"/>
              </w:rPr>
              <w:t xml:space="preserve">Gnojne spremembe na koži, ob </w:t>
            </w:r>
            <w:proofErr w:type="spellStart"/>
            <w:r w:rsidRPr="00A140BB">
              <w:rPr>
                <w:rFonts w:ascii="Tahoma" w:hAnsi="Tahoma"/>
              </w:rPr>
              <w:t>nohtih,očesni</w:t>
            </w:r>
            <w:proofErr w:type="spellEnd"/>
            <w:r w:rsidRPr="00A140BB">
              <w:rPr>
                <w:rFonts w:ascii="Tahoma" w:hAnsi="Tahoma"/>
              </w:rPr>
              <w:t xml:space="preserve"> ječmen, gnojne rane</w:t>
            </w:r>
          </w:p>
        </w:tc>
        <w:tc>
          <w:tcPr>
            <w:tcW w:w="992" w:type="dxa"/>
          </w:tcPr>
          <w:p w14:paraId="53C6C91C" w14:textId="77777777" w:rsidR="00DB5022" w:rsidRPr="00A140BB" w:rsidRDefault="00DB5022" w:rsidP="0052457F">
            <w:pPr>
              <w:keepNext/>
              <w:keepLines/>
              <w:jc w:val="center"/>
              <w:rPr>
                <w:rFonts w:ascii="Tahoma" w:hAnsi="Tahoma"/>
              </w:rPr>
            </w:pPr>
          </w:p>
        </w:tc>
        <w:tc>
          <w:tcPr>
            <w:tcW w:w="992" w:type="dxa"/>
          </w:tcPr>
          <w:p w14:paraId="0C1E23AC" w14:textId="77777777" w:rsidR="00DB5022" w:rsidRPr="00A140BB" w:rsidRDefault="00DB5022" w:rsidP="0052457F">
            <w:pPr>
              <w:keepNext/>
              <w:keepLines/>
              <w:jc w:val="center"/>
              <w:rPr>
                <w:rFonts w:ascii="Tahoma" w:hAnsi="Tahoma"/>
              </w:rPr>
            </w:pPr>
          </w:p>
        </w:tc>
        <w:tc>
          <w:tcPr>
            <w:tcW w:w="1771" w:type="dxa"/>
          </w:tcPr>
          <w:p w14:paraId="7B4B318E" w14:textId="77777777" w:rsidR="00DB5022" w:rsidRPr="00A140BB" w:rsidRDefault="00DB5022" w:rsidP="0052457F">
            <w:pPr>
              <w:keepNext/>
              <w:keepLines/>
              <w:jc w:val="both"/>
              <w:rPr>
                <w:rFonts w:ascii="Tahoma" w:hAnsi="Tahoma"/>
              </w:rPr>
            </w:pPr>
          </w:p>
        </w:tc>
      </w:tr>
      <w:tr w:rsidR="00DB5022" w:rsidRPr="00A140BB" w14:paraId="083813E6" w14:textId="77777777" w:rsidTr="00DB5022">
        <w:tc>
          <w:tcPr>
            <w:tcW w:w="5457" w:type="dxa"/>
            <w:hideMark/>
          </w:tcPr>
          <w:p w14:paraId="6EC0EB4B" w14:textId="77777777" w:rsidR="00DB5022" w:rsidRPr="00A140BB" w:rsidRDefault="00DB5022" w:rsidP="0052457F">
            <w:pPr>
              <w:keepNext/>
              <w:keepLines/>
              <w:jc w:val="both"/>
              <w:rPr>
                <w:rFonts w:ascii="Tahoma" w:hAnsi="Tahoma"/>
              </w:rPr>
            </w:pPr>
            <w:r w:rsidRPr="00A140BB">
              <w:rPr>
                <w:rFonts w:ascii="Tahoma" w:hAnsi="Tahoma"/>
              </w:rPr>
              <w:t>Izcedek iz oči, ušes, nosu</w:t>
            </w:r>
          </w:p>
        </w:tc>
        <w:tc>
          <w:tcPr>
            <w:tcW w:w="992" w:type="dxa"/>
          </w:tcPr>
          <w:p w14:paraId="7A0FA1C4" w14:textId="77777777" w:rsidR="00DB5022" w:rsidRPr="00A140BB" w:rsidRDefault="00DB5022" w:rsidP="0052457F">
            <w:pPr>
              <w:keepNext/>
              <w:keepLines/>
              <w:jc w:val="center"/>
              <w:rPr>
                <w:rFonts w:ascii="Tahoma" w:hAnsi="Tahoma"/>
              </w:rPr>
            </w:pPr>
          </w:p>
        </w:tc>
        <w:tc>
          <w:tcPr>
            <w:tcW w:w="992" w:type="dxa"/>
          </w:tcPr>
          <w:p w14:paraId="44BDD06B" w14:textId="77777777" w:rsidR="00DB5022" w:rsidRPr="00A140BB" w:rsidRDefault="00DB5022" w:rsidP="0052457F">
            <w:pPr>
              <w:keepNext/>
              <w:keepLines/>
              <w:jc w:val="center"/>
              <w:rPr>
                <w:rFonts w:ascii="Tahoma" w:hAnsi="Tahoma"/>
              </w:rPr>
            </w:pPr>
          </w:p>
        </w:tc>
        <w:tc>
          <w:tcPr>
            <w:tcW w:w="1771" w:type="dxa"/>
          </w:tcPr>
          <w:p w14:paraId="40F16838" w14:textId="77777777" w:rsidR="00DB5022" w:rsidRPr="00A140BB" w:rsidRDefault="00DB5022" w:rsidP="0052457F">
            <w:pPr>
              <w:keepNext/>
              <w:keepLines/>
              <w:jc w:val="both"/>
              <w:rPr>
                <w:rFonts w:ascii="Tahoma" w:hAnsi="Tahoma"/>
              </w:rPr>
            </w:pPr>
          </w:p>
        </w:tc>
      </w:tr>
      <w:tr w:rsidR="00DB5022" w:rsidRPr="00A140BB" w14:paraId="01D01D7A" w14:textId="77777777" w:rsidTr="00DB5022">
        <w:tc>
          <w:tcPr>
            <w:tcW w:w="5457" w:type="dxa"/>
            <w:hideMark/>
          </w:tcPr>
          <w:p w14:paraId="6A601314" w14:textId="77777777" w:rsidR="00DB5022" w:rsidRPr="00A140BB" w:rsidRDefault="00DB5022" w:rsidP="0052457F">
            <w:pPr>
              <w:keepNext/>
              <w:keepLines/>
              <w:jc w:val="both"/>
              <w:rPr>
                <w:rFonts w:ascii="Tahoma" w:hAnsi="Tahoma"/>
              </w:rPr>
            </w:pPr>
            <w:r w:rsidRPr="00A140BB">
              <w:rPr>
                <w:rFonts w:ascii="Tahoma" w:hAnsi="Tahoma"/>
              </w:rPr>
              <w:t>Bivanje v tujini</w:t>
            </w:r>
          </w:p>
        </w:tc>
        <w:tc>
          <w:tcPr>
            <w:tcW w:w="992" w:type="dxa"/>
          </w:tcPr>
          <w:p w14:paraId="02C8CCC6" w14:textId="77777777" w:rsidR="00DB5022" w:rsidRPr="00A140BB" w:rsidRDefault="00DB5022" w:rsidP="0052457F">
            <w:pPr>
              <w:keepNext/>
              <w:keepLines/>
              <w:jc w:val="center"/>
              <w:rPr>
                <w:rFonts w:ascii="Tahoma" w:hAnsi="Tahoma"/>
              </w:rPr>
            </w:pPr>
          </w:p>
        </w:tc>
        <w:tc>
          <w:tcPr>
            <w:tcW w:w="992" w:type="dxa"/>
          </w:tcPr>
          <w:p w14:paraId="6C64679F" w14:textId="77777777" w:rsidR="00DB5022" w:rsidRPr="00A140BB" w:rsidRDefault="00DB5022" w:rsidP="0052457F">
            <w:pPr>
              <w:keepNext/>
              <w:keepLines/>
              <w:jc w:val="center"/>
              <w:rPr>
                <w:rFonts w:ascii="Tahoma" w:hAnsi="Tahoma"/>
              </w:rPr>
            </w:pPr>
          </w:p>
        </w:tc>
        <w:tc>
          <w:tcPr>
            <w:tcW w:w="1771" w:type="dxa"/>
          </w:tcPr>
          <w:p w14:paraId="62E83898" w14:textId="77777777" w:rsidR="00DB5022" w:rsidRPr="00A140BB" w:rsidRDefault="00DB5022" w:rsidP="0052457F">
            <w:pPr>
              <w:keepNext/>
              <w:keepLines/>
              <w:jc w:val="both"/>
              <w:rPr>
                <w:rFonts w:ascii="Tahoma" w:hAnsi="Tahoma"/>
              </w:rPr>
            </w:pPr>
          </w:p>
        </w:tc>
      </w:tr>
      <w:tr w:rsidR="00DB5022" w:rsidRPr="00A140BB" w14:paraId="0D928CDC" w14:textId="77777777" w:rsidTr="00DB5022">
        <w:tc>
          <w:tcPr>
            <w:tcW w:w="5457" w:type="dxa"/>
            <w:hideMark/>
          </w:tcPr>
          <w:p w14:paraId="28078745" w14:textId="77777777" w:rsidR="00DB5022" w:rsidRPr="00A140BB" w:rsidRDefault="00DB5022" w:rsidP="0052457F">
            <w:pPr>
              <w:keepNext/>
              <w:keepLines/>
              <w:jc w:val="both"/>
              <w:rPr>
                <w:rFonts w:ascii="Tahoma" w:hAnsi="Tahoma"/>
              </w:rPr>
            </w:pPr>
            <w:r w:rsidRPr="00A140BB">
              <w:rPr>
                <w:rFonts w:ascii="Tahoma" w:hAnsi="Tahoma"/>
              </w:rPr>
              <w:t>Driska in/ali bruhanje v družini</w:t>
            </w:r>
          </w:p>
        </w:tc>
        <w:tc>
          <w:tcPr>
            <w:tcW w:w="992" w:type="dxa"/>
          </w:tcPr>
          <w:p w14:paraId="43DD3384" w14:textId="77777777" w:rsidR="00DB5022" w:rsidRPr="00A140BB" w:rsidRDefault="00DB5022" w:rsidP="0052457F">
            <w:pPr>
              <w:keepNext/>
              <w:keepLines/>
              <w:jc w:val="center"/>
              <w:rPr>
                <w:rFonts w:ascii="Tahoma" w:hAnsi="Tahoma"/>
              </w:rPr>
            </w:pPr>
          </w:p>
        </w:tc>
        <w:tc>
          <w:tcPr>
            <w:tcW w:w="992" w:type="dxa"/>
          </w:tcPr>
          <w:p w14:paraId="180E2A71" w14:textId="77777777" w:rsidR="00DB5022" w:rsidRPr="00A140BB" w:rsidRDefault="00DB5022" w:rsidP="0052457F">
            <w:pPr>
              <w:keepNext/>
              <w:keepLines/>
              <w:jc w:val="center"/>
              <w:rPr>
                <w:rFonts w:ascii="Tahoma" w:hAnsi="Tahoma"/>
              </w:rPr>
            </w:pPr>
          </w:p>
        </w:tc>
        <w:tc>
          <w:tcPr>
            <w:tcW w:w="1771" w:type="dxa"/>
          </w:tcPr>
          <w:p w14:paraId="727F0292" w14:textId="77777777" w:rsidR="00DB5022" w:rsidRPr="00A140BB" w:rsidRDefault="00DB5022" w:rsidP="0052457F">
            <w:pPr>
              <w:keepNext/>
              <w:keepLines/>
              <w:jc w:val="both"/>
              <w:rPr>
                <w:rFonts w:ascii="Tahoma" w:hAnsi="Tahoma"/>
              </w:rPr>
            </w:pPr>
          </w:p>
        </w:tc>
      </w:tr>
    </w:tbl>
    <w:p w14:paraId="4A32841A" w14:textId="77777777" w:rsidR="00DB5022" w:rsidRPr="00A140BB" w:rsidRDefault="00DB5022" w:rsidP="0052457F">
      <w:pPr>
        <w:keepNext/>
        <w:keepLines/>
        <w:jc w:val="both"/>
        <w:rPr>
          <w:rFonts w:ascii="Tahoma" w:hAnsi="Tahoma"/>
        </w:rPr>
      </w:pPr>
    </w:p>
    <w:p w14:paraId="0F02AB6C" w14:textId="77777777" w:rsidR="00DB5022" w:rsidRPr="00A140BB" w:rsidRDefault="00DB5022" w:rsidP="0052457F">
      <w:pPr>
        <w:keepNext/>
        <w:keepLines/>
        <w:jc w:val="both"/>
        <w:rPr>
          <w:rFonts w:ascii="Tahoma" w:hAnsi="Tahoma"/>
        </w:rPr>
      </w:pPr>
      <w:r w:rsidRPr="00A140BB">
        <w:rPr>
          <w:rFonts w:ascii="Tahoma" w:hAnsi="Tahoma"/>
        </w:rPr>
        <w:t xml:space="preserve">Če ste na katerokoli vprašanje odgovorili z </w:t>
      </w:r>
      <w:r w:rsidRPr="00A140BB">
        <w:rPr>
          <w:rFonts w:ascii="Tahoma" w:hAnsi="Tahoma"/>
          <w:b/>
        </w:rPr>
        <w:t>DA</w:t>
      </w:r>
      <w:r w:rsidRPr="00A140BB">
        <w:rPr>
          <w:rFonts w:ascii="Tahoma" w:hAnsi="Tahoma"/>
        </w:rPr>
        <w:t>, prosimo, da dodatno obrazložite vaše težave:</w:t>
      </w:r>
    </w:p>
    <w:p w14:paraId="7476F6C5" w14:textId="06CBA1F3" w:rsidR="00DB5022" w:rsidRPr="00A140BB" w:rsidRDefault="00DB5022" w:rsidP="0052457F">
      <w:pPr>
        <w:keepNext/>
        <w:keepLines/>
        <w:jc w:val="both"/>
        <w:rPr>
          <w:rFonts w:ascii="Tahoma" w:hAnsi="Tahoma"/>
          <w:b/>
          <w:lang w:val="x-none"/>
        </w:rPr>
      </w:pPr>
      <w:r w:rsidRPr="00A140BB">
        <w:rPr>
          <w:rFonts w:ascii="Tahoma" w:hAnsi="Tahoma"/>
          <w:b/>
          <w:lang w:val="x-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E5C7AC" w14:textId="77777777" w:rsidR="00DB5022" w:rsidRPr="00A140BB" w:rsidRDefault="00DB5022" w:rsidP="0052457F">
      <w:pPr>
        <w:keepNext/>
        <w:keepLines/>
        <w:jc w:val="both"/>
        <w:rPr>
          <w:rFonts w:ascii="Tahoma" w:hAnsi="Tahoma"/>
        </w:rPr>
      </w:pPr>
    </w:p>
    <w:p w14:paraId="1429DEBD" w14:textId="77777777" w:rsidR="00DB5022" w:rsidRPr="00A140BB" w:rsidRDefault="00DB5022" w:rsidP="0052457F">
      <w:pPr>
        <w:keepNext/>
        <w:keepLines/>
        <w:jc w:val="both"/>
        <w:rPr>
          <w:rFonts w:ascii="Tahoma" w:hAnsi="Tahoma"/>
        </w:rPr>
      </w:pPr>
      <w:r w:rsidRPr="00A140BB">
        <w:rPr>
          <w:rFonts w:ascii="Tahoma" w:hAnsi="Tahoma"/>
        </w:rPr>
        <w:t>Potrjujem, da so odgovori na vprašanja ter dodatne informacije resnični.</w:t>
      </w:r>
    </w:p>
    <w:p w14:paraId="2552B68E" w14:textId="77777777" w:rsidR="00DB5022" w:rsidRPr="00A140BB" w:rsidRDefault="00DB5022" w:rsidP="0052457F">
      <w:pPr>
        <w:keepNext/>
        <w:keepLines/>
        <w:jc w:val="both"/>
        <w:rPr>
          <w:rFonts w:ascii="Tahoma" w:hAnsi="Tahoma"/>
        </w:rPr>
      </w:pPr>
    </w:p>
    <w:p w14:paraId="71321A68" w14:textId="77777777" w:rsidR="00DB5022" w:rsidRPr="00A140BB" w:rsidRDefault="00DB5022" w:rsidP="0052457F">
      <w:pPr>
        <w:keepNext/>
        <w:keepLines/>
        <w:jc w:val="both"/>
        <w:rPr>
          <w:rFonts w:ascii="Tahoma" w:hAnsi="Tahoma"/>
        </w:rPr>
      </w:pPr>
      <w:r w:rsidRPr="00A140BB">
        <w:rPr>
          <w:rFonts w:ascii="Tahoma" w:hAnsi="Tahoma"/>
        </w:rPr>
        <w:t>Podpis osebe:                                                                                Datum:</w:t>
      </w:r>
    </w:p>
    <w:p w14:paraId="2A2C0A28" w14:textId="77777777" w:rsidR="00DB5022" w:rsidRPr="00A140BB" w:rsidRDefault="00DB5022" w:rsidP="0052457F">
      <w:pPr>
        <w:keepNext/>
        <w:keepLines/>
        <w:pBdr>
          <w:bottom w:val="single" w:sz="12" w:space="1" w:color="auto"/>
        </w:pBdr>
        <w:jc w:val="both"/>
        <w:rPr>
          <w:rFonts w:ascii="Tahoma" w:hAnsi="Tahoma"/>
        </w:rPr>
      </w:pPr>
    </w:p>
    <w:p w14:paraId="768E7C77" w14:textId="77777777" w:rsidR="00DB5022" w:rsidRPr="00A140BB" w:rsidRDefault="00DB5022" w:rsidP="0052457F">
      <w:pPr>
        <w:keepNext/>
        <w:keepLines/>
        <w:pBdr>
          <w:bottom w:val="single" w:sz="12" w:space="1" w:color="auto"/>
        </w:pBdr>
        <w:jc w:val="both"/>
        <w:rPr>
          <w:rFonts w:ascii="Tahoma" w:hAnsi="Tahoma"/>
        </w:rPr>
      </w:pPr>
    </w:p>
    <w:p w14:paraId="5349DC90" w14:textId="77777777" w:rsidR="00DB5022" w:rsidRPr="00A140BB" w:rsidRDefault="00DB5022" w:rsidP="0052457F">
      <w:pPr>
        <w:keepNext/>
        <w:keepLines/>
        <w:jc w:val="both"/>
        <w:rPr>
          <w:rFonts w:ascii="Tahoma" w:hAnsi="Tahoma"/>
        </w:rPr>
      </w:pPr>
    </w:p>
    <w:p w14:paraId="539F598D" w14:textId="77777777" w:rsidR="00DB5022" w:rsidRPr="00A140BB" w:rsidRDefault="00DB5022" w:rsidP="0052457F">
      <w:pPr>
        <w:keepNext/>
        <w:keepLines/>
        <w:jc w:val="both"/>
        <w:rPr>
          <w:rFonts w:ascii="Tahoma" w:hAnsi="Tahoma"/>
        </w:rPr>
      </w:pPr>
      <w:r w:rsidRPr="00A140BB">
        <w:rPr>
          <w:rFonts w:ascii="Tahoma" w:hAnsi="Tahoma"/>
        </w:rPr>
        <w:t>Napoten na zdravniški pregled                   da                     ne</w:t>
      </w:r>
    </w:p>
    <w:p w14:paraId="233B5CE0" w14:textId="77777777" w:rsidR="00DB5022" w:rsidRPr="00A140BB" w:rsidRDefault="00DB5022" w:rsidP="0052457F">
      <w:pPr>
        <w:keepNext/>
        <w:keepLines/>
        <w:jc w:val="both"/>
        <w:rPr>
          <w:rFonts w:ascii="Tahoma" w:hAnsi="Tahoma"/>
        </w:rPr>
      </w:pPr>
    </w:p>
    <w:p w14:paraId="3766D15F" w14:textId="77777777" w:rsidR="00DB5022" w:rsidRPr="00A140BB" w:rsidRDefault="00DB5022" w:rsidP="0052457F">
      <w:pPr>
        <w:keepNext/>
        <w:keepLines/>
        <w:rPr>
          <w:rFonts w:ascii="Tahoma" w:hAnsi="Tahoma"/>
        </w:rPr>
      </w:pPr>
      <w:r w:rsidRPr="00A140BB">
        <w:rPr>
          <w:rFonts w:ascii="Tahoma" w:hAnsi="Tahoma"/>
        </w:rPr>
        <w:t xml:space="preserve">Podpis nosilca živilske dejavnosti oziroma odgovorne osebe:       </w:t>
      </w:r>
      <w:r w:rsidRPr="00A140BB">
        <w:rPr>
          <w:rFonts w:ascii="Tahoma" w:hAnsi="Tahoma"/>
        </w:rPr>
        <w:tab/>
      </w:r>
    </w:p>
    <w:p w14:paraId="4B1D9E1C" w14:textId="77777777" w:rsidR="00DB5022" w:rsidRPr="00A140BB" w:rsidRDefault="00DB5022" w:rsidP="0052457F">
      <w:pPr>
        <w:keepNext/>
        <w:keepLines/>
        <w:rPr>
          <w:rFonts w:ascii="Tahoma" w:hAnsi="Tahoma"/>
        </w:rPr>
      </w:pPr>
    </w:p>
    <w:p w14:paraId="2CB3D67C" w14:textId="4EB2A0E5" w:rsidR="00DB5022" w:rsidRPr="00A140BB" w:rsidRDefault="00DB5022" w:rsidP="0052457F">
      <w:pPr>
        <w:keepNext/>
        <w:keepLines/>
      </w:pPr>
    </w:p>
    <w:p w14:paraId="35D34749" w14:textId="6A9D1ECA" w:rsidR="00DB5022" w:rsidRPr="00A140BB" w:rsidRDefault="00DB5022" w:rsidP="0052457F">
      <w:pPr>
        <w:keepNext/>
        <w:keepLines/>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7126ED" w:rsidRPr="00A140BB" w14:paraId="4720C159" w14:textId="77777777" w:rsidTr="00C212DD">
        <w:trPr>
          <w:trHeight w:val="235"/>
        </w:trPr>
        <w:tc>
          <w:tcPr>
            <w:tcW w:w="3402" w:type="dxa"/>
            <w:tcBorders>
              <w:bottom w:val="single" w:sz="4" w:space="0" w:color="auto"/>
            </w:tcBorders>
          </w:tcPr>
          <w:p w14:paraId="5C793F6C" w14:textId="77777777" w:rsidR="007126ED" w:rsidRPr="00A140BB" w:rsidRDefault="007126ED" w:rsidP="0052457F">
            <w:pPr>
              <w:keepNext/>
              <w:keepLines/>
              <w:jc w:val="both"/>
              <w:rPr>
                <w:rFonts w:ascii="Tahoma" w:hAnsi="Tahoma" w:cs="Tahoma"/>
                <w:snapToGrid w:val="0"/>
                <w:color w:val="000000"/>
              </w:rPr>
            </w:pPr>
          </w:p>
        </w:tc>
        <w:tc>
          <w:tcPr>
            <w:tcW w:w="2977" w:type="dxa"/>
          </w:tcPr>
          <w:p w14:paraId="3282FEE2" w14:textId="77777777" w:rsidR="007126ED" w:rsidRPr="00A140BB" w:rsidRDefault="007126ED" w:rsidP="0052457F">
            <w:pPr>
              <w:keepNext/>
              <w:keepLines/>
              <w:jc w:val="center"/>
              <w:rPr>
                <w:rFonts w:ascii="Tahoma" w:hAnsi="Tahoma" w:cs="Tahoma"/>
                <w:snapToGrid w:val="0"/>
                <w:color w:val="000000"/>
              </w:rPr>
            </w:pPr>
          </w:p>
        </w:tc>
        <w:tc>
          <w:tcPr>
            <w:tcW w:w="2805" w:type="dxa"/>
            <w:tcBorders>
              <w:bottom w:val="single" w:sz="4" w:space="0" w:color="auto"/>
            </w:tcBorders>
          </w:tcPr>
          <w:p w14:paraId="6678E61D" w14:textId="77777777" w:rsidR="007126ED" w:rsidRPr="00A140BB" w:rsidRDefault="007126ED" w:rsidP="0052457F">
            <w:pPr>
              <w:keepNext/>
              <w:keepLines/>
              <w:tabs>
                <w:tab w:val="left" w:pos="567"/>
                <w:tab w:val="num" w:pos="851"/>
                <w:tab w:val="left" w:pos="993"/>
              </w:tabs>
              <w:jc w:val="both"/>
              <w:rPr>
                <w:rFonts w:ascii="Tahoma" w:hAnsi="Tahoma" w:cs="Tahoma"/>
                <w:snapToGrid w:val="0"/>
                <w:color w:val="000000"/>
              </w:rPr>
            </w:pPr>
          </w:p>
        </w:tc>
      </w:tr>
      <w:tr w:rsidR="007126ED" w:rsidRPr="00A140BB" w14:paraId="71A2ECDE" w14:textId="77777777" w:rsidTr="00C212DD">
        <w:trPr>
          <w:trHeight w:val="235"/>
        </w:trPr>
        <w:tc>
          <w:tcPr>
            <w:tcW w:w="3402" w:type="dxa"/>
            <w:tcBorders>
              <w:top w:val="single" w:sz="4" w:space="0" w:color="auto"/>
            </w:tcBorders>
          </w:tcPr>
          <w:p w14:paraId="4EA652DD"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5DC5D8D3"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0A1C101D"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28B3193B" w14:textId="77777777" w:rsidR="007126ED" w:rsidRPr="00A140BB" w:rsidRDefault="007126ED" w:rsidP="0052457F">
      <w:pPr>
        <w:keepNext/>
        <w:keepLines/>
      </w:pPr>
    </w:p>
    <w:p w14:paraId="3056AFA0" w14:textId="089C489F" w:rsidR="00DB5022" w:rsidRPr="00A140BB" w:rsidRDefault="00DB5022" w:rsidP="0052457F">
      <w:pPr>
        <w:keepNext/>
        <w:keepLines/>
      </w:pPr>
    </w:p>
    <w:p w14:paraId="7D76015E" w14:textId="6E021695" w:rsidR="00DB5022" w:rsidRPr="00A140BB" w:rsidRDefault="00DB5022" w:rsidP="0052457F">
      <w:pPr>
        <w:keepNext/>
        <w:keepLines/>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333"/>
        <w:gridCol w:w="709"/>
        <w:gridCol w:w="567"/>
      </w:tblGrid>
      <w:tr w:rsidR="00356154" w:rsidRPr="00A140BB" w14:paraId="18759BFE" w14:textId="77777777" w:rsidTr="00C212DD">
        <w:trPr>
          <w:trHeight w:val="289"/>
        </w:trPr>
        <w:tc>
          <w:tcPr>
            <w:tcW w:w="600" w:type="dxa"/>
            <w:tcBorders>
              <w:top w:val="single" w:sz="4" w:space="0" w:color="auto"/>
              <w:left w:val="single" w:sz="4" w:space="0" w:color="auto"/>
              <w:bottom w:val="single" w:sz="4" w:space="0" w:color="auto"/>
              <w:right w:val="nil"/>
            </w:tcBorders>
          </w:tcPr>
          <w:p w14:paraId="4A4412D5" w14:textId="77777777" w:rsidR="00356154" w:rsidRPr="00A140BB" w:rsidRDefault="00356154" w:rsidP="0052457F">
            <w:pPr>
              <w:keepNext/>
              <w:keepLines/>
              <w:jc w:val="right"/>
              <w:rPr>
                <w:rFonts w:ascii="Tahoma" w:hAnsi="Tahoma"/>
              </w:rPr>
            </w:pPr>
          </w:p>
        </w:tc>
        <w:tc>
          <w:tcPr>
            <w:tcW w:w="7333" w:type="dxa"/>
            <w:tcBorders>
              <w:top w:val="single" w:sz="4" w:space="0" w:color="auto"/>
              <w:left w:val="nil"/>
              <w:bottom w:val="single" w:sz="4" w:space="0" w:color="auto"/>
              <w:right w:val="single" w:sz="4" w:space="0" w:color="auto"/>
            </w:tcBorders>
            <w:hideMark/>
          </w:tcPr>
          <w:p w14:paraId="30935CA2" w14:textId="3C798C52" w:rsidR="00356154" w:rsidRPr="00A140BB" w:rsidRDefault="00356154" w:rsidP="0052457F">
            <w:pPr>
              <w:keepNext/>
              <w:keepLines/>
              <w:rPr>
                <w:rFonts w:ascii="Tahoma" w:hAnsi="Tahoma"/>
              </w:rPr>
            </w:pPr>
            <w:r w:rsidRPr="00A140BB">
              <w:rPr>
                <w:rFonts w:ascii="Tahoma" w:hAnsi="Tahoma"/>
              </w:rPr>
              <w:t>ZDRAVSTVENE ZAHTEVE - POTRDILO – velja za naročnika VKS</w:t>
            </w:r>
          </w:p>
        </w:tc>
        <w:tc>
          <w:tcPr>
            <w:tcW w:w="709" w:type="dxa"/>
            <w:tcBorders>
              <w:top w:val="single" w:sz="4" w:space="0" w:color="auto"/>
              <w:left w:val="single" w:sz="4" w:space="0" w:color="auto"/>
              <w:bottom w:val="single" w:sz="4" w:space="0" w:color="auto"/>
              <w:right w:val="nil"/>
            </w:tcBorders>
            <w:tcMar>
              <w:left w:w="0" w:type="dxa"/>
              <w:right w:w="0" w:type="dxa"/>
            </w:tcMar>
            <w:hideMark/>
          </w:tcPr>
          <w:p w14:paraId="205571DE" w14:textId="77777777" w:rsidR="00356154" w:rsidRPr="00A140BB" w:rsidRDefault="00356154" w:rsidP="0052457F">
            <w:pPr>
              <w:keepNext/>
              <w:keepLines/>
              <w:ind w:right="-207" w:hanging="67"/>
              <w:rPr>
                <w:rFonts w:ascii="Tahoma" w:hAnsi="Tahoma"/>
                <w:b/>
              </w:rPr>
            </w:pPr>
            <w:r w:rsidRPr="00A140BB">
              <w:rPr>
                <w:rFonts w:ascii="Tahoma" w:hAnsi="Tahoma"/>
                <w:b/>
              </w:rPr>
              <w:t xml:space="preserve"> Priloga</w:t>
            </w:r>
          </w:p>
        </w:tc>
        <w:tc>
          <w:tcPr>
            <w:tcW w:w="567" w:type="dxa"/>
            <w:tcBorders>
              <w:top w:val="single" w:sz="4" w:space="0" w:color="auto"/>
              <w:left w:val="nil"/>
              <w:bottom w:val="single" w:sz="4" w:space="0" w:color="auto"/>
              <w:right w:val="single" w:sz="4" w:space="0" w:color="auto"/>
            </w:tcBorders>
            <w:tcMar>
              <w:left w:w="0" w:type="dxa"/>
              <w:right w:w="0" w:type="dxa"/>
            </w:tcMar>
            <w:hideMark/>
          </w:tcPr>
          <w:p w14:paraId="08FE2246" w14:textId="7307DA9E" w:rsidR="00356154" w:rsidRPr="00A140BB" w:rsidRDefault="00356154" w:rsidP="0052457F">
            <w:pPr>
              <w:keepNext/>
              <w:keepLines/>
              <w:ind w:left="-287" w:right="-74" w:firstLine="287"/>
              <w:rPr>
                <w:rFonts w:ascii="Tahoma" w:hAnsi="Tahoma"/>
                <w:b/>
              </w:rPr>
            </w:pPr>
            <w:r w:rsidRPr="00A140BB">
              <w:rPr>
                <w:rFonts w:ascii="Tahoma" w:hAnsi="Tahoma"/>
                <w:b/>
              </w:rPr>
              <w:t xml:space="preserve"> 1</w:t>
            </w:r>
            <w:r w:rsidR="00340B61" w:rsidRPr="00A140BB">
              <w:rPr>
                <w:rFonts w:ascii="Tahoma" w:hAnsi="Tahoma"/>
                <w:b/>
              </w:rPr>
              <w:t>2</w:t>
            </w:r>
            <w:r w:rsidRPr="00A140BB">
              <w:rPr>
                <w:rFonts w:ascii="Tahoma" w:hAnsi="Tahoma"/>
                <w:b/>
              </w:rPr>
              <w:t>.b</w:t>
            </w:r>
          </w:p>
        </w:tc>
      </w:tr>
    </w:tbl>
    <w:p w14:paraId="17823A83" w14:textId="7A0B7586" w:rsidR="00356154" w:rsidRPr="00A140BB" w:rsidRDefault="00356154" w:rsidP="0052457F">
      <w:pPr>
        <w:keepNext/>
        <w:keepLines/>
      </w:pPr>
    </w:p>
    <w:p w14:paraId="5C79DDEF" w14:textId="77777777" w:rsidR="00356154" w:rsidRPr="00A140BB" w:rsidRDefault="00356154" w:rsidP="0052457F">
      <w:pPr>
        <w:keepNext/>
        <w:keepLines/>
      </w:pPr>
    </w:p>
    <w:p w14:paraId="3EC3543F" w14:textId="77777777" w:rsidR="00E1278D" w:rsidRPr="00A140BB" w:rsidRDefault="00E1278D" w:rsidP="0052457F">
      <w:pPr>
        <w:keepNext/>
        <w:keepLines/>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DB5022" w:rsidRPr="00A140BB" w14:paraId="1EB6293E" w14:textId="77777777" w:rsidTr="00B105BF">
        <w:trPr>
          <w:trHeight w:val="268"/>
        </w:trPr>
        <w:tc>
          <w:tcPr>
            <w:tcW w:w="2500" w:type="dxa"/>
          </w:tcPr>
          <w:p w14:paraId="5F70FFB3" w14:textId="77777777" w:rsidR="00DB5022" w:rsidRPr="00A140BB" w:rsidRDefault="00DB5022" w:rsidP="0052457F">
            <w:pPr>
              <w:keepNext/>
              <w:keepLines/>
              <w:tabs>
                <w:tab w:val="left" w:pos="708"/>
                <w:tab w:val="center" w:pos="4536"/>
                <w:tab w:val="right" w:pos="9072"/>
              </w:tabs>
              <w:rPr>
                <w:rFonts w:ascii="Tahoma" w:hAnsi="Tahoma" w:cs="Tahoma"/>
                <w:b/>
                <w:lang w:val="x-none"/>
              </w:rPr>
            </w:pPr>
            <w:r w:rsidRPr="00A140BB">
              <w:rPr>
                <w:rFonts w:ascii="Tahoma" w:hAnsi="Tahoma" w:cs="Tahoma"/>
                <w:b/>
                <w:lang w:val="x-none"/>
              </w:rPr>
              <w:t>PONUDNIK – NAZIV:</w:t>
            </w:r>
          </w:p>
          <w:p w14:paraId="0D0E6EAA" w14:textId="77777777" w:rsidR="00DB5022" w:rsidRPr="00A140BB" w:rsidRDefault="00DB5022" w:rsidP="0052457F">
            <w:pPr>
              <w:keepNext/>
              <w:keepLines/>
              <w:tabs>
                <w:tab w:val="left" w:pos="708"/>
                <w:tab w:val="center" w:pos="4536"/>
                <w:tab w:val="right" w:pos="9072"/>
              </w:tabs>
              <w:rPr>
                <w:rFonts w:ascii="Tahoma" w:hAnsi="Tahoma" w:cs="Tahoma"/>
                <w:b/>
                <w:lang w:val="x-none"/>
              </w:rPr>
            </w:pPr>
          </w:p>
        </w:tc>
        <w:tc>
          <w:tcPr>
            <w:tcW w:w="6994" w:type="dxa"/>
            <w:tcBorders>
              <w:top w:val="nil"/>
              <w:left w:val="nil"/>
              <w:bottom w:val="single" w:sz="4" w:space="0" w:color="auto"/>
              <w:right w:val="nil"/>
            </w:tcBorders>
            <w:shd w:val="pct5" w:color="auto" w:fill="auto"/>
            <w:hideMark/>
          </w:tcPr>
          <w:p w14:paraId="7DB8342A" w14:textId="11D66480" w:rsidR="00DB5022" w:rsidRPr="00A140BB" w:rsidRDefault="00DB5022" w:rsidP="0052457F">
            <w:pPr>
              <w:keepNext/>
              <w:keepLines/>
              <w:tabs>
                <w:tab w:val="center" w:pos="4536"/>
                <w:tab w:val="right" w:pos="9072"/>
              </w:tabs>
              <w:rPr>
                <w:rFonts w:ascii="Tahoma" w:hAnsi="Tahoma" w:cs="Tahoma"/>
                <w:b/>
                <w:lang w:val="x-none"/>
              </w:rPr>
            </w:pPr>
            <w:r w:rsidRPr="00A140BB">
              <w:rPr>
                <w:rFonts w:ascii="Tahoma" w:hAnsi="Tahoma" w:cs="Tahoma"/>
                <w:b/>
                <w:lang w:val="x-none"/>
              </w:rPr>
              <w:tab/>
            </w:r>
            <w:r w:rsidRPr="00A140BB">
              <w:rPr>
                <w:rFonts w:ascii="Tahoma" w:hAnsi="Tahoma" w:cs="Tahoma"/>
                <w:b/>
                <w:lang w:val="x-none"/>
              </w:rPr>
              <w:tab/>
            </w:r>
            <w:r w:rsidRPr="00A140BB">
              <w:rPr>
                <w:rFonts w:ascii="Tahoma" w:hAnsi="Tahoma" w:cs="Tahoma"/>
                <w:b/>
                <w:lang w:val="x-none"/>
              </w:rPr>
              <w:tab/>
              <w:t xml:space="preserve">  </w:t>
            </w:r>
          </w:p>
        </w:tc>
      </w:tr>
      <w:tr w:rsidR="00DB5022" w:rsidRPr="00A140BB" w14:paraId="59545813" w14:textId="77777777" w:rsidTr="00B105BF">
        <w:trPr>
          <w:trHeight w:val="153"/>
        </w:trPr>
        <w:tc>
          <w:tcPr>
            <w:tcW w:w="2500" w:type="dxa"/>
          </w:tcPr>
          <w:p w14:paraId="4D58FE46" w14:textId="77777777" w:rsidR="00DB5022" w:rsidRPr="00A140BB" w:rsidRDefault="00DB5022" w:rsidP="0052457F">
            <w:pPr>
              <w:keepNext/>
              <w:keepLines/>
              <w:tabs>
                <w:tab w:val="left" w:pos="708"/>
                <w:tab w:val="center" w:pos="4536"/>
                <w:tab w:val="right" w:pos="9072"/>
              </w:tabs>
              <w:rPr>
                <w:rFonts w:ascii="Tahoma" w:hAnsi="Tahoma" w:cs="Tahoma"/>
                <w:b/>
                <w:lang w:val="x-none"/>
              </w:rPr>
            </w:pPr>
          </w:p>
        </w:tc>
        <w:tc>
          <w:tcPr>
            <w:tcW w:w="6994" w:type="dxa"/>
          </w:tcPr>
          <w:p w14:paraId="6A1F9998" w14:textId="77777777" w:rsidR="00DB5022" w:rsidRPr="00A140BB" w:rsidRDefault="00DB5022" w:rsidP="0052457F">
            <w:pPr>
              <w:keepNext/>
              <w:keepLines/>
              <w:tabs>
                <w:tab w:val="left" w:pos="708"/>
                <w:tab w:val="center" w:pos="4536"/>
                <w:tab w:val="right" w:pos="9072"/>
              </w:tabs>
              <w:rPr>
                <w:rFonts w:ascii="Tahoma" w:hAnsi="Tahoma" w:cs="Tahoma"/>
                <w:b/>
                <w:lang w:val="x-none"/>
              </w:rPr>
            </w:pPr>
          </w:p>
        </w:tc>
      </w:tr>
      <w:tr w:rsidR="00DB5022" w:rsidRPr="00A140BB" w14:paraId="62726B77" w14:textId="77777777" w:rsidTr="00B105BF">
        <w:trPr>
          <w:trHeight w:val="266"/>
        </w:trPr>
        <w:tc>
          <w:tcPr>
            <w:tcW w:w="2500" w:type="dxa"/>
          </w:tcPr>
          <w:p w14:paraId="13C3B469" w14:textId="77777777" w:rsidR="00DB5022" w:rsidRPr="00A140BB" w:rsidRDefault="00DB5022" w:rsidP="0052457F">
            <w:pPr>
              <w:keepNext/>
              <w:keepLines/>
              <w:tabs>
                <w:tab w:val="left" w:pos="708"/>
                <w:tab w:val="center" w:pos="4536"/>
                <w:tab w:val="right" w:pos="9072"/>
              </w:tabs>
              <w:rPr>
                <w:rFonts w:ascii="Tahoma" w:hAnsi="Tahoma" w:cs="Tahoma"/>
                <w:b/>
                <w:lang w:val="x-none"/>
              </w:rPr>
            </w:pPr>
            <w:r w:rsidRPr="00A140BB">
              <w:rPr>
                <w:rFonts w:ascii="Tahoma" w:hAnsi="Tahoma" w:cs="Tahoma"/>
                <w:b/>
                <w:lang w:val="x-none"/>
              </w:rPr>
              <w:t>NASLOV:</w:t>
            </w:r>
          </w:p>
          <w:p w14:paraId="55ECDC03" w14:textId="77777777" w:rsidR="00DB5022" w:rsidRPr="00A140BB" w:rsidRDefault="00DB5022" w:rsidP="0052457F">
            <w:pPr>
              <w:keepNext/>
              <w:keepLines/>
              <w:tabs>
                <w:tab w:val="left" w:pos="708"/>
                <w:tab w:val="center" w:pos="4536"/>
                <w:tab w:val="right" w:pos="9072"/>
              </w:tabs>
              <w:rPr>
                <w:rFonts w:ascii="Tahoma" w:hAnsi="Tahoma" w:cs="Tahoma"/>
                <w:b/>
                <w:lang w:val="x-none"/>
              </w:rPr>
            </w:pPr>
          </w:p>
        </w:tc>
        <w:tc>
          <w:tcPr>
            <w:tcW w:w="6994" w:type="dxa"/>
            <w:tcBorders>
              <w:top w:val="nil"/>
              <w:left w:val="nil"/>
              <w:bottom w:val="single" w:sz="4" w:space="0" w:color="auto"/>
              <w:right w:val="nil"/>
            </w:tcBorders>
            <w:shd w:val="pct5" w:color="auto" w:fill="auto"/>
          </w:tcPr>
          <w:p w14:paraId="7AC13DF2" w14:textId="77777777" w:rsidR="00DB5022" w:rsidRPr="00A140BB" w:rsidRDefault="00DB5022" w:rsidP="0052457F">
            <w:pPr>
              <w:keepNext/>
              <w:keepLines/>
              <w:tabs>
                <w:tab w:val="left" w:pos="708"/>
                <w:tab w:val="center" w:pos="4536"/>
                <w:tab w:val="right" w:pos="9072"/>
              </w:tabs>
              <w:rPr>
                <w:rFonts w:ascii="Tahoma" w:hAnsi="Tahoma" w:cs="Tahoma"/>
                <w:b/>
                <w:lang w:val="x-none"/>
              </w:rPr>
            </w:pPr>
          </w:p>
        </w:tc>
      </w:tr>
    </w:tbl>
    <w:p w14:paraId="5A91AC7D" w14:textId="77777777" w:rsidR="00DB5022" w:rsidRPr="00A140BB" w:rsidRDefault="00DB5022" w:rsidP="0052457F">
      <w:pPr>
        <w:keepNext/>
        <w:keepLines/>
        <w:jc w:val="center"/>
        <w:rPr>
          <w:rFonts w:ascii="Tahoma" w:hAnsi="Tahoma" w:cs="Tahoma"/>
          <w:b/>
        </w:rPr>
      </w:pPr>
    </w:p>
    <w:p w14:paraId="219325B5" w14:textId="77777777" w:rsidR="00DB5022" w:rsidRPr="00A140BB" w:rsidRDefault="00DB5022" w:rsidP="0052457F">
      <w:pPr>
        <w:keepNext/>
        <w:keepLines/>
        <w:tabs>
          <w:tab w:val="num" w:pos="2508"/>
        </w:tabs>
        <w:jc w:val="center"/>
        <w:rPr>
          <w:rFonts w:ascii="Tahoma" w:hAnsi="Tahoma" w:cs="Tahoma"/>
          <w:b/>
        </w:rPr>
      </w:pPr>
      <w:r w:rsidRPr="00A140BB">
        <w:rPr>
          <w:rFonts w:ascii="Tahoma" w:hAnsi="Tahoma" w:cs="Tahoma"/>
          <w:b/>
        </w:rPr>
        <w:t>POTRDILO O PREGLEDU OSEBE, KI PRI DELU PRIHAJA V STIK Z ŽIVILI*</w:t>
      </w:r>
    </w:p>
    <w:p w14:paraId="251A529E" w14:textId="77777777" w:rsidR="00DB5022" w:rsidRPr="00A140BB" w:rsidRDefault="00DB5022" w:rsidP="0052457F">
      <w:pPr>
        <w:keepNext/>
        <w:keepLines/>
        <w:tabs>
          <w:tab w:val="num" w:pos="2508"/>
        </w:tabs>
        <w:jc w:val="center"/>
        <w:rPr>
          <w:rFonts w:ascii="Tahoma" w:hAnsi="Tahoma" w:cs="Tahoma"/>
          <w:b/>
        </w:rPr>
      </w:pPr>
    </w:p>
    <w:p w14:paraId="7DE04445" w14:textId="0D8B3B39" w:rsidR="00DB5022" w:rsidRPr="00A140BB" w:rsidRDefault="00DB5022" w:rsidP="0052457F">
      <w:pPr>
        <w:keepNext/>
        <w:keepLines/>
        <w:jc w:val="both"/>
        <w:rPr>
          <w:rFonts w:ascii="Tahoma" w:hAnsi="Tahoma" w:cs="Tahoma"/>
        </w:rPr>
      </w:pPr>
      <w:r w:rsidRPr="00A140BB">
        <w:rPr>
          <w:rFonts w:ascii="Tahoma" w:hAnsi="Tahoma" w:cs="Tahoma"/>
        </w:rPr>
        <w:t>Potrdilo o pregledu osebe, ki je opravljen po Pravilniku o zdravstvenih zahtevah za osebe, ki pri delu v proizvodnji in prometu z živili prihajajo v stik z živili (U</w:t>
      </w:r>
      <w:r w:rsidR="002828CB" w:rsidRPr="00A140BB">
        <w:rPr>
          <w:rFonts w:ascii="Tahoma" w:hAnsi="Tahoma" w:cs="Tahoma"/>
        </w:rPr>
        <w:t xml:space="preserve">r. </w:t>
      </w:r>
      <w:r w:rsidRPr="00A140BB">
        <w:rPr>
          <w:rFonts w:ascii="Tahoma" w:hAnsi="Tahoma" w:cs="Tahoma"/>
        </w:rPr>
        <w:t>l. RS</w:t>
      </w:r>
      <w:r w:rsidR="002828CB" w:rsidRPr="00A140BB">
        <w:rPr>
          <w:rFonts w:ascii="Tahoma" w:hAnsi="Tahoma" w:cs="Tahoma"/>
        </w:rPr>
        <w:t>,</w:t>
      </w:r>
      <w:r w:rsidRPr="00A140BB">
        <w:rPr>
          <w:rFonts w:ascii="Tahoma" w:hAnsi="Tahoma" w:cs="Tahoma"/>
        </w:rPr>
        <w:t xml:space="preserve"> št. 82/2003 in Ur.</w:t>
      </w:r>
      <w:r w:rsidR="002828CB" w:rsidRPr="00A140BB">
        <w:rPr>
          <w:rFonts w:ascii="Tahoma" w:hAnsi="Tahoma" w:cs="Tahoma"/>
        </w:rPr>
        <w:t xml:space="preserve"> </w:t>
      </w:r>
      <w:r w:rsidRPr="00A140BB">
        <w:rPr>
          <w:rFonts w:ascii="Tahoma" w:hAnsi="Tahoma" w:cs="Tahoma"/>
        </w:rPr>
        <w:t>l. RS</w:t>
      </w:r>
      <w:r w:rsidR="002828CB" w:rsidRPr="00A140BB">
        <w:rPr>
          <w:rFonts w:ascii="Tahoma" w:hAnsi="Tahoma" w:cs="Tahoma"/>
        </w:rPr>
        <w:t>,</w:t>
      </w:r>
      <w:r w:rsidRPr="00A140BB">
        <w:rPr>
          <w:rFonts w:ascii="Tahoma" w:hAnsi="Tahoma" w:cs="Tahoma"/>
        </w:rPr>
        <w:t xml:space="preserve"> št. 25/2009).</w:t>
      </w:r>
    </w:p>
    <w:p w14:paraId="1FA81935" w14:textId="77777777" w:rsidR="00DB5022" w:rsidRPr="00A140BB" w:rsidRDefault="00DB5022" w:rsidP="0052457F">
      <w:pPr>
        <w:keepNext/>
        <w:keepLines/>
        <w:jc w:val="both"/>
        <w:rPr>
          <w:rFonts w:ascii="Tahoma" w:hAnsi="Tahoma" w:cs="Tahoma"/>
        </w:rPr>
      </w:pPr>
    </w:p>
    <w:p w14:paraId="0EDBCFC3" w14:textId="77777777" w:rsidR="00DB5022" w:rsidRPr="00A140BB" w:rsidRDefault="00DB5022" w:rsidP="0052457F">
      <w:pPr>
        <w:keepNext/>
        <w:keepLines/>
        <w:jc w:val="both"/>
        <w:rPr>
          <w:rFonts w:ascii="Tahoma" w:hAnsi="Tahoma" w:cs="Tahoma"/>
        </w:rPr>
      </w:pPr>
      <w:r w:rsidRPr="00A140BB">
        <w:rPr>
          <w:rFonts w:ascii="Tahoma" w:hAnsi="Tahoma" w:cs="Tahoma"/>
        </w:rPr>
        <w:t>Na podlagi opravljenega pregleda je bilo ugotovljeno, da:</w:t>
      </w:r>
    </w:p>
    <w:p w14:paraId="21BE2696" w14:textId="77777777" w:rsidR="00DB5022" w:rsidRPr="00A140BB" w:rsidRDefault="00DB5022" w:rsidP="0052457F">
      <w:pPr>
        <w:keepNext/>
        <w:keepLines/>
        <w:jc w:val="both"/>
        <w:rPr>
          <w:rFonts w:ascii="Tahoma" w:hAnsi="Tahoma" w:cs="Tahoma"/>
        </w:rPr>
      </w:pPr>
    </w:p>
    <w:p w14:paraId="16DB0B8E" w14:textId="77777777" w:rsidR="00DB5022" w:rsidRPr="00A140BB" w:rsidRDefault="00DB5022" w:rsidP="0052457F">
      <w:pPr>
        <w:keepNext/>
        <w:keepLines/>
        <w:jc w:val="both"/>
        <w:rPr>
          <w:rFonts w:ascii="Tahoma" w:hAnsi="Tahoma" w:cs="Tahoma"/>
        </w:rPr>
      </w:pPr>
      <w:r w:rsidRPr="00A140BB">
        <w:rPr>
          <w:rFonts w:ascii="Tahoma" w:hAnsi="Tahoma" w:cs="Tahoma"/>
        </w:rPr>
        <w:t>Ime in priimek:</w:t>
      </w:r>
      <w:r w:rsidRPr="00A140BB">
        <w:rPr>
          <w:rFonts w:ascii="Tahoma" w:hAnsi="Tahoma" w:cs="Tahoma"/>
        </w:rPr>
        <w:tab/>
      </w:r>
      <w:r w:rsidRPr="00A140BB">
        <w:rPr>
          <w:rFonts w:ascii="Tahoma" w:hAnsi="Tahoma" w:cs="Tahoma"/>
        </w:rPr>
        <w:tab/>
        <w:t>___________________________________________________________</w:t>
      </w:r>
    </w:p>
    <w:p w14:paraId="6C570FDD" w14:textId="77777777" w:rsidR="00DB5022" w:rsidRPr="00A140BB" w:rsidRDefault="00DB5022" w:rsidP="0052457F">
      <w:pPr>
        <w:keepNext/>
        <w:keepLines/>
        <w:jc w:val="both"/>
        <w:rPr>
          <w:rFonts w:ascii="Tahoma" w:hAnsi="Tahoma" w:cs="Tahoma"/>
        </w:rPr>
      </w:pPr>
    </w:p>
    <w:p w14:paraId="630883D9" w14:textId="77777777" w:rsidR="00DB5022" w:rsidRPr="00A140BB" w:rsidRDefault="00DB5022" w:rsidP="0052457F">
      <w:pPr>
        <w:keepNext/>
        <w:keepLines/>
        <w:rPr>
          <w:rFonts w:ascii="Tahoma" w:hAnsi="Tahoma" w:cs="Tahoma"/>
        </w:rPr>
      </w:pPr>
      <w:r w:rsidRPr="00A140BB">
        <w:rPr>
          <w:rFonts w:ascii="Tahoma" w:hAnsi="Tahoma" w:cs="Tahoma"/>
        </w:rPr>
        <w:t>Nosilec živilske stroke:</w:t>
      </w:r>
      <w:r w:rsidRPr="00A140BB">
        <w:rPr>
          <w:rFonts w:ascii="Tahoma" w:hAnsi="Tahoma" w:cs="Tahoma"/>
        </w:rPr>
        <w:tab/>
        <w:t>___________________________________________________________</w:t>
      </w:r>
    </w:p>
    <w:p w14:paraId="58B711B1" w14:textId="77777777" w:rsidR="00DB5022" w:rsidRPr="00A140BB" w:rsidRDefault="00DB5022" w:rsidP="0052457F">
      <w:pPr>
        <w:keepNext/>
        <w:keepLines/>
        <w:jc w:val="both"/>
        <w:rPr>
          <w:rFonts w:ascii="Tahoma" w:hAnsi="Tahoma" w:cs="Tahoma"/>
        </w:rPr>
      </w:pPr>
    </w:p>
    <w:p w14:paraId="022EA8CB" w14:textId="77777777" w:rsidR="00DB5022" w:rsidRPr="00A140BB" w:rsidRDefault="00DB5022" w:rsidP="0052457F">
      <w:pPr>
        <w:keepNext/>
        <w:keepLines/>
        <w:jc w:val="both"/>
        <w:rPr>
          <w:rFonts w:ascii="Tahoma" w:hAnsi="Tahoma" w:cs="Tahoma"/>
        </w:rPr>
      </w:pPr>
      <w:r w:rsidRPr="00A140BB">
        <w:rPr>
          <w:rFonts w:ascii="Tahoma" w:hAnsi="Tahoma" w:cs="Tahoma"/>
        </w:rPr>
        <w:t>Delovno mesto:</w:t>
      </w:r>
      <w:r w:rsidRPr="00A140BB">
        <w:rPr>
          <w:rFonts w:ascii="Tahoma" w:hAnsi="Tahoma" w:cs="Tahoma"/>
        </w:rPr>
        <w:tab/>
      </w:r>
      <w:r w:rsidRPr="00A140BB">
        <w:rPr>
          <w:rFonts w:ascii="Tahoma" w:hAnsi="Tahoma" w:cs="Tahoma"/>
        </w:rPr>
        <w:tab/>
        <w:t>___________________________________________________________</w:t>
      </w:r>
    </w:p>
    <w:p w14:paraId="530E2007" w14:textId="77777777" w:rsidR="00DB5022" w:rsidRPr="00A140BB" w:rsidRDefault="00DB5022" w:rsidP="0052457F">
      <w:pPr>
        <w:keepNext/>
        <w:keepLines/>
        <w:jc w:val="both"/>
        <w:rPr>
          <w:rFonts w:ascii="Tahoma" w:hAnsi="Tahoma" w:cs="Tahoma"/>
        </w:rPr>
      </w:pPr>
    </w:p>
    <w:p w14:paraId="5FEF93CB" w14:textId="77777777" w:rsidR="00DB5022" w:rsidRPr="00A140BB" w:rsidRDefault="00DB5022" w:rsidP="0052457F">
      <w:pPr>
        <w:keepNext/>
        <w:keepLines/>
        <w:jc w:val="both"/>
        <w:rPr>
          <w:rFonts w:ascii="Tahoma" w:hAnsi="Tahoma" w:cs="Tahoma"/>
        </w:rPr>
      </w:pPr>
      <w:r w:rsidRPr="00A140BB">
        <w:rPr>
          <w:rFonts w:ascii="Tahoma" w:hAnsi="Tahoma" w:cs="Tahoma"/>
        </w:rPr>
        <w:t>Izpolnjuje pogoje za delo z živili</w:t>
      </w:r>
    </w:p>
    <w:p w14:paraId="0505CF22" w14:textId="77777777" w:rsidR="00DB5022" w:rsidRPr="00A140BB" w:rsidRDefault="00DB5022" w:rsidP="0052457F">
      <w:pPr>
        <w:keepNext/>
        <w:keepLines/>
        <w:numPr>
          <w:ilvl w:val="0"/>
          <w:numId w:val="10"/>
        </w:numPr>
        <w:tabs>
          <w:tab w:val="num" w:pos="567"/>
        </w:tabs>
        <w:ind w:hanging="76"/>
        <w:jc w:val="both"/>
        <w:rPr>
          <w:rFonts w:ascii="Tahoma" w:hAnsi="Tahoma" w:cs="Tahoma"/>
        </w:rPr>
      </w:pPr>
      <w:r w:rsidRPr="00A140BB">
        <w:rPr>
          <w:rFonts w:ascii="Tahoma" w:hAnsi="Tahoma" w:cs="Tahoma"/>
        </w:rPr>
        <w:t>Izpolnjuje pogoje za delo z živili z omejitvijo</w:t>
      </w:r>
    </w:p>
    <w:p w14:paraId="4AE7EC8B" w14:textId="77777777" w:rsidR="00DB5022" w:rsidRPr="00A140BB" w:rsidRDefault="00DB5022" w:rsidP="0052457F">
      <w:pPr>
        <w:keepNext/>
        <w:keepLines/>
        <w:numPr>
          <w:ilvl w:val="0"/>
          <w:numId w:val="10"/>
        </w:numPr>
        <w:tabs>
          <w:tab w:val="num" w:pos="567"/>
        </w:tabs>
        <w:ind w:hanging="76"/>
        <w:jc w:val="both"/>
        <w:rPr>
          <w:rFonts w:ascii="Tahoma" w:hAnsi="Tahoma" w:cs="Tahoma"/>
        </w:rPr>
      </w:pPr>
      <w:r w:rsidRPr="00A140BB">
        <w:rPr>
          <w:rFonts w:ascii="Tahoma" w:hAnsi="Tahoma" w:cs="Tahoma"/>
        </w:rPr>
        <w:t>Ne izpolnjuje pogoje za delo z živili, zaradi</w:t>
      </w:r>
    </w:p>
    <w:p w14:paraId="3E6A7C3E" w14:textId="77777777" w:rsidR="00DB5022" w:rsidRPr="00A140BB" w:rsidRDefault="00DB5022" w:rsidP="0052457F">
      <w:pPr>
        <w:keepNext/>
        <w:keepLines/>
        <w:numPr>
          <w:ilvl w:val="0"/>
          <w:numId w:val="10"/>
        </w:numPr>
        <w:tabs>
          <w:tab w:val="num" w:pos="567"/>
        </w:tabs>
        <w:ind w:hanging="76"/>
        <w:jc w:val="both"/>
        <w:rPr>
          <w:rFonts w:ascii="Tahoma" w:hAnsi="Tahoma" w:cs="Tahoma"/>
        </w:rPr>
      </w:pPr>
    </w:p>
    <w:p w14:paraId="162D3802" w14:textId="77777777" w:rsidR="00DB5022" w:rsidRPr="00A140BB" w:rsidRDefault="00DB5022" w:rsidP="0052457F">
      <w:pPr>
        <w:keepNext/>
        <w:keepLines/>
        <w:numPr>
          <w:ilvl w:val="0"/>
          <w:numId w:val="10"/>
        </w:numPr>
        <w:tabs>
          <w:tab w:val="num" w:pos="567"/>
        </w:tabs>
        <w:ind w:hanging="76"/>
        <w:jc w:val="both"/>
        <w:rPr>
          <w:rFonts w:ascii="Tahoma" w:hAnsi="Tahoma" w:cs="Tahoma"/>
        </w:rPr>
      </w:pPr>
    </w:p>
    <w:p w14:paraId="5FCA6444" w14:textId="77777777" w:rsidR="00DB5022" w:rsidRPr="00A140BB" w:rsidRDefault="00DB5022" w:rsidP="0052457F">
      <w:pPr>
        <w:keepNext/>
        <w:keepLines/>
        <w:numPr>
          <w:ilvl w:val="0"/>
          <w:numId w:val="10"/>
        </w:numPr>
        <w:tabs>
          <w:tab w:val="num" w:pos="567"/>
        </w:tabs>
        <w:ind w:hanging="76"/>
        <w:jc w:val="both"/>
        <w:rPr>
          <w:rFonts w:ascii="Tahoma" w:hAnsi="Tahoma" w:cs="Tahoma"/>
        </w:rPr>
      </w:pPr>
    </w:p>
    <w:p w14:paraId="72755FBD" w14:textId="77777777" w:rsidR="00DB5022" w:rsidRPr="00A140BB" w:rsidRDefault="00DB5022" w:rsidP="0052457F">
      <w:pPr>
        <w:keepNext/>
        <w:keepLines/>
        <w:numPr>
          <w:ilvl w:val="0"/>
          <w:numId w:val="10"/>
        </w:numPr>
        <w:tabs>
          <w:tab w:val="num" w:pos="567"/>
        </w:tabs>
        <w:ind w:hanging="76"/>
        <w:jc w:val="both"/>
        <w:rPr>
          <w:rFonts w:ascii="Tahoma" w:hAnsi="Tahoma" w:cs="Tahoma"/>
        </w:rPr>
      </w:pPr>
    </w:p>
    <w:p w14:paraId="1BE6CA1A" w14:textId="77777777" w:rsidR="00DB5022" w:rsidRPr="00A140BB" w:rsidRDefault="00DB5022" w:rsidP="0052457F">
      <w:pPr>
        <w:keepNext/>
        <w:keepLines/>
        <w:jc w:val="both"/>
        <w:rPr>
          <w:rFonts w:ascii="Tahoma" w:hAnsi="Tahoma" w:cs="Tahoma"/>
        </w:rPr>
      </w:pPr>
    </w:p>
    <w:p w14:paraId="7FE40568" w14:textId="77777777" w:rsidR="00DB5022" w:rsidRPr="00A140BB" w:rsidRDefault="00DB5022" w:rsidP="0052457F">
      <w:pPr>
        <w:keepNext/>
        <w:keepLines/>
        <w:jc w:val="both"/>
        <w:rPr>
          <w:rFonts w:ascii="Tahoma" w:hAnsi="Tahoma" w:cs="Tahoma"/>
        </w:rPr>
      </w:pPr>
      <w:r w:rsidRPr="00A140BB">
        <w:rPr>
          <w:rFonts w:ascii="Tahoma" w:hAnsi="Tahoma" w:cs="Tahoma"/>
        </w:rPr>
        <w:t>Predlagani ukrepi:</w:t>
      </w:r>
    </w:p>
    <w:p w14:paraId="69B06F4C" w14:textId="77777777" w:rsidR="00DB5022" w:rsidRPr="00A140BB" w:rsidRDefault="00DB5022" w:rsidP="0052457F">
      <w:pPr>
        <w:keepNext/>
        <w:keepLines/>
        <w:numPr>
          <w:ilvl w:val="0"/>
          <w:numId w:val="9"/>
        </w:numPr>
        <w:tabs>
          <w:tab w:val="num" w:pos="567"/>
        </w:tabs>
        <w:ind w:hanging="76"/>
        <w:jc w:val="both"/>
        <w:rPr>
          <w:rFonts w:ascii="Tahoma" w:hAnsi="Tahoma" w:cs="Tahoma"/>
        </w:rPr>
      </w:pPr>
    </w:p>
    <w:p w14:paraId="30AAB504" w14:textId="77777777" w:rsidR="00DB5022" w:rsidRPr="00A140BB" w:rsidRDefault="00DB5022" w:rsidP="0052457F">
      <w:pPr>
        <w:keepNext/>
        <w:keepLines/>
        <w:numPr>
          <w:ilvl w:val="0"/>
          <w:numId w:val="9"/>
        </w:numPr>
        <w:tabs>
          <w:tab w:val="num" w:pos="567"/>
        </w:tabs>
        <w:ind w:hanging="76"/>
        <w:jc w:val="both"/>
        <w:rPr>
          <w:rFonts w:ascii="Tahoma" w:hAnsi="Tahoma" w:cs="Tahoma"/>
        </w:rPr>
      </w:pPr>
    </w:p>
    <w:p w14:paraId="336BB8D0" w14:textId="77777777" w:rsidR="00DB5022" w:rsidRPr="00A140BB" w:rsidRDefault="00DB5022" w:rsidP="0052457F">
      <w:pPr>
        <w:keepNext/>
        <w:keepLines/>
        <w:numPr>
          <w:ilvl w:val="0"/>
          <w:numId w:val="9"/>
        </w:numPr>
        <w:tabs>
          <w:tab w:val="num" w:pos="567"/>
        </w:tabs>
        <w:ind w:hanging="76"/>
        <w:jc w:val="both"/>
        <w:rPr>
          <w:rFonts w:ascii="Tahoma" w:hAnsi="Tahoma" w:cs="Tahoma"/>
        </w:rPr>
      </w:pPr>
    </w:p>
    <w:p w14:paraId="469DC8CC" w14:textId="77777777" w:rsidR="00DB5022" w:rsidRPr="00A140BB" w:rsidRDefault="00DB5022" w:rsidP="0052457F">
      <w:pPr>
        <w:keepNext/>
        <w:keepLines/>
        <w:jc w:val="both"/>
        <w:rPr>
          <w:rFonts w:ascii="Tahoma" w:hAnsi="Tahoma" w:cs="Tahoma"/>
        </w:rPr>
      </w:pPr>
    </w:p>
    <w:p w14:paraId="2E2D0DA8" w14:textId="77777777" w:rsidR="00DB5022" w:rsidRPr="00A140BB" w:rsidRDefault="00DB5022" w:rsidP="0052457F">
      <w:pPr>
        <w:keepNext/>
        <w:keepLines/>
        <w:jc w:val="both"/>
        <w:rPr>
          <w:rFonts w:ascii="Tahoma" w:hAnsi="Tahoma" w:cs="Tahoma"/>
        </w:rPr>
      </w:pPr>
      <w:r w:rsidRPr="00A140BB">
        <w:rPr>
          <w:rFonts w:ascii="Tahoma" w:hAnsi="Tahoma" w:cs="Tahoma"/>
        </w:rPr>
        <w:t>Naziv pooblaščenega javnega zdravstvenega zavoda, ki je potrdilo izdal:</w:t>
      </w:r>
    </w:p>
    <w:p w14:paraId="1171ADD1" w14:textId="77777777" w:rsidR="00DB5022" w:rsidRPr="00A140BB" w:rsidRDefault="00DB5022" w:rsidP="0052457F">
      <w:pPr>
        <w:keepNext/>
        <w:keepLines/>
        <w:jc w:val="both"/>
        <w:rPr>
          <w:rFonts w:ascii="Tahoma" w:hAnsi="Tahoma" w:cs="Tahoma"/>
        </w:rPr>
      </w:pPr>
      <w:r w:rsidRPr="00A140BB">
        <w:rPr>
          <w:rFonts w:ascii="Tahoma" w:hAnsi="Tahoma" w:cs="Tahoma"/>
        </w:rPr>
        <w:t>………………………………………………………………………………………………………………………..</w:t>
      </w:r>
    </w:p>
    <w:p w14:paraId="5125DEDA" w14:textId="77777777" w:rsidR="00DB5022" w:rsidRPr="00A140BB" w:rsidRDefault="00DB5022" w:rsidP="0052457F">
      <w:pPr>
        <w:keepNext/>
        <w:keepLines/>
        <w:jc w:val="both"/>
        <w:rPr>
          <w:rFonts w:ascii="Tahoma" w:hAnsi="Tahoma" w:cs="Tahoma"/>
        </w:rPr>
      </w:pPr>
      <w:r w:rsidRPr="00A140BB">
        <w:rPr>
          <w:rFonts w:ascii="Tahoma" w:hAnsi="Tahoma" w:cs="Tahoma"/>
        </w:rPr>
        <w:t>………………………………………………………………………………………………………………………..</w:t>
      </w:r>
    </w:p>
    <w:p w14:paraId="34E32651" w14:textId="77777777" w:rsidR="00DB5022" w:rsidRPr="00A140BB" w:rsidRDefault="00DB5022" w:rsidP="0052457F">
      <w:pPr>
        <w:keepNext/>
        <w:keepLines/>
        <w:jc w:val="both"/>
        <w:rPr>
          <w:rFonts w:ascii="Tahoma" w:hAnsi="Tahoma" w:cs="Tahoma"/>
        </w:rPr>
      </w:pPr>
      <w:r w:rsidRPr="00A140BB">
        <w:rPr>
          <w:rFonts w:ascii="Tahoma" w:hAnsi="Tahoma" w:cs="Tahoma"/>
        </w:rPr>
        <w:t>………………………………………………………………………………………………………………………..</w:t>
      </w:r>
    </w:p>
    <w:p w14:paraId="0941B218" w14:textId="77777777" w:rsidR="00DB5022" w:rsidRPr="00A140BB" w:rsidRDefault="00DB5022" w:rsidP="0052457F">
      <w:pPr>
        <w:keepNext/>
        <w:keepLines/>
        <w:jc w:val="both"/>
        <w:rPr>
          <w:rFonts w:ascii="Tahoma" w:hAnsi="Tahoma" w:cs="Tahoma"/>
        </w:rPr>
      </w:pPr>
      <w:r w:rsidRPr="00A140BB">
        <w:rPr>
          <w:rFonts w:ascii="Tahoma" w:hAnsi="Tahoma" w:cs="Tahoma"/>
        </w:rPr>
        <w:t>………………………………………………………………………………………………………………………..</w:t>
      </w:r>
    </w:p>
    <w:p w14:paraId="3859ECD4" w14:textId="77777777" w:rsidR="00DB5022" w:rsidRPr="00A140BB" w:rsidRDefault="00DB5022" w:rsidP="0052457F">
      <w:pPr>
        <w:keepNext/>
        <w:keepLines/>
        <w:jc w:val="both"/>
        <w:rPr>
          <w:rFonts w:ascii="Tahoma" w:hAnsi="Tahoma" w:cs="Tahoma"/>
        </w:rPr>
      </w:pPr>
      <w:r w:rsidRPr="00A140BB">
        <w:rPr>
          <w:rFonts w:ascii="Tahoma" w:hAnsi="Tahoma" w:cs="Tahoma"/>
        </w:rPr>
        <w:t>………………………………………………………………………………………………………………………..</w:t>
      </w:r>
    </w:p>
    <w:p w14:paraId="6CDF5E00" w14:textId="77777777" w:rsidR="00DB5022" w:rsidRPr="00A140BB" w:rsidRDefault="00DB5022" w:rsidP="0052457F">
      <w:pPr>
        <w:keepNext/>
        <w:keepLines/>
        <w:jc w:val="both"/>
        <w:rPr>
          <w:rFonts w:ascii="Tahoma" w:hAnsi="Tahoma" w:cs="Tahoma"/>
        </w:rPr>
      </w:pPr>
    </w:p>
    <w:p w14:paraId="50260FCC" w14:textId="77777777" w:rsidR="00DB5022" w:rsidRPr="00A140BB" w:rsidRDefault="00DB5022" w:rsidP="0052457F">
      <w:pPr>
        <w:keepNext/>
        <w:keepLines/>
        <w:jc w:val="center"/>
        <w:rPr>
          <w:rFonts w:ascii="Tahoma" w:hAnsi="Tahoma" w:cs="Tahoma"/>
        </w:rPr>
      </w:pPr>
      <w:r w:rsidRPr="00A140BB">
        <w:rPr>
          <w:rFonts w:ascii="Tahoma" w:hAnsi="Tahoma" w:cs="Tahoma"/>
        </w:rPr>
        <w:t xml:space="preserve">                                </w:t>
      </w:r>
    </w:p>
    <w:p w14:paraId="5F38F13B" w14:textId="77777777" w:rsidR="00DB5022" w:rsidRPr="00A140BB" w:rsidRDefault="00DB5022" w:rsidP="0052457F">
      <w:pPr>
        <w:keepNext/>
        <w:keepLines/>
        <w:jc w:val="center"/>
        <w:rPr>
          <w:rFonts w:ascii="Tahoma" w:hAnsi="Tahoma" w:cs="Tahoma"/>
        </w:rPr>
      </w:pPr>
      <w:r w:rsidRPr="00A140BB">
        <w:rPr>
          <w:rFonts w:ascii="Tahoma" w:hAnsi="Tahoma" w:cs="Tahoma"/>
        </w:rPr>
        <w:t xml:space="preserve">   </w:t>
      </w:r>
    </w:p>
    <w:p w14:paraId="268B4265" w14:textId="77777777" w:rsidR="00DB5022" w:rsidRPr="00A140BB" w:rsidRDefault="00DB5022" w:rsidP="0052457F">
      <w:pPr>
        <w:keepNext/>
        <w:keepLines/>
        <w:jc w:val="center"/>
        <w:rPr>
          <w:rFonts w:ascii="Tahoma" w:hAnsi="Tahoma" w:cs="Tahoma"/>
        </w:rPr>
      </w:pPr>
      <w:r w:rsidRPr="00A140BB">
        <w:rPr>
          <w:rFonts w:ascii="Tahoma" w:hAnsi="Tahoma" w:cs="Tahoma"/>
        </w:rPr>
        <w:t xml:space="preserve">                                                                                        Žig in podpis zdravnika</w:t>
      </w:r>
    </w:p>
    <w:p w14:paraId="477EEDFD" w14:textId="77777777" w:rsidR="00DB5022" w:rsidRPr="00A140BB" w:rsidRDefault="00DB5022" w:rsidP="0052457F">
      <w:pPr>
        <w:keepNext/>
        <w:keepLines/>
        <w:jc w:val="both"/>
        <w:rPr>
          <w:rFonts w:ascii="Tahoma" w:hAnsi="Tahoma" w:cs="Tahoma"/>
        </w:rPr>
      </w:pPr>
    </w:p>
    <w:p w14:paraId="6B7CDFD2" w14:textId="77777777" w:rsidR="00DB5022" w:rsidRPr="00A140BB" w:rsidRDefault="00DB5022" w:rsidP="0052457F">
      <w:pPr>
        <w:keepNext/>
        <w:keepLines/>
        <w:jc w:val="both"/>
        <w:rPr>
          <w:rFonts w:ascii="Tahoma" w:hAnsi="Tahoma" w:cs="Tahoma"/>
        </w:rPr>
      </w:pPr>
      <w:r w:rsidRPr="00A140BB">
        <w:rPr>
          <w:rFonts w:ascii="Tahoma" w:hAnsi="Tahoma" w:cs="Tahoma"/>
        </w:rPr>
        <w:t>*izpolni se v dveh izvodih (za nosilca živilske dejavnosti in izvajalca pregleda)</w:t>
      </w:r>
    </w:p>
    <w:p w14:paraId="30A35E1F" w14:textId="77777777" w:rsidR="00DB5022" w:rsidRPr="00A140BB" w:rsidRDefault="00DB5022" w:rsidP="0052457F">
      <w:pPr>
        <w:keepNext/>
        <w:keepLines/>
      </w:pPr>
    </w:p>
    <w:p w14:paraId="1F7FD648" w14:textId="064C5749" w:rsidR="00DB5022" w:rsidRPr="00A140BB" w:rsidRDefault="00DB5022" w:rsidP="0052457F">
      <w:pPr>
        <w:keepNext/>
        <w:keepLines/>
        <w:jc w:val="both"/>
        <w:outlineLvl w:val="0"/>
        <w:rPr>
          <w:rFonts w:ascii="Tahoma" w:hAnsi="Tahoma" w:cs="Tahoma"/>
        </w:rPr>
      </w:pPr>
    </w:p>
    <w:tbl>
      <w:tblPr>
        <w:tblW w:w="9184" w:type="dxa"/>
        <w:tblInd w:w="30" w:type="dxa"/>
        <w:tblLayout w:type="fixed"/>
        <w:tblCellMar>
          <w:left w:w="30" w:type="dxa"/>
          <w:right w:w="30" w:type="dxa"/>
        </w:tblCellMar>
        <w:tblLook w:val="0000" w:firstRow="0" w:lastRow="0" w:firstColumn="0" w:lastColumn="0" w:noHBand="0" w:noVBand="0"/>
      </w:tblPr>
      <w:tblGrid>
        <w:gridCol w:w="3402"/>
        <w:gridCol w:w="2977"/>
        <w:gridCol w:w="2805"/>
      </w:tblGrid>
      <w:tr w:rsidR="007126ED" w:rsidRPr="00A140BB" w14:paraId="15016D6B" w14:textId="77777777" w:rsidTr="00C212DD">
        <w:trPr>
          <w:trHeight w:val="235"/>
        </w:trPr>
        <w:tc>
          <w:tcPr>
            <w:tcW w:w="3402" w:type="dxa"/>
            <w:tcBorders>
              <w:bottom w:val="single" w:sz="4" w:space="0" w:color="auto"/>
            </w:tcBorders>
          </w:tcPr>
          <w:p w14:paraId="41A79E54" w14:textId="77777777" w:rsidR="007126ED" w:rsidRPr="00A140BB" w:rsidRDefault="007126ED" w:rsidP="0052457F">
            <w:pPr>
              <w:keepNext/>
              <w:keepLines/>
              <w:jc w:val="both"/>
              <w:rPr>
                <w:rFonts w:ascii="Tahoma" w:hAnsi="Tahoma" w:cs="Tahoma"/>
                <w:snapToGrid w:val="0"/>
                <w:color w:val="000000"/>
              </w:rPr>
            </w:pPr>
          </w:p>
        </w:tc>
        <w:tc>
          <w:tcPr>
            <w:tcW w:w="2977" w:type="dxa"/>
          </w:tcPr>
          <w:p w14:paraId="5671D0CF" w14:textId="77777777" w:rsidR="007126ED" w:rsidRPr="00A140BB" w:rsidRDefault="007126ED" w:rsidP="0052457F">
            <w:pPr>
              <w:keepNext/>
              <w:keepLines/>
              <w:jc w:val="center"/>
              <w:rPr>
                <w:rFonts w:ascii="Tahoma" w:hAnsi="Tahoma" w:cs="Tahoma"/>
                <w:snapToGrid w:val="0"/>
                <w:color w:val="000000"/>
              </w:rPr>
            </w:pPr>
          </w:p>
        </w:tc>
        <w:tc>
          <w:tcPr>
            <w:tcW w:w="2805" w:type="dxa"/>
            <w:tcBorders>
              <w:bottom w:val="single" w:sz="4" w:space="0" w:color="auto"/>
            </w:tcBorders>
          </w:tcPr>
          <w:p w14:paraId="67647C4C" w14:textId="77777777" w:rsidR="007126ED" w:rsidRPr="00A140BB" w:rsidRDefault="007126ED" w:rsidP="0052457F">
            <w:pPr>
              <w:keepNext/>
              <w:keepLines/>
              <w:tabs>
                <w:tab w:val="left" w:pos="567"/>
                <w:tab w:val="num" w:pos="851"/>
                <w:tab w:val="left" w:pos="993"/>
              </w:tabs>
              <w:jc w:val="both"/>
              <w:rPr>
                <w:rFonts w:ascii="Tahoma" w:hAnsi="Tahoma" w:cs="Tahoma"/>
                <w:snapToGrid w:val="0"/>
                <w:color w:val="000000"/>
              </w:rPr>
            </w:pPr>
          </w:p>
        </w:tc>
      </w:tr>
      <w:tr w:rsidR="007126ED" w:rsidRPr="00A140BB" w14:paraId="68653B92" w14:textId="77777777" w:rsidTr="00C212DD">
        <w:trPr>
          <w:trHeight w:val="235"/>
        </w:trPr>
        <w:tc>
          <w:tcPr>
            <w:tcW w:w="3402" w:type="dxa"/>
            <w:tcBorders>
              <w:top w:val="single" w:sz="4" w:space="0" w:color="auto"/>
            </w:tcBorders>
          </w:tcPr>
          <w:p w14:paraId="72CF545F"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(Kraj, datum)</w:t>
            </w:r>
          </w:p>
        </w:tc>
        <w:tc>
          <w:tcPr>
            <w:tcW w:w="2977" w:type="dxa"/>
          </w:tcPr>
          <w:p w14:paraId="16E4AAB0"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žig</w:t>
            </w:r>
          </w:p>
        </w:tc>
        <w:tc>
          <w:tcPr>
            <w:tcW w:w="2805" w:type="dxa"/>
            <w:tcBorders>
              <w:top w:val="single" w:sz="4" w:space="0" w:color="auto"/>
            </w:tcBorders>
          </w:tcPr>
          <w:p w14:paraId="5D74E43F" w14:textId="77777777" w:rsidR="007126ED" w:rsidRPr="00A140BB" w:rsidRDefault="007126ED" w:rsidP="0052457F">
            <w:pPr>
              <w:keepNext/>
              <w:keepLines/>
              <w:jc w:val="center"/>
              <w:rPr>
                <w:rFonts w:ascii="Tahoma" w:hAnsi="Tahoma" w:cs="Tahoma"/>
                <w:snapToGrid w:val="0"/>
                <w:color w:val="000000"/>
              </w:rPr>
            </w:pPr>
            <w:r w:rsidRPr="00A140BB">
              <w:rPr>
                <w:rFonts w:ascii="Tahoma" w:hAnsi="Tahoma" w:cs="Tahoma"/>
                <w:snapToGrid w:val="0"/>
                <w:color w:val="000000"/>
              </w:rPr>
              <w:t>(Podpis odgovorne osebe)</w:t>
            </w:r>
          </w:p>
        </w:tc>
      </w:tr>
    </w:tbl>
    <w:p w14:paraId="39BD37CE" w14:textId="4D1098BB" w:rsidR="00340B61" w:rsidRPr="00A140BB" w:rsidRDefault="00340B61" w:rsidP="0052457F">
      <w:pPr>
        <w:keepNext/>
        <w:keepLines/>
        <w:rPr>
          <w:rFonts w:ascii="Tahoma" w:hAnsi="Tahoma" w:cs="Tahoma"/>
        </w:rPr>
      </w:pPr>
      <w:r w:rsidRPr="00A140BB">
        <w:rPr>
          <w:rFonts w:ascii="Tahoma" w:hAnsi="Tahoma" w:cs="Tahoma"/>
        </w:rPr>
        <w:br w:type="page"/>
      </w:r>
    </w:p>
    <w:p w14:paraId="10C01348" w14:textId="77777777" w:rsidR="00DB5022" w:rsidRPr="00A140BB" w:rsidRDefault="00DB5022" w:rsidP="0052457F">
      <w:pPr>
        <w:keepNext/>
        <w:keepLines/>
        <w:jc w:val="both"/>
        <w:outlineLvl w:val="0"/>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333"/>
        <w:gridCol w:w="851"/>
        <w:gridCol w:w="425"/>
      </w:tblGrid>
      <w:tr w:rsidR="00340B61" w:rsidRPr="00A140BB" w14:paraId="51FDE2C2" w14:textId="77777777" w:rsidTr="00C212DD">
        <w:trPr>
          <w:trHeight w:val="289"/>
        </w:trPr>
        <w:tc>
          <w:tcPr>
            <w:tcW w:w="600" w:type="dxa"/>
            <w:tcBorders>
              <w:top w:val="single" w:sz="4" w:space="0" w:color="auto"/>
              <w:left w:val="single" w:sz="4" w:space="0" w:color="auto"/>
              <w:bottom w:val="single" w:sz="4" w:space="0" w:color="auto"/>
              <w:right w:val="nil"/>
            </w:tcBorders>
          </w:tcPr>
          <w:p w14:paraId="0F5ACF58" w14:textId="77777777" w:rsidR="00340B61" w:rsidRPr="00A140BB" w:rsidRDefault="00340B61" w:rsidP="0052457F">
            <w:pPr>
              <w:keepNext/>
              <w:keepLines/>
              <w:jc w:val="right"/>
              <w:rPr>
                <w:rFonts w:ascii="Tahoma" w:hAnsi="Tahoma"/>
              </w:rPr>
            </w:pPr>
          </w:p>
        </w:tc>
        <w:tc>
          <w:tcPr>
            <w:tcW w:w="7333" w:type="dxa"/>
            <w:tcBorders>
              <w:top w:val="single" w:sz="4" w:space="0" w:color="auto"/>
              <w:left w:val="nil"/>
              <w:bottom w:val="single" w:sz="4" w:space="0" w:color="auto"/>
              <w:right w:val="single" w:sz="4" w:space="0" w:color="auto"/>
            </w:tcBorders>
            <w:hideMark/>
          </w:tcPr>
          <w:p w14:paraId="29D124D5" w14:textId="77777777" w:rsidR="00340B61" w:rsidRPr="00A140BB" w:rsidRDefault="00340B61" w:rsidP="0052457F">
            <w:pPr>
              <w:keepNext/>
              <w:keepLines/>
              <w:rPr>
                <w:rFonts w:ascii="Tahoma" w:hAnsi="Tahoma"/>
              </w:rPr>
            </w:pPr>
            <w:r w:rsidRPr="00A140BB">
              <w:rPr>
                <w:rFonts w:ascii="Tahoma" w:hAnsi="Tahoma" w:cs="Tahoma"/>
              </w:rPr>
              <w:t>ZAVAROVANJE DOBRE IZVEDBE OBVEZNOSTI IZ OKVIRNEGA SPORAZUMA</w:t>
            </w:r>
          </w:p>
        </w:tc>
        <w:tc>
          <w:tcPr>
            <w:tcW w:w="851" w:type="dxa"/>
            <w:tcBorders>
              <w:top w:val="single" w:sz="4" w:space="0" w:color="auto"/>
              <w:left w:val="single" w:sz="4" w:space="0" w:color="auto"/>
              <w:bottom w:val="single" w:sz="4" w:space="0" w:color="auto"/>
              <w:right w:val="nil"/>
            </w:tcBorders>
            <w:hideMark/>
          </w:tcPr>
          <w:p w14:paraId="577ECC41" w14:textId="77777777" w:rsidR="00340B61" w:rsidRPr="00A140BB" w:rsidRDefault="00340B61" w:rsidP="0052457F">
            <w:pPr>
              <w:keepNext/>
              <w:keepLines/>
              <w:rPr>
                <w:rFonts w:ascii="Tahoma" w:hAnsi="Tahoma"/>
                <w:b/>
              </w:rPr>
            </w:pPr>
            <w:r w:rsidRPr="00A140BB">
              <w:rPr>
                <w:rFonts w:ascii="Tahoma" w:hAnsi="Tahoma"/>
                <w:b/>
              </w:rPr>
              <w:t xml:space="preserve">Priloga </w:t>
            </w:r>
          </w:p>
        </w:tc>
        <w:tc>
          <w:tcPr>
            <w:tcW w:w="425" w:type="dxa"/>
            <w:tcBorders>
              <w:top w:val="single" w:sz="4" w:space="0" w:color="auto"/>
              <w:left w:val="nil"/>
              <w:bottom w:val="single" w:sz="4" w:space="0" w:color="auto"/>
              <w:right w:val="single" w:sz="4" w:space="0" w:color="auto"/>
            </w:tcBorders>
            <w:hideMark/>
          </w:tcPr>
          <w:p w14:paraId="366EC164" w14:textId="5B5AFE66" w:rsidR="00340B61" w:rsidRPr="00A140BB" w:rsidRDefault="00340B61" w:rsidP="0052457F">
            <w:pPr>
              <w:keepNext/>
              <w:keepLines/>
              <w:rPr>
                <w:rFonts w:ascii="Tahoma" w:hAnsi="Tahoma"/>
                <w:b/>
              </w:rPr>
            </w:pPr>
            <w:r w:rsidRPr="00A140BB">
              <w:rPr>
                <w:rFonts w:ascii="Tahoma" w:hAnsi="Tahoma"/>
                <w:b/>
              </w:rPr>
              <w:t>13</w:t>
            </w:r>
          </w:p>
        </w:tc>
      </w:tr>
    </w:tbl>
    <w:p w14:paraId="13F1069E" w14:textId="77777777" w:rsidR="00340B61" w:rsidRPr="00A140BB" w:rsidRDefault="00340B61" w:rsidP="0052457F">
      <w:pPr>
        <w:pStyle w:val="Telobesedila"/>
        <w:keepNext/>
        <w:keepLines/>
        <w:widowControl/>
        <w:jc w:val="left"/>
        <w:rPr>
          <w:rFonts w:ascii="Tahoma" w:hAnsi="Tahoma" w:cs="Tahoma"/>
          <w:b w:val="0"/>
          <w:i/>
        </w:rPr>
      </w:pPr>
      <w:r w:rsidRPr="00A140BB">
        <w:rPr>
          <w:rFonts w:ascii="Tahoma" w:hAnsi="Tahoma" w:cs="Tahoma"/>
          <w:b w:val="0"/>
          <w:i/>
        </w:rPr>
        <w:t xml:space="preserve">Glava s podatki o garantu (banki) ali SWIFT ključ                                                            </w:t>
      </w:r>
      <w:r w:rsidRPr="00A140BB">
        <w:rPr>
          <w:rFonts w:ascii="Tahoma" w:hAnsi="Tahoma" w:cs="Tahoma"/>
          <w:i/>
          <w:color w:val="FF0000"/>
        </w:rPr>
        <w:t>VZOREC</w:t>
      </w:r>
    </w:p>
    <w:p w14:paraId="2097A295" w14:textId="77777777" w:rsidR="00340B61" w:rsidRPr="00A140BB" w:rsidRDefault="00340B61" w:rsidP="0052457F">
      <w:pPr>
        <w:pStyle w:val="Telobesedila"/>
        <w:keepNext/>
        <w:keepLines/>
        <w:widowControl/>
        <w:rPr>
          <w:rFonts w:ascii="Tahoma" w:hAnsi="Tahoma" w:cs="Tahoma"/>
          <w:b w:val="0"/>
          <w:i/>
        </w:rPr>
      </w:pPr>
      <w:r w:rsidRPr="00A140BB">
        <w:rPr>
          <w:rFonts w:ascii="Tahoma" w:hAnsi="Tahoma" w:cs="Tahoma"/>
          <w:b w:val="0"/>
          <w:i/>
        </w:rPr>
        <w:t xml:space="preserve">                                                                                                                                  </w:t>
      </w:r>
    </w:p>
    <w:p w14:paraId="7444F708" w14:textId="77777777" w:rsidR="00340B61" w:rsidRPr="00A140BB" w:rsidRDefault="00340B61" w:rsidP="0052457F">
      <w:pPr>
        <w:pStyle w:val="Telobesedila"/>
        <w:keepNext/>
        <w:keepLines/>
        <w:widowControl/>
        <w:tabs>
          <w:tab w:val="left" w:pos="426"/>
          <w:tab w:val="left" w:pos="1418"/>
        </w:tabs>
        <w:rPr>
          <w:rFonts w:ascii="Tahoma" w:hAnsi="Tahoma" w:cs="Tahoma"/>
          <w:b w:val="0"/>
          <w:i/>
        </w:rPr>
      </w:pPr>
      <w:r w:rsidRPr="00A140BB">
        <w:rPr>
          <w:rFonts w:ascii="Tahoma" w:hAnsi="Tahoma" w:cs="Tahoma"/>
          <w:b w:val="0"/>
        </w:rPr>
        <w:t xml:space="preserve">Za: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i/>
        </w:rPr>
        <w:t xml:space="preserve"> (vpiše se upravičenca tj. naročnika javnega naročila)</w:t>
      </w:r>
    </w:p>
    <w:p w14:paraId="14C5E3FF" w14:textId="77777777" w:rsidR="00340B61" w:rsidRPr="00A140BB" w:rsidRDefault="00340B61" w:rsidP="0052457F">
      <w:pPr>
        <w:pStyle w:val="Telobesedila"/>
        <w:keepNext/>
        <w:keepLines/>
        <w:widowControl/>
        <w:tabs>
          <w:tab w:val="left" w:pos="426"/>
          <w:tab w:val="left" w:pos="1418"/>
        </w:tabs>
        <w:rPr>
          <w:rFonts w:ascii="Tahoma" w:hAnsi="Tahoma" w:cs="Tahoma"/>
          <w:b w:val="0"/>
          <w:bCs/>
        </w:rPr>
      </w:pPr>
    </w:p>
    <w:p w14:paraId="06C86B4E" w14:textId="77777777" w:rsidR="00340B61" w:rsidRPr="00A140BB" w:rsidRDefault="00340B61" w:rsidP="0052457F">
      <w:pPr>
        <w:pStyle w:val="Telobesedila"/>
        <w:keepNext/>
        <w:keepLines/>
        <w:widowControl/>
        <w:rPr>
          <w:rFonts w:ascii="Tahoma" w:hAnsi="Tahoma" w:cs="Tahoma"/>
          <w:b w:val="0"/>
          <w:i/>
        </w:rPr>
      </w:pPr>
      <w:r w:rsidRPr="00A140BB">
        <w:rPr>
          <w:rFonts w:ascii="Tahoma" w:hAnsi="Tahoma" w:cs="Tahoma"/>
          <w:b w:val="0"/>
        </w:rPr>
        <w:t xml:space="preserve">Datum: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w:t>
      </w:r>
      <w:r w:rsidRPr="00A140BB">
        <w:rPr>
          <w:rFonts w:ascii="Tahoma" w:hAnsi="Tahoma" w:cs="Tahoma"/>
          <w:b w:val="0"/>
          <w:i/>
        </w:rPr>
        <w:t>(vpiše se datum izdaje)</w:t>
      </w:r>
    </w:p>
    <w:p w14:paraId="51C9559E" w14:textId="77777777" w:rsidR="00340B61" w:rsidRPr="00A140BB" w:rsidRDefault="00340B61" w:rsidP="0052457F">
      <w:pPr>
        <w:pStyle w:val="Telobesedila"/>
        <w:keepNext/>
        <w:keepLines/>
        <w:widowControl/>
        <w:rPr>
          <w:rFonts w:ascii="Tahoma" w:hAnsi="Tahoma" w:cs="Tahoma"/>
          <w:b w:val="0"/>
        </w:rPr>
      </w:pPr>
    </w:p>
    <w:p w14:paraId="33E676C6"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rPr>
        <w:t>VRSTA GARANCIJE:</w:t>
      </w:r>
      <w:r w:rsidRPr="00A140BB">
        <w:rPr>
          <w:rFonts w:ascii="Tahoma" w:hAnsi="Tahoma" w:cs="Tahoma"/>
          <w:b w:val="0"/>
        </w:rPr>
        <w:t xml:space="preserve"> Garancija za dobro izvedbo posla</w:t>
      </w:r>
    </w:p>
    <w:p w14:paraId="2B6764BF" w14:textId="77777777" w:rsidR="00340B61" w:rsidRPr="00A140BB" w:rsidRDefault="00340B61" w:rsidP="0052457F">
      <w:pPr>
        <w:pStyle w:val="Telobesedila"/>
        <w:keepNext/>
        <w:keepLines/>
        <w:widowControl/>
        <w:rPr>
          <w:rFonts w:ascii="Tahoma" w:hAnsi="Tahoma" w:cs="Tahoma"/>
          <w:b w:val="0"/>
        </w:rPr>
      </w:pPr>
    </w:p>
    <w:p w14:paraId="3890AC8F"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rPr>
        <w:t>ŠTEVILKA GARANCIJE:</w:t>
      </w:r>
      <w:r w:rsidRPr="00A140BB">
        <w:rPr>
          <w:rFonts w:ascii="Tahoma" w:hAnsi="Tahoma" w:cs="Tahoma"/>
          <w:b w:val="0"/>
        </w:rPr>
        <w:t xml:space="preserve">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w:t>
      </w:r>
      <w:r w:rsidRPr="00A140BB">
        <w:rPr>
          <w:rFonts w:ascii="Tahoma" w:hAnsi="Tahoma" w:cs="Tahoma"/>
          <w:b w:val="0"/>
          <w:i/>
        </w:rPr>
        <w:t>(vpiše se številka garancije)</w:t>
      </w:r>
    </w:p>
    <w:p w14:paraId="2138B421" w14:textId="77777777" w:rsidR="00340B61" w:rsidRPr="00A140BB" w:rsidRDefault="00340B61" w:rsidP="0052457F">
      <w:pPr>
        <w:pStyle w:val="Telobesedila"/>
        <w:keepNext/>
        <w:keepLines/>
        <w:widowControl/>
        <w:rPr>
          <w:rFonts w:ascii="Tahoma" w:hAnsi="Tahoma" w:cs="Tahoma"/>
          <w:b w:val="0"/>
        </w:rPr>
      </w:pPr>
    </w:p>
    <w:p w14:paraId="17632916"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rPr>
        <w:t>GARANT:</w:t>
      </w:r>
      <w:r w:rsidRPr="00A140BB">
        <w:rPr>
          <w:rFonts w:ascii="Tahoma" w:hAnsi="Tahoma" w:cs="Tahoma"/>
          <w:b w:val="0"/>
        </w:rPr>
        <w:t xml:space="preserve">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w:t>
      </w:r>
      <w:r w:rsidRPr="00A140BB">
        <w:rPr>
          <w:rFonts w:ascii="Tahoma" w:hAnsi="Tahoma" w:cs="Tahoma"/>
          <w:b w:val="0"/>
          <w:i/>
        </w:rPr>
        <w:t>(vpiše se ime in naslov banke v kraju izdaje)</w:t>
      </w:r>
    </w:p>
    <w:p w14:paraId="522BF553" w14:textId="77777777" w:rsidR="00340B61" w:rsidRPr="00A140BB" w:rsidRDefault="00340B61" w:rsidP="0052457F">
      <w:pPr>
        <w:pStyle w:val="Telobesedila"/>
        <w:keepNext/>
        <w:keepLines/>
        <w:widowControl/>
        <w:rPr>
          <w:rFonts w:ascii="Tahoma" w:hAnsi="Tahoma" w:cs="Tahoma"/>
          <w:b w:val="0"/>
        </w:rPr>
      </w:pPr>
    </w:p>
    <w:p w14:paraId="7B6F642A"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rPr>
        <w:t>NAROČNIK GARANCIJE:</w:t>
      </w:r>
      <w:r w:rsidRPr="00A140BB">
        <w:rPr>
          <w:rFonts w:ascii="Tahoma" w:hAnsi="Tahoma" w:cs="Tahoma"/>
          <w:b w:val="0"/>
        </w:rPr>
        <w:t xml:space="preserve">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w:t>
      </w:r>
      <w:r w:rsidRPr="00A140BB">
        <w:rPr>
          <w:rFonts w:ascii="Tahoma" w:hAnsi="Tahoma" w:cs="Tahoma"/>
          <w:b w:val="0"/>
          <w:i/>
        </w:rPr>
        <w:t>(vpiše se ime in naslov naročnika garancije, tj. v postopku javnega naročanja izbranega ponudnika)</w:t>
      </w:r>
    </w:p>
    <w:p w14:paraId="7B62987D" w14:textId="77777777" w:rsidR="00340B61" w:rsidRPr="00A140BB" w:rsidRDefault="00340B61" w:rsidP="0052457F">
      <w:pPr>
        <w:pStyle w:val="Telobesedila"/>
        <w:keepNext/>
        <w:keepLines/>
        <w:widowControl/>
        <w:rPr>
          <w:rFonts w:ascii="Tahoma" w:hAnsi="Tahoma" w:cs="Tahoma"/>
          <w:b w:val="0"/>
        </w:rPr>
      </w:pPr>
    </w:p>
    <w:p w14:paraId="1080EFB8" w14:textId="77777777" w:rsidR="00340B61" w:rsidRPr="00A140BB" w:rsidRDefault="00340B61" w:rsidP="0052457F">
      <w:pPr>
        <w:pStyle w:val="Telobesedila"/>
        <w:keepNext/>
        <w:keepLines/>
        <w:widowControl/>
        <w:rPr>
          <w:rFonts w:ascii="Tahoma" w:hAnsi="Tahoma" w:cs="Tahoma"/>
          <w:b w:val="0"/>
          <w:bCs/>
        </w:rPr>
      </w:pPr>
      <w:r w:rsidRPr="00A140BB">
        <w:rPr>
          <w:rFonts w:ascii="Tahoma" w:hAnsi="Tahoma" w:cs="Tahoma"/>
        </w:rPr>
        <w:t>UPRAVIČENEC:</w:t>
      </w:r>
      <w:r w:rsidRPr="00A140BB">
        <w:rPr>
          <w:rFonts w:ascii="Tahoma" w:hAnsi="Tahoma" w:cs="Tahoma"/>
          <w:b w:val="0"/>
        </w:rPr>
        <w:t xml:space="preserve">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bCs/>
        </w:rPr>
        <w:t xml:space="preserve"> </w:t>
      </w:r>
      <w:r w:rsidRPr="00A140BB">
        <w:rPr>
          <w:rFonts w:ascii="Tahoma" w:hAnsi="Tahoma" w:cs="Tahoma"/>
          <w:b w:val="0"/>
          <w:i/>
        </w:rPr>
        <w:t>(vpiše se naročnika javnega naročila)</w:t>
      </w:r>
    </w:p>
    <w:p w14:paraId="3D792682" w14:textId="77777777" w:rsidR="00340B61" w:rsidRPr="00A140BB" w:rsidRDefault="00340B61" w:rsidP="0052457F">
      <w:pPr>
        <w:pStyle w:val="Telobesedila"/>
        <w:keepNext/>
        <w:keepLines/>
        <w:widowControl/>
        <w:rPr>
          <w:rFonts w:ascii="Tahoma" w:hAnsi="Tahoma" w:cs="Tahoma"/>
          <w:b w:val="0"/>
        </w:rPr>
      </w:pPr>
    </w:p>
    <w:p w14:paraId="6BC719B2" w14:textId="77777777" w:rsidR="00340B61" w:rsidRPr="00A140BB" w:rsidRDefault="00340B61" w:rsidP="0052457F">
      <w:pPr>
        <w:pStyle w:val="Telobesedila"/>
        <w:keepNext/>
        <w:keepLines/>
        <w:widowControl/>
        <w:rPr>
          <w:rFonts w:ascii="Tahoma" w:hAnsi="Tahoma" w:cs="Tahoma"/>
          <w:b w:val="0"/>
          <w:i/>
        </w:rPr>
      </w:pPr>
      <w:r w:rsidRPr="00A140BB">
        <w:rPr>
          <w:rFonts w:ascii="Tahoma" w:hAnsi="Tahoma" w:cs="Tahoma"/>
        </w:rPr>
        <w:t>OSNOVNI POSEL:</w:t>
      </w:r>
      <w:r w:rsidRPr="00A140BB">
        <w:rPr>
          <w:rFonts w:ascii="Tahoma" w:hAnsi="Tahoma" w:cs="Tahoma"/>
          <w:b w:val="0"/>
        </w:rPr>
        <w:t xml:space="preserve"> okvirni sporazum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št.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z dne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katerega predmet je </w:t>
      </w:r>
      <w:r w:rsidRPr="00A140BB">
        <w:rPr>
          <w:rFonts w:ascii="Tahoma" w:hAnsi="Tahoma" w:cs="Tahoma"/>
        </w:rPr>
        <w:t>»Okoljsko manj obremenjujoče čiščenje poslovnih prostorov</w:t>
      </w:r>
      <w:r w:rsidRPr="00A140BB">
        <w:rPr>
          <w:rFonts w:ascii="Tahoma" w:hAnsi="Tahoma" w:cs="Tahoma"/>
          <w:b w:val="0"/>
        </w:rPr>
        <w:t xml:space="preserve">, </w:t>
      </w:r>
      <w:r w:rsidRPr="00A140BB">
        <w:rPr>
          <w:rFonts w:ascii="Tahoma" w:hAnsi="Tahoma" w:cs="Tahoma"/>
        </w:rPr>
        <w:t>sklop št.__: ……………………………………………«</w:t>
      </w:r>
      <w:r w:rsidRPr="00A140BB">
        <w:rPr>
          <w:rFonts w:ascii="Tahoma" w:hAnsi="Tahoma" w:cs="Tahoma"/>
          <w:b w:val="0"/>
        </w:rPr>
        <w:t xml:space="preserve"> </w:t>
      </w:r>
      <w:r w:rsidRPr="00A140BB">
        <w:rPr>
          <w:rFonts w:ascii="Tahoma" w:hAnsi="Tahoma" w:cs="Tahoma"/>
          <w:b w:val="0"/>
          <w:i/>
        </w:rPr>
        <w:t>(vpiše se pogodbo/okvirni sporazum o izvedbi javnega naročila)</w:t>
      </w:r>
    </w:p>
    <w:p w14:paraId="5031C503" w14:textId="77777777" w:rsidR="00340B61" w:rsidRPr="00A140BB" w:rsidRDefault="00340B61" w:rsidP="0052457F">
      <w:pPr>
        <w:pStyle w:val="Telobesedila"/>
        <w:keepNext/>
        <w:keepLines/>
        <w:widowControl/>
        <w:rPr>
          <w:rFonts w:ascii="Tahoma" w:hAnsi="Tahoma" w:cs="Tahoma"/>
          <w:b w:val="0"/>
        </w:rPr>
      </w:pPr>
    </w:p>
    <w:p w14:paraId="205FEDF7" w14:textId="77777777" w:rsidR="00340B61" w:rsidRPr="00A140BB" w:rsidRDefault="00340B61" w:rsidP="0052457F">
      <w:pPr>
        <w:pStyle w:val="Telobesedila"/>
        <w:keepNext/>
        <w:keepLines/>
        <w:widowControl/>
        <w:rPr>
          <w:rFonts w:ascii="Tahoma" w:hAnsi="Tahoma" w:cs="Tahoma"/>
          <w:b w:val="0"/>
          <w:color w:val="000000"/>
        </w:rPr>
      </w:pPr>
      <w:r w:rsidRPr="00A140BB">
        <w:rPr>
          <w:rFonts w:ascii="Tahoma" w:hAnsi="Tahoma" w:cs="Tahoma"/>
        </w:rPr>
        <w:t>ZNESEK IN VALUTA GARANCIJE:</w:t>
      </w:r>
      <w:r w:rsidRPr="00A140BB">
        <w:rPr>
          <w:rFonts w:ascii="Tahoma" w:hAnsi="Tahoma" w:cs="Tahoma"/>
          <w:b w:val="0"/>
        </w:rPr>
        <w:t xml:space="preserve">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w:t>
      </w:r>
      <w:r w:rsidRPr="00A140BB">
        <w:rPr>
          <w:rFonts w:ascii="Tahoma" w:hAnsi="Tahoma" w:cs="Tahoma"/>
          <w:b w:val="0"/>
          <w:i/>
        </w:rPr>
        <w:t>(</w:t>
      </w:r>
      <w:r w:rsidRPr="00A140BB">
        <w:rPr>
          <w:rFonts w:ascii="Tahoma" w:hAnsi="Tahoma" w:cs="Tahoma"/>
          <w:b w:val="0"/>
          <w:i/>
          <w:color w:val="000000"/>
        </w:rPr>
        <w:t>vpiše se najvišji znesek s številko in besedo in valuto)</w:t>
      </w:r>
    </w:p>
    <w:p w14:paraId="1B38E976" w14:textId="77777777" w:rsidR="00340B61" w:rsidRPr="00A140BB" w:rsidRDefault="00340B61" w:rsidP="0052457F">
      <w:pPr>
        <w:pStyle w:val="Telobesedila"/>
        <w:keepNext/>
        <w:keepLines/>
        <w:widowControl/>
        <w:rPr>
          <w:rFonts w:ascii="Tahoma" w:hAnsi="Tahoma" w:cs="Tahoma"/>
          <w:b w:val="0"/>
        </w:rPr>
      </w:pPr>
    </w:p>
    <w:p w14:paraId="71610757"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rPr>
        <w:t>LISTINE, KI JIH JE POLEG IZJAVE TREBA PRILOŽITI ZAHTEVI ZA PLAČILO IN SE IZRECNO ZAHTEVAJO V SPODNJEM BESEDILU:</w:t>
      </w:r>
      <w:r w:rsidRPr="00A140BB">
        <w:rPr>
          <w:rFonts w:ascii="Tahoma" w:hAnsi="Tahoma" w:cs="Tahoma"/>
          <w:b w:val="0"/>
        </w:rPr>
        <w:t xml:space="preserve"> nobena</w:t>
      </w:r>
    </w:p>
    <w:p w14:paraId="32638CA4" w14:textId="77777777" w:rsidR="00340B61" w:rsidRPr="00A140BB" w:rsidRDefault="00340B61" w:rsidP="0052457F">
      <w:pPr>
        <w:pStyle w:val="Telobesedila"/>
        <w:keepNext/>
        <w:keepLines/>
        <w:widowControl/>
        <w:rPr>
          <w:rFonts w:ascii="Tahoma" w:hAnsi="Tahoma" w:cs="Tahoma"/>
          <w:b w:val="0"/>
          <w:sz w:val="16"/>
          <w:szCs w:val="16"/>
        </w:rPr>
      </w:pPr>
    </w:p>
    <w:p w14:paraId="3017491E"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rPr>
        <w:t>JEZIK V ZAHTEVANIH LISTINAH:</w:t>
      </w:r>
      <w:r w:rsidRPr="00A140BB">
        <w:rPr>
          <w:rFonts w:ascii="Tahoma" w:hAnsi="Tahoma" w:cs="Tahoma"/>
          <w:b w:val="0"/>
        </w:rPr>
        <w:t xml:space="preserve"> slovenski</w:t>
      </w:r>
    </w:p>
    <w:p w14:paraId="085CE010" w14:textId="77777777" w:rsidR="00340B61" w:rsidRPr="00A140BB" w:rsidRDefault="00340B61" w:rsidP="0052457F">
      <w:pPr>
        <w:pStyle w:val="Telobesedila"/>
        <w:keepNext/>
        <w:keepLines/>
        <w:widowControl/>
        <w:rPr>
          <w:rFonts w:ascii="Tahoma" w:hAnsi="Tahoma" w:cs="Tahoma"/>
          <w:b w:val="0"/>
          <w:sz w:val="18"/>
          <w:szCs w:val="18"/>
        </w:rPr>
      </w:pPr>
    </w:p>
    <w:p w14:paraId="6E0C8952"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rPr>
        <w:t>OBLIKA PREDLOŽITVE:</w:t>
      </w:r>
      <w:r w:rsidRPr="00A140BB">
        <w:rPr>
          <w:rFonts w:ascii="Tahoma" w:hAnsi="Tahoma" w:cs="Tahoma"/>
          <w:b w:val="0"/>
        </w:rPr>
        <w:t xml:space="preserve"> v papirni obliki s priporočeno pošto ali katerokoli obliko hitre pošte ali v elektronski obliki po SWIFT sistemu na naslov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w:t>
      </w:r>
      <w:r w:rsidRPr="00A140BB">
        <w:rPr>
          <w:rFonts w:ascii="Tahoma" w:hAnsi="Tahoma" w:cs="Tahoma"/>
          <w:b w:val="0"/>
          <w:i/>
        </w:rPr>
        <w:t>(navede se SWIFT naslova garanta)</w:t>
      </w:r>
    </w:p>
    <w:p w14:paraId="71FD01E0" w14:textId="77777777" w:rsidR="00340B61" w:rsidRPr="00A140BB" w:rsidRDefault="00340B61" w:rsidP="0052457F">
      <w:pPr>
        <w:pStyle w:val="Telobesedila"/>
        <w:keepNext/>
        <w:keepLines/>
        <w:widowControl/>
        <w:rPr>
          <w:rFonts w:ascii="Tahoma" w:hAnsi="Tahoma" w:cs="Tahoma"/>
          <w:b w:val="0"/>
        </w:rPr>
      </w:pPr>
    </w:p>
    <w:p w14:paraId="123DEE95"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rPr>
        <w:t>KRAJ PREDLOŽITVE:</w:t>
      </w:r>
      <w:r w:rsidRPr="00A140BB">
        <w:rPr>
          <w:rFonts w:ascii="Tahoma" w:hAnsi="Tahoma" w:cs="Tahoma"/>
          <w:b w:val="0"/>
        </w:rPr>
        <w:t xml:space="preserve">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w:t>
      </w:r>
      <w:r w:rsidRPr="00A140BB">
        <w:rPr>
          <w:rFonts w:ascii="Tahoma" w:hAnsi="Tahoma" w:cs="Tahoma"/>
          <w:b w:val="0"/>
          <w:i/>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6CF67583" w14:textId="77777777" w:rsidR="00340B61" w:rsidRPr="00A140BB" w:rsidRDefault="00340B61" w:rsidP="0052457F">
      <w:pPr>
        <w:pStyle w:val="Telobesedila"/>
        <w:keepNext/>
        <w:keepLines/>
        <w:widowControl/>
        <w:rPr>
          <w:rFonts w:ascii="Tahoma" w:hAnsi="Tahoma" w:cs="Tahoma"/>
          <w:b w:val="0"/>
        </w:rPr>
      </w:pPr>
    </w:p>
    <w:p w14:paraId="460702F3"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rPr>
        <w:t>DATUM VELJAVNOSTI:</w:t>
      </w:r>
      <w:r w:rsidRPr="00A140BB">
        <w:rPr>
          <w:rFonts w:ascii="Tahoma" w:hAnsi="Tahoma" w:cs="Tahoma"/>
          <w:b w:val="0"/>
        </w:rPr>
        <w:t xml:space="preserve">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w:t>
      </w:r>
      <w:r w:rsidRPr="00A140BB">
        <w:rPr>
          <w:rFonts w:ascii="Tahoma" w:hAnsi="Tahoma" w:cs="Tahoma"/>
          <w:b w:val="0"/>
          <w:i/>
        </w:rPr>
        <w:t>(vpiše se datum zapadlosti garancije)</w:t>
      </w:r>
    </w:p>
    <w:p w14:paraId="1608EE89" w14:textId="77777777" w:rsidR="00340B61" w:rsidRPr="00A140BB" w:rsidRDefault="00340B61" w:rsidP="0052457F">
      <w:pPr>
        <w:pStyle w:val="Telobesedila"/>
        <w:keepNext/>
        <w:keepLines/>
        <w:widowControl/>
        <w:rPr>
          <w:rFonts w:ascii="Tahoma" w:hAnsi="Tahoma" w:cs="Tahoma"/>
          <w:b w:val="0"/>
          <w:sz w:val="16"/>
          <w:szCs w:val="16"/>
        </w:rPr>
      </w:pPr>
    </w:p>
    <w:p w14:paraId="6FB3B178"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rPr>
        <w:t>STRANKA, KI JE DOLŽNA PLAČATI STROŠKE:</w:t>
      </w:r>
      <w:r w:rsidRPr="00A140BB">
        <w:rPr>
          <w:rFonts w:ascii="Tahoma" w:hAnsi="Tahoma" w:cs="Tahoma"/>
          <w:b w:val="0"/>
        </w:rPr>
        <w:t xml:space="preserve"> </w:t>
      </w:r>
      <w:r w:rsidRPr="00A140BB">
        <w:rPr>
          <w:rFonts w:ascii="Tahoma" w:hAnsi="Tahoma" w:cs="Tahoma"/>
          <w:b w:val="0"/>
        </w:rPr>
        <w:fldChar w:fldCharType="begin">
          <w:ffData>
            <w:name w:val="Besedilo2"/>
            <w:enabled/>
            <w:calcOnExit w:val="0"/>
            <w:textInput/>
          </w:ffData>
        </w:fldChar>
      </w:r>
      <w:r w:rsidRPr="00A140BB">
        <w:rPr>
          <w:rFonts w:ascii="Tahoma" w:hAnsi="Tahoma" w:cs="Tahoma"/>
          <w:b w:val="0"/>
        </w:rPr>
        <w:instrText xml:space="preserve"> FORMTEXT </w:instrText>
      </w:r>
      <w:r w:rsidRPr="00A140BB">
        <w:rPr>
          <w:rFonts w:ascii="Tahoma" w:hAnsi="Tahoma" w:cs="Tahoma"/>
          <w:b w:val="0"/>
        </w:rPr>
      </w:r>
      <w:r w:rsidRPr="00A140BB">
        <w:rPr>
          <w:rFonts w:ascii="Tahoma" w:hAnsi="Tahoma" w:cs="Tahoma"/>
          <w:b w:val="0"/>
        </w:rPr>
        <w:fldChar w:fldCharType="separate"/>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t> </w:t>
      </w:r>
      <w:r w:rsidRPr="00A140BB">
        <w:rPr>
          <w:rFonts w:ascii="Tahoma" w:hAnsi="Tahoma" w:cs="Tahoma"/>
          <w:b w:val="0"/>
        </w:rPr>
        <w:fldChar w:fldCharType="end"/>
      </w:r>
      <w:r w:rsidRPr="00A140BB">
        <w:rPr>
          <w:rFonts w:ascii="Tahoma" w:hAnsi="Tahoma" w:cs="Tahoma"/>
          <w:b w:val="0"/>
        </w:rPr>
        <w:t xml:space="preserve"> </w:t>
      </w:r>
      <w:r w:rsidRPr="00A140BB">
        <w:rPr>
          <w:rFonts w:ascii="Tahoma" w:hAnsi="Tahoma" w:cs="Tahoma"/>
          <w:b w:val="0"/>
          <w:i/>
        </w:rPr>
        <w:t>(vpiše se ime naročnika garancije, tj. v postopku javnega naročanja izbranega ponudnika)</w:t>
      </w:r>
    </w:p>
    <w:p w14:paraId="5BAC2F2B" w14:textId="77777777" w:rsidR="00340B61" w:rsidRPr="00A140BB" w:rsidRDefault="00340B61" w:rsidP="0052457F">
      <w:pPr>
        <w:pStyle w:val="Telobesedila"/>
        <w:keepNext/>
        <w:keepLines/>
        <w:widowControl/>
        <w:rPr>
          <w:rFonts w:ascii="Tahoma" w:hAnsi="Tahoma" w:cs="Tahoma"/>
          <w:b w:val="0"/>
        </w:rPr>
      </w:pPr>
    </w:p>
    <w:p w14:paraId="779A7815"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b w:val="0"/>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BFDBA4E" w14:textId="77777777" w:rsidR="00340B61" w:rsidRPr="00A140BB" w:rsidRDefault="00340B61" w:rsidP="0052457F">
      <w:pPr>
        <w:pStyle w:val="Telobesedila"/>
        <w:keepNext/>
        <w:keepLines/>
        <w:widowControl/>
        <w:rPr>
          <w:rFonts w:ascii="Tahoma" w:hAnsi="Tahoma" w:cs="Tahoma"/>
          <w:b w:val="0"/>
          <w:sz w:val="16"/>
          <w:szCs w:val="16"/>
        </w:rPr>
      </w:pPr>
    </w:p>
    <w:p w14:paraId="4FE14C21"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b w:val="0"/>
        </w:rPr>
        <w:t>Katerokoli zahtevo za plačilo po tej garanciji moramo prejeti na datum veljavnosti garancije ali pred njim v zgoraj navedenem kraju predložitve.</w:t>
      </w:r>
    </w:p>
    <w:p w14:paraId="11326954" w14:textId="77777777" w:rsidR="00340B61" w:rsidRPr="00A140BB" w:rsidRDefault="00340B61" w:rsidP="0052457F">
      <w:pPr>
        <w:pStyle w:val="Telobesedila"/>
        <w:keepNext/>
        <w:keepLines/>
        <w:widowControl/>
        <w:rPr>
          <w:rFonts w:ascii="Tahoma" w:hAnsi="Tahoma" w:cs="Tahoma"/>
          <w:b w:val="0"/>
          <w:sz w:val="16"/>
          <w:szCs w:val="16"/>
        </w:rPr>
      </w:pPr>
    </w:p>
    <w:p w14:paraId="55FF7F1A"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b w:val="0"/>
        </w:rPr>
        <w:t>Morebitne spore v zvezi s to garancijo rešuje stvarno pristojno sodišče v Ljubljani po slovenskem pravu.</w:t>
      </w:r>
    </w:p>
    <w:p w14:paraId="45BBDC24" w14:textId="77777777" w:rsidR="00340B61" w:rsidRPr="00A140BB" w:rsidRDefault="00340B61" w:rsidP="0052457F">
      <w:pPr>
        <w:pStyle w:val="Telobesedila"/>
        <w:keepNext/>
        <w:keepLines/>
        <w:widowControl/>
        <w:rPr>
          <w:rFonts w:ascii="Tahoma" w:hAnsi="Tahoma" w:cs="Tahoma"/>
          <w:b w:val="0"/>
        </w:rPr>
      </w:pPr>
      <w:r w:rsidRPr="00A140BB">
        <w:rPr>
          <w:rFonts w:ascii="Tahoma" w:hAnsi="Tahoma" w:cs="Tahoma"/>
          <w:b w:val="0"/>
        </w:rPr>
        <w:t>Za to garancijo veljajo Enotna Pravila za Garancije na Poziv (EPGP) revizija iz leta 2010, izdana pri MTZ pod št. 758.</w:t>
      </w:r>
    </w:p>
    <w:p w14:paraId="0F28F0AB" w14:textId="2E43266C" w:rsidR="003111F6" w:rsidRDefault="00340B61" w:rsidP="0052457F">
      <w:pPr>
        <w:pStyle w:val="Telobesedila"/>
        <w:keepNext/>
        <w:keepLines/>
        <w:widowControl/>
        <w:rPr>
          <w:rFonts w:ascii="Tahoma" w:hAnsi="Tahoma" w:cs="Tahoma"/>
        </w:rPr>
      </w:pPr>
      <w:r w:rsidRPr="00A140BB">
        <w:rPr>
          <w:rFonts w:ascii="Tahoma" w:hAnsi="Tahoma" w:cs="Tahoma"/>
          <w:b w:val="0"/>
        </w:rPr>
        <w:tab/>
      </w:r>
      <w:r w:rsidRPr="00A140BB">
        <w:rPr>
          <w:rFonts w:ascii="Tahoma" w:hAnsi="Tahoma" w:cs="Tahoma"/>
          <w:b w:val="0"/>
        </w:rPr>
        <w:tab/>
      </w:r>
      <w:r w:rsidRPr="00A140BB">
        <w:rPr>
          <w:rFonts w:ascii="Tahoma" w:hAnsi="Tahoma" w:cs="Tahoma"/>
          <w:b w:val="0"/>
        </w:rPr>
        <w:tab/>
      </w:r>
      <w:r w:rsidRPr="00A140BB">
        <w:rPr>
          <w:rFonts w:ascii="Tahoma" w:hAnsi="Tahoma" w:cs="Tahoma"/>
          <w:b w:val="0"/>
        </w:rPr>
        <w:tab/>
      </w:r>
      <w:r w:rsidRPr="00A140BB">
        <w:rPr>
          <w:rFonts w:ascii="Tahoma" w:hAnsi="Tahoma" w:cs="Tahoma"/>
          <w:b w:val="0"/>
        </w:rPr>
        <w:tab/>
      </w:r>
      <w:r w:rsidRPr="00A140BB">
        <w:rPr>
          <w:rFonts w:ascii="Tahoma" w:hAnsi="Tahoma" w:cs="Tahoma"/>
          <w:b w:val="0"/>
        </w:rPr>
        <w:tab/>
      </w:r>
      <w:r w:rsidRPr="00A140BB">
        <w:rPr>
          <w:rFonts w:ascii="Tahoma" w:hAnsi="Tahoma" w:cs="Tahoma"/>
          <w:b w:val="0"/>
        </w:rPr>
        <w:tab/>
      </w:r>
      <w:r w:rsidRPr="00A140BB">
        <w:rPr>
          <w:rFonts w:ascii="Tahoma" w:hAnsi="Tahoma" w:cs="Tahoma"/>
          <w:b w:val="0"/>
        </w:rPr>
        <w:tab/>
        <w:t>Garant:</w:t>
      </w:r>
      <w:r w:rsidRPr="00A140BB">
        <w:rPr>
          <w:rFonts w:ascii="Tahoma" w:hAnsi="Tahoma" w:cs="Tahoma"/>
          <w:b w:val="0"/>
        </w:rPr>
        <w:tab/>
      </w:r>
      <w:r w:rsidRPr="00A140BB">
        <w:rPr>
          <w:rFonts w:ascii="Tahoma" w:hAnsi="Tahoma" w:cs="Tahoma"/>
          <w:b w:val="0"/>
        </w:rPr>
        <w:tab/>
      </w:r>
      <w:r w:rsidRPr="00A140BB">
        <w:rPr>
          <w:rFonts w:ascii="Tahoma" w:hAnsi="Tahoma" w:cs="Tahoma"/>
          <w:b w:val="0"/>
        </w:rPr>
        <w:tab/>
      </w:r>
      <w:r w:rsidRPr="00A140BB">
        <w:rPr>
          <w:rFonts w:ascii="Tahoma" w:hAnsi="Tahoma" w:cs="Tahoma"/>
          <w:b w:val="0"/>
        </w:rPr>
        <w:tab/>
      </w:r>
      <w:r w:rsidRPr="00A140BB">
        <w:rPr>
          <w:rFonts w:ascii="Tahoma" w:hAnsi="Tahoma" w:cs="Tahoma"/>
          <w:b w:val="0"/>
        </w:rPr>
        <w:tab/>
      </w:r>
      <w:r w:rsidRPr="00A140BB">
        <w:rPr>
          <w:rFonts w:ascii="Tahoma" w:hAnsi="Tahoma" w:cs="Tahoma"/>
          <w:b w:val="0"/>
        </w:rPr>
        <w:tab/>
      </w:r>
      <w:r w:rsidRPr="00A140BB">
        <w:rPr>
          <w:rFonts w:ascii="Tahoma" w:hAnsi="Tahoma" w:cs="Tahoma"/>
          <w:b w:val="0"/>
        </w:rPr>
        <w:tab/>
      </w:r>
      <w:r w:rsidRPr="00A140BB">
        <w:rPr>
          <w:rFonts w:ascii="Tahoma" w:hAnsi="Tahoma" w:cs="Tahoma"/>
          <w:b w:val="0"/>
        </w:rPr>
        <w:tab/>
      </w:r>
      <w:r w:rsidRPr="00A140BB">
        <w:rPr>
          <w:rFonts w:ascii="Tahoma" w:hAnsi="Tahoma" w:cs="Tahoma"/>
          <w:b w:val="0"/>
        </w:rPr>
        <w:tab/>
        <w:t>(žig in podpis)</w:t>
      </w:r>
      <w:r w:rsidRPr="006678A0">
        <w:rPr>
          <w:rFonts w:ascii="Tahoma" w:hAnsi="Tahoma" w:cs="Tahoma"/>
        </w:rPr>
        <w:t xml:space="preserve">   </w:t>
      </w:r>
    </w:p>
    <w:sectPr w:rsidR="003111F6" w:rsidSect="004346DA">
      <w:headerReference w:type="default" r:id="rId48"/>
      <w:footerReference w:type="default" r:id="rId49"/>
      <w:headerReference w:type="first" r:id="rId50"/>
      <w:footerReference w:type="first" r:id="rId51"/>
      <w:pgSz w:w="11906" w:h="16838" w:code="9"/>
      <w:pgMar w:top="709" w:right="127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E350A" w14:textId="77777777" w:rsidR="0035796F" w:rsidRDefault="0035796F">
      <w:r>
        <w:separator/>
      </w:r>
    </w:p>
  </w:endnote>
  <w:endnote w:type="continuationSeparator" w:id="0">
    <w:p w14:paraId="1510ECB5" w14:textId="77777777" w:rsidR="0035796F" w:rsidRDefault="00357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Republika">
    <w:altName w:val="Times New Roman"/>
    <w:panose1 w:val="00000000000000000000"/>
    <w:charset w:val="00"/>
    <w:family w:val="roman"/>
    <w:notTrueType/>
    <w:pitch w:val="default"/>
  </w:font>
  <w:font w:name="Frutiger">
    <w:altName w:val="Courier New"/>
    <w:charset w:val="EE"/>
    <w:family w:val="swiss"/>
    <w:pitch w:val="variable"/>
    <w:sig w:usb0="20007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D960" w14:textId="3120247A" w:rsidR="00C551B5" w:rsidRPr="00525E69" w:rsidRDefault="005D77E8" w:rsidP="007A052B">
    <w:pPr>
      <w:ind w:left="4248" w:right="-567"/>
      <w:jc w:val="right"/>
      <w:rPr>
        <w:rFonts w:ascii="Tahoma" w:hAnsi="Tahoma" w:cs="Tahoma"/>
        <w:noProof/>
        <w:sz w:val="18"/>
        <w:szCs w:val="18"/>
      </w:rPr>
    </w:pPr>
    <w:r w:rsidRPr="006061EC">
      <w:rPr>
        <w:noProof/>
        <w:sz w:val="16"/>
        <w:szCs w:val="16"/>
      </w:rPr>
      <w:drawing>
        <wp:inline distT="0" distB="0" distL="0" distR="0" wp14:anchorId="392425C0" wp14:editId="3AC910E4">
          <wp:extent cx="2431415" cy="779145"/>
          <wp:effectExtent l="0" t="0" r="6985"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F56E" w14:textId="77777777" w:rsidR="00C551B5" w:rsidRPr="00DE0D08" w:rsidRDefault="00C551B5"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70FD938D" wp14:editId="4B126FC6">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052409F" w14:textId="77777777" w:rsidR="00C551B5" w:rsidRDefault="00C551B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284B" w14:textId="77777777" w:rsidR="00DB5022" w:rsidRDefault="00DB5022" w:rsidP="00522583">
    <w:pPr>
      <w:pStyle w:val="Noga"/>
      <w:tabs>
        <w:tab w:val="left" w:pos="4353"/>
      </w:tabs>
      <w:ind w:right="-1559"/>
      <w:jc w:val="right"/>
    </w:pPr>
    <w:r>
      <w:tab/>
    </w:r>
    <w:r w:rsidRPr="00F7782C">
      <w:rPr>
        <w:noProof/>
      </w:rPr>
      <w:drawing>
        <wp:inline distT="0" distB="0" distL="0" distR="0" wp14:anchorId="2ABE4055" wp14:editId="5FB6C9C1">
          <wp:extent cx="3784600" cy="38100"/>
          <wp:effectExtent l="0" t="0" r="0" b="0"/>
          <wp:docPr id="40" name="Slika 4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0" cy="38100"/>
                  </a:xfrm>
                  <a:prstGeom prst="rect">
                    <a:avLst/>
                  </a:prstGeom>
                  <a:noFill/>
                  <a:ln>
                    <a:noFill/>
                  </a:ln>
                </pic:spPr>
              </pic:pic>
            </a:graphicData>
          </a:graphic>
        </wp:inline>
      </w:drawing>
    </w:r>
  </w:p>
  <w:p w14:paraId="106285B0" w14:textId="77777777" w:rsidR="00DB5022" w:rsidRPr="00B1262D" w:rsidRDefault="00DB5022" w:rsidP="002303FA">
    <w:pPr>
      <w:pStyle w:val="Noga"/>
      <w:tabs>
        <w:tab w:val="clear" w:pos="4536"/>
        <w:tab w:val="clear" w:pos="9072"/>
      </w:tabs>
      <w:ind w:right="-2"/>
      <w:jc w:val="right"/>
      <w:rPr>
        <w:sz w:val="16"/>
        <w:szCs w:val="16"/>
      </w:rPr>
    </w:pPr>
  </w:p>
  <w:p w14:paraId="1AE27A37" w14:textId="71D31051" w:rsidR="00DB5022" w:rsidRPr="007653AE" w:rsidRDefault="00DB5022" w:rsidP="00CB7A14">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30</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D13CC" w14:textId="77777777" w:rsidR="00DB5022" w:rsidRDefault="00DB5022" w:rsidP="0073769E">
    <w:pPr>
      <w:pStyle w:val="Noga"/>
      <w:ind w:right="-1134"/>
      <w:jc w:val="right"/>
    </w:pPr>
    <w:r w:rsidRPr="00F7782C">
      <w:rPr>
        <w:noProof/>
      </w:rPr>
      <w:drawing>
        <wp:inline distT="0" distB="0" distL="0" distR="0" wp14:anchorId="6B94FA1E" wp14:editId="4D4C2F15">
          <wp:extent cx="3784600" cy="38100"/>
          <wp:effectExtent l="0" t="0" r="0" b="0"/>
          <wp:docPr id="42" name="Slika 4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0" cy="38100"/>
                  </a:xfrm>
                  <a:prstGeom prst="rect">
                    <a:avLst/>
                  </a:prstGeom>
                  <a:noFill/>
                  <a:ln>
                    <a:noFill/>
                  </a:ln>
                </pic:spPr>
              </pic:pic>
            </a:graphicData>
          </a:graphic>
        </wp:inline>
      </w:drawing>
    </w:r>
  </w:p>
  <w:p w14:paraId="4D1D4D41" w14:textId="77777777" w:rsidR="00DB5022" w:rsidRDefault="00DB5022" w:rsidP="0073769E">
    <w:pPr>
      <w:pStyle w:val="Noga"/>
      <w:jc w:val="center"/>
      <w:rPr>
        <w:sz w:val="16"/>
        <w:szCs w:val="16"/>
      </w:rPr>
    </w:pPr>
  </w:p>
  <w:p w14:paraId="78298FC6" w14:textId="77777777" w:rsidR="00DB5022" w:rsidRDefault="00DB5022"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6D7DA4F9" w14:textId="77777777" w:rsidR="00DB5022" w:rsidRDefault="00DB5022"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807C" w14:textId="77777777" w:rsidR="00C551B5" w:rsidRDefault="00C551B5" w:rsidP="00E67166">
    <w:pPr>
      <w:pStyle w:val="Noga"/>
      <w:ind w:right="-1276"/>
      <w:jc w:val="right"/>
    </w:pPr>
    <w:r>
      <w:rPr>
        <w:noProof/>
      </w:rPr>
      <w:drawing>
        <wp:inline distT="0" distB="0" distL="0" distR="0" wp14:anchorId="756FCECC" wp14:editId="5D5D62B1">
          <wp:extent cx="3791585" cy="33655"/>
          <wp:effectExtent l="0" t="0" r="0" b="4445"/>
          <wp:docPr id="12" name="Slika 12"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7EE6E48B" w14:textId="77777777" w:rsidR="00C551B5" w:rsidRPr="005D40C9" w:rsidRDefault="00C551B5" w:rsidP="00E67166">
    <w:pPr>
      <w:pStyle w:val="Noga"/>
      <w:tabs>
        <w:tab w:val="clear" w:pos="4536"/>
        <w:tab w:val="clear" w:pos="9072"/>
      </w:tabs>
      <w:ind w:right="-2"/>
      <w:jc w:val="right"/>
      <w:rPr>
        <w:sz w:val="16"/>
        <w:szCs w:val="16"/>
      </w:rPr>
    </w:pPr>
  </w:p>
  <w:p w14:paraId="7ADA9DFB" w14:textId="6B5D760B" w:rsidR="00C551B5" w:rsidRPr="00E67166" w:rsidRDefault="00C551B5"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E406D">
      <w:rPr>
        <w:noProof/>
        <w:sz w:val="16"/>
        <w:szCs w:val="16"/>
      </w:rPr>
      <w:t>110</w:t>
    </w:r>
    <w:r w:rsidRPr="00394716">
      <w:rPr>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446CA" w14:textId="77777777" w:rsidR="00C551B5" w:rsidRDefault="00C551B5" w:rsidP="002E6DA4">
    <w:pPr>
      <w:pStyle w:val="Noga"/>
      <w:jc w:val="right"/>
      <w:rPr>
        <w:rFonts w:ascii="Tahoma" w:hAnsi="Tahoma" w:cs="Tahoma"/>
        <w:snapToGrid w:val="0"/>
        <w:sz w:val="18"/>
        <w:szCs w:val="18"/>
      </w:rPr>
    </w:pPr>
  </w:p>
  <w:p w14:paraId="4DAC8C66" w14:textId="77777777" w:rsidR="00C551B5" w:rsidRDefault="00C551B5">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6F92F6CD" w14:textId="2C361A4A" w:rsidR="00C551B5" w:rsidRPr="00407848" w:rsidRDefault="00C551B5"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114</w:t>
    </w:r>
    <w:r w:rsidRPr="00407848">
      <w:rPr>
        <w:rStyle w:val="tevilkastrani"/>
        <w:rFonts w:ascii="Tahoma" w:hAnsi="Tahoma" w:cs="Tahoma"/>
        <w:sz w:val="16"/>
        <w:szCs w:val="16"/>
      </w:rPr>
      <w:fldChar w:fldCharType="end"/>
    </w:r>
  </w:p>
  <w:p w14:paraId="7412F6D4" w14:textId="77777777" w:rsidR="00C551B5" w:rsidRPr="00407848" w:rsidRDefault="00C551B5" w:rsidP="002E6DA4">
    <w:pPr>
      <w:pStyle w:val="Noga"/>
      <w:jc w:val="center"/>
      <w:rPr>
        <w:rStyle w:val="tevilkastrani"/>
        <w:rFonts w:ascii="Tahoma" w:hAnsi="Tahoma" w:cs="Tahoma"/>
        <w:sz w:val="16"/>
        <w:szCs w:val="16"/>
      </w:rPr>
    </w:pPr>
  </w:p>
  <w:p w14:paraId="169413A3" w14:textId="77777777" w:rsidR="00C551B5" w:rsidRPr="00407848" w:rsidRDefault="00C551B5" w:rsidP="002E6DA4">
    <w:pPr>
      <w:jc w:val="center"/>
      <w:rPr>
        <w:rFonts w:ascii="Tahoma" w:hAnsi="Tahoma" w:cs="Tahoma"/>
        <w:snapToGrid w:val="0"/>
        <w:sz w:val="16"/>
        <w:szCs w:val="16"/>
      </w:rPr>
    </w:pPr>
  </w:p>
  <w:p w14:paraId="49C207FD" w14:textId="77777777" w:rsidR="00C551B5" w:rsidRPr="00102BE1" w:rsidRDefault="00C551B5">
    <w:pPr>
      <w:pStyle w:val="Noga"/>
      <w:rPr>
        <w:sz w:val="18"/>
        <w:szCs w:val="18"/>
      </w:rPr>
    </w:pPr>
  </w:p>
  <w:p w14:paraId="33B96275" w14:textId="77777777" w:rsidR="00C551B5" w:rsidRDefault="00C551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BB5AA" w14:textId="77777777" w:rsidR="0035796F" w:rsidRDefault="0035796F"/>
  </w:footnote>
  <w:footnote w:type="continuationSeparator" w:id="0">
    <w:p w14:paraId="40127156" w14:textId="77777777" w:rsidR="0035796F" w:rsidRDefault="00357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4628" w14:textId="77777777" w:rsidR="00C551B5" w:rsidRPr="00A9387B" w:rsidRDefault="00C551B5" w:rsidP="00576B06">
    <w:pPr>
      <w:spacing w:after="120"/>
      <w:ind w:right="-991"/>
      <w:jc w:val="right"/>
      <w:rPr>
        <w:rFonts w:ascii="Tahoma" w:hAnsi="Tahoma" w:cs="Tahoma"/>
        <w:b/>
        <w:iCs/>
      </w:rPr>
    </w:pPr>
    <w:r>
      <w:rPr>
        <w:noProof/>
      </w:rPr>
      <w:drawing>
        <wp:inline distT="0" distB="0" distL="0" distR="0" wp14:anchorId="69F82AAD" wp14:editId="708A1B7E">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E840EEC" w14:textId="77777777" w:rsidR="00C551B5" w:rsidRDefault="00C551B5">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64E13" w14:textId="77777777" w:rsidR="00C551B5" w:rsidRPr="00001A3E" w:rsidRDefault="00C551B5" w:rsidP="00CD1524">
    <w:pPr>
      <w:pStyle w:val="Glava"/>
      <w:tabs>
        <w:tab w:val="clear" w:pos="4536"/>
        <w:tab w:val="clear" w:pos="9072"/>
      </w:tabs>
      <w:spacing w:after="120"/>
      <w:jc w:val="right"/>
      <w:rPr>
        <w:sz w:val="20"/>
      </w:rPr>
    </w:pPr>
    <w:r>
      <w:rPr>
        <w:noProof/>
      </w:rPr>
      <w:drawing>
        <wp:inline distT="0" distB="0" distL="0" distR="0" wp14:anchorId="048E69E2" wp14:editId="6680A9C3">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6A832" w14:textId="77777777" w:rsidR="00DB5022" w:rsidRDefault="00DB5022" w:rsidP="009670F5">
    <w:pPr>
      <w:pStyle w:val="Glava"/>
      <w:jc w:val="center"/>
    </w:pPr>
    <w:r w:rsidRPr="00F7782C">
      <w:rPr>
        <w:noProof/>
      </w:rPr>
      <w:drawing>
        <wp:inline distT="0" distB="0" distL="0" distR="0" wp14:anchorId="09C7BBFD" wp14:editId="4E83A0D7">
          <wp:extent cx="831850" cy="609600"/>
          <wp:effectExtent l="0" t="0" r="0" b="0"/>
          <wp:docPr id="39" name="Slika 3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09600"/>
                  </a:xfrm>
                  <a:prstGeom prst="rect">
                    <a:avLst/>
                  </a:prstGeom>
                  <a:noFill/>
                  <a:ln>
                    <a:noFill/>
                  </a:ln>
                </pic:spPr>
              </pic:pic>
            </a:graphicData>
          </a:graphic>
        </wp:inline>
      </w:drawing>
    </w:r>
  </w:p>
  <w:p w14:paraId="600F6C97" w14:textId="77777777" w:rsidR="00DB5022" w:rsidRPr="00667509" w:rsidRDefault="00DB5022"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D791" w14:textId="77777777" w:rsidR="00DB5022" w:rsidRDefault="00DB5022" w:rsidP="000C1E30">
    <w:pPr>
      <w:pStyle w:val="Glava"/>
      <w:jc w:val="center"/>
    </w:pPr>
    <w:r w:rsidRPr="00F7782C">
      <w:rPr>
        <w:noProof/>
      </w:rPr>
      <w:drawing>
        <wp:inline distT="0" distB="0" distL="0" distR="0" wp14:anchorId="0266D8E5" wp14:editId="3E9B6C42">
          <wp:extent cx="831850" cy="609600"/>
          <wp:effectExtent l="0" t="0" r="0" b="0"/>
          <wp:docPr id="41" name="Slika 4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09600"/>
                  </a:xfrm>
                  <a:prstGeom prst="rect">
                    <a:avLst/>
                  </a:prstGeom>
                  <a:noFill/>
                  <a:ln>
                    <a:noFill/>
                  </a:ln>
                </pic:spPr>
              </pic:pic>
            </a:graphicData>
          </a:graphic>
        </wp:inline>
      </w:drawing>
    </w:r>
  </w:p>
  <w:p w14:paraId="4D06CB17" w14:textId="77777777" w:rsidR="00DB5022" w:rsidRDefault="00DB5022" w:rsidP="009670F5">
    <w:pPr>
      <w:pStyle w:val="Glava"/>
      <w:spacing w:after="120"/>
      <w:jc w:val="center"/>
    </w:pPr>
  </w:p>
  <w:p w14:paraId="18A9FD09" w14:textId="77777777" w:rsidR="00DB5022" w:rsidRPr="00001A3E" w:rsidRDefault="00DB5022"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9D31" w14:textId="77777777" w:rsidR="00C551B5" w:rsidRDefault="00C551B5" w:rsidP="00A43EED">
    <w:pPr>
      <w:spacing w:after="120"/>
      <w:jc w:val="center"/>
    </w:pPr>
    <w:r>
      <w:rPr>
        <w:noProof/>
      </w:rPr>
      <w:drawing>
        <wp:inline distT="0" distB="0" distL="0" distR="0" wp14:anchorId="1D56D9F8" wp14:editId="27F4CD2C">
          <wp:extent cx="825500" cy="613410"/>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2535996" w14:textId="77777777" w:rsidR="00C551B5" w:rsidRDefault="00C551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0220" w14:textId="77777777" w:rsidR="00C551B5" w:rsidRDefault="00C551B5" w:rsidP="00CD1524">
    <w:pPr>
      <w:pStyle w:val="Glava"/>
      <w:spacing w:after="120"/>
      <w:jc w:val="center"/>
    </w:pPr>
    <w:r>
      <w:rPr>
        <w:noProof/>
      </w:rPr>
      <w:drawing>
        <wp:inline distT="0" distB="0" distL="0" distR="0" wp14:anchorId="62A0006F" wp14:editId="2F3D7DE3">
          <wp:extent cx="825500" cy="613410"/>
          <wp:effectExtent l="0" t="0" r="0" b="0"/>
          <wp:docPr id="17" name="Slika 1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82971F9" w14:textId="77777777" w:rsidR="00C551B5" w:rsidRPr="00001A3E" w:rsidRDefault="00C551B5" w:rsidP="00CD1524">
    <w:pPr>
      <w:pStyle w:val="Glava"/>
      <w:spacing w:after="120"/>
      <w:jc w:val="center"/>
      <w:rPr>
        <w:sz w:val="20"/>
      </w:rPr>
    </w:pPr>
  </w:p>
  <w:p w14:paraId="59062A1C" w14:textId="77777777" w:rsidR="00C551B5" w:rsidRDefault="00C551B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alt="Checkmark with solid fill" style="width:14.1pt;height:11.7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" o:bullet="t">
        <v:imagedata r:id="rId1" o:title="" croptop="-5188f" cropbottom="-5734f" cropright="-471f"/>
      </v:shape>
    </w:pict>
  </w:numPicBullet>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11"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2"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53F3F62"/>
    <w:multiLevelType w:val="hybridMultilevel"/>
    <w:tmpl w:val="BA1A26CA"/>
    <w:lvl w:ilvl="0" w:tplc="6B3C36DA">
      <w:start w:val="100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30241E"/>
    <w:multiLevelType w:val="hybridMultilevel"/>
    <w:tmpl w:val="6A40B394"/>
    <w:lvl w:ilvl="0" w:tplc="ACA2395A">
      <w:start w:val="1"/>
      <w:numFmt w:val="bullet"/>
      <w:lvlText w:val=""/>
      <w:lvlJc w:val="left"/>
      <w:pPr>
        <w:ind w:left="720" w:hanging="360"/>
      </w:pPr>
      <w:rPr>
        <w:rFonts w:ascii="Wingdings" w:hAnsi="Wingdings" w:hint="default"/>
        <w:b/>
        <w:bCs/>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20"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4697EF7"/>
    <w:multiLevelType w:val="singleLevel"/>
    <w:tmpl w:val="D4BE2660"/>
    <w:lvl w:ilvl="0">
      <w:start w:val="1"/>
      <w:numFmt w:val="bullet"/>
      <w:lvlText w:val=""/>
      <w:lvlJc w:val="left"/>
      <w:pPr>
        <w:ind w:left="360" w:hanging="360"/>
      </w:pPr>
      <w:rPr>
        <w:rFonts w:ascii="Symbol" w:hAnsi="Symbol" w:hint="default"/>
      </w:rPr>
    </w:lvl>
  </w:abstractNum>
  <w:abstractNum w:abstractNumId="25"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BF479D4"/>
    <w:multiLevelType w:val="multilevel"/>
    <w:tmpl w:val="629EAE30"/>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2D2A5A22"/>
    <w:multiLevelType w:val="hybridMultilevel"/>
    <w:tmpl w:val="EB92F8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hint="default"/>
      </w:rPr>
    </w:lvl>
  </w:abstractNum>
  <w:abstractNum w:abstractNumId="33"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7BC59C7"/>
    <w:multiLevelType w:val="hybridMultilevel"/>
    <w:tmpl w:val="F514B0B2"/>
    <w:lvl w:ilvl="0" w:tplc="6EC28CEC">
      <w:start w:val="1"/>
      <w:numFmt w:val="bullet"/>
      <w:lvlText w:val=""/>
      <w:lvlJc w:val="left"/>
      <w:pPr>
        <w:ind w:left="720" w:hanging="360"/>
      </w:pPr>
      <w:rPr>
        <w:rFonts w:ascii="Symbol" w:hAnsi="Symbol" w:hint="default"/>
      </w:rPr>
    </w:lvl>
    <w:lvl w:ilvl="1" w:tplc="26BEA80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9327378"/>
    <w:multiLevelType w:val="hybridMultilevel"/>
    <w:tmpl w:val="1B34EDBE"/>
    <w:lvl w:ilvl="0" w:tplc="6B3C36DA">
      <w:start w:val="100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2340270"/>
    <w:multiLevelType w:val="singleLevel"/>
    <w:tmpl w:val="C50CE034"/>
    <w:lvl w:ilvl="0">
      <w:numFmt w:val="decimal"/>
      <w:lvlText w:val="*"/>
      <w:lvlJc w:val="left"/>
    </w:lvl>
  </w:abstractNum>
  <w:abstractNum w:abstractNumId="44"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46" w15:restartNumberingAfterBreak="0">
    <w:nsid w:val="45452F7B"/>
    <w:multiLevelType w:val="singleLevel"/>
    <w:tmpl w:val="4F329F6C"/>
    <w:lvl w:ilvl="0">
      <w:numFmt w:val="bullet"/>
      <w:lvlText w:val="–"/>
      <w:lvlJc w:val="left"/>
      <w:pPr>
        <w:ind w:left="360" w:hanging="360"/>
      </w:pPr>
      <w:rPr>
        <w:rFonts w:ascii="Arial" w:eastAsia="Arial" w:hAnsi="Arial" w:cs="Arial" w:hint="default"/>
        <w:b/>
        <w:color w:val="385522"/>
        <w:w w:val="97"/>
        <w:sz w:val="20"/>
      </w:rPr>
    </w:lvl>
  </w:abstractNum>
  <w:abstractNum w:abstractNumId="47"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50" w15:restartNumberingAfterBreak="0">
    <w:nsid w:val="514D3A37"/>
    <w:multiLevelType w:val="hybridMultilevel"/>
    <w:tmpl w:val="F80C9BEA"/>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0141FBB"/>
    <w:multiLevelType w:val="singleLevel"/>
    <w:tmpl w:val="C50CE034"/>
    <w:lvl w:ilvl="0">
      <w:numFmt w:val="decimal"/>
      <w:lvlText w:val="*"/>
      <w:lvlJc w:val="left"/>
    </w:lvl>
  </w:abstractNum>
  <w:abstractNum w:abstractNumId="56"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57"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9121E83"/>
    <w:multiLevelType w:val="hybridMultilevel"/>
    <w:tmpl w:val="9B0C887A"/>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6" w15:restartNumberingAfterBreak="0">
    <w:nsid w:val="6D773A8A"/>
    <w:multiLevelType w:val="hybridMultilevel"/>
    <w:tmpl w:val="FDB0DBB0"/>
    <w:lvl w:ilvl="0" w:tplc="91C6C5CC">
      <w:start w:val="1"/>
      <w:numFmt w:val="bullet"/>
      <w:lvlText w:val=""/>
      <w:lvlPicBulletId w:val="0"/>
      <w:lvlJc w:val="left"/>
      <w:pPr>
        <w:tabs>
          <w:tab w:val="num" w:pos="720"/>
        </w:tabs>
        <w:ind w:left="720" w:hanging="360"/>
      </w:pPr>
      <w:rPr>
        <w:rFonts w:ascii="Symbol" w:hAnsi="Symbol" w:hint="default"/>
      </w:rPr>
    </w:lvl>
    <w:lvl w:ilvl="1" w:tplc="A44209F0" w:tentative="1">
      <w:start w:val="1"/>
      <w:numFmt w:val="bullet"/>
      <w:lvlText w:val=""/>
      <w:lvlJc w:val="left"/>
      <w:pPr>
        <w:tabs>
          <w:tab w:val="num" w:pos="1440"/>
        </w:tabs>
        <w:ind w:left="1440" w:hanging="360"/>
      </w:pPr>
      <w:rPr>
        <w:rFonts w:ascii="Symbol" w:hAnsi="Symbol" w:hint="default"/>
      </w:rPr>
    </w:lvl>
    <w:lvl w:ilvl="2" w:tplc="AC9EC30E" w:tentative="1">
      <w:start w:val="1"/>
      <w:numFmt w:val="bullet"/>
      <w:lvlText w:val=""/>
      <w:lvlJc w:val="left"/>
      <w:pPr>
        <w:tabs>
          <w:tab w:val="num" w:pos="2160"/>
        </w:tabs>
        <w:ind w:left="2160" w:hanging="360"/>
      </w:pPr>
      <w:rPr>
        <w:rFonts w:ascii="Symbol" w:hAnsi="Symbol" w:hint="default"/>
      </w:rPr>
    </w:lvl>
    <w:lvl w:ilvl="3" w:tplc="70640F54" w:tentative="1">
      <w:start w:val="1"/>
      <w:numFmt w:val="bullet"/>
      <w:lvlText w:val=""/>
      <w:lvlJc w:val="left"/>
      <w:pPr>
        <w:tabs>
          <w:tab w:val="num" w:pos="2880"/>
        </w:tabs>
        <w:ind w:left="2880" w:hanging="360"/>
      </w:pPr>
      <w:rPr>
        <w:rFonts w:ascii="Symbol" w:hAnsi="Symbol" w:hint="default"/>
      </w:rPr>
    </w:lvl>
    <w:lvl w:ilvl="4" w:tplc="772E948C" w:tentative="1">
      <w:start w:val="1"/>
      <w:numFmt w:val="bullet"/>
      <w:lvlText w:val=""/>
      <w:lvlJc w:val="left"/>
      <w:pPr>
        <w:tabs>
          <w:tab w:val="num" w:pos="3600"/>
        </w:tabs>
        <w:ind w:left="3600" w:hanging="360"/>
      </w:pPr>
      <w:rPr>
        <w:rFonts w:ascii="Symbol" w:hAnsi="Symbol" w:hint="default"/>
      </w:rPr>
    </w:lvl>
    <w:lvl w:ilvl="5" w:tplc="58869986" w:tentative="1">
      <w:start w:val="1"/>
      <w:numFmt w:val="bullet"/>
      <w:lvlText w:val=""/>
      <w:lvlJc w:val="left"/>
      <w:pPr>
        <w:tabs>
          <w:tab w:val="num" w:pos="4320"/>
        </w:tabs>
        <w:ind w:left="4320" w:hanging="360"/>
      </w:pPr>
      <w:rPr>
        <w:rFonts w:ascii="Symbol" w:hAnsi="Symbol" w:hint="default"/>
      </w:rPr>
    </w:lvl>
    <w:lvl w:ilvl="6" w:tplc="15A6FE5E" w:tentative="1">
      <w:start w:val="1"/>
      <w:numFmt w:val="bullet"/>
      <w:lvlText w:val=""/>
      <w:lvlJc w:val="left"/>
      <w:pPr>
        <w:tabs>
          <w:tab w:val="num" w:pos="5040"/>
        </w:tabs>
        <w:ind w:left="5040" w:hanging="360"/>
      </w:pPr>
      <w:rPr>
        <w:rFonts w:ascii="Symbol" w:hAnsi="Symbol" w:hint="default"/>
      </w:rPr>
    </w:lvl>
    <w:lvl w:ilvl="7" w:tplc="EAC2B676" w:tentative="1">
      <w:start w:val="1"/>
      <w:numFmt w:val="bullet"/>
      <w:lvlText w:val=""/>
      <w:lvlJc w:val="left"/>
      <w:pPr>
        <w:tabs>
          <w:tab w:val="num" w:pos="5760"/>
        </w:tabs>
        <w:ind w:left="5760" w:hanging="360"/>
      </w:pPr>
      <w:rPr>
        <w:rFonts w:ascii="Symbol" w:hAnsi="Symbol" w:hint="default"/>
      </w:rPr>
    </w:lvl>
    <w:lvl w:ilvl="8" w:tplc="507E7C40" w:tentative="1">
      <w:start w:val="1"/>
      <w:numFmt w:val="bullet"/>
      <w:lvlText w:val=""/>
      <w:lvlJc w:val="left"/>
      <w:pPr>
        <w:tabs>
          <w:tab w:val="num" w:pos="6480"/>
        </w:tabs>
        <w:ind w:left="6480" w:hanging="360"/>
      </w:pPr>
      <w:rPr>
        <w:rFonts w:ascii="Symbol" w:hAnsi="Symbol" w:hint="default"/>
      </w:rPr>
    </w:lvl>
  </w:abstractNum>
  <w:abstractNum w:abstractNumId="67" w15:restartNumberingAfterBreak="0">
    <w:nsid w:val="72810AA2"/>
    <w:multiLevelType w:val="hybridMultilevel"/>
    <w:tmpl w:val="12D4D5B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4"/>
  </w:num>
  <w:num w:numId="2">
    <w:abstractNumId w:val="22"/>
  </w:num>
  <w:num w:numId="3">
    <w:abstractNumId w:val="46"/>
  </w:num>
  <w:num w:numId="4">
    <w:abstractNumId w:val="30"/>
  </w:num>
  <w:num w:numId="5">
    <w:abstractNumId w:val="37"/>
  </w:num>
  <w:num w:numId="6">
    <w:abstractNumId w:val="35"/>
  </w:num>
  <w:num w:numId="7">
    <w:abstractNumId w:val="18"/>
  </w:num>
  <w:num w:numId="8">
    <w:abstractNumId w:val="12"/>
  </w:num>
  <w:num w:numId="9">
    <w:abstractNumId w:val="16"/>
  </w:num>
  <w:num w:numId="10">
    <w:abstractNumId w:val="39"/>
  </w:num>
  <w:num w:numId="11">
    <w:abstractNumId w:val="32"/>
  </w:num>
  <w:num w:numId="12">
    <w:abstractNumId w:val="19"/>
  </w:num>
  <w:num w:numId="13">
    <w:abstractNumId w:val="56"/>
  </w:num>
  <w:num w:numId="14">
    <w:abstractNumId w:val="10"/>
  </w:num>
  <w:num w:numId="15">
    <w:abstractNumId w:val="49"/>
  </w:num>
  <w:num w:numId="16">
    <w:abstractNumId w:val="23"/>
  </w:num>
  <w:num w:numId="17">
    <w:abstractNumId w:val="0"/>
    <w:lvlOverride w:ilvl="0">
      <w:lvl w:ilvl="0">
        <w:numFmt w:val="bullet"/>
        <w:lvlText w:val=""/>
        <w:legacy w:legacy="1" w:legacySpace="120" w:legacyIndent="397"/>
        <w:lvlJc w:val="left"/>
        <w:pPr>
          <w:ind w:left="397" w:hanging="397"/>
        </w:pPr>
        <w:rPr>
          <w:rFonts w:ascii="Symbol" w:hAnsi="Symbol" w:hint="default"/>
        </w:rPr>
      </w:lvl>
    </w:lvlOverride>
    <w:lvlOverride w:ilvl="1">
      <w:lvl w:ilvl="1" w:tentative="1">
        <w:start w:val="1"/>
        <w:numFmt w:val="bullet"/>
        <w:lvlText w:val="o"/>
        <w:lvlJc w:val="left"/>
        <w:pPr>
          <w:ind w:left="1440" w:hanging="360"/>
        </w:pPr>
        <w:rPr>
          <w:rFonts w:ascii="Courier New" w:hAnsi="Courier New" w:cs="Courier New" w:hint="default"/>
        </w:rPr>
      </w:lvl>
    </w:lvlOverride>
    <w:lvlOverride w:ilvl="2">
      <w:lvl w:ilvl="2" w:tentative="1">
        <w:start w:val="1"/>
        <w:numFmt w:val="bullet"/>
        <w:lvlText w:val=""/>
        <w:lvlJc w:val="left"/>
        <w:pPr>
          <w:ind w:left="2160" w:hanging="360"/>
        </w:pPr>
        <w:rPr>
          <w:rFonts w:ascii="Wingdings" w:hAnsi="Wingdings" w:hint="default"/>
        </w:rPr>
      </w:lvl>
    </w:lvlOverride>
    <w:lvlOverride w:ilvl="3">
      <w:lvl w:ilvl="3" w:tentative="1">
        <w:start w:val="1"/>
        <w:numFmt w:val="bullet"/>
        <w:lvlText w:val=""/>
        <w:lvlJc w:val="left"/>
        <w:pPr>
          <w:ind w:left="2880" w:hanging="360"/>
        </w:pPr>
        <w:rPr>
          <w:rFonts w:ascii="Symbol" w:hAnsi="Symbol" w:hint="default"/>
        </w:rPr>
      </w:lvl>
    </w:lvlOverride>
    <w:lvlOverride w:ilvl="4">
      <w:lvl w:ilvl="4" w:tentative="1">
        <w:start w:val="1"/>
        <w:numFmt w:val="bullet"/>
        <w:lvlText w:val="o"/>
        <w:lvlJc w:val="left"/>
        <w:pPr>
          <w:ind w:left="3600" w:hanging="360"/>
        </w:pPr>
        <w:rPr>
          <w:rFonts w:ascii="Courier New" w:hAnsi="Courier New" w:cs="Courier New" w:hint="default"/>
        </w:rPr>
      </w:lvl>
    </w:lvlOverride>
    <w:lvlOverride w:ilvl="5">
      <w:lvl w:ilvl="5" w:tentative="1">
        <w:start w:val="1"/>
        <w:numFmt w:val="bullet"/>
        <w:lvlText w:val=""/>
        <w:lvlJc w:val="left"/>
        <w:pPr>
          <w:ind w:left="4320" w:hanging="360"/>
        </w:pPr>
        <w:rPr>
          <w:rFonts w:ascii="Wingdings" w:hAnsi="Wingdings" w:hint="default"/>
        </w:rPr>
      </w:lvl>
    </w:lvlOverride>
    <w:lvlOverride w:ilvl="6">
      <w:lvl w:ilvl="6" w:tentative="1">
        <w:start w:val="1"/>
        <w:numFmt w:val="bullet"/>
        <w:lvlText w:val=""/>
        <w:lvlJc w:val="left"/>
        <w:pPr>
          <w:ind w:left="5040" w:hanging="360"/>
        </w:pPr>
        <w:rPr>
          <w:rFonts w:ascii="Symbol" w:hAnsi="Symbol" w:hint="default"/>
        </w:rPr>
      </w:lvl>
    </w:lvlOverride>
    <w:lvlOverride w:ilvl="7">
      <w:lvl w:ilvl="7" w:tentative="1">
        <w:start w:val="1"/>
        <w:numFmt w:val="bullet"/>
        <w:lvlText w:val="o"/>
        <w:lvlJc w:val="left"/>
        <w:pPr>
          <w:ind w:left="5760" w:hanging="360"/>
        </w:pPr>
        <w:rPr>
          <w:rFonts w:ascii="Courier New" w:hAnsi="Courier New" w:cs="Courier New" w:hint="default"/>
        </w:rPr>
      </w:lvl>
    </w:lvlOverride>
    <w:lvlOverride w:ilvl="8">
      <w:lvl w:ilvl="8" w:tentative="1">
        <w:start w:val="1"/>
        <w:numFmt w:val="bullet"/>
        <w:lvlText w:val=""/>
        <w:lvlJc w:val="left"/>
        <w:pPr>
          <w:ind w:left="6480" w:hanging="360"/>
        </w:pPr>
        <w:rPr>
          <w:rFonts w:ascii="Wingdings" w:hAnsi="Wingdings" w:hint="default"/>
        </w:rPr>
      </w:lvl>
    </w:lvlOverride>
  </w:num>
  <w:num w:numId="18">
    <w:abstractNumId w:val="50"/>
  </w:num>
  <w:num w:numId="19">
    <w:abstractNumId w:val="67"/>
  </w:num>
  <w:num w:numId="20">
    <w:abstractNumId w:val="13"/>
  </w:num>
  <w:num w:numId="21">
    <w:abstractNumId w:val="31"/>
  </w:num>
  <w:num w:numId="22">
    <w:abstractNumId w:val="26"/>
  </w:num>
  <w:num w:numId="23">
    <w:abstractNumId w:val="28"/>
  </w:num>
  <w:num w:numId="24">
    <w:abstractNumId w:val="48"/>
  </w:num>
  <w:num w:numId="25">
    <w:abstractNumId w:val="47"/>
  </w:num>
  <w:num w:numId="26">
    <w:abstractNumId w:val="45"/>
    <w:lvlOverride w:ilvl="0">
      <w:startOverride w:val="1"/>
    </w:lvlOverride>
  </w:num>
  <w:num w:numId="27">
    <w:abstractNumId w:val="27"/>
  </w:num>
  <w:num w:numId="28">
    <w:abstractNumId w:val="65"/>
  </w:num>
  <w:num w:numId="29">
    <w:abstractNumId w:val="41"/>
  </w:num>
  <w:num w:numId="30">
    <w:abstractNumId w:val="63"/>
  </w:num>
  <w:num w:numId="31">
    <w:abstractNumId w:val="29"/>
  </w:num>
  <w:num w:numId="32">
    <w:abstractNumId w:val="36"/>
  </w:num>
  <w:num w:numId="33">
    <w:abstractNumId w:val="69"/>
  </w:num>
  <w:num w:numId="34">
    <w:abstractNumId w:val="52"/>
  </w:num>
  <w:num w:numId="35">
    <w:abstractNumId w:val="68"/>
  </w:num>
  <w:num w:numId="36">
    <w:abstractNumId w:val="53"/>
  </w:num>
  <w:num w:numId="37">
    <w:abstractNumId w:val="59"/>
  </w:num>
  <w:num w:numId="38">
    <w:abstractNumId w:val="33"/>
  </w:num>
  <w:num w:numId="39">
    <w:abstractNumId w:val="70"/>
  </w:num>
  <w:num w:numId="40">
    <w:abstractNumId w:val="34"/>
  </w:num>
  <w:num w:numId="41">
    <w:abstractNumId w:val="44"/>
  </w:num>
  <w:num w:numId="42">
    <w:abstractNumId w:val="40"/>
  </w:num>
  <w:num w:numId="43">
    <w:abstractNumId w:val="60"/>
  </w:num>
  <w:num w:numId="44">
    <w:abstractNumId w:val="58"/>
  </w:num>
  <w:num w:numId="45">
    <w:abstractNumId w:val="21"/>
  </w:num>
  <w:num w:numId="46">
    <w:abstractNumId w:val="11"/>
  </w:num>
  <w:num w:numId="47">
    <w:abstractNumId w:val="25"/>
  </w:num>
  <w:num w:numId="48">
    <w:abstractNumId w:val="38"/>
  </w:num>
  <w:num w:numId="49">
    <w:abstractNumId w:val="54"/>
  </w:num>
  <w:num w:numId="5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1">
    <w:abstractNumId w:val="42"/>
  </w:num>
  <w:num w:numId="52">
    <w:abstractNumId w:val="62"/>
  </w:num>
  <w:num w:numId="53">
    <w:abstractNumId w:val="30"/>
  </w:num>
  <w:num w:numId="54">
    <w:abstractNumId w:val="0"/>
    <w:lvlOverride w:ilvl="0">
      <w:lvl w:ilvl="0">
        <w:numFmt w:val="bullet"/>
        <w:lvlText w:val=""/>
        <w:legacy w:legacy="1" w:legacySpace="120" w:legacyIndent="397"/>
        <w:lvlJc w:val="left"/>
        <w:pPr>
          <w:ind w:left="822" w:hanging="397"/>
        </w:pPr>
        <w:rPr>
          <w:rFonts w:ascii="Symbol" w:hAnsi="Symbol" w:hint="default"/>
        </w:rPr>
      </w:lvl>
    </w:lvlOverride>
    <w:lvlOverride w:ilvl="1">
      <w:lvl w:ilvl="1" w:tentative="1">
        <w:start w:val="1"/>
        <w:numFmt w:val="bullet"/>
        <w:lvlText w:val="o"/>
        <w:lvlJc w:val="left"/>
        <w:pPr>
          <w:ind w:left="1440" w:hanging="360"/>
        </w:pPr>
        <w:rPr>
          <w:rFonts w:ascii="Courier New" w:hAnsi="Courier New" w:cs="Courier New" w:hint="default"/>
        </w:rPr>
      </w:lvl>
    </w:lvlOverride>
    <w:lvlOverride w:ilvl="2">
      <w:lvl w:ilvl="2" w:tentative="1">
        <w:start w:val="1"/>
        <w:numFmt w:val="bullet"/>
        <w:lvlText w:val=""/>
        <w:lvlJc w:val="left"/>
        <w:pPr>
          <w:ind w:left="2160" w:hanging="360"/>
        </w:pPr>
        <w:rPr>
          <w:rFonts w:ascii="Wingdings" w:hAnsi="Wingdings" w:hint="default"/>
        </w:rPr>
      </w:lvl>
    </w:lvlOverride>
    <w:lvlOverride w:ilvl="3">
      <w:lvl w:ilvl="3" w:tentative="1">
        <w:start w:val="1"/>
        <w:numFmt w:val="bullet"/>
        <w:lvlText w:val=""/>
        <w:lvlJc w:val="left"/>
        <w:pPr>
          <w:ind w:left="2880" w:hanging="360"/>
        </w:pPr>
        <w:rPr>
          <w:rFonts w:ascii="Symbol" w:hAnsi="Symbol" w:hint="default"/>
        </w:rPr>
      </w:lvl>
    </w:lvlOverride>
    <w:lvlOverride w:ilvl="4">
      <w:lvl w:ilvl="4" w:tentative="1">
        <w:start w:val="1"/>
        <w:numFmt w:val="bullet"/>
        <w:lvlText w:val="o"/>
        <w:lvlJc w:val="left"/>
        <w:pPr>
          <w:ind w:left="3600" w:hanging="360"/>
        </w:pPr>
        <w:rPr>
          <w:rFonts w:ascii="Courier New" w:hAnsi="Courier New" w:cs="Courier New" w:hint="default"/>
        </w:rPr>
      </w:lvl>
    </w:lvlOverride>
    <w:lvlOverride w:ilvl="5">
      <w:lvl w:ilvl="5" w:tentative="1">
        <w:start w:val="1"/>
        <w:numFmt w:val="bullet"/>
        <w:lvlText w:val=""/>
        <w:lvlJc w:val="left"/>
        <w:pPr>
          <w:ind w:left="4320" w:hanging="360"/>
        </w:pPr>
        <w:rPr>
          <w:rFonts w:ascii="Wingdings" w:hAnsi="Wingdings" w:hint="default"/>
        </w:rPr>
      </w:lvl>
    </w:lvlOverride>
    <w:lvlOverride w:ilvl="6">
      <w:lvl w:ilvl="6" w:tentative="1">
        <w:start w:val="1"/>
        <w:numFmt w:val="bullet"/>
        <w:lvlText w:val=""/>
        <w:lvlJc w:val="left"/>
        <w:pPr>
          <w:ind w:left="5040" w:hanging="360"/>
        </w:pPr>
        <w:rPr>
          <w:rFonts w:ascii="Symbol" w:hAnsi="Symbol" w:hint="default"/>
        </w:rPr>
      </w:lvl>
    </w:lvlOverride>
    <w:lvlOverride w:ilvl="7">
      <w:lvl w:ilvl="7" w:tentative="1">
        <w:start w:val="1"/>
        <w:numFmt w:val="bullet"/>
        <w:lvlText w:val="o"/>
        <w:lvlJc w:val="left"/>
        <w:pPr>
          <w:ind w:left="5760" w:hanging="360"/>
        </w:pPr>
        <w:rPr>
          <w:rFonts w:ascii="Courier New" w:hAnsi="Courier New" w:cs="Courier New" w:hint="default"/>
        </w:rPr>
      </w:lvl>
    </w:lvlOverride>
    <w:lvlOverride w:ilvl="8">
      <w:lvl w:ilvl="8" w:tentative="1">
        <w:start w:val="1"/>
        <w:numFmt w:val="bullet"/>
        <w:lvlText w:val=""/>
        <w:lvlJc w:val="left"/>
        <w:pPr>
          <w:ind w:left="6480" w:hanging="360"/>
        </w:pPr>
        <w:rPr>
          <w:rFonts w:ascii="Wingdings" w:hAnsi="Wingdings" w:hint="default"/>
        </w:rPr>
      </w:lvl>
    </w:lvlOverride>
  </w:num>
  <w:num w:numId="55">
    <w:abstractNumId w:val="0"/>
    <w:lvlOverride w:ilvl="0">
      <w:lvl w:ilvl="0">
        <w:numFmt w:val="bullet"/>
        <w:lvlText w:val=""/>
        <w:legacy w:legacy="1" w:legacySpace="120" w:legacyIndent="397"/>
        <w:lvlJc w:val="left"/>
        <w:pPr>
          <w:ind w:left="397" w:hanging="397"/>
        </w:pPr>
        <w:rPr>
          <w:rFonts w:ascii="Symbol" w:hAnsi="Symbol" w:hint="default"/>
        </w:rPr>
      </w:lvl>
    </w:lvlOverride>
    <w:lvlOverride w:ilvl="1">
      <w:lvl w:ilvl="1" w:tentative="1">
        <w:start w:val="1"/>
        <w:numFmt w:val="bullet"/>
        <w:lvlText w:val="o"/>
        <w:lvlJc w:val="left"/>
        <w:pPr>
          <w:ind w:left="1440" w:hanging="360"/>
        </w:pPr>
        <w:rPr>
          <w:rFonts w:ascii="Courier New" w:hAnsi="Courier New" w:cs="Courier New" w:hint="default"/>
        </w:rPr>
      </w:lvl>
    </w:lvlOverride>
    <w:lvlOverride w:ilvl="2">
      <w:lvl w:ilvl="2" w:tentative="1">
        <w:start w:val="1"/>
        <w:numFmt w:val="bullet"/>
        <w:lvlText w:val=""/>
        <w:lvlJc w:val="left"/>
        <w:pPr>
          <w:ind w:left="2160" w:hanging="360"/>
        </w:pPr>
        <w:rPr>
          <w:rFonts w:ascii="Wingdings" w:hAnsi="Wingdings" w:hint="default"/>
        </w:rPr>
      </w:lvl>
    </w:lvlOverride>
    <w:lvlOverride w:ilvl="3">
      <w:lvl w:ilvl="3" w:tentative="1">
        <w:start w:val="1"/>
        <w:numFmt w:val="bullet"/>
        <w:lvlText w:val=""/>
        <w:lvlJc w:val="left"/>
        <w:pPr>
          <w:ind w:left="2880" w:hanging="360"/>
        </w:pPr>
        <w:rPr>
          <w:rFonts w:ascii="Symbol" w:hAnsi="Symbol" w:hint="default"/>
        </w:rPr>
      </w:lvl>
    </w:lvlOverride>
    <w:lvlOverride w:ilvl="4">
      <w:lvl w:ilvl="4" w:tentative="1">
        <w:start w:val="1"/>
        <w:numFmt w:val="bullet"/>
        <w:lvlText w:val="o"/>
        <w:lvlJc w:val="left"/>
        <w:pPr>
          <w:ind w:left="3600" w:hanging="360"/>
        </w:pPr>
        <w:rPr>
          <w:rFonts w:ascii="Courier New" w:hAnsi="Courier New" w:cs="Courier New" w:hint="default"/>
        </w:rPr>
      </w:lvl>
    </w:lvlOverride>
    <w:lvlOverride w:ilvl="5">
      <w:lvl w:ilvl="5" w:tentative="1">
        <w:start w:val="1"/>
        <w:numFmt w:val="bullet"/>
        <w:lvlText w:val=""/>
        <w:lvlJc w:val="left"/>
        <w:pPr>
          <w:ind w:left="4320" w:hanging="360"/>
        </w:pPr>
        <w:rPr>
          <w:rFonts w:ascii="Wingdings" w:hAnsi="Wingdings" w:hint="default"/>
        </w:rPr>
      </w:lvl>
    </w:lvlOverride>
    <w:lvlOverride w:ilvl="6">
      <w:lvl w:ilvl="6" w:tentative="1">
        <w:start w:val="1"/>
        <w:numFmt w:val="bullet"/>
        <w:lvlText w:val=""/>
        <w:lvlJc w:val="left"/>
        <w:pPr>
          <w:ind w:left="5040" w:hanging="360"/>
        </w:pPr>
        <w:rPr>
          <w:rFonts w:ascii="Symbol" w:hAnsi="Symbol" w:hint="default"/>
        </w:rPr>
      </w:lvl>
    </w:lvlOverride>
    <w:lvlOverride w:ilvl="7">
      <w:lvl w:ilvl="7" w:tentative="1">
        <w:start w:val="1"/>
        <w:numFmt w:val="bullet"/>
        <w:lvlText w:val="o"/>
        <w:lvlJc w:val="left"/>
        <w:pPr>
          <w:ind w:left="5760" w:hanging="360"/>
        </w:pPr>
        <w:rPr>
          <w:rFonts w:ascii="Courier New" w:hAnsi="Courier New" w:cs="Courier New" w:hint="default"/>
        </w:rPr>
      </w:lvl>
    </w:lvlOverride>
    <w:lvlOverride w:ilvl="8">
      <w:lvl w:ilvl="8" w:tentative="1">
        <w:start w:val="1"/>
        <w:numFmt w:val="bullet"/>
        <w:lvlText w:val=""/>
        <w:lvlJc w:val="left"/>
        <w:pPr>
          <w:ind w:left="6480" w:hanging="360"/>
        </w:pPr>
        <w:rPr>
          <w:rFonts w:ascii="Wingdings" w:hAnsi="Wingdings" w:hint="default"/>
        </w:rPr>
      </w:lvl>
    </w:lvlOverride>
  </w:num>
  <w:num w:numId="56">
    <w:abstractNumId w:val="18"/>
  </w:num>
  <w:num w:numId="57">
    <w:abstractNumId w:val="51"/>
  </w:num>
  <w:num w:numId="58">
    <w:abstractNumId w:val="15"/>
  </w:num>
  <w:num w:numId="59">
    <w:abstractNumId w:val="61"/>
  </w:num>
  <w:num w:numId="60">
    <w:abstractNumId w:val="64"/>
  </w:num>
  <w:num w:numId="61">
    <w:abstractNumId w:val="20"/>
  </w:num>
  <w:num w:numId="62">
    <w:abstractNumId w:val="57"/>
  </w:num>
  <w:num w:numId="63">
    <w:abstractNumId w:val="17"/>
  </w:num>
  <w:num w:numId="64">
    <w:abstractNumId w:val="24"/>
  </w:num>
  <w:num w:numId="65">
    <w:abstractNumId w:val="66"/>
  </w:num>
  <w:num w:numId="66">
    <w:abstractNumId w:val="55"/>
  </w:num>
  <w:num w:numId="67">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F3"/>
    <w:rsid w:val="00001A3E"/>
    <w:rsid w:val="00002135"/>
    <w:rsid w:val="00002BAA"/>
    <w:rsid w:val="00003325"/>
    <w:rsid w:val="0000378B"/>
    <w:rsid w:val="00004092"/>
    <w:rsid w:val="0000432F"/>
    <w:rsid w:val="00004393"/>
    <w:rsid w:val="00004FD3"/>
    <w:rsid w:val="00007C20"/>
    <w:rsid w:val="000108D9"/>
    <w:rsid w:val="00011F69"/>
    <w:rsid w:val="000129E9"/>
    <w:rsid w:val="0001398F"/>
    <w:rsid w:val="00014209"/>
    <w:rsid w:val="000145A5"/>
    <w:rsid w:val="000145D6"/>
    <w:rsid w:val="000173B2"/>
    <w:rsid w:val="00021007"/>
    <w:rsid w:val="0002142C"/>
    <w:rsid w:val="0002284B"/>
    <w:rsid w:val="00023758"/>
    <w:rsid w:val="000240DD"/>
    <w:rsid w:val="000258A2"/>
    <w:rsid w:val="00025E36"/>
    <w:rsid w:val="00027A1D"/>
    <w:rsid w:val="00030056"/>
    <w:rsid w:val="00030866"/>
    <w:rsid w:val="000315DA"/>
    <w:rsid w:val="00031D41"/>
    <w:rsid w:val="00032329"/>
    <w:rsid w:val="0003233E"/>
    <w:rsid w:val="00032BD6"/>
    <w:rsid w:val="00032DDB"/>
    <w:rsid w:val="000337F0"/>
    <w:rsid w:val="00035068"/>
    <w:rsid w:val="0003765E"/>
    <w:rsid w:val="000377D1"/>
    <w:rsid w:val="00037AB0"/>
    <w:rsid w:val="00042051"/>
    <w:rsid w:val="0004298B"/>
    <w:rsid w:val="00042E45"/>
    <w:rsid w:val="000436B3"/>
    <w:rsid w:val="00043940"/>
    <w:rsid w:val="00044C7B"/>
    <w:rsid w:val="00044ECB"/>
    <w:rsid w:val="0004599E"/>
    <w:rsid w:val="00045E2C"/>
    <w:rsid w:val="00046004"/>
    <w:rsid w:val="00046E82"/>
    <w:rsid w:val="000478FE"/>
    <w:rsid w:val="00047B95"/>
    <w:rsid w:val="00050715"/>
    <w:rsid w:val="000507E9"/>
    <w:rsid w:val="000514D8"/>
    <w:rsid w:val="00051E9C"/>
    <w:rsid w:val="0005276B"/>
    <w:rsid w:val="00052BA5"/>
    <w:rsid w:val="0005450C"/>
    <w:rsid w:val="00055F77"/>
    <w:rsid w:val="0005629C"/>
    <w:rsid w:val="00056E07"/>
    <w:rsid w:val="00057096"/>
    <w:rsid w:val="00060808"/>
    <w:rsid w:val="000611F7"/>
    <w:rsid w:val="00063115"/>
    <w:rsid w:val="000633F1"/>
    <w:rsid w:val="00063B43"/>
    <w:rsid w:val="00063B74"/>
    <w:rsid w:val="00065085"/>
    <w:rsid w:val="00065A16"/>
    <w:rsid w:val="00066858"/>
    <w:rsid w:val="000671DB"/>
    <w:rsid w:val="000673DF"/>
    <w:rsid w:val="000702C6"/>
    <w:rsid w:val="00071F91"/>
    <w:rsid w:val="00072712"/>
    <w:rsid w:val="0007289A"/>
    <w:rsid w:val="0007392D"/>
    <w:rsid w:val="00074F09"/>
    <w:rsid w:val="00076A62"/>
    <w:rsid w:val="00077921"/>
    <w:rsid w:val="00077C17"/>
    <w:rsid w:val="00081CAC"/>
    <w:rsid w:val="000822AE"/>
    <w:rsid w:val="00083BE8"/>
    <w:rsid w:val="00083D70"/>
    <w:rsid w:val="00084CC2"/>
    <w:rsid w:val="00085633"/>
    <w:rsid w:val="000874A2"/>
    <w:rsid w:val="00087D1D"/>
    <w:rsid w:val="000915A2"/>
    <w:rsid w:val="00093E59"/>
    <w:rsid w:val="00093F6C"/>
    <w:rsid w:val="000940A1"/>
    <w:rsid w:val="00094DF4"/>
    <w:rsid w:val="00094E7D"/>
    <w:rsid w:val="00095340"/>
    <w:rsid w:val="00095928"/>
    <w:rsid w:val="00097640"/>
    <w:rsid w:val="000A036C"/>
    <w:rsid w:val="000A076D"/>
    <w:rsid w:val="000A0AE6"/>
    <w:rsid w:val="000A1E2F"/>
    <w:rsid w:val="000A2BC1"/>
    <w:rsid w:val="000A5731"/>
    <w:rsid w:val="000A6E22"/>
    <w:rsid w:val="000A741A"/>
    <w:rsid w:val="000A790A"/>
    <w:rsid w:val="000A7B70"/>
    <w:rsid w:val="000A7CA1"/>
    <w:rsid w:val="000B0DB6"/>
    <w:rsid w:val="000B11CF"/>
    <w:rsid w:val="000B1581"/>
    <w:rsid w:val="000B214C"/>
    <w:rsid w:val="000B2377"/>
    <w:rsid w:val="000B3E4A"/>
    <w:rsid w:val="000B5948"/>
    <w:rsid w:val="000B59CE"/>
    <w:rsid w:val="000B5C6E"/>
    <w:rsid w:val="000B6BB1"/>
    <w:rsid w:val="000C1641"/>
    <w:rsid w:val="000C1A41"/>
    <w:rsid w:val="000C1EA8"/>
    <w:rsid w:val="000C1F50"/>
    <w:rsid w:val="000C2375"/>
    <w:rsid w:val="000C7D6C"/>
    <w:rsid w:val="000D0362"/>
    <w:rsid w:val="000D0D1F"/>
    <w:rsid w:val="000D1988"/>
    <w:rsid w:val="000D4F30"/>
    <w:rsid w:val="000D55CA"/>
    <w:rsid w:val="000D5B40"/>
    <w:rsid w:val="000D637E"/>
    <w:rsid w:val="000D683C"/>
    <w:rsid w:val="000D7E09"/>
    <w:rsid w:val="000E0371"/>
    <w:rsid w:val="000E03B0"/>
    <w:rsid w:val="000E0A2C"/>
    <w:rsid w:val="000E1066"/>
    <w:rsid w:val="000E1794"/>
    <w:rsid w:val="000E1C4B"/>
    <w:rsid w:val="000E2191"/>
    <w:rsid w:val="000E2CE9"/>
    <w:rsid w:val="000E3102"/>
    <w:rsid w:val="000E4A63"/>
    <w:rsid w:val="000E4A67"/>
    <w:rsid w:val="000E627C"/>
    <w:rsid w:val="000F0259"/>
    <w:rsid w:val="000F02A7"/>
    <w:rsid w:val="000F043C"/>
    <w:rsid w:val="000F1B3C"/>
    <w:rsid w:val="000F2DCE"/>
    <w:rsid w:val="000F2ED2"/>
    <w:rsid w:val="000F3CA0"/>
    <w:rsid w:val="000F5055"/>
    <w:rsid w:val="000F522B"/>
    <w:rsid w:val="000F52D1"/>
    <w:rsid w:val="000F5AE8"/>
    <w:rsid w:val="000F6215"/>
    <w:rsid w:val="000F6570"/>
    <w:rsid w:val="000F6BD3"/>
    <w:rsid w:val="001000C6"/>
    <w:rsid w:val="00100327"/>
    <w:rsid w:val="00101BBD"/>
    <w:rsid w:val="00102BE1"/>
    <w:rsid w:val="001035B3"/>
    <w:rsid w:val="00104E2A"/>
    <w:rsid w:val="00105101"/>
    <w:rsid w:val="001056E6"/>
    <w:rsid w:val="001060E9"/>
    <w:rsid w:val="0010683B"/>
    <w:rsid w:val="0011046F"/>
    <w:rsid w:val="00110660"/>
    <w:rsid w:val="00110BE2"/>
    <w:rsid w:val="00111DEB"/>
    <w:rsid w:val="0011388A"/>
    <w:rsid w:val="00115167"/>
    <w:rsid w:val="00115472"/>
    <w:rsid w:val="00115A43"/>
    <w:rsid w:val="00115CF1"/>
    <w:rsid w:val="00115FFB"/>
    <w:rsid w:val="00120769"/>
    <w:rsid w:val="001216E1"/>
    <w:rsid w:val="00123A3A"/>
    <w:rsid w:val="00123B12"/>
    <w:rsid w:val="00123CE3"/>
    <w:rsid w:val="00125302"/>
    <w:rsid w:val="0012665E"/>
    <w:rsid w:val="00127B82"/>
    <w:rsid w:val="00131545"/>
    <w:rsid w:val="00131E25"/>
    <w:rsid w:val="00132761"/>
    <w:rsid w:val="0013308B"/>
    <w:rsid w:val="0013420A"/>
    <w:rsid w:val="00135157"/>
    <w:rsid w:val="00136415"/>
    <w:rsid w:val="00136866"/>
    <w:rsid w:val="00136DA0"/>
    <w:rsid w:val="0013720E"/>
    <w:rsid w:val="001372AD"/>
    <w:rsid w:val="00137BF1"/>
    <w:rsid w:val="0014119C"/>
    <w:rsid w:val="00141D57"/>
    <w:rsid w:val="001431FA"/>
    <w:rsid w:val="00143764"/>
    <w:rsid w:val="00143AEF"/>
    <w:rsid w:val="0014456D"/>
    <w:rsid w:val="00145346"/>
    <w:rsid w:val="00145AB9"/>
    <w:rsid w:val="00145DFF"/>
    <w:rsid w:val="001466CA"/>
    <w:rsid w:val="00146889"/>
    <w:rsid w:val="00146BBB"/>
    <w:rsid w:val="00146CA9"/>
    <w:rsid w:val="00146E76"/>
    <w:rsid w:val="00151673"/>
    <w:rsid w:val="00151866"/>
    <w:rsid w:val="00151C56"/>
    <w:rsid w:val="00151FD9"/>
    <w:rsid w:val="0015213D"/>
    <w:rsid w:val="00152154"/>
    <w:rsid w:val="00152643"/>
    <w:rsid w:val="00153424"/>
    <w:rsid w:val="00153435"/>
    <w:rsid w:val="00153960"/>
    <w:rsid w:val="0015581E"/>
    <w:rsid w:val="001560F5"/>
    <w:rsid w:val="00156AC3"/>
    <w:rsid w:val="00156E91"/>
    <w:rsid w:val="0015756F"/>
    <w:rsid w:val="00160530"/>
    <w:rsid w:val="0016098B"/>
    <w:rsid w:val="0016154A"/>
    <w:rsid w:val="001623A1"/>
    <w:rsid w:val="001650A9"/>
    <w:rsid w:val="00165C5E"/>
    <w:rsid w:val="00165F7F"/>
    <w:rsid w:val="001662B5"/>
    <w:rsid w:val="00166A9B"/>
    <w:rsid w:val="00166E7E"/>
    <w:rsid w:val="001700BA"/>
    <w:rsid w:val="001717B8"/>
    <w:rsid w:val="00172D28"/>
    <w:rsid w:val="00172D51"/>
    <w:rsid w:val="00173287"/>
    <w:rsid w:val="0017348A"/>
    <w:rsid w:val="00175395"/>
    <w:rsid w:val="001766F8"/>
    <w:rsid w:val="00176BCE"/>
    <w:rsid w:val="00176E19"/>
    <w:rsid w:val="00176E8D"/>
    <w:rsid w:val="00180C5C"/>
    <w:rsid w:val="00181827"/>
    <w:rsid w:val="00182663"/>
    <w:rsid w:val="00184183"/>
    <w:rsid w:val="001854C2"/>
    <w:rsid w:val="00185902"/>
    <w:rsid w:val="00185BEA"/>
    <w:rsid w:val="001872DC"/>
    <w:rsid w:val="0019170D"/>
    <w:rsid w:val="001917A4"/>
    <w:rsid w:val="00191803"/>
    <w:rsid w:val="00191D71"/>
    <w:rsid w:val="00192B86"/>
    <w:rsid w:val="00193548"/>
    <w:rsid w:val="00193F40"/>
    <w:rsid w:val="00194133"/>
    <w:rsid w:val="001957F3"/>
    <w:rsid w:val="00195EBD"/>
    <w:rsid w:val="00196363"/>
    <w:rsid w:val="00196FBB"/>
    <w:rsid w:val="00197C14"/>
    <w:rsid w:val="00197D1A"/>
    <w:rsid w:val="00197DF7"/>
    <w:rsid w:val="001A035D"/>
    <w:rsid w:val="001A07DA"/>
    <w:rsid w:val="001A1AA2"/>
    <w:rsid w:val="001A1D4A"/>
    <w:rsid w:val="001A253D"/>
    <w:rsid w:val="001A3967"/>
    <w:rsid w:val="001A4258"/>
    <w:rsid w:val="001A4938"/>
    <w:rsid w:val="001A5226"/>
    <w:rsid w:val="001A58AB"/>
    <w:rsid w:val="001A677B"/>
    <w:rsid w:val="001A72CE"/>
    <w:rsid w:val="001A7558"/>
    <w:rsid w:val="001B0125"/>
    <w:rsid w:val="001B0207"/>
    <w:rsid w:val="001B024B"/>
    <w:rsid w:val="001B10C8"/>
    <w:rsid w:val="001B1FDD"/>
    <w:rsid w:val="001B2785"/>
    <w:rsid w:val="001B2BA3"/>
    <w:rsid w:val="001B379B"/>
    <w:rsid w:val="001B4BE7"/>
    <w:rsid w:val="001B78F8"/>
    <w:rsid w:val="001B7961"/>
    <w:rsid w:val="001C1516"/>
    <w:rsid w:val="001C24AB"/>
    <w:rsid w:val="001C2CC6"/>
    <w:rsid w:val="001C2DF7"/>
    <w:rsid w:val="001C3557"/>
    <w:rsid w:val="001C387E"/>
    <w:rsid w:val="001C461B"/>
    <w:rsid w:val="001C4E0F"/>
    <w:rsid w:val="001C6509"/>
    <w:rsid w:val="001C7160"/>
    <w:rsid w:val="001C7C6B"/>
    <w:rsid w:val="001D1503"/>
    <w:rsid w:val="001D205E"/>
    <w:rsid w:val="001D21EA"/>
    <w:rsid w:val="001D3915"/>
    <w:rsid w:val="001D4A3F"/>
    <w:rsid w:val="001D4BF8"/>
    <w:rsid w:val="001D5FBB"/>
    <w:rsid w:val="001E1535"/>
    <w:rsid w:val="001E185D"/>
    <w:rsid w:val="001E2B42"/>
    <w:rsid w:val="001E30F1"/>
    <w:rsid w:val="001E44C5"/>
    <w:rsid w:val="001E4CFF"/>
    <w:rsid w:val="001E5931"/>
    <w:rsid w:val="001E59FD"/>
    <w:rsid w:val="001E6327"/>
    <w:rsid w:val="001F06E3"/>
    <w:rsid w:val="001F10E6"/>
    <w:rsid w:val="001F1157"/>
    <w:rsid w:val="001F1394"/>
    <w:rsid w:val="001F1589"/>
    <w:rsid w:val="001F1DD9"/>
    <w:rsid w:val="001F2B39"/>
    <w:rsid w:val="001F37DF"/>
    <w:rsid w:val="001F5F81"/>
    <w:rsid w:val="001F6EA2"/>
    <w:rsid w:val="001F7025"/>
    <w:rsid w:val="001F73C6"/>
    <w:rsid w:val="001F7D65"/>
    <w:rsid w:val="001F7EAF"/>
    <w:rsid w:val="00201C6F"/>
    <w:rsid w:val="00202428"/>
    <w:rsid w:val="00202E82"/>
    <w:rsid w:val="00203474"/>
    <w:rsid w:val="00203567"/>
    <w:rsid w:val="00203863"/>
    <w:rsid w:val="00203C40"/>
    <w:rsid w:val="0020508E"/>
    <w:rsid w:val="00205A80"/>
    <w:rsid w:val="00206071"/>
    <w:rsid w:val="00206E8D"/>
    <w:rsid w:val="00206FC9"/>
    <w:rsid w:val="0020795D"/>
    <w:rsid w:val="00207C26"/>
    <w:rsid w:val="00207FEC"/>
    <w:rsid w:val="002105BF"/>
    <w:rsid w:val="00210E76"/>
    <w:rsid w:val="00211345"/>
    <w:rsid w:val="00211CA1"/>
    <w:rsid w:val="0021290D"/>
    <w:rsid w:val="00213A48"/>
    <w:rsid w:val="00213D50"/>
    <w:rsid w:val="00213E93"/>
    <w:rsid w:val="00214B08"/>
    <w:rsid w:val="0021668E"/>
    <w:rsid w:val="00220FC0"/>
    <w:rsid w:val="002218F5"/>
    <w:rsid w:val="002249BC"/>
    <w:rsid w:val="00224DBD"/>
    <w:rsid w:val="00224E7E"/>
    <w:rsid w:val="0022758D"/>
    <w:rsid w:val="00230A4D"/>
    <w:rsid w:val="00230C90"/>
    <w:rsid w:val="00230CC8"/>
    <w:rsid w:val="00231DB0"/>
    <w:rsid w:val="00233471"/>
    <w:rsid w:val="00233768"/>
    <w:rsid w:val="00233963"/>
    <w:rsid w:val="002349E7"/>
    <w:rsid w:val="00236770"/>
    <w:rsid w:val="00237730"/>
    <w:rsid w:val="0023782F"/>
    <w:rsid w:val="00237975"/>
    <w:rsid w:val="00240925"/>
    <w:rsid w:val="00240DF5"/>
    <w:rsid w:val="00241846"/>
    <w:rsid w:val="00241EA6"/>
    <w:rsid w:val="00243965"/>
    <w:rsid w:val="00243DD0"/>
    <w:rsid w:val="00244516"/>
    <w:rsid w:val="002446C4"/>
    <w:rsid w:val="00245AA7"/>
    <w:rsid w:val="00245CB8"/>
    <w:rsid w:val="002465E8"/>
    <w:rsid w:val="0024670B"/>
    <w:rsid w:val="00246DFD"/>
    <w:rsid w:val="002470E1"/>
    <w:rsid w:val="002470E9"/>
    <w:rsid w:val="002476D3"/>
    <w:rsid w:val="00247759"/>
    <w:rsid w:val="00247824"/>
    <w:rsid w:val="002505DE"/>
    <w:rsid w:val="00252337"/>
    <w:rsid w:val="00253AD0"/>
    <w:rsid w:val="00253C31"/>
    <w:rsid w:val="002545CF"/>
    <w:rsid w:val="002554F4"/>
    <w:rsid w:val="002563B4"/>
    <w:rsid w:val="00256D64"/>
    <w:rsid w:val="0026062A"/>
    <w:rsid w:val="00261BAE"/>
    <w:rsid w:val="0026328C"/>
    <w:rsid w:val="00265742"/>
    <w:rsid w:val="002657B7"/>
    <w:rsid w:val="00266EAA"/>
    <w:rsid w:val="0026749E"/>
    <w:rsid w:val="00267A10"/>
    <w:rsid w:val="00267F19"/>
    <w:rsid w:val="0027040F"/>
    <w:rsid w:val="00270B3B"/>
    <w:rsid w:val="0027321F"/>
    <w:rsid w:val="00273AFD"/>
    <w:rsid w:val="0027449C"/>
    <w:rsid w:val="00274D37"/>
    <w:rsid w:val="002768C9"/>
    <w:rsid w:val="00276CB3"/>
    <w:rsid w:val="002770AD"/>
    <w:rsid w:val="00277FC1"/>
    <w:rsid w:val="00280CDB"/>
    <w:rsid w:val="002813D7"/>
    <w:rsid w:val="00281628"/>
    <w:rsid w:val="002828CB"/>
    <w:rsid w:val="00282DAC"/>
    <w:rsid w:val="00282E6D"/>
    <w:rsid w:val="002836D4"/>
    <w:rsid w:val="00284686"/>
    <w:rsid w:val="00285AF7"/>
    <w:rsid w:val="00285D3B"/>
    <w:rsid w:val="0028615E"/>
    <w:rsid w:val="00286C9E"/>
    <w:rsid w:val="00286EA6"/>
    <w:rsid w:val="00286F31"/>
    <w:rsid w:val="0028738E"/>
    <w:rsid w:val="0029076C"/>
    <w:rsid w:val="00290921"/>
    <w:rsid w:val="00290E8A"/>
    <w:rsid w:val="00291BCA"/>
    <w:rsid w:val="002941AB"/>
    <w:rsid w:val="002957E8"/>
    <w:rsid w:val="00295D3C"/>
    <w:rsid w:val="002961FE"/>
    <w:rsid w:val="0029686D"/>
    <w:rsid w:val="0029692E"/>
    <w:rsid w:val="00296D77"/>
    <w:rsid w:val="002A0097"/>
    <w:rsid w:val="002A06F4"/>
    <w:rsid w:val="002A0E37"/>
    <w:rsid w:val="002A275B"/>
    <w:rsid w:val="002A2E14"/>
    <w:rsid w:val="002A4DF3"/>
    <w:rsid w:val="002A6A44"/>
    <w:rsid w:val="002A6D78"/>
    <w:rsid w:val="002A6DB6"/>
    <w:rsid w:val="002A7D86"/>
    <w:rsid w:val="002A7ED6"/>
    <w:rsid w:val="002A7FF4"/>
    <w:rsid w:val="002B01A2"/>
    <w:rsid w:val="002B0C13"/>
    <w:rsid w:val="002B0EFB"/>
    <w:rsid w:val="002B1A86"/>
    <w:rsid w:val="002B1EFE"/>
    <w:rsid w:val="002B212F"/>
    <w:rsid w:val="002B3383"/>
    <w:rsid w:val="002B3693"/>
    <w:rsid w:val="002B407F"/>
    <w:rsid w:val="002B5C4A"/>
    <w:rsid w:val="002B60C8"/>
    <w:rsid w:val="002B7BD1"/>
    <w:rsid w:val="002C08B5"/>
    <w:rsid w:val="002C093A"/>
    <w:rsid w:val="002C21F5"/>
    <w:rsid w:val="002C38C0"/>
    <w:rsid w:val="002C4E05"/>
    <w:rsid w:val="002C5F95"/>
    <w:rsid w:val="002C609D"/>
    <w:rsid w:val="002C64F0"/>
    <w:rsid w:val="002C6654"/>
    <w:rsid w:val="002C6872"/>
    <w:rsid w:val="002C6ABD"/>
    <w:rsid w:val="002D1EF4"/>
    <w:rsid w:val="002D3863"/>
    <w:rsid w:val="002D4CC9"/>
    <w:rsid w:val="002D4E65"/>
    <w:rsid w:val="002D55C4"/>
    <w:rsid w:val="002D5C5A"/>
    <w:rsid w:val="002D65D3"/>
    <w:rsid w:val="002D69BC"/>
    <w:rsid w:val="002D7F03"/>
    <w:rsid w:val="002E07C4"/>
    <w:rsid w:val="002E132A"/>
    <w:rsid w:val="002E1E55"/>
    <w:rsid w:val="002E218A"/>
    <w:rsid w:val="002E2CB7"/>
    <w:rsid w:val="002E466E"/>
    <w:rsid w:val="002E4933"/>
    <w:rsid w:val="002E4D20"/>
    <w:rsid w:val="002E5268"/>
    <w:rsid w:val="002E59AF"/>
    <w:rsid w:val="002E6DA4"/>
    <w:rsid w:val="002E757A"/>
    <w:rsid w:val="002E7B79"/>
    <w:rsid w:val="002F0035"/>
    <w:rsid w:val="002F08BD"/>
    <w:rsid w:val="002F2051"/>
    <w:rsid w:val="002F248B"/>
    <w:rsid w:val="002F24ED"/>
    <w:rsid w:val="002F2785"/>
    <w:rsid w:val="002F398D"/>
    <w:rsid w:val="002F4463"/>
    <w:rsid w:val="002F4980"/>
    <w:rsid w:val="002F5C09"/>
    <w:rsid w:val="002F6E5F"/>
    <w:rsid w:val="002F7574"/>
    <w:rsid w:val="002F7D90"/>
    <w:rsid w:val="00300276"/>
    <w:rsid w:val="00301B64"/>
    <w:rsid w:val="00302094"/>
    <w:rsid w:val="00303930"/>
    <w:rsid w:val="00304ABD"/>
    <w:rsid w:val="003063BA"/>
    <w:rsid w:val="0030655E"/>
    <w:rsid w:val="00307294"/>
    <w:rsid w:val="003079AB"/>
    <w:rsid w:val="00307B78"/>
    <w:rsid w:val="00307E6B"/>
    <w:rsid w:val="003109E4"/>
    <w:rsid w:val="003111F6"/>
    <w:rsid w:val="00311A19"/>
    <w:rsid w:val="00311AF6"/>
    <w:rsid w:val="00312326"/>
    <w:rsid w:val="00312FFE"/>
    <w:rsid w:val="0031455C"/>
    <w:rsid w:val="00316474"/>
    <w:rsid w:val="00316A9A"/>
    <w:rsid w:val="0031772A"/>
    <w:rsid w:val="00317F3E"/>
    <w:rsid w:val="00320A1B"/>
    <w:rsid w:val="00320E86"/>
    <w:rsid w:val="00321F32"/>
    <w:rsid w:val="00322123"/>
    <w:rsid w:val="003223CB"/>
    <w:rsid w:val="0032256F"/>
    <w:rsid w:val="003225E8"/>
    <w:rsid w:val="0032280E"/>
    <w:rsid w:val="00322B6D"/>
    <w:rsid w:val="00322BBD"/>
    <w:rsid w:val="0032377C"/>
    <w:rsid w:val="00323ECE"/>
    <w:rsid w:val="003240F3"/>
    <w:rsid w:val="00324154"/>
    <w:rsid w:val="003242F1"/>
    <w:rsid w:val="00324A99"/>
    <w:rsid w:val="00324BDA"/>
    <w:rsid w:val="00325548"/>
    <w:rsid w:val="00326F0B"/>
    <w:rsid w:val="003303EC"/>
    <w:rsid w:val="00330A00"/>
    <w:rsid w:val="003310C9"/>
    <w:rsid w:val="003314A2"/>
    <w:rsid w:val="00332695"/>
    <w:rsid w:val="00333B08"/>
    <w:rsid w:val="00334C29"/>
    <w:rsid w:val="003366DF"/>
    <w:rsid w:val="00336A29"/>
    <w:rsid w:val="00337464"/>
    <w:rsid w:val="00340051"/>
    <w:rsid w:val="0034044D"/>
    <w:rsid w:val="003408C9"/>
    <w:rsid w:val="00340B61"/>
    <w:rsid w:val="003416BF"/>
    <w:rsid w:val="00341980"/>
    <w:rsid w:val="0034203A"/>
    <w:rsid w:val="0034277A"/>
    <w:rsid w:val="003447D8"/>
    <w:rsid w:val="00344CE0"/>
    <w:rsid w:val="0034521A"/>
    <w:rsid w:val="0034566F"/>
    <w:rsid w:val="003461DD"/>
    <w:rsid w:val="003464C4"/>
    <w:rsid w:val="00346F7A"/>
    <w:rsid w:val="003470A3"/>
    <w:rsid w:val="003474E8"/>
    <w:rsid w:val="00350039"/>
    <w:rsid w:val="00352074"/>
    <w:rsid w:val="00352782"/>
    <w:rsid w:val="00352C03"/>
    <w:rsid w:val="00352EA1"/>
    <w:rsid w:val="0035351D"/>
    <w:rsid w:val="003539FA"/>
    <w:rsid w:val="00354C01"/>
    <w:rsid w:val="00354C6F"/>
    <w:rsid w:val="00355386"/>
    <w:rsid w:val="00355C59"/>
    <w:rsid w:val="00356154"/>
    <w:rsid w:val="00356CE9"/>
    <w:rsid w:val="003575CD"/>
    <w:rsid w:val="0035796F"/>
    <w:rsid w:val="00357BC9"/>
    <w:rsid w:val="003608A2"/>
    <w:rsid w:val="003610A6"/>
    <w:rsid w:val="00361AAE"/>
    <w:rsid w:val="00361C09"/>
    <w:rsid w:val="00362905"/>
    <w:rsid w:val="00363745"/>
    <w:rsid w:val="0036563D"/>
    <w:rsid w:val="00365B2F"/>
    <w:rsid w:val="003668F1"/>
    <w:rsid w:val="0036723E"/>
    <w:rsid w:val="00367E6C"/>
    <w:rsid w:val="0037032A"/>
    <w:rsid w:val="003705CC"/>
    <w:rsid w:val="003727E4"/>
    <w:rsid w:val="00373040"/>
    <w:rsid w:val="003734F0"/>
    <w:rsid w:val="00373550"/>
    <w:rsid w:val="00374B2A"/>
    <w:rsid w:val="00375F98"/>
    <w:rsid w:val="003772AA"/>
    <w:rsid w:val="00377375"/>
    <w:rsid w:val="0037791D"/>
    <w:rsid w:val="00377D21"/>
    <w:rsid w:val="0038057A"/>
    <w:rsid w:val="0038090B"/>
    <w:rsid w:val="00380B91"/>
    <w:rsid w:val="00380E96"/>
    <w:rsid w:val="00381539"/>
    <w:rsid w:val="00381695"/>
    <w:rsid w:val="00383C48"/>
    <w:rsid w:val="003841D3"/>
    <w:rsid w:val="00384220"/>
    <w:rsid w:val="00386B4A"/>
    <w:rsid w:val="00386EE2"/>
    <w:rsid w:val="003873DD"/>
    <w:rsid w:val="0038776E"/>
    <w:rsid w:val="00391627"/>
    <w:rsid w:val="0039239F"/>
    <w:rsid w:val="00392CD1"/>
    <w:rsid w:val="00392FB7"/>
    <w:rsid w:val="00394DD4"/>
    <w:rsid w:val="003950ED"/>
    <w:rsid w:val="00395702"/>
    <w:rsid w:val="00395842"/>
    <w:rsid w:val="00395A03"/>
    <w:rsid w:val="00395BE7"/>
    <w:rsid w:val="00396CDD"/>
    <w:rsid w:val="003974ED"/>
    <w:rsid w:val="003A0048"/>
    <w:rsid w:val="003A0B6B"/>
    <w:rsid w:val="003A21B8"/>
    <w:rsid w:val="003A2E38"/>
    <w:rsid w:val="003A3B08"/>
    <w:rsid w:val="003A4285"/>
    <w:rsid w:val="003A4A37"/>
    <w:rsid w:val="003A706B"/>
    <w:rsid w:val="003A7275"/>
    <w:rsid w:val="003B02B3"/>
    <w:rsid w:val="003B0A46"/>
    <w:rsid w:val="003B176A"/>
    <w:rsid w:val="003B1ED8"/>
    <w:rsid w:val="003B25A3"/>
    <w:rsid w:val="003B33A9"/>
    <w:rsid w:val="003B36DC"/>
    <w:rsid w:val="003B38A4"/>
    <w:rsid w:val="003B41A5"/>
    <w:rsid w:val="003B5D09"/>
    <w:rsid w:val="003B6810"/>
    <w:rsid w:val="003B6B24"/>
    <w:rsid w:val="003B7644"/>
    <w:rsid w:val="003C0186"/>
    <w:rsid w:val="003C06CE"/>
    <w:rsid w:val="003C07D6"/>
    <w:rsid w:val="003C0C04"/>
    <w:rsid w:val="003C1982"/>
    <w:rsid w:val="003C1C53"/>
    <w:rsid w:val="003C1E11"/>
    <w:rsid w:val="003C254F"/>
    <w:rsid w:val="003C26B2"/>
    <w:rsid w:val="003C2FE6"/>
    <w:rsid w:val="003C4CD0"/>
    <w:rsid w:val="003C4D15"/>
    <w:rsid w:val="003C76CD"/>
    <w:rsid w:val="003D01EA"/>
    <w:rsid w:val="003D1610"/>
    <w:rsid w:val="003D28B4"/>
    <w:rsid w:val="003D41F9"/>
    <w:rsid w:val="003D61E0"/>
    <w:rsid w:val="003E0B77"/>
    <w:rsid w:val="003E2910"/>
    <w:rsid w:val="003E3489"/>
    <w:rsid w:val="003E514D"/>
    <w:rsid w:val="003E6290"/>
    <w:rsid w:val="003E730D"/>
    <w:rsid w:val="003E76AE"/>
    <w:rsid w:val="003F03C4"/>
    <w:rsid w:val="003F0BC5"/>
    <w:rsid w:val="003F1F26"/>
    <w:rsid w:val="003F2ADC"/>
    <w:rsid w:val="003F2BC5"/>
    <w:rsid w:val="003F38C2"/>
    <w:rsid w:val="003F3E21"/>
    <w:rsid w:val="003F480B"/>
    <w:rsid w:val="003F4F7F"/>
    <w:rsid w:val="003F7683"/>
    <w:rsid w:val="003F7B79"/>
    <w:rsid w:val="003F7BBF"/>
    <w:rsid w:val="004006BA"/>
    <w:rsid w:val="00400A10"/>
    <w:rsid w:val="00400A6C"/>
    <w:rsid w:val="00401123"/>
    <w:rsid w:val="00401CEB"/>
    <w:rsid w:val="00402150"/>
    <w:rsid w:val="004024B1"/>
    <w:rsid w:val="00402E6E"/>
    <w:rsid w:val="004031D0"/>
    <w:rsid w:val="00403B01"/>
    <w:rsid w:val="00404661"/>
    <w:rsid w:val="0040526A"/>
    <w:rsid w:val="004058CE"/>
    <w:rsid w:val="00405AEA"/>
    <w:rsid w:val="00407848"/>
    <w:rsid w:val="004079A8"/>
    <w:rsid w:val="004118F5"/>
    <w:rsid w:val="004124AA"/>
    <w:rsid w:val="004125E7"/>
    <w:rsid w:val="00413199"/>
    <w:rsid w:val="00413E74"/>
    <w:rsid w:val="0041451D"/>
    <w:rsid w:val="0041536A"/>
    <w:rsid w:val="00415F5F"/>
    <w:rsid w:val="00416214"/>
    <w:rsid w:val="00417078"/>
    <w:rsid w:val="00417F5E"/>
    <w:rsid w:val="00420B40"/>
    <w:rsid w:val="00420CA7"/>
    <w:rsid w:val="00421266"/>
    <w:rsid w:val="00422341"/>
    <w:rsid w:val="0042264A"/>
    <w:rsid w:val="00423C6E"/>
    <w:rsid w:val="004244F8"/>
    <w:rsid w:val="00425857"/>
    <w:rsid w:val="00425D4F"/>
    <w:rsid w:val="00431101"/>
    <w:rsid w:val="004320E0"/>
    <w:rsid w:val="0043293C"/>
    <w:rsid w:val="004346DA"/>
    <w:rsid w:val="004349C8"/>
    <w:rsid w:val="00434F05"/>
    <w:rsid w:val="00436A05"/>
    <w:rsid w:val="00436E2E"/>
    <w:rsid w:val="00437531"/>
    <w:rsid w:val="0044012B"/>
    <w:rsid w:val="00440598"/>
    <w:rsid w:val="004406D2"/>
    <w:rsid w:val="004414DE"/>
    <w:rsid w:val="00441782"/>
    <w:rsid w:val="00442DD1"/>
    <w:rsid w:val="00443251"/>
    <w:rsid w:val="00444CFA"/>
    <w:rsid w:val="0044526C"/>
    <w:rsid w:val="00445A9A"/>
    <w:rsid w:val="00445FFF"/>
    <w:rsid w:val="004461F9"/>
    <w:rsid w:val="004466E2"/>
    <w:rsid w:val="004502BD"/>
    <w:rsid w:val="00450705"/>
    <w:rsid w:val="00450CC6"/>
    <w:rsid w:val="0045111E"/>
    <w:rsid w:val="00451E10"/>
    <w:rsid w:val="0045341C"/>
    <w:rsid w:val="00453B9D"/>
    <w:rsid w:val="0045453F"/>
    <w:rsid w:val="00460849"/>
    <w:rsid w:val="004608DA"/>
    <w:rsid w:val="00460FE8"/>
    <w:rsid w:val="0046129D"/>
    <w:rsid w:val="00461414"/>
    <w:rsid w:val="00462A31"/>
    <w:rsid w:val="00462AAE"/>
    <w:rsid w:val="004632E3"/>
    <w:rsid w:val="004640CF"/>
    <w:rsid w:val="0046576E"/>
    <w:rsid w:val="0046628B"/>
    <w:rsid w:val="00466F8E"/>
    <w:rsid w:val="00467F08"/>
    <w:rsid w:val="00470913"/>
    <w:rsid w:val="00470CDD"/>
    <w:rsid w:val="00471420"/>
    <w:rsid w:val="00471652"/>
    <w:rsid w:val="00471CF4"/>
    <w:rsid w:val="00472431"/>
    <w:rsid w:val="004728BA"/>
    <w:rsid w:val="004729E8"/>
    <w:rsid w:val="00472AC9"/>
    <w:rsid w:val="00473DA7"/>
    <w:rsid w:val="004740DB"/>
    <w:rsid w:val="00474527"/>
    <w:rsid w:val="004749D0"/>
    <w:rsid w:val="00475828"/>
    <w:rsid w:val="00475BBD"/>
    <w:rsid w:val="0047610A"/>
    <w:rsid w:val="00476307"/>
    <w:rsid w:val="00477B10"/>
    <w:rsid w:val="004818FA"/>
    <w:rsid w:val="004819D5"/>
    <w:rsid w:val="00483804"/>
    <w:rsid w:val="004844E7"/>
    <w:rsid w:val="0048510B"/>
    <w:rsid w:val="0048511C"/>
    <w:rsid w:val="00485A4A"/>
    <w:rsid w:val="00487211"/>
    <w:rsid w:val="00487DA9"/>
    <w:rsid w:val="00491C34"/>
    <w:rsid w:val="00492B5F"/>
    <w:rsid w:val="00494A2F"/>
    <w:rsid w:val="00495496"/>
    <w:rsid w:val="004955EF"/>
    <w:rsid w:val="00495610"/>
    <w:rsid w:val="0049635A"/>
    <w:rsid w:val="004970E9"/>
    <w:rsid w:val="00497DD1"/>
    <w:rsid w:val="004A0651"/>
    <w:rsid w:val="004A1311"/>
    <w:rsid w:val="004A16BE"/>
    <w:rsid w:val="004A1868"/>
    <w:rsid w:val="004A1BC6"/>
    <w:rsid w:val="004A1D1F"/>
    <w:rsid w:val="004A2656"/>
    <w:rsid w:val="004A291B"/>
    <w:rsid w:val="004A310A"/>
    <w:rsid w:val="004A4212"/>
    <w:rsid w:val="004A4A50"/>
    <w:rsid w:val="004A595E"/>
    <w:rsid w:val="004A6A5D"/>
    <w:rsid w:val="004A7004"/>
    <w:rsid w:val="004A7A71"/>
    <w:rsid w:val="004B0184"/>
    <w:rsid w:val="004B023D"/>
    <w:rsid w:val="004B33B1"/>
    <w:rsid w:val="004B3C17"/>
    <w:rsid w:val="004B4CC0"/>
    <w:rsid w:val="004B6AC9"/>
    <w:rsid w:val="004B730D"/>
    <w:rsid w:val="004B780B"/>
    <w:rsid w:val="004B7D2D"/>
    <w:rsid w:val="004C09C9"/>
    <w:rsid w:val="004C0FBD"/>
    <w:rsid w:val="004C11B3"/>
    <w:rsid w:val="004C22FF"/>
    <w:rsid w:val="004C2ADB"/>
    <w:rsid w:val="004C3396"/>
    <w:rsid w:val="004C5F62"/>
    <w:rsid w:val="004C6057"/>
    <w:rsid w:val="004C6E2B"/>
    <w:rsid w:val="004D00C2"/>
    <w:rsid w:val="004D0F7A"/>
    <w:rsid w:val="004D0FAC"/>
    <w:rsid w:val="004D1364"/>
    <w:rsid w:val="004D191E"/>
    <w:rsid w:val="004D3F35"/>
    <w:rsid w:val="004D46BC"/>
    <w:rsid w:val="004D50D2"/>
    <w:rsid w:val="004D5201"/>
    <w:rsid w:val="004D541F"/>
    <w:rsid w:val="004D78FC"/>
    <w:rsid w:val="004D7DBE"/>
    <w:rsid w:val="004E10FF"/>
    <w:rsid w:val="004E19B8"/>
    <w:rsid w:val="004E1B77"/>
    <w:rsid w:val="004E20FF"/>
    <w:rsid w:val="004E3C3F"/>
    <w:rsid w:val="004E4CD9"/>
    <w:rsid w:val="004E5EE1"/>
    <w:rsid w:val="004E6B5E"/>
    <w:rsid w:val="004E6CA6"/>
    <w:rsid w:val="004F0F91"/>
    <w:rsid w:val="004F12DE"/>
    <w:rsid w:val="004F161D"/>
    <w:rsid w:val="004F17A5"/>
    <w:rsid w:val="004F272A"/>
    <w:rsid w:val="004F2E47"/>
    <w:rsid w:val="004F4DE8"/>
    <w:rsid w:val="004F52BB"/>
    <w:rsid w:val="004F582A"/>
    <w:rsid w:val="004F6098"/>
    <w:rsid w:val="004F64B6"/>
    <w:rsid w:val="004F6C81"/>
    <w:rsid w:val="004F7C9D"/>
    <w:rsid w:val="00502BA8"/>
    <w:rsid w:val="00502E8E"/>
    <w:rsid w:val="00503EAA"/>
    <w:rsid w:val="00504AA6"/>
    <w:rsid w:val="00504EC4"/>
    <w:rsid w:val="005073DB"/>
    <w:rsid w:val="00507E89"/>
    <w:rsid w:val="00510166"/>
    <w:rsid w:val="005135D4"/>
    <w:rsid w:val="005141C5"/>
    <w:rsid w:val="0051443B"/>
    <w:rsid w:val="0051447E"/>
    <w:rsid w:val="0051464E"/>
    <w:rsid w:val="00514FEA"/>
    <w:rsid w:val="00515EC3"/>
    <w:rsid w:val="005169AE"/>
    <w:rsid w:val="00517AD7"/>
    <w:rsid w:val="00521738"/>
    <w:rsid w:val="00521FDD"/>
    <w:rsid w:val="00523A71"/>
    <w:rsid w:val="0052457F"/>
    <w:rsid w:val="005250B9"/>
    <w:rsid w:val="00525D57"/>
    <w:rsid w:val="005265A3"/>
    <w:rsid w:val="00526E38"/>
    <w:rsid w:val="00526F03"/>
    <w:rsid w:val="00527B47"/>
    <w:rsid w:val="00527DE8"/>
    <w:rsid w:val="00530978"/>
    <w:rsid w:val="00531397"/>
    <w:rsid w:val="00531422"/>
    <w:rsid w:val="0053192F"/>
    <w:rsid w:val="005325A1"/>
    <w:rsid w:val="00532E2B"/>
    <w:rsid w:val="005331F8"/>
    <w:rsid w:val="005335B7"/>
    <w:rsid w:val="00533837"/>
    <w:rsid w:val="00533906"/>
    <w:rsid w:val="005346DF"/>
    <w:rsid w:val="00534706"/>
    <w:rsid w:val="00534944"/>
    <w:rsid w:val="00534B1D"/>
    <w:rsid w:val="00534E63"/>
    <w:rsid w:val="00535977"/>
    <w:rsid w:val="00536746"/>
    <w:rsid w:val="0054145A"/>
    <w:rsid w:val="0054172A"/>
    <w:rsid w:val="00541B55"/>
    <w:rsid w:val="00542174"/>
    <w:rsid w:val="00542462"/>
    <w:rsid w:val="0054355D"/>
    <w:rsid w:val="00544171"/>
    <w:rsid w:val="005456C4"/>
    <w:rsid w:val="005462AB"/>
    <w:rsid w:val="005510DA"/>
    <w:rsid w:val="005511AD"/>
    <w:rsid w:val="00551CF2"/>
    <w:rsid w:val="0055321F"/>
    <w:rsid w:val="00554C96"/>
    <w:rsid w:val="00555417"/>
    <w:rsid w:val="00557128"/>
    <w:rsid w:val="00560397"/>
    <w:rsid w:val="00560621"/>
    <w:rsid w:val="005609E9"/>
    <w:rsid w:val="00561939"/>
    <w:rsid w:val="00561A33"/>
    <w:rsid w:val="00561EA2"/>
    <w:rsid w:val="0056309F"/>
    <w:rsid w:val="00563622"/>
    <w:rsid w:val="00563817"/>
    <w:rsid w:val="00564702"/>
    <w:rsid w:val="00564949"/>
    <w:rsid w:val="005649BD"/>
    <w:rsid w:val="00564B48"/>
    <w:rsid w:val="00567077"/>
    <w:rsid w:val="0057037C"/>
    <w:rsid w:val="00573A9B"/>
    <w:rsid w:val="00573D90"/>
    <w:rsid w:val="00575351"/>
    <w:rsid w:val="00575C4E"/>
    <w:rsid w:val="00575CF9"/>
    <w:rsid w:val="00576B06"/>
    <w:rsid w:val="005774F7"/>
    <w:rsid w:val="00577802"/>
    <w:rsid w:val="00577A08"/>
    <w:rsid w:val="00577A24"/>
    <w:rsid w:val="00577D85"/>
    <w:rsid w:val="00581FA8"/>
    <w:rsid w:val="005825A8"/>
    <w:rsid w:val="005837EE"/>
    <w:rsid w:val="0058557E"/>
    <w:rsid w:val="00585A6B"/>
    <w:rsid w:val="00590274"/>
    <w:rsid w:val="005910A9"/>
    <w:rsid w:val="0059117B"/>
    <w:rsid w:val="00592149"/>
    <w:rsid w:val="0059245B"/>
    <w:rsid w:val="00592501"/>
    <w:rsid w:val="00593632"/>
    <w:rsid w:val="005937B4"/>
    <w:rsid w:val="005949FC"/>
    <w:rsid w:val="005965EB"/>
    <w:rsid w:val="005A041F"/>
    <w:rsid w:val="005A0B2E"/>
    <w:rsid w:val="005A0EB1"/>
    <w:rsid w:val="005A13E4"/>
    <w:rsid w:val="005A21B7"/>
    <w:rsid w:val="005A21E7"/>
    <w:rsid w:val="005A3001"/>
    <w:rsid w:val="005A393C"/>
    <w:rsid w:val="005A5D55"/>
    <w:rsid w:val="005A6DFB"/>
    <w:rsid w:val="005A7819"/>
    <w:rsid w:val="005B1DF3"/>
    <w:rsid w:val="005B223F"/>
    <w:rsid w:val="005B2E09"/>
    <w:rsid w:val="005B3738"/>
    <w:rsid w:val="005B5C20"/>
    <w:rsid w:val="005B67DA"/>
    <w:rsid w:val="005B67DD"/>
    <w:rsid w:val="005B6D79"/>
    <w:rsid w:val="005B78FE"/>
    <w:rsid w:val="005C5059"/>
    <w:rsid w:val="005C5A5A"/>
    <w:rsid w:val="005C5EBD"/>
    <w:rsid w:val="005C6D13"/>
    <w:rsid w:val="005C7255"/>
    <w:rsid w:val="005D11F5"/>
    <w:rsid w:val="005D1D6C"/>
    <w:rsid w:val="005D2618"/>
    <w:rsid w:val="005D39DC"/>
    <w:rsid w:val="005D455E"/>
    <w:rsid w:val="005D562B"/>
    <w:rsid w:val="005D5C08"/>
    <w:rsid w:val="005D758C"/>
    <w:rsid w:val="005D77E8"/>
    <w:rsid w:val="005D78A5"/>
    <w:rsid w:val="005E0924"/>
    <w:rsid w:val="005E0A1C"/>
    <w:rsid w:val="005E19C1"/>
    <w:rsid w:val="005E3457"/>
    <w:rsid w:val="005E4125"/>
    <w:rsid w:val="005E47A7"/>
    <w:rsid w:val="005E58F8"/>
    <w:rsid w:val="005E606A"/>
    <w:rsid w:val="005E62CE"/>
    <w:rsid w:val="005E71BE"/>
    <w:rsid w:val="005E7594"/>
    <w:rsid w:val="005F0114"/>
    <w:rsid w:val="005F043B"/>
    <w:rsid w:val="005F0A82"/>
    <w:rsid w:val="005F18C7"/>
    <w:rsid w:val="005F23BA"/>
    <w:rsid w:val="005F28EB"/>
    <w:rsid w:val="005F2917"/>
    <w:rsid w:val="005F43F1"/>
    <w:rsid w:val="005F51D3"/>
    <w:rsid w:val="005F57A4"/>
    <w:rsid w:val="005F6ECD"/>
    <w:rsid w:val="005F6FD8"/>
    <w:rsid w:val="005F7078"/>
    <w:rsid w:val="005F74D1"/>
    <w:rsid w:val="00600663"/>
    <w:rsid w:val="00600828"/>
    <w:rsid w:val="00600AFF"/>
    <w:rsid w:val="00601931"/>
    <w:rsid w:val="00602355"/>
    <w:rsid w:val="006023E7"/>
    <w:rsid w:val="00602B26"/>
    <w:rsid w:val="00603123"/>
    <w:rsid w:val="00603211"/>
    <w:rsid w:val="00603501"/>
    <w:rsid w:val="00605AA0"/>
    <w:rsid w:val="00606D23"/>
    <w:rsid w:val="00607362"/>
    <w:rsid w:val="00607672"/>
    <w:rsid w:val="00607C79"/>
    <w:rsid w:val="00610267"/>
    <w:rsid w:val="00610B1A"/>
    <w:rsid w:val="00611FB2"/>
    <w:rsid w:val="00612BBE"/>
    <w:rsid w:val="006137B9"/>
    <w:rsid w:val="00613CC8"/>
    <w:rsid w:val="00613CF9"/>
    <w:rsid w:val="00614F80"/>
    <w:rsid w:val="0061516B"/>
    <w:rsid w:val="0061758D"/>
    <w:rsid w:val="00617975"/>
    <w:rsid w:val="00617F10"/>
    <w:rsid w:val="00621688"/>
    <w:rsid w:val="006229C2"/>
    <w:rsid w:val="006230FB"/>
    <w:rsid w:val="00623DAF"/>
    <w:rsid w:val="0062423C"/>
    <w:rsid w:val="00624877"/>
    <w:rsid w:val="00624D0F"/>
    <w:rsid w:val="006250F5"/>
    <w:rsid w:val="0062596D"/>
    <w:rsid w:val="00625C56"/>
    <w:rsid w:val="006266F4"/>
    <w:rsid w:val="00627729"/>
    <w:rsid w:val="00627C22"/>
    <w:rsid w:val="00627DD8"/>
    <w:rsid w:val="00630109"/>
    <w:rsid w:val="00630285"/>
    <w:rsid w:val="006302FE"/>
    <w:rsid w:val="006303B4"/>
    <w:rsid w:val="00630417"/>
    <w:rsid w:val="00634ABD"/>
    <w:rsid w:val="0063510D"/>
    <w:rsid w:val="00635765"/>
    <w:rsid w:val="006360AD"/>
    <w:rsid w:val="00636E1D"/>
    <w:rsid w:val="006372F5"/>
    <w:rsid w:val="0063772E"/>
    <w:rsid w:val="00637A2C"/>
    <w:rsid w:val="006402A9"/>
    <w:rsid w:val="006408D1"/>
    <w:rsid w:val="00640D45"/>
    <w:rsid w:val="00640DEB"/>
    <w:rsid w:val="00640F3C"/>
    <w:rsid w:val="00642975"/>
    <w:rsid w:val="00642A43"/>
    <w:rsid w:val="0064300F"/>
    <w:rsid w:val="00643053"/>
    <w:rsid w:val="006434B6"/>
    <w:rsid w:val="0064381A"/>
    <w:rsid w:val="00643F2A"/>
    <w:rsid w:val="00644BAD"/>
    <w:rsid w:val="00644BCC"/>
    <w:rsid w:val="006452C8"/>
    <w:rsid w:val="0064532B"/>
    <w:rsid w:val="0064565F"/>
    <w:rsid w:val="0064590F"/>
    <w:rsid w:val="00645F6E"/>
    <w:rsid w:val="00646484"/>
    <w:rsid w:val="006505DC"/>
    <w:rsid w:val="0065063F"/>
    <w:rsid w:val="00650EEB"/>
    <w:rsid w:val="00650F97"/>
    <w:rsid w:val="00651801"/>
    <w:rsid w:val="00651F66"/>
    <w:rsid w:val="0065281E"/>
    <w:rsid w:val="00652A66"/>
    <w:rsid w:val="00652C57"/>
    <w:rsid w:val="00652E1F"/>
    <w:rsid w:val="0065342B"/>
    <w:rsid w:val="00653880"/>
    <w:rsid w:val="00654ABA"/>
    <w:rsid w:val="0065579D"/>
    <w:rsid w:val="0065732B"/>
    <w:rsid w:val="0065797E"/>
    <w:rsid w:val="00660816"/>
    <w:rsid w:val="00660ECA"/>
    <w:rsid w:val="00661254"/>
    <w:rsid w:val="006624D0"/>
    <w:rsid w:val="006666CB"/>
    <w:rsid w:val="006670A0"/>
    <w:rsid w:val="00667628"/>
    <w:rsid w:val="00670283"/>
    <w:rsid w:val="006707FE"/>
    <w:rsid w:val="00670A12"/>
    <w:rsid w:val="00670C11"/>
    <w:rsid w:val="00671492"/>
    <w:rsid w:val="006739E9"/>
    <w:rsid w:val="00673C9C"/>
    <w:rsid w:val="00673D36"/>
    <w:rsid w:val="006741EF"/>
    <w:rsid w:val="00674427"/>
    <w:rsid w:val="0067582A"/>
    <w:rsid w:val="00676427"/>
    <w:rsid w:val="006766CB"/>
    <w:rsid w:val="00677250"/>
    <w:rsid w:val="00680C07"/>
    <w:rsid w:val="00682455"/>
    <w:rsid w:val="0068245A"/>
    <w:rsid w:val="006826BB"/>
    <w:rsid w:val="00683C49"/>
    <w:rsid w:val="00686279"/>
    <w:rsid w:val="0068679E"/>
    <w:rsid w:val="0069005F"/>
    <w:rsid w:val="0069099D"/>
    <w:rsid w:val="00692D18"/>
    <w:rsid w:val="00695028"/>
    <w:rsid w:val="00695813"/>
    <w:rsid w:val="0069759B"/>
    <w:rsid w:val="006A0C4D"/>
    <w:rsid w:val="006A11B5"/>
    <w:rsid w:val="006A16E1"/>
    <w:rsid w:val="006A1AA1"/>
    <w:rsid w:val="006A22C4"/>
    <w:rsid w:val="006A368E"/>
    <w:rsid w:val="006A735E"/>
    <w:rsid w:val="006A7DF8"/>
    <w:rsid w:val="006A7FE8"/>
    <w:rsid w:val="006B069D"/>
    <w:rsid w:val="006B0D89"/>
    <w:rsid w:val="006B1629"/>
    <w:rsid w:val="006B1A3D"/>
    <w:rsid w:val="006B2947"/>
    <w:rsid w:val="006B3A4D"/>
    <w:rsid w:val="006B3C87"/>
    <w:rsid w:val="006B4F07"/>
    <w:rsid w:val="006B5888"/>
    <w:rsid w:val="006B6A9E"/>
    <w:rsid w:val="006B6E4E"/>
    <w:rsid w:val="006B7920"/>
    <w:rsid w:val="006B7F28"/>
    <w:rsid w:val="006C09C7"/>
    <w:rsid w:val="006C2FC7"/>
    <w:rsid w:val="006C40CA"/>
    <w:rsid w:val="006C416E"/>
    <w:rsid w:val="006C5651"/>
    <w:rsid w:val="006C5839"/>
    <w:rsid w:val="006C6277"/>
    <w:rsid w:val="006C6B85"/>
    <w:rsid w:val="006C6C97"/>
    <w:rsid w:val="006C6FAB"/>
    <w:rsid w:val="006C75FC"/>
    <w:rsid w:val="006D03DC"/>
    <w:rsid w:val="006D03FD"/>
    <w:rsid w:val="006D0668"/>
    <w:rsid w:val="006D1108"/>
    <w:rsid w:val="006D2369"/>
    <w:rsid w:val="006D509B"/>
    <w:rsid w:val="006D5E3D"/>
    <w:rsid w:val="006D66C5"/>
    <w:rsid w:val="006D78D3"/>
    <w:rsid w:val="006E0216"/>
    <w:rsid w:val="006E0824"/>
    <w:rsid w:val="006E0A56"/>
    <w:rsid w:val="006E1363"/>
    <w:rsid w:val="006E1D0C"/>
    <w:rsid w:val="006E3F6B"/>
    <w:rsid w:val="006E3FD9"/>
    <w:rsid w:val="006E5894"/>
    <w:rsid w:val="006E5AF6"/>
    <w:rsid w:val="006E6871"/>
    <w:rsid w:val="006E7E39"/>
    <w:rsid w:val="006F1BCC"/>
    <w:rsid w:val="006F4005"/>
    <w:rsid w:val="006F46C5"/>
    <w:rsid w:val="006F4AE9"/>
    <w:rsid w:val="006F4E50"/>
    <w:rsid w:val="006F53DE"/>
    <w:rsid w:val="006F5EFA"/>
    <w:rsid w:val="006F6A3E"/>
    <w:rsid w:val="00701161"/>
    <w:rsid w:val="00701C68"/>
    <w:rsid w:val="0070227C"/>
    <w:rsid w:val="00702C85"/>
    <w:rsid w:val="007031A5"/>
    <w:rsid w:val="00703B47"/>
    <w:rsid w:val="00704807"/>
    <w:rsid w:val="00706F0F"/>
    <w:rsid w:val="007078A4"/>
    <w:rsid w:val="00710355"/>
    <w:rsid w:val="00710CEB"/>
    <w:rsid w:val="00711F76"/>
    <w:rsid w:val="00712029"/>
    <w:rsid w:val="007126ED"/>
    <w:rsid w:val="00712C35"/>
    <w:rsid w:val="00712EF3"/>
    <w:rsid w:val="007145F3"/>
    <w:rsid w:val="00714DD9"/>
    <w:rsid w:val="007150A7"/>
    <w:rsid w:val="0071533A"/>
    <w:rsid w:val="00715FDB"/>
    <w:rsid w:val="00716D82"/>
    <w:rsid w:val="00716F57"/>
    <w:rsid w:val="00717058"/>
    <w:rsid w:val="00717C31"/>
    <w:rsid w:val="00720908"/>
    <w:rsid w:val="00720956"/>
    <w:rsid w:val="007209B7"/>
    <w:rsid w:val="0072117A"/>
    <w:rsid w:val="00721855"/>
    <w:rsid w:val="00722852"/>
    <w:rsid w:val="00722E68"/>
    <w:rsid w:val="00723558"/>
    <w:rsid w:val="00723B76"/>
    <w:rsid w:val="00723B9D"/>
    <w:rsid w:val="00725277"/>
    <w:rsid w:val="007255A4"/>
    <w:rsid w:val="0072740B"/>
    <w:rsid w:val="00727416"/>
    <w:rsid w:val="007274BF"/>
    <w:rsid w:val="00727E4A"/>
    <w:rsid w:val="00730224"/>
    <w:rsid w:val="007305D3"/>
    <w:rsid w:val="007307E7"/>
    <w:rsid w:val="00731872"/>
    <w:rsid w:val="00732720"/>
    <w:rsid w:val="007327C8"/>
    <w:rsid w:val="00732EC3"/>
    <w:rsid w:val="0073389C"/>
    <w:rsid w:val="00733C52"/>
    <w:rsid w:val="00734682"/>
    <w:rsid w:val="007354C1"/>
    <w:rsid w:val="00735A38"/>
    <w:rsid w:val="007360C1"/>
    <w:rsid w:val="00736588"/>
    <w:rsid w:val="00736F73"/>
    <w:rsid w:val="007377A2"/>
    <w:rsid w:val="00740329"/>
    <w:rsid w:val="00741B25"/>
    <w:rsid w:val="007420F7"/>
    <w:rsid w:val="0074280A"/>
    <w:rsid w:val="00743C3B"/>
    <w:rsid w:val="00744297"/>
    <w:rsid w:val="007446EE"/>
    <w:rsid w:val="00744808"/>
    <w:rsid w:val="0074597A"/>
    <w:rsid w:val="007464D7"/>
    <w:rsid w:val="00746757"/>
    <w:rsid w:val="00746A41"/>
    <w:rsid w:val="00747202"/>
    <w:rsid w:val="00747B9D"/>
    <w:rsid w:val="00750063"/>
    <w:rsid w:val="00750147"/>
    <w:rsid w:val="007501B6"/>
    <w:rsid w:val="00750AE3"/>
    <w:rsid w:val="007515C9"/>
    <w:rsid w:val="0075292D"/>
    <w:rsid w:val="007540E5"/>
    <w:rsid w:val="00754B1D"/>
    <w:rsid w:val="0075744A"/>
    <w:rsid w:val="00757D6F"/>
    <w:rsid w:val="0076014B"/>
    <w:rsid w:val="00760922"/>
    <w:rsid w:val="0076118E"/>
    <w:rsid w:val="00761FA5"/>
    <w:rsid w:val="00762B2D"/>
    <w:rsid w:val="00762D0D"/>
    <w:rsid w:val="00764D21"/>
    <w:rsid w:val="0076719B"/>
    <w:rsid w:val="007674B3"/>
    <w:rsid w:val="0077042B"/>
    <w:rsid w:val="00770BA7"/>
    <w:rsid w:val="007717F3"/>
    <w:rsid w:val="00772553"/>
    <w:rsid w:val="007732AE"/>
    <w:rsid w:val="00774716"/>
    <w:rsid w:val="00774DD8"/>
    <w:rsid w:val="007751A2"/>
    <w:rsid w:val="00775F77"/>
    <w:rsid w:val="007762AD"/>
    <w:rsid w:val="007814C7"/>
    <w:rsid w:val="00781F10"/>
    <w:rsid w:val="007824BD"/>
    <w:rsid w:val="007827C9"/>
    <w:rsid w:val="00783690"/>
    <w:rsid w:val="00783ACC"/>
    <w:rsid w:val="00784304"/>
    <w:rsid w:val="007851B8"/>
    <w:rsid w:val="00785F63"/>
    <w:rsid w:val="00786591"/>
    <w:rsid w:val="00787A19"/>
    <w:rsid w:val="00790A49"/>
    <w:rsid w:val="00790FEB"/>
    <w:rsid w:val="00791894"/>
    <w:rsid w:val="00792B66"/>
    <w:rsid w:val="00792EBB"/>
    <w:rsid w:val="00793F95"/>
    <w:rsid w:val="007946A6"/>
    <w:rsid w:val="00796176"/>
    <w:rsid w:val="00796FC3"/>
    <w:rsid w:val="0079766A"/>
    <w:rsid w:val="00797D33"/>
    <w:rsid w:val="00797DB2"/>
    <w:rsid w:val="007A02A5"/>
    <w:rsid w:val="007A052B"/>
    <w:rsid w:val="007A0F7D"/>
    <w:rsid w:val="007A2BE5"/>
    <w:rsid w:val="007A6189"/>
    <w:rsid w:val="007A724C"/>
    <w:rsid w:val="007A77CC"/>
    <w:rsid w:val="007A7F20"/>
    <w:rsid w:val="007B047D"/>
    <w:rsid w:val="007B05C5"/>
    <w:rsid w:val="007B1AA3"/>
    <w:rsid w:val="007B1E7C"/>
    <w:rsid w:val="007B20AE"/>
    <w:rsid w:val="007B3BA8"/>
    <w:rsid w:val="007B46DC"/>
    <w:rsid w:val="007B49C7"/>
    <w:rsid w:val="007B4AC4"/>
    <w:rsid w:val="007B5015"/>
    <w:rsid w:val="007B592F"/>
    <w:rsid w:val="007B5A49"/>
    <w:rsid w:val="007B6BD0"/>
    <w:rsid w:val="007B6ED8"/>
    <w:rsid w:val="007B7082"/>
    <w:rsid w:val="007B73A6"/>
    <w:rsid w:val="007C01D4"/>
    <w:rsid w:val="007C088F"/>
    <w:rsid w:val="007C1282"/>
    <w:rsid w:val="007C1A68"/>
    <w:rsid w:val="007C1F65"/>
    <w:rsid w:val="007C24A0"/>
    <w:rsid w:val="007C285F"/>
    <w:rsid w:val="007C2A43"/>
    <w:rsid w:val="007C2FFE"/>
    <w:rsid w:val="007C30D4"/>
    <w:rsid w:val="007C5762"/>
    <w:rsid w:val="007C5771"/>
    <w:rsid w:val="007C64FD"/>
    <w:rsid w:val="007C69BB"/>
    <w:rsid w:val="007C6BF1"/>
    <w:rsid w:val="007C70A1"/>
    <w:rsid w:val="007C798B"/>
    <w:rsid w:val="007C7DE5"/>
    <w:rsid w:val="007D03CF"/>
    <w:rsid w:val="007D0E97"/>
    <w:rsid w:val="007D0F3F"/>
    <w:rsid w:val="007D1052"/>
    <w:rsid w:val="007D10C0"/>
    <w:rsid w:val="007D1FBE"/>
    <w:rsid w:val="007D2716"/>
    <w:rsid w:val="007D3B52"/>
    <w:rsid w:val="007D4465"/>
    <w:rsid w:val="007D4FB8"/>
    <w:rsid w:val="007D550A"/>
    <w:rsid w:val="007D5E16"/>
    <w:rsid w:val="007D7739"/>
    <w:rsid w:val="007E02BF"/>
    <w:rsid w:val="007E03A2"/>
    <w:rsid w:val="007E03D0"/>
    <w:rsid w:val="007E0BC4"/>
    <w:rsid w:val="007E0D26"/>
    <w:rsid w:val="007E1365"/>
    <w:rsid w:val="007E3127"/>
    <w:rsid w:val="007E3B83"/>
    <w:rsid w:val="007E4332"/>
    <w:rsid w:val="007E59D7"/>
    <w:rsid w:val="007E5B08"/>
    <w:rsid w:val="007E5C2A"/>
    <w:rsid w:val="007E5D78"/>
    <w:rsid w:val="007E5FCB"/>
    <w:rsid w:val="007E69E4"/>
    <w:rsid w:val="007E7634"/>
    <w:rsid w:val="007E7738"/>
    <w:rsid w:val="007F0673"/>
    <w:rsid w:val="007F0A91"/>
    <w:rsid w:val="007F1FF6"/>
    <w:rsid w:val="007F2BB2"/>
    <w:rsid w:val="007F3003"/>
    <w:rsid w:val="007F3034"/>
    <w:rsid w:val="007F3A0A"/>
    <w:rsid w:val="007F4041"/>
    <w:rsid w:val="007F5315"/>
    <w:rsid w:val="007F584E"/>
    <w:rsid w:val="007F60DA"/>
    <w:rsid w:val="007F7062"/>
    <w:rsid w:val="00800594"/>
    <w:rsid w:val="0080072A"/>
    <w:rsid w:val="00801347"/>
    <w:rsid w:val="008019ED"/>
    <w:rsid w:val="00801A77"/>
    <w:rsid w:val="00801EFD"/>
    <w:rsid w:val="008025EB"/>
    <w:rsid w:val="00802B3B"/>
    <w:rsid w:val="008032A8"/>
    <w:rsid w:val="00803310"/>
    <w:rsid w:val="008035EA"/>
    <w:rsid w:val="008035F2"/>
    <w:rsid w:val="00804576"/>
    <w:rsid w:val="00806258"/>
    <w:rsid w:val="00806ABF"/>
    <w:rsid w:val="00806CF6"/>
    <w:rsid w:val="008076D5"/>
    <w:rsid w:val="00807D4C"/>
    <w:rsid w:val="00810905"/>
    <w:rsid w:val="0081109F"/>
    <w:rsid w:val="0081253B"/>
    <w:rsid w:val="00813412"/>
    <w:rsid w:val="00813C39"/>
    <w:rsid w:val="008142B8"/>
    <w:rsid w:val="008146E7"/>
    <w:rsid w:val="00815E20"/>
    <w:rsid w:val="00815E58"/>
    <w:rsid w:val="00816122"/>
    <w:rsid w:val="008167D8"/>
    <w:rsid w:val="00816890"/>
    <w:rsid w:val="008174E7"/>
    <w:rsid w:val="00817E20"/>
    <w:rsid w:val="00820632"/>
    <w:rsid w:val="00822993"/>
    <w:rsid w:val="008229D9"/>
    <w:rsid w:val="00822F53"/>
    <w:rsid w:val="00823F5B"/>
    <w:rsid w:val="00824F6E"/>
    <w:rsid w:val="00825571"/>
    <w:rsid w:val="00825EED"/>
    <w:rsid w:val="00827AB1"/>
    <w:rsid w:val="00827ACE"/>
    <w:rsid w:val="00827C8A"/>
    <w:rsid w:val="008301D7"/>
    <w:rsid w:val="008306CE"/>
    <w:rsid w:val="00830B2F"/>
    <w:rsid w:val="00830E0B"/>
    <w:rsid w:val="008312D7"/>
    <w:rsid w:val="00831797"/>
    <w:rsid w:val="008317D6"/>
    <w:rsid w:val="00832A7F"/>
    <w:rsid w:val="0083367C"/>
    <w:rsid w:val="008338BB"/>
    <w:rsid w:val="008338BD"/>
    <w:rsid w:val="00833B55"/>
    <w:rsid w:val="00833F43"/>
    <w:rsid w:val="00835261"/>
    <w:rsid w:val="0083549B"/>
    <w:rsid w:val="008359E0"/>
    <w:rsid w:val="0083700F"/>
    <w:rsid w:val="00837427"/>
    <w:rsid w:val="00837A5B"/>
    <w:rsid w:val="00837FE8"/>
    <w:rsid w:val="008404BC"/>
    <w:rsid w:val="0084087E"/>
    <w:rsid w:val="00840983"/>
    <w:rsid w:val="00840F4B"/>
    <w:rsid w:val="008415F9"/>
    <w:rsid w:val="00843A39"/>
    <w:rsid w:val="008452C1"/>
    <w:rsid w:val="0084581A"/>
    <w:rsid w:val="00845D04"/>
    <w:rsid w:val="00846D66"/>
    <w:rsid w:val="008503D2"/>
    <w:rsid w:val="00850417"/>
    <w:rsid w:val="008507AA"/>
    <w:rsid w:val="008512CC"/>
    <w:rsid w:val="0085166A"/>
    <w:rsid w:val="0085276C"/>
    <w:rsid w:val="00852E15"/>
    <w:rsid w:val="0085398B"/>
    <w:rsid w:val="00855426"/>
    <w:rsid w:val="00855AE9"/>
    <w:rsid w:val="00856C0B"/>
    <w:rsid w:val="00856E14"/>
    <w:rsid w:val="00856F7B"/>
    <w:rsid w:val="0085729E"/>
    <w:rsid w:val="00857B7F"/>
    <w:rsid w:val="00857FBA"/>
    <w:rsid w:val="00860E14"/>
    <w:rsid w:val="008619FC"/>
    <w:rsid w:val="0086221D"/>
    <w:rsid w:val="008622B3"/>
    <w:rsid w:val="008624A5"/>
    <w:rsid w:val="00865937"/>
    <w:rsid w:val="008666C3"/>
    <w:rsid w:val="0086757F"/>
    <w:rsid w:val="008676AD"/>
    <w:rsid w:val="00867760"/>
    <w:rsid w:val="0087171A"/>
    <w:rsid w:val="008720E4"/>
    <w:rsid w:val="008731BE"/>
    <w:rsid w:val="00873A32"/>
    <w:rsid w:val="00877B74"/>
    <w:rsid w:val="00880BD9"/>
    <w:rsid w:val="00881035"/>
    <w:rsid w:val="0088204C"/>
    <w:rsid w:val="00882329"/>
    <w:rsid w:val="008823DE"/>
    <w:rsid w:val="0088353E"/>
    <w:rsid w:val="00883B5B"/>
    <w:rsid w:val="00883C05"/>
    <w:rsid w:val="00883E91"/>
    <w:rsid w:val="0088639E"/>
    <w:rsid w:val="008865AF"/>
    <w:rsid w:val="00886DA9"/>
    <w:rsid w:val="008873BA"/>
    <w:rsid w:val="008873D9"/>
    <w:rsid w:val="00890FA5"/>
    <w:rsid w:val="00891B39"/>
    <w:rsid w:val="00891B75"/>
    <w:rsid w:val="00891C08"/>
    <w:rsid w:val="00891D8B"/>
    <w:rsid w:val="008928B9"/>
    <w:rsid w:val="008928E0"/>
    <w:rsid w:val="00893488"/>
    <w:rsid w:val="00893758"/>
    <w:rsid w:val="00893A85"/>
    <w:rsid w:val="0089511A"/>
    <w:rsid w:val="00895F87"/>
    <w:rsid w:val="00897D48"/>
    <w:rsid w:val="00897F1A"/>
    <w:rsid w:val="008A04A6"/>
    <w:rsid w:val="008A095A"/>
    <w:rsid w:val="008A09E4"/>
    <w:rsid w:val="008A0D6E"/>
    <w:rsid w:val="008A22E1"/>
    <w:rsid w:val="008A2F41"/>
    <w:rsid w:val="008A335B"/>
    <w:rsid w:val="008A3CC8"/>
    <w:rsid w:val="008A4D45"/>
    <w:rsid w:val="008A5257"/>
    <w:rsid w:val="008A5E83"/>
    <w:rsid w:val="008A5FA6"/>
    <w:rsid w:val="008A664D"/>
    <w:rsid w:val="008A784B"/>
    <w:rsid w:val="008B10A6"/>
    <w:rsid w:val="008B1537"/>
    <w:rsid w:val="008B15FE"/>
    <w:rsid w:val="008B1F20"/>
    <w:rsid w:val="008B2383"/>
    <w:rsid w:val="008B238F"/>
    <w:rsid w:val="008B2F47"/>
    <w:rsid w:val="008B35FE"/>
    <w:rsid w:val="008B4168"/>
    <w:rsid w:val="008B517D"/>
    <w:rsid w:val="008B6BA5"/>
    <w:rsid w:val="008B6C39"/>
    <w:rsid w:val="008B7161"/>
    <w:rsid w:val="008B746D"/>
    <w:rsid w:val="008B76E7"/>
    <w:rsid w:val="008B7D08"/>
    <w:rsid w:val="008C28F9"/>
    <w:rsid w:val="008C2F90"/>
    <w:rsid w:val="008C2FE1"/>
    <w:rsid w:val="008C3462"/>
    <w:rsid w:val="008C4077"/>
    <w:rsid w:val="008C4908"/>
    <w:rsid w:val="008C4DE2"/>
    <w:rsid w:val="008C6559"/>
    <w:rsid w:val="008C7494"/>
    <w:rsid w:val="008C7792"/>
    <w:rsid w:val="008C7A21"/>
    <w:rsid w:val="008C7F90"/>
    <w:rsid w:val="008D01EE"/>
    <w:rsid w:val="008D09D6"/>
    <w:rsid w:val="008D0CBD"/>
    <w:rsid w:val="008D2C80"/>
    <w:rsid w:val="008D31FA"/>
    <w:rsid w:val="008D501F"/>
    <w:rsid w:val="008D519A"/>
    <w:rsid w:val="008D57F6"/>
    <w:rsid w:val="008D73FB"/>
    <w:rsid w:val="008D7BCC"/>
    <w:rsid w:val="008D7FCB"/>
    <w:rsid w:val="008E0D87"/>
    <w:rsid w:val="008E15B2"/>
    <w:rsid w:val="008E1738"/>
    <w:rsid w:val="008E1852"/>
    <w:rsid w:val="008E3126"/>
    <w:rsid w:val="008E349E"/>
    <w:rsid w:val="008E3548"/>
    <w:rsid w:val="008E36A3"/>
    <w:rsid w:val="008E3C83"/>
    <w:rsid w:val="008E3F72"/>
    <w:rsid w:val="008E406D"/>
    <w:rsid w:val="008E4095"/>
    <w:rsid w:val="008E40D0"/>
    <w:rsid w:val="008E50B7"/>
    <w:rsid w:val="008E5296"/>
    <w:rsid w:val="008E57FD"/>
    <w:rsid w:val="008E6926"/>
    <w:rsid w:val="008E6B30"/>
    <w:rsid w:val="008E6C39"/>
    <w:rsid w:val="008F0517"/>
    <w:rsid w:val="008F0519"/>
    <w:rsid w:val="008F4A49"/>
    <w:rsid w:val="008F50C0"/>
    <w:rsid w:val="008F5F12"/>
    <w:rsid w:val="008F6863"/>
    <w:rsid w:val="009000F9"/>
    <w:rsid w:val="00900D1D"/>
    <w:rsid w:val="00901F72"/>
    <w:rsid w:val="00902E47"/>
    <w:rsid w:val="0090331F"/>
    <w:rsid w:val="00903F32"/>
    <w:rsid w:val="00905439"/>
    <w:rsid w:val="00905A92"/>
    <w:rsid w:val="009071B3"/>
    <w:rsid w:val="00910599"/>
    <w:rsid w:val="0091086E"/>
    <w:rsid w:val="00910D5B"/>
    <w:rsid w:val="00910E0F"/>
    <w:rsid w:val="00912130"/>
    <w:rsid w:val="00912E90"/>
    <w:rsid w:val="00913139"/>
    <w:rsid w:val="00913947"/>
    <w:rsid w:val="00913D53"/>
    <w:rsid w:val="009147A2"/>
    <w:rsid w:val="009148E7"/>
    <w:rsid w:val="00915445"/>
    <w:rsid w:val="00915DFF"/>
    <w:rsid w:val="00916234"/>
    <w:rsid w:val="00917FEF"/>
    <w:rsid w:val="00920172"/>
    <w:rsid w:val="009214EF"/>
    <w:rsid w:val="009219F8"/>
    <w:rsid w:val="0092288B"/>
    <w:rsid w:val="009231FA"/>
    <w:rsid w:val="00925ABD"/>
    <w:rsid w:val="00925D65"/>
    <w:rsid w:val="0092636F"/>
    <w:rsid w:val="009265E0"/>
    <w:rsid w:val="00930256"/>
    <w:rsid w:val="009313B3"/>
    <w:rsid w:val="009313FB"/>
    <w:rsid w:val="00931F2A"/>
    <w:rsid w:val="009320D2"/>
    <w:rsid w:val="0093213A"/>
    <w:rsid w:val="009321E7"/>
    <w:rsid w:val="00932538"/>
    <w:rsid w:val="00932798"/>
    <w:rsid w:val="009333CF"/>
    <w:rsid w:val="00934311"/>
    <w:rsid w:val="00934A01"/>
    <w:rsid w:val="00935AF1"/>
    <w:rsid w:val="00935C25"/>
    <w:rsid w:val="0093640F"/>
    <w:rsid w:val="00936A33"/>
    <w:rsid w:val="00936A56"/>
    <w:rsid w:val="00937C23"/>
    <w:rsid w:val="009409AE"/>
    <w:rsid w:val="00941715"/>
    <w:rsid w:val="00943F40"/>
    <w:rsid w:val="00943FD7"/>
    <w:rsid w:val="00944724"/>
    <w:rsid w:val="009448C0"/>
    <w:rsid w:val="00944F1A"/>
    <w:rsid w:val="00945715"/>
    <w:rsid w:val="00945D8F"/>
    <w:rsid w:val="00946187"/>
    <w:rsid w:val="00946B1E"/>
    <w:rsid w:val="0094769A"/>
    <w:rsid w:val="00947C67"/>
    <w:rsid w:val="00950116"/>
    <w:rsid w:val="00950F22"/>
    <w:rsid w:val="009527BF"/>
    <w:rsid w:val="00952AF1"/>
    <w:rsid w:val="0095404E"/>
    <w:rsid w:val="00954E41"/>
    <w:rsid w:val="00954F96"/>
    <w:rsid w:val="00955DA5"/>
    <w:rsid w:val="00957E25"/>
    <w:rsid w:val="00957F65"/>
    <w:rsid w:val="009604BD"/>
    <w:rsid w:val="009605AA"/>
    <w:rsid w:val="009606AE"/>
    <w:rsid w:val="00961192"/>
    <w:rsid w:val="0096120B"/>
    <w:rsid w:val="00961937"/>
    <w:rsid w:val="009621FB"/>
    <w:rsid w:val="00962CAD"/>
    <w:rsid w:val="00965025"/>
    <w:rsid w:val="00965157"/>
    <w:rsid w:val="00965340"/>
    <w:rsid w:val="009653D8"/>
    <w:rsid w:val="009658B9"/>
    <w:rsid w:val="00965A0B"/>
    <w:rsid w:val="00965EB7"/>
    <w:rsid w:val="00966D0C"/>
    <w:rsid w:val="009670A9"/>
    <w:rsid w:val="0096761B"/>
    <w:rsid w:val="009676BF"/>
    <w:rsid w:val="009701DE"/>
    <w:rsid w:val="00970569"/>
    <w:rsid w:val="00971CCA"/>
    <w:rsid w:val="009720A6"/>
    <w:rsid w:val="0097226F"/>
    <w:rsid w:val="00972A47"/>
    <w:rsid w:val="009730B3"/>
    <w:rsid w:val="00974761"/>
    <w:rsid w:val="00977247"/>
    <w:rsid w:val="00981C76"/>
    <w:rsid w:val="00981D18"/>
    <w:rsid w:val="0098203F"/>
    <w:rsid w:val="009821CD"/>
    <w:rsid w:val="00985D81"/>
    <w:rsid w:val="009875DC"/>
    <w:rsid w:val="009876E3"/>
    <w:rsid w:val="00990045"/>
    <w:rsid w:val="009902DC"/>
    <w:rsid w:val="0099155E"/>
    <w:rsid w:val="0099237D"/>
    <w:rsid w:val="009936D7"/>
    <w:rsid w:val="00993A15"/>
    <w:rsid w:val="009945E0"/>
    <w:rsid w:val="00994647"/>
    <w:rsid w:val="0099466C"/>
    <w:rsid w:val="00995FFE"/>
    <w:rsid w:val="00997769"/>
    <w:rsid w:val="009A1DB8"/>
    <w:rsid w:val="009A3997"/>
    <w:rsid w:val="009A3DC9"/>
    <w:rsid w:val="009A3F30"/>
    <w:rsid w:val="009A40AA"/>
    <w:rsid w:val="009A4E09"/>
    <w:rsid w:val="009A5003"/>
    <w:rsid w:val="009A5802"/>
    <w:rsid w:val="009A5CF0"/>
    <w:rsid w:val="009A60CE"/>
    <w:rsid w:val="009B111D"/>
    <w:rsid w:val="009B187D"/>
    <w:rsid w:val="009B315C"/>
    <w:rsid w:val="009B35C4"/>
    <w:rsid w:val="009B38F4"/>
    <w:rsid w:val="009B3BD8"/>
    <w:rsid w:val="009B4789"/>
    <w:rsid w:val="009B4F17"/>
    <w:rsid w:val="009B568F"/>
    <w:rsid w:val="009B5CB9"/>
    <w:rsid w:val="009B6560"/>
    <w:rsid w:val="009B67CB"/>
    <w:rsid w:val="009B6B51"/>
    <w:rsid w:val="009B6E16"/>
    <w:rsid w:val="009B7158"/>
    <w:rsid w:val="009B7D6B"/>
    <w:rsid w:val="009C01E2"/>
    <w:rsid w:val="009C0232"/>
    <w:rsid w:val="009C11B9"/>
    <w:rsid w:val="009C19F5"/>
    <w:rsid w:val="009C2BE6"/>
    <w:rsid w:val="009C2E6A"/>
    <w:rsid w:val="009C2F6B"/>
    <w:rsid w:val="009C3230"/>
    <w:rsid w:val="009C3BEC"/>
    <w:rsid w:val="009C607B"/>
    <w:rsid w:val="009C631F"/>
    <w:rsid w:val="009C6B02"/>
    <w:rsid w:val="009C7190"/>
    <w:rsid w:val="009C7809"/>
    <w:rsid w:val="009D017A"/>
    <w:rsid w:val="009D0A77"/>
    <w:rsid w:val="009D18E0"/>
    <w:rsid w:val="009D1ADF"/>
    <w:rsid w:val="009D24C1"/>
    <w:rsid w:val="009D2773"/>
    <w:rsid w:val="009D35EF"/>
    <w:rsid w:val="009D3D27"/>
    <w:rsid w:val="009D43BE"/>
    <w:rsid w:val="009D6655"/>
    <w:rsid w:val="009D6B8B"/>
    <w:rsid w:val="009D7090"/>
    <w:rsid w:val="009D7091"/>
    <w:rsid w:val="009D7C3B"/>
    <w:rsid w:val="009E1058"/>
    <w:rsid w:val="009E1AED"/>
    <w:rsid w:val="009E2DA5"/>
    <w:rsid w:val="009E37F8"/>
    <w:rsid w:val="009E3C03"/>
    <w:rsid w:val="009E40ED"/>
    <w:rsid w:val="009E5161"/>
    <w:rsid w:val="009E53E3"/>
    <w:rsid w:val="009E573B"/>
    <w:rsid w:val="009E5DFB"/>
    <w:rsid w:val="009E7737"/>
    <w:rsid w:val="009F004D"/>
    <w:rsid w:val="009F0198"/>
    <w:rsid w:val="009F1237"/>
    <w:rsid w:val="009F2802"/>
    <w:rsid w:val="009F3C54"/>
    <w:rsid w:val="009F3FC4"/>
    <w:rsid w:val="009F4845"/>
    <w:rsid w:val="009F494C"/>
    <w:rsid w:val="009F4E40"/>
    <w:rsid w:val="009F4E76"/>
    <w:rsid w:val="009F50F1"/>
    <w:rsid w:val="009F60B0"/>
    <w:rsid w:val="009F77A3"/>
    <w:rsid w:val="009F7F24"/>
    <w:rsid w:val="00A0086A"/>
    <w:rsid w:val="00A00A21"/>
    <w:rsid w:val="00A010A4"/>
    <w:rsid w:val="00A01327"/>
    <w:rsid w:val="00A0168B"/>
    <w:rsid w:val="00A0359C"/>
    <w:rsid w:val="00A0376E"/>
    <w:rsid w:val="00A03E48"/>
    <w:rsid w:val="00A03EA1"/>
    <w:rsid w:val="00A04160"/>
    <w:rsid w:val="00A054CB"/>
    <w:rsid w:val="00A05F2A"/>
    <w:rsid w:val="00A07236"/>
    <w:rsid w:val="00A10A27"/>
    <w:rsid w:val="00A10B9A"/>
    <w:rsid w:val="00A11BC9"/>
    <w:rsid w:val="00A11DE9"/>
    <w:rsid w:val="00A11E90"/>
    <w:rsid w:val="00A12F2F"/>
    <w:rsid w:val="00A13412"/>
    <w:rsid w:val="00A140BB"/>
    <w:rsid w:val="00A14AF0"/>
    <w:rsid w:val="00A150AF"/>
    <w:rsid w:val="00A1586A"/>
    <w:rsid w:val="00A17073"/>
    <w:rsid w:val="00A177C8"/>
    <w:rsid w:val="00A177FE"/>
    <w:rsid w:val="00A1784D"/>
    <w:rsid w:val="00A229DC"/>
    <w:rsid w:val="00A238B7"/>
    <w:rsid w:val="00A238FA"/>
    <w:rsid w:val="00A24E9D"/>
    <w:rsid w:val="00A24EFD"/>
    <w:rsid w:val="00A253A7"/>
    <w:rsid w:val="00A25CE2"/>
    <w:rsid w:val="00A27486"/>
    <w:rsid w:val="00A276BD"/>
    <w:rsid w:val="00A306E8"/>
    <w:rsid w:val="00A30F92"/>
    <w:rsid w:val="00A318BD"/>
    <w:rsid w:val="00A31CE2"/>
    <w:rsid w:val="00A34D1B"/>
    <w:rsid w:val="00A4100A"/>
    <w:rsid w:val="00A416B8"/>
    <w:rsid w:val="00A41E48"/>
    <w:rsid w:val="00A42CC2"/>
    <w:rsid w:val="00A43BA5"/>
    <w:rsid w:val="00A43EED"/>
    <w:rsid w:val="00A44FF6"/>
    <w:rsid w:val="00A47433"/>
    <w:rsid w:val="00A477F5"/>
    <w:rsid w:val="00A51502"/>
    <w:rsid w:val="00A51832"/>
    <w:rsid w:val="00A51C14"/>
    <w:rsid w:val="00A51DDA"/>
    <w:rsid w:val="00A5360F"/>
    <w:rsid w:val="00A53D1C"/>
    <w:rsid w:val="00A56659"/>
    <w:rsid w:val="00A56CB1"/>
    <w:rsid w:val="00A57E4F"/>
    <w:rsid w:val="00A602C3"/>
    <w:rsid w:val="00A61109"/>
    <w:rsid w:val="00A61C05"/>
    <w:rsid w:val="00A65417"/>
    <w:rsid w:val="00A65EFE"/>
    <w:rsid w:val="00A66F07"/>
    <w:rsid w:val="00A67070"/>
    <w:rsid w:val="00A671FC"/>
    <w:rsid w:val="00A717D4"/>
    <w:rsid w:val="00A71BA9"/>
    <w:rsid w:val="00A71DB6"/>
    <w:rsid w:val="00A71DEF"/>
    <w:rsid w:val="00A71E2C"/>
    <w:rsid w:val="00A73018"/>
    <w:rsid w:val="00A7327B"/>
    <w:rsid w:val="00A7406F"/>
    <w:rsid w:val="00A75C58"/>
    <w:rsid w:val="00A76B65"/>
    <w:rsid w:val="00A76D16"/>
    <w:rsid w:val="00A76F8C"/>
    <w:rsid w:val="00A775F5"/>
    <w:rsid w:val="00A776F8"/>
    <w:rsid w:val="00A84F56"/>
    <w:rsid w:val="00A85E4E"/>
    <w:rsid w:val="00A863AE"/>
    <w:rsid w:val="00A90F6F"/>
    <w:rsid w:val="00A913E1"/>
    <w:rsid w:val="00A92D60"/>
    <w:rsid w:val="00A9342D"/>
    <w:rsid w:val="00A9387B"/>
    <w:rsid w:val="00A942FA"/>
    <w:rsid w:val="00A94552"/>
    <w:rsid w:val="00A94775"/>
    <w:rsid w:val="00A96998"/>
    <w:rsid w:val="00A97981"/>
    <w:rsid w:val="00AA0893"/>
    <w:rsid w:val="00AA1347"/>
    <w:rsid w:val="00AA1686"/>
    <w:rsid w:val="00AA18F1"/>
    <w:rsid w:val="00AA1A24"/>
    <w:rsid w:val="00AA323A"/>
    <w:rsid w:val="00AA39DE"/>
    <w:rsid w:val="00AA3DB8"/>
    <w:rsid w:val="00AA42B4"/>
    <w:rsid w:val="00AA4720"/>
    <w:rsid w:val="00AA47CD"/>
    <w:rsid w:val="00AA682C"/>
    <w:rsid w:val="00AB0EDA"/>
    <w:rsid w:val="00AB137C"/>
    <w:rsid w:val="00AB153D"/>
    <w:rsid w:val="00AB1F76"/>
    <w:rsid w:val="00AB2AA0"/>
    <w:rsid w:val="00AB2DC3"/>
    <w:rsid w:val="00AB31FE"/>
    <w:rsid w:val="00AB347A"/>
    <w:rsid w:val="00AB5404"/>
    <w:rsid w:val="00AB58B1"/>
    <w:rsid w:val="00AB5EB8"/>
    <w:rsid w:val="00AB5F20"/>
    <w:rsid w:val="00AB62AB"/>
    <w:rsid w:val="00AC01FA"/>
    <w:rsid w:val="00AC1137"/>
    <w:rsid w:val="00AC1891"/>
    <w:rsid w:val="00AC1D05"/>
    <w:rsid w:val="00AC2635"/>
    <w:rsid w:val="00AC2BC4"/>
    <w:rsid w:val="00AC30C9"/>
    <w:rsid w:val="00AC36B7"/>
    <w:rsid w:val="00AC388B"/>
    <w:rsid w:val="00AC409E"/>
    <w:rsid w:val="00AC4259"/>
    <w:rsid w:val="00AC44A6"/>
    <w:rsid w:val="00AC48C7"/>
    <w:rsid w:val="00AC49AC"/>
    <w:rsid w:val="00AC527C"/>
    <w:rsid w:val="00AD053B"/>
    <w:rsid w:val="00AD0DD7"/>
    <w:rsid w:val="00AD0E4B"/>
    <w:rsid w:val="00AD14D6"/>
    <w:rsid w:val="00AD1956"/>
    <w:rsid w:val="00AD2110"/>
    <w:rsid w:val="00AD214F"/>
    <w:rsid w:val="00AD2C58"/>
    <w:rsid w:val="00AD3D1F"/>
    <w:rsid w:val="00AD3E45"/>
    <w:rsid w:val="00AD5909"/>
    <w:rsid w:val="00AD5AB4"/>
    <w:rsid w:val="00AD742E"/>
    <w:rsid w:val="00AE0D83"/>
    <w:rsid w:val="00AE24E6"/>
    <w:rsid w:val="00AE28E2"/>
    <w:rsid w:val="00AE373B"/>
    <w:rsid w:val="00AE4503"/>
    <w:rsid w:val="00AE5D27"/>
    <w:rsid w:val="00AE6594"/>
    <w:rsid w:val="00AE7A5C"/>
    <w:rsid w:val="00AF0B35"/>
    <w:rsid w:val="00AF13F9"/>
    <w:rsid w:val="00AF1A7D"/>
    <w:rsid w:val="00AF22EC"/>
    <w:rsid w:val="00AF32C4"/>
    <w:rsid w:val="00AF3610"/>
    <w:rsid w:val="00AF5ABB"/>
    <w:rsid w:val="00AF6D7B"/>
    <w:rsid w:val="00B00495"/>
    <w:rsid w:val="00B004EE"/>
    <w:rsid w:val="00B01250"/>
    <w:rsid w:val="00B01940"/>
    <w:rsid w:val="00B01EBA"/>
    <w:rsid w:val="00B05544"/>
    <w:rsid w:val="00B06D8B"/>
    <w:rsid w:val="00B06E3C"/>
    <w:rsid w:val="00B1196D"/>
    <w:rsid w:val="00B14766"/>
    <w:rsid w:val="00B175F8"/>
    <w:rsid w:val="00B17D88"/>
    <w:rsid w:val="00B2025B"/>
    <w:rsid w:val="00B20730"/>
    <w:rsid w:val="00B20FE4"/>
    <w:rsid w:val="00B2427A"/>
    <w:rsid w:val="00B242AA"/>
    <w:rsid w:val="00B25B04"/>
    <w:rsid w:val="00B264D7"/>
    <w:rsid w:val="00B26C9E"/>
    <w:rsid w:val="00B274CA"/>
    <w:rsid w:val="00B30BDB"/>
    <w:rsid w:val="00B329DE"/>
    <w:rsid w:val="00B33D4A"/>
    <w:rsid w:val="00B343B1"/>
    <w:rsid w:val="00B34CB2"/>
    <w:rsid w:val="00B36612"/>
    <w:rsid w:val="00B40220"/>
    <w:rsid w:val="00B40AE8"/>
    <w:rsid w:val="00B417BD"/>
    <w:rsid w:val="00B4384C"/>
    <w:rsid w:val="00B4688C"/>
    <w:rsid w:val="00B473C3"/>
    <w:rsid w:val="00B474E5"/>
    <w:rsid w:val="00B508D6"/>
    <w:rsid w:val="00B51CE7"/>
    <w:rsid w:val="00B521E6"/>
    <w:rsid w:val="00B530A4"/>
    <w:rsid w:val="00B5432F"/>
    <w:rsid w:val="00B55170"/>
    <w:rsid w:val="00B5661E"/>
    <w:rsid w:val="00B578B6"/>
    <w:rsid w:val="00B57DCA"/>
    <w:rsid w:val="00B62851"/>
    <w:rsid w:val="00B6292D"/>
    <w:rsid w:val="00B62DCA"/>
    <w:rsid w:val="00B634FC"/>
    <w:rsid w:val="00B638BE"/>
    <w:rsid w:val="00B65167"/>
    <w:rsid w:val="00B66303"/>
    <w:rsid w:val="00B66D90"/>
    <w:rsid w:val="00B70781"/>
    <w:rsid w:val="00B71AAC"/>
    <w:rsid w:val="00B71D8B"/>
    <w:rsid w:val="00B729A8"/>
    <w:rsid w:val="00B729E5"/>
    <w:rsid w:val="00B734F4"/>
    <w:rsid w:val="00B74340"/>
    <w:rsid w:val="00B74D3A"/>
    <w:rsid w:val="00B756A1"/>
    <w:rsid w:val="00B75784"/>
    <w:rsid w:val="00B75E4B"/>
    <w:rsid w:val="00B75E55"/>
    <w:rsid w:val="00B76F10"/>
    <w:rsid w:val="00B77584"/>
    <w:rsid w:val="00B80FC1"/>
    <w:rsid w:val="00B81405"/>
    <w:rsid w:val="00B836B3"/>
    <w:rsid w:val="00B83EB9"/>
    <w:rsid w:val="00B83FDE"/>
    <w:rsid w:val="00B87942"/>
    <w:rsid w:val="00B87C36"/>
    <w:rsid w:val="00B903E4"/>
    <w:rsid w:val="00B91801"/>
    <w:rsid w:val="00B93B1C"/>
    <w:rsid w:val="00B93C1C"/>
    <w:rsid w:val="00B94F4F"/>
    <w:rsid w:val="00B95088"/>
    <w:rsid w:val="00B95979"/>
    <w:rsid w:val="00B95D7A"/>
    <w:rsid w:val="00B9693B"/>
    <w:rsid w:val="00B96F70"/>
    <w:rsid w:val="00BA044A"/>
    <w:rsid w:val="00BA14DB"/>
    <w:rsid w:val="00BA16AD"/>
    <w:rsid w:val="00BA195C"/>
    <w:rsid w:val="00BA1EDB"/>
    <w:rsid w:val="00BA21B7"/>
    <w:rsid w:val="00BA2B00"/>
    <w:rsid w:val="00BA2C59"/>
    <w:rsid w:val="00BA2FDB"/>
    <w:rsid w:val="00BA5744"/>
    <w:rsid w:val="00BA575A"/>
    <w:rsid w:val="00BA58BF"/>
    <w:rsid w:val="00BB13A4"/>
    <w:rsid w:val="00BB16B5"/>
    <w:rsid w:val="00BB17A1"/>
    <w:rsid w:val="00BB45FD"/>
    <w:rsid w:val="00BB4D41"/>
    <w:rsid w:val="00BB550C"/>
    <w:rsid w:val="00BB593C"/>
    <w:rsid w:val="00BB5F7E"/>
    <w:rsid w:val="00BB60B3"/>
    <w:rsid w:val="00BB6619"/>
    <w:rsid w:val="00BB67DE"/>
    <w:rsid w:val="00BB6804"/>
    <w:rsid w:val="00BB74B1"/>
    <w:rsid w:val="00BB7C3A"/>
    <w:rsid w:val="00BC01C0"/>
    <w:rsid w:val="00BC1135"/>
    <w:rsid w:val="00BC1CEE"/>
    <w:rsid w:val="00BC23AA"/>
    <w:rsid w:val="00BC2C2F"/>
    <w:rsid w:val="00BC2D1D"/>
    <w:rsid w:val="00BC32E5"/>
    <w:rsid w:val="00BC4960"/>
    <w:rsid w:val="00BC4C27"/>
    <w:rsid w:val="00BC57D3"/>
    <w:rsid w:val="00BC5CB2"/>
    <w:rsid w:val="00BC61D8"/>
    <w:rsid w:val="00BC62AA"/>
    <w:rsid w:val="00BD074B"/>
    <w:rsid w:val="00BD0D2A"/>
    <w:rsid w:val="00BD0F27"/>
    <w:rsid w:val="00BD13B6"/>
    <w:rsid w:val="00BD19CC"/>
    <w:rsid w:val="00BD3750"/>
    <w:rsid w:val="00BD3AD8"/>
    <w:rsid w:val="00BD5264"/>
    <w:rsid w:val="00BD598C"/>
    <w:rsid w:val="00BD5A52"/>
    <w:rsid w:val="00BD5F2E"/>
    <w:rsid w:val="00BD79D2"/>
    <w:rsid w:val="00BE1E75"/>
    <w:rsid w:val="00BE2117"/>
    <w:rsid w:val="00BE3580"/>
    <w:rsid w:val="00BE35D4"/>
    <w:rsid w:val="00BE3723"/>
    <w:rsid w:val="00BE3763"/>
    <w:rsid w:val="00BE3A0D"/>
    <w:rsid w:val="00BE476A"/>
    <w:rsid w:val="00BE5FC2"/>
    <w:rsid w:val="00BE6304"/>
    <w:rsid w:val="00BE6A19"/>
    <w:rsid w:val="00BE6B11"/>
    <w:rsid w:val="00BF2EED"/>
    <w:rsid w:val="00BF3BAD"/>
    <w:rsid w:val="00BF3F95"/>
    <w:rsid w:val="00BF4223"/>
    <w:rsid w:val="00BF493F"/>
    <w:rsid w:val="00BF4CF9"/>
    <w:rsid w:val="00BF56E7"/>
    <w:rsid w:val="00BF648C"/>
    <w:rsid w:val="00BF7151"/>
    <w:rsid w:val="00C0144D"/>
    <w:rsid w:val="00C01A33"/>
    <w:rsid w:val="00C02CF3"/>
    <w:rsid w:val="00C02E0C"/>
    <w:rsid w:val="00C030AF"/>
    <w:rsid w:val="00C036EE"/>
    <w:rsid w:val="00C036FB"/>
    <w:rsid w:val="00C03917"/>
    <w:rsid w:val="00C03B90"/>
    <w:rsid w:val="00C04626"/>
    <w:rsid w:val="00C04B12"/>
    <w:rsid w:val="00C05104"/>
    <w:rsid w:val="00C0643C"/>
    <w:rsid w:val="00C065C5"/>
    <w:rsid w:val="00C0731D"/>
    <w:rsid w:val="00C073CA"/>
    <w:rsid w:val="00C07621"/>
    <w:rsid w:val="00C100D0"/>
    <w:rsid w:val="00C1011B"/>
    <w:rsid w:val="00C1057A"/>
    <w:rsid w:val="00C121FF"/>
    <w:rsid w:val="00C13691"/>
    <w:rsid w:val="00C137CE"/>
    <w:rsid w:val="00C14A77"/>
    <w:rsid w:val="00C1706B"/>
    <w:rsid w:val="00C17457"/>
    <w:rsid w:val="00C175D0"/>
    <w:rsid w:val="00C17D4B"/>
    <w:rsid w:val="00C2080A"/>
    <w:rsid w:val="00C208DB"/>
    <w:rsid w:val="00C20E03"/>
    <w:rsid w:val="00C21980"/>
    <w:rsid w:val="00C22888"/>
    <w:rsid w:val="00C2422F"/>
    <w:rsid w:val="00C24350"/>
    <w:rsid w:val="00C25753"/>
    <w:rsid w:val="00C25F46"/>
    <w:rsid w:val="00C270BA"/>
    <w:rsid w:val="00C3177F"/>
    <w:rsid w:val="00C328F9"/>
    <w:rsid w:val="00C33056"/>
    <w:rsid w:val="00C3372A"/>
    <w:rsid w:val="00C33A7A"/>
    <w:rsid w:val="00C33F39"/>
    <w:rsid w:val="00C3482A"/>
    <w:rsid w:val="00C34C2C"/>
    <w:rsid w:val="00C36342"/>
    <w:rsid w:val="00C365F7"/>
    <w:rsid w:val="00C3665D"/>
    <w:rsid w:val="00C36BD8"/>
    <w:rsid w:val="00C36C9A"/>
    <w:rsid w:val="00C37021"/>
    <w:rsid w:val="00C37180"/>
    <w:rsid w:val="00C376E4"/>
    <w:rsid w:val="00C4035C"/>
    <w:rsid w:val="00C40E04"/>
    <w:rsid w:val="00C41C39"/>
    <w:rsid w:val="00C433DE"/>
    <w:rsid w:val="00C449D0"/>
    <w:rsid w:val="00C461C9"/>
    <w:rsid w:val="00C4653C"/>
    <w:rsid w:val="00C46B53"/>
    <w:rsid w:val="00C4792D"/>
    <w:rsid w:val="00C534F4"/>
    <w:rsid w:val="00C5351C"/>
    <w:rsid w:val="00C54875"/>
    <w:rsid w:val="00C549FF"/>
    <w:rsid w:val="00C54ACA"/>
    <w:rsid w:val="00C5517B"/>
    <w:rsid w:val="00C551B5"/>
    <w:rsid w:val="00C555B4"/>
    <w:rsid w:val="00C562F8"/>
    <w:rsid w:val="00C604AB"/>
    <w:rsid w:val="00C61CF5"/>
    <w:rsid w:val="00C62609"/>
    <w:rsid w:val="00C63C09"/>
    <w:rsid w:val="00C63C51"/>
    <w:rsid w:val="00C641DF"/>
    <w:rsid w:val="00C6422D"/>
    <w:rsid w:val="00C64426"/>
    <w:rsid w:val="00C64769"/>
    <w:rsid w:val="00C64980"/>
    <w:rsid w:val="00C64AF9"/>
    <w:rsid w:val="00C663F0"/>
    <w:rsid w:val="00C66F68"/>
    <w:rsid w:val="00C6747B"/>
    <w:rsid w:val="00C67D6C"/>
    <w:rsid w:val="00C71D64"/>
    <w:rsid w:val="00C721D3"/>
    <w:rsid w:val="00C729F5"/>
    <w:rsid w:val="00C73197"/>
    <w:rsid w:val="00C73278"/>
    <w:rsid w:val="00C7375A"/>
    <w:rsid w:val="00C73E1C"/>
    <w:rsid w:val="00C73F72"/>
    <w:rsid w:val="00C74573"/>
    <w:rsid w:val="00C746A7"/>
    <w:rsid w:val="00C74BAC"/>
    <w:rsid w:val="00C765A2"/>
    <w:rsid w:val="00C76792"/>
    <w:rsid w:val="00C770D0"/>
    <w:rsid w:val="00C816F2"/>
    <w:rsid w:val="00C82067"/>
    <w:rsid w:val="00C82D48"/>
    <w:rsid w:val="00C82DC9"/>
    <w:rsid w:val="00C8384A"/>
    <w:rsid w:val="00C8387A"/>
    <w:rsid w:val="00C83DFF"/>
    <w:rsid w:val="00C83EA1"/>
    <w:rsid w:val="00C841B6"/>
    <w:rsid w:val="00C84B55"/>
    <w:rsid w:val="00C84C82"/>
    <w:rsid w:val="00C84DDC"/>
    <w:rsid w:val="00C858E1"/>
    <w:rsid w:val="00C85FB5"/>
    <w:rsid w:val="00C861A4"/>
    <w:rsid w:val="00C862B7"/>
    <w:rsid w:val="00C8653A"/>
    <w:rsid w:val="00C86906"/>
    <w:rsid w:val="00C8783C"/>
    <w:rsid w:val="00C900B8"/>
    <w:rsid w:val="00C91DB1"/>
    <w:rsid w:val="00C92C64"/>
    <w:rsid w:val="00C9314E"/>
    <w:rsid w:val="00C93700"/>
    <w:rsid w:val="00C938D6"/>
    <w:rsid w:val="00C96BD7"/>
    <w:rsid w:val="00CA14A2"/>
    <w:rsid w:val="00CA2554"/>
    <w:rsid w:val="00CA319B"/>
    <w:rsid w:val="00CA33F6"/>
    <w:rsid w:val="00CA403A"/>
    <w:rsid w:val="00CA4E8B"/>
    <w:rsid w:val="00CA4F3B"/>
    <w:rsid w:val="00CA5168"/>
    <w:rsid w:val="00CA5B6C"/>
    <w:rsid w:val="00CA78BB"/>
    <w:rsid w:val="00CA7A01"/>
    <w:rsid w:val="00CB258E"/>
    <w:rsid w:val="00CB2E4A"/>
    <w:rsid w:val="00CB3121"/>
    <w:rsid w:val="00CB3FCE"/>
    <w:rsid w:val="00CB4656"/>
    <w:rsid w:val="00CB795C"/>
    <w:rsid w:val="00CB7A14"/>
    <w:rsid w:val="00CC0147"/>
    <w:rsid w:val="00CC0FBE"/>
    <w:rsid w:val="00CC11AB"/>
    <w:rsid w:val="00CC2139"/>
    <w:rsid w:val="00CC2285"/>
    <w:rsid w:val="00CC3251"/>
    <w:rsid w:val="00CC485C"/>
    <w:rsid w:val="00CC4DC0"/>
    <w:rsid w:val="00CC6041"/>
    <w:rsid w:val="00CC618C"/>
    <w:rsid w:val="00CC763A"/>
    <w:rsid w:val="00CC7D5C"/>
    <w:rsid w:val="00CC7EE7"/>
    <w:rsid w:val="00CD04C6"/>
    <w:rsid w:val="00CD1524"/>
    <w:rsid w:val="00CD187D"/>
    <w:rsid w:val="00CD1E12"/>
    <w:rsid w:val="00CD3108"/>
    <w:rsid w:val="00CD4B3B"/>
    <w:rsid w:val="00CD5137"/>
    <w:rsid w:val="00CD5446"/>
    <w:rsid w:val="00CD5FAB"/>
    <w:rsid w:val="00CD64A0"/>
    <w:rsid w:val="00CD6535"/>
    <w:rsid w:val="00CD68D0"/>
    <w:rsid w:val="00CD6C0C"/>
    <w:rsid w:val="00CE1CFA"/>
    <w:rsid w:val="00CE1E4F"/>
    <w:rsid w:val="00CE37DF"/>
    <w:rsid w:val="00CE4D7F"/>
    <w:rsid w:val="00CE4D92"/>
    <w:rsid w:val="00CE4DAD"/>
    <w:rsid w:val="00CE5566"/>
    <w:rsid w:val="00CE761D"/>
    <w:rsid w:val="00CE7DCD"/>
    <w:rsid w:val="00CF018E"/>
    <w:rsid w:val="00CF09A3"/>
    <w:rsid w:val="00CF11DA"/>
    <w:rsid w:val="00CF12F4"/>
    <w:rsid w:val="00CF20FF"/>
    <w:rsid w:val="00CF36F4"/>
    <w:rsid w:val="00CF5561"/>
    <w:rsid w:val="00CF5C20"/>
    <w:rsid w:val="00D00604"/>
    <w:rsid w:val="00D006CF"/>
    <w:rsid w:val="00D01712"/>
    <w:rsid w:val="00D0175C"/>
    <w:rsid w:val="00D01F0D"/>
    <w:rsid w:val="00D02A70"/>
    <w:rsid w:val="00D037D8"/>
    <w:rsid w:val="00D05F59"/>
    <w:rsid w:val="00D0768F"/>
    <w:rsid w:val="00D12501"/>
    <w:rsid w:val="00D13568"/>
    <w:rsid w:val="00D14302"/>
    <w:rsid w:val="00D14903"/>
    <w:rsid w:val="00D15219"/>
    <w:rsid w:val="00D152CC"/>
    <w:rsid w:val="00D15D8F"/>
    <w:rsid w:val="00D16204"/>
    <w:rsid w:val="00D17D9C"/>
    <w:rsid w:val="00D203F1"/>
    <w:rsid w:val="00D20C2B"/>
    <w:rsid w:val="00D2107A"/>
    <w:rsid w:val="00D21B6E"/>
    <w:rsid w:val="00D2455F"/>
    <w:rsid w:val="00D272FD"/>
    <w:rsid w:val="00D274C0"/>
    <w:rsid w:val="00D30997"/>
    <w:rsid w:val="00D30A62"/>
    <w:rsid w:val="00D313AE"/>
    <w:rsid w:val="00D3199C"/>
    <w:rsid w:val="00D32006"/>
    <w:rsid w:val="00D32EE7"/>
    <w:rsid w:val="00D33097"/>
    <w:rsid w:val="00D33D42"/>
    <w:rsid w:val="00D346E1"/>
    <w:rsid w:val="00D36198"/>
    <w:rsid w:val="00D36A82"/>
    <w:rsid w:val="00D37636"/>
    <w:rsid w:val="00D379F5"/>
    <w:rsid w:val="00D37C2D"/>
    <w:rsid w:val="00D37C5D"/>
    <w:rsid w:val="00D40AA6"/>
    <w:rsid w:val="00D41315"/>
    <w:rsid w:val="00D41569"/>
    <w:rsid w:val="00D41AEA"/>
    <w:rsid w:val="00D41EF6"/>
    <w:rsid w:val="00D421FB"/>
    <w:rsid w:val="00D429E7"/>
    <w:rsid w:val="00D42CE4"/>
    <w:rsid w:val="00D43795"/>
    <w:rsid w:val="00D43E4D"/>
    <w:rsid w:val="00D4446A"/>
    <w:rsid w:val="00D44E55"/>
    <w:rsid w:val="00D45965"/>
    <w:rsid w:val="00D45EC6"/>
    <w:rsid w:val="00D45FC0"/>
    <w:rsid w:val="00D47208"/>
    <w:rsid w:val="00D474DF"/>
    <w:rsid w:val="00D47B93"/>
    <w:rsid w:val="00D52016"/>
    <w:rsid w:val="00D524AE"/>
    <w:rsid w:val="00D538E9"/>
    <w:rsid w:val="00D53950"/>
    <w:rsid w:val="00D53AEA"/>
    <w:rsid w:val="00D541E6"/>
    <w:rsid w:val="00D5669A"/>
    <w:rsid w:val="00D56D3D"/>
    <w:rsid w:val="00D60708"/>
    <w:rsid w:val="00D60F98"/>
    <w:rsid w:val="00D61137"/>
    <w:rsid w:val="00D61785"/>
    <w:rsid w:val="00D61E87"/>
    <w:rsid w:val="00D62044"/>
    <w:rsid w:val="00D627A6"/>
    <w:rsid w:val="00D6299A"/>
    <w:rsid w:val="00D65202"/>
    <w:rsid w:val="00D6564B"/>
    <w:rsid w:val="00D65D33"/>
    <w:rsid w:val="00D65F36"/>
    <w:rsid w:val="00D66A81"/>
    <w:rsid w:val="00D67F3D"/>
    <w:rsid w:val="00D71159"/>
    <w:rsid w:val="00D713FD"/>
    <w:rsid w:val="00D7292F"/>
    <w:rsid w:val="00D72DA5"/>
    <w:rsid w:val="00D737C5"/>
    <w:rsid w:val="00D73822"/>
    <w:rsid w:val="00D73A03"/>
    <w:rsid w:val="00D73CC1"/>
    <w:rsid w:val="00D74915"/>
    <w:rsid w:val="00D75C17"/>
    <w:rsid w:val="00D75D14"/>
    <w:rsid w:val="00D77D9D"/>
    <w:rsid w:val="00D77EA5"/>
    <w:rsid w:val="00D8054A"/>
    <w:rsid w:val="00D82B5B"/>
    <w:rsid w:val="00D83045"/>
    <w:rsid w:val="00D83BC6"/>
    <w:rsid w:val="00D84761"/>
    <w:rsid w:val="00D84991"/>
    <w:rsid w:val="00D84D8A"/>
    <w:rsid w:val="00D8523D"/>
    <w:rsid w:val="00D85373"/>
    <w:rsid w:val="00D86774"/>
    <w:rsid w:val="00D86D38"/>
    <w:rsid w:val="00D9155E"/>
    <w:rsid w:val="00D915A3"/>
    <w:rsid w:val="00D91F45"/>
    <w:rsid w:val="00D9204C"/>
    <w:rsid w:val="00D9227D"/>
    <w:rsid w:val="00D957E4"/>
    <w:rsid w:val="00D96067"/>
    <w:rsid w:val="00D9614A"/>
    <w:rsid w:val="00D96426"/>
    <w:rsid w:val="00D9664C"/>
    <w:rsid w:val="00DA066C"/>
    <w:rsid w:val="00DA0908"/>
    <w:rsid w:val="00DA1974"/>
    <w:rsid w:val="00DA2583"/>
    <w:rsid w:val="00DA364E"/>
    <w:rsid w:val="00DA4150"/>
    <w:rsid w:val="00DA4922"/>
    <w:rsid w:val="00DA4A4B"/>
    <w:rsid w:val="00DA582E"/>
    <w:rsid w:val="00DA675D"/>
    <w:rsid w:val="00DB005D"/>
    <w:rsid w:val="00DB11DF"/>
    <w:rsid w:val="00DB2359"/>
    <w:rsid w:val="00DB3388"/>
    <w:rsid w:val="00DB36E7"/>
    <w:rsid w:val="00DB38DD"/>
    <w:rsid w:val="00DB402B"/>
    <w:rsid w:val="00DB5022"/>
    <w:rsid w:val="00DB5764"/>
    <w:rsid w:val="00DB6589"/>
    <w:rsid w:val="00DB679A"/>
    <w:rsid w:val="00DB68FA"/>
    <w:rsid w:val="00DB6ABA"/>
    <w:rsid w:val="00DB74FF"/>
    <w:rsid w:val="00DB7ED8"/>
    <w:rsid w:val="00DB7F2A"/>
    <w:rsid w:val="00DC028F"/>
    <w:rsid w:val="00DC10A4"/>
    <w:rsid w:val="00DC134D"/>
    <w:rsid w:val="00DC2013"/>
    <w:rsid w:val="00DC2C0A"/>
    <w:rsid w:val="00DC2C76"/>
    <w:rsid w:val="00DC4908"/>
    <w:rsid w:val="00DC53E2"/>
    <w:rsid w:val="00DC638D"/>
    <w:rsid w:val="00DC66A6"/>
    <w:rsid w:val="00DC709C"/>
    <w:rsid w:val="00DC75ED"/>
    <w:rsid w:val="00DD0308"/>
    <w:rsid w:val="00DD091E"/>
    <w:rsid w:val="00DD12D1"/>
    <w:rsid w:val="00DD2912"/>
    <w:rsid w:val="00DD35EE"/>
    <w:rsid w:val="00DD40D4"/>
    <w:rsid w:val="00DD4503"/>
    <w:rsid w:val="00DD4508"/>
    <w:rsid w:val="00DD5228"/>
    <w:rsid w:val="00DD732B"/>
    <w:rsid w:val="00DD7BDE"/>
    <w:rsid w:val="00DE0839"/>
    <w:rsid w:val="00DE1528"/>
    <w:rsid w:val="00DE3012"/>
    <w:rsid w:val="00DE422C"/>
    <w:rsid w:val="00DE5528"/>
    <w:rsid w:val="00DE5F42"/>
    <w:rsid w:val="00DE732A"/>
    <w:rsid w:val="00DF087C"/>
    <w:rsid w:val="00DF15A5"/>
    <w:rsid w:val="00DF24C7"/>
    <w:rsid w:val="00DF26A3"/>
    <w:rsid w:val="00DF347F"/>
    <w:rsid w:val="00DF529B"/>
    <w:rsid w:val="00DF5D0B"/>
    <w:rsid w:val="00DF61CB"/>
    <w:rsid w:val="00DF62CA"/>
    <w:rsid w:val="00DF67D4"/>
    <w:rsid w:val="00DF7F55"/>
    <w:rsid w:val="00E00C36"/>
    <w:rsid w:val="00E015C6"/>
    <w:rsid w:val="00E01628"/>
    <w:rsid w:val="00E020C2"/>
    <w:rsid w:val="00E034F5"/>
    <w:rsid w:val="00E039DE"/>
    <w:rsid w:val="00E03A09"/>
    <w:rsid w:val="00E03C64"/>
    <w:rsid w:val="00E03EFC"/>
    <w:rsid w:val="00E03FCA"/>
    <w:rsid w:val="00E0404B"/>
    <w:rsid w:val="00E05064"/>
    <w:rsid w:val="00E05256"/>
    <w:rsid w:val="00E057A2"/>
    <w:rsid w:val="00E10F7C"/>
    <w:rsid w:val="00E11ADF"/>
    <w:rsid w:val="00E1252A"/>
    <w:rsid w:val="00E12585"/>
    <w:rsid w:val="00E125C3"/>
    <w:rsid w:val="00E1278D"/>
    <w:rsid w:val="00E1425D"/>
    <w:rsid w:val="00E1447F"/>
    <w:rsid w:val="00E144FF"/>
    <w:rsid w:val="00E14E88"/>
    <w:rsid w:val="00E15200"/>
    <w:rsid w:val="00E15B91"/>
    <w:rsid w:val="00E16486"/>
    <w:rsid w:val="00E1680F"/>
    <w:rsid w:val="00E200B0"/>
    <w:rsid w:val="00E20D98"/>
    <w:rsid w:val="00E21D60"/>
    <w:rsid w:val="00E22534"/>
    <w:rsid w:val="00E22B4A"/>
    <w:rsid w:val="00E24207"/>
    <w:rsid w:val="00E24ABC"/>
    <w:rsid w:val="00E25240"/>
    <w:rsid w:val="00E259EF"/>
    <w:rsid w:val="00E2613D"/>
    <w:rsid w:val="00E27C01"/>
    <w:rsid w:val="00E32A63"/>
    <w:rsid w:val="00E333E7"/>
    <w:rsid w:val="00E3549C"/>
    <w:rsid w:val="00E37856"/>
    <w:rsid w:val="00E379EF"/>
    <w:rsid w:val="00E40373"/>
    <w:rsid w:val="00E403A4"/>
    <w:rsid w:val="00E412BC"/>
    <w:rsid w:val="00E4192C"/>
    <w:rsid w:val="00E41DC5"/>
    <w:rsid w:val="00E41F68"/>
    <w:rsid w:val="00E42796"/>
    <w:rsid w:val="00E42C31"/>
    <w:rsid w:val="00E44EEC"/>
    <w:rsid w:val="00E455BB"/>
    <w:rsid w:val="00E45991"/>
    <w:rsid w:val="00E45CF1"/>
    <w:rsid w:val="00E470D4"/>
    <w:rsid w:val="00E47C39"/>
    <w:rsid w:val="00E47E00"/>
    <w:rsid w:val="00E503C0"/>
    <w:rsid w:val="00E504E5"/>
    <w:rsid w:val="00E50C14"/>
    <w:rsid w:val="00E51096"/>
    <w:rsid w:val="00E51FAC"/>
    <w:rsid w:val="00E5254D"/>
    <w:rsid w:val="00E52BB8"/>
    <w:rsid w:val="00E52E81"/>
    <w:rsid w:val="00E54A67"/>
    <w:rsid w:val="00E55350"/>
    <w:rsid w:val="00E56234"/>
    <w:rsid w:val="00E577F2"/>
    <w:rsid w:val="00E57950"/>
    <w:rsid w:val="00E611ED"/>
    <w:rsid w:val="00E6289E"/>
    <w:rsid w:val="00E62A68"/>
    <w:rsid w:val="00E62F0C"/>
    <w:rsid w:val="00E63946"/>
    <w:rsid w:val="00E6450A"/>
    <w:rsid w:val="00E64F30"/>
    <w:rsid w:val="00E65851"/>
    <w:rsid w:val="00E6710B"/>
    <w:rsid w:val="00E67166"/>
    <w:rsid w:val="00E67177"/>
    <w:rsid w:val="00E70885"/>
    <w:rsid w:val="00E71068"/>
    <w:rsid w:val="00E72E64"/>
    <w:rsid w:val="00E7319E"/>
    <w:rsid w:val="00E731D0"/>
    <w:rsid w:val="00E73544"/>
    <w:rsid w:val="00E7433B"/>
    <w:rsid w:val="00E7455A"/>
    <w:rsid w:val="00E74EE3"/>
    <w:rsid w:val="00E75F66"/>
    <w:rsid w:val="00E76FB7"/>
    <w:rsid w:val="00E775C9"/>
    <w:rsid w:val="00E8002D"/>
    <w:rsid w:val="00E80855"/>
    <w:rsid w:val="00E80E90"/>
    <w:rsid w:val="00E813F4"/>
    <w:rsid w:val="00E81E9A"/>
    <w:rsid w:val="00E82BF2"/>
    <w:rsid w:val="00E84AFC"/>
    <w:rsid w:val="00E852EB"/>
    <w:rsid w:val="00E86F38"/>
    <w:rsid w:val="00E91272"/>
    <w:rsid w:val="00E927DD"/>
    <w:rsid w:val="00E92A06"/>
    <w:rsid w:val="00E940CF"/>
    <w:rsid w:val="00E95C4C"/>
    <w:rsid w:val="00E962BE"/>
    <w:rsid w:val="00E967E7"/>
    <w:rsid w:val="00E973A0"/>
    <w:rsid w:val="00EA046C"/>
    <w:rsid w:val="00EA423D"/>
    <w:rsid w:val="00EA4905"/>
    <w:rsid w:val="00EA593F"/>
    <w:rsid w:val="00EA629F"/>
    <w:rsid w:val="00EA7083"/>
    <w:rsid w:val="00EA70E0"/>
    <w:rsid w:val="00EB01B8"/>
    <w:rsid w:val="00EB0FBB"/>
    <w:rsid w:val="00EB1629"/>
    <w:rsid w:val="00EB22B8"/>
    <w:rsid w:val="00EB2AB6"/>
    <w:rsid w:val="00EB39D2"/>
    <w:rsid w:val="00EB538B"/>
    <w:rsid w:val="00EB5AC1"/>
    <w:rsid w:val="00EB5E7A"/>
    <w:rsid w:val="00EB607A"/>
    <w:rsid w:val="00EB6325"/>
    <w:rsid w:val="00EB6A36"/>
    <w:rsid w:val="00EB6E3B"/>
    <w:rsid w:val="00EB7351"/>
    <w:rsid w:val="00EB7526"/>
    <w:rsid w:val="00EB79F6"/>
    <w:rsid w:val="00EC060B"/>
    <w:rsid w:val="00EC0644"/>
    <w:rsid w:val="00EC0677"/>
    <w:rsid w:val="00EC0C01"/>
    <w:rsid w:val="00EC1BEB"/>
    <w:rsid w:val="00EC1D18"/>
    <w:rsid w:val="00EC26F1"/>
    <w:rsid w:val="00EC3E37"/>
    <w:rsid w:val="00EC406B"/>
    <w:rsid w:val="00EC6751"/>
    <w:rsid w:val="00EC7605"/>
    <w:rsid w:val="00EC7F2B"/>
    <w:rsid w:val="00ED066C"/>
    <w:rsid w:val="00ED1E5C"/>
    <w:rsid w:val="00ED23E1"/>
    <w:rsid w:val="00ED29D8"/>
    <w:rsid w:val="00ED431B"/>
    <w:rsid w:val="00ED4AA8"/>
    <w:rsid w:val="00ED4AAB"/>
    <w:rsid w:val="00ED5D9F"/>
    <w:rsid w:val="00ED6CEB"/>
    <w:rsid w:val="00ED6E90"/>
    <w:rsid w:val="00ED7288"/>
    <w:rsid w:val="00EE08EA"/>
    <w:rsid w:val="00EE1364"/>
    <w:rsid w:val="00EE23F2"/>
    <w:rsid w:val="00EE2BBE"/>
    <w:rsid w:val="00EE3A17"/>
    <w:rsid w:val="00EE3D1C"/>
    <w:rsid w:val="00EE41EB"/>
    <w:rsid w:val="00EE5755"/>
    <w:rsid w:val="00EE5829"/>
    <w:rsid w:val="00EF03BF"/>
    <w:rsid w:val="00EF078C"/>
    <w:rsid w:val="00EF21FD"/>
    <w:rsid w:val="00EF304B"/>
    <w:rsid w:val="00EF358C"/>
    <w:rsid w:val="00EF3BE3"/>
    <w:rsid w:val="00EF400F"/>
    <w:rsid w:val="00EF4A2F"/>
    <w:rsid w:val="00F002F3"/>
    <w:rsid w:val="00F00E5C"/>
    <w:rsid w:val="00F0234D"/>
    <w:rsid w:val="00F02CDF"/>
    <w:rsid w:val="00F02E91"/>
    <w:rsid w:val="00F02EED"/>
    <w:rsid w:val="00F0352A"/>
    <w:rsid w:val="00F03CF2"/>
    <w:rsid w:val="00F04689"/>
    <w:rsid w:val="00F05B70"/>
    <w:rsid w:val="00F05D87"/>
    <w:rsid w:val="00F05E6C"/>
    <w:rsid w:val="00F06F86"/>
    <w:rsid w:val="00F072CA"/>
    <w:rsid w:val="00F07375"/>
    <w:rsid w:val="00F0781F"/>
    <w:rsid w:val="00F078F8"/>
    <w:rsid w:val="00F103F8"/>
    <w:rsid w:val="00F1051E"/>
    <w:rsid w:val="00F108D3"/>
    <w:rsid w:val="00F10D73"/>
    <w:rsid w:val="00F119C1"/>
    <w:rsid w:val="00F11B8A"/>
    <w:rsid w:val="00F11F17"/>
    <w:rsid w:val="00F11F4A"/>
    <w:rsid w:val="00F123A6"/>
    <w:rsid w:val="00F129C6"/>
    <w:rsid w:val="00F12ADE"/>
    <w:rsid w:val="00F13191"/>
    <w:rsid w:val="00F1324A"/>
    <w:rsid w:val="00F150D0"/>
    <w:rsid w:val="00F15CDC"/>
    <w:rsid w:val="00F179DD"/>
    <w:rsid w:val="00F20BD0"/>
    <w:rsid w:val="00F21054"/>
    <w:rsid w:val="00F21087"/>
    <w:rsid w:val="00F21317"/>
    <w:rsid w:val="00F2172B"/>
    <w:rsid w:val="00F21A86"/>
    <w:rsid w:val="00F24AAA"/>
    <w:rsid w:val="00F269F7"/>
    <w:rsid w:val="00F26DDC"/>
    <w:rsid w:val="00F27084"/>
    <w:rsid w:val="00F30AFE"/>
    <w:rsid w:val="00F31D76"/>
    <w:rsid w:val="00F323B2"/>
    <w:rsid w:val="00F3260A"/>
    <w:rsid w:val="00F33532"/>
    <w:rsid w:val="00F33993"/>
    <w:rsid w:val="00F34083"/>
    <w:rsid w:val="00F34B31"/>
    <w:rsid w:val="00F36BFA"/>
    <w:rsid w:val="00F37195"/>
    <w:rsid w:val="00F3748D"/>
    <w:rsid w:val="00F37789"/>
    <w:rsid w:val="00F40C59"/>
    <w:rsid w:val="00F40F3C"/>
    <w:rsid w:val="00F40FDC"/>
    <w:rsid w:val="00F41534"/>
    <w:rsid w:val="00F42284"/>
    <w:rsid w:val="00F4409F"/>
    <w:rsid w:val="00F4418C"/>
    <w:rsid w:val="00F44B73"/>
    <w:rsid w:val="00F46917"/>
    <w:rsid w:val="00F476AF"/>
    <w:rsid w:val="00F47C84"/>
    <w:rsid w:val="00F50B31"/>
    <w:rsid w:val="00F50D6A"/>
    <w:rsid w:val="00F52410"/>
    <w:rsid w:val="00F52BD8"/>
    <w:rsid w:val="00F540DE"/>
    <w:rsid w:val="00F5535B"/>
    <w:rsid w:val="00F57362"/>
    <w:rsid w:val="00F5774F"/>
    <w:rsid w:val="00F57F3D"/>
    <w:rsid w:val="00F60520"/>
    <w:rsid w:val="00F63C8C"/>
    <w:rsid w:val="00F64041"/>
    <w:rsid w:val="00F640CE"/>
    <w:rsid w:val="00F641C4"/>
    <w:rsid w:val="00F65AB4"/>
    <w:rsid w:val="00F66D86"/>
    <w:rsid w:val="00F67E99"/>
    <w:rsid w:val="00F67EA2"/>
    <w:rsid w:val="00F67F3A"/>
    <w:rsid w:val="00F714BD"/>
    <w:rsid w:val="00F71A83"/>
    <w:rsid w:val="00F7380C"/>
    <w:rsid w:val="00F738D4"/>
    <w:rsid w:val="00F73D4D"/>
    <w:rsid w:val="00F74543"/>
    <w:rsid w:val="00F74751"/>
    <w:rsid w:val="00F75665"/>
    <w:rsid w:val="00F77AD7"/>
    <w:rsid w:val="00F820CA"/>
    <w:rsid w:val="00F821F5"/>
    <w:rsid w:val="00F84073"/>
    <w:rsid w:val="00F84D03"/>
    <w:rsid w:val="00F86EE2"/>
    <w:rsid w:val="00F8717E"/>
    <w:rsid w:val="00F87BC7"/>
    <w:rsid w:val="00F9146E"/>
    <w:rsid w:val="00F914E8"/>
    <w:rsid w:val="00F917EA"/>
    <w:rsid w:val="00F91C54"/>
    <w:rsid w:val="00F92458"/>
    <w:rsid w:val="00F93B91"/>
    <w:rsid w:val="00F93F9E"/>
    <w:rsid w:val="00F94263"/>
    <w:rsid w:val="00F945AF"/>
    <w:rsid w:val="00F94606"/>
    <w:rsid w:val="00F94E25"/>
    <w:rsid w:val="00F968AC"/>
    <w:rsid w:val="00F96C7A"/>
    <w:rsid w:val="00FA054A"/>
    <w:rsid w:val="00FA0AE9"/>
    <w:rsid w:val="00FA1573"/>
    <w:rsid w:val="00FA225B"/>
    <w:rsid w:val="00FA288E"/>
    <w:rsid w:val="00FA30FD"/>
    <w:rsid w:val="00FA3CCA"/>
    <w:rsid w:val="00FA524D"/>
    <w:rsid w:val="00FA5BA7"/>
    <w:rsid w:val="00FA5C4C"/>
    <w:rsid w:val="00FA5CD2"/>
    <w:rsid w:val="00FA6734"/>
    <w:rsid w:val="00FA6ED8"/>
    <w:rsid w:val="00FA7CAE"/>
    <w:rsid w:val="00FA7D61"/>
    <w:rsid w:val="00FB1C04"/>
    <w:rsid w:val="00FB26D4"/>
    <w:rsid w:val="00FB2A5A"/>
    <w:rsid w:val="00FB34E3"/>
    <w:rsid w:val="00FB3C33"/>
    <w:rsid w:val="00FB3C4B"/>
    <w:rsid w:val="00FB4759"/>
    <w:rsid w:val="00FB545E"/>
    <w:rsid w:val="00FB5600"/>
    <w:rsid w:val="00FB5EE4"/>
    <w:rsid w:val="00FB67D9"/>
    <w:rsid w:val="00FC05BB"/>
    <w:rsid w:val="00FC0D2D"/>
    <w:rsid w:val="00FC1903"/>
    <w:rsid w:val="00FC1DE1"/>
    <w:rsid w:val="00FC22BA"/>
    <w:rsid w:val="00FC307B"/>
    <w:rsid w:val="00FC3236"/>
    <w:rsid w:val="00FC46B7"/>
    <w:rsid w:val="00FC6569"/>
    <w:rsid w:val="00FC67DE"/>
    <w:rsid w:val="00FC69C8"/>
    <w:rsid w:val="00FC7EA3"/>
    <w:rsid w:val="00FD00D4"/>
    <w:rsid w:val="00FD0A80"/>
    <w:rsid w:val="00FD0EB3"/>
    <w:rsid w:val="00FD1000"/>
    <w:rsid w:val="00FD11D1"/>
    <w:rsid w:val="00FD19EE"/>
    <w:rsid w:val="00FD22C1"/>
    <w:rsid w:val="00FD2B70"/>
    <w:rsid w:val="00FD4235"/>
    <w:rsid w:val="00FD42F5"/>
    <w:rsid w:val="00FD493D"/>
    <w:rsid w:val="00FD79F2"/>
    <w:rsid w:val="00FE0298"/>
    <w:rsid w:val="00FE0534"/>
    <w:rsid w:val="00FE09B7"/>
    <w:rsid w:val="00FE20C3"/>
    <w:rsid w:val="00FE41C3"/>
    <w:rsid w:val="00FE547E"/>
    <w:rsid w:val="00FF0AA9"/>
    <w:rsid w:val="00FF0D18"/>
    <w:rsid w:val="00FF2FF5"/>
    <w:rsid w:val="00FF627D"/>
    <w:rsid w:val="00FF69E9"/>
    <w:rsid w:val="00FF73FB"/>
    <w:rsid w:val="00FF7AF3"/>
    <w:rsid w:val="00FF7F9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2EEC7A"/>
  <w15:docId w15:val="{0DD626AE-B82F-487D-84D0-C2E84290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00B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
    <w:basedOn w:val="Navaden"/>
    <w:link w:val="GlavaZnak"/>
    <w:uiPriority w:val="99"/>
    <w:rsid w:val="007C70A1"/>
    <w:pPr>
      <w:tabs>
        <w:tab w:val="center" w:pos="4536"/>
        <w:tab w:val="right" w:pos="9072"/>
      </w:tabs>
    </w:pPr>
    <w:rPr>
      <w:sz w:val="24"/>
    </w:rPr>
  </w:style>
  <w:style w:type="character" w:customStyle="1" w:styleId="GlavaZnak">
    <w:name w:val="Glava Znak"/>
    <w:aliases w:val="Glava Znak Znak Znak Znak Znak1,Glava Znak Znak Znak Znak Znak Znak,Glava Znak Znak Znak Znak1,Glava Znak Znak Znak Znak Znak Znak Znak Znak Znak Znak Znak Znak Znak Zn Znak Znak,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semiHidden/>
    <w:unhideWhenUsed/>
    <w:rsid w:val="00F05E6C"/>
  </w:style>
  <w:style w:type="character" w:customStyle="1" w:styleId="Sprotnaopomba-besediloZnak">
    <w:name w:val="Sprotna opomba - besedilo Znak"/>
    <w:link w:val="Sprotnaopomba-besedilo"/>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aliases w:val="za tekst Znak,Odstavek seznama_IP Znak"/>
    <w:link w:val="Odstavekseznama"/>
    <w:uiPriority w:val="34"/>
    <w:qFormat/>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character" w:styleId="Nerazreenaomemba">
    <w:name w:val="Unresolved Mention"/>
    <w:basedOn w:val="Privzetapisavaodstavka"/>
    <w:uiPriority w:val="99"/>
    <w:semiHidden/>
    <w:unhideWhenUsed/>
    <w:rsid w:val="0085276C"/>
    <w:rPr>
      <w:color w:val="605E5C"/>
      <w:shd w:val="clear" w:color="auto" w:fill="E1DFDD"/>
    </w:rPr>
  </w:style>
  <w:style w:type="paragraph" w:styleId="Brezrazmikov">
    <w:name w:val="No Spacing"/>
    <w:uiPriority w:val="1"/>
    <w:qFormat/>
    <w:rsid w:val="008B416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8565">
      <w:bodyDiv w:val="1"/>
      <w:marLeft w:val="0"/>
      <w:marRight w:val="0"/>
      <w:marTop w:val="0"/>
      <w:marBottom w:val="0"/>
      <w:divBdr>
        <w:top w:val="none" w:sz="0" w:space="0" w:color="auto"/>
        <w:left w:val="none" w:sz="0" w:space="0" w:color="auto"/>
        <w:bottom w:val="none" w:sz="0" w:space="0" w:color="auto"/>
        <w:right w:val="none" w:sz="0" w:space="0" w:color="auto"/>
      </w:divBdr>
    </w:div>
    <w:div w:id="71435861">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86869124">
      <w:bodyDiv w:val="1"/>
      <w:marLeft w:val="0"/>
      <w:marRight w:val="0"/>
      <w:marTop w:val="0"/>
      <w:marBottom w:val="0"/>
      <w:divBdr>
        <w:top w:val="none" w:sz="0" w:space="0" w:color="auto"/>
        <w:left w:val="none" w:sz="0" w:space="0" w:color="auto"/>
        <w:bottom w:val="none" w:sz="0" w:space="0" w:color="auto"/>
        <w:right w:val="none" w:sz="0" w:space="0" w:color="auto"/>
      </w:divBdr>
    </w:div>
    <w:div w:id="257056024">
      <w:bodyDiv w:val="1"/>
      <w:marLeft w:val="0"/>
      <w:marRight w:val="0"/>
      <w:marTop w:val="0"/>
      <w:marBottom w:val="0"/>
      <w:divBdr>
        <w:top w:val="none" w:sz="0" w:space="0" w:color="auto"/>
        <w:left w:val="none" w:sz="0" w:space="0" w:color="auto"/>
        <w:bottom w:val="none" w:sz="0" w:space="0" w:color="auto"/>
        <w:right w:val="none" w:sz="0" w:space="0" w:color="auto"/>
      </w:divBdr>
    </w:div>
    <w:div w:id="272980098">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326251401">
      <w:bodyDiv w:val="1"/>
      <w:marLeft w:val="0"/>
      <w:marRight w:val="0"/>
      <w:marTop w:val="0"/>
      <w:marBottom w:val="0"/>
      <w:divBdr>
        <w:top w:val="none" w:sz="0" w:space="0" w:color="auto"/>
        <w:left w:val="none" w:sz="0" w:space="0" w:color="auto"/>
        <w:bottom w:val="none" w:sz="0" w:space="0" w:color="auto"/>
        <w:right w:val="none" w:sz="0" w:space="0" w:color="auto"/>
      </w:divBdr>
    </w:div>
    <w:div w:id="330258972">
      <w:bodyDiv w:val="1"/>
      <w:marLeft w:val="0"/>
      <w:marRight w:val="0"/>
      <w:marTop w:val="0"/>
      <w:marBottom w:val="0"/>
      <w:divBdr>
        <w:top w:val="none" w:sz="0" w:space="0" w:color="auto"/>
        <w:left w:val="none" w:sz="0" w:space="0" w:color="auto"/>
        <w:bottom w:val="none" w:sz="0" w:space="0" w:color="auto"/>
        <w:right w:val="none" w:sz="0" w:space="0" w:color="auto"/>
      </w:divBdr>
    </w:div>
    <w:div w:id="393744098">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460076075">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7810683">
      <w:bodyDiv w:val="1"/>
      <w:marLeft w:val="0"/>
      <w:marRight w:val="0"/>
      <w:marTop w:val="0"/>
      <w:marBottom w:val="0"/>
      <w:divBdr>
        <w:top w:val="none" w:sz="0" w:space="0" w:color="auto"/>
        <w:left w:val="none" w:sz="0" w:space="0" w:color="auto"/>
        <w:bottom w:val="none" w:sz="0" w:space="0" w:color="auto"/>
        <w:right w:val="none" w:sz="0" w:space="0" w:color="auto"/>
      </w:divBdr>
    </w:div>
    <w:div w:id="639923028">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8082602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5630946">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184321268">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4843398">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6869803">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4648554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45830910">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72045880">
      <w:bodyDiv w:val="1"/>
      <w:marLeft w:val="0"/>
      <w:marRight w:val="0"/>
      <w:marTop w:val="0"/>
      <w:marBottom w:val="0"/>
      <w:divBdr>
        <w:top w:val="none" w:sz="0" w:space="0" w:color="auto"/>
        <w:left w:val="none" w:sz="0" w:space="0" w:color="auto"/>
        <w:bottom w:val="none" w:sz="0" w:space="0" w:color="auto"/>
        <w:right w:val="none" w:sz="0" w:space="0" w:color="auto"/>
      </w:divBdr>
    </w:div>
    <w:div w:id="1804425395">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2081321472">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17-01-2381" TargetMode="External"/><Relationship Id="rId18" Type="http://schemas.openxmlformats.org/officeDocument/2006/relationships/hyperlink" Target="mailto:nejc.kordis@energetika.si" TargetMode="External"/><Relationship Id="rId26" Type="http://schemas.openxmlformats.org/officeDocument/2006/relationships/hyperlink" Target="mailto:jurij.perger@zale.si" TargetMode="External"/><Relationship Id="rId39" Type="http://schemas.openxmlformats.org/officeDocument/2006/relationships/hyperlink" Target="http://www.uradni-list.si/1/objava.jsp?sop=2017-01-2381" TargetMode="External"/><Relationship Id="rId21" Type="http://schemas.openxmlformats.org/officeDocument/2006/relationships/hyperlink" Target="mailto:bojan.dordevic@energetika.si" TargetMode="External"/><Relationship Id="rId34" Type="http://schemas.openxmlformats.org/officeDocument/2006/relationships/hyperlink" Target="https://ejn.gov.si/eJN2" TargetMode="External"/><Relationship Id="rId42" Type="http://schemas.openxmlformats.org/officeDocument/2006/relationships/hyperlink" Target="http://www.uradni-list.si/1/objava.jsp?sop=2017-01-2381" TargetMode="External"/><Relationship Id="rId47" Type="http://schemas.openxmlformats.org/officeDocument/2006/relationships/footer" Target="footer4.xml"/><Relationship Id="rId50"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jn.gov.si/mojejn" TargetMode="External"/><Relationship Id="rId29" Type="http://schemas.openxmlformats.org/officeDocument/2006/relationships/hyperlink" Target="https://ejn.gov.si/sistem/usmeritve-in-navodila/navodila-in-obrazci.html" TargetMode="External"/><Relationship Id="rId11" Type="http://schemas.openxmlformats.org/officeDocument/2006/relationships/footer" Target="footer2.xml"/><Relationship Id="rId24" Type="http://schemas.openxmlformats.org/officeDocument/2006/relationships/hyperlink" Target="mailto:andrej.tomazini@lpp.si" TargetMode="External"/><Relationship Id="rId32" Type="http://schemas.openxmlformats.org/officeDocument/2006/relationships/hyperlink" Target="https://ejn.gov.si/eJN2" TargetMode="External"/><Relationship Id="rId37" Type="http://schemas.openxmlformats.org/officeDocument/2006/relationships/hyperlink" Target="https://www.kpk-rs.si/sl/pogosta-vprasanja" TargetMode="External"/><Relationship Id="rId40" Type="http://schemas.openxmlformats.org/officeDocument/2006/relationships/hyperlink" Target="http://www.uradni-list.si/1/objava.jsp?sop=2019-01-2877" TargetMode="External"/><Relationship Id="rId45" Type="http://schemas.openxmlformats.org/officeDocument/2006/relationships/footer" Target="footer3.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mailto:bojan.zupancic@energetika.si" TargetMode="External"/><Relationship Id="rId31" Type="http://schemas.openxmlformats.org/officeDocument/2006/relationships/hyperlink" Target="https://ejn.gov.si/eJN2" TargetMode="External"/><Relationship Id="rId44" Type="http://schemas.openxmlformats.org/officeDocument/2006/relationships/header" Target="header3.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19-01-2877" TargetMode="External"/><Relationship Id="rId22" Type="http://schemas.openxmlformats.org/officeDocument/2006/relationships/hyperlink" Target="mailto:matic.skubic@energetika.si" TargetMode="External"/><Relationship Id="rId27" Type="http://schemas.openxmlformats.org/officeDocument/2006/relationships/hyperlink" Target="http://www.uradni-list.si/1/objava.jsp?sop=2017-01-2381" TargetMode="External"/><Relationship Id="rId30" Type="http://schemas.openxmlformats.org/officeDocument/2006/relationships/hyperlink" Target="http://www.certifikatdpp.si/o-certifikatu/katalog-ukrepov/" TargetMode="External"/><Relationship Id="rId35" Type="http://schemas.openxmlformats.org/officeDocument/2006/relationships/hyperlink" Target="https://ejn.gov.si/eJN2" TargetMode="External"/><Relationship Id="rId43" Type="http://schemas.openxmlformats.org/officeDocument/2006/relationships/hyperlink" Target="http://www.uradni-list.si/1/objava.jsp?sop=2019-01-2877" TargetMode="External"/><Relationship Id="rId48" Type="http://schemas.openxmlformats.org/officeDocument/2006/relationships/header" Target="header5.xml"/><Relationship Id="rId8" Type="http://schemas.openxmlformats.org/officeDocument/2006/relationships/header" Target="header1.xml"/><Relationship Id="rId51" Type="http://schemas.openxmlformats.org/officeDocument/2006/relationships/footer" Target="footer6.xml"/><Relationship Id="rId3" Type="http://schemas.openxmlformats.org/officeDocument/2006/relationships/styles" Target="styles.xml"/><Relationship Id="rId12" Type="http://schemas.openxmlformats.org/officeDocument/2006/relationships/hyperlink" Target="http://www.uradni-list.si/1/objava.jsp?sop=2017-01-2381" TargetMode="External"/><Relationship Id="rId17" Type="http://schemas.openxmlformats.org/officeDocument/2006/relationships/hyperlink" Target="mailto:sjn@jhl.si" TargetMode="External"/><Relationship Id="rId25" Type="http://schemas.openxmlformats.org/officeDocument/2006/relationships/hyperlink" Target="mailto:monika.tomse@lpt.si" TargetMode="External"/><Relationship Id="rId33" Type="http://schemas.openxmlformats.org/officeDocument/2006/relationships/hyperlink" Target="https://ejn.gov.si/eJN2" TargetMode="External"/><Relationship Id="rId38" Type="http://schemas.openxmlformats.org/officeDocument/2006/relationships/hyperlink" Target="https://www.stat.si/inflacija" TargetMode="External"/><Relationship Id="rId46" Type="http://schemas.openxmlformats.org/officeDocument/2006/relationships/header" Target="header4.xml"/><Relationship Id="rId20" Type="http://schemas.openxmlformats.org/officeDocument/2006/relationships/hyperlink" Target="mailto:mark.anthony.cebular@energetika.si" TargetMode="External"/><Relationship Id="rId41" Type="http://schemas.openxmlformats.org/officeDocument/2006/relationships/hyperlink" Target="https://www.stat.si/inflacij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jn.gov.si/eJN2" TargetMode="External"/><Relationship Id="rId23" Type="http://schemas.openxmlformats.org/officeDocument/2006/relationships/hyperlink" Target="mailto:klemen.korencic@vokasnaga.si" TargetMode="External"/><Relationship Id="rId28" Type="http://schemas.openxmlformats.org/officeDocument/2006/relationships/hyperlink" Target="https://ejn.gov.si/espd/" TargetMode="External"/><Relationship Id="rId36" Type="http://schemas.openxmlformats.org/officeDocument/2006/relationships/hyperlink" Target="https://ejn.gov.si/mojejn" TargetMode="External"/><Relationship Id="rId49"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footer3.xml.rels><?xml version="1.0" encoding="UTF-8" standalone="yes"?>
<Relationships xmlns="http://schemas.openxmlformats.org/package/2006/relationships"><Relationship Id="rId1" Type="http://schemas.openxmlformats.org/officeDocument/2006/relationships/image" Target="media/image7.wmf"/></Relationships>
</file>

<file path=word/_rels/footer4.xml.rels><?xml version="1.0" encoding="UTF-8" standalone="yes"?>
<Relationships xmlns="http://schemas.openxmlformats.org/package/2006/relationships"><Relationship Id="rId1" Type="http://schemas.openxmlformats.org/officeDocument/2006/relationships/image" Target="media/image7.wmf"/></Relationships>
</file>

<file path=word/_rels/footer5.xml.rels><?xml version="1.0" encoding="UTF-8" standalone="yes"?>
<Relationships xmlns="http://schemas.openxmlformats.org/package/2006/relationships"><Relationship Id="rId1" Type="http://schemas.openxmlformats.org/officeDocument/2006/relationships/image" Target="media/image7.w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header3.xml.rels><?xml version="1.0" encoding="UTF-8" standalone="yes"?>
<Relationships xmlns="http://schemas.openxmlformats.org/package/2006/relationships"><Relationship Id="rId1" Type="http://schemas.openxmlformats.org/officeDocument/2006/relationships/image" Target="media/image6.wmf"/></Relationships>
</file>

<file path=word/_rels/header4.xml.rels><?xml version="1.0" encoding="UTF-8" standalone="yes"?>
<Relationships xmlns="http://schemas.openxmlformats.org/package/2006/relationships"><Relationship Id="rId1" Type="http://schemas.openxmlformats.org/officeDocument/2006/relationships/image" Target="media/image6.wmf"/></Relationships>
</file>

<file path=word/_rels/header5.xml.rels><?xml version="1.0" encoding="UTF-8" standalone="yes"?>
<Relationships xmlns="http://schemas.openxmlformats.org/package/2006/relationships"><Relationship Id="rId1" Type="http://schemas.openxmlformats.org/officeDocument/2006/relationships/image" Target="media/image6.wmf"/></Relationships>
</file>

<file path=word/_rels/header6.xml.rels><?xml version="1.0" encoding="UTF-8" standalone="yes"?>
<Relationships xmlns="http://schemas.openxmlformats.org/package/2006/relationships"><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B7F50-89E4-4396-95AF-D10DFD84D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129</Pages>
  <Words>51983</Words>
  <Characters>296307</Characters>
  <Application>Microsoft Office Word</Application>
  <DocSecurity>0</DocSecurity>
  <Lines>2469</Lines>
  <Paragraphs>695</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347595</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Darko Pintarič</cp:lastModifiedBy>
  <cp:revision>8</cp:revision>
  <cp:lastPrinted>2025-03-17T11:47:00Z</cp:lastPrinted>
  <dcterms:created xsi:type="dcterms:W3CDTF">2025-03-21T07:15:00Z</dcterms:created>
  <dcterms:modified xsi:type="dcterms:W3CDTF">2025-03-21T09:52:00Z</dcterms:modified>
</cp:coreProperties>
</file>